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omments.xml" ContentType="application/vnd.openxmlformats-officedocument.wordprocessingml.comments+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5EE0C8" w14:textId="77777777" w:rsidR="00E05BCC" w:rsidRPr="000D3545" w:rsidRDefault="00E05BCC">
      <w:pPr>
        <w:pStyle w:val="Standard"/>
        <w:spacing w:after="120"/>
        <w:jc w:val="both"/>
        <w:rPr>
          <w:rFonts w:ascii="Arial" w:hAnsi="Arial" w:cs="Arial"/>
          <w:b/>
        </w:rPr>
      </w:pPr>
    </w:p>
    <w:p w14:paraId="23E211C1" w14:textId="77777777" w:rsidR="00E05BCC" w:rsidRPr="000D3545" w:rsidRDefault="00E05BCC">
      <w:pPr>
        <w:pStyle w:val="Standard"/>
        <w:spacing w:after="120"/>
        <w:jc w:val="center"/>
        <w:rPr>
          <w:rFonts w:ascii="Arial" w:hAnsi="Arial" w:cs="Arial"/>
          <w:b/>
          <w:sz w:val="72"/>
          <w:szCs w:val="72"/>
        </w:rPr>
      </w:pPr>
    </w:p>
    <w:p w14:paraId="32CFDC53" w14:textId="77777777" w:rsidR="00E05BCC" w:rsidRPr="000D3545" w:rsidRDefault="00E05BCC">
      <w:pPr>
        <w:pStyle w:val="Standard"/>
        <w:spacing w:after="120"/>
        <w:jc w:val="center"/>
        <w:rPr>
          <w:rFonts w:ascii="Arial" w:hAnsi="Arial" w:cs="Arial"/>
          <w:b/>
          <w:sz w:val="72"/>
          <w:szCs w:val="72"/>
        </w:rPr>
      </w:pPr>
    </w:p>
    <w:p w14:paraId="6B44335E" w14:textId="77777777" w:rsidR="00E05BCC" w:rsidRPr="000D3545" w:rsidRDefault="00E05BCC">
      <w:pPr>
        <w:pStyle w:val="Standard"/>
        <w:spacing w:after="120"/>
        <w:jc w:val="center"/>
        <w:rPr>
          <w:rFonts w:ascii="Arial" w:hAnsi="Arial" w:cs="Arial"/>
          <w:b/>
          <w:sz w:val="72"/>
          <w:szCs w:val="72"/>
        </w:rPr>
      </w:pPr>
    </w:p>
    <w:p w14:paraId="32738779" w14:textId="77777777" w:rsidR="00E05BCC" w:rsidRPr="000D3545" w:rsidRDefault="00A218BB">
      <w:pPr>
        <w:pStyle w:val="Standard"/>
        <w:spacing w:after="120"/>
        <w:jc w:val="center"/>
        <w:rPr>
          <w:rFonts w:ascii="Arial" w:hAnsi="Arial" w:cs="Arial"/>
          <w:b/>
          <w:sz w:val="72"/>
          <w:szCs w:val="72"/>
        </w:rPr>
      </w:pPr>
      <w:r w:rsidRPr="000D3545">
        <w:rPr>
          <w:rFonts w:ascii="Arial" w:hAnsi="Arial" w:cs="Arial"/>
          <w:b/>
          <w:sz w:val="72"/>
          <w:szCs w:val="72"/>
        </w:rPr>
        <w:t>SAMSUN</w:t>
      </w:r>
    </w:p>
    <w:p w14:paraId="1520FD35" w14:textId="77777777" w:rsidR="00E05BCC" w:rsidRPr="000D3545" w:rsidRDefault="00A218BB">
      <w:pPr>
        <w:pStyle w:val="Standard"/>
        <w:spacing w:after="120"/>
        <w:jc w:val="center"/>
        <w:rPr>
          <w:rFonts w:ascii="Arial" w:hAnsi="Arial" w:cs="Arial"/>
          <w:b/>
          <w:sz w:val="72"/>
          <w:szCs w:val="72"/>
        </w:rPr>
      </w:pPr>
      <w:r w:rsidRPr="000D3545">
        <w:rPr>
          <w:rFonts w:ascii="Arial" w:hAnsi="Arial" w:cs="Arial"/>
          <w:b/>
          <w:sz w:val="72"/>
          <w:szCs w:val="72"/>
        </w:rPr>
        <w:t>YEREL EŞİTLİK STRATEJİK</w:t>
      </w:r>
    </w:p>
    <w:p w14:paraId="2D9EA256" w14:textId="77777777" w:rsidR="00E05BCC" w:rsidRPr="000D3545" w:rsidRDefault="00A218BB">
      <w:pPr>
        <w:pStyle w:val="Standard"/>
        <w:spacing w:after="120"/>
        <w:jc w:val="center"/>
        <w:rPr>
          <w:rFonts w:ascii="Arial" w:hAnsi="Arial" w:cs="Arial"/>
          <w:b/>
          <w:sz w:val="72"/>
          <w:szCs w:val="72"/>
        </w:rPr>
      </w:pPr>
      <w:r w:rsidRPr="000D3545">
        <w:rPr>
          <w:rFonts w:ascii="Arial" w:hAnsi="Arial" w:cs="Arial"/>
          <w:b/>
          <w:sz w:val="72"/>
          <w:szCs w:val="72"/>
        </w:rPr>
        <w:t>PLANI</w:t>
      </w:r>
    </w:p>
    <w:p w14:paraId="39C68D0B" w14:textId="77777777" w:rsidR="00E05BCC" w:rsidRPr="000D3545" w:rsidRDefault="00A218BB">
      <w:pPr>
        <w:pStyle w:val="Standard"/>
        <w:spacing w:after="120"/>
        <w:jc w:val="center"/>
        <w:rPr>
          <w:rFonts w:ascii="Arial" w:eastAsia="Arial" w:hAnsi="Arial" w:cs="Arial"/>
          <w:b/>
          <w:sz w:val="40"/>
          <w:szCs w:val="40"/>
        </w:rPr>
      </w:pPr>
      <w:r w:rsidRPr="000D3545">
        <w:rPr>
          <w:rFonts w:ascii="Arial" w:eastAsia="Arial" w:hAnsi="Arial" w:cs="Arial"/>
          <w:b/>
          <w:sz w:val="40"/>
          <w:szCs w:val="40"/>
        </w:rPr>
        <w:t xml:space="preserve"> </w:t>
      </w:r>
    </w:p>
    <w:p w14:paraId="111DA3A2" w14:textId="77777777" w:rsidR="00E05BCC" w:rsidRPr="000D3545" w:rsidRDefault="00E05BCC">
      <w:pPr>
        <w:pStyle w:val="Standard"/>
        <w:spacing w:after="120"/>
        <w:jc w:val="center"/>
        <w:rPr>
          <w:rFonts w:ascii="Arial" w:hAnsi="Arial" w:cs="Arial"/>
          <w:b/>
          <w:sz w:val="40"/>
          <w:szCs w:val="40"/>
        </w:rPr>
      </w:pPr>
    </w:p>
    <w:p w14:paraId="391B4004" w14:textId="77777777" w:rsidR="00E05BCC" w:rsidRPr="000D3545" w:rsidRDefault="00A218BB">
      <w:pPr>
        <w:pStyle w:val="Standard"/>
        <w:spacing w:after="120"/>
        <w:jc w:val="center"/>
        <w:rPr>
          <w:rFonts w:ascii="Arial" w:hAnsi="Arial" w:cs="Arial"/>
          <w:b/>
          <w:sz w:val="36"/>
          <w:szCs w:val="36"/>
        </w:rPr>
      </w:pPr>
      <w:r w:rsidRPr="000D3545">
        <w:rPr>
          <w:rFonts w:ascii="Arial" w:hAnsi="Arial" w:cs="Arial"/>
          <w:b/>
          <w:sz w:val="36"/>
          <w:szCs w:val="36"/>
        </w:rPr>
        <w:t>( 2013 – 2015 )</w:t>
      </w:r>
    </w:p>
    <w:p w14:paraId="65739BD6" w14:textId="77777777" w:rsidR="00E05BCC" w:rsidRPr="000D3545" w:rsidRDefault="00E05BCC">
      <w:pPr>
        <w:pStyle w:val="Standard"/>
        <w:spacing w:after="120"/>
        <w:jc w:val="center"/>
      </w:pPr>
    </w:p>
    <w:p w14:paraId="1F2E5E66" w14:textId="77777777" w:rsidR="00E05BCC" w:rsidRPr="000D3545" w:rsidRDefault="00E05BCC">
      <w:pPr>
        <w:pStyle w:val="Standard"/>
        <w:spacing w:after="120"/>
        <w:jc w:val="center"/>
        <w:rPr>
          <w:rFonts w:ascii="Arial" w:hAnsi="Arial" w:cs="Arial"/>
          <w:b/>
          <w:sz w:val="36"/>
          <w:szCs w:val="36"/>
        </w:rPr>
      </w:pPr>
    </w:p>
    <w:p w14:paraId="50E839FB" w14:textId="77777777" w:rsidR="00E05BCC" w:rsidRPr="000D3545" w:rsidRDefault="00E05BCC">
      <w:pPr>
        <w:pStyle w:val="Standard"/>
        <w:spacing w:after="120"/>
        <w:jc w:val="center"/>
        <w:rPr>
          <w:rFonts w:ascii="Arial" w:hAnsi="Arial" w:cs="Arial"/>
          <w:b/>
          <w:sz w:val="36"/>
          <w:szCs w:val="36"/>
        </w:rPr>
      </w:pPr>
    </w:p>
    <w:p w14:paraId="78054499" w14:textId="77777777" w:rsidR="00E05BCC" w:rsidRPr="000D3545" w:rsidRDefault="00E05BCC">
      <w:pPr>
        <w:pStyle w:val="Standard"/>
        <w:spacing w:after="120"/>
        <w:jc w:val="center"/>
        <w:rPr>
          <w:rFonts w:ascii="Arial" w:hAnsi="Arial" w:cs="Arial"/>
          <w:b/>
          <w:sz w:val="36"/>
          <w:szCs w:val="36"/>
        </w:rPr>
      </w:pPr>
    </w:p>
    <w:p w14:paraId="7D25896E" w14:textId="77777777" w:rsidR="00E05BCC" w:rsidRPr="000D3545" w:rsidRDefault="00A218BB">
      <w:pPr>
        <w:pStyle w:val="Standard"/>
        <w:spacing w:after="120"/>
        <w:jc w:val="center"/>
        <w:rPr>
          <w:rFonts w:ascii="Arial" w:hAnsi="Arial" w:cs="Arial"/>
          <w:b/>
          <w:sz w:val="36"/>
          <w:szCs w:val="36"/>
        </w:rPr>
      </w:pPr>
      <w:r w:rsidRPr="000D3545">
        <w:rPr>
          <w:rFonts w:ascii="Arial" w:hAnsi="Arial" w:cs="Arial"/>
          <w:b/>
          <w:sz w:val="36"/>
          <w:szCs w:val="36"/>
        </w:rPr>
        <w:t>rev. 2014</w:t>
      </w:r>
    </w:p>
    <w:p w14:paraId="249E21C2" w14:textId="77777777" w:rsidR="0099053D" w:rsidRPr="000D3545" w:rsidRDefault="0099053D">
      <w:pPr>
        <w:pStyle w:val="Standard"/>
        <w:spacing w:after="120" w:line="23" w:lineRule="atLeast"/>
        <w:ind w:right="-141"/>
        <w:jc w:val="center"/>
        <w:rPr>
          <w:rFonts w:ascii="Arial" w:hAnsi="Arial"/>
          <w:b/>
          <w:sz w:val="36"/>
          <w:szCs w:val="36"/>
        </w:rPr>
      </w:pPr>
    </w:p>
    <w:p w14:paraId="6181C92B" w14:textId="552055AB" w:rsidR="009314D5" w:rsidRDefault="009314D5">
      <w:pPr>
        <w:pStyle w:val="Standard"/>
        <w:spacing w:after="120" w:line="23" w:lineRule="atLeast"/>
        <w:ind w:right="-141"/>
        <w:jc w:val="center"/>
        <w:rPr>
          <w:rFonts w:ascii="Arial" w:hAnsi="Arial"/>
          <w:b/>
          <w:sz w:val="36"/>
          <w:szCs w:val="36"/>
        </w:rPr>
      </w:pPr>
      <w:r>
        <w:rPr>
          <w:rFonts w:ascii="Arial" w:hAnsi="Arial"/>
          <w:b/>
          <w:sz w:val="36"/>
          <w:szCs w:val="36"/>
        </w:rPr>
        <w:br w:type="page"/>
      </w:r>
    </w:p>
    <w:p w14:paraId="54835677" w14:textId="77777777" w:rsidR="0099053D" w:rsidRPr="000D3545" w:rsidRDefault="0099053D">
      <w:pPr>
        <w:pStyle w:val="Standard"/>
        <w:spacing w:after="120" w:line="23" w:lineRule="atLeast"/>
        <w:ind w:right="-141"/>
        <w:jc w:val="center"/>
        <w:rPr>
          <w:rFonts w:ascii="Arial" w:hAnsi="Arial"/>
          <w:b/>
          <w:sz w:val="36"/>
          <w:szCs w:val="36"/>
        </w:rPr>
      </w:pPr>
    </w:p>
    <w:p w14:paraId="79753A9F" w14:textId="77777777" w:rsidR="0099053D" w:rsidRDefault="0099053D">
      <w:pPr>
        <w:pStyle w:val="Standard"/>
        <w:spacing w:before="240" w:after="0" w:line="360" w:lineRule="auto"/>
        <w:jc w:val="both"/>
        <w:rPr>
          <w:rFonts w:ascii="Arial" w:hAnsi="Arial"/>
          <w:b/>
          <w:sz w:val="24"/>
          <w:szCs w:val="24"/>
        </w:rPr>
      </w:pPr>
    </w:p>
    <w:p w14:paraId="16D6D3AC" w14:textId="77777777" w:rsidR="009314D5" w:rsidRPr="005410AB" w:rsidRDefault="009314D5" w:rsidP="009314D5">
      <w:pPr>
        <w:jc w:val="both"/>
        <w:rPr>
          <w:rFonts w:asciiTheme="majorHAnsi" w:eastAsia="Times New Roman" w:hAnsiTheme="majorHAnsi" w:cs="Times New Roman"/>
          <w:b/>
          <w:i/>
        </w:rPr>
      </w:pPr>
      <w:r w:rsidRPr="005410AB">
        <w:rPr>
          <w:rFonts w:asciiTheme="majorHAnsi" w:eastAsia="Times New Roman" w:hAnsiTheme="majorHAnsi" w:cs="Times New Roman"/>
          <w:b/>
          <w:i/>
          <w:color w:val="000000"/>
          <w:shd w:val="clear" w:color="auto" w:fill="FFFFFF"/>
        </w:rPr>
        <w:t>Zaman ilerledikçe, ilim geliştikçe, medeniyet dev adımlarla yürüdükçe; hayatın, asrın bugünkü gereklerine gore evlat yetiştirmenin güçlüklerini biliyoruz. Anaların bugün evlatlarına vereceği terbiye, eski devirlerdeki gibi basit değildir. Gerekli özellikleri taşıyan evlat yetiştirmek, pek çok özelliği şahıslarında taşımalarına bağlıdır. Bu sebeple kadınlarımız hatta erkeklerden daha çok aydın, daha çok feyizli, daha fazla bilgin olmaya mecburdurlar.</w:t>
      </w:r>
    </w:p>
    <w:p w14:paraId="4A832814" w14:textId="77777777" w:rsidR="009314D5" w:rsidRDefault="009314D5" w:rsidP="009314D5">
      <w:pPr>
        <w:rPr>
          <w:rFonts w:ascii="Times" w:eastAsia="Times New Roman" w:hAnsi="Times" w:cs="Times New Roman"/>
          <w:sz w:val="20"/>
          <w:szCs w:val="20"/>
        </w:rPr>
      </w:pPr>
    </w:p>
    <w:p w14:paraId="24A562C1" w14:textId="77777777" w:rsidR="009314D5" w:rsidRDefault="009314D5" w:rsidP="009314D5">
      <w:pPr>
        <w:rPr>
          <w:rFonts w:ascii="Times" w:eastAsia="Times New Roman" w:hAnsi="Times" w:cs="Times New Roman"/>
          <w:sz w:val="20"/>
          <w:szCs w:val="20"/>
        </w:rPr>
      </w:pPr>
    </w:p>
    <w:p w14:paraId="77CA57A2" w14:textId="77777777" w:rsidR="009314D5" w:rsidRDefault="009314D5" w:rsidP="009314D5">
      <w:pPr>
        <w:rPr>
          <w:rFonts w:ascii="Times" w:eastAsia="Times New Roman" w:hAnsi="Times" w:cs="Times New Roman"/>
          <w:sz w:val="20"/>
          <w:szCs w:val="20"/>
        </w:rPr>
      </w:pPr>
    </w:p>
    <w:p w14:paraId="2890D3AB" w14:textId="77777777" w:rsidR="009314D5" w:rsidRDefault="009314D5" w:rsidP="009314D5">
      <w:pPr>
        <w:rPr>
          <w:rFonts w:ascii="Times" w:eastAsia="Times New Roman" w:hAnsi="Times" w:cs="Times New Roman"/>
          <w:sz w:val="20"/>
          <w:szCs w:val="20"/>
        </w:rPr>
      </w:pPr>
    </w:p>
    <w:p w14:paraId="57151DAA" w14:textId="77777777" w:rsidR="009314D5" w:rsidRPr="005410AB" w:rsidRDefault="009314D5" w:rsidP="009314D5">
      <w:pPr>
        <w:rPr>
          <w:rFonts w:ascii="Times" w:eastAsia="Times New Roman" w:hAnsi="Times" w:cs="Times New Roman"/>
          <w:sz w:val="20"/>
          <w:szCs w:val="20"/>
        </w:rPr>
      </w:pPr>
    </w:p>
    <w:p w14:paraId="601FD4BA" w14:textId="77777777" w:rsidR="009314D5" w:rsidRDefault="009314D5" w:rsidP="009314D5">
      <w:pPr>
        <w:pStyle w:val="NormalWeb"/>
        <w:shd w:val="clear" w:color="auto" w:fill="FFF7FF"/>
        <w:spacing w:before="0" w:beforeAutospacing="0" w:after="0" w:afterAutospacing="0" w:line="270" w:lineRule="atLeast"/>
        <w:jc w:val="both"/>
        <w:rPr>
          <w:rStyle w:val="Gl"/>
          <w:rFonts w:ascii="Helvetica" w:eastAsia="Times New Roman" w:hAnsi="Helvetica"/>
          <w:b w:val="0"/>
          <w:bCs w:val="0"/>
          <w:color w:val="000000"/>
          <w:sz w:val="23"/>
          <w:szCs w:val="23"/>
          <w:shd w:val="clear" w:color="auto" w:fill="FFFFFF"/>
        </w:rPr>
      </w:pPr>
      <w:r>
        <w:rPr>
          <w:rFonts w:ascii="Helvetica" w:eastAsia="Times New Roman" w:hAnsi="Helvetica"/>
          <w:noProof/>
          <w:color w:val="000000"/>
          <w:sz w:val="23"/>
          <w:szCs w:val="23"/>
          <w:shd w:val="clear" w:color="auto" w:fill="FFFFFF"/>
          <w:lang w:val="tr-TR" w:eastAsia="tr-TR"/>
        </w:rPr>
        <w:drawing>
          <wp:inline distT="0" distB="0" distL="0" distR="0" wp14:anchorId="7E26130A" wp14:editId="15B56FE8">
            <wp:extent cx="6184900" cy="4495800"/>
            <wp:effectExtent l="0" t="0" r="1270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4900" cy="4495800"/>
                    </a:xfrm>
                    <a:prstGeom prst="rect">
                      <a:avLst/>
                    </a:prstGeom>
                    <a:noFill/>
                    <a:ln>
                      <a:noFill/>
                    </a:ln>
                  </pic:spPr>
                </pic:pic>
              </a:graphicData>
            </a:graphic>
          </wp:inline>
        </w:drawing>
      </w:r>
      <w:r w:rsidRPr="005410AB">
        <w:rPr>
          <w:rStyle w:val="Gl"/>
          <w:rFonts w:ascii="Helvetica" w:eastAsia="Times New Roman" w:hAnsi="Helvetica"/>
          <w:b w:val="0"/>
          <w:bCs w:val="0"/>
          <w:color w:val="000000"/>
          <w:sz w:val="23"/>
          <w:szCs w:val="23"/>
          <w:shd w:val="clear" w:color="auto" w:fill="FFFFFF"/>
        </w:rPr>
        <w:t xml:space="preserve"> </w:t>
      </w:r>
    </w:p>
    <w:p w14:paraId="4030D8D5" w14:textId="77777777" w:rsidR="009314D5" w:rsidRDefault="009314D5" w:rsidP="009314D5">
      <w:pPr>
        <w:pStyle w:val="NormalWeb"/>
        <w:shd w:val="clear" w:color="auto" w:fill="FFF7FF"/>
        <w:spacing w:before="0" w:beforeAutospacing="0" w:after="0" w:afterAutospacing="0" w:line="270" w:lineRule="atLeast"/>
        <w:jc w:val="both"/>
        <w:rPr>
          <w:rStyle w:val="Gl"/>
          <w:rFonts w:ascii="Helvetica" w:eastAsia="Times New Roman" w:hAnsi="Helvetica"/>
          <w:bCs w:val="0"/>
          <w:i/>
          <w:color w:val="000000"/>
          <w:sz w:val="23"/>
          <w:szCs w:val="23"/>
          <w:shd w:val="clear" w:color="auto" w:fill="FFFFFF"/>
        </w:rPr>
      </w:pPr>
    </w:p>
    <w:p w14:paraId="2CFB477C" w14:textId="77777777" w:rsidR="009314D5" w:rsidRDefault="009314D5" w:rsidP="009314D5">
      <w:pPr>
        <w:pStyle w:val="NormalWeb"/>
        <w:shd w:val="clear" w:color="auto" w:fill="FFF7FF"/>
        <w:spacing w:before="0" w:beforeAutospacing="0" w:after="0" w:afterAutospacing="0" w:line="270" w:lineRule="atLeast"/>
        <w:jc w:val="both"/>
        <w:rPr>
          <w:rStyle w:val="Gl"/>
          <w:rFonts w:ascii="Helvetica" w:eastAsia="Times New Roman" w:hAnsi="Helvetica"/>
          <w:bCs w:val="0"/>
          <w:i/>
          <w:color w:val="000000"/>
          <w:sz w:val="23"/>
          <w:szCs w:val="23"/>
          <w:shd w:val="clear" w:color="auto" w:fill="FFFFFF"/>
        </w:rPr>
      </w:pPr>
    </w:p>
    <w:p w14:paraId="3EF22D4C" w14:textId="77777777" w:rsidR="009314D5" w:rsidRDefault="009314D5" w:rsidP="009314D5">
      <w:pPr>
        <w:pStyle w:val="NormalWeb"/>
        <w:shd w:val="clear" w:color="auto" w:fill="FFF7FF"/>
        <w:spacing w:before="0" w:beforeAutospacing="0" w:after="0" w:afterAutospacing="0" w:line="270" w:lineRule="atLeast"/>
        <w:jc w:val="both"/>
        <w:rPr>
          <w:rStyle w:val="Gl"/>
          <w:rFonts w:ascii="Helvetica" w:eastAsia="Times New Roman" w:hAnsi="Helvetica"/>
          <w:bCs w:val="0"/>
          <w:i/>
          <w:color w:val="000000"/>
          <w:sz w:val="23"/>
          <w:szCs w:val="23"/>
          <w:shd w:val="clear" w:color="auto" w:fill="FFFFFF"/>
        </w:rPr>
      </w:pPr>
    </w:p>
    <w:p w14:paraId="6BC0A0DC" w14:textId="77777777" w:rsidR="009314D5" w:rsidRPr="005410AB" w:rsidRDefault="009314D5" w:rsidP="009314D5">
      <w:pPr>
        <w:pStyle w:val="NormalWeb"/>
        <w:shd w:val="clear" w:color="auto" w:fill="FFF7FF"/>
        <w:spacing w:before="0" w:beforeAutospacing="0" w:after="0" w:afterAutospacing="0" w:line="270" w:lineRule="atLeast"/>
        <w:jc w:val="both"/>
        <w:rPr>
          <w:rFonts w:asciiTheme="majorHAnsi" w:hAnsiTheme="majorHAnsi"/>
          <w:b/>
          <w:i/>
          <w:color w:val="000000"/>
          <w:sz w:val="24"/>
          <w:szCs w:val="24"/>
        </w:rPr>
      </w:pPr>
      <w:proofErr w:type="gramStart"/>
      <w:r w:rsidRPr="005410AB">
        <w:rPr>
          <w:rStyle w:val="Gl"/>
          <w:rFonts w:asciiTheme="majorHAnsi" w:eastAsia="Times New Roman" w:hAnsiTheme="majorHAnsi"/>
          <w:bCs w:val="0"/>
          <w:i/>
          <w:color w:val="000000"/>
          <w:sz w:val="24"/>
          <w:szCs w:val="24"/>
          <w:shd w:val="clear" w:color="auto" w:fill="FFFFFF"/>
        </w:rPr>
        <w:t>Milletimiz güçlü bir millet olmaya azmetmiştir.</w:t>
      </w:r>
      <w:proofErr w:type="gramEnd"/>
      <w:r w:rsidRPr="005410AB">
        <w:rPr>
          <w:rStyle w:val="Gl"/>
          <w:rFonts w:asciiTheme="majorHAnsi" w:eastAsia="Times New Roman" w:hAnsiTheme="majorHAnsi"/>
          <w:bCs w:val="0"/>
          <w:i/>
          <w:color w:val="000000"/>
          <w:sz w:val="24"/>
          <w:szCs w:val="24"/>
          <w:shd w:val="clear" w:color="auto" w:fill="FFFFFF"/>
        </w:rPr>
        <w:t xml:space="preserve"> </w:t>
      </w:r>
      <w:proofErr w:type="gramStart"/>
      <w:r w:rsidRPr="005410AB">
        <w:rPr>
          <w:rStyle w:val="Gl"/>
          <w:rFonts w:asciiTheme="majorHAnsi" w:eastAsia="Times New Roman" w:hAnsiTheme="majorHAnsi"/>
          <w:bCs w:val="0"/>
          <w:i/>
          <w:color w:val="000000"/>
          <w:sz w:val="24"/>
          <w:szCs w:val="24"/>
          <w:shd w:val="clear" w:color="auto" w:fill="FFFFFF"/>
        </w:rPr>
        <w:t>Bunun gereklerinden biri de kadınlarımızın her konuda yükselmelerini sağlamaktır.</w:t>
      </w:r>
      <w:proofErr w:type="gramEnd"/>
      <w:r w:rsidRPr="005410AB">
        <w:rPr>
          <w:rStyle w:val="Gl"/>
          <w:rFonts w:asciiTheme="majorHAnsi" w:eastAsia="Times New Roman" w:hAnsiTheme="majorHAnsi"/>
          <w:bCs w:val="0"/>
          <w:i/>
          <w:color w:val="000000"/>
          <w:sz w:val="24"/>
          <w:szCs w:val="24"/>
          <w:shd w:val="clear" w:color="auto" w:fill="FFFFFF"/>
        </w:rPr>
        <w:t xml:space="preserve"> </w:t>
      </w:r>
      <w:proofErr w:type="gramStart"/>
      <w:r w:rsidRPr="005410AB">
        <w:rPr>
          <w:rStyle w:val="Gl"/>
          <w:rFonts w:asciiTheme="majorHAnsi" w:eastAsia="Times New Roman" w:hAnsiTheme="majorHAnsi"/>
          <w:bCs w:val="0"/>
          <w:i/>
          <w:color w:val="000000"/>
          <w:sz w:val="24"/>
          <w:szCs w:val="24"/>
          <w:shd w:val="clear" w:color="auto" w:fill="FFFFFF"/>
        </w:rPr>
        <w:t>Bundan dolayı kadınlarımız ilim ve fen sahibi olacaklar ve erkeklerin geçtikleri bütün öğretim basamaklarından geçeceklerdir.</w:t>
      </w:r>
      <w:proofErr w:type="gramEnd"/>
      <w:r w:rsidRPr="005410AB">
        <w:rPr>
          <w:rStyle w:val="Gl"/>
          <w:rFonts w:asciiTheme="majorHAnsi" w:hAnsiTheme="majorHAnsi"/>
          <w:i/>
          <w:sz w:val="24"/>
          <w:szCs w:val="24"/>
        </w:rPr>
        <w:t xml:space="preserve"> </w:t>
      </w:r>
    </w:p>
    <w:p w14:paraId="57E81979" w14:textId="77777777" w:rsidR="009314D5" w:rsidRPr="005410AB" w:rsidRDefault="009314D5" w:rsidP="009314D5">
      <w:pPr>
        <w:rPr>
          <w:rFonts w:ascii="Times" w:eastAsia="Times New Roman" w:hAnsi="Times" w:cs="Times New Roman"/>
          <w:b/>
          <w:i/>
          <w:sz w:val="20"/>
          <w:szCs w:val="20"/>
        </w:rPr>
      </w:pPr>
    </w:p>
    <w:p w14:paraId="29B81A54" w14:textId="77777777" w:rsidR="009314D5" w:rsidRPr="000D3545" w:rsidRDefault="009314D5">
      <w:pPr>
        <w:pStyle w:val="Standard"/>
        <w:spacing w:before="240" w:after="0" w:line="360" w:lineRule="auto"/>
        <w:jc w:val="both"/>
        <w:rPr>
          <w:rFonts w:ascii="Arial" w:hAnsi="Arial"/>
          <w:b/>
          <w:sz w:val="24"/>
          <w:szCs w:val="24"/>
        </w:rPr>
        <w:sectPr w:rsidR="009314D5" w:rsidRPr="000D3545">
          <w:footerReference w:type="default" r:id="rId10"/>
          <w:pgSz w:w="11906" w:h="16838"/>
          <w:pgMar w:top="1134" w:right="1134" w:bottom="1134" w:left="1134" w:header="708" w:footer="708" w:gutter="0"/>
          <w:cols w:space="708"/>
        </w:sectPr>
      </w:pPr>
    </w:p>
    <w:p w14:paraId="2349ECAC" w14:textId="66093F66" w:rsidR="00F8550A" w:rsidRPr="000D3545" w:rsidRDefault="0099053D">
      <w:pPr>
        <w:pStyle w:val="Standard"/>
        <w:spacing w:before="240" w:after="0" w:line="360" w:lineRule="auto"/>
        <w:jc w:val="both"/>
        <w:rPr>
          <w:rFonts w:ascii="Arial" w:hAnsi="Arial"/>
          <w:b/>
          <w:sz w:val="24"/>
          <w:szCs w:val="24"/>
        </w:rPr>
      </w:pPr>
      <w:r w:rsidRPr="000D3545">
        <w:rPr>
          <w:rFonts w:ascii="Arial" w:hAnsi="Arial"/>
          <w:b/>
          <w:sz w:val="24"/>
          <w:szCs w:val="24"/>
        </w:rPr>
        <w:lastRenderedPageBreak/>
        <w:t>KISALTMALAR</w:t>
      </w:r>
    </w:p>
    <w:p w14:paraId="24EC291F" w14:textId="079708FE"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ADNKS</w:t>
      </w:r>
      <w:r w:rsidRPr="000D3545">
        <w:rPr>
          <w:rFonts w:ascii="Arial" w:eastAsia="Times New Roman" w:hAnsi="Arial" w:cs="Arial"/>
          <w:color w:val="auto"/>
          <w:sz w:val="24"/>
          <w:szCs w:val="24"/>
          <w:lang w:eastAsia="tr-TR"/>
        </w:rPr>
        <w:tab/>
        <w:t>Adrese Dayalı Nüfus Kayıt Sistemi</w:t>
      </w:r>
    </w:p>
    <w:p w14:paraId="12F24E13" w14:textId="4840A00F"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 xml:space="preserve">CEDAW </w:t>
      </w:r>
      <w:r w:rsidRPr="000D3545">
        <w:rPr>
          <w:rFonts w:ascii="Arial" w:eastAsia="Times New Roman" w:hAnsi="Arial" w:cs="Arial"/>
          <w:color w:val="auto"/>
          <w:sz w:val="24"/>
          <w:szCs w:val="24"/>
          <w:lang w:eastAsia="tr-TR"/>
        </w:rPr>
        <w:tab/>
        <w:t>Kadına Karşı Her Türlü Ayrımcılığın Önlenmesi Uluslararası Sözleşmesi</w:t>
      </w:r>
    </w:p>
    <w:p w14:paraId="74A9F123" w14:textId="72494A98"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İBBS</w:t>
      </w:r>
      <w:r w:rsidRPr="000D3545">
        <w:rPr>
          <w:rFonts w:ascii="Arial" w:eastAsia="Times New Roman" w:hAnsi="Arial" w:cs="Arial"/>
          <w:color w:val="auto"/>
          <w:sz w:val="24"/>
          <w:szCs w:val="24"/>
          <w:lang w:eastAsia="tr-TR"/>
        </w:rPr>
        <w:tab/>
      </w:r>
      <w:r w:rsidRPr="000D3545">
        <w:rPr>
          <w:rFonts w:ascii="Arial" w:eastAsia="Times New Roman" w:hAnsi="Arial" w:cs="Arial"/>
          <w:color w:val="auto"/>
          <w:sz w:val="24"/>
          <w:szCs w:val="24"/>
          <w:lang w:eastAsia="tr-TR"/>
        </w:rPr>
        <w:tab/>
        <w:t>İstatistiki Bölge Birimleri Sınıflandırması</w:t>
      </w:r>
    </w:p>
    <w:p w14:paraId="3694BB6F" w14:textId="00BF9FAF"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İKHKK</w:t>
      </w:r>
      <w:r w:rsidRPr="000D3545">
        <w:rPr>
          <w:rFonts w:ascii="Arial" w:eastAsia="Times New Roman" w:hAnsi="Arial" w:cs="Arial"/>
          <w:color w:val="auto"/>
          <w:sz w:val="24"/>
          <w:szCs w:val="24"/>
          <w:lang w:eastAsia="tr-TR"/>
        </w:rPr>
        <w:tab/>
        <w:t>İl Kadın Hakları Koordinasyon Kurulu</w:t>
      </w:r>
    </w:p>
    <w:p w14:paraId="27D4F2F5" w14:textId="2F795707" w:rsidR="00F8550A" w:rsidRDefault="00F8550A" w:rsidP="00300A57">
      <w:pPr>
        <w:pStyle w:val="Standard"/>
        <w:spacing w:after="0" w:line="360" w:lineRule="auto"/>
        <w:jc w:val="both"/>
        <w:rPr>
          <w:rFonts w:ascii="Arial" w:eastAsia="Times New Roman" w:hAnsi="Arial" w:cs="Arial"/>
          <w:color w:val="auto"/>
          <w:sz w:val="24"/>
          <w:szCs w:val="24"/>
          <w:lang w:eastAsia="tr-TR"/>
        </w:rPr>
      </w:pPr>
      <w:r>
        <w:rPr>
          <w:rFonts w:ascii="Arial" w:eastAsia="Times New Roman" w:hAnsi="Arial" w:cs="Arial"/>
          <w:color w:val="auto"/>
          <w:sz w:val="24"/>
          <w:szCs w:val="24"/>
          <w:lang w:eastAsia="tr-TR"/>
        </w:rPr>
        <w:t>İŞKUR</w:t>
      </w:r>
      <w:r>
        <w:rPr>
          <w:rFonts w:ascii="Arial" w:eastAsia="Times New Roman" w:hAnsi="Arial" w:cs="Arial"/>
          <w:color w:val="auto"/>
          <w:sz w:val="24"/>
          <w:szCs w:val="24"/>
          <w:lang w:eastAsia="tr-TR"/>
        </w:rPr>
        <w:tab/>
        <w:t>Türkiye İş Kurumu</w:t>
      </w:r>
    </w:p>
    <w:p w14:paraId="02E76493" w14:textId="525DB6CB"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KEEK</w:t>
      </w:r>
      <w:r w:rsidRPr="000D3545">
        <w:rPr>
          <w:rFonts w:ascii="Arial" w:eastAsia="Times New Roman" w:hAnsi="Arial" w:cs="Arial"/>
          <w:color w:val="auto"/>
          <w:sz w:val="24"/>
          <w:szCs w:val="24"/>
          <w:lang w:eastAsia="tr-TR"/>
        </w:rPr>
        <w:tab/>
      </w:r>
      <w:r w:rsidRPr="000D3545">
        <w:rPr>
          <w:rFonts w:ascii="Arial" w:eastAsia="Times New Roman" w:hAnsi="Arial" w:cs="Arial"/>
          <w:color w:val="auto"/>
          <w:sz w:val="24"/>
          <w:szCs w:val="24"/>
          <w:lang w:eastAsia="tr-TR"/>
        </w:rPr>
        <w:tab/>
        <w:t>Kadın Erkek Eşitliği Komisyonu</w:t>
      </w:r>
    </w:p>
    <w:p w14:paraId="020A0750" w14:textId="703A68C1"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KETEM</w:t>
      </w:r>
      <w:r w:rsidRPr="000D3545">
        <w:rPr>
          <w:rFonts w:ascii="Arial" w:eastAsia="Times New Roman" w:hAnsi="Arial" w:cs="Arial"/>
          <w:color w:val="auto"/>
          <w:sz w:val="24"/>
          <w:szCs w:val="24"/>
          <w:lang w:eastAsia="tr-TR"/>
        </w:rPr>
        <w:tab/>
        <w:t>Kanser Erken Teşhis, Tarama ve Eğitim Merkezi</w:t>
      </w:r>
    </w:p>
    <w:p w14:paraId="55C74C79" w14:textId="0BD1A5B5"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KOSGEB</w:t>
      </w:r>
      <w:r w:rsidRPr="000D3545">
        <w:rPr>
          <w:rFonts w:ascii="Arial" w:eastAsia="Times New Roman" w:hAnsi="Arial" w:cs="Arial"/>
          <w:color w:val="auto"/>
          <w:sz w:val="24"/>
          <w:szCs w:val="24"/>
          <w:lang w:eastAsia="tr-TR"/>
        </w:rPr>
        <w:tab/>
        <w:t>Küçük ve Orta Ölçekli İşletmeleri Geliştirme ve Destekleme İdaresi Başkanlığı</w:t>
      </w:r>
    </w:p>
    <w:p w14:paraId="463E9951" w14:textId="1FAB5425" w:rsidR="00826ED8" w:rsidRPr="000D3545" w:rsidRDefault="00826ED8"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OKA</w:t>
      </w:r>
      <w:r w:rsidRPr="000D3545">
        <w:rPr>
          <w:rFonts w:ascii="Arial" w:eastAsia="Times New Roman" w:hAnsi="Arial" w:cs="Arial"/>
          <w:color w:val="auto"/>
          <w:sz w:val="24"/>
          <w:szCs w:val="24"/>
          <w:lang w:eastAsia="tr-TR"/>
        </w:rPr>
        <w:tab/>
      </w:r>
      <w:r w:rsidRPr="000D3545">
        <w:rPr>
          <w:rFonts w:ascii="Arial" w:eastAsia="Times New Roman" w:hAnsi="Arial" w:cs="Arial"/>
          <w:color w:val="auto"/>
          <w:sz w:val="24"/>
          <w:szCs w:val="24"/>
          <w:lang w:eastAsia="tr-TR"/>
        </w:rPr>
        <w:tab/>
        <w:t>Orta Karadeniz Kalkınma Ajansı</w:t>
      </w:r>
    </w:p>
    <w:p w14:paraId="59CDA893" w14:textId="04CED252"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RAM</w:t>
      </w:r>
      <w:r w:rsidRPr="000D3545">
        <w:rPr>
          <w:rFonts w:ascii="Arial" w:eastAsia="Times New Roman" w:hAnsi="Arial" w:cs="Arial"/>
          <w:color w:val="auto"/>
          <w:sz w:val="24"/>
          <w:szCs w:val="24"/>
          <w:lang w:eastAsia="tr-TR"/>
        </w:rPr>
        <w:tab/>
      </w:r>
      <w:r w:rsidRPr="000D3545">
        <w:rPr>
          <w:rFonts w:ascii="Arial" w:eastAsia="Times New Roman" w:hAnsi="Arial" w:cs="Arial"/>
          <w:color w:val="auto"/>
          <w:sz w:val="24"/>
          <w:szCs w:val="24"/>
          <w:lang w:eastAsia="tr-TR"/>
        </w:rPr>
        <w:tab/>
        <w:t>Rehberlik Araştırma Merkezi</w:t>
      </w:r>
    </w:p>
    <w:p w14:paraId="41C8F3CE" w14:textId="0D6744CC"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SGK</w:t>
      </w:r>
      <w:r w:rsidRPr="000D3545">
        <w:rPr>
          <w:rFonts w:ascii="Arial" w:eastAsia="Times New Roman" w:hAnsi="Arial" w:cs="Arial"/>
          <w:color w:val="auto"/>
          <w:sz w:val="24"/>
          <w:szCs w:val="24"/>
          <w:lang w:eastAsia="tr-TR"/>
        </w:rPr>
        <w:tab/>
      </w:r>
      <w:r w:rsidRPr="000D3545">
        <w:rPr>
          <w:rFonts w:ascii="Arial" w:eastAsia="Times New Roman" w:hAnsi="Arial" w:cs="Arial"/>
          <w:color w:val="auto"/>
          <w:sz w:val="24"/>
          <w:szCs w:val="24"/>
          <w:lang w:eastAsia="tr-TR"/>
        </w:rPr>
        <w:tab/>
        <w:t>Sosyal Güvenlik Kurumu</w:t>
      </w:r>
    </w:p>
    <w:p w14:paraId="3596C797" w14:textId="77777777" w:rsidR="00CC3D7A" w:rsidRPr="00BF0DA0" w:rsidRDefault="00CC3D7A" w:rsidP="00BF0DA0">
      <w:pPr>
        <w:pStyle w:val="Standard"/>
        <w:spacing w:after="0" w:line="360" w:lineRule="auto"/>
        <w:jc w:val="both"/>
        <w:rPr>
          <w:rFonts w:ascii="Arial" w:eastAsia="Times New Roman" w:hAnsi="Arial" w:cs="Arial"/>
          <w:color w:val="auto"/>
          <w:sz w:val="24"/>
          <w:szCs w:val="24"/>
          <w:lang w:eastAsia="tr-TR"/>
        </w:rPr>
      </w:pPr>
      <w:r w:rsidRPr="00BF0DA0">
        <w:rPr>
          <w:rFonts w:ascii="Arial" w:eastAsia="Times New Roman" w:hAnsi="Arial" w:cs="Arial"/>
          <w:color w:val="auto"/>
          <w:sz w:val="24"/>
          <w:szCs w:val="24"/>
          <w:lang w:eastAsia="tr-TR"/>
        </w:rPr>
        <w:t>STK</w:t>
      </w:r>
      <w:r w:rsidRPr="00BF0DA0">
        <w:rPr>
          <w:rFonts w:ascii="Arial" w:eastAsia="Times New Roman" w:hAnsi="Arial" w:cs="Arial"/>
          <w:color w:val="auto"/>
          <w:sz w:val="24"/>
          <w:szCs w:val="24"/>
          <w:lang w:eastAsia="tr-TR"/>
        </w:rPr>
        <w:tab/>
      </w:r>
      <w:r w:rsidRPr="00BF0DA0">
        <w:rPr>
          <w:rFonts w:ascii="Arial" w:eastAsia="Times New Roman" w:hAnsi="Arial" w:cs="Arial"/>
          <w:color w:val="auto"/>
          <w:sz w:val="24"/>
          <w:szCs w:val="24"/>
          <w:lang w:eastAsia="tr-TR"/>
        </w:rPr>
        <w:tab/>
        <w:t>Sivil Toplum Kuruluşu</w:t>
      </w:r>
    </w:p>
    <w:p w14:paraId="553E0EF6" w14:textId="4DC6F1A4"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SYDV</w:t>
      </w:r>
      <w:r w:rsidRPr="000D3545">
        <w:rPr>
          <w:rFonts w:ascii="Arial" w:eastAsia="Times New Roman" w:hAnsi="Arial" w:cs="Arial"/>
          <w:color w:val="auto"/>
          <w:sz w:val="24"/>
          <w:szCs w:val="24"/>
          <w:lang w:eastAsia="tr-TR"/>
        </w:rPr>
        <w:tab/>
      </w:r>
      <w:r w:rsidRPr="000D3545">
        <w:rPr>
          <w:rFonts w:ascii="Arial" w:eastAsia="Times New Roman" w:hAnsi="Arial" w:cs="Arial"/>
          <w:color w:val="auto"/>
          <w:sz w:val="24"/>
          <w:szCs w:val="24"/>
          <w:lang w:eastAsia="tr-TR"/>
        </w:rPr>
        <w:tab/>
        <w:t>Sosyal Yardımlaşma ve Dayanışma Vakfı</w:t>
      </w:r>
    </w:p>
    <w:p w14:paraId="0BD21FBF" w14:textId="1718A740" w:rsidR="00F8550A" w:rsidRDefault="00F8550A" w:rsidP="00300A57">
      <w:pPr>
        <w:pStyle w:val="Standard"/>
        <w:spacing w:after="0" w:line="360" w:lineRule="auto"/>
        <w:jc w:val="both"/>
        <w:rPr>
          <w:rFonts w:ascii="Arial" w:eastAsia="Times New Roman" w:hAnsi="Arial" w:cs="Arial"/>
          <w:color w:val="auto"/>
          <w:sz w:val="24"/>
          <w:szCs w:val="24"/>
          <w:lang w:eastAsia="tr-TR"/>
        </w:rPr>
      </w:pPr>
      <w:r>
        <w:rPr>
          <w:rFonts w:ascii="Arial" w:eastAsia="Times New Roman" w:hAnsi="Arial" w:cs="Arial"/>
          <w:color w:val="auto"/>
          <w:sz w:val="24"/>
          <w:szCs w:val="24"/>
          <w:lang w:eastAsia="tr-TR"/>
        </w:rPr>
        <w:t>ŞÖNİM</w:t>
      </w:r>
      <w:r>
        <w:rPr>
          <w:rFonts w:ascii="Arial" w:eastAsia="Times New Roman" w:hAnsi="Arial" w:cs="Arial"/>
          <w:color w:val="auto"/>
          <w:sz w:val="24"/>
          <w:szCs w:val="24"/>
          <w:lang w:eastAsia="tr-TR"/>
        </w:rPr>
        <w:tab/>
        <w:t>Şiddet Önleme ve İzleme Merkezi</w:t>
      </w:r>
    </w:p>
    <w:p w14:paraId="7E58F497" w14:textId="7B7D685F" w:rsidR="00C21D13" w:rsidRPr="00FC43D5" w:rsidRDefault="00C21D13" w:rsidP="00300A57">
      <w:pPr>
        <w:pStyle w:val="Standard"/>
        <w:spacing w:after="0" w:line="360" w:lineRule="auto"/>
        <w:jc w:val="both"/>
        <w:rPr>
          <w:rFonts w:ascii="Arial" w:eastAsia="Times New Roman" w:hAnsi="Arial" w:cs="Arial"/>
          <w:color w:val="auto"/>
          <w:sz w:val="24"/>
          <w:szCs w:val="24"/>
          <w:lang w:eastAsia="tr-TR"/>
        </w:rPr>
      </w:pPr>
      <w:r w:rsidRPr="00550E1A">
        <w:rPr>
          <w:rFonts w:ascii="Arial" w:eastAsia="Times New Roman" w:hAnsi="Arial" w:cs="Arial"/>
          <w:color w:val="auto"/>
          <w:sz w:val="24"/>
          <w:szCs w:val="24"/>
          <w:lang w:eastAsia="tr-TR"/>
        </w:rPr>
        <w:t>TEPAV</w:t>
      </w:r>
      <w:r w:rsidRPr="00550E1A">
        <w:rPr>
          <w:rFonts w:ascii="Arial" w:eastAsia="Times New Roman" w:hAnsi="Arial" w:cs="Arial"/>
          <w:color w:val="auto"/>
          <w:sz w:val="24"/>
          <w:szCs w:val="24"/>
          <w:lang w:eastAsia="tr-TR"/>
        </w:rPr>
        <w:tab/>
      </w:r>
      <w:r w:rsidRPr="00FC43D5">
        <w:rPr>
          <w:rFonts w:ascii="Arial" w:eastAsia="Times New Roman" w:hAnsi="Arial" w:cs="Arial"/>
          <w:color w:val="auto"/>
          <w:sz w:val="24"/>
          <w:szCs w:val="24"/>
          <w:lang w:eastAsia="tr-TR"/>
        </w:rPr>
        <w:t>Türkiye Ekonomi Politikaları Araştırma Vakfı</w:t>
      </w:r>
    </w:p>
    <w:p w14:paraId="48D0C723" w14:textId="35AC33C0"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TOKİ</w:t>
      </w:r>
      <w:r w:rsidRPr="000D3545">
        <w:rPr>
          <w:rFonts w:ascii="Arial" w:eastAsia="Times New Roman" w:hAnsi="Arial" w:cs="Arial"/>
          <w:color w:val="auto"/>
          <w:sz w:val="24"/>
          <w:szCs w:val="24"/>
          <w:lang w:eastAsia="tr-TR"/>
        </w:rPr>
        <w:tab/>
      </w:r>
      <w:r w:rsidRPr="000D3545">
        <w:rPr>
          <w:rFonts w:ascii="Arial" w:eastAsia="Times New Roman" w:hAnsi="Arial" w:cs="Arial"/>
          <w:color w:val="auto"/>
          <w:sz w:val="24"/>
          <w:szCs w:val="24"/>
          <w:lang w:eastAsia="tr-TR"/>
        </w:rPr>
        <w:tab/>
        <w:t>Toplu Konut İdaresi Başkanlığı</w:t>
      </w:r>
    </w:p>
    <w:p w14:paraId="0C746668" w14:textId="4914693D"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TÜİK</w:t>
      </w:r>
      <w:r w:rsidRPr="000D3545">
        <w:rPr>
          <w:rFonts w:ascii="Arial" w:eastAsia="Times New Roman" w:hAnsi="Arial" w:cs="Arial"/>
          <w:color w:val="auto"/>
          <w:sz w:val="24"/>
          <w:szCs w:val="24"/>
          <w:lang w:eastAsia="tr-TR"/>
        </w:rPr>
        <w:tab/>
      </w:r>
      <w:r w:rsidRPr="000D3545">
        <w:rPr>
          <w:rFonts w:ascii="Arial" w:eastAsia="Times New Roman" w:hAnsi="Arial" w:cs="Arial"/>
          <w:color w:val="auto"/>
          <w:sz w:val="24"/>
          <w:szCs w:val="24"/>
          <w:lang w:eastAsia="tr-TR"/>
        </w:rPr>
        <w:tab/>
        <w:t>Türkiye İstatistik Kurumu</w:t>
      </w:r>
    </w:p>
    <w:p w14:paraId="68894B57" w14:textId="2F16160A"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YEEP</w:t>
      </w:r>
      <w:r w:rsidRPr="000D3545">
        <w:rPr>
          <w:rFonts w:ascii="Arial" w:eastAsia="Times New Roman" w:hAnsi="Arial" w:cs="Arial"/>
          <w:color w:val="auto"/>
          <w:sz w:val="24"/>
          <w:szCs w:val="24"/>
          <w:lang w:eastAsia="tr-TR"/>
        </w:rPr>
        <w:tab/>
      </w:r>
      <w:r w:rsidRPr="000D3545">
        <w:rPr>
          <w:rFonts w:ascii="Arial" w:eastAsia="Times New Roman" w:hAnsi="Arial" w:cs="Arial"/>
          <w:color w:val="auto"/>
          <w:sz w:val="24"/>
          <w:szCs w:val="24"/>
          <w:lang w:eastAsia="tr-TR"/>
        </w:rPr>
        <w:tab/>
        <w:t>Yerel Eşitlik Eylem Planı</w:t>
      </w:r>
    </w:p>
    <w:p w14:paraId="761C4535" w14:textId="7D583F0B"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YEM</w:t>
      </w:r>
      <w:r w:rsidRPr="000D3545">
        <w:rPr>
          <w:rFonts w:ascii="Arial" w:eastAsia="Times New Roman" w:hAnsi="Arial" w:cs="Arial"/>
          <w:color w:val="auto"/>
          <w:sz w:val="24"/>
          <w:szCs w:val="24"/>
          <w:lang w:eastAsia="tr-TR"/>
        </w:rPr>
        <w:tab/>
      </w:r>
      <w:r w:rsidRPr="000D3545">
        <w:rPr>
          <w:rFonts w:ascii="Arial" w:eastAsia="Times New Roman" w:hAnsi="Arial" w:cs="Arial"/>
          <w:color w:val="auto"/>
          <w:sz w:val="24"/>
          <w:szCs w:val="24"/>
          <w:lang w:eastAsia="tr-TR"/>
        </w:rPr>
        <w:tab/>
        <w:t>Yerel Eşitlik Mekanizması</w:t>
      </w:r>
    </w:p>
    <w:p w14:paraId="35980514" w14:textId="3D7778CA" w:rsidR="009B0525" w:rsidRPr="000D3545" w:rsidRDefault="009B0525" w:rsidP="00300A57">
      <w:pPr>
        <w:pStyle w:val="Standard"/>
        <w:spacing w:after="0" w:line="360" w:lineRule="auto"/>
        <w:jc w:val="both"/>
        <w:rPr>
          <w:rFonts w:ascii="Arial" w:eastAsia="Times New Roman" w:hAnsi="Arial" w:cs="Arial"/>
          <w:color w:val="auto"/>
          <w:sz w:val="24"/>
          <w:szCs w:val="24"/>
          <w:lang w:eastAsia="tr-TR"/>
        </w:rPr>
      </w:pPr>
      <w:r w:rsidRPr="000D3545">
        <w:rPr>
          <w:rFonts w:ascii="Arial" w:eastAsia="Times New Roman" w:hAnsi="Arial" w:cs="Arial"/>
          <w:color w:val="auto"/>
          <w:sz w:val="24"/>
          <w:szCs w:val="24"/>
          <w:lang w:eastAsia="tr-TR"/>
        </w:rPr>
        <w:t>YESP</w:t>
      </w:r>
      <w:r w:rsidRPr="000D3545">
        <w:rPr>
          <w:rFonts w:ascii="Arial" w:eastAsia="Times New Roman" w:hAnsi="Arial" w:cs="Arial"/>
          <w:color w:val="auto"/>
          <w:sz w:val="24"/>
          <w:szCs w:val="24"/>
          <w:lang w:eastAsia="tr-TR"/>
        </w:rPr>
        <w:tab/>
      </w:r>
      <w:r w:rsidRPr="000D3545">
        <w:rPr>
          <w:rFonts w:ascii="Arial" w:eastAsia="Times New Roman" w:hAnsi="Arial" w:cs="Arial"/>
          <w:color w:val="auto"/>
          <w:sz w:val="24"/>
          <w:szCs w:val="24"/>
          <w:lang w:eastAsia="tr-TR"/>
        </w:rPr>
        <w:tab/>
        <w:t>Yerel Eşitlik Stratejik Planı</w:t>
      </w:r>
    </w:p>
    <w:p w14:paraId="1C5C9089" w14:textId="77777777" w:rsidR="00E05BCC" w:rsidRPr="000D3545" w:rsidRDefault="00E05BCC">
      <w:pPr>
        <w:pStyle w:val="Standard"/>
        <w:spacing w:after="120"/>
        <w:jc w:val="both"/>
        <w:rPr>
          <w:rFonts w:ascii="Arial" w:hAnsi="Arial"/>
        </w:rPr>
      </w:pPr>
    </w:p>
    <w:p w14:paraId="2621AA1E" w14:textId="77777777" w:rsidR="00E05BCC" w:rsidRPr="000D3545" w:rsidRDefault="00E05BCC">
      <w:pPr>
        <w:pStyle w:val="Standard"/>
        <w:spacing w:after="120"/>
        <w:jc w:val="both"/>
        <w:rPr>
          <w:rFonts w:ascii="Arial" w:hAnsi="Arial" w:cs="Arial"/>
          <w:b/>
          <w:shd w:val="clear" w:color="auto" w:fill="FFFF00"/>
        </w:rPr>
      </w:pPr>
    </w:p>
    <w:p w14:paraId="224BCF4B" w14:textId="2544406E" w:rsidR="00FC1A8C" w:rsidRDefault="00FC1A8C">
      <w:pPr>
        <w:rPr>
          <w:rFonts w:ascii="Arial" w:hAnsi="Arial" w:cs="Arial"/>
          <w:b/>
          <w:color w:val="00000A"/>
          <w:sz w:val="22"/>
          <w:szCs w:val="22"/>
          <w:shd w:val="clear" w:color="auto" w:fill="FFFF00"/>
          <w:lang w:eastAsia="en-US" w:bidi="ar-SA"/>
        </w:rPr>
      </w:pPr>
      <w:r>
        <w:rPr>
          <w:rFonts w:ascii="Arial" w:hAnsi="Arial" w:cs="Arial"/>
          <w:b/>
          <w:shd w:val="clear" w:color="auto" w:fill="FFFF00"/>
        </w:rPr>
        <w:br w:type="page"/>
      </w:r>
    </w:p>
    <w:p w14:paraId="46688850" w14:textId="77777777" w:rsidR="00E05BCC" w:rsidRPr="000D3545" w:rsidRDefault="00E05BCC">
      <w:pPr>
        <w:pStyle w:val="Standard"/>
        <w:spacing w:after="120"/>
        <w:jc w:val="both"/>
        <w:rPr>
          <w:rFonts w:ascii="Arial" w:hAnsi="Arial" w:cs="Arial"/>
          <w:b/>
        </w:rPr>
      </w:pPr>
    </w:p>
    <w:p w14:paraId="5F29C879" w14:textId="5441A3B2" w:rsidR="00A12FD9" w:rsidRDefault="00A12FD9" w:rsidP="00A12FD9">
      <w:pPr>
        <w:spacing w:before="240" w:after="120" w:line="360" w:lineRule="auto"/>
        <w:jc w:val="both"/>
        <w:rPr>
          <w:rFonts w:ascii="Arial" w:hAnsi="Arial" w:cs="Arial"/>
        </w:rPr>
      </w:pPr>
      <w:r>
        <w:rPr>
          <w:noProof/>
          <w:lang w:eastAsia="tr-TR" w:bidi="ar-SA"/>
        </w:rPr>
        <w:drawing>
          <wp:inline distT="0" distB="0" distL="0" distR="0" wp14:anchorId="230AC6F6" wp14:editId="3E5037C0">
            <wp:extent cx="3586348" cy="2677208"/>
            <wp:effectExtent l="0" t="0" r="0" b="8890"/>
            <wp:docPr id="9" name="Resim 9" descr="Vali Hüseyin Aksoy’un ‘Turizm Haftası’ Kutlama Mesaj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li Hüseyin Aksoy’un ‘Turizm Haftası’ Kutlama Mesajı"/>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86473" cy="2677302"/>
                    </a:xfrm>
                    <a:prstGeom prst="rect">
                      <a:avLst/>
                    </a:prstGeom>
                    <a:noFill/>
                    <a:ln>
                      <a:noFill/>
                    </a:ln>
                  </pic:spPr>
                </pic:pic>
              </a:graphicData>
            </a:graphic>
          </wp:inline>
        </w:drawing>
      </w:r>
    </w:p>
    <w:p w14:paraId="4205F592" w14:textId="77777777" w:rsidR="00FC1A8C" w:rsidRPr="00A12FD9" w:rsidRDefault="00FC1A8C" w:rsidP="00A12FD9">
      <w:pPr>
        <w:spacing w:before="240" w:after="120" w:line="360" w:lineRule="auto"/>
        <w:jc w:val="both"/>
        <w:rPr>
          <w:rFonts w:ascii="Arial" w:hAnsi="Arial" w:cs="Arial"/>
        </w:rPr>
      </w:pPr>
      <w:r w:rsidRPr="00A12FD9">
        <w:rPr>
          <w:rFonts w:ascii="Arial" w:hAnsi="Arial" w:cs="Arial"/>
        </w:rPr>
        <w:t xml:space="preserve">Toplumsal kalkınmanın ögeleri olan kadın ve erkek arasında yaşanan hak temelli eşitsizlikler, güçlü bir toplumun oluşmasının önündeki en büyük engellerden biridir.  Eşit hak, fırsat ve sorumluluklara sahip kadınlarla erkeklerin, farklı algı, çıkar, ihtiyaç ve önceliklerinin dikkate alınması, öncelikle bir insan hakkı ve sosyal adalet meselesidir. Toplumda kadın-erkek eşitliğini sağlamaya yönelik mücadele ve çalışmalar siyasi otorite, merkezi ve yerel kamu kuruluşları, bilim ve araştırma kuruluşları, sivil toplum örgütleri ve medya başta olmak üzere çok çeşitli kesimlerin kararlılığını ve işbirliğini gerektiren bir çabadır. Bu çalışmaların sonuçlarını almak ise çabaların samimi ve sürdürülebilir olmasına bağlıdır. </w:t>
      </w:r>
    </w:p>
    <w:p w14:paraId="0FFB0F84" w14:textId="7531C328" w:rsidR="00FC1A8C" w:rsidRPr="00A12FD9" w:rsidRDefault="00FC1A8C" w:rsidP="00A12FD9">
      <w:pPr>
        <w:spacing w:before="240" w:after="120" w:line="360" w:lineRule="auto"/>
        <w:jc w:val="both"/>
        <w:rPr>
          <w:rFonts w:ascii="Arial" w:hAnsi="Arial" w:cs="Arial"/>
        </w:rPr>
      </w:pPr>
      <w:r w:rsidRPr="00A12FD9">
        <w:rPr>
          <w:rFonts w:ascii="Arial" w:hAnsi="Arial" w:cs="Arial"/>
        </w:rPr>
        <w:t>Samsun “Kadın Dostu Kent” olmak üzere söz vermiş bir kenttir.  Bu kapsamda kurumlarımızda oluşturulmuş olan Yerel Eşitlik Birimleri ve yerel yönetimlerimizdeki Yerel Eşitlik Komisyonlarıyla yapılan çalışmalar sonucu ortaya çıkarılan Yerel Eşitlik Eylem Planının uygulanmasına yönelik ilk ve en somut adım olan bu Stratejik Planın da gereken önem ve titizlilikle Kurumlarımızda kadınlarımız için yapılacak olumlu uygulamaların yolunu açacağına inanıyorum.</w:t>
      </w:r>
      <w:bookmarkStart w:id="0" w:name="_GoBack"/>
      <w:bookmarkEnd w:id="0"/>
    </w:p>
    <w:p w14:paraId="2D8EEC1C" w14:textId="45FB0C9E" w:rsidR="00FC1A8C" w:rsidRPr="00A12FD9" w:rsidRDefault="00FC1A8C" w:rsidP="00A12FD9">
      <w:pPr>
        <w:spacing w:before="240" w:after="120" w:line="360" w:lineRule="auto"/>
        <w:jc w:val="both"/>
        <w:rPr>
          <w:rFonts w:ascii="Arial" w:hAnsi="Arial" w:cs="Arial"/>
        </w:rPr>
      </w:pP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t>Hüseyin AKSOY</w:t>
      </w:r>
    </w:p>
    <w:p w14:paraId="1F98DA4A" w14:textId="432D6B2A" w:rsidR="00FC1A8C" w:rsidRPr="00A12FD9" w:rsidRDefault="00FC1A8C" w:rsidP="00A12FD9">
      <w:pPr>
        <w:spacing w:before="240" w:after="120" w:line="360" w:lineRule="auto"/>
        <w:jc w:val="both"/>
        <w:rPr>
          <w:rFonts w:ascii="Arial" w:hAnsi="Arial" w:cs="Arial"/>
        </w:rPr>
      </w:pP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r>
      <w:r w:rsidRPr="00A12FD9">
        <w:rPr>
          <w:rFonts w:ascii="Arial" w:hAnsi="Arial" w:cs="Arial"/>
        </w:rPr>
        <w:tab/>
        <w:t>Vali</w:t>
      </w:r>
    </w:p>
    <w:p w14:paraId="652AE88E" w14:textId="77777777" w:rsidR="00FC1A8C" w:rsidRPr="00A12FD9" w:rsidRDefault="00FC1A8C" w:rsidP="00A12FD9">
      <w:pPr>
        <w:spacing w:before="240" w:after="120" w:line="360" w:lineRule="auto"/>
        <w:jc w:val="both"/>
        <w:rPr>
          <w:rFonts w:ascii="Arial" w:hAnsi="Arial" w:cs="Arial"/>
        </w:rPr>
      </w:pPr>
    </w:p>
    <w:p w14:paraId="5FB674F8" w14:textId="7976C8A9" w:rsidR="007957FB" w:rsidRPr="00A12FD9" w:rsidRDefault="00FC1A8C" w:rsidP="00A12FD9">
      <w:pPr>
        <w:spacing w:before="240" w:after="120" w:line="360" w:lineRule="auto"/>
        <w:jc w:val="both"/>
        <w:rPr>
          <w:rFonts w:ascii="Arial" w:hAnsi="Arial" w:cs="Arial"/>
        </w:rPr>
      </w:pPr>
      <w:r w:rsidRPr="00A12FD9">
        <w:rPr>
          <w:rFonts w:ascii="Arial" w:hAnsi="Arial" w:cs="Arial"/>
        </w:rPr>
        <w:br w:type="page"/>
      </w:r>
    </w:p>
    <w:p w14:paraId="2E290F07" w14:textId="565BEBB6" w:rsidR="00E05BCC" w:rsidRPr="000D3545" w:rsidRDefault="007957FB">
      <w:pPr>
        <w:pStyle w:val="Standard"/>
        <w:spacing w:after="240" w:line="23" w:lineRule="atLeast"/>
        <w:ind w:right="-141"/>
        <w:jc w:val="both"/>
        <w:rPr>
          <w:rFonts w:ascii="Arial" w:hAnsi="Arial" w:cs="Arial"/>
          <w:b/>
          <w:sz w:val="28"/>
          <w:szCs w:val="28"/>
        </w:rPr>
      </w:pPr>
      <w:r w:rsidRPr="000D3545">
        <w:rPr>
          <w:rFonts w:ascii="Arial" w:hAnsi="Arial" w:cs="Arial"/>
          <w:b/>
          <w:sz w:val="28"/>
          <w:szCs w:val="28"/>
        </w:rPr>
        <w:lastRenderedPageBreak/>
        <w:t>İçindekiler</w:t>
      </w:r>
    </w:p>
    <w:p w14:paraId="72E3F770" w14:textId="77777777" w:rsidR="008263DB" w:rsidRDefault="008263DB">
      <w:pPr>
        <w:pStyle w:val="T2"/>
        <w:tabs>
          <w:tab w:val="right" w:leader="dot" w:pos="9628"/>
        </w:tabs>
        <w:rPr>
          <w:rFonts w:asciiTheme="minorHAnsi" w:eastAsiaTheme="minorEastAsia" w:hAnsiTheme="minorHAnsi" w:cstheme="minorBidi"/>
          <w:noProof/>
          <w:kern w:val="0"/>
          <w:sz w:val="22"/>
          <w:szCs w:val="22"/>
          <w:lang w:eastAsia="tr-TR" w:bidi="ar-SA"/>
        </w:rPr>
      </w:pPr>
      <w:r>
        <w:rPr>
          <w:rFonts w:ascii="Calibri" w:hAnsi="Calibri" w:cs="Calibri"/>
          <w:b/>
          <w:sz w:val="22"/>
          <w:szCs w:val="22"/>
        </w:rPr>
        <w:fldChar w:fldCharType="begin"/>
      </w:r>
      <w:r>
        <w:rPr>
          <w:rFonts w:ascii="Calibri" w:hAnsi="Calibri" w:cs="Calibri"/>
          <w:b/>
          <w:sz w:val="22"/>
          <w:szCs w:val="22"/>
        </w:rPr>
        <w:instrText xml:space="preserve"> TOC \o "1-3" \h \z \u </w:instrText>
      </w:r>
      <w:r>
        <w:rPr>
          <w:rFonts w:ascii="Calibri" w:hAnsi="Calibri" w:cs="Calibri"/>
          <w:b/>
          <w:sz w:val="22"/>
          <w:szCs w:val="22"/>
        </w:rPr>
        <w:fldChar w:fldCharType="separate"/>
      </w:r>
      <w:hyperlink w:anchor="_Toc390096028" w:history="1">
        <w:r w:rsidRPr="00DA0FA9">
          <w:rPr>
            <w:rStyle w:val="Kpr"/>
            <w:noProof/>
          </w:rPr>
          <w:t>1. GİRİŞ</w:t>
        </w:r>
        <w:r>
          <w:rPr>
            <w:noProof/>
            <w:webHidden/>
          </w:rPr>
          <w:tab/>
        </w:r>
        <w:r>
          <w:rPr>
            <w:noProof/>
            <w:webHidden/>
          </w:rPr>
          <w:fldChar w:fldCharType="begin"/>
        </w:r>
        <w:r>
          <w:rPr>
            <w:noProof/>
            <w:webHidden/>
          </w:rPr>
          <w:instrText xml:space="preserve"> PAGEREF _Toc390096028 \h </w:instrText>
        </w:r>
        <w:r>
          <w:rPr>
            <w:noProof/>
            <w:webHidden/>
          </w:rPr>
        </w:r>
        <w:r>
          <w:rPr>
            <w:noProof/>
            <w:webHidden/>
          </w:rPr>
          <w:fldChar w:fldCharType="separate"/>
        </w:r>
        <w:r>
          <w:rPr>
            <w:noProof/>
            <w:webHidden/>
          </w:rPr>
          <w:t>4</w:t>
        </w:r>
        <w:r>
          <w:rPr>
            <w:noProof/>
            <w:webHidden/>
          </w:rPr>
          <w:fldChar w:fldCharType="end"/>
        </w:r>
      </w:hyperlink>
    </w:p>
    <w:p w14:paraId="2E988577"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29" w:history="1">
        <w:r w:rsidR="008263DB" w:rsidRPr="00DA0FA9">
          <w:rPr>
            <w:rStyle w:val="Kpr"/>
            <w:rFonts w:eastAsia="Times New Roman" w:cs="Arial"/>
            <w:noProof/>
          </w:rPr>
          <w:t>1.1. Kadın Dostu Kent Programı ve Yerel Eşitlik Mekanizması</w:t>
        </w:r>
        <w:r w:rsidR="008263DB">
          <w:rPr>
            <w:noProof/>
            <w:webHidden/>
          </w:rPr>
          <w:tab/>
        </w:r>
        <w:r w:rsidR="008263DB">
          <w:rPr>
            <w:noProof/>
            <w:webHidden/>
          </w:rPr>
          <w:fldChar w:fldCharType="begin"/>
        </w:r>
        <w:r w:rsidR="008263DB">
          <w:rPr>
            <w:noProof/>
            <w:webHidden/>
          </w:rPr>
          <w:instrText xml:space="preserve"> PAGEREF _Toc390096029 \h </w:instrText>
        </w:r>
        <w:r w:rsidR="008263DB">
          <w:rPr>
            <w:noProof/>
            <w:webHidden/>
          </w:rPr>
        </w:r>
        <w:r w:rsidR="008263DB">
          <w:rPr>
            <w:noProof/>
            <w:webHidden/>
          </w:rPr>
          <w:fldChar w:fldCharType="separate"/>
        </w:r>
        <w:r w:rsidR="008263DB">
          <w:rPr>
            <w:noProof/>
            <w:webHidden/>
          </w:rPr>
          <w:t>4</w:t>
        </w:r>
        <w:r w:rsidR="008263DB">
          <w:rPr>
            <w:noProof/>
            <w:webHidden/>
          </w:rPr>
          <w:fldChar w:fldCharType="end"/>
        </w:r>
      </w:hyperlink>
    </w:p>
    <w:p w14:paraId="2C44F0C9"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30" w:history="1">
        <w:r w:rsidR="008263DB" w:rsidRPr="00DA0FA9">
          <w:rPr>
            <w:rStyle w:val="Kpr"/>
            <w:rFonts w:eastAsia="Times New Roman" w:cs="Arial"/>
            <w:noProof/>
          </w:rPr>
          <w:t>1.2. Yasal Dayanaklar</w:t>
        </w:r>
        <w:r w:rsidR="008263DB">
          <w:rPr>
            <w:noProof/>
            <w:webHidden/>
          </w:rPr>
          <w:tab/>
        </w:r>
        <w:r w:rsidR="008263DB">
          <w:rPr>
            <w:noProof/>
            <w:webHidden/>
          </w:rPr>
          <w:fldChar w:fldCharType="begin"/>
        </w:r>
        <w:r w:rsidR="008263DB">
          <w:rPr>
            <w:noProof/>
            <w:webHidden/>
          </w:rPr>
          <w:instrText xml:space="preserve"> PAGEREF _Toc390096030 \h </w:instrText>
        </w:r>
        <w:r w:rsidR="008263DB">
          <w:rPr>
            <w:noProof/>
            <w:webHidden/>
          </w:rPr>
        </w:r>
        <w:r w:rsidR="008263DB">
          <w:rPr>
            <w:noProof/>
            <w:webHidden/>
          </w:rPr>
          <w:fldChar w:fldCharType="separate"/>
        </w:r>
        <w:r w:rsidR="008263DB">
          <w:rPr>
            <w:noProof/>
            <w:webHidden/>
          </w:rPr>
          <w:t>8</w:t>
        </w:r>
        <w:r w:rsidR="008263DB">
          <w:rPr>
            <w:noProof/>
            <w:webHidden/>
          </w:rPr>
          <w:fldChar w:fldCharType="end"/>
        </w:r>
      </w:hyperlink>
    </w:p>
    <w:p w14:paraId="6BD61E97"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31" w:history="1">
        <w:r w:rsidR="008263DB" w:rsidRPr="00DA0FA9">
          <w:rPr>
            <w:rStyle w:val="Kpr"/>
            <w:rFonts w:cs="Arial"/>
            <w:noProof/>
          </w:rPr>
          <w:t>1.3</w:t>
        </w:r>
        <w:r w:rsidR="008263DB" w:rsidRPr="00DA0FA9">
          <w:rPr>
            <w:rStyle w:val="Kpr"/>
            <w:rFonts w:eastAsia="Times New Roman" w:cs="Arial"/>
            <w:noProof/>
          </w:rPr>
          <w:t>. Samsun'da Yerel Eşitlik Mekanizmalarının Kuruluş Süreci</w:t>
        </w:r>
        <w:r w:rsidR="008263DB">
          <w:rPr>
            <w:noProof/>
            <w:webHidden/>
          </w:rPr>
          <w:tab/>
        </w:r>
        <w:r w:rsidR="008263DB">
          <w:rPr>
            <w:noProof/>
            <w:webHidden/>
          </w:rPr>
          <w:fldChar w:fldCharType="begin"/>
        </w:r>
        <w:r w:rsidR="008263DB">
          <w:rPr>
            <w:noProof/>
            <w:webHidden/>
          </w:rPr>
          <w:instrText xml:space="preserve"> PAGEREF _Toc390096031 \h </w:instrText>
        </w:r>
        <w:r w:rsidR="008263DB">
          <w:rPr>
            <w:noProof/>
            <w:webHidden/>
          </w:rPr>
        </w:r>
        <w:r w:rsidR="008263DB">
          <w:rPr>
            <w:noProof/>
            <w:webHidden/>
          </w:rPr>
          <w:fldChar w:fldCharType="separate"/>
        </w:r>
        <w:r w:rsidR="008263DB">
          <w:rPr>
            <w:noProof/>
            <w:webHidden/>
          </w:rPr>
          <w:t>11</w:t>
        </w:r>
        <w:r w:rsidR="008263DB">
          <w:rPr>
            <w:noProof/>
            <w:webHidden/>
          </w:rPr>
          <w:fldChar w:fldCharType="end"/>
        </w:r>
      </w:hyperlink>
    </w:p>
    <w:p w14:paraId="10608351" w14:textId="77777777" w:rsidR="008263DB" w:rsidRDefault="002B52E1">
      <w:pPr>
        <w:pStyle w:val="T2"/>
        <w:tabs>
          <w:tab w:val="right" w:leader="dot" w:pos="9628"/>
        </w:tabs>
        <w:rPr>
          <w:rFonts w:asciiTheme="minorHAnsi" w:eastAsiaTheme="minorEastAsia" w:hAnsiTheme="minorHAnsi" w:cstheme="minorBidi"/>
          <w:noProof/>
          <w:kern w:val="0"/>
          <w:sz w:val="22"/>
          <w:szCs w:val="22"/>
          <w:lang w:eastAsia="tr-TR" w:bidi="ar-SA"/>
        </w:rPr>
      </w:pPr>
      <w:hyperlink w:anchor="_Toc390096032" w:history="1">
        <w:r w:rsidR="008263DB" w:rsidRPr="00DA0FA9">
          <w:rPr>
            <w:rStyle w:val="Kpr"/>
            <w:rFonts w:cs="Arial"/>
            <w:noProof/>
          </w:rPr>
          <w:t>2. TEMEL ÇERÇEVE</w:t>
        </w:r>
        <w:r w:rsidR="008263DB">
          <w:rPr>
            <w:noProof/>
            <w:webHidden/>
          </w:rPr>
          <w:tab/>
        </w:r>
        <w:r w:rsidR="008263DB">
          <w:rPr>
            <w:noProof/>
            <w:webHidden/>
          </w:rPr>
          <w:fldChar w:fldCharType="begin"/>
        </w:r>
        <w:r w:rsidR="008263DB">
          <w:rPr>
            <w:noProof/>
            <w:webHidden/>
          </w:rPr>
          <w:instrText xml:space="preserve"> PAGEREF _Toc390096032 \h </w:instrText>
        </w:r>
        <w:r w:rsidR="008263DB">
          <w:rPr>
            <w:noProof/>
            <w:webHidden/>
          </w:rPr>
        </w:r>
        <w:r w:rsidR="008263DB">
          <w:rPr>
            <w:noProof/>
            <w:webHidden/>
          </w:rPr>
          <w:fldChar w:fldCharType="separate"/>
        </w:r>
        <w:r w:rsidR="008263DB">
          <w:rPr>
            <w:noProof/>
            <w:webHidden/>
          </w:rPr>
          <w:t>12</w:t>
        </w:r>
        <w:r w:rsidR="008263DB">
          <w:rPr>
            <w:noProof/>
            <w:webHidden/>
          </w:rPr>
          <w:fldChar w:fldCharType="end"/>
        </w:r>
      </w:hyperlink>
    </w:p>
    <w:p w14:paraId="619A62A9"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33" w:history="1">
        <w:r w:rsidR="008263DB" w:rsidRPr="00DA0FA9">
          <w:rPr>
            <w:rStyle w:val="Kpr"/>
            <w:rFonts w:eastAsia="Times New Roman" w:cs="Arial"/>
            <w:noProof/>
          </w:rPr>
          <w:t>2.1. Vizyon</w:t>
        </w:r>
        <w:r w:rsidR="008263DB">
          <w:rPr>
            <w:noProof/>
            <w:webHidden/>
          </w:rPr>
          <w:tab/>
        </w:r>
        <w:r w:rsidR="008263DB">
          <w:rPr>
            <w:noProof/>
            <w:webHidden/>
          </w:rPr>
          <w:fldChar w:fldCharType="begin"/>
        </w:r>
        <w:r w:rsidR="008263DB">
          <w:rPr>
            <w:noProof/>
            <w:webHidden/>
          </w:rPr>
          <w:instrText xml:space="preserve"> PAGEREF _Toc390096033 \h </w:instrText>
        </w:r>
        <w:r w:rsidR="008263DB">
          <w:rPr>
            <w:noProof/>
            <w:webHidden/>
          </w:rPr>
        </w:r>
        <w:r w:rsidR="008263DB">
          <w:rPr>
            <w:noProof/>
            <w:webHidden/>
          </w:rPr>
          <w:fldChar w:fldCharType="separate"/>
        </w:r>
        <w:r w:rsidR="008263DB">
          <w:rPr>
            <w:noProof/>
            <w:webHidden/>
          </w:rPr>
          <w:t>12</w:t>
        </w:r>
        <w:r w:rsidR="008263DB">
          <w:rPr>
            <w:noProof/>
            <w:webHidden/>
          </w:rPr>
          <w:fldChar w:fldCharType="end"/>
        </w:r>
      </w:hyperlink>
    </w:p>
    <w:p w14:paraId="7AC7DBFC"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34" w:history="1">
        <w:r w:rsidR="008263DB" w:rsidRPr="00DA0FA9">
          <w:rPr>
            <w:rStyle w:val="Kpr"/>
            <w:rFonts w:cs="Arial"/>
            <w:noProof/>
          </w:rPr>
          <w:t>2.2. Amaç ve İlkeler</w:t>
        </w:r>
        <w:r w:rsidR="008263DB">
          <w:rPr>
            <w:noProof/>
            <w:webHidden/>
          </w:rPr>
          <w:tab/>
        </w:r>
        <w:r w:rsidR="008263DB">
          <w:rPr>
            <w:noProof/>
            <w:webHidden/>
          </w:rPr>
          <w:fldChar w:fldCharType="begin"/>
        </w:r>
        <w:r w:rsidR="008263DB">
          <w:rPr>
            <w:noProof/>
            <w:webHidden/>
          </w:rPr>
          <w:instrText xml:space="preserve"> PAGEREF _Toc390096034 \h </w:instrText>
        </w:r>
        <w:r w:rsidR="008263DB">
          <w:rPr>
            <w:noProof/>
            <w:webHidden/>
          </w:rPr>
        </w:r>
        <w:r w:rsidR="008263DB">
          <w:rPr>
            <w:noProof/>
            <w:webHidden/>
          </w:rPr>
          <w:fldChar w:fldCharType="separate"/>
        </w:r>
        <w:r w:rsidR="008263DB">
          <w:rPr>
            <w:noProof/>
            <w:webHidden/>
          </w:rPr>
          <w:t>12</w:t>
        </w:r>
        <w:r w:rsidR="008263DB">
          <w:rPr>
            <w:noProof/>
            <w:webHidden/>
          </w:rPr>
          <w:fldChar w:fldCharType="end"/>
        </w:r>
      </w:hyperlink>
    </w:p>
    <w:p w14:paraId="604F56A5" w14:textId="77777777" w:rsidR="008263DB" w:rsidRDefault="002B52E1">
      <w:pPr>
        <w:pStyle w:val="T2"/>
        <w:tabs>
          <w:tab w:val="right" w:leader="dot" w:pos="9628"/>
        </w:tabs>
        <w:rPr>
          <w:rFonts w:asciiTheme="minorHAnsi" w:eastAsiaTheme="minorEastAsia" w:hAnsiTheme="minorHAnsi" w:cstheme="minorBidi"/>
          <w:noProof/>
          <w:kern w:val="0"/>
          <w:sz w:val="22"/>
          <w:szCs w:val="22"/>
          <w:lang w:eastAsia="tr-TR" w:bidi="ar-SA"/>
        </w:rPr>
      </w:pPr>
      <w:hyperlink w:anchor="_Toc390096035" w:history="1">
        <w:r w:rsidR="008263DB" w:rsidRPr="00DA0FA9">
          <w:rPr>
            <w:rStyle w:val="Kpr"/>
            <w:rFonts w:eastAsia="Times New Roman" w:cs="Arial"/>
            <w:noProof/>
            <w:lang w:eastAsia="tr-TR"/>
          </w:rPr>
          <w:t>3. MEVCUT DURUM, STRATEJİK ÖNCELİKLER VE HEDEFLER</w:t>
        </w:r>
        <w:r w:rsidR="008263DB">
          <w:rPr>
            <w:noProof/>
            <w:webHidden/>
          </w:rPr>
          <w:tab/>
        </w:r>
        <w:r w:rsidR="008263DB">
          <w:rPr>
            <w:noProof/>
            <w:webHidden/>
          </w:rPr>
          <w:fldChar w:fldCharType="begin"/>
        </w:r>
        <w:r w:rsidR="008263DB">
          <w:rPr>
            <w:noProof/>
            <w:webHidden/>
          </w:rPr>
          <w:instrText xml:space="preserve"> PAGEREF _Toc390096035 \h </w:instrText>
        </w:r>
        <w:r w:rsidR="008263DB">
          <w:rPr>
            <w:noProof/>
            <w:webHidden/>
          </w:rPr>
        </w:r>
        <w:r w:rsidR="008263DB">
          <w:rPr>
            <w:noProof/>
            <w:webHidden/>
          </w:rPr>
          <w:fldChar w:fldCharType="separate"/>
        </w:r>
        <w:r w:rsidR="008263DB">
          <w:rPr>
            <w:noProof/>
            <w:webHidden/>
          </w:rPr>
          <w:t>14</w:t>
        </w:r>
        <w:r w:rsidR="008263DB">
          <w:rPr>
            <w:noProof/>
            <w:webHidden/>
          </w:rPr>
          <w:fldChar w:fldCharType="end"/>
        </w:r>
      </w:hyperlink>
    </w:p>
    <w:p w14:paraId="5EBBDAC5"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36" w:history="1">
        <w:r w:rsidR="008263DB" w:rsidRPr="00DA0FA9">
          <w:rPr>
            <w:rStyle w:val="Kpr"/>
            <w:rFonts w:cs="Arial"/>
            <w:noProof/>
          </w:rPr>
          <w:t>3.1. Kadın ve Eğitim Hizmetleri</w:t>
        </w:r>
        <w:r w:rsidR="008263DB">
          <w:rPr>
            <w:noProof/>
            <w:webHidden/>
          </w:rPr>
          <w:tab/>
        </w:r>
        <w:r w:rsidR="008263DB">
          <w:rPr>
            <w:noProof/>
            <w:webHidden/>
          </w:rPr>
          <w:fldChar w:fldCharType="begin"/>
        </w:r>
        <w:r w:rsidR="008263DB">
          <w:rPr>
            <w:noProof/>
            <w:webHidden/>
          </w:rPr>
          <w:instrText xml:space="preserve"> PAGEREF _Toc390096036 \h </w:instrText>
        </w:r>
        <w:r w:rsidR="008263DB">
          <w:rPr>
            <w:noProof/>
            <w:webHidden/>
          </w:rPr>
        </w:r>
        <w:r w:rsidR="008263DB">
          <w:rPr>
            <w:noProof/>
            <w:webHidden/>
          </w:rPr>
          <w:fldChar w:fldCharType="separate"/>
        </w:r>
        <w:r w:rsidR="008263DB">
          <w:rPr>
            <w:noProof/>
            <w:webHidden/>
          </w:rPr>
          <w:t>17</w:t>
        </w:r>
        <w:r w:rsidR="008263DB">
          <w:rPr>
            <w:noProof/>
            <w:webHidden/>
          </w:rPr>
          <w:fldChar w:fldCharType="end"/>
        </w:r>
      </w:hyperlink>
    </w:p>
    <w:p w14:paraId="67C4A7CF"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37" w:history="1">
        <w:r w:rsidR="008263DB" w:rsidRPr="00DA0FA9">
          <w:rPr>
            <w:rStyle w:val="Kpr"/>
            <w:rFonts w:eastAsia="Times New Roman" w:cs="Arial"/>
            <w:noProof/>
          </w:rPr>
          <w:t>3.2. Kadın ve Sağlık Hizmetleri</w:t>
        </w:r>
        <w:r w:rsidR="008263DB">
          <w:rPr>
            <w:noProof/>
            <w:webHidden/>
          </w:rPr>
          <w:tab/>
        </w:r>
        <w:r w:rsidR="008263DB">
          <w:rPr>
            <w:noProof/>
            <w:webHidden/>
          </w:rPr>
          <w:fldChar w:fldCharType="begin"/>
        </w:r>
        <w:r w:rsidR="008263DB">
          <w:rPr>
            <w:noProof/>
            <w:webHidden/>
          </w:rPr>
          <w:instrText xml:space="preserve"> PAGEREF _Toc390096037 \h </w:instrText>
        </w:r>
        <w:r w:rsidR="008263DB">
          <w:rPr>
            <w:noProof/>
            <w:webHidden/>
          </w:rPr>
        </w:r>
        <w:r w:rsidR="008263DB">
          <w:rPr>
            <w:noProof/>
            <w:webHidden/>
          </w:rPr>
          <w:fldChar w:fldCharType="separate"/>
        </w:r>
        <w:r w:rsidR="008263DB">
          <w:rPr>
            <w:noProof/>
            <w:webHidden/>
          </w:rPr>
          <w:t>26</w:t>
        </w:r>
        <w:r w:rsidR="008263DB">
          <w:rPr>
            <w:noProof/>
            <w:webHidden/>
          </w:rPr>
          <w:fldChar w:fldCharType="end"/>
        </w:r>
      </w:hyperlink>
    </w:p>
    <w:p w14:paraId="7E668DC8"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38" w:history="1">
        <w:r w:rsidR="008263DB" w:rsidRPr="00DA0FA9">
          <w:rPr>
            <w:rStyle w:val="Kpr"/>
            <w:rFonts w:eastAsia="Times New Roman" w:cs="Arial"/>
            <w:noProof/>
          </w:rPr>
          <w:t>3.3. Kadının Ekonomik Hayata Katılımı</w:t>
        </w:r>
        <w:r w:rsidR="008263DB">
          <w:rPr>
            <w:noProof/>
            <w:webHidden/>
          </w:rPr>
          <w:tab/>
        </w:r>
        <w:r w:rsidR="008263DB">
          <w:rPr>
            <w:noProof/>
            <w:webHidden/>
          </w:rPr>
          <w:fldChar w:fldCharType="begin"/>
        </w:r>
        <w:r w:rsidR="008263DB">
          <w:rPr>
            <w:noProof/>
            <w:webHidden/>
          </w:rPr>
          <w:instrText xml:space="preserve"> PAGEREF _Toc390096038 \h </w:instrText>
        </w:r>
        <w:r w:rsidR="008263DB">
          <w:rPr>
            <w:noProof/>
            <w:webHidden/>
          </w:rPr>
        </w:r>
        <w:r w:rsidR="008263DB">
          <w:rPr>
            <w:noProof/>
            <w:webHidden/>
          </w:rPr>
          <w:fldChar w:fldCharType="separate"/>
        </w:r>
        <w:r w:rsidR="008263DB">
          <w:rPr>
            <w:noProof/>
            <w:webHidden/>
          </w:rPr>
          <w:t>32</w:t>
        </w:r>
        <w:r w:rsidR="008263DB">
          <w:rPr>
            <w:noProof/>
            <w:webHidden/>
          </w:rPr>
          <w:fldChar w:fldCharType="end"/>
        </w:r>
      </w:hyperlink>
    </w:p>
    <w:p w14:paraId="3F5A2CD7"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39" w:history="1">
        <w:r w:rsidR="008263DB" w:rsidRPr="00DA0FA9">
          <w:rPr>
            <w:rStyle w:val="Kpr"/>
            <w:rFonts w:eastAsia="Times New Roman" w:cs="Arial"/>
            <w:noProof/>
          </w:rPr>
          <w:t>3.4. Kadına Yönelik Şiddetle Mücadele</w:t>
        </w:r>
        <w:r w:rsidR="008263DB">
          <w:rPr>
            <w:noProof/>
            <w:webHidden/>
          </w:rPr>
          <w:tab/>
        </w:r>
        <w:r w:rsidR="008263DB">
          <w:rPr>
            <w:noProof/>
            <w:webHidden/>
          </w:rPr>
          <w:fldChar w:fldCharType="begin"/>
        </w:r>
        <w:r w:rsidR="008263DB">
          <w:rPr>
            <w:noProof/>
            <w:webHidden/>
          </w:rPr>
          <w:instrText xml:space="preserve"> PAGEREF _Toc390096039 \h </w:instrText>
        </w:r>
        <w:r w:rsidR="008263DB">
          <w:rPr>
            <w:noProof/>
            <w:webHidden/>
          </w:rPr>
        </w:r>
        <w:r w:rsidR="008263DB">
          <w:rPr>
            <w:noProof/>
            <w:webHidden/>
          </w:rPr>
          <w:fldChar w:fldCharType="separate"/>
        </w:r>
        <w:r w:rsidR="008263DB">
          <w:rPr>
            <w:noProof/>
            <w:webHidden/>
          </w:rPr>
          <w:t>41</w:t>
        </w:r>
        <w:r w:rsidR="008263DB">
          <w:rPr>
            <w:noProof/>
            <w:webHidden/>
          </w:rPr>
          <w:fldChar w:fldCharType="end"/>
        </w:r>
      </w:hyperlink>
    </w:p>
    <w:p w14:paraId="0176FF43"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40" w:history="1">
        <w:r w:rsidR="008263DB" w:rsidRPr="00DA0FA9">
          <w:rPr>
            <w:rStyle w:val="Kpr"/>
            <w:rFonts w:eastAsia="Times New Roman" w:cs="Arial"/>
            <w:noProof/>
          </w:rPr>
          <w:t>3.5. Kadınların Karar Alma Mekanizmalarına Katılımı</w:t>
        </w:r>
        <w:r w:rsidR="008263DB">
          <w:rPr>
            <w:noProof/>
            <w:webHidden/>
          </w:rPr>
          <w:tab/>
        </w:r>
        <w:r w:rsidR="008263DB">
          <w:rPr>
            <w:noProof/>
            <w:webHidden/>
          </w:rPr>
          <w:fldChar w:fldCharType="begin"/>
        </w:r>
        <w:r w:rsidR="008263DB">
          <w:rPr>
            <w:noProof/>
            <w:webHidden/>
          </w:rPr>
          <w:instrText xml:space="preserve"> PAGEREF _Toc390096040 \h </w:instrText>
        </w:r>
        <w:r w:rsidR="008263DB">
          <w:rPr>
            <w:noProof/>
            <w:webHidden/>
          </w:rPr>
        </w:r>
        <w:r w:rsidR="008263DB">
          <w:rPr>
            <w:noProof/>
            <w:webHidden/>
          </w:rPr>
          <w:fldChar w:fldCharType="separate"/>
        </w:r>
        <w:r w:rsidR="008263DB">
          <w:rPr>
            <w:noProof/>
            <w:webHidden/>
          </w:rPr>
          <w:t>47</w:t>
        </w:r>
        <w:r w:rsidR="008263DB">
          <w:rPr>
            <w:noProof/>
            <w:webHidden/>
          </w:rPr>
          <w:fldChar w:fldCharType="end"/>
        </w:r>
      </w:hyperlink>
    </w:p>
    <w:p w14:paraId="4D2B67EF"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41" w:history="1">
        <w:r w:rsidR="008263DB" w:rsidRPr="00DA0FA9">
          <w:rPr>
            <w:rStyle w:val="Kpr"/>
            <w:rFonts w:eastAsia="Times New Roman" w:cs="Arial"/>
            <w:noProof/>
          </w:rPr>
          <w:t>3.6. Kadın ve Kentsel Hizmetler</w:t>
        </w:r>
        <w:r w:rsidR="008263DB">
          <w:rPr>
            <w:noProof/>
            <w:webHidden/>
          </w:rPr>
          <w:tab/>
        </w:r>
        <w:r w:rsidR="008263DB">
          <w:rPr>
            <w:noProof/>
            <w:webHidden/>
          </w:rPr>
          <w:fldChar w:fldCharType="begin"/>
        </w:r>
        <w:r w:rsidR="008263DB">
          <w:rPr>
            <w:noProof/>
            <w:webHidden/>
          </w:rPr>
          <w:instrText xml:space="preserve"> PAGEREF _Toc390096041 \h </w:instrText>
        </w:r>
        <w:r w:rsidR="008263DB">
          <w:rPr>
            <w:noProof/>
            <w:webHidden/>
          </w:rPr>
        </w:r>
        <w:r w:rsidR="008263DB">
          <w:rPr>
            <w:noProof/>
            <w:webHidden/>
          </w:rPr>
          <w:fldChar w:fldCharType="separate"/>
        </w:r>
        <w:r w:rsidR="008263DB">
          <w:rPr>
            <w:noProof/>
            <w:webHidden/>
          </w:rPr>
          <w:t>49</w:t>
        </w:r>
        <w:r w:rsidR="008263DB">
          <w:rPr>
            <w:noProof/>
            <w:webHidden/>
          </w:rPr>
          <w:fldChar w:fldCharType="end"/>
        </w:r>
      </w:hyperlink>
    </w:p>
    <w:p w14:paraId="153F1751" w14:textId="77777777" w:rsidR="008263DB" w:rsidRDefault="002B52E1">
      <w:pPr>
        <w:pStyle w:val="T2"/>
        <w:tabs>
          <w:tab w:val="right" w:leader="dot" w:pos="9628"/>
        </w:tabs>
        <w:rPr>
          <w:rFonts w:asciiTheme="minorHAnsi" w:eastAsiaTheme="minorEastAsia" w:hAnsiTheme="minorHAnsi" w:cstheme="minorBidi"/>
          <w:noProof/>
          <w:kern w:val="0"/>
          <w:sz w:val="22"/>
          <w:szCs w:val="22"/>
          <w:lang w:eastAsia="tr-TR" w:bidi="ar-SA"/>
        </w:rPr>
      </w:pPr>
      <w:hyperlink w:anchor="_Toc390096042" w:history="1">
        <w:r w:rsidR="008263DB" w:rsidRPr="00DA0FA9">
          <w:rPr>
            <w:rStyle w:val="Kpr"/>
            <w:noProof/>
          </w:rPr>
          <w:t>4. YEREL EŞİTLİK EYLEM PLANI</w:t>
        </w:r>
        <w:r w:rsidR="008263DB">
          <w:rPr>
            <w:noProof/>
            <w:webHidden/>
          </w:rPr>
          <w:tab/>
        </w:r>
        <w:r w:rsidR="008263DB">
          <w:rPr>
            <w:noProof/>
            <w:webHidden/>
          </w:rPr>
          <w:fldChar w:fldCharType="begin"/>
        </w:r>
        <w:r w:rsidR="008263DB">
          <w:rPr>
            <w:noProof/>
            <w:webHidden/>
          </w:rPr>
          <w:instrText xml:space="preserve"> PAGEREF _Toc390096042 \h </w:instrText>
        </w:r>
        <w:r w:rsidR="008263DB">
          <w:rPr>
            <w:noProof/>
            <w:webHidden/>
          </w:rPr>
        </w:r>
        <w:r w:rsidR="008263DB">
          <w:rPr>
            <w:noProof/>
            <w:webHidden/>
          </w:rPr>
          <w:fldChar w:fldCharType="separate"/>
        </w:r>
        <w:r w:rsidR="008263DB">
          <w:rPr>
            <w:noProof/>
            <w:webHidden/>
          </w:rPr>
          <w:t>53</w:t>
        </w:r>
        <w:r w:rsidR="008263DB">
          <w:rPr>
            <w:noProof/>
            <w:webHidden/>
          </w:rPr>
          <w:fldChar w:fldCharType="end"/>
        </w:r>
      </w:hyperlink>
    </w:p>
    <w:p w14:paraId="306E350D"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43" w:history="1">
        <w:r w:rsidR="008263DB" w:rsidRPr="00DA0FA9">
          <w:rPr>
            <w:rStyle w:val="Kpr"/>
            <w:rFonts w:eastAsia="Times New Roman" w:cs="Arial"/>
            <w:noProof/>
          </w:rPr>
          <w:t>Müdahale Alanı 1: Kadın ve Eğitim Hizmetleri</w:t>
        </w:r>
        <w:r w:rsidR="008263DB">
          <w:rPr>
            <w:noProof/>
            <w:webHidden/>
          </w:rPr>
          <w:tab/>
        </w:r>
        <w:r w:rsidR="008263DB">
          <w:rPr>
            <w:noProof/>
            <w:webHidden/>
          </w:rPr>
          <w:fldChar w:fldCharType="begin"/>
        </w:r>
        <w:r w:rsidR="008263DB">
          <w:rPr>
            <w:noProof/>
            <w:webHidden/>
          </w:rPr>
          <w:instrText xml:space="preserve"> PAGEREF _Toc390096043 \h </w:instrText>
        </w:r>
        <w:r w:rsidR="008263DB">
          <w:rPr>
            <w:noProof/>
            <w:webHidden/>
          </w:rPr>
        </w:r>
        <w:r w:rsidR="008263DB">
          <w:rPr>
            <w:noProof/>
            <w:webHidden/>
          </w:rPr>
          <w:fldChar w:fldCharType="separate"/>
        </w:r>
        <w:r w:rsidR="008263DB">
          <w:rPr>
            <w:noProof/>
            <w:webHidden/>
          </w:rPr>
          <w:t>53</w:t>
        </w:r>
        <w:r w:rsidR="008263DB">
          <w:rPr>
            <w:noProof/>
            <w:webHidden/>
          </w:rPr>
          <w:fldChar w:fldCharType="end"/>
        </w:r>
      </w:hyperlink>
    </w:p>
    <w:p w14:paraId="0EF5F729"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44" w:history="1">
        <w:r w:rsidR="008263DB" w:rsidRPr="00DA0FA9">
          <w:rPr>
            <w:rStyle w:val="Kpr"/>
            <w:rFonts w:eastAsia="Times New Roman" w:cs="Arial"/>
            <w:noProof/>
          </w:rPr>
          <w:t>Müdahale Alanı 2: Kadın ve Sağlık Hizmetleri</w:t>
        </w:r>
        <w:r w:rsidR="008263DB">
          <w:rPr>
            <w:noProof/>
            <w:webHidden/>
          </w:rPr>
          <w:tab/>
        </w:r>
        <w:r w:rsidR="008263DB">
          <w:rPr>
            <w:noProof/>
            <w:webHidden/>
          </w:rPr>
          <w:fldChar w:fldCharType="begin"/>
        </w:r>
        <w:r w:rsidR="008263DB">
          <w:rPr>
            <w:noProof/>
            <w:webHidden/>
          </w:rPr>
          <w:instrText xml:space="preserve"> PAGEREF _Toc390096044 \h </w:instrText>
        </w:r>
        <w:r w:rsidR="008263DB">
          <w:rPr>
            <w:noProof/>
            <w:webHidden/>
          </w:rPr>
        </w:r>
        <w:r w:rsidR="008263DB">
          <w:rPr>
            <w:noProof/>
            <w:webHidden/>
          </w:rPr>
          <w:fldChar w:fldCharType="separate"/>
        </w:r>
        <w:r w:rsidR="008263DB">
          <w:rPr>
            <w:noProof/>
            <w:webHidden/>
          </w:rPr>
          <w:t>56</w:t>
        </w:r>
        <w:r w:rsidR="008263DB">
          <w:rPr>
            <w:noProof/>
            <w:webHidden/>
          </w:rPr>
          <w:fldChar w:fldCharType="end"/>
        </w:r>
      </w:hyperlink>
    </w:p>
    <w:p w14:paraId="0D17A5A8"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45" w:history="1">
        <w:r w:rsidR="008263DB" w:rsidRPr="00DA0FA9">
          <w:rPr>
            <w:rStyle w:val="Kpr"/>
            <w:rFonts w:eastAsia="Times New Roman" w:cs="Arial"/>
            <w:noProof/>
          </w:rPr>
          <w:t>Müdahale Alanı 3: Kadının Ekonomik Hayata Katılımı</w:t>
        </w:r>
        <w:r w:rsidR="008263DB">
          <w:rPr>
            <w:noProof/>
            <w:webHidden/>
          </w:rPr>
          <w:tab/>
        </w:r>
        <w:r w:rsidR="008263DB">
          <w:rPr>
            <w:noProof/>
            <w:webHidden/>
          </w:rPr>
          <w:fldChar w:fldCharType="begin"/>
        </w:r>
        <w:r w:rsidR="008263DB">
          <w:rPr>
            <w:noProof/>
            <w:webHidden/>
          </w:rPr>
          <w:instrText xml:space="preserve"> PAGEREF _Toc390096045 \h </w:instrText>
        </w:r>
        <w:r w:rsidR="008263DB">
          <w:rPr>
            <w:noProof/>
            <w:webHidden/>
          </w:rPr>
        </w:r>
        <w:r w:rsidR="008263DB">
          <w:rPr>
            <w:noProof/>
            <w:webHidden/>
          </w:rPr>
          <w:fldChar w:fldCharType="separate"/>
        </w:r>
        <w:r w:rsidR="008263DB">
          <w:rPr>
            <w:noProof/>
            <w:webHidden/>
          </w:rPr>
          <w:t>59</w:t>
        </w:r>
        <w:r w:rsidR="008263DB">
          <w:rPr>
            <w:noProof/>
            <w:webHidden/>
          </w:rPr>
          <w:fldChar w:fldCharType="end"/>
        </w:r>
      </w:hyperlink>
    </w:p>
    <w:p w14:paraId="5F3AD5A0"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46" w:history="1">
        <w:r w:rsidR="008263DB" w:rsidRPr="00DA0FA9">
          <w:rPr>
            <w:rStyle w:val="Kpr"/>
            <w:rFonts w:eastAsia="Times New Roman" w:cs="Arial"/>
            <w:noProof/>
          </w:rPr>
          <w:t>Müdahale Alanı 4: Kadına Yönelik Şiddetle Mücadele</w:t>
        </w:r>
        <w:r w:rsidR="008263DB">
          <w:rPr>
            <w:noProof/>
            <w:webHidden/>
          </w:rPr>
          <w:tab/>
        </w:r>
        <w:r w:rsidR="008263DB">
          <w:rPr>
            <w:noProof/>
            <w:webHidden/>
          </w:rPr>
          <w:fldChar w:fldCharType="begin"/>
        </w:r>
        <w:r w:rsidR="008263DB">
          <w:rPr>
            <w:noProof/>
            <w:webHidden/>
          </w:rPr>
          <w:instrText xml:space="preserve"> PAGEREF _Toc390096046 \h </w:instrText>
        </w:r>
        <w:r w:rsidR="008263DB">
          <w:rPr>
            <w:noProof/>
            <w:webHidden/>
          </w:rPr>
        </w:r>
        <w:r w:rsidR="008263DB">
          <w:rPr>
            <w:noProof/>
            <w:webHidden/>
          </w:rPr>
          <w:fldChar w:fldCharType="separate"/>
        </w:r>
        <w:r w:rsidR="008263DB">
          <w:rPr>
            <w:noProof/>
            <w:webHidden/>
          </w:rPr>
          <w:t>62</w:t>
        </w:r>
        <w:r w:rsidR="008263DB">
          <w:rPr>
            <w:noProof/>
            <w:webHidden/>
          </w:rPr>
          <w:fldChar w:fldCharType="end"/>
        </w:r>
      </w:hyperlink>
    </w:p>
    <w:p w14:paraId="6F2252C8"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47" w:history="1">
        <w:r w:rsidR="008263DB" w:rsidRPr="00DA0FA9">
          <w:rPr>
            <w:rStyle w:val="Kpr"/>
            <w:rFonts w:eastAsia="Times New Roman" w:cs="Arial"/>
            <w:noProof/>
          </w:rPr>
          <w:t>Müdahale Alanı 5: Kadınların Karar Alma Mekanizmalarına Katılımı</w:t>
        </w:r>
        <w:r w:rsidR="008263DB">
          <w:rPr>
            <w:noProof/>
            <w:webHidden/>
          </w:rPr>
          <w:tab/>
        </w:r>
        <w:r w:rsidR="008263DB">
          <w:rPr>
            <w:noProof/>
            <w:webHidden/>
          </w:rPr>
          <w:fldChar w:fldCharType="begin"/>
        </w:r>
        <w:r w:rsidR="008263DB">
          <w:rPr>
            <w:noProof/>
            <w:webHidden/>
          </w:rPr>
          <w:instrText xml:space="preserve"> PAGEREF _Toc390096047 \h </w:instrText>
        </w:r>
        <w:r w:rsidR="008263DB">
          <w:rPr>
            <w:noProof/>
            <w:webHidden/>
          </w:rPr>
        </w:r>
        <w:r w:rsidR="008263DB">
          <w:rPr>
            <w:noProof/>
            <w:webHidden/>
          </w:rPr>
          <w:fldChar w:fldCharType="separate"/>
        </w:r>
        <w:r w:rsidR="008263DB">
          <w:rPr>
            <w:noProof/>
            <w:webHidden/>
          </w:rPr>
          <w:t>66</w:t>
        </w:r>
        <w:r w:rsidR="008263DB">
          <w:rPr>
            <w:noProof/>
            <w:webHidden/>
          </w:rPr>
          <w:fldChar w:fldCharType="end"/>
        </w:r>
      </w:hyperlink>
    </w:p>
    <w:p w14:paraId="12CEC5EF"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48" w:history="1">
        <w:r w:rsidR="008263DB" w:rsidRPr="00DA0FA9">
          <w:rPr>
            <w:rStyle w:val="Kpr"/>
            <w:rFonts w:eastAsia="Times New Roman" w:cs="Arial"/>
            <w:noProof/>
          </w:rPr>
          <w:t>Müdahale Alanı 6: Kadın ve Kentsel Hizmetler</w:t>
        </w:r>
        <w:r w:rsidR="008263DB">
          <w:rPr>
            <w:noProof/>
            <w:webHidden/>
          </w:rPr>
          <w:tab/>
        </w:r>
        <w:r w:rsidR="008263DB">
          <w:rPr>
            <w:noProof/>
            <w:webHidden/>
          </w:rPr>
          <w:fldChar w:fldCharType="begin"/>
        </w:r>
        <w:r w:rsidR="008263DB">
          <w:rPr>
            <w:noProof/>
            <w:webHidden/>
          </w:rPr>
          <w:instrText xml:space="preserve"> PAGEREF _Toc390096048 \h </w:instrText>
        </w:r>
        <w:r w:rsidR="008263DB">
          <w:rPr>
            <w:noProof/>
            <w:webHidden/>
          </w:rPr>
        </w:r>
        <w:r w:rsidR="008263DB">
          <w:rPr>
            <w:noProof/>
            <w:webHidden/>
          </w:rPr>
          <w:fldChar w:fldCharType="separate"/>
        </w:r>
        <w:r w:rsidR="008263DB">
          <w:rPr>
            <w:noProof/>
            <w:webHidden/>
          </w:rPr>
          <w:t>69</w:t>
        </w:r>
        <w:r w:rsidR="008263DB">
          <w:rPr>
            <w:noProof/>
            <w:webHidden/>
          </w:rPr>
          <w:fldChar w:fldCharType="end"/>
        </w:r>
      </w:hyperlink>
    </w:p>
    <w:p w14:paraId="218C1E4B" w14:textId="77777777" w:rsidR="008263DB" w:rsidRDefault="002B52E1">
      <w:pPr>
        <w:pStyle w:val="T2"/>
        <w:tabs>
          <w:tab w:val="right" w:leader="dot" w:pos="9628"/>
        </w:tabs>
        <w:rPr>
          <w:rFonts w:asciiTheme="minorHAnsi" w:eastAsiaTheme="minorEastAsia" w:hAnsiTheme="minorHAnsi" w:cstheme="minorBidi"/>
          <w:noProof/>
          <w:kern w:val="0"/>
          <w:sz w:val="22"/>
          <w:szCs w:val="22"/>
          <w:lang w:eastAsia="tr-TR" w:bidi="ar-SA"/>
        </w:rPr>
      </w:pPr>
      <w:hyperlink w:anchor="_Toc390096049" w:history="1">
        <w:r w:rsidR="008263DB" w:rsidRPr="00DA0FA9">
          <w:rPr>
            <w:rStyle w:val="Kpr"/>
            <w:rFonts w:cs="Arial"/>
            <w:noProof/>
          </w:rPr>
          <w:t>5. PLAN YÖNETİMİNE İLİŞKİN DÜZENLEMELER</w:t>
        </w:r>
        <w:r w:rsidR="008263DB">
          <w:rPr>
            <w:noProof/>
            <w:webHidden/>
          </w:rPr>
          <w:tab/>
        </w:r>
        <w:r w:rsidR="008263DB">
          <w:rPr>
            <w:noProof/>
            <w:webHidden/>
          </w:rPr>
          <w:fldChar w:fldCharType="begin"/>
        </w:r>
        <w:r w:rsidR="008263DB">
          <w:rPr>
            <w:noProof/>
            <w:webHidden/>
          </w:rPr>
          <w:instrText xml:space="preserve"> PAGEREF _Toc390096049 \h </w:instrText>
        </w:r>
        <w:r w:rsidR="008263DB">
          <w:rPr>
            <w:noProof/>
            <w:webHidden/>
          </w:rPr>
        </w:r>
        <w:r w:rsidR="008263DB">
          <w:rPr>
            <w:noProof/>
            <w:webHidden/>
          </w:rPr>
          <w:fldChar w:fldCharType="separate"/>
        </w:r>
        <w:r w:rsidR="008263DB">
          <w:rPr>
            <w:noProof/>
            <w:webHidden/>
          </w:rPr>
          <w:t>73</w:t>
        </w:r>
        <w:r w:rsidR="008263DB">
          <w:rPr>
            <w:noProof/>
            <w:webHidden/>
          </w:rPr>
          <w:fldChar w:fldCharType="end"/>
        </w:r>
      </w:hyperlink>
    </w:p>
    <w:p w14:paraId="1772ED21"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50" w:history="1">
        <w:r w:rsidR="008263DB" w:rsidRPr="00DA0FA9">
          <w:rPr>
            <w:rStyle w:val="Kpr"/>
            <w:noProof/>
          </w:rPr>
          <w:t>5.1. Yönetişim Yapısı</w:t>
        </w:r>
        <w:r w:rsidR="008263DB">
          <w:rPr>
            <w:noProof/>
            <w:webHidden/>
          </w:rPr>
          <w:tab/>
        </w:r>
        <w:r w:rsidR="008263DB">
          <w:rPr>
            <w:noProof/>
            <w:webHidden/>
          </w:rPr>
          <w:fldChar w:fldCharType="begin"/>
        </w:r>
        <w:r w:rsidR="008263DB">
          <w:rPr>
            <w:noProof/>
            <w:webHidden/>
          </w:rPr>
          <w:instrText xml:space="preserve"> PAGEREF _Toc390096050 \h </w:instrText>
        </w:r>
        <w:r w:rsidR="008263DB">
          <w:rPr>
            <w:noProof/>
            <w:webHidden/>
          </w:rPr>
        </w:r>
        <w:r w:rsidR="008263DB">
          <w:rPr>
            <w:noProof/>
            <w:webHidden/>
          </w:rPr>
          <w:fldChar w:fldCharType="separate"/>
        </w:r>
        <w:r w:rsidR="008263DB">
          <w:rPr>
            <w:noProof/>
            <w:webHidden/>
          </w:rPr>
          <w:t>73</w:t>
        </w:r>
        <w:r w:rsidR="008263DB">
          <w:rPr>
            <w:noProof/>
            <w:webHidden/>
          </w:rPr>
          <w:fldChar w:fldCharType="end"/>
        </w:r>
      </w:hyperlink>
    </w:p>
    <w:p w14:paraId="2EFFC236"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51" w:history="1">
        <w:r w:rsidR="008263DB" w:rsidRPr="00DA0FA9">
          <w:rPr>
            <w:rStyle w:val="Kpr"/>
            <w:rFonts w:cs="Arial"/>
            <w:noProof/>
          </w:rPr>
          <w:t>5.2. Yıllık Faaliyet Planlaması</w:t>
        </w:r>
        <w:r w:rsidR="008263DB">
          <w:rPr>
            <w:noProof/>
            <w:webHidden/>
          </w:rPr>
          <w:tab/>
        </w:r>
        <w:r w:rsidR="008263DB">
          <w:rPr>
            <w:noProof/>
            <w:webHidden/>
          </w:rPr>
          <w:fldChar w:fldCharType="begin"/>
        </w:r>
        <w:r w:rsidR="008263DB">
          <w:rPr>
            <w:noProof/>
            <w:webHidden/>
          </w:rPr>
          <w:instrText xml:space="preserve"> PAGEREF _Toc390096051 \h </w:instrText>
        </w:r>
        <w:r w:rsidR="008263DB">
          <w:rPr>
            <w:noProof/>
            <w:webHidden/>
          </w:rPr>
        </w:r>
        <w:r w:rsidR="008263DB">
          <w:rPr>
            <w:noProof/>
            <w:webHidden/>
          </w:rPr>
          <w:fldChar w:fldCharType="separate"/>
        </w:r>
        <w:r w:rsidR="008263DB">
          <w:rPr>
            <w:noProof/>
            <w:webHidden/>
          </w:rPr>
          <w:t>79</w:t>
        </w:r>
        <w:r w:rsidR="008263DB">
          <w:rPr>
            <w:noProof/>
            <w:webHidden/>
          </w:rPr>
          <w:fldChar w:fldCharType="end"/>
        </w:r>
      </w:hyperlink>
    </w:p>
    <w:p w14:paraId="24CA6670"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52" w:history="1">
        <w:r w:rsidR="008263DB" w:rsidRPr="00DA0FA9">
          <w:rPr>
            <w:rStyle w:val="Kpr"/>
            <w:rFonts w:cs="Arial"/>
            <w:noProof/>
          </w:rPr>
          <w:t>5.2. Stratejik Planlama Süreci</w:t>
        </w:r>
        <w:r w:rsidR="008263DB">
          <w:rPr>
            <w:noProof/>
            <w:webHidden/>
          </w:rPr>
          <w:tab/>
        </w:r>
        <w:r w:rsidR="008263DB">
          <w:rPr>
            <w:noProof/>
            <w:webHidden/>
          </w:rPr>
          <w:fldChar w:fldCharType="begin"/>
        </w:r>
        <w:r w:rsidR="008263DB">
          <w:rPr>
            <w:noProof/>
            <w:webHidden/>
          </w:rPr>
          <w:instrText xml:space="preserve"> PAGEREF _Toc390096052 \h </w:instrText>
        </w:r>
        <w:r w:rsidR="008263DB">
          <w:rPr>
            <w:noProof/>
            <w:webHidden/>
          </w:rPr>
        </w:r>
        <w:r w:rsidR="008263DB">
          <w:rPr>
            <w:noProof/>
            <w:webHidden/>
          </w:rPr>
          <w:fldChar w:fldCharType="separate"/>
        </w:r>
        <w:r w:rsidR="008263DB">
          <w:rPr>
            <w:noProof/>
            <w:webHidden/>
          </w:rPr>
          <w:t>82</w:t>
        </w:r>
        <w:r w:rsidR="008263DB">
          <w:rPr>
            <w:noProof/>
            <w:webHidden/>
          </w:rPr>
          <w:fldChar w:fldCharType="end"/>
        </w:r>
      </w:hyperlink>
    </w:p>
    <w:p w14:paraId="03C8A1D8"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53" w:history="1">
        <w:r w:rsidR="008263DB" w:rsidRPr="00DA0FA9">
          <w:rPr>
            <w:rStyle w:val="Kpr"/>
            <w:noProof/>
          </w:rPr>
          <w:t>5.4. İzleme ve Değerlendirme</w:t>
        </w:r>
        <w:r w:rsidR="008263DB">
          <w:rPr>
            <w:noProof/>
            <w:webHidden/>
          </w:rPr>
          <w:tab/>
        </w:r>
        <w:r w:rsidR="008263DB">
          <w:rPr>
            <w:noProof/>
            <w:webHidden/>
          </w:rPr>
          <w:fldChar w:fldCharType="begin"/>
        </w:r>
        <w:r w:rsidR="008263DB">
          <w:rPr>
            <w:noProof/>
            <w:webHidden/>
          </w:rPr>
          <w:instrText xml:space="preserve"> PAGEREF _Toc390096053 \h </w:instrText>
        </w:r>
        <w:r w:rsidR="008263DB">
          <w:rPr>
            <w:noProof/>
            <w:webHidden/>
          </w:rPr>
        </w:r>
        <w:r w:rsidR="008263DB">
          <w:rPr>
            <w:noProof/>
            <w:webHidden/>
          </w:rPr>
          <w:fldChar w:fldCharType="separate"/>
        </w:r>
        <w:r w:rsidR="008263DB">
          <w:rPr>
            <w:noProof/>
            <w:webHidden/>
          </w:rPr>
          <w:t>83</w:t>
        </w:r>
        <w:r w:rsidR="008263DB">
          <w:rPr>
            <w:noProof/>
            <w:webHidden/>
          </w:rPr>
          <w:fldChar w:fldCharType="end"/>
        </w:r>
      </w:hyperlink>
    </w:p>
    <w:p w14:paraId="42F59610" w14:textId="77777777" w:rsidR="008263DB" w:rsidRDefault="002B52E1">
      <w:pPr>
        <w:pStyle w:val="T2"/>
        <w:tabs>
          <w:tab w:val="right" w:leader="dot" w:pos="9628"/>
        </w:tabs>
        <w:rPr>
          <w:rFonts w:asciiTheme="minorHAnsi" w:eastAsiaTheme="minorEastAsia" w:hAnsiTheme="minorHAnsi" w:cstheme="minorBidi"/>
          <w:noProof/>
          <w:kern w:val="0"/>
          <w:sz w:val="22"/>
          <w:szCs w:val="22"/>
          <w:lang w:eastAsia="tr-TR" w:bidi="ar-SA"/>
        </w:rPr>
      </w:pPr>
      <w:hyperlink w:anchor="_Toc390096054" w:history="1">
        <w:r w:rsidR="008263DB" w:rsidRPr="00DA0FA9">
          <w:rPr>
            <w:rStyle w:val="Kpr"/>
            <w:noProof/>
          </w:rPr>
          <w:t>EKLER</w:t>
        </w:r>
        <w:r w:rsidR="008263DB">
          <w:rPr>
            <w:noProof/>
            <w:webHidden/>
          </w:rPr>
          <w:tab/>
        </w:r>
        <w:r w:rsidR="008263DB">
          <w:rPr>
            <w:noProof/>
            <w:webHidden/>
          </w:rPr>
          <w:fldChar w:fldCharType="begin"/>
        </w:r>
        <w:r w:rsidR="008263DB">
          <w:rPr>
            <w:noProof/>
            <w:webHidden/>
          </w:rPr>
          <w:instrText xml:space="preserve"> PAGEREF _Toc390096054 \h </w:instrText>
        </w:r>
        <w:r w:rsidR="008263DB">
          <w:rPr>
            <w:noProof/>
            <w:webHidden/>
          </w:rPr>
        </w:r>
        <w:r w:rsidR="008263DB">
          <w:rPr>
            <w:noProof/>
            <w:webHidden/>
          </w:rPr>
          <w:fldChar w:fldCharType="separate"/>
        </w:r>
        <w:r w:rsidR="008263DB">
          <w:rPr>
            <w:noProof/>
            <w:webHidden/>
          </w:rPr>
          <w:t>86</w:t>
        </w:r>
        <w:r w:rsidR="008263DB">
          <w:rPr>
            <w:noProof/>
            <w:webHidden/>
          </w:rPr>
          <w:fldChar w:fldCharType="end"/>
        </w:r>
      </w:hyperlink>
    </w:p>
    <w:p w14:paraId="628ABF4C"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55" w:history="1">
        <w:r w:rsidR="008263DB" w:rsidRPr="00DA0FA9">
          <w:rPr>
            <w:rStyle w:val="Kpr"/>
            <w:rFonts w:eastAsia="Times New Roman" w:cs="Arial"/>
            <w:noProof/>
          </w:rPr>
          <w:t>EK-I: Samsun Yerel Eşitlik Mekanizmaları'nda yer alan kurum ve kuruluşlar</w:t>
        </w:r>
        <w:r w:rsidR="008263DB">
          <w:rPr>
            <w:noProof/>
            <w:webHidden/>
          </w:rPr>
          <w:tab/>
        </w:r>
        <w:r w:rsidR="008263DB">
          <w:rPr>
            <w:noProof/>
            <w:webHidden/>
          </w:rPr>
          <w:fldChar w:fldCharType="begin"/>
        </w:r>
        <w:r w:rsidR="008263DB">
          <w:rPr>
            <w:noProof/>
            <w:webHidden/>
          </w:rPr>
          <w:instrText xml:space="preserve"> PAGEREF _Toc390096055 \h </w:instrText>
        </w:r>
        <w:r w:rsidR="008263DB">
          <w:rPr>
            <w:noProof/>
            <w:webHidden/>
          </w:rPr>
        </w:r>
        <w:r w:rsidR="008263DB">
          <w:rPr>
            <w:noProof/>
            <w:webHidden/>
          </w:rPr>
          <w:fldChar w:fldCharType="separate"/>
        </w:r>
        <w:r w:rsidR="008263DB">
          <w:rPr>
            <w:noProof/>
            <w:webHidden/>
          </w:rPr>
          <w:t>86</w:t>
        </w:r>
        <w:r w:rsidR="008263DB">
          <w:rPr>
            <w:noProof/>
            <w:webHidden/>
          </w:rPr>
          <w:fldChar w:fldCharType="end"/>
        </w:r>
      </w:hyperlink>
    </w:p>
    <w:p w14:paraId="7FD9BE7E"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56" w:history="1">
        <w:r w:rsidR="008263DB" w:rsidRPr="00DA0FA9">
          <w:rPr>
            <w:rStyle w:val="Kpr"/>
            <w:rFonts w:eastAsia="Times New Roman" w:cs="Arial"/>
            <w:noProof/>
          </w:rPr>
          <w:t>EK-II: Yıllık Faaliyet Planı / Raporlama Şablonu</w:t>
        </w:r>
        <w:r w:rsidR="008263DB">
          <w:rPr>
            <w:noProof/>
            <w:webHidden/>
          </w:rPr>
          <w:tab/>
        </w:r>
        <w:r w:rsidR="008263DB">
          <w:rPr>
            <w:noProof/>
            <w:webHidden/>
          </w:rPr>
          <w:fldChar w:fldCharType="begin"/>
        </w:r>
        <w:r w:rsidR="008263DB">
          <w:rPr>
            <w:noProof/>
            <w:webHidden/>
          </w:rPr>
          <w:instrText xml:space="preserve"> PAGEREF _Toc390096056 \h </w:instrText>
        </w:r>
        <w:r w:rsidR="008263DB">
          <w:rPr>
            <w:noProof/>
            <w:webHidden/>
          </w:rPr>
        </w:r>
        <w:r w:rsidR="008263DB">
          <w:rPr>
            <w:noProof/>
            <w:webHidden/>
          </w:rPr>
          <w:fldChar w:fldCharType="separate"/>
        </w:r>
        <w:r w:rsidR="008263DB">
          <w:rPr>
            <w:noProof/>
            <w:webHidden/>
          </w:rPr>
          <w:t>88</w:t>
        </w:r>
        <w:r w:rsidR="008263DB">
          <w:rPr>
            <w:noProof/>
            <w:webHidden/>
          </w:rPr>
          <w:fldChar w:fldCharType="end"/>
        </w:r>
      </w:hyperlink>
    </w:p>
    <w:p w14:paraId="5F6DD997" w14:textId="77777777" w:rsidR="008263DB" w:rsidRDefault="002B52E1">
      <w:pPr>
        <w:pStyle w:val="T3"/>
        <w:tabs>
          <w:tab w:val="right" w:leader="dot" w:pos="9628"/>
        </w:tabs>
        <w:rPr>
          <w:rFonts w:asciiTheme="minorHAnsi" w:eastAsiaTheme="minorEastAsia" w:hAnsiTheme="minorHAnsi" w:cstheme="minorBidi"/>
          <w:noProof/>
          <w:kern w:val="0"/>
          <w:sz w:val="22"/>
          <w:szCs w:val="22"/>
          <w:lang w:eastAsia="tr-TR" w:bidi="ar-SA"/>
        </w:rPr>
      </w:pPr>
      <w:hyperlink w:anchor="_Toc390096057" w:history="1">
        <w:r w:rsidR="008263DB" w:rsidRPr="00DA0FA9">
          <w:rPr>
            <w:rStyle w:val="Kpr"/>
            <w:rFonts w:eastAsia="Times New Roman" w:cs="Arial"/>
            <w:noProof/>
          </w:rPr>
          <w:t>EK-III: Valilik Yerel Eşitlik Birimi Kurulu. Görev ve Çalışma Yönergesi</w:t>
        </w:r>
        <w:r w:rsidR="008263DB">
          <w:rPr>
            <w:noProof/>
            <w:webHidden/>
          </w:rPr>
          <w:tab/>
        </w:r>
        <w:r w:rsidR="008263DB">
          <w:rPr>
            <w:noProof/>
            <w:webHidden/>
          </w:rPr>
          <w:fldChar w:fldCharType="begin"/>
        </w:r>
        <w:r w:rsidR="008263DB">
          <w:rPr>
            <w:noProof/>
            <w:webHidden/>
          </w:rPr>
          <w:instrText xml:space="preserve"> PAGEREF _Toc390096057 \h </w:instrText>
        </w:r>
        <w:r w:rsidR="008263DB">
          <w:rPr>
            <w:noProof/>
            <w:webHidden/>
          </w:rPr>
        </w:r>
        <w:r w:rsidR="008263DB">
          <w:rPr>
            <w:noProof/>
            <w:webHidden/>
          </w:rPr>
          <w:fldChar w:fldCharType="separate"/>
        </w:r>
        <w:r w:rsidR="008263DB">
          <w:rPr>
            <w:noProof/>
            <w:webHidden/>
          </w:rPr>
          <w:t>89</w:t>
        </w:r>
        <w:r w:rsidR="008263DB">
          <w:rPr>
            <w:noProof/>
            <w:webHidden/>
          </w:rPr>
          <w:fldChar w:fldCharType="end"/>
        </w:r>
      </w:hyperlink>
    </w:p>
    <w:p w14:paraId="03955B95" w14:textId="68138C00" w:rsidR="00E05BCC" w:rsidRPr="000D3545" w:rsidRDefault="008263DB" w:rsidP="00A218BB">
      <w:r>
        <w:rPr>
          <w:rFonts w:ascii="Calibri" w:hAnsi="Calibri" w:cs="Calibri"/>
          <w:b/>
          <w:sz w:val="22"/>
          <w:szCs w:val="22"/>
        </w:rPr>
        <w:fldChar w:fldCharType="end"/>
      </w:r>
    </w:p>
    <w:p w14:paraId="13E717F5" w14:textId="77777777" w:rsidR="00E05BCC" w:rsidRPr="000D3545" w:rsidRDefault="00A218BB">
      <w:pPr>
        <w:pStyle w:val="Balk2"/>
        <w:pageBreakBefore/>
        <w:rPr>
          <w:rFonts w:ascii="Arial" w:hAnsi="Arial"/>
        </w:rPr>
      </w:pPr>
      <w:bookmarkStart w:id="1" w:name="__RefHeading__15965_842371261"/>
      <w:bookmarkStart w:id="2" w:name="_Toc390096028"/>
      <w:r w:rsidRPr="000D3545">
        <w:rPr>
          <w:rFonts w:ascii="Arial" w:hAnsi="Arial"/>
        </w:rPr>
        <w:lastRenderedPageBreak/>
        <w:t>1. GİRİŞ</w:t>
      </w:r>
      <w:bookmarkEnd w:id="1"/>
      <w:bookmarkEnd w:id="2"/>
    </w:p>
    <w:p w14:paraId="238EC7A8" w14:textId="77777777" w:rsidR="00E05BCC" w:rsidRPr="000D3545" w:rsidRDefault="00E05BCC">
      <w:pPr>
        <w:pStyle w:val="ListeParagraf"/>
        <w:spacing w:after="120"/>
        <w:jc w:val="both"/>
        <w:rPr>
          <w:rFonts w:ascii="Arial" w:hAnsi="Arial" w:cs="Arial"/>
          <w:b/>
        </w:rPr>
      </w:pPr>
    </w:p>
    <w:p w14:paraId="378E2D9B" w14:textId="77777777" w:rsidR="00E05BCC" w:rsidRPr="000D3545" w:rsidRDefault="00A218BB" w:rsidP="00300A57">
      <w:pPr>
        <w:pStyle w:val="Balk3"/>
        <w:tabs>
          <w:tab w:val="left" w:pos="0"/>
        </w:tabs>
        <w:spacing w:before="227" w:line="360" w:lineRule="auto"/>
        <w:jc w:val="both"/>
        <w:rPr>
          <w:rFonts w:ascii="Arial" w:eastAsia="Times New Roman" w:hAnsi="Arial" w:cs="Arial"/>
          <w:sz w:val="24"/>
          <w:szCs w:val="24"/>
          <w:lang w:eastAsia="zh-CN"/>
        </w:rPr>
      </w:pPr>
      <w:bookmarkStart w:id="3" w:name="__RefHeading__9716_1035220475"/>
      <w:bookmarkStart w:id="4" w:name="_Toc390096029"/>
      <w:r w:rsidRPr="000D3545">
        <w:rPr>
          <w:rFonts w:ascii="Arial" w:eastAsia="Times New Roman" w:hAnsi="Arial" w:cs="Arial"/>
          <w:sz w:val="24"/>
          <w:szCs w:val="24"/>
          <w:lang w:eastAsia="zh-CN"/>
        </w:rPr>
        <w:t>1.1. Kadın Dostu Kent Programı ve Yerel Eşitlik Mekanizması</w:t>
      </w:r>
      <w:bookmarkEnd w:id="3"/>
      <w:bookmarkEnd w:id="4"/>
    </w:p>
    <w:p w14:paraId="1E3CE863" w14:textId="77777777" w:rsidR="00C82ABB" w:rsidRPr="001D4C36" w:rsidRDefault="00C82ABB" w:rsidP="00C82ABB">
      <w:pPr>
        <w:spacing w:before="240" w:after="120" w:line="360" w:lineRule="auto"/>
        <w:jc w:val="both"/>
        <w:rPr>
          <w:rFonts w:ascii="Arial" w:hAnsi="Arial" w:cs="Arial"/>
        </w:rPr>
      </w:pPr>
      <w:r w:rsidRPr="00295842">
        <w:rPr>
          <w:rFonts w:ascii="Arial" w:hAnsi="Arial" w:cs="Arial"/>
        </w:rPr>
        <w:t xml:space="preserve">Kadın dostu kentler, </w:t>
      </w:r>
      <w:r w:rsidRPr="00BF0DA0">
        <w:rPr>
          <w:rFonts w:ascii="Arial" w:hAnsi="Arial" w:cs="Arial"/>
        </w:rPr>
        <w:t>kentlerdeki</w:t>
      </w:r>
      <w:r w:rsidRPr="00295842">
        <w:rPr>
          <w:rFonts w:ascii="Arial" w:hAnsi="Arial" w:cs="Arial"/>
        </w:rPr>
        <w:t xml:space="preserve"> ekonomik, sosyal, </w:t>
      </w:r>
      <w:r w:rsidRPr="00BF0DA0">
        <w:rPr>
          <w:rFonts w:ascii="Arial" w:hAnsi="Arial" w:cs="Arial"/>
        </w:rPr>
        <w:t>kültürel</w:t>
      </w:r>
      <w:r w:rsidRPr="00295842">
        <w:rPr>
          <w:rFonts w:ascii="Arial" w:hAnsi="Arial" w:cs="Arial"/>
        </w:rPr>
        <w:t xml:space="preserve"> ve siyasi fırsatlardan </w:t>
      </w:r>
      <w:r w:rsidRPr="00BF0DA0">
        <w:rPr>
          <w:rFonts w:ascii="Arial" w:hAnsi="Arial" w:cs="Arial"/>
        </w:rPr>
        <w:t>kadınların da</w:t>
      </w:r>
      <w:r w:rsidRPr="00295842">
        <w:rPr>
          <w:rFonts w:ascii="Arial" w:hAnsi="Arial" w:cs="Arial"/>
        </w:rPr>
        <w:t xml:space="preserve"> </w:t>
      </w:r>
      <w:r w:rsidRPr="00295842">
        <w:rPr>
          <w:rFonts w:ascii="Arial" w:hAnsi="Arial" w:cs="Arial"/>
          <w:b/>
        </w:rPr>
        <w:t>eşit</w:t>
      </w:r>
      <w:r w:rsidRPr="001D4C36">
        <w:rPr>
          <w:rFonts w:ascii="Arial" w:hAnsi="Arial" w:cs="Arial"/>
        </w:rPr>
        <w:t xml:space="preserve"> bir biçimde yararlanabileceği </w:t>
      </w:r>
      <w:r w:rsidRPr="00BF0DA0">
        <w:rPr>
          <w:rFonts w:ascii="Arial" w:hAnsi="Arial" w:cs="Arial"/>
        </w:rPr>
        <w:t>yerleşimlerdir</w:t>
      </w:r>
      <w:r w:rsidRPr="00295842">
        <w:rPr>
          <w:rFonts w:ascii="Arial" w:hAnsi="Arial" w:cs="Arial"/>
        </w:rPr>
        <w:t xml:space="preserve">. Bu kentleri mümkün kılmanın yolu ise katılımcı yönetimi sağlayacak mekanizmaların yerel düzeyde oluşturulması, yerel yönetimlerin planlama ve karar süreçlerine kadınların ve toplumsal cinsiyet eşitliği bakış açısının </w:t>
      </w:r>
      <w:proofErr w:type="gramStart"/>
      <w:r w:rsidRPr="00295842">
        <w:rPr>
          <w:rFonts w:ascii="Arial" w:hAnsi="Arial" w:cs="Arial"/>
        </w:rPr>
        <w:t>dahil</w:t>
      </w:r>
      <w:proofErr w:type="gramEnd"/>
      <w:r w:rsidRPr="00295842">
        <w:rPr>
          <w:rFonts w:ascii="Arial" w:hAnsi="Arial" w:cs="Arial"/>
        </w:rPr>
        <w:t xml:space="preserve"> edilmesi ve yerel yönetimler ile kadın kuruluşları arasında diyalog ve işb</w:t>
      </w:r>
      <w:r w:rsidRPr="001D4C36">
        <w:rPr>
          <w:rFonts w:ascii="Arial" w:hAnsi="Arial" w:cs="Arial"/>
        </w:rPr>
        <w:t xml:space="preserve">irliği alanlarının gelişmesidir. </w:t>
      </w:r>
    </w:p>
    <w:p w14:paraId="21ABD530" w14:textId="77777777" w:rsidR="00C82ABB" w:rsidRPr="001D4C36" w:rsidRDefault="00C82ABB" w:rsidP="00C82ABB">
      <w:pPr>
        <w:spacing w:before="240" w:after="120" w:line="360" w:lineRule="auto"/>
        <w:jc w:val="both"/>
        <w:rPr>
          <w:rFonts w:ascii="Arial" w:hAnsi="Arial" w:cs="Arial"/>
        </w:rPr>
      </w:pPr>
      <w:r w:rsidRPr="00BF0DA0">
        <w:rPr>
          <w:rFonts w:ascii="Arial" w:hAnsi="Arial" w:cs="Arial"/>
        </w:rPr>
        <w:t>Birlemiş Milletler Binyıl Kalkınma Hedefleri’nden</w:t>
      </w:r>
      <w:r w:rsidRPr="00295842">
        <w:rPr>
          <w:rFonts w:ascii="Arial" w:hAnsi="Arial" w:cs="Arial"/>
        </w:rPr>
        <w:t xml:space="preserve"> hareketle, 2006 yılında toplumsal cinsiyet eşitliği prensiplerinin yerel yönetimlerin planlama ve programlama süreçlerine </w:t>
      </w:r>
      <w:proofErr w:type="gramStart"/>
      <w:r w:rsidRPr="00295842">
        <w:rPr>
          <w:rFonts w:ascii="Arial" w:hAnsi="Arial" w:cs="Arial"/>
        </w:rPr>
        <w:t>dahil</w:t>
      </w:r>
      <w:proofErr w:type="gramEnd"/>
      <w:r w:rsidRPr="00295842">
        <w:rPr>
          <w:rFonts w:ascii="Arial" w:hAnsi="Arial" w:cs="Arial"/>
        </w:rPr>
        <w:t xml:space="preserve"> edilmesi ve bu sürece paralel olarak yerel yönetimler ile kadın örgütlerinin güçlendirmesi ve aralarındaki işbirliği fırsatları</w:t>
      </w:r>
      <w:r w:rsidRPr="001D4C36">
        <w:rPr>
          <w:rFonts w:ascii="Arial" w:hAnsi="Arial" w:cs="Arial"/>
        </w:rPr>
        <w:t xml:space="preserve">nın arttırılması amacıyla </w:t>
      </w:r>
      <w:r w:rsidRPr="00CA6D33">
        <w:rPr>
          <w:rFonts w:ascii="Arial" w:hAnsi="Arial" w:cs="Arial"/>
          <w:bCs/>
        </w:rPr>
        <w:t>Kadın Dostu Kentler Programı’nın ilk aşaması olan “Birleşmiş Milletler Kadın ve Kız Çocuklarının İnsan Haklarının Korunması ve Geliştirilmesi</w:t>
      </w:r>
      <w:r w:rsidRPr="00295842">
        <w:rPr>
          <w:rFonts w:ascii="Arial" w:hAnsi="Arial" w:cs="Arial"/>
          <w:bCs/>
        </w:rPr>
        <w:t xml:space="preserve"> Ortak Programı” </w:t>
      </w:r>
      <w:r w:rsidRPr="00295842">
        <w:rPr>
          <w:rFonts w:ascii="Arial" w:hAnsi="Arial" w:cs="Arial"/>
        </w:rPr>
        <w:t xml:space="preserve">başlatılmıştır. </w:t>
      </w:r>
    </w:p>
    <w:p w14:paraId="581E6741" w14:textId="77777777" w:rsidR="00C82ABB" w:rsidRPr="00CA6D33" w:rsidRDefault="00C82ABB" w:rsidP="00C82ABB">
      <w:pPr>
        <w:spacing w:before="240" w:after="120" w:line="360" w:lineRule="auto"/>
        <w:jc w:val="both"/>
        <w:rPr>
          <w:rFonts w:ascii="Arial" w:hAnsi="Arial" w:cs="Arial"/>
          <w:bCs/>
        </w:rPr>
      </w:pPr>
      <w:r w:rsidRPr="00CA6D33">
        <w:rPr>
          <w:rFonts w:ascii="Arial" w:hAnsi="Arial" w:cs="Arial"/>
        </w:rPr>
        <w:t xml:space="preserve">Programın ilk fazına Birleşmiş Milletler Kuruluşlarının yanı sıra, Sabancı Vakfı, 10 ülke hükümeti ve kadın sivil toplum kuruluşları destek vermiştir. Programın ilk aşaması 2006 – 2010 yılları arasında Türkiye’de altı kentte (İzmir, Kars, Nevşehir, Şanlıurfa, Trabzon ve Van) uygulanmıştır. </w:t>
      </w:r>
      <w:r w:rsidRPr="00CA6D33">
        <w:rPr>
          <w:rFonts w:ascii="Arial" w:hAnsi="Arial" w:cs="Arial"/>
          <w:bCs/>
        </w:rPr>
        <w:t xml:space="preserve">Programının ulusal ortağı İçişleri Bakanlığı tarafından Ortak Programının uygulanmasını sağlamak, desteklemek ve yaygınlaştırmak üzere 18 Ağustos 2006 tarihinde 2006/67 sayılı bir genelge yayınlamıştır. Söz konusu genelge ile 81 il valiliği ve belediyelerinden, kadın-erkek eşitliğini sağlamaya yönelik çalışmalarda, kadın kuruluşları ile işbirliği yapmaları ve kadınların ve kız çocuklarının yaşam kalitesini yükseltecek hizmet tasarımı ve sunumuna ilişkin önlemler alınması istenmiştir. </w:t>
      </w:r>
    </w:p>
    <w:p w14:paraId="216C1A22" w14:textId="77777777" w:rsidR="00C82ABB" w:rsidRPr="00295842" w:rsidRDefault="00C82ABB" w:rsidP="00C82ABB">
      <w:pPr>
        <w:spacing w:before="240" w:after="120" w:line="360" w:lineRule="auto"/>
        <w:jc w:val="both"/>
        <w:rPr>
          <w:rFonts w:ascii="Arial" w:hAnsi="Arial" w:cs="Arial"/>
          <w:bCs/>
        </w:rPr>
      </w:pPr>
      <w:r w:rsidRPr="00BF0DA0">
        <w:rPr>
          <w:rFonts w:ascii="Arial" w:hAnsi="Arial" w:cs="Arial"/>
          <w:bCs/>
        </w:rPr>
        <w:t>Program kapsamında Türkiye’de ilk kez Yerel Eşitlik Mekanizmaları oluşturulmuş ve Yerel Eşitlik Eylem Planları hazırlanmıştır.</w:t>
      </w:r>
    </w:p>
    <w:p w14:paraId="4B3344F2" w14:textId="77777777" w:rsidR="00C82ABB" w:rsidRPr="00CA6D33" w:rsidRDefault="00C82ABB" w:rsidP="00C82ABB">
      <w:pPr>
        <w:autoSpaceDE w:val="0"/>
        <w:adjustRightInd w:val="0"/>
        <w:spacing w:before="240" w:after="120" w:line="360" w:lineRule="auto"/>
        <w:jc w:val="both"/>
        <w:rPr>
          <w:rFonts w:ascii="Arial" w:hAnsi="Arial" w:cs="Arial"/>
          <w:bCs/>
        </w:rPr>
      </w:pPr>
      <w:proofErr w:type="gramStart"/>
      <w:r w:rsidRPr="001D4C36">
        <w:rPr>
          <w:rFonts w:ascii="Arial" w:hAnsi="Arial" w:cs="Arial"/>
          <w:bCs/>
        </w:rPr>
        <w:t>Kadın Dostu Kentler Programının birinci aşamasının tamamlanması ile birlikte, İçişleri Bakanlığı, konuya verdiği öneme uygun olarak, 19 Şubat 2010 tarih ve 20</w:t>
      </w:r>
      <w:r w:rsidRPr="00CA6D33">
        <w:rPr>
          <w:rFonts w:ascii="Arial" w:hAnsi="Arial" w:cs="Arial"/>
          <w:bCs/>
        </w:rPr>
        <w:t>10/10 sayılı genelgeyi yayımlamış, bütün illeri İzmir, Kars, Nevşehir, Şanlıurfa, Trabzon ve Van illeri örneğinden yararlanarak “kadın dostu kent” uygulamasını hayata geçirmeye ve illerde Yerel Eşitlik Mekanizmaları oluşturmak suretiyle Yerel Eşitlik Eylem Planları hazırlamaya çağırmıştır.</w:t>
      </w:r>
      <w:proofErr w:type="gramEnd"/>
    </w:p>
    <w:p w14:paraId="08E8D368" w14:textId="77777777" w:rsidR="00C82ABB" w:rsidRPr="00295842" w:rsidRDefault="00C82ABB" w:rsidP="00C82ABB">
      <w:pPr>
        <w:spacing w:before="240" w:after="120" w:line="360" w:lineRule="auto"/>
        <w:jc w:val="both"/>
        <w:rPr>
          <w:rFonts w:ascii="Arial" w:hAnsi="Arial" w:cs="Arial"/>
        </w:rPr>
      </w:pPr>
      <w:r w:rsidRPr="00CA6D33">
        <w:rPr>
          <w:rFonts w:ascii="Arial" w:hAnsi="Arial" w:cs="Arial"/>
        </w:rPr>
        <w:lastRenderedPageBreak/>
        <w:t>Bu olumlu gelişmelerden hareketle, Kadın Dostu Kentler Ortak Programı’nın ikinci aşaması, birinci fazın bıraktığı noktadan, toplumsal cinsiyeti yerel yönetişime dâhil etmek, İçişleri Bakanlığı, yerel yönetimler ve yerel kadın STK’ları için kolaylaştırıcı araçlar</w:t>
      </w:r>
      <w:r w:rsidRPr="00295842">
        <w:rPr>
          <w:rFonts w:ascii="Arial" w:hAnsi="Arial" w:cs="Arial"/>
        </w:rPr>
        <w:t xml:space="preserve"> sağlamak amacıyla 2011 yılında başlatılmıştır. Programa </w:t>
      </w:r>
      <w:proofErr w:type="gramStart"/>
      <w:r w:rsidRPr="00295842">
        <w:rPr>
          <w:rFonts w:ascii="Arial" w:hAnsi="Arial" w:cs="Arial"/>
        </w:rPr>
        <w:t>dahil</w:t>
      </w:r>
      <w:proofErr w:type="gramEnd"/>
      <w:r w:rsidRPr="00295842">
        <w:rPr>
          <w:rFonts w:ascii="Arial" w:hAnsi="Arial" w:cs="Arial"/>
        </w:rPr>
        <w:t xml:space="preserve"> olma isteği ile başvuran aday iller ‘kapasite’ ve ‘ihtiyaç’ esasına göre sıralanmış ve yeni program illerinin </w:t>
      </w:r>
      <w:r w:rsidRPr="001D4C36">
        <w:rPr>
          <w:rFonts w:ascii="Arial" w:hAnsi="Arial" w:cs="Arial"/>
        </w:rPr>
        <w:t>seçimi için değerlendirme yapılmıştır. Yap</w:t>
      </w:r>
      <w:r w:rsidRPr="00CA6D33">
        <w:rPr>
          <w:rFonts w:ascii="Arial" w:hAnsi="Arial" w:cs="Arial"/>
        </w:rPr>
        <w:t xml:space="preserve">ılan haritalama çalışmasının sonunda yedi yeni il (Adıyaman, Antalya, Bursa, Gaziantep, Malatya, Mardin, Samsun) Ortak Program’a </w:t>
      </w:r>
      <w:proofErr w:type="gramStart"/>
      <w:r w:rsidRPr="00CA6D33">
        <w:rPr>
          <w:rFonts w:ascii="Arial" w:hAnsi="Arial" w:cs="Arial"/>
        </w:rPr>
        <w:t>dahil</w:t>
      </w:r>
      <w:proofErr w:type="gramEnd"/>
      <w:r w:rsidRPr="00CA6D33">
        <w:rPr>
          <w:rFonts w:ascii="Arial" w:hAnsi="Arial" w:cs="Arial"/>
        </w:rPr>
        <w:t xml:space="preserve"> olmuşlardır. Program illerinin valileri ve belediye başkanları, programa verdikleri önem ve desteğin ifadesi olarak “Kadın Dostu Kent Taahhütnamesi”ni imzalamışlardır.</w:t>
      </w:r>
      <w:r w:rsidRPr="00BF0DA0">
        <w:rPr>
          <w:rStyle w:val="DipnotBavurusu"/>
          <w:rFonts w:ascii="Arial" w:hAnsi="Arial" w:cs="Arial"/>
        </w:rPr>
        <w:footnoteReference w:id="1"/>
      </w:r>
    </w:p>
    <w:p w14:paraId="6702E7F0" w14:textId="77777777" w:rsidR="00C82ABB" w:rsidRPr="000D3545" w:rsidRDefault="00C82ABB" w:rsidP="00C82ABB">
      <w:pPr>
        <w:spacing w:before="240" w:after="120" w:line="360" w:lineRule="auto"/>
        <w:jc w:val="both"/>
        <w:rPr>
          <w:rFonts w:ascii="Arial" w:hAnsi="Arial" w:cs="Arial"/>
        </w:rPr>
      </w:pPr>
      <w:r w:rsidRPr="00BF0DA0">
        <w:rPr>
          <w:rFonts w:ascii="Arial" w:hAnsi="Arial" w:cs="Arial"/>
        </w:rPr>
        <w:t xml:space="preserve">Kadın Dostu Kentler – 2 Ortak Programı, ikinci yılını tamamlamış olup bu süreçte Program’ın ilk aşamasına </w:t>
      </w:r>
      <w:proofErr w:type="gramStart"/>
      <w:r w:rsidRPr="00BF0DA0">
        <w:rPr>
          <w:rFonts w:ascii="Arial" w:hAnsi="Arial" w:cs="Arial"/>
        </w:rPr>
        <w:t>dahil</w:t>
      </w:r>
      <w:proofErr w:type="gramEnd"/>
      <w:r w:rsidRPr="00BF0DA0">
        <w:rPr>
          <w:rFonts w:ascii="Arial" w:hAnsi="Arial" w:cs="Arial"/>
        </w:rPr>
        <w:t xml:space="preserve"> olan illerdeki </w:t>
      </w:r>
      <w:r w:rsidRPr="00BF0DA0">
        <w:rPr>
          <w:rFonts w:ascii="Arial" w:hAnsi="Arial" w:cs="Arial"/>
          <w:b/>
        </w:rPr>
        <w:t>Yerel Eşitlik Mekanizmaları</w:t>
      </w:r>
      <w:r w:rsidRPr="00BF0DA0">
        <w:rPr>
          <w:rFonts w:ascii="Arial" w:hAnsi="Arial" w:cs="Arial"/>
        </w:rPr>
        <w:t xml:space="preserve"> </w:t>
      </w:r>
      <w:r w:rsidRPr="00BF0DA0">
        <w:rPr>
          <w:rFonts w:ascii="Arial" w:hAnsi="Arial" w:cs="Arial"/>
          <w:b/>
        </w:rPr>
        <w:t xml:space="preserve">(İl Kadın Hakları Koordinasyon Kurulu, Kadın Erkek Eşitliği Birimleri ve Meclis Kadın Erkek Eşitliği Komisyonları) </w:t>
      </w:r>
      <w:r w:rsidRPr="00BF0DA0">
        <w:rPr>
          <w:rFonts w:ascii="Arial" w:hAnsi="Arial" w:cs="Arial"/>
        </w:rPr>
        <w:t>güçlendirilmiş,</w:t>
      </w:r>
      <w:r w:rsidRPr="00BF0DA0">
        <w:rPr>
          <w:rFonts w:ascii="Arial" w:hAnsi="Arial" w:cs="Arial"/>
          <w:b/>
        </w:rPr>
        <w:t xml:space="preserve"> </w:t>
      </w:r>
      <w:r w:rsidRPr="00BF0DA0">
        <w:rPr>
          <w:rFonts w:ascii="Arial" w:hAnsi="Arial" w:cs="Arial"/>
        </w:rPr>
        <w:t>programa ikinci aşamada dahil olan illerde ise söz konusu mekanizmalar kurulmuş ve işler hale getirilmiştir.</w:t>
      </w:r>
      <w:r w:rsidRPr="00295842">
        <w:rPr>
          <w:rFonts w:ascii="Arial" w:hAnsi="Arial" w:cs="Arial"/>
        </w:rPr>
        <w:t xml:space="preserve"> Her ilde bu mekanizmaların öncülüğünde Yerel Eşitlik Eylem Planları (YEEP) katılımcı bir yaklaşım ile hazırlanmış, İl Kadın Hakları Koordinasyon Kurulları tarafından onaylanmış, kurumların (İl Özel İdaresi, Belediye, Kalkınma Ajansı, İl Müdürlükleri) stratejik planlarına ya da perfo</w:t>
      </w:r>
      <w:r w:rsidRPr="001D4C36">
        <w:rPr>
          <w:rFonts w:ascii="Arial" w:hAnsi="Arial" w:cs="Arial"/>
        </w:rPr>
        <w:t xml:space="preserve">rmans programlarına </w:t>
      </w:r>
      <w:proofErr w:type="gramStart"/>
      <w:r w:rsidRPr="001D4C36">
        <w:rPr>
          <w:rFonts w:ascii="Arial" w:hAnsi="Arial" w:cs="Arial"/>
        </w:rPr>
        <w:t>dahil</w:t>
      </w:r>
      <w:proofErr w:type="gramEnd"/>
      <w:r w:rsidRPr="001D4C36">
        <w:rPr>
          <w:rFonts w:ascii="Arial" w:hAnsi="Arial" w:cs="Arial"/>
        </w:rPr>
        <w:t xml:space="preserve"> edilerek planlar</w:t>
      </w:r>
      <w:r w:rsidRPr="00CA6D33">
        <w:rPr>
          <w:rFonts w:ascii="Arial" w:hAnsi="Arial" w:cs="Arial"/>
        </w:rPr>
        <w:t>ın uygulanması için kurumlar tarafından</w:t>
      </w:r>
      <w:r w:rsidRPr="000D3545">
        <w:rPr>
          <w:rFonts w:ascii="Arial" w:hAnsi="Arial" w:cs="Arial"/>
        </w:rPr>
        <w:t xml:space="preserve"> bütçe ayrılmıştır.</w:t>
      </w:r>
    </w:p>
    <w:p w14:paraId="7588D400" w14:textId="77777777" w:rsidR="00C82ABB" w:rsidRPr="000D3545" w:rsidRDefault="00C82ABB" w:rsidP="00C82ABB">
      <w:pPr>
        <w:spacing w:before="240" w:after="120" w:line="360" w:lineRule="auto"/>
        <w:jc w:val="both"/>
        <w:rPr>
          <w:rFonts w:ascii="Arial" w:hAnsi="Arial" w:cs="Arial"/>
        </w:rPr>
      </w:pPr>
      <w:r w:rsidRPr="000D3545">
        <w:rPr>
          <w:rFonts w:ascii="Arial" w:hAnsi="Arial" w:cs="Arial"/>
        </w:rPr>
        <w:t>Kadın Dostu Kentler Programı’nın en önemli çıktısı katılımcı bir yaklaşımla oluşturulan Yerel Eşitlik Stratejik Planları / Eylem Planları ve Program illerinde kurumsal bir kimlik kazanmış olan Yerel Eşitlik Mekanizmalarıdır.</w:t>
      </w:r>
    </w:p>
    <w:p w14:paraId="1D3A00D5" w14:textId="77777777" w:rsidR="00C82ABB" w:rsidRPr="000D3545" w:rsidRDefault="00C82ABB" w:rsidP="00C82ABB">
      <w:pPr>
        <w:spacing w:before="240" w:after="120" w:line="360" w:lineRule="auto"/>
        <w:jc w:val="both"/>
        <w:rPr>
          <w:rFonts w:ascii="Arial" w:hAnsi="Arial" w:cs="Arial"/>
        </w:rPr>
      </w:pPr>
    </w:p>
    <w:p w14:paraId="553EB688" w14:textId="77777777" w:rsidR="00C82ABB" w:rsidRPr="000D3545" w:rsidRDefault="00C82ABB" w:rsidP="00C82ABB">
      <w:pPr>
        <w:spacing w:before="240" w:after="120" w:line="360" w:lineRule="auto"/>
        <w:jc w:val="both"/>
        <w:rPr>
          <w:rFonts w:ascii="Arial" w:hAnsi="Arial" w:cs="Arial"/>
          <w:b/>
          <w:u w:val="single"/>
        </w:rPr>
      </w:pPr>
      <w:r w:rsidRPr="000D3545">
        <w:rPr>
          <w:rFonts w:ascii="Arial" w:hAnsi="Arial" w:cs="Arial"/>
          <w:b/>
          <w:u w:val="single"/>
        </w:rPr>
        <w:t>Yerel Eşitlik Mekanizmaları</w:t>
      </w:r>
    </w:p>
    <w:p w14:paraId="61ED605D" w14:textId="77777777" w:rsidR="00C82ABB" w:rsidRPr="000D3545" w:rsidRDefault="00C82ABB" w:rsidP="00C82ABB">
      <w:pPr>
        <w:autoSpaceDE w:val="0"/>
        <w:adjustRightInd w:val="0"/>
        <w:spacing w:before="240" w:after="120" w:line="360" w:lineRule="auto"/>
        <w:jc w:val="both"/>
        <w:rPr>
          <w:rFonts w:ascii="Arial" w:hAnsi="Arial" w:cs="Arial"/>
          <w:b/>
          <w:bCs/>
          <w:spacing w:val="10"/>
        </w:rPr>
      </w:pPr>
      <w:r w:rsidRPr="000D3545">
        <w:rPr>
          <w:rFonts w:ascii="Arial" w:hAnsi="Arial" w:cs="Arial"/>
          <w:b/>
          <w:bCs/>
          <w:spacing w:val="10"/>
        </w:rPr>
        <w:t xml:space="preserve">İl Kadın Hakları Koordinasyon Kurulları </w:t>
      </w:r>
    </w:p>
    <w:p w14:paraId="6A96AB45" w14:textId="77777777" w:rsidR="00C82ABB" w:rsidRPr="000D3545" w:rsidRDefault="00C82ABB" w:rsidP="00C82ABB">
      <w:pPr>
        <w:autoSpaceDE w:val="0"/>
        <w:adjustRightInd w:val="0"/>
        <w:spacing w:before="240" w:after="120" w:line="360" w:lineRule="auto"/>
        <w:jc w:val="both"/>
        <w:rPr>
          <w:rFonts w:ascii="Arial" w:hAnsi="Arial" w:cs="Arial"/>
          <w:lang w:eastAsia="tr-TR"/>
        </w:rPr>
      </w:pPr>
      <w:r w:rsidRPr="000D3545">
        <w:rPr>
          <w:rFonts w:ascii="Arial" w:hAnsi="Arial" w:cs="Arial"/>
          <w:lang w:eastAsia="tr-TR"/>
        </w:rPr>
        <w:t xml:space="preserve">YEEP’lerin hazırlanması, uygulanması ve uygulamanın çıktıları Program kapsamında kurulan bir şemsiye mekanizma tarafından koordine edilir. Program’ın parçası olarak her program ilinde bir “İl Kadın Hakları Koordinasyon Kurulu” oluşturulmuştur. YEEP’lerin hazırlık ve raporlamasından sorumlu bir teknik kurul ve karar alıcı bir üst kuruldan oluşan bu Kurullar, ilgili vali yardımcıları tarafından yönetilmektedir. Kurullar, kadınların il </w:t>
      </w:r>
      <w:r w:rsidRPr="000D3545">
        <w:rPr>
          <w:rFonts w:ascii="Arial" w:hAnsi="Arial" w:cs="Arial"/>
          <w:lang w:eastAsia="tr-TR"/>
        </w:rPr>
        <w:lastRenderedPageBreak/>
        <w:t xml:space="preserve">düzeyinde hizmet sunumu ile ilgili ihtiyaçlarını tespit ederek politikaların geliştirilmesinden, bu ihtiyaçlar doğrultusunda YEEP’lerin onaylanarak uygulamaya konulmasından, koordine edilmesinden ve denetlenmesinden sorumludur. </w:t>
      </w:r>
    </w:p>
    <w:p w14:paraId="31356DF4" w14:textId="6FD1E244" w:rsidR="00C82ABB" w:rsidRPr="00CA6D33" w:rsidRDefault="00C82ABB" w:rsidP="00C82ABB">
      <w:pPr>
        <w:autoSpaceDE w:val="0"/>
        <w:adjustRightInd w:val="0"/>
        <w:spacing w:before="240" w:after="120" w:line="360" w:lineRule="auto"/>
        <w:jc w:val="both"/>
        <w:rPr>
          <w:rFonts w:ascii="Arial" w:hAnsi="Arial" w:cs="Arial"/>
          <w:lang w:eastAsia="tr-TR"/>
        </w:rPr>
      </w:pPr>
      <w:r w:rsidRPr="000D3545">
        <w:rPr>
          <w:rFonts w:ascii="Arial" w:hAnsi="Arial" w:cs="Arial"/>
          <w:lang w:eastAsia="tr-TR"/>
        </w:rPr>
        <w:t xml:space="preserve">Kurulların </w:t>
      </w:r>
      <w:r w:rsidRPr="00295842">
        <w:rPr>
          <w:rFonts w:ascii="Arial" w:hAnsi="Arial" w:cs="Arial"/>
          <w:lang w:eastAsia="tr-TR"/>
        </w:rPr>
        <w:t>katılımcı yapıları (Valilik, Belediyeler, il müdürlükleri, STK’lar, üniver</w:t>
      </w:r>
      <w:r w:rsidRPr="001D4C36">
        <w:rPr>
          <w:rFonts w:ascii="Arial" w:hAnsi="Arial" w:cs="Arial"/>
          <w:lang w:eastAsia="tr-TR"/>
        </w:rPr>
        <w:t xml:space="preserve">siteler, kalkınma ajansları, </w:t>
      </w:r>
      <w:r w:rsidRPr="00BF0DA0">
        <w:rPr>
          <w:rFonts w:ascii="Arial" w:hAnsi="Arial" w:cs="Arial"/>
          <w:bCs/>
        </w:rPr>
        <w:t xml:space="preserve">odalar, birlikler ve meslek örgütlerinin, baroların, </w:t>
      </w:r>
      <w:r w:rsidRPr="00BF0DA0">
        <w:rPr>
          <w:rFonts w:ascii="Arial" w:hAnsi="Arial" w:cs="Arial"/>
          <w:lang w:eastAsia="tr-TR"/>
        </w:rPr>
        <w:t>özel sektör</w:t>
      </w:r>
      <w:r w:rsidRPr="00295842">
        <w:rPr>
          <w:rFonts w:ascii="Arial" w:hAnsi="Arial" w:cs="Arial"/>
          <w:lang w:eastAsia="tr-TR"/>
        </w:rPr>
        <w:t>) ve hem teknik hem de karar verici düzeyde toplanmaları bu yapıyı yerelde kurulan Eşitlik Mekanizmalarının en kilit halkası yapmaktadır. Bu sayede yerel yönetimle</w:t>
      </w:r>
      <w:r w:rsidRPr="001D4C36">
        <w:rPr>
          <w:rFonts w:ascii="Arial" w:hAnsi="Arial" w:cs="Arial"/>
          <w:lang w:eastAsia="tr-TR"/>
        </w:rPr>
        <w:t>rin karar alma süreçlerinin toplumsal cinsiyete duyarlılığı, hesap verebilirliği ve şeffaflığı sağlanmakta, geçerli ve etkin bir izleme mekanizması oluşturula</w:t>
      </w:r>
      <w:r w:rsidRPr="00CA6D33">
        <w:rPr>
          <w:rFonts w:ascii="Arial" w:hAnsi="Arial" w:cs="Arial"/>
          <w:lang w:eastAsia="tr-TR"/>
        </w:rPr>
        <w:t>bilmektedir.</w:t>
      </w:r>
    </w:p>
    <w:p w14:paraId="69C7F517" w14:textId="77777777" w:rsidR="00C82ABB" w:rsidRPr="00CA6D33" w:rsidRDefault="00C82ABB" w:rsidP="00C82ABB">
      <w:pPr>
        <w:autoSpaceDE w:val="0"/>
        <w:adjustRightInd w:val="0"/>
        <w:spacing w:before="240" w:after="120" w:line="360" w:lineRule="auto"/>
        <w:jc w:val="both"/>
        <w:rPr>
          <w:rFonts w:ascii="Arial" w:hAnsi="Arial" w:cs="Arial"/>
          <w:lang w:eastAsia="tr-TR"/>
        </w:rPr>
      </w:pPr>
    </w:p>
    <w:p w14:paraId="37127030" w14:textId="77777777" w:rsidR="00C82ABB" w:rsidRPr="00CA6D33" w:rsidRDefault="00C82ABB" w:rsidP="00C82ABB">
      <w:pPr>
        <w:autoSpaceDE w:val="0"/>
        <w:adjustRightInd w:val="0"/>
        <w:spacing w:before="240" w:after="120" w:line="360" w:lineRule="auto"/>
        <w:jc w:val="both"/>
        <w:rPr>
          <w:rFonts w:ascii="Arial" w:hAnsi="Arial" w:cs="Arial"/>
          <w:b/>
          <w:lang w:eastAsia="tr-TR"/>
        </w:rPr>
      </w:pPr>
      <w:r w:rsidRPr="00CA6D33">
        <w:rPr>
          <w:rFonts w:ascii="Arial" w:hAnsi="Arial" w:cs="Arial"/>
          <w:b/>
          <w:lang w:eastAsia="tr-TR"/>
        </w:rPr>
        <w:t>Eşitlik Komisyonları</w:t>
      </w:r>
    </w:p>
    <w:p w14:paraId="5966AC71" w14:textId="2DC18F7C" w:rsidR="00C82ABB" w:rsidRDefault="00C82ABB" w:rsidP="00C82ABB">
      <w:pPr>
        <w:autoSpaceDE w:val="0"/>
        <w:adjustRightInd w:val="0"/>
        <w:spacing w:before="240" w:after="120" w:line="360" w:lineRule="auto"/>
        <w:jc w:val="both"/>
        <w:rPr>
          <w:rFonts w:ascii="Arial" w:hAnsi="Arial" w:cs="Arial"/>
        </w:rPr>
      </w:pPr>
      <w:r w:rsidRPr="00CA6D33">
        <w:rPr>
          <w:rFonts w:ascii="Arial" w:hAnsi="Arial" w:cs="Arial"/>
        </w:rPr>
        <w:t xml:space="preserve">Eşitlik komisyonları, yerel meclisler </w:t>
      </w:r>
      <w:r w:rsidRPr="00CA6D33">
        <w:rPr>
          <w:rFonts w:ascii="Arial" w:hAnsi="Arial" w:cs="Arial"/>
          <w:lang w:eastAsia="tr-TR"/>
        </w:rPr>
        <w:t xml:space="preserve">(belediye meclisleri) bünyesinde </w:t>
      </w:r>
      <w:r w:rsidRPr="00CA6D33">
        <w:rPr>
          <w:rFonts w:ascii="Arial" w:hAnsi="Arial" w:cs="Arial"/>
        </w:rPr>
        <w:t>oluşturulmuştur. Bu komisyonların, yerel meclislere</w:t>
      </w:r>
      <w:r w:rsidRPr="00295842">
        <w:rPr>
          <w:rFonts w:ascii="Arial" w:hAnsi="Arial" w:cs="Arial"/>
        </w:rPr>
        <w:t xml:space="preserve"> gelen </w:t>
      </w:r>
      <w:r w:rsidRPr="00BF0DA0">
        <w:rPr>
          <w:rFonts w:ascii="Arial" w:hAnsi="Arial" w:cs="Arial"/>
        </w:rPr>
        <w:t>önergeleri</w:t>
      </w:r>
      <w:r w:rsidRPr="00295842">
        <w:rPr>
          <w:rFonts w:ascii="Arial" w:hAnsi="Arial" w:cs="Arial"/>
        </w:rPr>
        <w:t xml:space="preserve"> </w:t>
      </w:r>
      <w:r w:rsidRPr="00BF0DA0">
        <w:rPr>
          <w:rFonts w:ascii="Arial" w:hAnsi="Arial" w:cs="Arial"/>
        </w:rPr>
        <w:t>toplumsal cinsiyet eşitliğini dikkate alarak</w:t>
      </w:r>
      <w:r w:rsidRPr="00295842">
        <w:rPr>
          <w:rFonts w:ascii="Arial" w:hAnsi="Arial" w:cs="Arial"/>
        </w:rPr>
        <w:t xml:space="preserve"> gözden geçirmesi, kararların uygulanmasını denetlemesi ve değerlendirmeler yapması, eş</w:t>
      </w:r>
      <w:r w:rsidRPr="001D4C36">
        <w:rPr>
          <w:rFonts w:ascii="Arial" w:hAnsi="Arial" w:cs="Arial"/>
        </w:rPr>
        <w:t>it fırsatları garanti altına alan stratejiler ve ölçütler belirlemesi, toplumsal cinsiyet ve eşitlik alanında çalışan diğer STK’lar ile işbirliği yapmak için girişimlere öncülük etmes</w:t>
      </w:r>
      <w:r w:rsidRPr="00CA6D33">
        <w:rPr>
          <w:rFonts w:ascii="Arial" w:hAnsi="Arial" w:cs="Arial"/>
        </w:rPr>
        <w:t>i amaçlanmaktadır. Bir anlamda TBMM Kadın Erkek Fırsat Eşitliği Komisyonu’nun yereldeki uzantısı</w:t>
      </w:r>
      <w:r w:rsidRPr="000D3545">
        <w:rPr>
          <w:rFonts w:ascii="Arial" w:hAnsi="Arial" w:cs="Arial"/>
        </w:rPr>
        <w:t xml:space="preserve"> olan bu komisyonlar, YEEP’lerin şekillendirilmesini desteklemektedir. Örneğin; YEEP’lerin, yerel yönetimlerin stratejik planlarına dâhil edilmesinde ve </w:t>
      </w:r>
      <w:r w:rsidRPr="00295842">
        <w:rPr>
          <w:rFonts w:ascii="Arial" w:hAnsi="Arial" w:cs="Arial"/>
        </w:rPr>
        <w:t>YEEP’lerin yerel yönetimler (kadın STK’larla iş birliği içinde) tarafından doğru</w:t>
      </w:r>
      <w:r w:rsidRPr="001D4C36">
        <w:rPr>
          <w:rFonts w:ascii="Arial" w:hAnsi="Arial" w:cs="Arial"/>
        </w:rPr>
        <w:t xml:space="preserve"> şekilde uygulanmasında önemli rol oynaması gibi.</w:t>
      </w:r>
    </w:p>
    <w:p w14:paraId="0139D88C" w14:textId="77777777" w:rsidR="00296B20" w:rsidRPr="001D4C36" w:rsidRDefault="00296B20" w:rsidP="00C82ABB">
      <w:pPr>
        <w:autoSpaceDE w:val="0"/>
        <w:adjustRightInd w:val="0"/>
        <w:spacing w:before="240" w:after="120" w:line="360" w:lineRule="auto"/>
        <w:jc w:val="both"/>
        <w:rPr>
          <w:rFonts w:ascii="Arial" w:hAnsi="Arial" w:cs="Arial"/>
        </w:rPr>
      </w:pPr>
    </w:p>
    <w:p w14:paraId="52F23E12" w14:textId="77777777" w:rsidR="00C82ABB" w:rsidRPr="00CA6D33" w:rsidRDefault="00C82ABB" w:rsidP="00C82ABB">
      <w:pPr>
        <w:autoSpaceDE w:val="0"/>
        <w:adjustRightInd w:val="0"/>
        <w:spacing w:before="240" w:after="120" w:line="360" w:lineRule="auto"/>
        <w:jc w:val="both"/>
        <w:rPr>
          <w:rFonts w:ascii="Arial" w:hAnsi="Arial" w:cs="Arial"/>
          <w:b/>
        </w:rPr>
      </w:pPr>
      <w:r w:rsidRPr="00CA6D33">
        <w:rPr>
          <w:rFonts w:ascii="Arial" w:hAnsi="Arial" w:cs="Arial"/>
          <w:b/>
        </w:rPr>
        <w:t xml:space="preserve">Eşitlik Birimleri ve Kurumsal Eşitlik Sorumluları </w:t>
      </w:r>
    </w:p>
    <w:p w14:paraId="32441C45" w14:textId="2644A46F" w:rsidR="00C82ABB" w:rsidRPr="001D4C36" w:rsidRDefault="00C82ABB" w:rsidP="00C82ABB">
      <w:pPr>
        <w:autoSpaceDE w:val="0"/>
        <w:adjustRightInd w:val="0"/>
        <w:spacing w:before="240" w:after="120" w:line="360" w:lineRule="auto"/>
        <w:jc w:val="both"/>
        <w:rPr>
          <w:rFonts w:ascii="Arial" w:hAnsi="Arial" w:cs="Arial"/>
          <w:bCs/>
        </w:rPr>
      </w:pPr>
      <w:r w:rsidRPr="00CA6D33">
        <w:rPr>
          <w:rFonts w:ascii="Arial" w:hAnsi="Arial" w:cs="Arial"/>
          <w:bCs/>
        </w:rPr>
        <w:t>YESP’lerde belirtilen faaliyetlerin koordine edilmesi, ortak faaliyetlerin izlenmesi ve yerel kurumlar arasında işbirliğinin geliştirilmesi için valilikle</w:t>
      </w:r>
      <w:r w:rsidR="008D19B3">
        <w:rPr>
          <w:rFonts w:ascii="Arial" w:hAnsi="Arial" w:cs="Arial"/>
          <w:bCs/>
        </w:rPr>
        <w:t xml:space="preserve">rin, belediyelerin </w:t>
      </w:r>
      <w:r w:rsidRPr="00CA6D33">
        <w:rPr>
          <w:rFonts w:ascii="Arial" w:hAnsi="Arial" w:cs="Arial"/>
          <w:bCs/>
        </w:rPr>
        <w:t>ve kalkınma ajanslarının</w:t>
      </w:r>
      <w:r w:rsidRPr="00295842">
        <w:rPr>
          <w:rFonts w:ascii="Arial" w:hAnsi="Arial" w:cs="Arial"/>
          <w:bCs/>
        </w:rPr>
        <w:t xml:space="preserve"> bünyesinde toplumsal cinsiyet eşitlik birimleri kurulmuştur. Ayrıca İKHKK üyesi kurum ve kuruluşların bünyesinde eşitlik sorumluları atanmıştır.</w:t>
      </w:r>
    </w:p>
    <w:p w14:paraId="79FD53D6" w14:textId="77777777" w:rsidR="00C82ABB" w:rsidRPr="000D3545" w:rsidRDefault="00C82ABB" w:rsidP="00C82ABB">
      <w:pPr>
        <w:autoSpaceDE w:val="0"/>
        <w:adjustRightInd w:val="0"/>
        <w:spacing w:before="240" w:after="120" w:line="360" w:lineRule="auto"/>
        <w:jc w:val="both"/>
        <w:rPr>
          <w:rFonts w:ascii="Arial" w:hAnsi="Arial" w:cs="Arial"/>
          <w:bCs/>
        </w:rPr>
      </w:pPr>
      <w:r w:rsidRPr="00CA6D33">
        <w:rPr>
          <w:rFonts w:ascii="Arial" w:hAnsi="Arial" w:cs="Arial"/>
          <w:bCs/>
        </w:rPr>
        <w:t>Eşitlik birimleri ve kurumsal eşitlik sorumluları, kurumsal düzeyde YESP çalışmalarının koordinasyonunu yürütmek, kurumsal planların YESP ile</w:t>
      </w:r>
      <w:r w:rsidRPr="00295842">
        <w:rPr>
          <w:rFonts w:ascii="Arial" w:hAnsi="Arial" w:cs="Arial"/>
          <w:bCs/>
        </w:rPr>
        <w:t xml:space="preserve"> </w:t>
      </w:r>
      <w:r w:rsidRPr="00BF0DA0">
        <w:rPr>
          <w:rFonts w:ascii="Arial" w:hAnsi="Arial" w:cs="Arial"/>
          <w:bCs/>
        </w:rPr>
        <w:t>bütünleştirilmesini</w:t>
      </w:r>
      <w:r w:rsidRPr="00295842">
        <w:rPr>
          <w:rFonts w:ascii="Arial" w:hAnsi="Arial" w:cs="Arial"/>
          <w:bCs/>
        </w:rPr>
        <w:t xml:space="preserve"> sağlamak ve İKHKK Sekreteryası ve üyeleriyle iletişimi sürdürmekten</w:t>
      </w:r>
      <w:r w:rsidRPr="000D3545">
        <w:rPr>
          <w:rFonts w:ascii="Arial" w:hAnsi="Arial" w:cs="Arial"/>
          <w:bCs/>
        </w:rPr>
        <w:t xml:space="preserve"> sorumludur.</w:t>
      </w:r>
    </w:p>
    <w:p w14:paraId="0686319B" w14:textId="77777777" w:rsidR="00C82ABB" w:rsidRPr="000D3545" w:rsidRDefault="00C82ABB" w:rsidP="00C82ABB">
      <w:pPr>
        <w:spacing w:before="240" w:after="120" w:line="360" w:lineRule="auto"/>
        <w:rPr>
          <w:rFonts w:ascii="Arial" w:hAnsi="Arial" w:cs="Arial"/>
          <w:b/>
          <w:bCs/>
        </w:rPr>
      </w:pPr>
    </w:p>
    <w:p w14:paraId="6529BA55" w14:textId="77777777" w:rsidR="00C82ABB" w:rsidRPr="000D3545" w:rsidRDefault="00C82ABB" w:rsidP="00C82ABB">
      <w:pPr>
        <w:autoSpaceDE w:val="0"/>
        <w:adjustRightInd w:val="0"/>
        <w:spacing w:before="240" w:after="120" w:line="360" w:lineRule="auto"/>
        <w:jc w:val="both"/>
        <w:rPr>
          <w:rFonts w:ascii="Arial" w:hAnsi="Arial" w:cs="Arial"/>
          <w:b/>
          <w:bCs/>
        </w:rPr>
      </w:pPr>
      <w:r w:rsidRPr="000D3545">
        <w:rPr>
          <w:rFonts w:ascii="Arial" w:hAnsi="Arial" w:cs="Arial"/>
          <w:b/>
          <w:bCs/>
        </w:rPr>
        <w:t>Yerel Eşitlik Stratejik Planları (YSEP) ve Yerel Eşitlik Eylem Planları (YEEP)</w:t>
      </w:r>
    </w:p>
    <w:p w14:paraId="0CDE4379" w14:textId="77777777" w:rsidR="00C82ABB" w:rsidRPr="000D3545" w:rsidRDefault="00C82ABB" w:rsidP="00C82ABB">
      <w:pPr>
        <w:spacing w:before="240" w:after="120" w:line="360" w:lineRule="auto"/>
        <w:jc w:val="both"/>
        <w:rPr>
          <w:rFonts w:ascii="Arial" w:hAnsi="Arial" w:cs="Arial"/>
          <w:bCs/>
        </w:rPr>
      </w:pPr>
      <w:r w:rsidRPr="000D3545">
        <w:rPr>
          <w:rFonts w:ascii="Arial" w:hAnsi="Arial" w:cs="Arial"/>
          <w:bCs/>
        </w:rPr>
        <w:t xml:space="preserve">Yerel Eşitlik Mekanizmaları ile Türkiye’nin de taraf olduğu “Birleşmiş Milletler Kadına Karşı Her Türlü Ayrımcılığın Engellenmesi Sözleşmesi (CEDAW)” doğrultusunda Kadının Statüsü Genel Müdürlüğü’nce </w:t>
      </w:r>
      <w:r w:rsidRPr="00295842">
        <w:rPr>
          <w:rFonts w:ascii="Arial" w:hAnsi="Arial" w:cs="Arial"/>
          <w:bCs/>
        </w:rPr>
        <w:t>hazırlanmış olan Ulusal Eşitlik Ey</w:t>
      </w:r>
      <w:r w:rsidRPr="001D4C36">
        <w:rPr>
          <w:rFonts w:ascii="Arial" w:hAnsi="Arial" w:cs="Arial"/>
          <w:bCs/>
        </w:rPr>
        <w:t>lem Planı’nın yerelde uygulanmasının desteklenmesi hedefle</w:t>
      </w:r>
      <w:r w:rsidRPr="00BF0DA0">
        <w:rPr>
          <w:rFonts w:ascii="Arial" w:hAnsi="Arial" w:cs="Arial"/>
          <w:bCs/>
        </w:rPr>
        <w:t>n</w:t>
      </w:r>
      <w:r w:rsidRPr="00295842">
        <w:rPr>
          <w:rFonts w:ascii="Arial" w:hAnsi="Arial" w:cs="Arial"/>
          <w:bCs/>
        </w:rPr>
        <w:t>mektedir. Bu açıdan bakıldığında Yerel Eşitlik Stratejik Planları (YESP) ve Yerel Eşitlik Eylem Planları (YEEP), CEDAW’ın ve Ulusal Eşitlik Eylem Planı’nın hayata tam olarak geçebilmesi amacıyla ye</w:t>
      </w:r>
      <w:r w:rsidRPr="001D4C36">
        <w:rPr>
          <w:rFonts w:ascii="Arial" w:hAnsi="Arial" w:cs="Arial"/>
          <w:bCs/>
        </w:rPr>
        <w:t>relde illerin izlemeleri gereken yol haritasını tarif etmektedir. Söz konusu planlar, kentli hakları bağlamında Avrupa Kentsel Şartı ve Avrupa Kadın Erkek Eşitliği Şartı başta olmak üze</w:t>
      </w:r>
      <w:r w:rsidRPr="00CA6D33">
        <w:rPr>
          <w:rFonts w:ascii="Arial" w:hAnsi="Arial" w:cs="Arial"/>
          <w:bCs/>
        </w:rPr>
        <w:t xml:space="preserve">re çeşitli uluslararası düzenlemelerde yer alan temel “hemşehrilik hukuku” ilkelerini ve Anayasa başta olmak üzere çeşitli yasalar ve yerel yönetimlere ilişkin yasal düzenlemelerde yer alan temel ilkeleri gözeterek hazırlanır. </w:t>
      </w:r>
      <w:proofErr w:type="gramStart"/>
      <w:r w:rsidRPr="00CA6D33">
        <w:rPr>
          <w:rFonts w:ascii="Arial" w:hAnsi="Arial" w:cs="Arial"/>
          <w:bCs/>
        </w:rPr>
        <w:t>CEDAW ve diğer ulusal / uluslararası plan ve belgelerle uygun olarak altı başlıkta (eğitim, sağlık, istihdam, yönetim mekanizmalarına katılım, kadına yönelik şiddet ve kentsel hizmetler) hazırlanan Yerel Eşitlik Stratejik Planları ve Eylem Planları, illerde Valiliğin, İl Özel İdaresi’nin, belediyelerin, kamu kurumlarının taşra teşkilatlarının, sivil toplumun, odalar, birlikler ve meslek örgütlerinin, baroların, üniversitelerin ve özel sektörün</w:t>
      </w:r>
      <w:r w:rsidRPr="00295842">
        <w:rPr>
          <w:rFonts w:ascii="Arial" w:hAnsi="Arial" w:cs="Arial"/>
          <w:bCs/>
        </w:rPr>
        <w:t xml:space="preserve"> yerel düzeyde toplumsal cinsiyet eşitliğini sağlamak için üstlenmeleri gereken sorumlulukları ve oluşturmaları gereken işbirliklerini tarif eden kilit dokümanlar</w:t>
      </w:r>
      <w:r w:rsidRPr="000D3545">
        <w:rPr>
          <w:rFonts w:ascii="Arial" w:hAnsi="Arial" w:cs="Arial"/>
          <w:bCs/>
        </w:rPr>
        <w:t xml:space="preserve"> olarak tüm paydaşların katılımı ile hazırlanmaktadır. </w:t>
      </w:r>
      <w:proofErr w:type="gramEnd"/>
    </w:p>
    <w:p w14:paraId="45CF1E59" w14:textId="77777777" w:rsidR="00C82ABB" w:rsidRPr="000D3545" w:rsidRDefault="00C82ABB" w:rsidP="00C82ABB">
      <w:pPr>
        <w:spacing w:before="240" w:after="120" w:line="360" w:lineRule="auto"/>
        <w:jc w:val="both"/>
        <w:rPr>
          <w:rFonts w:ascii="Arial" w:hAnsi="Arial" w:cs="Arial"/>
          <w:lang w:eastAsia="tr-TR"/>
        </w:rPr>
      </w:pPr>
      <w:r w:rsidRPr="000D3545">
        <w:rPr>
          <w:rFonts w:ascii="Arial" w:hAnsi="Arial" w:cs="Arial"/>
          <w:lang w:eastAsia="tr-TR"/>
        </w:rPr>
        <w:t xml:space="preserve">Her ne kadar planlarda işlenen her bir tema kendi içinde incelenmekte ve yol haritası geliştirilmekte olsa da bu planlardaki altı müdahale alanının bütüncül şekilde incelenmesi gerekliliği de unutulmamalıdır. Kadınların yaşadığı sorunların tek tek birbirinden bağımsız bir biçimde ele alınması, sorunun kavranmasını ve farklı yönlerinin birbirleri ile bağlantılarının görülmesini güçleştirmektedir. Bir başka deyişle kadın istihdamı, kadının eğitim hakkından yaralanma düzeyinden, karar alma mekanizmalarına katılımdan bağımsız ele alınamaz. Kadınların yaşadığı sorunları anlamak ve çözüm üretmek için, meselenin tüm yönlerine bir bütün olarak bakmak ve birbiriyle bağlantılı stratejiler üretmek gerekmektedir. </w:t>
      </w:r>
    </w:p>
    <w:p w14:paraId="35CC084F" w14:textId="77777777" w:rsidR="00C82ABB" w:rsidRPr="001D4C36" w:rsidRDefault="00C82ABB" w:rsidP="00C82ABB">
      <w:pPr>
        <w:autoSpaceDE w:val="0"/>
        <w:adjustRightInd w:val="0"/>
        <w:spacing w:before="240" w:after="120" w:line="360" w:lineRule="auto"/>
        <w:jc w:val="both"/>
        <w:rPr>
          <w:rFonts w:ascii="Arial" w:hAnsi="Arial" w:cs="Arial"/>
          <w:bCs/>
        </w:rPr>
      </w:pPr>
      <w:r w:rsidRPr="000D3545">
        <w:rPr>
          <w:rFonts w:ascii="Arial" w:hAnsi="Arial" w:cs="Arial"/>
          <w:bCs/>
        </w:rPr>
        <w:t xml:space="preserve">Yukarıda belirtilen katılımcı ve bütüncül yaklaşımla geliştirilen bu planlar, Kadın Dostu Kentler Programı’nın toplumsal cinsiyet eşitliği bakış açısını yerel politikalara ve yönetimlere dâhil etmeyi amaçlayan temel araçlarıdır. İlin ana yol haritasını oluşturan ve detaylı durum analizlerine yer veren Yerel Eşitlik Stratejik Planı ve bu plan üzerinden </w:t>
      </w:r>
      <w:r w:rsidRPr="000D3545">
        <w:rPr>
          <w:rFonts w:ascii="Arial" w:hAnsi="Arial" w:cs="Arial"/>
          <w:bCs/>
        </w:rPr>
        <w:lastRenderedPageBreak/>
        <w:t xml:space="preserve">oluşturulan ve uygulamaya yönelik adımları tarifleyen Yerel Eşitlik Eylem Planları, kadınların günlük yaşamlarını etkileyen, kentsel hizmetlere erişimlerini kolaylaştıran ve yerel mekanizmalara kadınların katılımını </w:t>
      </w:r>
      <w:r w:rsidRPr="00295842">
        <w:rPr>
          <w:rFonts w:ascii="Arial" w:hAnsi="Arial" w:cs="Arial"/>
          <w:bCs/>
        </w:rPr>
        <w:t>artıran ilkeleri içerir. Söz konusu planlar sayesinde bu ilkeler kurumsal hedefler haline gelir ve uygulamaya konur.</w:t>
      </w:r>
    </w:p>
    <w:p w14:paraId="6F679F94" w14:textId="32651064" w:rsidR="00C82ABB" w:rsidRPr="000D3545" w:rsidRDefault="00C82ABB" w:rsidP="00C82ABB">
      <w:pPr>
        <w:spacing w:before="240" w:after="120" w:line="360" w:lineRule="auto"/>
        <w:jc w:val="both"/>
        <w:rPr>
          <w:rFonts w:ascii="Arial" w:hAnsi="Arial" w:cs="Arial"/>
          <w:strike/>
        </w:rPr>
      </w:pPr>
      <w:r w:rsidRPr="00BF0DA0">
        <w:rPr>
          <w:rFonts w:ascii="Arial" w:hAnsi="Arial" w:cs="Arial"/>
          <w:bCs/>
        </w:rPr>
        <w:t>Bu</w:t>
      </w:r>
      <w:r w:rsidRPr="00295842">
        <w:rPr>
          <w:rFonts w:ascii="Arial" w:hAnsi="Arial" w:cs="Arial"/>
          <w:bCs/>
        </w:rPr>
        <w:t xml:space="preserve"> </w:t>
      </w:r>
      <w:r w:rsidRPr="001D4C36">
        <w:rPr>
          <w:rFonts w:ascii="Arial" w:hAnsi="Arial" w:cs="Arial"/>
          <w:lang w:eastAsia="tr-TR"/>
        </w:rPr>
        <w:t xml:space="preserve">planların </w:t>
      </w:r>
      <w:r w:rsidRPr="00CA6D33">
        <w:rPr>
          <w:rFonts w:ascii="Arial" w:hAnsi="Arial" w:cs="Arial"/>
          <w:lang w:eastAsia="tr-TR"/>
        </w:rPr>
        <w:t xml:space="preserve">hazırlayıcıları, atanmış ve seçilmiş yöneticiler ile sivil toplum temsilcilerinden oluşmaktadır. </w:t>
      </w:r>
      <w:r w:rsidRPr="00CA6D33">
        <w:rPr>
          <w:rFonts w:ascii="Arial" w:hAnsi="Arial" w:cs="Arial"/>
          <w:bCs/>
        </w:rPr>
        <w:t>Valilikler, belediyeler</w:t>
      </w:r>
      <w:r w:rsidRPr="00295842">
        <w:rPr>
          <w:rFonts w:ascii="Arial" w:hAnsi="Arial" w:cs="Arial"/>
          <w:bCs/>
        </w:rPr>
        <w:t>, kamu kurumlarının taşra teşkilatları, sivil toplum kuruluşları, odalar, birlikler ve meslek örgütleri, ba</w:t>
      </w:r>
      <w:r w:rsidRPr="001D4C36">
        <w:rPr>
          <w:rFonts w:ascii="Arial" w:hAnsi="Arial" w:cs="Arial"/>
          <w:bCs/>
        </w:rPr>
        <w:t>rolar, üni</w:t>
      </w:r>
      <w:r w:rsidRPr="00CA6D33">
        <w:rPr>
          <w:rFonts w:ascii="Arial" w:hAnsi="Arial" w:cs="Arial"/>
          <w:bCs/>
        </w:rPr>
        <w:t>versiteler ve özel sektör</w:t>
      </w:r>
      <w:r w:rsidRPr="00CA6D33">
        <w:rPr>
          <w:rFonts w:ascii="Arial" w:hAnsi="Arial" w:cs="Arial"/>
          <w:lang w:eastAsia="tr-TR"/>
        </w:rPr>
        <w:t>, sorunların tanımlanması ve çözüm geliştirilmesi süreçlerine kurulan Yerel Eşitlik Mekanizmaları ve YEEP’ler üzerinden dâhil olurlar. Bu tür bir diyalog, yerel paydaşlar arasında iş birliği, sahiplenme ve karşılıklı iletişimi geliştirdiği gibi kurumlar arası ortaklık kurulmasını da</w:t>
      </w:r>
      <w:r w:rsidRPr="00295842">
        <w:rPr>
          <w:rFonts w:ascii="Arial" w:hAnsi="Arial" w:cs="Arial"/>
          <w:lang w:eastAsia="tr-TR"/>
        </w:rPr>
        <w:t xml:space="preserve"> mümkün kılar.</w:t>
      </w:r>
    </w:p>
    <w:p w14:paraId="4C3477FE" w14:textId="69217F01" w:rsidR="00340C3F" w:rsidRPr="000D3545" w:rsidRDefault="00340C3F" w:rsidP="00340C3F">
      <w:pPr>
        <w:spacing w:before="240" w:after="120" w:line="360" w:lineRule="auto"/>
        <w:jc w:val="both"/>
        <w:rPr>
          <w:rFonts w:ascii="Arial" w:hAnsi="Arial" w:cs="Arial"/>
        </w:rPr>
      </w:pPr>
    </w:p>
    <w:p w14:paraId="5C145625" w14:textId="77777777" w:rsidR="00340C3F" w:rsidRPr="000D3545" w:rsidRDefault="00340C3F" w:rsidP="00340C3F">
      <w:pPr>
        <w:pStyle w:val="Balk3"/>
        <w:spacing w:before="240" w:after="120" w:line="360" w:lineRule="auto"/>
        <w:jc w:val="both"/>
        <w:rPr>
          <w:rFonts w:ascii="Arial" w:hAnsi="Arial" w:cs="Arial"/>
          <w:sz w:val="24"/>
          <w:szCs w:val="24"/>
        </w:rPr>
      </w:pPr>
      <w:bookmarkStart w:id="5" w:name="_Toc390096030"/>
      <w:r w:rsidRPr="000D3545">
        <w:rPr>
          <w:rFonts w:ascii="Arial" w:eastAsia="Times New Roman" w:hAnsi="Arial" w:cs="Arial"/>
          <w:sz w:val="24"/>
          <w:szCs w:val="24"/>
        </w:rPr>
        <w:t>1.2. Yasal Dayanaklar</w:t>
      </w:r>
      <w:bookmarkEnd w:id="5"/>
    </w:p>
    <w:p w14:paraId="25BFB1E6" w14:textId="77777777" w:rsidR="00C82ABB" w:rsidRPr="00BF0DA0" w:rsidRDefault="00C82ABB" w:rsidP="00C82ABB">
      <w:pPr>
        <w:pStyle w:val="Standard"/>
        <w:spacing w:before="227" w:after="113" w:line="360" w:lineRule="auto"/>
        <w:jc w:val="both"/>
        <w:rPr>
          <w:rFonts w:ascii="Arial" w:hAnsi="Arial" w:cs="Arial"/>
          <w:sz w:val="24"/>
          <w:szCs w:val="24"/>
        </w:rPr>
      </w:pPr>
      <w:proofErr w:type="gramStart"/>
      <w:r w:rsidRPr="00BF0DA0">
        <w:rPr>
          <w:rFonts w:ascii="Arial" w:hAnsi="Arial" w:cs="Arial"/>
          <w:color w:val="1F1A17"/>
          <w:sz w:val="24"/>
          <w:szCs w:val="24"/>
        </w:rPr>
        <w:t>Yerel Eşitlik Mekanizmaları (YEM) oluşturulurken ve Yerel Eşitlik Eylem/Stratejik Planları (YEEP ve YESP) hazırlanırken, Türkiye'nin de taraf olduğu, “kadınların bütün insan haklarından tam ve eşit olarak yararlanmalarını sağlamanın” devletlerin öncelikli görevleri arasında tanımlandığı, bu konuda özel düzenlemelere ve önlemlere gereksinim bulunduğu ön kabulüyle hazırlanan ve “kadınların insan hakları” kavramını öne çıkaran uluslararası hukuk düzenlemeleri belgeleri üst politika belgeleri olarak kabul edilmiştir.</w:t>
      </w:r>
      <w:proofErr w:type="gramEnd"/>
    </w:p>
    <w:p w14:paraId="461881EC" w14:textId="77777777" w:rsidR="00C82ABB" w:rsidRPr="00BF0DA0" w:rsidRDefault="00C82ABB" w:rsidP="00C82ABB">
      <w:pPr>
        <w:pStyle w:val="Standard"/>
        <w:spacing w:before="227" w:after="113" w:line="360" w:lineRule="auto"/>
        <w:jc w:val="both"/>
        <w:rPr>
          <w:rFonts w:ascii="Arial" w:hAnsi="Arial" w:cs="Arial"/>
          <w:sz w:val="24"/>
          <w:szCs w:val="24"/>
        </w:rPr>
      </w:pPr>
      <w:r w:rsidRPr="00BF0DA0">
        <w:rPr>
          <w:rFonts w:ascii="Arial" w:hAnsi="Arial" w:cs="Arial"/>
          <w:color w:val="1F1A17"/>
          <w:sz w:val="24"/>
          <w:szCs w:val="24"/>
        </w:rPr>
        <w:t>Birleşmiş Milletler Kadınlara Karşı Her Türlü Ayrımcılığın Önlenmesi Sözleşmesi (CEDAW) ve CEDAW İhtiyari Protokolü bu belgelerden biridir.</w:t>
      </w:r>
    </w:p>
    <w:p w14:paraId="353D0B82" w14:textId="77777777" w:rsidR="00C82ABB" w:rsidRPr="00BF0DA0" w:rsidRDefault="00C82ABB" w:rsidP="00C82ABB">
      <w:pPr>
        <w:pStyle w:val="Standard"/>
        <w:spacing w:before="227" w:after="113" w:line="360" w:lineRule="auto"/>
        <w:jc w:val="both"/>
        <w:rPr>
          <w:rFonts w:ascii="Arial" w:hAnsi="Arial" w:cs="Arial"/>
          <w:sz w:val="24"/>
          <w:szCs w:val="24"/>
        </w:rPr>
      </w:pPr>
      <w:r w:rsidRPr="00BF0DA0">
        <w:rPr>
          <w:rFonts w:ascii="Arial" w:hAnsi="Arial" w:cs="Arial"/>
          <w:color w:val="1F1A17"/>
          <w:sz w:val="24"/>
          <w:szCs w:val="24"/>
        </w:rPr>
        <w:t>1 Mart 1980 tarihinde CEDAW Sözleşmesi üye ülkelerin imzasına açılmış, Türkiye’nin 1985 yılında onayladığı Sözleşme, 19 Ocak 1986 tarihinde yürürlüğe girmiştir. CEDAW İhtiyari Protokolü ise 30 Temmuz 2002 tarihinde TBMM tarafından onaylanmış ve 2 Ağustos 2002 tarihli resmi gazetede yayınlanmıştır.</w:t>
      </w:r>
    </w:p>
    <w:p w14:paraId="01EF4CBA" w14:textId="77777777" w:rsidR="00C82ABB" w:rsidRPr="00BF0DA0" w:rsidRDefault="00C82ABB" w:rsidP="00C82ABB">
      <w:pPr>
        <w:pStyle w:val="Standard"/>
        <w:spacing w:before="227" w:after="113" w:line="360" w:lineRule="auto"/>
        <w:jc w:val="both"/>
        <w:rPr>
          <w:rFonts w:ascii="Arial" w:hAnsi="Arial" w:cs="Arial"/>
          <w:sz w:val="24"/>
          <w:szCs w:val="24"/>
        </w:rPr>
      </w:pPr>
      <w:r w:rsidRPr="00BF0DA0">
        <w:rPr>
          <w:rFonts w:ascii="Arial" w:hAnsi="Arial" w:cs="Arial"/>
          <w:color w:val="1F1A17"/>
          <w:sz w:val="24"/>
          <w:szCs w:val="24"/>
        </w:rPr>
        <w:t xml:space="preserve">Sözleşme ve İhtiyari Protokol ile birlikte </w:t>
      </w:r>
      <w:r w:rsidRPr="00BF0DA0">
        <w:rPr>
          <w:rFonts w:ascii="Arial" w:hAnsi="Arial" w:cs="Arial"/>
          <w:color w:val="1F1A17"/>
          <w:sz w:val="24"/>
          <w:szCs w:val="24"/>
          <w:shd w:val="clear" w:color="auto" w:fill="FFFFFF"/>
        </w:rPr>
        <w:t>taraf devletler, kamusal ve özel alanda kadın-erkek eşitliğini sağlamayı taahhüt etmektedirler.</w:t>
      </w:r>
      <w:r w:rsidRPr="00BF0DA0">
        <w:rPr>
          <w:rFonts w:ascii="Arial" w:hAnsi="Arial" w:cs="Arial"/>
          <w:color w:val="1F1A17"/>
          <w:sz w:val="24"/>
          <w:szCs w:val="24"/>
        </w:rPr>
        <w:t xml:space="preserve"> Yasalar yapılırken CEDAW sözleşmesinin hükümlerine uyulması, kadın-erkek eşitliğinin uygulanmasına yönelik düzenlemelerin yapılması, kısacası, yasaların CEDAW ışığında yorumlanması gerekmektedir. Ayrıca, imzacı devletler Birleşmiş Milletler CEDAW Komitesi’nin görüş ve önerilerinin hayata geçirilmesinin takipçisi olmayı da böylece taahhüt etmiş olmaktadırlar.</w:t>
      </w:r>
    </w:p>
    <w:p w14:paraId="545F2E85" w14:textId="77777777" w:rsidR="00C82ABB" w:rsidRPr="00BF0DA0" w:rsidRDefault="00C82ABB" w:rsidP="00C82ABB">
      <w:pPr>
        <w:pStyle w:val="Standard"/>
        <w:spacing w:before="227" w:after="113" w:line="360" w:lineRule="auto"/>
        <w:jc w:val="both"/>
        <w:rPr>
          <w:rFonts w:ascii="Arial" w:hAnsi="Arial" w:cs="Arial"/>
          <w:color w:val="1F1A17"/>
          <w:sz w:val="24"/>
          <w:szCs w:val="24"/>
        </w:rPr>
      </w:pPr>
      <w:r w:rsidRPr="00BF0DA0">
        <w:rPr>
          <w:rFonts w:ascii="Arial" w:hAnsi="Arial" w:cs="Arial"/>
          <w:color w:val="1F1A17"/>
          <w:sz w:val="24"/>
          <w:szCs w:val="24"/>
        </w:rPr>
        <w:lastRenderedPageBreak/>
        <w:t>Uluslararası düzeyde ikinci dayanak, 11 Mayıs 2011 tarihinde İstanbul'da imzalanan ve 8 Mart 2013 tarihli Resmi Gazete'de yayımlanan “</w:t>
      </w:r>
      <w:r w:rsidRPr="00BF0DA0">
        <w:rPr>
          <w:rFonts w:ascii="Arial" w:hAnsi="Arial" w:cs="Arial"/>
          <w:color w:val="000000"/>
          <w:sz w:val="24"/>
          <w:szCs w:val="24"/>
        </w:rPr>
        <w:t>Kadınlara Yönelik Şiddet ve Aile İçi Şiddetin Önlenmesi ve Bunlarla Mücadeleye İlişkin Avrupa Konseyi Sözleşmesi”</w:t>
      </w:r>
      <w:r w:rsidRPr="00BF0DA0">
        <w:rPr>
          <w:rFonts w:ascii="Arial" w:hAnsi="Arial" w:cs="Arial"/>
          <w:color w:val="1F1A17"/>
          <w:sz w:val="24"/>
          <w:szCs w:val="24"/>
        </w:rPr>
        <w:t>dir.</w:t>
      </w:r>
      <w:r w:rsidRPr="00BF0DA0">
        <w:rPr>
          <w:rStyle w:val="DipnotBavurusu"/>
          <w:rFonts w:ascii="Arial" w:hAnsi="Arial" w:cs="Arial"/>
          <w:color w:val="1F1A17"/>
          <w:sz w:val="24"/>
          <w:szCs w:val="24"/>
        </w:rPr>
        <w:footnoteReference w:id="2"/>
      </w:r>
      <w:r w:rsidRPr="00BF0DA0">
        <w:rPr>
          <w:rFonts w:ascii="Arial" w:hAnsi="Arial" w:cs="Arial"/>
          <w:color w:val="1F1A17"/>
          <w:sz w:val="24"/>
          <w:szCs w:val="24"/>
        </w:rPr>
        <w:t xml:space="preserve"> Sözleşme, kadına yönelik her türlü şiddet ve ayrımcılığın ortadan kaldırılması, mağdurların korunması ve mağdurlara yardım edilmesi için politika ve tedbirler geliştirilmesini, Uluslararası işbirliğinin teşvik edilmesini ve ilgili kuruluşlara ve kolluk kuvvetlerine destek ve yardım sağlanmasını amaçlamaktadır.</w:t>
      </w:r>
    </w:p>
    <w:p w14:paraId="628891F0" w14:textId="77777777" w:rsidR="00C82ABB" w:rsidRPr="00BF0DA0" w:rsidRDefault="00C82ABB" w:rsidP="00C82ABB">
      <w:pPr>
        <w:pStyle w:val="Standard"/>
        <w:spacing w:before="227" w:after="113" w:line="360" w:lineRule="auto"/>
        <w:jc w:val="both"/>
        <w:rPr>
          <w:rFonts w:ascii="Arial" w:hAnsi="Arial" w:cs="Arial"/>
          <w:color w:val="1F1A17"/>
          <w:sz w:val="24"/>
          <w:szCs w:val="24"/>
        </w:rPr>
      </w:pPr>
      <w:r w:rsidRPr="00BF0DA0">
        <w:rPr>
          <w:rFonts w:ascii="Arial" w:hAnsi="Arial" w:cs="Arial"/>
          <w:color w:val="1F1A17"/>
          <w:sz w:val="24"/>
          <w:szCs w:val="24"/>
        </w:rPr>
        <w:t>Ulusal düzeydeki dayanakların başlıcası, Türkiye Cumhuriyeti Anayasası’dır. Anayasa’nın 10. Maddesi, “herkesin dil, ırk, renk, cinsiyet, siyasi düşünce, felsefi inanç, din, mezhep ve benzeri sebeplerle ayırım gözetilmeksizin kanun önünde eşit” olduğunu güvence altına alır. Bu maddeye göre “kadınlar ve erkekler eşit haklara sahiptir” ve “devlet, bu eşitliğin yaşama geçmesini sağlamakla yükümlüdür.”</w:t>
      </w:r>
    </w:p>
    <w:p w14:paraId="2C538B11" w14:textId="77777777" w:rsidR="00C82ABB" w:rsidRPr="00BF0DA0" w:rsidRDefault="00C82ABB" w:rsidP="00C82ABB">
      <w:pPr>
        <w:pStyle w:val="Standard"/>
        <w:spacing w:before="227" w:after="113" w:line="360" w:lineRule="auto"/>
        <w:jc w:val="both"/>
        <w:rPr>
          <w:rFonts w:ascii="Arial" w:hAnsi="Arial" w:cs="Arial"/>
          <w:color w:val="1F1A17"/>
          <w:sz w:val="24"/>
          <w:szCs w:val="24"/>
        </w:rPr>
      </w:pPr>
      <w:r w:rsidRPr="00BF0DA0">
        <w:rPr>
          <w:rFonts w:ascii="Arial" w:hAnsi="Arial" w:cs="Arial"/>
          <w:color w:val="1F1A17"/>
          <w:sz w:val="24"/>
          <w:szCs w:val="24"/>
        </w:rPr>
        <w:t>Anayasa’nın 90. Maddesinde ise, “usulüne göre yürürlüğe konulmuş milletlerarası antlaşmaların” kanun hükmünde olduğu ifade edilmekte “temel hak ve özgürlüklere ilişkin milletlerarası antlaşmalarla kanunların aynı konuda farklı hükümler içermesi nedeniyle çıkabilecek uyuşmazlıklarda milletlerarası antlaşma hükümleri esas alınır” denmektedir. Dolayısıyla yukarıda sayılan uluslararası antlaşmaların gereklerinin yerine getirilmesi anayasal bir taahhüt haline gelmektedir.</w:t>
      </w:r>
    </w:p>
    <w:p w14:paraId="1C0ACDB7" w14:textId="77777777" w:rsidR="00C82ABB" w:rsidRPr="00BF0DA0" w:rsidRDefault="00C82ABB" w:rsidP="00C82ABB">
      <w:pPr>
        <w:pStyle w:val="Standard"/>
        <w:spacing w:before="227" w:after="113" w:line="360" w:lineRule="auto"/>
        <w:jc w:val="both"/>
        <w:rPr>
          <w:rFonts w:ascii="Arial" w:hAnsi="Arial" w:cs="Arial"/>
          <w:color w:val="000000"/>
          <w:sz w:val="24"/>
          <w:szCs w:val="24"/>
        </w:rPr>
      </w:pPr>
      <w:r w:rsidRPr="00BF0DA0">
        <w:rPr>
          <w:rFonts w:ascii="Arial" w:hAnsi="Arial" w:cs="Arial"/>
          <w:color w:val="1F1A17"/>
          <w:sz w:val="24"/>
          <w:szCs w:val="24"/>
        </w:rPr>
        <w:t>Ulusal mevzuattaki en önemli dayanaklardan birisi, 6284 sayılı “Ailenin Korunması ve Kadına Karşı Şiddetin Önlenmesine Dair Kanun”dur. Ş</w:t>
      </w:r>
      <w:r w:rsidRPr="00BF0DA0">
        <w:rPr>
          <w:rFonts w:ascii="Arial" w:hAnsi="Arial" w:cs="Arial"/>
          <w:color w:val="000000"/>
          <w:sz w:val="24"/>
          <w:szCs w:val="24"/>
        </w:rPr>
        <w:t>iddete uğrayan veya şiddete uğrama tehlikesi bulunan kadınların, çocukların, aile bireylerinin ve tek taraflı ısrarlı takip mağduru olan kişilerin korunması ve bu kişilere yönelik şiddetin önlenmesi amacıyla alınacak tedbirlere ilişkin usul ve esasları düzenleyen kanunun uygulanmasından Aile ve Sosyal Politikalar Bakanlığı sorumludur.</w:t>
      </w:r>
    </w:p>
    <w:p w14:paraId="5FE7AD04" w14:textId="77777777" w:rsidR="00C82ABB" w:rsidRPr="00BF0DA0" w:rsidRDefault="00C82ABB" w:rsidP="00C82ABB">
      <w:pPr>
        <w:pStyle w:val="Standard"/>
        <w:spacing w:before="227" w:after="113" w:line="360" w:lineRule="auto"/>
        <w:jc w:val="both"/>
        <w:rPr>
          <w:rFonts w:ascii="Arial" w:hAnsi="Arial" w:cs="Arial"/>
          <w:sz w:val="24"/>
          <w:szCs w:val="24"/>
        </w:rPr>
      </w:pPr>
      <w:r w:rsidRPr="00BF0DA0">
        <w:rPr>
          <w:rFonts w:ascii="Arial" w:hAnsi="Arial" w:cs="Arial"/>
          <w:color w:val="1F1A17"/>
          <w:sz w:val="24"/>
          <w:szCs w:val="24"/>
        </w:rPr>
        <w:t>İki Başbakanlık genelgesi, ulusal düzeydeki dayanakları güçlendirmektedir. Bunların ilki 4 Temmuz 2006 tarihli Resmi Gazete'de yayımlanan 2006/17 no'lu Başbakanlık Genelgesi'dir. “</w:t>
      </w:r>
      <w:r w:rsidRPr="00BF0DA0">
        <w:rPr>
          <w:rFonts w:ascii="Arial" w:hAnsi="Arial" w:cs="Arial"/>
          <w:color w:val="000000"/>
          <w:sz w:val="24"/>
          <w:szCs w:val="24"/>
        </w:rPr>
        <w:t>Çocuk ve Kadınlara Yönelik Şiddet Hareketleriyle Töre ve Namus Cinayetlerinin Önlenmesi İçin Alınacak Tedbirler</w:t>
      </w:r>
      <w:r w:rsidRPr="00BF0DA0">
        <w:rPr>
          <w:rFonts w:ascii="Arial" w:hAnsi="Arial" w:cs="Arial"/>
          <w:color w:val="1F1A17"/>
          <w:sz w:val="24"/>
          <w:szCs w:val="24"/>
        </w:rPr>
        <w:t xml:space="preserve">” konulu genelge ile söz konusu sorunlara </w:t>
      </w:r>
      <w:r w:rsidRPr="00BF0DA0">
        <w:rPr>
          <w:rFonts w:ascii="Arial" w:hAnsi="Arial" w:cs="Arial"/>
          <w:color w:val="1F1A17"/>
          <w:sz w:val="24"/>
          <w:szCs w:val="24"/>
        </w:rPr>
        <w:lastRenderedPageBreak/>
        <w:t>ilişkin alınacak önlemler ve bunların hayata geçirilmesinden sorumlu kuruluşlar listelenmiştir.</w:t>
      </w:r>
      <w:r w:rsidRPr="00BF0DA0">
        <w:rPr>
          <w:rStyle w:val="DipnotBavurusu"/>
          <w:rFonts w:ascii="Arial" w:hAnsi="Arial" w:cs="Arial"/>
          <w:color w:val="1F1A17"/>
          <w:sz w:val="24"/>
          <w:szCs w:val="24"/>
        </w:rPr>
        <w:footnoteReference w:id="3"/>
      </w:r>
    </w:p>
    <w:p w14:paraId="55E5659E" w14:textId="77777777" w:rsidR="00C82ABB" w:rsidRPr="00BF0DA0" w:rsidRDefault="00C82ABB" w:rsidP="00C82ABB">
      <w:pPr>
        <w:pStyle w:val="Standard"/>
        <w:spacing w:before="227" w:after="113" w:line="360" w:lineRule="auto"/>
        <w:jc w:val="both"/>
        <w:rPr>
          <w:rFonts w:ascii="Arial" w:hAnsi="Arial" w:cs="Arial"/>
          <w:sz w:val="24"/>
          <w:szCs w:val="24"/>
        </w:rPr>
      </w:pPr>
      <w:proofErr w:type="gramStart"/>
      <w:r w:rsidRPr="00BF0DA0">
        <w:rPr>
          <w:rFonts w:ascii="Arial" w:hAnsi="Arial" w:cs="Arial"/>
          <w:color w:val="1F1A17"/>
          <w:sz w:val="24"/>
          <w:szCs w:val="24"/>
        </w:rPr>
        <w:t>25 Mayıs 2010 tarihli Resmi Gazete'de yayımlanan 2010/14 no'lu ve “</w:t>
      </w:r>
      <w:hyperlink r:id="rId12" w:history="1">
        <w:r w:rsidRPr="00BF0DA0">
          <w:rPr>
            <w:rFonts w:ascii="Arial" w:hAnsi="Arial" w:cs="Arial"/>
            <w:sz w:val="24"/>
            <w:szCs w:val="24"/>
          </w:rPr>
          <w:t>Ka</w:t>
        </w:r>
      </w:hyperlink>
      <w:hyperlink r:id="rId13" w:history="1">
        <w:r w:rsidRPr="00BF0DA0">
          <w:rPr>
            <w:rFonts w:ascii="Arial" w:hAnsi="Arial" w:cs="Arial"/>
            <w:sz w:val="24"/>
            <w:szCs w:val="24"/>
          </w:rPr>
          <w:t>dın İstihdamının Artırılması ve Fırsat Eşitliğinin Sağlanması</w:t>
        </w:r>
      </w:hyperlink>
      <w:r w:rsidRPr="00BF0DA0">
        <w:rPr>
          <w:rFonts w:ascii="Arial" w:hAnsi="Arial" w:cs="Arial"/>
          <w:color w:val="1F1A17"/>
          <w:sz w:val="24"/>
          <w:szCs w:val="24"/>
        </w:rPr>
        <w:t>” konulu Başbakanlık Genelgesi ise, “k</w:t>
      </w:r>
      <w:r w:rsidRPr="00BF0DA0">
        <w:rPr>
          <w:rFonts w:ascii="Arial" w:hAnsi="Arial" w:cs="Arial"/>
          <w:color w:val="000000"/>
          <w:sz w:val="24"/>
          <w:szCs w:val="24"/>
        </w:rPr>
        <w:t>adınların sosyo-ekonomik konumlarının güçlendirilmesi, toplumsal yaşamda kadın erkek eşitliğinin sağlanması, sürdürülebilir ekonomik büyüme ve sosyal kalkınma amaçlarına ulaşılabilmesi için kadınların istihdamının artırılması ve eşit işe eşit ücret imkânının sağlanması</w:t>
      </w:r>
      <w:r w:rsidRPr="00BF0DA0">
        <w:rPr>
          <w:rFonts w:ascii="Arial" w:hAnsi="Arial" w:cs="Arial"/>
          <w:color w:val="1F1A17"/>
          <w:sz w:val="24"/>
          <w:szCs w:val="24"/>
        </w:rPr>
        <w:t>” amacıyla resmi kurumların işleyişinde ve özelde istihdam alanında kadın-erkek fırsat eşitliğinin sağlanması için alınacak tedbirleri sıralamaktadır.</w:t>
      </w:r>
      <w:proofErr w:type="gramEnd"/>
      <w:r w:rsidRPr="00BF0DA0">
        <w:rPr>
          <w:rStyle w:val="DipnotBavurusu"/>
          <w:rFonts w:ascii="Arial" w:hAnsi="Arial" w:cs="Arial"/>
          <w:color w:val="1F1A17"/>
          <w:sz w:val="24"/>
          <w:szCs w:val="24"/>
        </w:rPr>
        <w:footnoteReference w:id="4"/>
      </w:r>
    </w:p>
    <w:p w14:paraId="5C783F34" w14:textId="77777777" w:rsidR="00C82ABB" w:rsidRPr="00BF0DA0" w:rsidRDefault="00C82ABB" w:rsidP="00C82ABB">
      <w:pPr>
        <w:pStyle w:val="Standard"/>
        <w:spacing w:before="227" w:after="113" w:line="360" w:lineRule="auto"/>
        <w:jc w:val="both"/>
        <w:rPr>
          <w:rFonts w:ascii="Arial" w:hAnsi="Arial" w:cs="Arial"/>
          <w:sz w:val="24"/>
          <w:szCs w:val="24"/>
        </w:rPr>
      </w:pPr>
      <w:r w:rsidRPr="00BF0DA0">
        <w:rPr>
          <w:rFonts w:ascii="Arial" w:hAnsi="Arial" w:cs="Arial"/>
          <w:sz w:val="24"/>
          <w:szCs w:val="24"/>
        </w:rPr>
        <w:t xml:space="preserve">İçişleri Bakanlığı, yayınladığı iki genelgeyle yasal dayanakları güçlendirmiştir: </w:t>
      </w:r>
    </w:p>
    <w:p w14:paraId="0C1DA1CF" w14:textId="77777777" w:rsidR="00C82ABB" w:rsidRPr="00BF0DA0" w:rsidRDefault="00C82ABB" w:rsidP="00C82ABB">
      <w:pPr>
        <w:pStyle w:val="Standard"/>
        <w:spacing w:before="227" w:after="113" w:line="360" w:lineRule="auto"/>
        <w:jc w:val="both"/>
        <w:rPr>
          <w:rFonts w:ascii="Arial" w:hAnsi="Arial" w:cs="Arial"/>
          <w:sz w:val="24"/>
          <w:szCs w:val="24"/>
        </w:rPr>
      </w:pPr>
      <w:proofErr w:type="gramStart"/>
      <w:r w:rsidRPr="00BF0DA0">
        <w:rPr>
          <w:rFonts w:ascii="Arial" w:hAnsi="Arial" w:cs="Arial"/>
          <w:sz w:val="24"/>
          <w:szCs w:val="24"/>
        </w:rPr>
        <w:t xml:space="preserve">18 Ağustos 2006 tarih ve 2006/67 sayılı “Kadın ve Kız Çocuklarının Hakları” konulu genelge ile UNFPA ve Bakanlık ortaklığında yürütülen “Kadın ve Kız Çocukların Haklarının Korunması Ortak Programı”na dikkat çekilmiş; toplumsal cinsiyet eşitliğinin sağlanmasına yönelik olarak kadın ve çocuklara yönelik eğitim, şiddetle mücadele, sosyal hizmetler ve sosyal destek mekanizmalarının güçlendirilmesi ve sosyal hayata katılımın artırılması hususlarının yapılan çalışmalarda göz önünde bulundurulması gerektiği ifade edilmiştir. </w:t>
      </w:r>
      <w:proofErr w:type="gramEnd"/>
    </w:p>
    <w:p w14:paraId="67D53599" w14:textId="77777777" w:rsidR="00C82ABB" w:rsidRPr="00BF0DA0" w:rsidRDefault="00C82ABB" w:rsidP="00C82ABB">
      <w:pPr>
        <w:pStyle w:val="Standard"/>
        <w:spacing w:before="227" w:after="113" w:line="360" w:lineRule="auto"/>
        <w:jc w:val="both"/>
        <w:rPr>
          <w:rFonts w:ascii="Arial" w:hAnsi="Arial" w:cs="Arial"/>
          <w:color w:val="1F1A17"/>
          <w:sz w:val="24"/>
          <w:szCs w:val="24"/>
        </w:rPr>
      </w:pPr>
      <w:r w:rsidRPr="00BF0DA0">
        <w:rPr>
          <w:rFonts w:ascii="Arial" w:hAnsi="Arial" w:cs="Arial"/>
          <w:color w:val="1F1A17"/>
          <w:sz w:val="24"/>
          <w:szCs w:val="24"/>
        </w:rPr>
        <w:t>19 Şubat 2010 tarih ve 2010/10 sayılı “</w:t>
      </w:r>
      <w:r w:rsidRPr="00BF0DA0">
        <w:rPr>
          <w:rFonts w:ascii="Arial" w:hAnsi="Arial" w:cs="Arial"/>
          <w:sz w:val="24"/>
          <w:szCs w:val="24"/>
        </w:rPr>
        <w:t xml:space="preserve">Kadın ve Kız Çocuklarının İnsan Hakları” konulu </w:t>
      </w:r>
      <w:r w:rsidRPr="00BF0DA0">
        <w:rPr>
          <w:rFonts w:ascii="Arial" w:hAnsi="Arial" w:cs="Arial"/>
          <w:color w:val="1F1A17"/>
          <w:sz w:val="24"/>
          <w:szCs w:val="24"/>
        </w:rPr>
        <w:t xml:space="preserve">genelde ile yine Ortak Programa dikkat çekilmiş ve 2006-2009 döneminde altı pilot ilde yürütülen çalışmaların sonuçlarından yararlanılmasının ve benzer çalışmaların tüm illerde yaygınlaştırılmasının önemi vurgulanmıştır. </w:t>
      </w:r>
    </w:p>
    <w:p w14:paraId="79761FA5" w14:textId="77777777" w:rsidR="00C82ABB" w:rsidRPr="00BF0DA0" w:rsidRDefault="00C82ABB" w:rsidP="00C82ABB">
      <w:pPr>
        <w:pStyle w:val="Standard"/>
        <w:spacing w:before="227" w:after="113" w:line="360" w:lineRule="auto"/>
        <w:jc w:val="both"/>
        <w:rPr>
          <w:rFonts w:ascii="Arial" w:hAnsi="Arial" w:cs="Arial"/>
          <w:color w:val="1F1A17"/>
          <w:sz w:val="24"/>
          <w:szCs w:val="24"/>
        </w:rPr>
      </w:pPr>
      <w:r w:rsidRPr="00BF0DA0">
        <w:rPr>
          <w:rFonts w:ascii="Arial" w:hAnsi="Arial" w:cs="Arial"/>
          <w:color w:val="000000"/>
          <w:sz w:val="24"/>
          <w:szCs w:val="24"/>
        </w:rPr>
        <w:t>Bunların yanı sıra, 2008-2013 dönemini kapsayan “Toplumsal Cinsiyet Eşitliği Ulusal Eylem Planı” ve 2012-2015 dönemini kapsayan “Kadına Yönelik Şiddetle Mücadele Eylem Planı” uygulamaya dönük önemli dayanakları oluşturmaktadır.</w:t>
      </w:r>
      <w:r w:rsidRPr="00BF0DA0">
        <w:rPr>
          <w:rStyle w:val="DipnotBavurusu"/>
          <w:rFonts w:ascii="Arial" w:hAnsi="Arial" w:cs="Arial"/>
          <w:color w:val="000000"/>
          <w:sz w:val="24"/>
          <w:szCs w:val="24"/>
        </w:rPr>
        <w:footnoteReference w:id="5"/>
      </w:r>
      <w:r w:rsidRPr="00BF0DA0">
        <w:rPr>
          <w:rFonts w:ascii="Arial" w:hAnsi="Arial" w:cs="Arial"/>
          <w:color w:val="000000"/>
          <w:sz w:val="24"/>
          <w:szCs w:val="24"/>
        </w:rPr>
        <w:t xml:space="preserve"> Ayrıca Onuncu Kalkınma Planı ve kalkınma ajansları tarafından hazırlanan “bölgesel planlar” ile resmi kuruluşların ve yerel yönetimlerin kurumsal strateji ve eylem planlarında toplumsal cinsiyet eşitliğine yönelik çeşitli düzenlemeler söz konusudur.</w:t>
      </w:r>
    </w:p>
    <w:p w14:paraId="161F07F0" w14:textId="53579CEA" w:rsidR="00C82ABB" w:rsidRPr="00BF0DA0" w:rsidRDefault="00C82ABB" w:rsidP="00C82ABB">
      <w:pPr>
        <w:pStyle w:val="Standard"/>
        <w:spacing w:before="227" w:after="113" w:line="360" w:lineRule="auto"/>
        <w:jc w:val="both"/>
        <w:rPr>
          <w:rFonts w:ascii="Arial" w:hAnsi="Arial" w:cs="Arial"/>
          <w:color w:val="000000"/>
          <w:sz w:val="24"/>
          <w:szCs w:val="24"/>
        </w:rPr>
      </w:pPr>
      <w:r w:rsidRPr="00BF0DA0">
        <w:rPr>
          <w:rFonts w:ascii="Arial" w:hAnsi="Arial" w:cs="Arial"/>
          <w:color w:val="000000"/>
          <w:sz w:val="24"/>
          <w:szCs w:val="24"/>
        </w:rPr>
        <w:lastRenderedPageBreak/>
        <w:t xml:space="preserve">Yerel düzeyde </w:t>
      </w:r>
      <w:r w:rsidRPr="00295842">
        <w:rPr>
          <w:rFonts w:ascii="Arial" w:hAnsi="Arial" w:cs="Arial"/>
          <w:color w:val="000000"/>
          <w:sz w:val="24"/>
          <w:szCs w:val="24"/>
        </w:rPr>
        <w:t>Samsun</w:t>
      </w:r>
      <w:r w:rsidRPr="00BF0DA0">
        <w:rPr>
          <w:rFonts w:ascii="Arial" w:hAnsi="Arial" w:cs="Arial"/>
          <w:color w:val="000000"/>
          <w:sz w:val="24"/>
          <w:szCs w:val="24"/>
        </w:rPr>
        <w:t xml:space="preserve"> Valiliği, </w:t>
      </w:r>
      <w:r w:rsidRPr="00295842">
        <w:rPr>
          <w:rFonts w:ascii="Arial" w:hAnsi="Arial" w:cs="Arial"/>
          <w:color w:val="000000"/>
          <w:sz w:val="24"/>
          <w:szCs w:val="24"/>
        </w:rPr>
        <w:t>17 Eylül 2011</w:t>
      </w:r>
      <w:r w:rsidRPr="00BF0DA0">
        <w:rPr>
          <w:rFonts w:ascii="Arial" w:hAnsi="Arial" w:cs="Arial"/>
          <w:color w:val="000000"/>
          <w:sz w:val="24"/>
          <w:szCs w:val="24"/>
        </w:rPr>
        <w:t xml:space="preserve"> tarihinde kendi bünyesinde “Yerel Eşitlik Birimi Kuruluş, Görev ve Çalışma Yönergesi”ni yürürlüğe koyarak güçlü bir ek dayanak oluşturmuştur. Yönerge </w:t>
      </w:r>
      <w:proofErr w:type="gramStart"/>
      <w:r w:rsidRPr="00BF0DA0">
        <w:rPr>
          <w:rFonts w:ascii="Arial" w:hAnsi="Arial" w:cs="Arial"/>
          <w:color w:val="000000"/>
          <w:sz w:val="24"/>
          <w:szCs w:val="24"/>
        </w:rPr>
        <w:t>ile,</w:t>
      </w:r>
      <w:proofErr w:type="gramEnd"/>
      <w:r w:rsidRPr="00BF0DA0">
        <w:rPr>
          <w:rFonts w:ascii="Arial" w:hAnsi="Arial" w:cs="Arial"/>
          <w:color w:val="000000"/>
          <w:sz w:val="24"/>
          <w:szCs w:val="24"/>
        </w:rPr>
        <w:t xml:space="preserve"> Valilik Eşitlik Birimi’nin kuruluş amacı, sorumlulukları, yürüteceği hizmetler ve çalışma usul ve esaslarının yanı sıra, eşitlik birimi sorumlusunun ve uzmanlarının görev tanımları netleştirilmektedir (bkz. EK-III).</w:t>
      </w:r>
    </w:p>
    <w:p w14:paraId="08C27129" w14:textId="77777777" w:rsidR="00340C3F" w:rsidRPr="000D3545" w:rsidRDefault="00340C3F" w:rsidP="00300A57">
      <w:pPr>
        <w:pStyle w:val="Standard"/>
        <w:tabs>
          <w:tab w:val="left" w:pos="3600"/>
        </w:tabs>
        <w:spacing w:before="240" w:after="120" w:line="360" w:lineRule="auto"/>
        <w:ind w:right="-141"/>
        <w:jc w:val="both"/>
        <w:rPr>
          <w:rFonts w:ascii="Arial" w:hAnsi="Arial"/>
          <w:b/>
          <w:sz w:val="24"/>
          <w:szCs w:val="24"/>
        </w:rPr>
      </w:pPr>
    </w:p>
    <w:p w14:paraId="1F15C020" w14:textId="31B1F4E6" w:rsidR="00E05BCC" w:rsidRPr="000D3545" w:rsidRDefault="00A218BB" w:rsidP="00300A57">
      <w:pPr>
        <w:pStyle w:val="Balk3"/>
        <w:spacing w:before="240" w:after="120" w:line="360" w:lineRule="auto"/>
        <w:ind w:right="-141"/>
        <w:jc w:val="both"/>
        <w:rPr>
          <w:sz w:val="24"/>
          <w:szCs w:val="24"/>
        </w:rPr>
      </w:pPr>
      <w:bookmarkStart w:id="6" w:name="__RefHeading__16313_842371261"/>
      <w:bookmarkStart w:id="7" w:name="_Toc390096031"/>
      <w:r w:rsidRPr="000D3545">
        <w:rPr>
          <w:rFonts w:ascii="Arial" w:hAnsi="Arial" w:cs="Arial"/>
          <w:sz w:val="24"/>
          <w:szCs w:val="24"/>
        </w:rPr>
        <w:t>1.</w:t>
      </w:r>
      <w:r w:rsidR="00EF5937" w:rsidRPr="000D3545">
        <w:rPr>
          <w:rFonts w:ascii="Arial" w:hAnsi="Arial" w:cs="Arial"/>
          <w:sz w:val="24"/>
          <w:szCs w:val="24"/>
        </w:rPr>
        <w:t>3</w:t>
      </w:r>
      <w:r w:rsidRPr="000D3545">
        <w:rPr>
          <w:rFonts w:ascii="Arial" w:eastAsia="Times New Roman" w:hAnsi="Arial" w:cs="Arial"/>
          <w:sz w:val="24"/>
          <w:szCs w:val="24"/>
          <w:lang w:eastAsia="zh-CN"/>
        </w:rPr>
        <w:t xml:space="preserve">. Samsun'da Yerel Eşitlik </w:t>
      </w:r>
      <w:r w:rsidR="006A6E67" w:rsidRPr="000D3545">
        <w:rPr>
          <w:rFonts w:ascii="Arial" w:eastAsia="Times New Roman" w:hAnsi="Arial" w:cs="Arial"/>
          <w:sz w:val="24"/>
          <w:szCs w:val="24"/>
          <w:lang w:eastAsia="zh-CN"/>
        </w:rPr>
        <w:t xml:space="preserve">Mekanizmalarının </w:t>
      </w:r>
      <w:r w:rsidRPr="000D3545">
        <w:rPr>
          <w:rFonts w:ascii="Arial" w:eastAsia="Times New Roman" w:hAnsi="Arial" w:cs="Arial"/>
          <w:sz w:val="24"/>
          <w:szCs w:val="24"/>
          <w:lang w:eastAsia="zh-CN"/>
        </w:rPr>
        <w:t>Kuruluş Süreci</w:t>
      </w:r>
      <w:bookmarkEnd w:id="6"/>
      <w:bookmarkEnd w:id="7"/>
    </w:p>
    <w:p w14:paraId="7CFB6354" w14:textId="1A978B59" w:rsidR="006A6E67" w:rsidRPr="000D3545" w:rsidRDefault="006A6E67" w:rsidP="00300A57">
      <w:pPr>
        <w:pStyle w:val="Standard"/>
        <w:spacing w:before="240" w:after="120" w:line="360" w:lineRule="auto"/>
        <w:ind w:right="-141"/>
        <w:jc w:val="both"/>
        <w:rPr>
          <w:rFonts w:ascii="Arial" w:hAnsi="Arial" w:cs="Arial"/>
          <w:sz w:val="24"/>
          <w:szCs w:val="24"/>
        </w:rPr>
      </w:pPr>
      <w:r w:rsidRPr="000D3545">
        <w:rPr>
          <w:rFonts w:ascii="Arial" w:hAnsi="Arial" w:cs="Arial"/>
          <w:color w:val="000000"/>
          <w:sz w:val="24"/>
          <w:szCs w:val="24"/>
        </w:rPr>
        <w:t xml:space="preserve">Samsun, Kadın Dostu Kentler Ortak Programı’na ikinci aşamasında </w:t>
      </w:r>
      <w:proofErr w:type="gramStart"/>
      <w:r w:rsidRPr="000D3545">
        <w:rPr>
          <w:rFonts w:ascii="Arial" w:hAnsi="Arial" w:cs="Arial"/>
          <w:color w:val="000000"/>
          <w:sz w:val="24"/>
          <w:szCs w:val="24"/>
        </w:rPr>
        <w:t>dahil</w:t>
      </w:r>
      <w:proofErr w:type="gramEnd"/>
      <w:r w:rsidRPr="000D3545">
        <w:rPr>
          <w:rFonts w:ascii="Arial" w:hAnsi="Arial" w:cs="Arial"/>
          <w:color w:val="000000"/>
          <w:sz w:val="24"/>
          <w:szCs w:val="24"/>
        </w:rPr>
        <w:t xml:space="preserve"> olan illerden birisidir. Ancak ilde yerel eşitlik mekanizmalarının kurulmasına</w:t>
      </w:r>
      <w:r w:rsidR="000B7C9D" w:rsidRPr="000D3545">
        <w:rPr>
          <w:rFonts w:ascii="Arial" w:hAnsi="Arial" w:cs="Arial"/>
          <w:sz w:val="24"/>
          <w:szCs w:val="24"/>
        </w:rPr>
        <w:t xml:space="preserve">, </w:t>
      </w:r>
      <w:r w:rsidR="001125DF" w:rsidRPr="000D3545">
        <w:rPr>
          <w:rFonts w:ascii="Arial" w:hAnsi="Arial" w:cs="Arial"/>
          <w:sz w:val="24"/>
          <w:szCs w:val="24"/>
        </w:rPr>
        <w:t>Eylül 2010</w:t>
      </w:r>
      <w:r w:rsidR="004A4228" w:rsidRPr="000D3545">
        <w:rPr>
          <w:rFonts w:ascii="Arial" w:hAnsi="Arial" w:cs="Arial"/>
          <w:sz w:val="24"/>
          <w:szCs w:val="24"/>
        </w:rPr>
        <w:t>’</w:t>
      </w:r>
      <w:r w:rsidR="001125DF" w:rsidRPr="000D3545">
        <w:rPr>
          <w:rFonts w:ascii="Arial" w:hAnsi="Arial" w:cs="Arial"/>
          <w:sz w:val="24"/>
          <w:szCs w:val="24"/>
        </w:rPr>
        <w:t>d</w:t>
      </w:r>
      <w:r w:rsidR="004A4228" w:rsidRPr="000D3545">
        <w:rPr>
          <w:rFonts w:ascii="Arial" w:hAnsi="Arial" w:cs="Arial"/>
          <w:sz w:val="24"/>
          <w:szCs w:val="24"/>
        </w:rPr>
        <w:t>a</w:t>
      </w:r>
      <w:r w:rsidR="001125DF" w:rsidRPr="000D3545">
        <w:rPr>
          <w:rFonts w:ascii="Arial" w:hAnsi="Arial" w:cs="Arial"/>
          <w:sz w:val="24"/>
          <w:szCs w:val="24"/>
        </w:rPr>
        <w:t xml:space="preserve"> </w:t>
      </w:r>
      <w:r w:rsidR="004A4228" w:rsidRPr="000D3545">
        <w:rPr>
          <w:rFonts w:ascii="Arial" w:hAnsi="Arial" w:cs="Arial"/>
          <w:sz w:val="24"/>
          <w:szCs w:val="24"/>
        </w:rPr>
        <w:t>t</w:t>
      </w:r>
      <w:r w:rsidR="001125DF" w:rsidRPr="000D3545">
        <w:rPr>
          <w:rFonts w:ascii="Arial" w:hAnsi="Arial" w:cs="Arial"/>
          <w:sz w:val="24"/>
          <w:szCs w:val="24"/>
        </w:rPr>
        <w:t xml:space="preserve">aahhütnamenin imzalanmasını müteakip </w:t>
      </w:r>
      <w:r w:rsidR="000B7C9D" w:rsidRPr="000D3545">
        <w:rPr>
          <w:rFonts w:ascii="Arial" w:hAnsi="Arial" w:cs="Arial"/>
          <w:sz w:val="24"/>
          <w:szCs w:val="24"/>
        </w:rPr>
        <w:t xml:space="preserve">Samsun Valiliği’nin girişimleri ve isteği ile </w:t>
      </w:r>
      <w:r w:rsidRPr="000D3545">
        <w:rPr>
          <w:rFonts w:ascii="Arial" w:hAnsi="Arial" w:cs="Arial"/>
          <w:sz w:val="24"/>
          <w:szCs w:val="24"/>
        </w:rPr>
        <w:t xml:space="preserve">başlanmış ve </w:t>
      </w:r>
      <w:r w:rsidR="000B7C9D" w:rsidRPr="000D3545">
        <w:rPr>
          <w:rFonts w:ascii="Arial" w:hAnsi="Arial" w:cs="Arial"/>
          <w:sz w:val="24"/>
          <w:szCs w:val="24"/>
        </w:rPr>
        <w:t>İl Kadın Hakları Koordinasyon Kurulu oluşturulmuş</w:t>
      </w:r>
      <w:r w:rsidRPr="000D3545">
        <w:rPr>
          <w:rFonts w:ascii="Arial" w:hAnsi="Arial" w:cs="Arial"/>
          <w:sz w:val="24"/>
          <w:szCs w:val="24"/>
        </w:rPr>
        <w:t>tur.</w:t>
      </w:r>
      <w:r w:rsidR="001125DF" w:rsidRPr="000D3545">
        <w:rPr>
          <w:rFonts w:ascii="Arial" w:hAnsi="Arial" w:cs="Arial"/>
          <w:sz w:val="24"/>
          <w:szCs w:val="24"/>
        </w:rPr>
        <w:t xml:space="preserve"> </w:t>
      </w:r>
    </w:p>
    <w:p w14:paraId="1A80423B" w14:textId="77777777" w:rsidR="004D1676" w:rsidRPr="00BF0DA0" w:rsidRDefault="000B7C9D" w:rsidP="00F25699">
      <w:pPr>
        <w:pStyle w:val="Standard"/>
        <w:spacing w:before="240" w:after="120" w:line="360" w:lineRule="auto"/>
        <w:ind w:right="-141"/>
        <w:jc w:val="both"/>
        <w:rPr>
          <w:rFonts w:ascii="Arial" w:hAnsi="Arial" w:cs="Arial"/>
          <w:color w:val="000000"/>
          <w:sz w:val="24"/>
          <w:szCs w:val="24"/>
        </w:rPr>
      </w:pPr>
      <w:r w:rsidRPr="000D3545">
        <w:rPr>
          <w:rFonts w:ascii="Arial" w:hAnsi="Arial" w:cs="Arial"/>
          <w:sz w:val="24"/>
          <w:szCs w:val="24"/>
        </w:rPr>
        <w:t xml:space="preserve">Kadın Dostu Kentler 2 Projesi’nin 1 Eylül 2011 tarihinde ilde faaliyetlerine başlamasıyla, İl </w:t>
      </w:r>
      <w:r w:rsidRPr="00BF0DA0">
        <w:rPr>
          <w:rFonts w:ascii="Arial" w:hAnsi="Arial" w:cs="Arial"/>
          <w:color w:val="000000"/>
          <w:sz w:val="24"/>
          <w:szCs w:val="24"/>
        </w:rPr>
        <w:t xml:space="preserve">Kadın Hakları Koordinasyon Kurulu’na </w:t>
      </w:r>
      <w:proofErr w:type="gramStart"/>
      <w:r w:rsidRPr="00BF0DA0">
        <w:rPr>
          <w:rFonts w:ascii="Arial" w:hAnsi="Arial" w:cs="Arial"/>
          <w:color w:val="000000"/>
          <w:sz w:val="24"/>
          <w:szCs w:val="24"/>
        </w:rPr>
        <w:t>dahil</w:t>
      </w:r>
      <w:proofErr w:type="gramEnd"/>
      <w:r w:rsidRPr="00BF0DA0">
        <w:rPr>
          <w:rFonts w:ascii="Arial" w:hAnsi="Arial" w:cs="Arial"/>
          <w:color w:val="000000"/>
          <w:sz w:val="24"/>
          <w:szCs w:val="24"/>
        </w:rPr>
        <w:t xml:space="preserve"> olan kurum ve kuruluş sayısı artırılmış, </w:t>
      </w:r>
    </w:p>
    <w:p w14:paraId="650BCC5D" w14:textId="77777777" w:rsidR="004D1676" w:rsidRPr="00BF0DA0" w:rsidRDefault="004D1676" w:rsidP="00BF0DA0">
      <w:pPr>
        <w:widowControl/>
        <w:numPr>
          <w:ilvl w:val="0"/>
          <w:numId w:val="91"/>
        </w:numPr>
        <w:suppressAutoHyphens w:val="0"/>
        <w:autoSpaceDN/>
        <w:spacing w:after="200" w:line="360" w:lineRule="auto"/>
        <w:jc w:val="both"/>
        <w:textAlignment w:val="auto"/>
        <w:rPr>
          <w:rFonts w:ascii="Arial" w:hAnsi="Arial" w:cs="Arial"/>
          <w:color w:val="000000"/>
          <w:lang w:eastAsia="en-US" w:bidi="ar-SA"/>
        </w:rPr>
      </w:pPr>
      <w:r w:rsidRPr="00BF0DA0">
        <w:rPr>
          <w:rFonts w:ascii="Arial" w:hAnsi="Arial" w:cs="Arial"/>
          <w:color w:val="000000"/>
          <w:lang w:eastAsia="en-US" w:bidi="ar-SA"/>
        </w:rPr>
        <w:t>5 Ekim 2011 tarihinde Samsun Valiliği içerisinde,</w:t>
      </w:r>
    </w:p>
    <w:p w14:paraId="10ABEA6C" w14:textId="77777777" w:rsidR="004D1676" w:rsidRPr="00BF0DA0" w:rsidRDefault="004D1676" w:rsidP="00BF0DA0">
      <w:pPr>
        <w:widowControl/>
        <w:numPr>
          <w:ilvl w:val="0"/>
          <w:numId w:val="91"/>
        </w:numPr>
        <w:suppressAutoHyphens w:val="0"/>
        <w:autoSpaceDN/>
        <w:spacing w:after="200" w:line="360" w:lineRule="auto"/>
        <w:jc w:val="both"/>
        <w:textAlignment w:val="auto"/>
        <w:rPr>
          <w:rFonts w:ascii="Arial" w:hAnsi="Arial" w:cs="Arial"/>
          <w:color w:val="000000"/>
          <w:lang w:eastAsia="en-US" w:bidi="ar-SA"/>
        </w:rPr>
      </w:pPr>
      <w:r w:rsidRPr="00BF0DA0">
        <w:rPr>
          <w:rFonts w:ascii="Arial" w:hAnsi="Arial" w:cs="Arial"/>
          <w:color w:val="000000"/>
          <w:lang w:eastAsia="en-US" w:bidi="ar-SA"/>
        </w:rPr>
        <w:t xml:space="preserve">12 Ekim 2011 tarihinde Büyükşehir Belediyesi içerisinde, </w:t>
      </w:r>
    </w:p>
    <w:p w14:paraId="1243FDF1" w14:textId="4AD404E0" w:rsidR="004D1676" w:rsidRPr="00BF0DA0" w:rsidRDefault="00F85EBD" w:rsidP="00BF0DA0">
      <w:pPr>
        <w:widowControl/>
        <w:numPr>
          <w:ilvl w:val="0"/>
          <w:numId w:val="90"/>
        </w:numPr>
        <w:suppressAutoHyphens w:val="0"/>
        <w:autoSpaceDN/>
        <w:spacing w:after="200" w:line="360" w:lineRule="auto"/>
        <w:jc w:val="both"/>
        <w:textAlignment w:val="auto"/>
        <w:rPr>
          <w:rFonts w:ascii="Arial" w:hAnsi="Arial" w:cs="Arial"/>
          <w:color w:val="000000"/>
          <w:lang w:eastAsia="en-US" w:bidi="ar-SA"/>
        </w:rPr>
      </w:pPr>
      <w:r w:rsidRPr="000D3545">
        <w:rPr>
          <w:rFonts w:ascii="Arial" w:hAnsi="Arial" w:cs="Arial"/>
          <w:color w:val="000000"/>
          <w:lang w:eastAsia="en-US" w:bidi="ar-SA"/>
        </w:rPr>
        <w:t>Da</w:t>
      </w:r>
      <w:r w:rsidRPr="00B93B73">
        <w:rPr>
          <w:rFonts w:ascii="Arial" w:hAnsi="Arial" w:cs="Arial"/>
          <w:color w:val="000000"/>
          <w:lang w:eastAsia="en-US" w:bidi="ar-SA"/>
        </w:rPr>
        <w:t xml:space="preserve">ha sonraki günlerde de diğer ilgili kurum ve kuruluşlar </w:t>
      </w:r>
      <w:r w:rsidR="004D1676" w:rsidRPr="00BF0DA0">
        <w:rPr>
          <w:rFonts w:ascii="Arial" w:hAnsi="Arial" w:cs="Arial"/>
          <w:color w:val="000000"/>
          <w:lang w:eastAsia="en-US" w:bidi="ar-SA"/>
        </w:rPr>
        <w:t>içerisinde Eşitlik Biriml</w:t>
      </w:r>
      <w:r w:rsidR="00C82ABB" w:rsidRPr="000D3545">
        <w:rPr>
          <w:rFonts w:ascii="Arial" w:hAnsi="Arial" w:cs="Arial"/>
          <w:color w:val="000000"/>
          <w:lang w:eastAsia="en-US" w:bidi="ar-SA"/>
        </w:rPr>
        <w:t>e</w:t>
      </w:r>
      <w:r w:rsidR="004D1676" w:rsidRPr="00BF0DA0">
        <w:rPr>
          <w:rFonts w:ascii="Arial" w:hAnsi="Arial" w:cs="Arial"/>
          <w:color w:val="000000"/>
          <w:lang w:eastAsia="en-US" w:bidi="ar-SA"/>
        </w:rPr>
        <w:t>ri/Masaları kurulmuştur.</w:t>
      </w:r>
      <w:r w:rsidRPr="000D3545">
        <w:rPr>
          <w:rFonts w:ascii="Arial" w:hAnsi="Arial" w:cs="Arial"/>
          <w:color w:val="000000"/>
          <w:lang w:eastAsia="en-US" w:bidi="ar-SA"/>
        </w:rPr>
        <w:t xml:space="preserve"> </w:t>
      </w:r>
      <w:r w:rsidR="004D1676" w:rsidRPr="00BF0DA0">
        <w:rPr>
          <w:rFonts w:ascii="Arial" w:hAnsi="Arial" w:cs="Arial"/>
          <w:color w:val="000000"/>
          <w:lang w:eastAsia="en-US" w:bidi="ar-SA"/>
        </w:rPr>
        <w:t xml:space="preserve">Diğer </w:t>
      </w:r>
      <w:r w:rsidRPr="000D3545">
        <w:rPr>
          <w:rFonts w:ascii="Arial" w:hAnsi="Arial" w:cs="Arial"/>
          <w:color w:val="000000"/>
          <w:lang w:eastAsia="en-US" w:bidi="ar-SA"/>
        </w:rPr>
        <w:t xml:space="preserve">bazı </w:t>
      </w:r>
      <w:r w:rsidR="004D1676" w:rsidRPr="00BF0DA0">
        <w:rPr>
          <w:rFonts w:ascii="Arial" w:hAnsi="Arial" w:cs="Arial"/>
          <w:color w:val="000000"/>
          <w:lang w:eastAsia="en-US" w:bidi="ar-SA"/>
        </w:rPr>
        <w:t>İl ve Bölge Müdürlükleri’nde ve Merkez İlçe B</w:t>
      </w:r>
      <w:r w:rsidR="004D1676" w:rsidRPr="00BF0DA0">
        <w:rPr>
          <w:rFonts w:ascii="Arial" w:hAnsi="Arial" w:cs="Arial"/>
          <w:color w:val="000000"/>
          <w:lang w:eastAsia="en-US" w:bidi="ar-SA"/>
        </w:rPr>
        <w:t>e</w:t>
      </w:r>
      <w:r w:rsidR="004D1676" w:rsidRPr="00BF0DA0">
        <w:rPr>
          <w:rFonts w:ascii="Arial" w:hAnsi="Arial" w:cs="Arial"/>
          <w:color w:val="000000"/>
          <w:lang w:eastAsia="en-US" w:bidi="ar-SA"/>
        </w:rPr>
        <w:t>lediyeleri’nde de Eşitlik Birimi kurma çalışmaları devam etmektedir.</w:t>
      </w:r>
    </w:p>
    <w:p w14:paraId="24D48F93" w14:textId="24869867" w:rsidR="006A6E67" w:rsidRPr="000D3545" w:rsidRDefault="00FA7AA6" w:rsidP="00300A57">
      <w:pPr>
        <w:pStyle w:val="Standard"/>
        <w:spacing w:before="240" w:after="120" w:line="360" w:lineRule="auto"/>
        <w:ind w:right="-141"/>
        <w:jc w:val="both"/>
        <w:rPr>
          <w:rFonts w:ascii="Arial" w:hAnsi="Arial" w:cs="Arial"/>
          <w:color w:val="000000"/>
          <w:sz w:val="24"/>
          <w:szCs w:val="24"/>
        </w:rPr>
      </w:pPr>
      <w:r w:rsidRPr="000D3545">
        <w:rPr>
          <w:rFonts w:ascii="Arial" w:hAnsi="Arial" w:cs="Arial"/>
          <w:sz w:val="24"/>
          <w:szCs w:val="24"/>
        </w:rPr>
        <w:t xml:space="preserve">2011-2012 döneminde </w:t>
      </w:r>
      <w:r w:rsidR="004D1676" w:rsidRPr="00FC43D5">
        <w:rPr>
          <w:rFonts w:ascii="Arial" w:hAnsi="Arial" w:cs="Arial"/>
          <w:sz w:val="24"/>
          <w:szCs w:val="24"/>
        </w:rPr>
        <w:t xml:space="preserve">bu </w:t>
      </w:r>
      <w:r w:rsidR="006A6E67" w:rsidRPr="00FC43D5">
        <w:rPr>
          <w:rFonts w:ascii="Arial" w:hAnsi="Arial" w:cs="Arial"/>
          <w:sz w:val="24"/>
          <w:szCs w:val="24"/>
        </w:rPr>
        <w:t>kurum ve kuruluşlarda</w:t>
      </w:r>
      <w:r w:rsidR="004D1676" w:rsidRPr="00FF00A8">
        <w:rPr>
          <w:rFonts w:ascii="Arial" w:hAnsi="Arial" w:cs="Arial"/>
          <w:sz w:val="24"/>
          <w:szCs w:val="24"/>
        </w:rPr>
        <w:t>ki</w:t>
      </w:r>
      <w:r w:rsidR="006A6E67" w:rsidRPr="00DB53B5">
        <w:rPr>
          <w:rFonts w:ascii="Arial" w:hAnsi="Arial" w:cs="Arial"/>
          <w:sz w:val="24"/>
          <w:szCs w:val="24"/>
        </w:rPr>
        <w:t xml:space="preserve"> </w:t>
      </w:r>
      <w:r w:rsidR="006A6E67" w:rsidRPr="000D3545">
        <w:rPr>
          <w:rFonts w:ascii="Arial" w:hAnsi="Arial" w:cs="Arial"/>
          <w:color w:val="000000"/>
          <w:sz w:val="24"/>
          <w:szCs w:val="24"/>
        </w:rPr>
        <w:t>eşitlik birimlerinin ve kurumsal eşitlik sorumlularının görevlendirmeleri yapılmıştır.</w:t>
      </w:r>
      <w:r w:rsidRPr="000D3545">
        <w:rPr>
          <w:rFonts w:ascii="Arial" w:hAnsi="Arial" w:cs="Arial"/>
          <w:color w:val="000000"/>
          <w:sz w:val="24"/>
          <w:szCs w:val="24"/>
        </w:rPr>
        <w:t xml:space="preserve"> Görevlendirmelerin ilgili tüm kurum ve kuruluşlarda yapılması için çalışmalar devam etmektedir.</w:t>
      </w:r>
    </w:p>
    <w:p w14:paraId="0D3E447D" w14:textId="61ECB0ED" w:rsidR="00E6403F" w:rsidRPr="000D3545" w:rsidRDefault="00E6403F" w:rsidP="00E6403F">
      <w:pPr>
        <w:pStyle w:val="Standard"/>
        <w:spacing w:before="280" w:after="280" w:line="360" w:lineRule="auto"/>
        <w:jc w:val="both"/>
        <w:rPr>
          <w:rFonts w:ascii="Arial" w:hAnsi="Arial" w:cs="Arial"/>
          <w:sz w:val="24"/>
          <w:szCs w:val="24"/>
        </w:rPr>
      </w:pPr>
      <w:r w:rsidRPr="000D3545">
        <w:rPr>
          <w:rFonts w:ascii="Arial" w:hAnsi="Arial" w:cs="Arial"/>
          <w:color w:val="000000"/>
          <w:sz w:val="24"/>
          <w:szCs w:val="24"/>
        </w:rPr>
        <w:t>İ</w:t>
      </w:r>
      <w:r w:rsidRPr="000D3545">
        <w:rPr>
          <w:rFonts w:ascii="Arial" w:hAnsi="Arial" w:cs="Arial"/>
          <w:sz w:val="24"/>
          <w:szCs w:val="24"/>
        </w:rPr>
        <w:t xml:space="preserve">lde yerel politikaların geliştirilebilmesi amacıyla altı temel müdahale alanında (eğitim, sağlık, kadına yönelik şiddet, istihdam, yerel karar mekanizmalarına katılım, kentsel hizmetler) kadınların durumunun ortaya çıkarılması için </w:t>
      </w:r>
      <w:r w:rsidR="004E763C" w:rsidRPr="000D3545">
        <w:rPr>
          <w:rFonts w:ascii="Arial" w:hAnsi="Arial" w:cs="Arial"/>
          <w:sz w:val="24"/>
          <w:szCs w:val="24"/>
        </w:rPr>
        <w:t xml:space="preserve">2013 yılının ilk aylarında </w:t>
      </w:r>
      <w:r w:rsidR="00F85EBD" w:rsidRPr="000D3545">
        <w:rPr>
          <w:rFonts w:ascii="Arial" w:hAnsi="Arial" w:cs="Arial"/>
          <w:sz w:val="24"/>
          <w:szCs w:val="24"/>
        </w:rPr>
        <w:t xml:space="preserve">Samsun Valiliği’nin desteği ile TEPAV tarafından </w:t>
      </w:r>
      <w:r w:rsidRPr="000D3545">
        <w:rPr>
          <w:rFonts w:ascii="Arial" w:hAnsi="Arial" w:cs="Arial"/>
          <w:sz w:val="24"/>
          <w:szCs w:val="24"/>
        </w:rPr>
        <w:t xml:space="preserve">bir </w:t>
      </w:r>
      <w:proofErr w:type="gramStart"/>
      <w:r w:rsidRPr="000D3545">
        <w:rPr>
          <w:rFonts w:ascii="Arial" w:hAnsi="Arial" w:cs="Arial"/>
          <w:sz w:val="24"/>
          <w:szCs w:val="24"/>
        </w:rPr>
        <w:t>profil</w:t>
      </w:r>
      <w:proofErr w:type="gramEnd"/>
      <w:r w:rsidRPr="000D3545">
        <w:rPr>
          <w:rFonts w:ascii="Arial" w:hAnsi="Arial" w:cs="Arial"/>
          <w:sz w:val="24"/>
          <w:szCs w:val="24"/>
        </w:rPr>
        <w:t xml:space="preserve"> çalışması yürütülmüş ve bu amaçla ilgili yerel kuruluşlardan cinsiyet ayrımlı veri toplanmış, veriler Yerel Eşitlik Eylem Planı’nın geliştirilmesi sırasında yapılan analizlerde ve genel olarak ildeki kadınların sorun ve ihtiyaçlarının tespitinde kullanılmıştır.</w:t>
      </w:r>
    </w:p>
    <w:p w14:paraId="74B3E47A" w14:textId="34075C3A" w:rsidR="00E6403F" w:rsidRPr="001D4C36" w:rsidRDefault="00E6403F" w:rsidP="00E6403F">
      <w:pPr>
        <w:pStyle w:val="Standard"/>
        <w:spacing w:before="280" w:after="280" w:line="360" w:lineRule="auto"/>
        <w:jc w:val="both"/>
        <w:rPr>
          <w:rFonts w:ascii="Arial" w:hAnsi="Arial" w:cs="Arial"/>
          <w:color w:val="000000"/>
          <w:sz w:val="24"/>
          <w:szCs w:val="24"/>
        </w:rPr>
      </w:pPr>
      <w:r w:rsidRPr="000D3545">
        <w:rPr>
          <w:rFonts w:ascii="Arial" w:hAnsi="Arial" w:cs="Arial"/>
          <w:sz w:val="24"/>
          <w:szCs w:val="24"/>
        </w:rPr>
        <w:lastRenderedPageBreak/>
        <w:t xml:space="preserve">Bunu takiben, İKHKK Teknik Kurulu üyelerine yönelik bir </w:t>
      </w:r>
      <w:r w:rsidR="00846D54" w:rsidRPr="000D3545">
        <w:rPr>
          <w:rFonts w:ascii="Arial" w:hAnsi="Arial" w:cs="Arial"/>
          <w:sz w:val="24"/>
          <w:szCs w:val="24"/>
        </w:rPr>
        <w:t xml:space="preserve">17-18 Eylül 2011 </w:t>
      </w:r>
      <w:r w:rsidR="004A4228" w:rsidRPr="000D3545">
        <w:rPr>
          <w:rFonts w:ascii="Arial" w:hAnsi="Arial" w:cs="Arial"/>
          <w:sz w:val="24"/>
          <w:szCs w:val="24"/>
        </w:rPr>
        <w:t>tarihlerin</w:t>
      </w:r>
      <w:r w:rsidR="00846D54" w:rsidRPr="000D3545">
        <w:rPr>
          <w:rFonts w:ascii="Arial" w:hAnsi="Arial" w:cs="Arial"/>
          <w:sz w:val="24"/>
          <w:szCs w:val="24"/>
        </w:rPr>
        <w:t xml:space="preserve">de </w:t>
      </w:r>
      <w:r w:rsidRPr="000D3545">
        <w:rPr>
          <w:rFonts w:ascii="Arial" w:hAnsi="Arial" w:cs="Arial"/>
          <w:sz w:val="24"/>
          <w:szCs w:val="24"/>
        </w:rPr>
        <w:t xml:space="preserve">toplumsal cinsiyet eşitliği </w:t>
      </w:r>
      <w:r w:rsidRPr="00295842">
        <w:rPr>
          <w:rFonts w:ascii="Arial" w:hAnsi="Arial" w:cs="Arial"/>
          <w:sz w:val="24"/>
          <w:szCs w:val="24"/>
        </w:rPr>
        <w:t>eğitimi düzenlenmiş ve planlama süreçlerinde toplumsal cinsiyet eşitliğinin dikkate alınması için kurumsal kapasitenin geliştirilmesi sağlanmıştır.</w:t>
      </w:r>
    </w:p>
    <w:p w14:paraId="0F08C616" w14:textId="2E79954F" w:rsidR="004A4228" w:rsidRPr="00BF0DA0" w:rsidRDefault="00E6403F">
      <w:pPr>
        <w:pStyle w:val="Standard"/>
        <w:spacing w:before="227" w:after="0" w:line="360" w:lineRule="auto"/>
        <w:jc w:val="both"/>
        <w:rPr>
          <w:rFonts w:ascii="Arial" w:hAnsi="Arial" w:cs="Arial"/>
          <w:sz w:val="24"/>
          <w:szCs w:val="24"/>
        </w:rPr>
      </w:pPr>
      <w:r w:rsidRPr="00BF0DA0">
        <w:rPr>
          <w:rFonts w:ascii="Arial" w:hAnsi="Arial" w:cs="Arial"/>
          <w:sz w:val="24"/>
          <w:szCs w:val="24"/>
        </w:rPr>
        <w:t xml:space="preserve">Samsun Yerel Eşitlik Eylem Planı hazırlama sürecinde, yukarıda sayılan altı müdahale alanına yönelik birer çalışma grubu kurulmuş, her çalışma grubu atölyeler yoluyla ilde toplumsal cinsiyet eşitliğine ilişkin verileri analiz ederek ildeki mevcut durumu ortaya çıkarmıştır. Ardından, </w:t>
      </w:r>
      <w:r w:rsidR="00846D54" w:rsidRPr="00BF0DA0">
        <w:rPr>
          <w:rFonts w:ascii="Arial" w:hAnsi="Arial" w:cs="Arial"/>
          <w:sz w:val="24"/>
          <w:szCs w:val="24"/>
        </w:rPr>
        <w:t xml:space="preserve">19-20 Mart 2012 tarihinde </w:t>
      </w:r>
      <w:r w:rsidRPr="00BF0DA0">
        <w:rPr>
          <w:rFonts w:ascii="Arial" w:hAnsi="Arial" w:cs="Arial"/>
          <w:sz w:val="24"/>
          <w:szCs w:val="24"/>
        </w:rPr>
        <w:t xml:space="preserve">tüm müdahale alanlarının bir arada ele alındığı Yerel Eşitlik Eylem Planı Atölye çalışması ile İKHKK üyelerine stratejik planlama ile ilgili gerekli teorik bilgiler verilmiş ve üyelerin katkısıyla </w:t>
      </w:r>
      <w:r w:rsidR="001125DF" w:rsidRPr="00BF0DA0">
        <w:rPr>
          <w:rFonts w:ascii="Arial" w:hAnsi="Arial" w:cs="Arial"/>
          <w:sz w:val="24"/>
          <w:szCs w:val="24"/>
        </w:rPr>
        <w:t>Samsun</w:t>
      </w:r>
      <w:r w:rsidRPr="00BF0DA0">
        <w:rPr>
          <w:rFonts w:ascii="Arial" w:hAnsi="Arial" w:cs="Arial"/>
          <w:sz w:val="24"/>
          <w:szCs w:val="24"/>
        </w:rPr>
        <w:t xml:space="preserve"> YEEP son haline getirilmiştir.</w:t>
      </w:r>
    </w:p>
    <w:p w14:paraId="6245A9C8" w14:textId="78456FF4" w:rsidR="00E05BCC" w:rsidRPr="00CA6D33" w:rsidRDefault="00300172" w:rsidP="00643695">
      <w:pPr>
        <w:pStyle w:val="Standard"/>
        <w:spacing w:before="227" w:after="0" w:line="360" w:lineRule="auto"/>
        <w:jc w:val="both"/>
        <w:rPr>
          <w:rFonts w:ascii="Arial" w:hAnsi="Arial" w:cs="Arial"/>
          <w:sz w:val="24"/>
          <w:szCs w:val="24"/>
        </w:rPr>
      </w:pPr>
      <w:r w:rsidRPr="00BF0DA0">
        <w:rPr>
          <w:rFonts w:ascii="Arial" w:hAnsi="Arial" w:cs="Arial"/>
          <w:sz w:val="24"/>
          <w:szCs w:val="24"/>
        </w:rPr>
        <w:t xml:space="preserve">Bu şekilde hazırlıkları tamamlanan </w:t>
      </w:r>
      <w:r w:rsidR="00E6403F" w:rsidRPr="00BF0DA0">
        <w:rPr>
          <w:rFonts w:ascii="Arial" w:hAnsi="Arial" w:cs="Arial"/>
          <w:sz w:val="24"/>
          <w:szCs w:val="24"/>
        </w:rPr>
        <w:t xml:space="preserve">Samsun YEEP, </w:t>
      </w:r>
      <w:r w:rsidR="00A218BB" w:rsidRPr="00BF0DA0">
        <w:rPr>
          <w:rFonts w:ascii="Arial" w:hAnsi="Arial" w:cs="Arial"/>
          <w:sz w:val="24"/>
          <w:szCs w:val="24"/>
        </w:rPr>
        <w:t xml:space="preserve">2 Ağustos 2012 tarihinde </w:t>
      </w:r>
      <w:r w:rsidR="00846D54" w:rsidRPr="00BF0DA0">
        <w:rPr>
          <w:rFonts w:ascii="Arial" w:hAnsi="Arial" w:cs="Arial"/>
          <w:sz w:val="24"/>
          <w:szCs w:val="24"/>
        </w:rPr>
        <w:t xml:space="preserve">Vali Hüseyin Aksoy Başkanlığı’nda, Büyükşehir Belediyesi Başkanı Yusuf Ziya Yılmaz ve İl Kadın Hakları Kurulu’nu oluşturan tüm paydaşların katıldığı bir toplantıda </w:t>
      </w:r>
      <w:r w:rsidR="00E6403F" w:rsidRPr="00BF0DA0">
        <w:rPr>
          <w:rFonts w:ascii="Arial" w:hAnsi="Arial" w:cs="Arial"/>
          <w:sz w:val="24"/>
          <w:szCs w:val="24"/>
        </w:rPr>
        <w:t>görüşülerek onaylanmıştır.</w:t>
      </w:r>
      <w:r w:rsidR="00643695" w:rsidRPr="00BF0DA0">
        <w:rPr>
          <w:rFonts w:ascii="Arial" w:hAnsi="Arial" w:cs="Arial"/>
          <w:sz w:val="24"/>
          <w:szCs w:val="24"/>
        </w:rPr>
        <w:t xml:space="preserve"> Ancak S</w:t>
      </w:r>
      <w:r w:rsidR="00CA6D33">
        <w:rPr>
          <w:rFonts w:ascii="Arial" w:hAnsi="Arial" w:cs="Arial"/>
          <w:sz w:val="24"/>
          <w:szCs w:val="24"/>
        </w:rPr>
        <w:t xml:space="preserve">amsun </w:t>
      </w:r>
      <w:r w:rsidR="00643695" w:rsidRPr="00BF0DA0">
        <w:rPr>
          <w:rFonts w:ascii="Arial" w:hAnsi="Arial" w:cs="Arial"/>
          <w:sz w:val="24"/>
          <w:szCs w:val="24"/>
        </w:rPr>
        <w:t xml:space="preserve">YEEP Belediye Meclisi veya İl Genel Meclisinden herhangi bir onay almamıştır. </w:t>
      </w:r>
    </w:p>
    <w:p w14:paraId="075E5A9E" w14:textId="4A54E343" w:rsidR="00E05BCC" w:rsidRPr="000D3545" w:rsidRDefault="00643695">
      <w:pPr>
        <w:pStyle w:val="Standard"/>
        <w:spacing w:before="227" w:after="0" w:line="360" w:lineRule="auto"/>
        <w:jc w:val="both"/>
        <w:rPr>
          <w:rFonts w:ascii="Arial" w:hAnsi="Arial" w:cs="Arial"/>
          <w:sz w:val="24"/>
          <w:szCs w:val="24"/>
        </w:rPr>
      </w:pPr>
      <w:r w:rsidRPr="00CA6D33">
        <w:rPr>
          <w:rFonts w:ascii="Arial" w:hAnsi="Arial" w:cs="Arial"/>
          <w:sz w:val="24"/>
          <w:szCs w:val="24"/>
        </w:rPr>
        <w:t>İKHKK tarafından o</w:t>
      </w:r>
      <w:r w:rsidR="00A218BB" w:rsidRPr="00CA6D33">
        <w:rPr>
          <w:rFonts w:ascii="Arial" w:hAnsi="Arial" w:cs="Arial"/>
          <w:sz w:val="24"/>
          <w:szCs w:val="24"/>
        </w:rPr>
        <w:t>naylanan YEEP, Ocak-Mayıs 2014 döneminde tüm program illerinde ortak yürütülen çalışma kapsamında stratejik planlama yapısına uyumlu hale getirilmiştir. Samsun Yerel Eşitlik Stratejik Planı</w:t>
      </w:r>
      <w:r w:rsidR="00900500">
        <w:rPr>
          <w:rFonts w:ascii="Arial" w:hAnsi="Arial" w:cs="Arial"/>
          <w:sz w:val="24"/>
          <w:szCs w:val="24"/>
        </w:rPr>
        <w:t xml:space="preserve"> 11.07.</w:t>
      </w:r>
      <w:r w:rsidR="00A218BB" w:rsidRPr="00900500">
        <w:rPr>
          <w:rFonts w:ascii="Arial" w:hAnsi="Arial" w:cs="Arial"/>
          <w:color w:val="auto"/>
          <w:sz w:val="24"/>
          <w:szCs w:val="24"/>
        </w:rPr>
        <w:t>20</w:t>
      </w:r>
      <w:r w:rsidR="00A218BB" w:rsidRPr="00900500">
        <w:rPr>
          <w:rFonts w:ascii="Arial" w:hAnsi="Arial" w:cs="Arial"/>
          <w:sz w:val="24"/>
          <w:szCs w:val="24"/>
        </w:rPr>
        <w:t>14'te</w:t>
      </w:r>
      <w:r w:rsidR="00393CF4" w:rsidRPr="000D3545">
        <w:rPr>
          <w:rFonts w:ascii="Arial" w:hAnsi="Arial" w:cs="Arial"/>
          <w:sz w:val="24"/>
          <w:szCs w:val="24"/>
        </w:rPr>
        <w:t xml:space="preserve"> </w:t>
      </w:r>
      <w:r w:rsidR="00A218BB" w:rsidRPr="000D3545">
        <w:rPr>
          <w:rFonts w:ascii="Arial" w:hAnsi="Arial" w:cs="Arial"/>
          <w:sz w:val="24"/>
          <w:szCs w:val="24"/>
        </w:rPr>
        <w:t xml:space="preserve">İl Kadın Hakları Koordinasyon Kurulu, </w:t>
      </w:r>
      <w:proofErr w:type="gramStart"/>
      <w:r w:rsidR="00A218BB" w:rsidRPr="000D3545">
        <w:rPr>
          <w:rFonts w:ascii="Arial" w:hAnsi="Arial" w:cs="Arial"/>
          <w:sz w:val="24"/>
          <w:szCs w:val="24"/>
          <w:shd w:val="clear" w:color="auto" w:fill="FFFF00"/>
        </w:rPr>
        <w:t>....</w:t>
      </w:r>
      <w:proofErr w:type="gramEnd"/>
      <w:r w:rsidR="00A218BB" w:rsidRPr="000D3545">
        <w:rPr>
          <w:rFonts w:ascii="Arial" w:hAnsi="Arial" w:cs="Arial"/>
          <w:sz w:val="24"/>
          <w:szCs w:val="24"/>
        </w:rPr>
        <w:t xml:space="preserve"> 2014'te ise Samsun Belediye </w:t>
      </w:r>
      <w:r w:rsidR="00A218BB" w:rsidRPr="00295842">
        <w:rPr>
          <w:rFonts w:ascii="Arial" w:hAnsi="Arial" w:cs="Arial"/>
          <w:sz w:val="24"/>
          <w:szCs w:val="24"/>
        </w:rPr>
        <w:t>Meclisi</w:t>
      </w:r>
      <w:r w:rsidR="00DA0392" w:rsidRPr="00295842">
        <w:rPr>
          <w:rFonts w:ascii="Arial" w:hAnsi="Arial" w:cs="Arial"/>
          <w:sz w:val="24"/>
          <w:szCs w:val="24"/>
        </w:rPr>
        <w:t>’</w:t>
      </w:r>
      <w:r w:rsidR="00A218BB" w:rsidRPr="00BF0DA0">
        <w:rPr>
          <w:rFonts w:ascii="Arial" w:hAnsi="Arial" w:cs="Arial"/>
          <w:sz w:val="24"/>
          <w:szCs w:val="24"/>
        </w:rPr>
        <w:t>nce</w:t>
      </w:r>
      <w:r w:rsidR="00A218BB" w:rsidRPr="00295842">
        <w:rPr>
          <w:rFonts w:ascii="Arial" w:hAnsi="Arial" w:cs="Arial"/>
          <w:sz w:val="24"/>
          <w:szCs w:val="24"/>
        </w:rPr>
        <w:t xml:space="preserve"> kabul</w:t>
      </w:r>
      <w:r w:rsidR="00A218BB" w:rsidRPr="000D3545">
        <w:rPr>
          <w:rFonts w:ascii="Arial" w:hAnsi="Arial" w:cs="Arial"/>
          <w:sz w:val="24"/>
          <w:szCs w:val="24"/>
        </w:rPr>
        <w:t xml:space="preserve"> edilmiştir.</w:t>
      </w:r>
    </w:p>
    <w:p w14:paraId="49C70563" w14:textId="77777777" w:rsidR="00E05BCC" w:rsidRPr="000D3545" w:rsidRDefault="00E05BCC">
      <w:pPr>
        <w:pStyle w:val="Standard"/>
        <w:tabs>
          <w:tab w:val="left" w:pos="0"/>
        </w:tabs>
        <w:spacing w:before="227" w:after="0" w:line="360" w:lineRule="auto"/>
        <w:jc w:val="both"/>
        <w:rPr>
          <w:rFonts w:ascii="Arial" w:hAnsi="Arial" w:cs="Arial"/>
          <w:b/>
          <w:sz w:val="24"/>
          <w:szCs w:val="24"/>
        </w:rPr>
      </w:pPr>
    </w:p>
    <w:p w14:paraId="73268453" w14:textId="77777777" w:rsidR="00E05BCC" w:rsidRPr="000D3545" w:rsidRDefault="00A218BB">
      <w:pPr>
        <w:pStyle w:val="Balk2"/>
        <w:rPr>
          <w:rFonts w:ascii="Arial" w:hAnsi="Arial" w:cs="Arial"/>
          <w:sz w:val="24"/>
          <w:szCs w:val="24"/>
        </w:rPr>
      </w:pPr>
      <w:bookmarkStart w:id="8" w:name="__RefHeading__16526_1411425581"/>
      <w:bookmarkStart w:id="9" w:name="_Toc390096032"/>
      <w:r w:rsidRPr="000D3545">
        <w:rPr>
          <w:rFonts w:ascii="Arial" w:hAnsi="Arial" w:cs="Arial"/>
          <w:sz w:val="24"/>
          <w:szCs w:val="24"/>
        </w:rPr>
        <w:t>2. TEMEL ÇERÇEVE</w:t>
      </w:r>
      <w:bookmarkEnd w:id="8"/>
      <w:bookmarkEnd w:id="9"/>
    </w:p>
    <w:p w14:paraId="27AF4A6E" w14:textId="77777777" w:rsidR="00E05BCC" w:rsidRPr="000D3545" w:rsidRDefault="00A218BB">
      <w:pPr>
        <w:pStyle w:val="Balk3"/>
        <w:rPr>
          <w:rFonts w:ascii="Arial" w:eastAsia="Times New Roman" w:hAnsi="Arial" w:cs="Arial"/>
          <w:sz w:val="24"/>
          <w:szCs w:val="24"/>
          <w:lang w:eastAsia="zh-CN"/>
        </w:rPr>
      </w:pPr>
      <w:bookmarkStart w:id="10" w:name="__RefHeading__9722_1035220475"/>
      <w:bookmarkStart w:id="11" w:name="_Toc390096033"/>
      <w:r w:rsidRPr="000D3545">
        <w:rPr>
          <w:rFonts w:ascii="Arial" w:eastAsia="Times New Roman" w:hAnsi="Arial" w:cs="Arial"/>
          <w:sz w:val="24"/>
          <w:szCs w:val="24"/>
          <w:lang w:eastAsia="zh-CN"/>
        </w:rPr>
        <w:t>2.1. Vizyon</w:t>
      </w:r>
      <w:bookmarkEnd w:id="10"/>
      <w:bookmarkEnd w:id="11"/>
    </w:p>
    <w:p w14:paraId="206C1501" w14:textId="77777777" w:rsidR="00A0243E" w:rsidRPr="000D3545" w:rsidRDefault="00A0243E">
      <w:pPr>
        <w:pStyle w:val="Standard"/>
        <w:rPr>
          <w:rFonts w:ascii="Arial" w:hAnsi="Arial" w:cs="Arial"/>
          <w:sz w:val="24"/>
          <w:szCs w:val="24"/>
        </w:rPr>
      </w:pPr>
    </w:p>
    <w:p w14:paraId="175E4907" w14:textId="77777777" w:rsidR="00E05BCC" w:rsidRPr="000D3545" w:rsidRDefault="00A218BB" w:rsidP="00300A57">
      <w:pPr>
        <w:pStyle w:val="Standard"/>
        <w:tabs>
          <w:tab w:val="left" w:pos="0"/>
        </w:tabs>
        <w:spacing w:before="240" w:after="120" w:line="360" w:lineRule="auto"/>
        <w:jc w:val="both"/>
        <w:rPr>
          <w:rFonts w:ascii="Arial" w:hAnsi="Arial" w:cs="Arial"/>
          <w:sz w:val="24"/>
          <w:szCs w:val="24"/>
        </w:rPr>
      </w:pPr>
      <w:r w:rsidRPr="000D3545">
        <w:rPr>
          <w:rFonts w:ascii="Arial" w:hAnsi="Arial" w:cs="Arial"/>
          <w:sz w:val="24"/>
          <w:szCs w:val="24"/>
        </w:rPr>
        <w:t xml:space="preserve">Samsun için kadın dostu kent </w:t>
      </w:r>
      <w:proofErr w:type="gramStart"/>
      <w:r w:rsidRPr="000D3545">
        <w:rPr>
          <w:rFonts w:ascii="Arial" w:hAnsi="Arial" w:cs="Arial"/>
          <w:sz w:val="24"/>
          <w:szCs w:val="24"/>
        </w:rPr>
        <w:t>vizyonu</w:t>
      </w:r>
      <w:proofErr w:type="gramEnd"/>
      <w:r w:rsidRPr="000D3545">
        <w:rPr>
          <w:rFonts w:ascii="Arial" w:hAnsi="Arial" w:cs="Arial"/>
          <w:sz w:val="24"/>
          <w:szCs w:val="24"/>
        </w:rPr>
        <w:t>, yukarı açıklanan süreçte aşağıdaki şekilde belirlenmiştir:</w:t>
      </w:r>
    </w:p>
    <w:p w14:paraId="3C76822A" w14:textId="64312105" w:rsidR="00A0243E" w:rsidRPr="00A0243E" w:rsidRDefault="00A218BB" w:rsidP="00A0243E">
      <w:pPr>
        <w:pStyle w:val="Standard"/>
        <w:shd w:val="clear" w:color="auto" w:fill="CCCCCC"/>
        <w:tabs>
          <w:tab w:val="left" w:pos="0"/>
        </w:tabs>
        <w:spacing w:before="240" w:after="120" w:line="360" w:lineRule="auto"/>
        <w:jc w:val="both"/>
        <w:rPr>
          <w:sz w:val="24"/>
          <w:szCs w:val="24"/>
        </w:rPr>
      </w:pPr>
      <w:r w:rsidRPr="00A0243E">
        <w:rPr>
          <w:rFonts w:ascii="Arial" w:hAnsi="Arial"/>
          <w:b/>
          <w:sz w:val="24"/>
          <w:szCs w:val="24"/>
        </w:rPr>
        <w:t>Ayrımcılığın ortadan kalktığı; şiddetin yaşanmadığı; kadınların ve kız çocuklarının daha rahat, daha huzurlu, daha eşit oranda eğitim, sağlık, istihdam hakkını kullanabildiği; kadınların kültürel ve ekonomik alanlarda güçlendiği; karar alma mekanizmalarında eşit bir şekilde yer aldığı; dayanışmanın daim olduğu bir kent</w:t>
      </w:r>
      <w:r w:rsidRPr="000D3545">
        <w:rPr>
          <w:rFonts w:ascii="Arial" w:hAnsi="Arial"/>
          <w:b/>
          <w:sz w:val="24"/>
          <w:szCs w:val="24"/>
        </w:rPr>
        <w:t xml:space="preserve"> </w:t>
      </w:r>
      <w:bookmarkStart w:id="12" w:name="__RefHeading__16528_1411425581"/>
      <w:bookmarkStart w:id="13" w:name="_Toc390096034"/>
    </w:p>
    <w:p w14:paraId="65B31AFD" w14:textId="477C3B71" w:rsidR="00E05BCC" w:rsidRDefault="00A218BB">
      <w:pPr>
        <w:pStyle w:val="Balk3"/>
        <w:rPr>
          <w:rFonts w:ascii="Arial" w:hAnsi="Arial" w:cs="Arial"/>
          <w:sz w:val="24"/>
          <w:szCs w:val="24"/>
        </w:rPr>
      </w:pPr>
      <w:r w:rsidRPr="000D3545">
        <w:rPr>
          <w:rFonts w:ascii="Arial" w:hAnsi="Arial" w:cs="Arial"/>
          <w:sz w:val="24"/>
          <w:szCs w:val="24"/>
        </w:rPr>
        <w:t xml:space="preserve">2.2. </w:t>
      </w:r>
      <w:r w:rsidR="00F53E65">
        <w:rPr>
          <w:rFonts w:ascii="Arial" w:hAnsi="Arial" w:cs="Arial"/>
          <w:sz w:val="24"/>
          <w:szCs w:val="24"/>
        </w:rPr>
        <w:t xml:space="preserve">Misyon, </w:t>
      </w:r>
      <w:r w:rsidRPr="000D3545">
        <w:rPr>
          <w:rFonts w:ascii="Arial" w:hAnsi="Arial" w:cs="Arial"/>
          <w:sz w:val="24"/>
          <w:szCs w:val="24"/>
        </w:rPr>
        <w:t>Amaç ve İlkeler</w:t>
      </w:r>
      <w:bookmarkEnd w:id="12"/>
      <w:bookmarkEnd w:id="13"/>
    </w:p>
    <w:p w14:paraId="04012C81" w14:textId="77777777" w:rsidR="00F53E65" w:rsidRPr="00F53E65" w:rsidRDefault="00F53E65" w:rsidP="00F53E65">
      <w:pPr>
        <w:pStyle w:val="Textbody"/>
      </w:pPr>
    </w:p>
    <w:p w14:paraId="64DBF8E6" w14:textId="302B7E80" w:rsidR="006921DB" w:rsidRPr="00A0243E" w:rsidRDefault="006921DB" w:rsidP="00A0243E">
      <w:pPr>
        <w:pStyle w:val="Textbody"/>
        <w:spacing w:line="360" w:lineRule="auto"/>
        <w:jc w:val="both"/>
      </w:pPr>
      <w:r w:rsidRPr="00A0243E">
        <w:rPr>
          <w:rFonts w:ascii="Arial" w:eastAsia="SimSun" w:hAnsi="Arial" w:cs="Arial"/>
          <w:b/>
          <w:lang w:eastAsia="en-US"/>
        </w:rPr>
        <w:lastRenderedPageBreak/>
        <w:t xml:space="preserve">Misyon: </w:t>
      </w:r>
      <w:r w:rsidR="00F53E65" w:rsidRPr="00A0243E">
        <w:rPr>
          <w:rFonts w:ascii="Arial" w:eastAsia="SimSun" w:hAnsi="Arial" w:cs="Arial"/>
          <w:lang w:eastAsia="en-US"/>
        </w:rPr>
        <w:t xml:space="preserve">‘Kadın Dostu Kentler Projesi-2’ yukarıda açıklanan ulusal ve uluslararası yasal belgelere dayanarak kadınların eğitim, sağlık, istihdam ve karar mekanizmalarına katılım konularında erkeklerle </w:t>
      </w:r>
      <w:proofErr w:type="gramStart"/>
      <w:r w:rsidR="00F53E65" w:rsidRPr="00A0243E">
        <w:rPr>
          <w:rFonts w:ascii="Arial" w:eastAsia="SimSun" w:hAnsi="Arial" w:cs="Arial"/>
          <w:lang w:eastAsia="en-US"/>
        </w:rPr>
        <w:t>daha  eşit</w:t>
      </w:r>
      <w:proofErr w:type="gramEnd"/>
      <w:r w:rsidR="00F53E65" w:rsidRPr="00A0243E">
        <w:rPr>
          <w:rFonts w:ascii="Arial" w:eastAsia="SimSun" w:hAnsi="Arial" w:cs="Arial"/>
          <w:lang w:eastAsia="en-US"/>
        </w:rPr>
        <w:t xml:space="preserve"> hale gelmesi, yerel yönetimlerce sunulan kentsel hizmetlerden daha eşit ve daha etkin biçimde </w:t>
      </w:r>
      <w:r w:rsidRPr="00A0243E">
        <w:rPr>
          <w:rFonts w:ascii="Arial" w:eastAsia="SimSun" w:hAnsi="Arial" w:cs="Arial"/>
          <w:lang w:eastAsia="en-US"/>
        </w:rPr>
        <w:t>yararlanmalarının sağlanması, kent mekanının kadınlar için daha güvenli hale getirilmesi ve kadına karşı şiddetin önlenmesi konusundaki çalışmaları desteklemeyi amaçlar. Bunun için Proje,</w:t>
      </w:r>
      <w:r w:rsidR="00F53E65" w:rsidRPr="00A0243E">
        <w:rPr>
          <w:rFonts w:ascii="Arial" w:eastAsia="SimSun" w:hAnsi="Arial" w:cs="Arial"/>
          <w:lang w:eastAsia="en-US"/>
        </w:rPr>
        <w:t xml:space="preserve"> Valiliklerin bün</w:t>
      </w:r>
      <w:r w:rsidRPr="00A0243E">
        <w:rPr>
          <w:rFonts w:ascii="Arial" w:eastAsia="SimSun" w:hAnsi="Arial" w:cs="Arial"/>
          <w:lang w:eastAsia="en-US"/>
        </w:rPr>
        <w:t>yesinde, ilgili tüm kurum, kuruluş ve sivil toplum örgütleriyle yakın işbirliği içinde çalışır.  Bu çalışmalarla Proje,  İl’deki tüm kurum ve kuruluşların yukarıda belirtilen çerçevede yapacağı tüm çalışma, icraat ve hizmetlerde toplumsal cinsiyet anaakımlaştırma politikalarını benimseyerek kadını ilgilendiren görev ve sorumluluklarına özel bir önem vermesi, kadının durumunu iyileştirici faaliyetlere özen göstererek önceliklendirmesi kültürünü yaygınlaştırmayı hedeflemektedir</w:t>
      </w:r>
      <w:r w:rsidRPr="00A0243E">
        <w:t xml:space="preserve">. </w:t>
      </w:r>
    </w:p>
    <w:p w14:paraId="48C088B9" w14:textId="77777777" w:rsidR="00A27954" w:rsidRPr="000D3545" w:rsidRDefault="00A27954">
      <w:pPr>
        <w:pStyle w:val="Standard"/>
        <w:spacing w:before="240" w:after="120" w:line="360" w:lineRule="auto"/>
        <w:jc w:val="both"/>
        <w:rPr>
          <w:sz w:val="24"/>
          <w:szCs w:val="24"/>
        </w:rPr>
      </w:pPr>
      <w:r w:rsidRPr="000D3545">
        <w:rPr>
          <w:rFonts w:ascii="Arial" w:hAnsi="Arial" w:cs="Arial"/>
          <w:b/>
          <w:sz w:val="24"/>
          <w:szCs w:val="24"/>
        </w:rPr>
        <w:t xml:space="preserve">Toplumsal Cinsiyet Eşitliği Yaklaşımının Ana Politikalara Girmesi: </w:t>
      </w:r>
      <w:r w:rsidRPr="000D3545">
        <w:rPr>
          <w:rFonts w:ascii="Arial" w:hAnsi="Arial" w:cs="Arial"/>
          <w:sz w:val="24"/>
          <w:szCs w:val="24"/>
        </w:rPr>
        <w:t>Tüm yerel politika, program ve uygulamalarda toplumsal cinsiyet eşitliğini gözeten bir bakış açısı ve hizmet anlayışı benimsenir ve bunun yaygınlaşmasına öncülük edilir.</w:t>
      </w:r>
    </w:p>
    <w:p w14:paraId="1D49FF78" w14:textId="77777777" w:rsidR="00A27954" w:rsidRPr="000D3545" w:rsidRDefault="00A27954">
      <w:pPr>
        <w:pStyle w:val="Standard"/>
        <w:spacing w:before="240" w:after="120" w:line="360" w:lineRule="auto"/>
        <w:jc w:val="both"/>
        <w:rPr>
          <w:sz w:val="24"/>
          <w:szCs w:val="24"/>
        </w:rPr>
      </w:pPr>
      <w:r w:rsidRPr="000D3545">
        <w:rPr>
          <w:rFonts w:ascii="Arial" w:hAnsi="Arial" w:cs="Arial"/>
          <w:b/>
          <w:sz w:val="24"/>
          <w:szCs w:val="24"/>
        </w:rPr>
        <w:t xml:space="preserve">Cinsiyete Duyarlı Yaklaşımları/Politikaları Benimsemek: </w:t>
      </w:r>
      <w:r w:rsidRPr="000D3545">
        <w:rPr>
          <w:rFonts w:ascii="Arial" w:hAnsi="Arial" w:cs="Arial"/>
          <w:sz w:val="24"/>
          <w:szCs w:val="24"/>
        </w:rPr>
        <w:t>Toplumsal cinsiyet eşitliğini gözeten bir yerel hizmet anlayışının tüm yerel politika, program ve uygulamalarda benimsenmesine ve bu şekilde bir zihniyet değişikliği, farkındalık yaratılmasına önem verilir ve bunun yaygınlaşmasına öncülük edilir.</w:t>
      </w:r>
    </w:p>
    <w:p w14:paraId="3ADA6567" w14:textId="03E3FCD1" w:rsidR="00A27954" w:rsidRPr="000D3545" w:rsidRDefault="00A27954">
      <w:pPr>
        <w:pStyle w:val="Standard"/>
        <w:spacing w:before="240" w:after="120" w:line="360" w:lineRule="auto"/>
        <w:jc w:val="both"/>
        <w:rPr>
          <w:sz w:val="24"/>
          <w:szCs w:val="24"/>
        </w:rPr>
      </w:pPr>
      <w:r w:rsidRPr="000D3545">
        <w:rPr>
          <w:rFonts w:ascii="Arial" w:hAnsi="Arial" w:cs="Arial"/>
          <w:b/>
          <w:sz w:val="24"/>
          <w:szCs w:val="24"/>
        </w:rPr>
        <w:t xml:space="preserve">Katılım ve Ortaklığı Desteklemek: </w:t>
      </w:r>
      <w:r w:rsidRPr="000D3545">
        <w:rPr>
          <w:rFonts w:ascii="Arial" w:hAnsi="Arial" w:cs="Arial"/>
          <w:sz w:val="24"/>
          <w:szCs w:val="24"/>
        </w:rPr>
        <w:t>Samsun Yerel Eşitlik Stratejik Planı ve öncelikli proje uygulamalarında, belediye, val</w:t>
      </w:r>
      <w:r w:rsidR="004A0C79">
        <w:rPr>
          <w:rFonts w:ascii="Arial" w:hAnsi="Arial" w:cs="Arial"/>
          <w:sz w:val="24"/>
          <w:szCs w:val="24"/>
        </w:rPr>
        <w:t>ilik,</w:t>
      </w:r>
      <w:r w:rsidRPr="000D3545">
        <w:rPr>
          <w:rFonts w:ascii="Arial" w:hAnsi="Arial" w:cs="Arial"/>
          <w:sz w:val="24"/>
          <w:szCs w:val="24"/>
        </w:rPr>
        <w:t xml:space="preserve"> kadın kuruluşları, özel sektör ve uluslararası kuruluşlarının katılımları ve bunların Samsun Yerel Eşitlik Stratejik Planı’nın amacına uygun olan projeleri desteklenir.</w:t>
      </w:r>
    </w:p>
    <w:p w14:paraId="6770ECD8" w14:textId="363ADCF2" w:rsidR="00A27954" w:rsidRPr="000D3545" w:rsidRDefault="00A27954">
      <w:pPr>
        <w:pStyle w:val="Standard"/>
        <w:spacing w:before="240" w:after="120" w:line="360" w:lineRule="auto"/>
        <w:jc w:val="both"/>
        <w:rPr>
          <w:sz w:val="24"/>
          <w:szCs w:val="24"/>
        </w:rPr>
      </w:pPr>
      <w:r w:rsidRPr="000D3545">
        <w:rPr>
          <w:rFonts w:ascii="Arial" w:hAnsi="Arial" w:cs="Arial"/>
          <w:b/>
          <w:sz w:val="24"/>
          <w:szCs w:val="24"/>
        </w:rPr>
        <w:t xml:space="preserve">Bütüncül bir Yaklaşıma Dayanmak ve Yönetimler Arası İşbirliğini Sağlamak: </w:t>
      </w:r>
      <w:r w:rsidRPr="000D3545">
        <w:rPr>
          <w:rFonts w:ascii="Arial" w:hAnsi="Arial" w:cs="Arial"/>
          <w:sz w:val="24"/>
          <w:szCs w:val="24"/>
        </w:rPr>
        <w:t>Kalıcı çözümler oluşturmak, ancak birbirini tamamlayan önlemlerin hayata geçirilmesi ile olanaklıdır. Samsun Yerel Eşitlik Stratejik Planı, öngörülen önlemler/faaliyetler arasındaki nedensellik ilişkilerini ve etkileşimleri değerlendiren bütüncül bir yaklaşıma dayanır. Bu bağlamda, özellikle uygulamada, yönetimler arası işbirliği sağlanır.</w:t>
      </w:r>
    </w:p>
    <w:p w14:paraId="723AFECC" w14:textId="707DEF14" w:rsidR="00A27954" w:rsidRPr="000D3545" w:rsidRDefault="00A27954">
      <w:pPr>
        <w:pStyle w:val="Standard"/>
        <w:spacing w:before="240" w:after="120" w:line="360" w:lineRule="auto"/>
        <w:jc w:val="both"/>
        <w:rPr>
          <w:sz w:val="24"/>
          <w:szCs w:val="24"/>
        </w:rPr>
      </w:pPr>
      <w:r w:rsidRPr="000D3545">
        <w:rPr>
          <w:rFonts w:ascii="Arial" w:hAnsi="Arial" w:cs="Arial"/>
          <w:b/>
          <w:sz w:val="24"/>
          <w:szCs w:val="24"/>
        </w:rPr>
        <w:t xml:space="preserve">Hizmet Sunumunda Yönetişim Anlayışı: </w:t>
      </w:r>
      <w:r w:rsidRPr="000D3545">
        <w:rPr>
          <w:rFonts w:ascii="Arial" w:hAnsi="Arial" w:cs="Arial"/>
          <w:sz w:val="24"/>
          <w:szCs w:val="24"/>
        </w:rPr>
        <w:t xml:space="preserve">Samsun Yerel Eşitlik Stratejik Planı kapsamında; hizmet sunumunda, yerel yönetimler ile kadın kuruluşlarının işbirliğini gözeten bir yönetim anlayışı ile hizmetten yararlanıcı olan kadınların karar verme </w:t>
      </w:r>
      <w:r w:rsidRPr="000D3545">
        <w:rPr>
          <w:rFonts w:ascii="Arial" w:hAnsi="Arial" w:cs="Arial"/>
          <w:sz w:val="24"/>
          <w:szCs w:val="24"/>
        </w:rPr>
        <w:lastRenderedPageBreak/>
        <w:t>aşamasından başlayarak politika belirleme, planlama ve uygulamanın tüm aşamalarına katılımları sağlanır.</w:t>
      </w:r>
    </w:p>
    <w:p w14:paraId="5C4DBA44" w14:textId="77777777" w:rsidR="00A27954" w:rsidRPr="000D3545" w:rsidRDefault="00A27954">
      <w:pPr>
        <w:pStyle w:val="Standard"/>
        <w:spacing w:before="240" w:after="120" w:line="360" w:lineRule="auto"/>
        <w:jc w:val="both"/>
        <w:rPr>
          <w:sz w:val="24"/>
          <w:szCs w:val="24"/>
        </w:rPr>
      </w:pPr>
      <w:r w:rsidRPr="000D3545">
        <w:rPr>
          <w:rFonts w:ascii="Arial" w:hAnsi="Arial" w:cs="Arial"/>
          <w:b/>
          <w:sz w:val="24"/>
          <w:szCs w:val="24"/>
        </w:rPr>
        <w:t xml:space="preserve">Süreç Yönelimli Bir Yaklaşımla Çözüm Geliştirmek: </w:t>
      </w:r>
      <w:r w:rsidRPr="000D3545">
        <w:rPr>
          <w:rFonts w:ascii="Arial" w:hAnsi="Arial" w:cs="Arial"/>
          <w:sz w:val="24"/>
          <w:szCs w:val="24"/>
        </w:rPr>
        <w:t xml:space="preserve">Şüphesiz kadın sorunları sadece kadınları ilgilendiren bir sorun olmayıp, toplumsal bir sorundur. Yerelde bu sorunun çözümü yerel yöneticilerin sorumluluğundadır. Ancak sorunların çözümü, büyük ölçüde farklı bir bakış ve yönetim anlayışının yerleşmesine bağlı olduğundan, kadın sorunlarına yönelik kalıcı süreçlerin siyasi kararlılıkla başlatılması ve sürdürülmesi esastır. </w:t>
      </w:r>
    </w:p>
    <w:p w14:paraId="2CEF9ABF" w14:textId="6A86F515" w:rsidR="00A27954" w:rsidRPr="000D3545" w:rsidRDefault="00A27954">
      <w:pPr>
        <w:pStyle w:val="Standard"/>
        <w:spacing w:before="240" w:after="120" w:line="360" w:lineRule="auto"/>
        <w:jc w:val="both"/>
        <w:rPr>
          <w:sz w:val="24"/>
          <w:szCs w:val="24"/>
        </w:rPr>
      </w:pPr>
      <w:r w:rsidRPr="000D3545">
        <w:rPr>
          <w:rFonts w:ascii="Arial" w:hAnsi="Arial" w:cs="Arial"/>
          <w:b/>
          <w:sz w:val="24"/>
          <w:szCs w:val="24"/>
        </w:rPr>
        <w:t xml:space="preserve">Sürdürülebilirlik: </w:t>
      </w:r>
      <w:r w:rsidRPr="000D3545">
        <w:rPr>
          <w:rFonts w:ascii="Arial" w:hAnsi="Arial" w:cs="Arial"/>
          <w:sz w:val="24"/>
          <w:szCs w:val="24"/>
        </w:rPr>
        <w:t>Samsun Yerel Eşitlik Stratejik Planı çerçevesinde sürdürülebilirlik; kadınların her türlü haklarının korunması ve geliştirilmesine olanak sağlayacak uygun ortam yaratılarak, onların, kentin ve orada yaşayanların geleceğine ilişkin kararlara katılımının sürekliliği ile kadınların gereksinmelerine yönelik hizmet sunulması yoluyla yaşam koşullarının iyileştirilmesinin sürekliliği olarak anlaşılır.</w:t>
      </w:r>
    </w:p>
    <w:p w14:paraId="7F105545" w14:textId="66AA7332" w:rsidR="00A27954" w:rsidRPr="000D3545" w:rsidRDefault="00A27954">
      <w:pPr>
        <w:pStyle w:val="Standard"/>
        <w:spacing w:before="240" w:after="120" w:line="360" w:lineRule="auto"/>
        <w:jc w:val="both"/>
        <w:rPr>
          <w:rFonts w:ascii="Arial" w:hAnsi="Arial" w:cs="Arial"/>
          <w:sz w:val="24"/>
          <w:szCs w:val="24"/>
        </w:rPr>
      </w:pPr>
      <w:r w:rsidRPr="000D3545">
        <w:rPr>
          <w:rFonts w:ascii="Arial" w:hAnsi="Arial" w:cs="Arial"/>
          <w:b/>
          <w:sz w:val="24"/>
          <w:szCs w:val="24"/>
        </w:rPr>
        <w:t xml:space="preserve">İzleme, Denetim ve Şeffaflığı Sağlamak: </w:t>
      </w:r>
      <w:r w:rsidRPr="000D3545">
        <w:rPr>
          <w:rFonts w:ascii="Arial" w:hAnsi="Arial" w:cs="Arial"/>
          <w:sz w:val="24"/>
          <w:szCs w:val="24"/>
        </w:rPr>
        <w:t xml:space="preserve">Samsun Yerel Eşitlik Stratejik Planı çerçevesinde gerçekleştirilen faaliyetlerin izlenmesi, sunulan hizmetlerin, yararlanıcılar üzerindeki etkisi, hizmetin etkinliği, sahiplenilmesi, uygunluğu bağlamında değerlendirilmesi ve uygulamaların, değerlendirmeler ışığında revize edilmesi sağlanır. </w:t>
      </w:r>
    </w:p>
    <w:p w14:paraId="30A427A3" w14:textId="3A94A8FD" w:rsidR="00A27954" w:rsidRPr="000D3545" w:rsidRDefault="00A27954">
      <w:pPr>
        <w:pStyle w:val="Standard"/>
        <w:spacing w:before="240" w:after="120" w:line="360" w:lineRule="auto"/>
        <w:jc w:val="both"/>
        <w:rPr>
          <w:sz w:val="24"/>
          <w:szCs w:val="24"/>
        </w:rPr>
      </w:pPr>
      <w:r w:rsidRPr="000D3545">
        <w:rPr>
          <w:rFonts w:ascii="Arial" w:hAnsi="Arial" w:cs="Arial"/>
          <w:b/>
          <w:sz w:val="24"/>
          <w:szCs w:val="24"/>
        </w:rPr>
        <w:t>Hak Temelli Yaklaşım:</w:t>
      </w:r>
      <w:r w:rsidRPr="000D3545">
        <w:rPr>
          <w:rFonts w:ascii="Arial" w:hAnsi="Arial" w:cs="Arial"/>
          <w:sz w:val="24"/>
          <w:szCs w:val="24"/>
        </w:rPr>
        <w:t xml:space="preserve"> Samsun Yerel Eşitlik Stratejik Planı’nın uygulanmasında diğer hak alanlarının da göz önünde bulundurulması esastır. </w:t>
      </w:r>
      <w:proofErr w:type="gramStart"/>
      <w:r w:rsidRPr="000D3545">
        <w:rPr>
          <w:rFonts w:ascii="Arial" w:hAnsi="Arial" w:cs="Arial"/>
          <w:sz w:val="24"/>
          <w:szCs w:val="24"/>
        </w:rPr>
        <w:t xml:space="preserve">Plan çerçevesinde yapılan tüm çalışmalarda; </w:t>
      </w:r>
      <w:r w:rsidRPr="000D3545">
        <w:rPr>
          <w:rFonts w:ascii="Arial" w:hAnsi="Arial" w:cs="Arial"/>
          <w:color w:val="auto"/>
          <w:sz w:val="24"/>
          <w:szCs w:val="24"/>
        </w:rPr>
        <w:t>dil, ırk, renk, cinsiyet, siyasi düşünce, felsefi inanç, din, mezhep ve benzeri sebeplerle ayırım gözetilme</w:t>
      </w:r>
      <w:r w:rsidRPr="000D3545">
        <w:rPr>
          <w:rFonts w:ascii="Arial" w:hAnsi="Arial" w:cs="Arial"/>
          <w:sz w:val="24"/>
          <w:szCs w:val="24"/>
        </w:rPr>
        <w:t>mesi, engelli bireylerin etkin katılım ve erişimlerinin sağlanması, farklı yaş gruplarının (çocuklar, gençler, yaşlılar) hakları ve kendilerine ilgilendiren konularda kararlara katılımları, çevreye duyarlı yöntem ve malzemelerin kullanımı, hayvan hakları, vb. diğer hak temelli unsurlar da toplumsal cinsiyet eşitliği ile birlikte gözetilir.</w:t>
      </w:r>
      <w:proofErr w:type="gramEnd"/>
    </w:p>
    <w:p w14:paraId="6917951E" w14:textId="77777777" w:rsidR="00A27954" w:rsidRPr="000D3545" w:rsidRDefault="00A27954" w:rsidP="00BF0DA0">
      <w:pPr>
        <w:pStyle w:val="Standard"/>
        <w:spacing w:before="240" w:after="120" w:line="360" w:lineRule="auto"/>
        <w:ind w:right="-141"/>
        <w:jc w:val="both"/>
      </w:pPr>
    </w:p>
    <w:p w14:paraId="5BC4742C" w14:textId="5A047362" w:rsidR="00E05BCC" w:rsidRPr="000D3545" w:rsidRDefault="00A218BB" w:rsidP="00BF0DA0">
      <w:pPr>
        <w:pStyle w:val="Balk2"/>
        <w:spacing w:before="240" w:after="120" w:line="360" w:lineRule="auto"/>
      </w:pPr>
      <w:bookmarkStart w:id="14" w:name="__RefHeading__16532_1411425581"/>
      <w:bookmarkStart w:id="15" w:name="_Toc390096035"/>
      <w:r w:rsidRPr="000D3545">
        <w:rPr>
          <w:rFonts w:ascii="Arial" w:eastAsia="Times New Roman" w:hAnsi="Arial" w:cs="Arial"/>
          <w:lang w:eastAsia="tr-TR"/>
        </w:rPr>
        <w:t>3. MEVCUT DURUM, STRATEJİK ÖNCELİKLER VE HEDEFLER</w:t>
      </w:r>
      <w:bookmarkEnd w:id="14"/>
      <w:bookmarkEnd w:id="15"/>
    </w:p>
    <w:p w14:paraId="408BB174" w14:textId="5BB7BEB3" w:rsidR="006108BE" w:rsidRPr="00550E1A" w:rsidRDefault="00BB4709" w:rsidP="00BF0DA0">
      <w:pPr>
        <w:pStyle w:val="ListeParagraf"/>
        <w:spacing w:before="240" w:after="120" w:line="360" w:lineRule="auto"/>
        <w:ind w:left="0"/>
        <w:jc w:val="both"/>
      </w:pPr>
      <w:r w:rsidRPr="000D3545">
        <w:rPr>
          <w:rFonts w:ascii="Arial" w:hAnsi="Arial" w:cs="Arial"/>
        </w:rPr>
        <w:t>Samsun</w:t>
      </w:r>
      <w:r w:rsidR="006108BE" w:rsidRPr="000D3545">
        <w:rPr>
          <w:rFonts w:ascii="Arial" w:hAnsi="Arial" w:cs="Arial"/>
        </w:rPr>
        <w:t xml:space="preserve">, Türkiye'nin </w:t>
      </w:r>
      <w:r w:rsidRPr="000D3545">
        <w:rPr>
          <w:rFonts w:ascii="Arial" w:hAnsi="Arial" w:cs="Arial"/>
        </w:rPr>
        <w:t xml:space="preserve">Batı Karadeniz </w:t>
      </w:r>
      <w:r w:rsidR="006108BE" w:rsidRPr="000D3545">
        <w:rPr>
          <w:rFonts w:ascii="Arial" w:hAnsi="Arial" w:cs="Arial"/>
        </w:rPr>
        <w:t>Bölgesi</w:t>
      </w:r>
      <w:r w:rsidRPr="000D3545">
        <w:rPr>
          <w:rFonts w:ascii="Arial" w:hAnsi="Arial" w:cs="Arial"/>
        </w:rPr>
        <w:t>’</w:t>
      </w:r>
      <w:r w:rsidR="006108BE" w:rsidRPr="000D3545">
        <w:rPr>
          <w:rFonts w:ascii="Arial" w:hAnsi="Arial" w:cs="Arial"/>
        </w:rPr>
        <w:t xml:space="preserve">nde, </w:t>
      </w:r>
      <w:r w:rsidRPr="000D3545">
        <w:rPr>
          <w:rFonts w:ascii="Arial" w:hAnsi="Arial"/>
        </w:rPr>
        <w:t xml:space="preserve">Amasya, Çorum </w:t>
      </w:r>
      <w:r w:rsidR="006108BE" w:rsidRPr="000D3545">
        <w:rPr>
          <w:rFonts w:ascii="Arial" w:hAnsi="Arial"/>
        </w:rPr>
        <w:t xml:space="preserve">ve </w:t>
      </w:r>
      <w:r w:rsidRPr="000D3545">
        <w:rPr>
          <w:rFonts w:ascii="Arial" w:hAnsi="Arial"/>
        </w:rPr>
        <w:t>Tokat</w:t>
      </w:r>
      <w:r w:rsidR="00300A57" w:rsidRPr="000D3545">
        <w:rPr>
          <w:rFonts w:ascii="Arial" w:hAnsi="Arial"/>
        </w:rPr>
        <w:t xml:space="preserve"> </w:t>
      </w:r>
      <w:r w:rsidR="006108BE" w:rsidRPr="000D3545">
        <w:rPr>
          <w:rFonts w:ascii="Arial" w:hAnsi="Arial"/>
        </w:rPr>
        <w:t>illeriyle birlikte aynı İ</w:t>
      </w:r>
      <w:r w:rsidRPr="000D3545">
        <w:rPr>
          <w:rFonts w:ascii="Arial" w:hAnsi="Arial"/>
        </w:rPr>
        <w:t>BBS-2 bölgesi (TR83</w:t>
      </w:r>
      <w:r w:rsidR="006108BE" w:rsidRPr="000D3545">
        <w:rPr>
          <w:rFonts w:ascii="Arial" w:hAnsi="Arial"/>
        </w:rPr>
        <w:t>) içinde yer alır. N</w:t>
      </w:r>
      <w:r w:rsidR="006108BE" w:rsidRPr="000D3545">
        <w:rPr>
          <w:rFonts w:ascii="Arial" w:hAnsi="Arial" w:cs="Arial"/>
        </w:rPr>
        <w:t>üfus büyüklüğü açısın</w:t>
      </w:r>
      <w:r w:rsidRPr="000D3545">
        <w:rPr>
          <w:rFonts w:ascii="Arial" w:hAnsi="Arial" w:cs="Arial"/>
        </w:rPr>
        <w:t>dan Türkiye'deki 81 il içinde 16</w:t>
      </w:r>
      <w:r w:rsidR="006108BE" w:rsidRPr="000D3545">
        <w:rPr>
          <w:rFonts w:ascii="Arial" w:hAnsi="Arial" w:cs="Arial"/>
        </w:rPr>
        <w:t>’nc</w:t>
      </w:r>
      <w:r w:rsidRPr="000D3545">
        <w:rPr>
          <w:rFonts w:ascii="Arial" w:hAnsi="Arial" w:cs="Arial"/>
        </w:rPr>
        <w:t>ı</w:t>
      </w:r>
      <w:r w:rsidR="006108BE" w:rsidRPr="000D3545">
        <w:rPr>
          <w:rStyle w:val="DipnotBavurusu"/>
          <w:rFonts w:ascii="Arial" w:hAnsi="Arial" w:cs="Arial"/>
        </w:rPr>
        <w:footnoteReference w:id="6"/>
      </w:r>
      <w:r w:rsidR="006108BE" w:rsidRPr="000D3545">
        <w:rPr>
          <w:rFonts w:ascii="Arial" w:hAnsi="Arial" w:cs="Arial"/>
        </w:rPr>
        <w:t>, s</w:t>
      </w:r>
      <w:r w:rsidR="006108BE" w:rsidRPr="00550E1A">
        <w:rPr>
          <w:rFonts w:ascii="Arial" w:hAnsi="Arial" w:cs="Arial"/>
          <w:bCs/>
        </w:rPr>
        <w:t>osyo-ekonomik gelişm</w:t>
      </w:r>
      <w:r w:rsidR="006108BE" w:rsidRPr="00FC43D5">
        <w:rPr>
          <w:rFonts w:ascii="Arial" w:hAnsi="Arial" w:cs="Arial"/>
          <w:bCs/>
        </w:rPr>
        <w:t>i</w:t>
      </w:r>
      <w:r w:rsidRPr="00FC43D5">
        <w:rPr>
          <w:rFonts w:ascii="Arial" w:hAnsi="Arial" w:cs="Arial"/>
          <w:bCs/>
        </w:rPr>
        <w:t>şlik (SEGE) sıralamasına göre 33</w:t>
      </w:r>
      <w:r w:rsidR="006108BE" w:rsidRPr="00FF00A8">
        <w:rPr>
          <w:rFonts w:ascii="Arial" w:hAnsi="Arial" w:cs="Arial"/>
          <w:bCs/>
        </w:rPr>
        <w:t>'</w:t>
      </w:r>
      <w:r w:rsidRPr="00FF00A8">
        <w:rPr>
          <w:rFonts w:ascii="Arial" w:hAnsi="Arial" w:cs="Arial"/>
          <w:bCs/>
        </w:rPr>
        <w:t>üncü</w:t>
      </w:r>
      <w:r w:rsidR="006108BE" w:rsidRPr="00DB53B5">
        <w:rPr>
          <w:rFonts w:ascii="Arial" w:hAnsi="Arial" w:cs="Arial"/>
          <w:bCs/>
        </w:rPr>
        <w:t xml:space="preserve"> sıradadır</w:t>
      </w:r>
      <w:r w:rsidR="006108BE" w:rsidRPr="000D3545">
        <w:rPr>
          <w:rStyle w:val="Footnoteanchor"/>
          <w:rFonts w:ascii="Arial" w:hAnsi="Arial" w:cs="Arial"/>
          <w:bCs/>
        </w:rPr>
        <w:footnoteReference w:id="7"/>
      </w:r>
      <w:r w:rsidR="006108BE" w:rsidRPr="000D3545">
        <w:rPr>
          <w:rFonts w:ascii="Arial" w:hAnsi="Arial" w:cs="Arial"/>
          <w:bCs/>
        </w:rPr>
        <w:t>.</w:t>
      </w:r>
    </w:p>
    <w:p w14:paraId="4A23883B" w14:textId="447EE3C2" w:rsidR="006108BE" w:rsidRPr="00550E1A" w:rsidRDefault="006108BE" w:rsidP="00BF0DA0">
      <w:pPr>
        <w:pStyle w:val="ListeParagraf"/>
        <w:spacing w:before="240" w:after="120" w:line="360" w:lineRule="auto"/>
        <w:ind w:left="0"/>
        <w:jc w:val="both"/>
      </w:pPr>
      <w:r w:rsidRPr="00FC43D5">
        <w:rPr>
          <w:rFonts w:ascii="Arial" w:hAnsi="Arial" w:cs="Arial"/>
          <w:bCs/>
        </w:rPr>
        <w:lastRenderedPageBreak/>
        <w:t xml:space="preserve">Toplam nüfus </w:t>
      </w:r>
      <w:r w:rsidR="00BB4709" w:rsidRPr="00FC43D5">
        <w:rPr>
          <w:rFonts w:ascii="Arial" w:hAnsi="Arial" w:cs="Arial"/>
          <w:bCs/>
        </w:rPr>
        <w:t xml:space="preserve">1.261.810 </w:t>
      </w:r>
      <w:r w:rsidRPr="00FF00A8">
        <w:rPr>
          <w:rFonts w:ascii="Arial" w:hAnsi="Arial" w:cs="Arial"/>
          <w:bCs/>
        </w:rPr>
        <w:t>kişi olup, bunun %49,</w:t>
      </w:r>
      <w:r w:rsidR="00BB4709" w:rsidRPr="00FF00A8">
        <w:rPr>
          <w:rFonts w:ascii="Arial" w:hAnsi="Arial" w:cs="Arial"/>
          <w:bCs/>
        </w:rPr>
        <w:t>4</w:t>
      </w:r>
      <w:r w:rsidRPr="00DB53B5">
        <w:rPr>
          <w:rFonts w:ascii="Arial" w:hAnsi="Arial" w:cs="Arial"/>
          <w:bCs/>
        </w:rPr>
        <w:t>'</w:t>
      </w:r>
      <w:r w:rsidR="00BB4709" w:rsidRPr="000D3545">
        <w:rPr>
          <w:rFonts w:ascii="Arial" w:hAnsi="Arial" w:cs="Arial"/>
          <w:bCs/>
        </w:rPr>
        <w:t>ü</w:t>
      </w:r>
      <w:r w:rsidRPr="000D3545">
        <w:rPr>
          <w:rFonts w:ascii="Arial" w:hAnsi="Arial" w:cs="Arial"/>
          <w:bCs/>
        </w:rPr>
        <w:t xml:space="preserve"> erkek, %50,</w:t>
      </w:r>
      <w:r w:rsidR="00BB4709" w:rsidRPr="000D3545">
        <w:rPr>
          <w:rFonts w:ascii="Arial" w:hAnsi="Arial" w:cs="Arial"/>
          <w:bCs/>
        </w:rPr>
        <w:t>6</w:t>
      </w:r>
      <w:r w:rsidRPr="000D3545">
        <w:rPr>
          <w:rFonts w:ascii="Arial" w:hAnsi="Arial" w:cs="Arial"/>
          <w:bCs/>
        </w:rPr>
        <w:t>'</w:t>
      </w:r>
      <w:r w:rsidR="00BB4709" w:rsidRPr="000D3545">
        <w:rPr>
          <w:rFonts w:ascii="Arial" w:hAnsi="Arial" w:cs="Arial"/>
          <w:bCs/>
        </w:rPr>
        <w:t>sı</w:t>
      </w:r>
      <w:r w:rsidRPr="000D3545">
        <w:rPr>
          <w:rFonts w:ascii="Arial" w:hAnsi="Arial" w:cs="Arial"/>
          <w:bCs/>
        </w:rPr>
        <w:t xml:space="preserve"> kadındır. Erken yaş gruplarında erkek nüfusun, ileri yaş gruplarında ise kadın nüfusun daha yüksek olduğu görülmektedir. Nüfusun %</w:t>
      </w:r>
      <w:r w:rsidR="00BB4709" w:rsidRPr="000D3545">
        <w:rPr>
          <w:rFonts w:ascii="Arial" w:hAnsi="Arial" w:cs="Arial"/>
          <w:bCs/>
        </w:rPr>
        <w:t>38</w:t>
      </w:r>
      <w:r w:rsidRPr="000D3545">
        <w:rPr>
          <w:rFonts w:ascii="Arial" w:hAnsi="Arial" w:cs="Arial"/>
          <w:bCs/>
        </w:rPr>
        <w:t>,</w:t>
      </w:r>
      <w:r w:rsidR="00BB4709" w:rsidRPr="000D3545">
        <w:rPr>
          <w:rFonts w:ascii="Arial" w:hAnsi="Arial" w:cs="Arial"/>
          <w:bCs/>
        </w:rPr>
        <w:t>4</w:t>
      </w:r>
      <w:r w:rsidRPr="000D3545">
        <w:rPr>
          <w:rFonts w:ascii="Arial" w:hAnsi="Arial" w:cs="Arial"/>
          <w:bCs/>
        </w:rPr>
        <w:t>'ü 25 yaşın altında, %</w:t>
      </w:r>
      <w:r w:rsidR="00BB4709" w:rsidRPr="000D3545">
        <w:rPr>
          <w:rFonts w:ascii="Arial" w:hAnsi="Arial" w:cs="Arial"/>
          <w:bCs/>
        </w:rPr>
        <w:t>9,7</w:t>
      </w:r>
      <w:r w:rsidRPr="000D3545">
        <w:rPr>
          <w:rFonts w:ascii="Arial" w:hAnsi="Arial" w:cs="Arial"/>
          <w:bCs/>
        </w:rPr>
        <w:t>’</w:t>
      </w:r>
      <w:r w:rsidR="00BB4709" w:rsidRPr="000D3545">
        <w:rPr>
          <w:rFonts w:ascii="Arial" w:hAnsi="Arial" w:cs="Arial"/>
          <w:bCs/>
        </w:rPr>
        <w:t>si</w:t>
      </w:r>
      <w:r w:rsidRPr="000D3545">
        <w:rPr>
          <w:rFonts w:ascii="Arial" w:hAnsi="Arial" w:cs="Arial"/>
          <w:bCs/>
        </w:rPr>
        <w:t xml:space="preserve"> 65 yaş ve üzerindedir.</w:t>
      </w:r>
      <w:r w:rsidRPr="000D3545">
        <w:rPr>
          <w:rStyle w:val="DipnotBavurusu"/>
          <w:rFonts w:ascii="Arial" w:hAnsi="Arial" w:cs="Arial"/>
          <w:bCs/>
        </w:rPr>
        <w:footnoteReference w:id="8"/>
      </w:r>
      <w:r w:rsidRPr="000D3545">
        <w:rPr>
          <w:rFonts w:ascii="Arial" w:hAnsi="Arial" w:cs="Arial"/>
          <w:bCs/>
        </w:rPr>
        <w:t xml:space="preserve"> </w:t>
      </w:r>
    </w:p>
    <w:p w14:paraId="502E1826" w14:textId="233534B9" w:rsidR="006108BE" w:rsidRPr="000D3545" w:rsidRDefault="00BB4709" w:rsidP="00296B20">
      <w:pPr>
        <w:pStyle w:val="ListeParagraf"/>
        <w:spacing w:before="227" w:after="113" w:line="360" w:lineRule="auto"/>
        <w:ind w:left="0"/>
        <w:jc w:val="center"/>
        <w:rPr>
          <w:rFonts w:ascii="Arial" w:hAnsi="Arial" w:cs="Arial"/>
          <w:bCs/>
        </w:rPr>
      </w:pPr>
      <w:r w:rsidRPr="00295842">
        <w:rPr>
          <w:noProof/>
          <w:lang w:eastAsia="tr-TR"/>
        </w:rPr>
        <w:drawing>
          <wp:inline distT="0" distB="0" distL="0" distR="0" wp14:anchorId="69099498" wp14:editId="30AD03E4">
            <wp:extent cx="6120130" cy="2743200"/>
            <wp:effectExtent l="0" t="0" r="26670" b="25400"/>
            <wp:docPr id="1"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5C8DE7A" w14:textId="359F54E3" w:rsidR="006108BE" w:rsidRPr="00900500" w:rsidRDefault="006108BE" w:rsidP="00900500">
      <w:pPr>
        <w:pStyle w:val="ListeParagraf"/>
        <w:spacing w:before="227" w:after="113" w:line="360" w:lineRule="auto"/>
        <w:ind w:left="0"/>
        <w:jc w:val="center"/>
        <w:rPr>
          <w:i/>
          <w:iCs/>
          <w:sz w:val="22"/>
          <w:szCs w:val="22"/>
        </w:rPr>
      </w:pPr>
      <w:r w:rsidRPr="00550E1A">
        <w:rPr>
          <w:rFonts w:ascii="Arial" w:hAnsi="Arial" w:cs="Arial"/>
          <w:bCs/>
          <w:i/>
          <w:iCs/>
          <w:sz w:val="22"/>
          <w:szCs w:val="22"/>
        </w:rPr>
        <w:t>Grafik</w:t>
      </w:r>
      <w:r w:rsidR="00296B20">
        <w:rPr>
          <w:rFonts w:ascii="Arial" w:hAnsi="Arial" w:cs="Arial"/>
          <w:bCs/>
          <w:i/>
          <w:iCs/>
          <w:sz w:val="22"/>
          <w:szCs w:val="22"/>
        </w:rPr>
        <w:t xml:space="preserve"> 1</w:t>
      </w:r>
      <w:r w:rsidRPr="00FC43D5">
        <w:rPr>
          <w:rFonts w:ascii="Arial" w:hAnsi="Arial" w:cs="Arial"/>
          <w:bCs/>
          <w:i/>
          <w:iCs/>
          <w:sz w:val="22"/>
          <w:szCs w:val="22"/>
        </w:rPr>
        <w:t xml:space="preserve"> - Nüfusun yaş gruplarına göre dağılımı</w:t>
      </w:r>
    </w:p>
    <w:p w14:paraId="1A757C50" w14:textId="3C88503F" w:rsidR="006108BE" w:rsidRPr="00550E1A" w:rsidRDefault="006108BE" w:rsidP="006108BE">
      <w:pPr>
        <w:pStyle w:val="ListeParagraf"/>
        <w:spacing w:before="227" w:after="113" w:line="360" w:lineRule="auto"/>
        <w:ind w:left="0"/>
        <w:jc w:val="both"/>
        <w:rPr>
          <w:rFonts w:ascii="Arial" w:hAnsi="Arial" w:cs="Arial"/>
        </w:rPr>
      </w:pPr>
      <w:r w:rsidRPr="000D3545">
        <w:rPr>
          <w:rFonts w:ascii="Arial" w:hAnsi="Arial" w:cs="Arial"/>
        </w:rPr>
        <w:t xml:space="preserve">İlde </w:t>
      </w:r>
      <w:proofErr w:type="gramStart"/>
      <w:r w:rsidR="007B2B44" w:rsidRPr="000D3545">
        <w:rPr>
          <w:rFonts w:ascii="Arial" w:hAnsi="Arial" w:cs="Arial"/>
        </w:rPr>
        <w:t xml:space="preserve">17  </w:t>
      </w:r>
      <w:r w:rsidRPr="000D3545">
        <w:rPr>
          <w:rFonts w:ascii="Arial" w:hAnsi="Arial" w:cs="Arial"/>
        </w:rPr>
        <w:t>ilçe</w:t>
      </w:r>
      <w:proofErr w:type="gramEnd"/>
      <w:r w:rsidRPr="000D3545">
        <w:rPr>
          <w:rFonts w:ascii="Arial" w:hAnsi="Arial" w:cs="Arial"/>
        </w:rPr>
        <w:t xml:space="preserve"> bulunmaktadır. </w:t>
      </w:r>
      <w:r w:rsidR="00BC4B60" w:rsidRPr="000D3545">
        <w:rPr>
          <w:rFonts w:ascii="Arial" w:hAnsi="Arial" w:cs="Arial"/>
        </w:rPr>
        <w:t>Nüfusun %</w:t>
      </w:r>
      <w:r w:rsidR="00296B20">
        <w:rPr>
          <w:rFonts w:ascii="Arial" w:hAnsi="Arial" w:cs="Arial"/>
        </w:rPr>
        <w:t>48</w:t>
      </w:r>
      <w:r w:rsidR="00295842">
        <w:rPr>
          <w:rFonts w:ascii="Arial" w:hAnsi="Arial" w:cs="Arial"/>
        </w:rPr>
        <w:t>’</w:t>
      </w:r>
      <w:r w:rsidR="00296B20">
        <w:rPr>
          <w:rFonts w:ascii="Arial" w:hAnsi="Arial" w:cs="Arial"/>
        </w:rPr>
        <w:t>i</w:t>
      </w:r>
      <w:r w:rsidR="00BC4B60" w:rsidRPr="000D3545">
        <w:rPr>
          <w:rFonts w:ascii="Arial" w:hAnsi="Arial" w:cs="Arial"/>
        </w:rPr>
        <w:t xml:space="preserve"> merkez ilçelerde </w:t>
      </w:r>
      <w:r w:rsidR="00295842">
        <w:rPr>
          <w:rFonts w:ascii="Arial" w:hAnsi="Arial" w:cs="Arial"/>
        </w:rPr>
        <w:t xml:space="preserve">(Atakum, Canik, İlkadım ve Tekkeköy) </w:t>
      </w:r>
      <w:r w:rsidR="00BC4B60" w:rsidRPr="000D3545">
        <w:rPr>
          <w:rFonts w:ascii="Arial" w:hAnsi="Arial" w:cs="Arial"/>
        </w:rPr>
        <w:t>yaşamaktadır</w:t>
      </w:r>
      <w:r w:rsidRPr="00550E1A">
        <w:rPr>
          <w:rFonts w:ascii="Arial" w:hAnsi="Arial" w:cs="Arial"/>
        </w:rPr>
        <w:t>.</w:t>
      </w:r>
      <w:r w:rsidRPr="000D3545">
        <w:rPr>
          <w:rStyle w:val="DipnotBavurusu"/>
          <w:rFonts w:ascii="Arial" w:hAnsi="Arial" w:cs="Arial"/>
        </w:rPr>
        <w:footnoteReference w:id="9"/>
      </w:r>
    </w:p>
    <w:tbl>
      <w:tblPr>
        <w:tblW w:w="7003" w:type="dxa"/>
        <w:jc w:val="center"/>
        <w:tblLayout w:type="fixed"/>
        <w:tblCellMar>
          <w:left w:w="10" w:type="dxa"/>
          <w:right w:w="10" w:type="dxa"/>
        </w:tblCellMar>
        <w:tblLook w:val="0000" w:firstRow="0" w:lastRow="0" w:firstColumn="0" w:lastColumn="0" w:noHBand="0" w:noVBand="0"/>
      </w:tblPr>
      <w:tblGrid>
        <w:gridCol w:w="1701"/>
        <w:gridCol w:w="1701"/>
        <w:gridCol w:w="1276"/>
        <w:gridCol w:w="1566"/>
        <w:gridCol w:w="759"/>
      </w:tblGrid>
      <w:tr w:rsidR="006108BE" w:rsidRPr="000D3545" w14:paraId="4116E375" w14:textId="295798DA" w:rsidTr="006108BE">
        <w:trPr>
          <w:jc w:val="center"/>
        </w:trPr>
        <w:tc>
          <w:tcPr>
            <w:tcW w:w="1701" w:type="dxa"/>
            <w:tcBorders>
              <w:top w:val="single" w:sz="12" w:space="0" w:color="auto"/>
              <w:bottom w:val="single" w:sz="4" w:space="0" w:color="auto"/>
            </w:tcBorders>
            <w:shd w:val="clear" w:color="auto" w:fill="auto"/>
            <w:tcMar>
              <w:top w:w="57" w:type="dxa"/>
              <w:left w:w="57" w:type="dxa"/>
              <w:bottom w:w="57" w:type="dxa"/>
              <w:right w:w="57" w:type="dxa"/>
            </w:tcMar>
          </w:tcPr>
          <w:p w14:paraId="282ED737" w14:textId="52F4560D" w:rsidR="006108BE" w:rsidRPr="00BF0DA0" w:rsidRDefault="006108BE" w:rsidP="00BF0DA0">
            <w:pPr>
              <w:rPr>
                <w:rFonts w:ascii="Arial" w:hAnsi="Arial" w:cs="Arial"/>
                <w:b/>
                <w:bCs/>
                <w:color w:val="000000"/>
              </w:rPr>
            </w:pPr>
            <w:r w:rsidRPr="00BF0DA0">
              <w:rPr>
                <w:rFonts w:ascii="Arial" w:hAnsi="Arial" w:cs="Arial"/>
                <w:b/>
                <w:bCs/>
                <w:color w:val="000000"/>
                <w:sz w:val="22"/>
                <w:szCs w:val="22"/>
              </w:rPr>
              <w:t>İlçeler</w:t>
            </w:r>
          </w:p>
        </w:tc>
        <w:tc>
          <w:tcPr>
            <w:tcW w:w="1701" w:type="dxa"/>
            <w:tcBorders>
              <w:top w:val="single" w:sz="12" w:space="0" w:color="auto"/>
              <w:left w:val="nil"/>
              <w:bottom w:val="single" w:sz="4" w:space="0" w:color="auto"/>
            </w:tcBorders>
            <w:shd w:val="clear" w:color="auto" w:fill="auto"/>
            <w:tcMar>
              <w:top w:w="57" w:type="dxa"/>
              <w:left w:w="57" w:type="dxa"/>
              <w:bottom w:w="57" w:type="dxa"/>
              <w:right w:w="57" w:type="dxa"/>
            </w:tcMar>
          </w:tcPr>
          <w:p w14:paraId="28031DC4" w14:textId="029622FE" w:rsidR="006108BE" w:rsidRPr="00BF0DA0" w:rsidRDefault="006108BE" w:rsidP="00BF0DA0">
            <w:pPr>
              <w:rPr>
                <w:rFonts w:ascii="Arial" w:hAnsi="Arial" w:cs="Arial"/>
                <w:b/>
              </w:rPr>
            </w:pPr>
            <w:r w:rsidRPr="00BF0DA0">
              <w:rPr>
                <w:rFonts w:ascii="Arial" w:hAnsi="Arial" w:cs="Arial"/>
                <w:b/>
                <w:sz w:val="22"/>
                <w:szCs w:val="22"/>
              </w:rPr>
              <w:t>Kadın</w:t>
            </w:r>
          </w:p>
        </w:tc>
        <w:tc>
          <w:tcPr>
            <w:tcW w:w="1276" w:type="dxa"/>
            <w:tcBorders>
              <w:top w:val="single" w:sz="12" w:space="0" w:color="auto"/>
              <w:bottom w:val="single" w:sz="4" w:space="0" w:color="auto"/>
            </w:tcBorders>
            <w:shd w:val="clear" w:color="auto" w:fill="auto"/>
            <w:tcMar>
              <w:top w:w="57" w:type="dxa"/>
              <w:left w:w="57" w:type="dxa"/>
              <w:bottom w:w="57" w:type="dxa"/>
              <w:right w:w="57" w:type="dxa"/>
            </w:tcMar>
          </w:tcPr>
          <w:p w14:paraId="1A99B84E" w14:textId="54C91DD3" w:rsidR="006108BE" w:rsidRPr="00BF0DA0" w:rsidRDefault="006108BE" w:rsidP="00BF0DA0">
            <w:pPr>
              <w:rPr>
                <w:rFonts w:ascii="Arial" w:hAnsi="Arial" w:cs="Arial"/>
                <w:b/>
              </w:rPr>
            </w:pPr>
            <w:r w:rsidRPr="00BF0DA0">
              <w:rPr>
                <w:rFonts w:ascii="Arial" w:hAnsi="Arial" w:cs="Arial"/>
                <w:b/>
                <w:sz w:val="22"/>
                <w:szCs w:val="22"/>
              </w:rPr>
              <w:t>Erkek</w:t>
            </w:r>
          </w:p>
        </w:tc>
        <w:tc>
          <w:tcPr>
            <w:tcW w:w="1566" w:type="dxa"/>
            <w:tcBorders>
              <w:top w:val="single" w:sz="12" w:space="0" w:color="auto"/>
              <w:left w:val="nil"/>
              <w:bottom w:val="single" w:sz="4" w:space="0" w:color="auto"/>
            </w:tcBorders>
            <w:shd w:val="clear" w:color="auto" w:fill="auto"/>
            <w:tcMar>
              <w:top w:w="57" w:type="dxa"/>
              <w:left w:w="57" w:type="dxa"/>
              <w:bottom w:w="57" w:type="dxa"/>
              <w:right w:w="57" w:type="dxa"/>
            </w:tcMar>
          </w:tcPr>
          <w:p w14:paraId="1640427C" w14:textId="428A004C" w:rsidR="006108BE" w:rsidRPr="00BF0DA0" w:rsidRDefault="006108BE" w:rsidP="00BF0DA0">
            <w:pPr>
              <w:rPr>
                <w:rFonts w:ascii="Arial" w:hAnsi="Arial" w:cs="Arial"/>
                <w:b/>
              </w:rPr>
            </w:pPr>
            <w:r w:rsidRPr="00BF0DA0">
              <w:rPr>
                <w:rFonts w:ascii="Arial" w:hAnsi="Arial" w:cs="Arial"/>
                <w:b/>
                <w:sz w:val="22"/>
                <w:szCs w:val="22"/>
              </w:rPr>
              <w:t>Toplam</w:t>
            </w:r>
          </w:p>
        </w:tc>
        <w:tc>
          <w:tcPr>
            <w:tcW w:w="759" w:type="dxa"/>
            <w:tcBorders>
              <w:top w:val="single" w:sz="12" w:space="0" w:color="auto"/>
              <w:bottom w:val="single" w:sz="4" w:space="0" w:color="auto"/>
            </w:tcBorders>
            <w:shd w:val="clear" w:color="auto" w:fill="auto"/>
            <w:tcMar>
              <w:top w:w="57" w:type="dxa"/>
              <w:left w:w="57" w:type="dxa"/>
              <w:bottom w:w="57" w:type="dxa"/>
              <w:right w:w="57" w:type="dxa"/>
            </w:tcMar>
          </w:tcPr>
          <w:p w14:paraId="3A4340BA" w14:textId="433A2985" w:rsidR="006108BE" w:rsidRPr="00BF0DA0" w:rsidRDefault="006108BE" w:rsidP="00BF0DA0">
            <w:pPr>
              <w:rPr>
                <w:rFonts w:ascii="Arial" w:hAnsi="Arial" w:cs="Arial"/>
                <w:b/>
              </w:rPr>
            </w:pPr>
            <w:r w:rsidRPr="00BF0DA0">
              <w:rPr>
                <w:rFonts w:ascii="Arial" w:hAnsi="Arial" w:cs="Arial"/>
                <w:b/>
                <w:sz w:val="22"/>
                <w:szCs w:val="22"/>
              </w:rPr>
              <w:t>%</w:t>
            </w:r>
          </w:p>
        </w:tc>
      </w:tr>
      <w:tr w:rsidR="00BB4709" w:rsidRPr="000D3545" w14:paraId="1283C63F" w14:textId="61A17978" w:rsidTr="00300A57">
        <w:trPr>
          <w:jc w:val="center"/>
        </w:trPr>
        <w:tc>
          <w:tcPr>
            <w:tcW w:w="1701" w:type="dxa"/>
            <w:tcBorders>
              <w:top w:val="single" w:sz="4" w:space="0" w:color="auto"/>
            </w:tcBorders>
            <w:shd w:val="clear" w:color="auto" w:fill="auto"/>
            <w:tcMar>
              <w:top w:w="57" w:type="dxa"/>
              <w:left w:w="57" w:type="dxa"/>
              <w:bottom w:w="57" w:type="dxa"/>
              <w:right w:w="57" w:type="dxa"/>
            </w:tcMar>
            <w:vAlign w:val="bottom"/>
          </w:tcPr>
          <w:p w14:paraId="2620C8B6" w14:textId="42CFF0E9" w:rsidR="00BB4709" w:rsidRPr="00BF0DA0" w:rsidRDefault="00BB4709" w:rsidP="00BF0DA0">
            <w:pPr>
              <w:rPr>
                <w:rFonts w:ascii="Arial" w:hAnsi="Arial" w:cs="Arial"/>
              </w:rPr>
            </w:pPr>
            <w:r w:rsidRPr="00BF0DA0">
              <w:rPr>
                <w:rFonts w:ascii="Arial" w:hAnsi="Arial" w:cs="Arial"/>
                <w:sz w:val="22"/>
                <w:szCs w:val="22"/>
              </w:rPr>
              <w:t>Alaçam</w:t>
            </w:r>
          </w:p>
        </w:tc>
        <w:tc>
          <w:tcPr>
            <w:tcW w:w="1701" w:type="dxa"/>
            <w:tcBorders>
              <w:top w:val="single" w:sz="4" w:space="0" w:color="auto"/>
              <w:left w:val="nil"/>
            </w:tcBorders>
            <w:shd w:val="clear" w:color="auto" w:fill="FFFFFF"/>
            <w:tcMar>
              <w:top w:w="57" w:type="dxa"/>
              <w:left w:w="57" w:type="dxa"/>
              <w:bottom w:w="57" w:type="dxa"/>
              <w:right w:w="57" w:type="dxa"/>
            </w:tcMar>
            <w:vAlign w:val="bottom"/>
          </w:tcPr>
          <w:p w14:paraId="52C0B35A" w14:textId="1C4FC75C" w:rsidR="00BB4709" w:rsidRPr="00BF0DA0" w:rsidRDefault="00BB4709" w:rsidP="00BF0DA0">
            <w:pPr>
              <w:jc w:val="center"/>
              <w:rPr>
                <w:rFonts w:ascii="Arial" w:hAnsi="Arial" w:cs="Arial"/>
              </w:rPr>
            </w:pPr>
            <w:r w:rsidRPr="00BF0DA0">
              <w:rPr>
                <w:rFonts w:ascii="Arial" w:hAnsi="Arial" w:cs="Arial"/>
                <w:sz w:val="22"/>
                <w:szCs w:val="22"/>
              </w:rPr>
              <w:t>14.230</w:t>
            </w:r>
          </w:p>
        </w:tc>
        <w:tc>
          <w:tcPr>
            <w:tcW w:w="1276" w:type="dxa"/>
            <w:tcBorders>
              <w:top w:val="single" w:sz="4" w:space="0" w:color="auto"/>
            </w:tcBorders>
            <w:shd w:val="clear" w:color="auto" w:fill="FFFFFF"/>
            <w:tcMar>
              <w:top w:w="57" w:type="dxa"/>
              <w:left w:w="57" w:type="dxa"/>
              <w:bottom w:w="57" w:type="dxa"/>
              <w:right w:w="57" w:type="dxa"/>
            </w:tcMar>
            <w:vAlign w:val="bottom"/>
          </w:tcPr>
          <w:p w14:paraId="45AD573E" w14:textId="7CE4074A" w:rsidR="00BB4709" w:rsidRPr="00BF0DA0" w:rsidRDefault="00BB4709" w:rsidP="00BF0DA0">
            <w:pPr>
              <w:jc w:val="center"/>
              <w:rPr>
                <w:rFonts w:ascii="Arial" w:hAnsi="Arial" w:cs="Arial"/>
              </w:rPr>
            </w:pPr>
            <w:r w:rsidRPr="00BF0DA0">
              <w:rPr>
                <w:rFonts w:ascii="Arial" w:hAnsi="Arial" w:cs="Arial"/>
                <w:sz w:val="22"/>
                <w:szCs w:val="22"/>
              </w:rPr>
              <w:t>13.932</w:t>
            </w:r>
          </w:p>
        </w:tc>
        <w:tc>
          <w:tcPr>
            <w:tcW w:w="1566" w:type="dxa"/>
            <w:tcBorders>
              <w:top w:val="single" w:sz="4" w:space="0" w:color="auto"/>
              <w:left w:val="nil"/>
            </w:tcBorders>
            <w:shd w:val="clear" w:color="auto" w:fill="FFFFFF"/>
            <w:tcMar>
              <w:top w:w="57" w:type="dxa"/>
              <w:left w:w="57" w:type="dxa"/>
              <w:bottom w:w="57" w:type="dxa"/>
              <w:right w:w="57" w:type="dxa"/>
            </w:tcMar>
            <w:vAlign w:val="bottom"/>
          </w:tcPr>
          <w:p w14:paraId="25F8AD4F" w14:textId="28D92772" w:rsidR="00BB4709" w:rsidRPr="00BF0DA0" w:rsidRDefault="00BB4709" w:rsidP="00BF0DA0">
            <w:pPr>
              <w:jc w:val="center"/>
              <w:rPr>
                <w:rFonts w:ascii="Arial" w:hAnsi="Arial" w:cs="Arial"/>
              </w:rPr>
            </w:pPr>
            <w:r w:rsidRPr="00BF0DA0">
              <w:rPr>
                <w:rFonts w:ascii="Arial" w:hAnsi="Arial" w:cs="Arial"/>
                <w:sz w:val="22"/>
                <w:szCs w:val="22"/>
              </w:rPr>
              <w:t>28.162</w:t>
            </w:r>
          </w:p>
        </w:tc>
        <w:tc>
          <w:tcPr>
            <w:tcW w:w="759" w:type="dxa"/>
            <w:tcBorders>
              <w:top w:val="single" w:sz="4" w:space="0" w:color="auto"/>
            </w:tcBorders>
            <w:shd w:val="clear" w:color="auto" w:fill="FFFFFF"/>
            <w:tcMar>
              <w:top w:w="57" w:type="dxa"/>
              <w:left w:w="57" w:type="dxa"/>
              <w:bottom w:w="57" w:type="dxa"/>
              <w:right w:w="57" w:type="dxa"/>
            </w:tcMar>
            <w:vAlign w:val="bottom"/>
          </w:tcPr>
          <w:p w14:paraId="501D63A0" w14:textId="2DCB0C3E" w:rsidR="00BB4709" w:rsidRPr="00BF0DA0" w:rsidRDefault="00BB4709" w:rsidP="00BF0DA0">
            <w:pPr>
              <w:jc w:val="center"/>
              <w:rPr>
                <w:rFonts w:ascii="Arial" w:hAnsi="Arial" w:cs="Arial"/>
              </w:rPr>
            </w:pPr>
            <w:r w:rsidRPr="00BF0DA0">
              <w:rPr>
                <w:rFonts w:ascii="Arial" w:hAnsi="Arial" w:cs="Arial"/>
                <w:sz w:val="22"/>
                <w:szCs w:val="22"/>
              </w:rPr>
              <w:t>2,2</w:t>
            </w:r>
          </w:p>
        </w:tc>
      </w:tr>
      <w:tr w:rsidR="00BB4709" w:rsidRPr="000D3545" w14:paraId="0BD240A4" w14:textId="507D3B6A" w:rsidTr="00300A57">
        <w:trPr>
          <w:jc w:val="center"/>
        </w:trPr>
        <w:tc>
          <w:tcPr>
            <w:tcW w:w="1701" w:type="dxa"/>
            <w:shd w:val="clear" w:color="auto" w:fill="auto"/>
            <w:tcMar>
              <w:top w:w="57" w:type="dxa"/>
              <w:left w:w="57" w:type="dxa"/>
              <w:bottom w:w="57" w:type="dxa"/>
              <w:right w:w="57" w:type="dxa"/>
            </w:tcMar>
            <w:vAlign w:val="bottom"/>
          </w:tcPr>
          <w:p w14:paraId="64591F8C" w14:textId="2E7BF0F4" w:rsidR="00BB4709" w:rsidRPr="00BF0DA0" w:rsidRDefault="00BB4709" w:rsidP="00BF0DA0">
            <w:pPr>
              <w:rPr>
                <w:rFonts w:ascii="Arial" w:hAnsi="Arial" w:cs="Arial"/>
              </w:rPr>
            </w:pPr>
            <w:r w:rsidRPr="00BF0DA0">
              <w:rPr>
                <w:rFonts w:ascii="Arial" w:hAnsi="Arial" w:cs="Arial"/>
                <w:sz w:val="22"/>
                <w:szCs w:val="22"/>
              </w:rPr>
              <w:t>Asarcık</w:t>
            </w:r>
          </w:p>
        </w:tc>
        <w:tc>
          <w:tcPr>
            <w:tcW w:w="1701" w:type="dxa"/>
            <w:tcBorders>
              <w:left w:val="nil"/>
            </w:tcBorders>
            <w:shd w:val="clear" w:color="auto" w:fill="FFFFFF"/>
            <w:tcMar>
              <w:top w:w="57" w:type="dxa"/>
              <w:left w:w="57" w:type="dxa"/>
              <w:bottom w:w="57" w:type="dxa"/>
              <w:right w:w="57" w:type="dxa"/>
            </w:tcMar>
            <w:vAlign w:val="bottom"/>
          </w:tcPr>
          <w:p w14:paraId="4A1C34B2" w14:textId="60261FAD" w:rsidR="00BB4709" w:rsidRPr="00BF0DA0" w:rsidRDefault="00BB4709" w:rsidP="00BF0DA0">
            <w:pPr>
              <w:jc w:val="center"/>
              <w:rPr>
                <w:rFonts w:ascii="Arial" w:hAnsi="Arial" w:cs="Arial"/>
              </w:rPr>
            </w:pPr>
            <w:r w:rsidRPr="00BF0DA0">
              <w:rPr>
                <w:rFonts w:ascii="Arial" w:hAnsi="Arial" w:cs="Arial"/>
                <w:sz w:val="22"/>
                <w:szCs w:val="22"/>
              </w:rPr>
              <w:t>8.965</w:t>
            </w:r>
          </w:p>
        </w:tc>
        <w:tc>
          <w:tcPr>
            <w:tcW w:w="1276" w:type="dxa"/>
            <w:shd w:val="clear" w:color="auto" w:fill="FFFFFF"/>
            <w:tcMar>
              <w:top w:w="57" w:type="dxa"/>
              <w:left w:w="57" w:type="dxa"/>
              <w:bottom w:w="57" w:type="dxa"/>
              <w:right w:w="57" w:type="dxa"/>
            </w:tcMar>
            <w:vAlign w:val="bottom"/>
          </w:tcPr>
          <w:p w14:paraId="371E6DA7" w14:textId="7DC0131D" w:rsidR="00BB4709" w:rsidRPr="00BF0DA0" w:rsidRDefault="00BB4709" w:rsidP="00BF0DA0">
            <w:pPr>
              <w:jc w:val="center"/>
              <w:rPr>
                <w:rFonts w:ascii="Arial" w:hAnsi="Arial" w:cs="Arial"/>
              </w:rPr>
            </w:pPr>
            <w:r w:rsidRPr="00BF0DA0">
              <w:rPr>
                <w:rFonts w:ascii="Arial" w:hAnsi="Arial" w:cs="Arial"/>
                <w:sz w:val="22"/>
                <w:szCs w:val="22"/>
              </w:rPr>
              <w:t>8.818</w:t>
            </w:r>
          </w:p>
        </w:tc>
        <w:tc>
          <w:tcPr>
            <w:tcW w:w="1566" w:type="dxa"/>
            <w:tcBorders>
              <w:left w:val="nil"/>
            </w:tcBorders>
            <w:shd w:val="clear" w:color="auto" w:fill="FFFFFF"/>
            <w:tcMar>
              <w:top w:w="57" w:type="dxa"/>
              <w:left w:w="57" w:type="dxa"/>
              <w:bottom w:w="57" w:type="dxa"/>
              <w:right w:w="57" w:type="dxa"/>
            </w:tcMar>
            <w:vAlign w:val="bottom"/>
          </w:tcPr>
          <w:p w14:paraId="2561631B" w14:textId="3ADD6183" w:rsidR="00BB4709" w:rsidRPr="00BF0DA0" w:rsidRDefault="00BB4709" w:rsidP="00BF0DA0">
            <w:pPr>
              <w:jc w:val="center"/>
              <w:rPr>
                <w:rFonts w:ascii="Arial" w:hAnsi="Arial" w:cs="Arial"/>
              </w:rPr>
            </w:pPr>
            <w:r w:rsidRPr="00BF0DA0">
              <w:rPr>
                <w:rFonts w:ascii="Arial" w:hAnsi="Arial" w:cs="Arial"/>
                <w:sz w:val="22"/>
                <w:szCs w:val="22"/>
              </w:rPr>
              <w:t>17.783</w:t>
            </w:r>
          </w:p>
        </w:tc>
        <w:tc>
          <w:tcPr>
            <w:tcW w:w="759" w:type="dxa"/>
            <w:shd w:val="clear" w:color="auto" w:fill="FFFFFF"/>
            <w:tcMar>
              <w:top w:w="57" w:type="dxa"/>
              <w:left w:w="57" w:type="dxa"/>
              <w:bottom w:w="57" w:type="dxa"/>
              <w:right w:w="57" w:type="dxa"/>
            </w:tcMar>
            <w:vAlign w:val="bottom"/>
          </w:tcPr>
          <w:p w14:paraId="2423C892" w14:textId="59F2BE59" w:rsidR="00BB4709" w:rsidRPr="00BF0DA0" w:rsidRDefault="00BB4709" w:rsidP="00BF0DA0">
            <w:pPr>
              <w:jc w:val="center"/>
              <w:rPr>
                <w:rFonts w:ascii="Arial" w:hAnsi="Arial" w:cs="Arial"/>
              </w:rPr>
            </w:pPr>
            <w:r w:rsidRPr="00BF0DA0">
              <w:rPr>
                <w:rFonts w:ascii="Arial" w:hAnsi="Arial" w:cs="Arial"/>
                <w:sz w:val="22"/>
                <w:szCs w:val="22"/>
              </w:rPr>
              <w:t>1,4</w:t>
            </w:r>
          </w:p>
        </w:tc>
      </w:tr>
      <w:tr w:rsidR="00BB4709" w:rsidRPr="000D3545" w14:paraId="368F79B5" w14:textId="0D864BC4" w:rsidTr="00300A57">
        <w:trPr>
          <w:jc w:val="center"/>
        </w:trPr>
        <w:tc>
          <w:tcPr>
            <w:tcW w:w="1701" w:type="dxa"/>
            <w:shd w:val="clear" w:color="auto" w:fill="auto"/>
            <w:tcMar>
              <w:top w:w="57" w:type="dxa"/>
              <w:left w:w="57" w:type="dxa"/>
              <w:bottom w:w="57" w:type="dxa"/>
              <w:right w:w="57" w:type="dxa"/>
            </w:tcMar>
            <w:vAlign w:val="bottom"/>
          </w:tcPr>
          <w:p w14:paraId="1C067E84" w14:textId="673785C4" w:rsidR="00BB4709" w:rsidRPr="00BF0DA0" w:rsidRDefault="00BB4709" w:rsidP="00BF0DA0">
            <w:pPr>
              <w:rPr>
                <w:rFonts w:ascii="Arial" w:hAnsi="Arial" w:cs="Arial"/>
              </w:rPr>
            </w:pPr>
            <w:r w:rsidRPr="00BF0DA0">
              <w:rPr>
                <w:rFonts w:ascii="Arial" w:hAnsi="Arial" w:cs="Arial"/>
                <w:sz w:val="22"/>
                <w:szCs w:val="22"/>
              </w:rPr>
              <w:t>Atakum</w:t>
            </w:r>
          </w:p>
        </w:tc>
        <w:tc>
          <w:tcPr>
            <w:tcW w:w="1701" w:type="dxa"/>
            <w:tcBorders>
              <w:left w:val="nil"/>
            </w:tcBorders>
            <w:shd w:val="clear" w:color="auto" w:fill="FFFFFF"/>
            <w:tcMar>
              <w:top w:w="57" w:type="dxa"/>
              <w:left w:w="57" w:type="dxa"/>
              <w:bottom w:w="57" w:type="dxa"/>
              <w:right w:w="57" w:type="dxa"/>
            </w:tcMar>
            <w:vAlign w:val="bottom"/>
          </w:tcPr>
          <w:p w14:paraId="40304480" w14:textId="02D70053" w:rsidR="00BB4709" w:rsidRPr="00BF0DA0" w:rsidRDefault="00BB4709" w:rsidP="00BF0DA0">
            <w:pPr>
              <w:jc w:val="center"/>
              <w:rPr>
                <w:rFonts w:ascii="Arial" w:hAnsi="Arial" w:cs="Arial"/>
              </w:rPr>
            </w:pPr>
            <w:r w:rsidRPr="00BF0DA0">
              <w:rPr>
                <w:rFonts w:ascii="Arial" w:hAnsi="Arial" w:cs="Arial"/>
                <w:sz w:val="22"/>
                <w:szCs w:val="22"/>
              </w:rPr>
              <w:t>76.065</w:t>
            </w:r>
          </w:p>
        </w:tc>
        <w:tc>
          <w:tcPr>
            <w:tcW w:w="1276" w:type="dxa"/>
            <w:shd w:val="clear" w:color="auto" w:fill="FFFFFF"/>
            <w:tcMar>
              <w:top w:w="57" w:type="dxa"/>
              <w:left w:w="57" w:type="dxa"/>
              <w:bottom w:w="57" w:type="dxa"/>
              <w:right w:w="57" w:type="dxa"/>
            </w:tcMar>
            <w:vAlign w:val="bottom"/>
          </w:tcPr>
          <w:p w14:paraId="16C0C555" w14:textId="23E5ED90" w:rsidR="00BB4709" w:rsidRPr="00BF0DA0" w:rsidRDefault="00BB4709" w:rsidP="00BF0DA0">
            <w:pPr>
              <w:jc w:val="center"/>
              <w:rPr>
                <w:rFonts w:ascii="Arial" w:hAnsi="Arial" w:cs="Arial"/>
              </w:rPr>
            </w:pPr>
            <w:r w:rsidRPr="00BF0DA0">
              <w:rPr>
                <w:rFonts w:ascii="Arial" w:hAnsi="Arial" w:cs="Arial"/>
                <w:sz w:val="22"/>
                <w:szCs w:val="22"/>
              </w:rPr>
              <w:t>73.161</w:t>
            </w:r>
          </w:p>
        </w:tc>
        <w:tc>
          <w:tcPr>
            <w:tcW w:w="1566" w:type="dxa"/>
            <w:tcBorders>
              <w:left w:val="nil"/>
            </w:tcBorders>
            <w:shd w:val="clear" w:color="auto" w:fill="FFFFFF"/>
            <w:tcMar>
              <w:top w:w="57" w:type="dxa"/>
              <w:left w:w="57" w:type="dxa"/>
              <w:bottom w:w="57" w:type="dxa"/>
              <w:right w:w="57" w:type="dxa"/>
            </w:tcMar>
            <w:vAlign w:val="bottom"/>
          </w:tcPr>
          <w:p w14:paraId="7C5F17C1" w14:textId="510A2B2C" w:rsidR="00BB4709" w:rsidRPr="00BF0DA0" w:rsidRDefault="00BB4709" w:rsidP="00BF0DA0">
            <w:pPr>
              <w:jc w:val="center"/>
              <w:rPr>
                <w:rFonts w:ascii="Arial" w:hAnsi="Arial" w:cs="Arial"/>
              </w:rPr>
            </w:pPr>
            <w:r w:rsidRPr="00BF0DA0">
              <w:rPr>
                <w:rFonts w:ascii="Arial" w:hAnsi="Arial" w:cs="Arial"/>
                <w:sz w:val="22"/>
                <w:szCs w:val="22"/>
              </w:rPr>
              <w:t>149.226</w:t>
            </w:r>
          </w:p>
        </w:tc>
        <w:tc>
          <w:tcPr>
            <w:tcW w:w="759" w:type="dxa"/>
            <w:shd w:val="clear" w:color="auto" w:fill="FFFFFF"/>
            <w:tcMar>
              <w:top w:w="57" w:type="dxa"/>
              <w:left w:w="57" w:type="dxa"/>
              <w:bottom w:w="57" w:type="dxa"/>
              <w:right w:w="57" w:type="dxa"/>
            </w:tcMar>
            <w:vAlign w:val="bottom"/>
          </w:tcPr>
          <w:p w14:paraId="671F4B0F" w14:textId="0E271CBE" w:rsidR="00BB4709" w:rsidRPr="00BF0DA0" w:rsidRDefault="00BB4709" w:rsidP="00BF0DA0">
            <w:pPr>
              <w:jc w:val="center"/>
              <w:rPr>
                <w:rFonts w:ascii="Arial" w:hAnsi="Arial" w:cs="Arial"/>
              </w:rPr>
            </w:pPr>
            <w:r w:rsidRPr="00BF0DA0">
              <w:rPr>
                <w:rFonts w:ascii="Arial" w:hAnsi="Arial" w:cs="Arial"/>
                <w:sz w:val="22"/>
                <w:szCs w:val="22"/>
              </w:rPr>
              <w:t>11,8</w:t>
            </w:r>
          </w:p>
        </w:tc>
      </w:tr>
      <w:tr w:rsidR="00BB4709" w:rsidRPr="000D3545" w14:paraId="18B46025" w14:textId="38CA695F" w:rsidTr="00300A57">
        <w:trPr>
          <w:jc w:val="center"/>
        </w:trPr>
        <w:tc>
          <w:tcPr>
            <w:tcW w:w="1701" w:type="dxa"/>
            <w:shd w:val="clear" w:color="auto" w:fill="auto"/>
            <w:tcMar>
              <w:top w:w="57" w:type="dxa"/>
              <w:left w:w="57" w:type="dxa"/>
              <w:bottom w:w="57" w:type="dxa"/>
              <w:right w:w="57" w:type="dxa"/>
            </w:tcMar>
            <w:vAlign w:val="bottom"/>
          </w:tcPr>
          <w:p w14:paraId="393CE6E0" w14:textId="706437F5" w:rsidR="00BB4709" w:rsidRPr="00BF0DA0" w:rsidRDefault="00BB4709" w:rsidP="00BF0DA0">
            <w:pPr>
              <w:rPr>
                <w:rFonts w:ascii="Arial" w:hAnsi="Arial" w:cs="Arial"/>
              </w:rPr>
            </w:pPr>
            <w:r w:rsidRPr="00BF0DA0">
              <w:rPr>
                <w:rFonts w:ascii="Arial" w:hAnsi="Arial" w:cs="Arial"/>
                <w:sz w:val="22"/>
                <w:szCs w:val="22"/>
              </w:rPr>
              <w:t>Ayvacık</w:t>
            </w:r>
          </w:p>
        </w:tc>
        <w:tc>
          <w:tcPr>
            <w:tcW w:w="1701" w:type="dxa"/>
            <w:tcBorders>
              <w:left w:val="nil"/>
            </w:tcBorders>
            <w:shd w:val="clear" w:color="auto" w:fill="FFFFFF"/>
            <w:tcMar>
              <w:top w:w="57" w:type="dxa"/>
              <w:left w:w="57" w:type="dxa"/>
              <w:bottom w:w="57" w:type="dxa"/>
              <w:right w:w="57" w:type="dxa"/>
            </w:tcMar>
            <w:vAlign w:val="bottom"/>
          </w:tcPr>
          <w:p w14:paraId="7071FC35" w14:textId="21D1EA6B" w:rsidR="00BB4709" w:rsidRPr="00BF0DA0" w:rsidRDefault="00BB4709" w:rsidP="00BF0DA0">
            <w:pPr>
              <w:jc w:val="center"/>
              <w:rPr>
                <w:rFonts w:ascii="Arial" w:hAnsi="Arial" w:cs="Arial"/>
              </w:rPr>
            </w:pPr>
            <w:r w:rsidRPr="00BF0DA0">
              <w:rPr>
                <w:rFonts w:ascii="Arial" w:hAnsi="Arial" w:cs="Arial"/>
                <w:sz w:val="22"/>
                <w:szCs w:val="22"/>
              </w:rPr>
              <w:t>11.049</w:t>
            </w:r>
          </w:p>
        </w:tc>
        <w:tc>
          <w:tcPr>
            <w:tcW w:w="1276" w:type="dxa"/>
            <w:shd w:val="clear" w:color="auto" w:fill="FFFFFF"/>
            <w:tcMar>
              <w:top w:w="57" w:type="dxa"/>
              <w:left w:w="57" w:type="dxa"/>
              <w:bottom w:w="57" w:type="dxa"/>
              <w:right w:w="57" w:type="dxa"/>
            </w:tcMar>
            <w:vAlign w:val="bottom"/>
          </w:tcPr>
          <w:p w14:paraId="5FE57F7A" w14:textId="5624CC95" w:rsidR="00BB4709" w:rsidRPr="00BF0DA0" w:rsidRDefault="00BB4709" w:rsidP="00BF0DA0">
            <w:pPr>
              <w:jc w:val="center"/>
              <w:rPr>
                <w:rFonts w:ascii="Arial" w:hAnsi="Arial" w:cs="Arial"/>
              </w:rPr>
            </w:pPr>
            <w:r w:rsidRPr="00BF0DA0">
              <w:rPr>
                <w:rFonts w:ascii="Arial" w:hAnsi="Arial" w:cs="Arial"/>
                <w:sz w:val="22"/>
                <w:szCs w:val="22"/>
              </w:rPr>
              <w:t>11.395</w:t>
            </w:r>
          </w:p>
        </w:tc>
        <w:tc>
          <w:tcPr>
            <w:tcW w:w="1566" w:type="dxa"/>
            <w:tcBorders>
              <w:left w:val="nil"/>
            </w:tcBorders>
            <w:shd w:val="clear" w:color="auto" w:fill="FFFFFF"/>
            <w:tcMar>
              <w:top w:w="57" w:type="dxa"/>
              <w:left w:w="57" w:type="dxa"/>
              <w:bottom w:w="57" w:type="dxa"/>
              <w:right w:w="57" w:type="dxa"/>
            </w:tcMar>
            <w:vAlign w:val="bottom"/>
          </w:tcPr>
          <w:p w14:paraId="02585FD7" w14:textId="300AED92" w:rsidR="00BB4709" w:rsidRPr="00BF0DA0" w:rsidRDefault="00BB4709" w:rsidP="00BF0DA0">
            <w:pPr>
              <w:jc w:val="center"/>
              <w:rPr>
                <w:rFonts w:ascii="Arial" w:hAnsi="Arial" w:cs="Arial"/>
              </w:rPr>
            </w:pPr>
            <w:r w:rsidRPr="00BF0DA0">
              <w:rPr>
                <w:rFonts w:ascii="Arial" w:hAnsi="Arial" w:cs="Arial"/>
                <w:sz w:val="22"/>
                <w:szCs w:val="22"/>
              </w:rPr>
              <w:t>22.444</w:t>
            </w:r>
          </w:p>
        </w:tc>
        <w:tc>
          <w:tcPr>
            <w:tcW w:w="759" w:type="dxa"/>
            <w:shd w:val="clear" w:color="auto" w:fill="FFFFFF"/>
            <w:tcMar>
              <w:top w:w="57" w:type="dxa"/>
              <w:left w:w="57" w:type="dxa"/>
              <w:bottom w:w="57" w:type="dxa"/>
              <w:right w:w="57" w:type="dxa"/>
            </w:tcMar>
            <w:vAlign w:val="bottom"/>
          </w:tcPr>
          <w:p w14:paraId="13615988" w14:textId="2E48C56B" w:rsidR="00BB4709" w:rsidRPr="00BF0DA0" w:rsidRDefault="00BB4709" w:rsidP="00BF0DA0">
            <w:pPr>
              <w:jc w:val="center"/>
              <w:rPr>
                <w:rFonts w:ascii="Arial" w:hAnsi="Arial" w:cs="Arial"/>
              </w:rPr>
            </w:pPr>
            <w:r w:rsidRPr="00BF0DA0">
              <w:rPr>
                <w:rFonts w:ascii="Arial" w:hAnsi="Arial" w:cs="Arial"/>
                <w:sz w:val="22"/>
                <w:szCs w:val="22"/>
              </w:rPr>
              <w:t>1,8</w:t>
            </w:r>
          </w:p>
        </w:tc>
      </w:tr>
      <w:tr w:rsidR="00BB4709" w:rsidRPr="000D3545" w14:paraId="0AD4E7E4" w14:textId="06A2F42B" w:rsidTr="00300A57">
        <w:trPr>
          <w:jc w:val="center"/>
        </w:trPr>
        <w:tc>
          <w:tcPr>
            <w:tcW w:w="1701" w:type="dxa"/>
            <w:shd w:val="clear" w:color="auto" w:fill="auto"/>
            <w:tcMar>
              <w:top w:w="57" w:type="dxa"/>
              <w:left w:w="57" w:type="dxa"/>
              <w:bottom w:w="57" w:type="dxa"/>
              <w:right w:w="57" w:type="dxa"/>
            </w:tcMar>
            <w:vAlign w:val="bottom"/>
          </w:tcPr>
          <w:p w14:paraId="532764C5" w14:textId="550BAFDC" w:rsidR="00BB4709" w:rsidRPr="00BF0DA0" w:rsidRDefault="00BB4709" w:rsidP="00BF0DA0">
            <w:pPr>
              <w:rPr>
                <w:rFonts w:ascii="Arial" w:hAnsi="Arial" w:cs="Arial"/>
              </w:rPr>
            </w:pPr>
            <w:r w:rsidRPr="00BF0DA0">
              <w:rPr>
                <w:rFonts w:ascii="Arial" w:hAnsi="Arial" w:cs="Arial"/>
                <w:sz w:val="22"/>
                <w:szCs w:val="22"/>
              </w:rPr>
              <w:t>Bafra</w:t>
            </w:r>
          </w:p>
        </w:tc>
        <w:tc>
          <w:tcPr>
            <w:tcW w:w="1701" w:type="dxa"/>
            <w:tcBorders>
              <w:left w:val="nil"/>
            </w:tcBorders>
            <w:shd w:val="clear" w:color="auto" w:fill="FFFFFF"/>
            <w:tcMar>
              <w:top w:w="57" w:type="dxa"/>
              <w:left w:w="57" w:type="dxa"/>
              <w:bottom w:w="57" w:type="dxa"/>
              <w:right w:w="57" w:type="dxa"/>
            </w:tcMar>
            <w:vAlign w:val="bottom"/>
          </w:tcPr>
          <w:p w14:paraId="2951B61B" w14:textId="4136E75D" w:rsidR="00BB4709" w:rsidRPr="00BF0DA0" w:rsidRDefault="00BB4709" w:rsidP="00BF0DA0">
            <w:pPr>
              <w:jc w:val="center"/>
              <w:rPr>
                <w:rFonts w:ascii="Arial" w:hAnsi="Arial" w:cs="Arial"/>
              </w:rPr>
            </w:pPr>
            <w:r w:rsidRPr="00BF0DA0">
              <w:rPr>
                <w:rFonts w:ascii="Arial" w:hAnsi="Arial" w:cs="Arial"/>
                <w:sz w:val="22"/>
                <w:szCs w:val="22"/>
              </w:rPr>
              <w:t>72.503</w:t>
            </w:r>
          </w:p>
        </w:tc>
        <w:tc>
          <w:tcPr>
            <w:tcW w:w="1276" w:type="dxa"/>
            <w:shd w:val="clear" w:color="auto" w:fill="FFFFFF"/>
            <w:tcMar>
              <w:top w:w="57" w:type="dxa"/>
              <w:left w:w="57" w:type="dxa"/>
              <w:bottom w:w="57" w:type="dxa"/>
              <w:right w:w="57" w:type="dxa"/>
            </w:tcMar>
            <w:vAlign w:val="bottom"/>
          </w:tcPr>
          <w:p w14:paraId="3EC3E9CC" w14:textId="01FA9FB5" w:rsidR="00BB4709" w:rsidRPr="00BF0DA0" w:rsidRDefault="00BB4709" w:rsidP="00BF0DA0">
            <w:pPr>
              <w:jc w:val="center"/>
              <w:rPr>
                <w:rFonts w:ascii="Arial" w:hAnsi="Arial" w:cs="Arial"/>
              </w:rPr>
            </w:pPr>
            <w:r w:rsidRPr="00BF0DA0">
              <w:rPr>
                <w:rFonts w:ascii="Arial" w:hAnsi="Arial" w:cs="Arial"/>
                <w:sz w:val="22"/>
                <w:szCs w:val="22"/>
              </w:rPr>
              <w:t>70.309</w:t>
            </w:r>
          </w:p>
        </w:tc>
        <w:tc>
          <w:tcPr>
            <w:tcW w:w="1566" w:type="dxa"/>
            <w:tcBorders>
              <w:left w:val="nil"/>
            </w:tcBorders>
            <w:shd w:val="clear" w:color="auto" w:fill="FFFFFF"/>
            <w:tcMar>
              <w:top w:w="57" w:type="dxa"/>
              <w:left w:w="57" w:type="dxa"/>
              <w:bottom w:w="57" w:type="dxa"/>
              <w:right w:w="57" w:type="dxa"/>
            </w:tcMar>
            <w:vAlign w:val="bottom"/>
          </w:tcPr>
          <w:p w14:paraId="7CED1597" w14:textId="193419A9" w:rsidR="00BB4709" w:rsidRPr="00BF0DA0" w:rsidRDefault="00BB4709" w:rsidP="00BF0DA0">
            <w:pPr>
              <w:jc w:val="center"/>
              <w:rPr>
                <w:rFonts w:ascii="Arial" w:hAnsi="Arial" w:cs="Arial"/>
              </w:rPr>
            </w:pPr>
            <w:r w:rsidRPr="00BF0DA0">
              <w:rPr>
                <w:rFonts w:ascii="Arial" w:hAnsi="Arial" w:cs="Arial"/>
                <w:sz w:val="22"/>
                <w:szCs w:val="22"/>
              </w:rPr>
              <w:t>142.812</w:t>
            </w:r>
          </w:p>
        </w:tc>
        <w:tc>
          <w:tcPr>
            <w:tcW w:w="759" w:type="dxa"/>
            <w:shd w:val="clear" w:color="auto" w:fill="FFFFFF"/>
            <w:tcMar>
              <w:top w:w="57" w:type="dxa"/>
              <w:left w:w="57" w:type="dxa"/>
              <w:bottom w:w="57" w:type="dxa"/>
              <w:right w:w="57" w:type="dxa"/>
            </w:tcMar>
            <w:vAlign w:val="bottom"/>
          </w:tcPr>
          <w:p w14:paraId="2E6243EF" w14:textId="7EC92BD1" w:rsidR="00BB4709" w:rsidRPr="00BF0DA0" w:rsidRDefault="00BB4709" w:rsidP="00BF0DA0">
            <w:pPr>
              <w:jc w:val="center"/>
              <w:rPr>
                <w:rFonts w:ascii="Arial" w:hAnsi="Arial" w:cs="Arial"/>
              </w:rPr>
            </w:pPr>
            <w:r w:rsidRPr="00BF0DA0">
              <w:rPr>
                <w:rFonts w:ascii="Arial" w:hAnsi="Arial" w:cs="Arial"/>
                <w:sz w:val="22"/>
                <w:szCs w:val="22"/>
              </w:rPr>
              <w:t>11,3</w:t>
            </w:r>
          </w:p>
        </w:tc>
      </w:tr>
      <w:tr w:rsidR="00BB4709" w:rsidRPr="000D3545" w14:paraId="3D6A1CB7" w14:textId="087FFF5D" w:rsidTr="00300A57">
        <w:trPr>
          <w:jc w:val="center"/>
        </w:trPr>
        <w:tc>
          <w:tcPr>
            <w:tcW w:w="1701" w:type="dxa"/>
            <w:shd w:val="clear" w:color="auto" w:fill="auto"/>
            <w:tcMar>
              <w:top w:w="57" w:type="dxa"/>
              <w:left w:w="57" w:type="dxa"/>
              <w:bottom w:w="57" w:type="dxa"/>
              <w:right w:w="57" w:type="dxa"/>
            </w:tcMar>
            <w:vAlign w:val="bottom"/>
          </w:tcPr>
          <w:p w14:paraId="24D0D4EB" w14:textId="568D6D4A" w:rsidR="00BB4709" w:rsidRPr="00BF0DA0" w:rsidRDefault="00BB4709" w:rsidP="00BF0DA0">
            <w:pPr>
              <w:rPr>
                <w:rFonts w:ascii="Arial" w:hAnsi="Arial" w:cs="Arial"/>
              </w:rPr>
            </w:pPr>
            <w:r w:rsidRPr="00BF0DA0">
              <w:rPr>
                <w:rFonts w:ascii="Arial" w:hAnsi="Arial" w:cs="Arial"/>
                <w:sz w:val="22"/>
                <w:szCs w:val="22"/>
              </w:rPr>
              <w:t>Canik</w:t>
            </w:r>
          </w:p>
        </w:tc>
        <w:tc>
          <w:tcPr>
            <w:tcW w:w="1701" w:type="dxa"/>
            <w:tcBorders>
              <w:left w:val="nil"/>
            </w:tcBorders>
            <w:shd w:val="clear" w:color="auto" w:fill="FFFFFF"/>
            <w:tcMar>
              <w:top w:w="57" w:type="dxa"/>
              <w:left w:w="57" w:type="dxa"/>
              <w:bottom w:w="57" w:type="dxa"/>
              <w:right w:w="57" w:type="dxa"/>
            </w:tcMar>
            <w:vAlign w:val="bottom"/>
          </w:tcPr>
          <w:p w14:paraId="7A8512F6" w14:textId="3517AC30" w:rsidR="00BB4709" w:rsidRPr="00BF0DA0" w:rsidRDefault="00BB4709" w:rsidP="00BF0DA0">
            <w:pPr>
              <w:jc w:val="center"/>
              <w:rPr>
                <w:rFonts w:ascii="Arial" w:hAnsi="Arial" w:cs="Arial"/>
              </w:rPr>
            </w:pPr>
            <w:r w:rsidRPr="00BF0DA0">
              <w:rPr>
                <w:rFonts w:ascii="Arial" w:hAnsi="Arial" w:cs="Arial"/>
                <w:sz w:val="22"/>
                <w:szCs w:val="22"/>
              </w:rPr>
              <w:t>46.380</w:t>
            </w:r>
          </w:p>
        </w:tc>
        <w:tc>
          <w:tcPr>
            <w:tcW w:w="1276" w:type="dxa"/>
            <w:shd w:val="clear" w:color="auto" w:fill="FFFFFF"/>
            <w:tcMar>
              <w:top w:w="57" w:type="dxa"/>
              <w:left w:w="57" w:type="dxa"/>
              <w:bottom w:w="57" w:type="dxa"/>
              <w:right w:w="57" w:type="dxa"/>
            </w:tcMar>
            <w:vAlign w:val="bottom"/>
          </w:tcPr>
          <w:p w14:paraId="5E354E2B" w14:textId="64C7EC2D" w:rsidR="00BB4709" w:rsidRPr="00BF0DA0" w:rsidRDefault="00BB4709" w:rsidP="00BF0DA0">
            <w:pPr>
              <w:jc w:val="center"/>
              <w:rPr>
                <w:rFonts w:ascii="Arial" w:hAnsi="Arial" w:cs="Arial"/>
              </w:rPr>
            </w:pPr>
            <w:r w:rsidRPr="00BF0DA0">
              <w:rPr>
                <w:rFonts w:ascii="Arial" w:hAnsi="Arial" w:cs="Arial"/>
                <w:sz w:val="22"/>
                <w:szCs w:val="22"/>
              </w:rPr>
              <w:t>47.341</w:t>
            </w:r>
          </w:p>
        </w:tc>
        <w:tc>
          <w:tcPr>
            <w:tcW w:w="1566" w:type="dxa"/>
            <w:tcBorders>
              <w:left w:val="nil"/>
            </w:tcBorders>
            <w:shd w:val="clear" w:color="auto" w:fill="FFFFFF"/>
            <w:tcMar>
              <w:top w:w="57" w:type="dxa"/>
              <w:left w:w="57" w:type="dxa"/>
              <w:bottom w:w="57" w:type="dxa"/>
              <w:right w:w="57" w:type="dxa"/>
            </w:tcMar>
            <w:vAlign w:val="bottom"/>
          </w:tcPr>
          <w:p w14:paraId="3E04A98E" w14:textId="29AB7374" w:rsidR="00BB4709" w:rsidRPr="00BF0DA0" w:rsidRDefault="00BB4709" w:rsidP="00BF0DA0">
            <w:pPr>
              <w:jc w:val="center"/>
              <w:rPr>
                <w:rFonts w:ascii="Arial" w:hAnsi="Arial" w:cs="Arial"/>
              </w:rPr>
            </w:pPr>
            <w:r w:rsidRPr="00BF0DA0">
              <w:rPr>
                <w:rFonts w:ascii="Arial" w:hAnsi="Arial" w:cs="Arial"/>
                <w:sz w:val="22"/>
                <w:szCs w:val="22"/>
              </w:rPr>
              <w:t>93.721</w:t>
            </w:r>
          </w:p>
        </w:tc>
        <w:tc>
          <w:tcPr>
            <w:tcW w:w="759" w:type="dxa"/>
            <w:shd w:val="clear" w:color="auto" w:fill="FFFFFF"/>
            <w:tcMar>
              <w:top w:w="57" w:type="dxa"/>
              <w:left w:w="57" w:type="dxa"/>
              <w:bottom w:w="57" w:type="dxa"/>
              <w:right w:w="57" w:type="dxa"/>
            </w:tcMar>
            <w:vAlign w:val="bottom"/>
          </w:tcPr>
          <w:p w14:paraId="53E96F92" w14:textId="3178F5F1" w:rsidR="00BB4709" w:rsidRPr="00BF0DA0" w:rsidRDefault="00BB4709" w:rsidP="00BF0DA0">
            <w:pPr>
              <w:jc w:val="center"/>
              <w:rPr>
                <w:rFonts w:ascii="Arial" w:hAnsi="Arial" w:cs="Arial"/>
              </w:rPr>
            </w:pPr>
            <w:r w:rsidRPr="00BF0DA0">
              <w:rPr>
                <w:rFonts w:ascii="Arial" w:hAnsi="Arial" w:cs="Arial"/>
                <w:sz w:val="22"/>
                <w:szCs w:val="22"/>
              </w:rPr>
              <w:t>7,4</w:t>
            </w:r>
          </w:p>
        </w:tc>
      </w:tr>
      <w:tr w:rsidR="00BB4709" w:rsidRPr="000D3545" w14:paraId="0A69B1AD" w14:textId="07350084" w:rsidTr="00300A57">
        <w:trPr>
          <w:jc w:val="center"/>
        </w:trPr>
        <w:tc>
          <w:tcPr>
            <w:tcW w:w="1701" w:type="dxa"/>
            <w:shd w:val="clear" w:color="auto" w:fill="auto"/>
            <w:tcMar>
              <w:top w:w="57" w:type="dxa"/>
              <w:left w:w="57" w:type="dxa"/>
              <w:bottom w:w="57" w:type="dxa"/>
              <w:right w:w="57" w:type="dxa"/>
            </w:tcMar>
            <w:vAlign w:val="bottom"/>
          </w:tcPr>
          <w:p w14:paraId="2ADC68CE" w14:textId="52E0DF38" w:rsidR="00BB4709" w:rsidRPr="00BF0DA0" w:rsidRDefault="00BB4709" w:rsidP="00BF0DA0">
            <w:pPr>
              <w:rPr>
                <w:rFonts w:ascii="Arial" w:hAnsi="Arial" w:cs="Arial"/>
              </w:rPr>
            </w:pPr>
            <w:r w:rsidRPr="00BF0DA0">
              <w:rPr>
                <w:rFonts w:ascii="Arial" w:hAnsi="Arial" w:cs="Arial"/>
                <w:sz w:val="22"/>
                <w:szCs w:val="22"/>
              </w:rPr>
              <w:t>Çarşamba</w:t>
            </w:r>
          </w:p>
        </w:tc>
        <w:tc>
          <w:tcPr>
            <w:tcW w:w="1701" w:type="dxa"/>
            <w:tcBorders>
              <w:left w:val="nil"/>
            </w:tcBorders>
            <w:shd w:val="clear" w:color="auto" w:fill="FFFFFF"/>
            <w:tcMar>
              <w:top w:w="57" w:type="dxa"/>
              <w:left w:w="57" w:type="dxa"/>
              <w:bottom w:w="57" w:type="dxa"/>
              <w:right w:w="57" w:type="dxa"/>
            </w:tcMar>
            <w:vAlign w:val="bottom"/>
          </w:tcPr>
          <w:p w14:paraId="64AD75E2" w14:textId="14AC91A8" w:rsidR="00BB4709" w:rsidRPr="00BF0DA0" w:rsidRDefault="00BB4709" w:rsidP="00BF0DA0">
            <w:pPr>
              <w:jc w:val="center"/>
              <w:rPr>
                <w:rFonts w:ascii="Arial" w:hAnsi="Arial" w:cs="Arial"/>
              </w:rPr>
            </w:pPr>
            <w:r w:rsidRPr="00BF0DA0">
              <w:rPr>
                <w:rFonts w:ascii="Arial" w:hAnsi="Arial" w:cs="Arial"/>
                <w:sz w:val="22"/>
                <w:szCs w:val="22"/>
              </w:rPr>
              <w:t>68.296</w:t>
            </w:r>
          </w:p>
        </w:tc>
        <w:tc>
          <w:tcPr>
            <w:tcW w:w="1276" w:type="dxa"/>
            <w:shd w:val="clear" w:color="auto" w:fill="FFFFFF"/>
            <w:tcMar>
              <w:top w:w="57" w:type="dxa"/>
              <w:left w:w="57" w:type="dxa"/>
              <w:bottom w:w="57" w:type="dxa"/>
              <w:right w:w="57" w:type="dxa"/>
            </w:tcMar>
            <w:vAlign w:val="bottom"/>
          </w:tcPr>
          <w:p w14:paraId="6D905124" w14:textId="04C83B76" w:rsidR="00BB4709" w:rsidRPr="00BF0DA0" w:rsidRDefault="00BB4709" w:rsidP="00BF0DA0">
            <w:pPr>
              <w:jc w:val="center"/>
              <w:rPr>
                <w:rFonts w:ascii="Arial" w:hAnsi="Arial" w:cs="Arial"/>
              </w:rPr>
            </w:pPr>
            <w:r w:rsidRPr="00BF0DA0">
              <w:rPr>
                <w:rFonts w:ascii="Arial" w:hAnsi="Arial" w:cs="Arial"/>
                <w:sz w:val="22"/>
                <w:szCs w:val="22"/>
              </w:rPr>
              <w:t>67.888</w:t>
            </w:r>
          </w:p>
        </w:tc>
        <w:tc>
          <w:tcPr>
            <w:tcW w:w="1566" w:type="dxa"/>
            <w:tcBorders>
              <w:left w:val="nil"/>
            </w:tcBorders>
            <w:shd w:val="clear" w:color="auto" w:fill="FFFFFF"/>
            <w:tcMar>
              <w:top w:w="57" w:type="dxa"/>
              <w:left w:w="57" w:type="dxa"/>
              <w:bottom w:w="57" w:type="dxa"/>
              <w:right w:w="57" w:type="dxa"/>
            </w:tcMar>
            <w:vAlign w:val="bottom"/>
          </w:tcPr>
          <w:p w14:paraId="5485BD73" w14:textId="123E2597" w:rsidR="00BB4709" w:rsidRPr="00BF0DA0" w:rsidRDefault="00BB4709" w:rsidP="00BF0DA0">
            <w:pPr>
              <w:jc w:val="center"/>
              <w:rPr>
                <w:rFonts w:ascii="Arial" w:hAnsi="Arial" w:cs="Arial"/>
              </w:rPr>
            </w:pPr>
            <w:r w:rsidRPr="00BF0DA0">
              <w:rPr>
                <w:rFonts w:ascii="Arial" w:hAnsi="Arial" w:cs="Arial"/>
                <w:sz w:val="22"/>
                <w:szCs w:val="22"/>
              </w:rPr>
              <w:t>136.184</w:t>
            </w:r>
          </w:p>
        </w:tc>
        <w:tc>
          <w:tcPr>
            <w:tcW w:w="759" w:type="dxa"/>
            <w:shd w:val="clear" w:color="auto" w:fill="FFFFFF"/>
            <w:tcMar>
              <w:top w:w="57" w:type="dxa"/>
              <w:left w:w="57" w:type="dxa"/>
              <w:bottom w:w="57" w:type="dxa"/>
              <w:right w:w="57" w:type="dxa"/>
            </w:tcMar>
            <w:vAlign w:val="bottom"/>
          </w:tcPr>
          <w:p w14:paraId="29C1C9DB" w14:textId="7534D750" w:rsidR="00BB4709" w:rsidRPr="00BF0DA0" w:rsidRDefault="00BB4709" w:rsidP="00BF0DA0">
            <w:pPr>
              <w:jc w:val="center"/>
              <w:rPr>
                <w:rFonts w:ascii="Arial" w:hAnsi="Arial" w:cs="Arial"/>
              </w:rPr>
            </w:pPr>
            <w:r w:rsidRPr="00BF0DA0">
              <w:rPr>
                <w:rFonts w:ascii="Arial" w:hAnsi="Arial" w:cs="Arial"/>
                <w:sz w:val="22"/>
                <w:szCs w:val="22"/>
              </w:rPr>
              <w:t>10,8</w:t>
            </w:r>
          </w:p>
        </w:tc>
      </w:tr>
      <w:tr w:rsidR="00BB4709" w:rsidRPr="000D3545" w14:paraId="4D951458" w14:textId="673B969F" w:rsidTr="00300A57">
        <w:trPr>
          <w:jc w:val="center"/>
        </w:trPr>
        <w:tc>
          <w:tcPr>
            <w:tcW w:w="1701" w:type="dxa"/>
            <w:shd w:val="clear" w:color="auto" w:fill="auto"/>
            <w:tcMar>
              <w:top w:w="57" w:type="dxa"/>
              <w:left w:w="57" w:type="dxa"/>
              <w:bottom w:w="57" w:type="dxa"/>
              <w:right w:w="57" w:type="dxa"/>
            </w:tcMar>
            <w:vAlign w:val="bottom"/>
          </w:tcPr>
          <w:p w14:paraId="564D6B6D" w14:textId="12FF6EAB" w:rsidR="00BB4709" w:rsidRPr="00BF0DA0" w:rsidRDefault="00BB4709" w:rsidP="00BF0DA0">
            <w:pPr>
              <w:rPr>
                <w:rFonts w:ascii="Arial" w:hAnsi="Arial" w:cs="Arial"/>
              </w:rPr>
            </w:pPr>
            <w:r w:rsidRPr="00BF0DA0">
              <w:rPr>
                <w:rFonts w:ascii="Arial" w:hAnsi="Arial" w:cs="Arial"/>
                <w:sz w:val="22"/>
                <w:szCs w:val="22"/>
              </w:rPr>
              <w:t>Havza</w:t>
            </w:r>
          </w:p>
        </w:tc>
        <w:tc>
          <w:tcPr>
            <w:tcW w:w="1701" w:type="dxa"/>
            <w:tcBorders>
              <w:left w:val="nil"/>
            </w:tcBorders>
            <w:shd w:val="clear" w:color="auto" w:fill="FFFFFF"/>
            <w:tcMar>
              <w:top w:w="57" w:type="dxa"/>
              <w:left w:w="57" w:type="dxa"/>
              <w:bottom w:w="57" w:type="dxa"/>
              <w:right w:w="57" w:type="dxa"/>
            </w:tcMar>
            <w:vAlign w:val="bottom"/>
          </w:tcPr>
          <w:p w14:paraId="731F0F55" w14:textId="3B5E6AA6" w:rsidR="00BB4709" w:rsidRPr="00BF0DA0" w:rsidRDefault="00BB4709" w:rsidP="00BF0DA0">
            <w:pPr>
              <w:jc w:val="center"/>
              <w:rPr>
                <w:rFonts w:ascii="Arial" w:hAnsi="Arial" w:cs="Arial"/>
              </w:rPr>
            </w:pPr>
            <w:r w:rsidRPr="00BF0DA0">
              <w:rPr>
                <w:rFonts w:ascii="Arial" w:hAnsi="Arial" w:cs="Arial"/>
                <w:sz w:val="22"/>
                <w:szCs w:val="22"/>
              </w:rPr>
              <w:t>21.693</w:t>
            </w:r>
          </w:p>
        </w:tc>
        <w:tc>
          <w:tcPr>
            <w:tcW w:w="1276" w:type="dxa"/>
            <w:shd w:val="clear" w:color="auto" w:fill="FFFFFF"/>
            <w:tcMar>
              <w:top w:w="57" w:type="dxa"/>
              <w:left w:w="57" w:type="dxa"/>
              <w:bottom w:w="57" w:type="dxa"/>
              <w:right w:w="57" w:type="dxa"/>
            </w:tcMar>
            <w:vAlign w:val="bottom"/>
          </w:tcPr>
          <w:p w14:paraId="099C2ED0" w14:textId="77283BBC" w:rsidR="00BB4709" w:rsidRPr="00BF0DA0" w:rsidRDefault="00BB4709" w:rsidP="00BF0DA0">
            <w:pPr>
              <w:jc w:val="center"/>
              <w:rPr>
                <w:rFonts w:ascii="Arial" w:hAnsi="Arial" w:cs="Arial"/>
              </w:rPr>
            </w:pPr>
            <w:r w:rsidRPr="00BF0DA0">
              <w:rPr>
                <w:rFonts w:ascii="Arial" w:hAnsi="Arial" w:cs="Arial"/>
                <w:sz w:val="22"/>
                <w:szCs w:val="22"/>
              </w:rPr>
              <w:t>21.098</w:t>
            </w:r>
          </w:p>
        </w:tc>
        <w:tc>
          <w:tcPr>
            <w:tcW w:w="1566" w:type="dxa"/>
            <w:tcBorders>
              <w:left w:val="nil"/>
            </w:tcBorders>
            <w:shd w:val="clear" w:color="auto" w:fill="FFFFFF"/>
            <w:tcMar>
              <w:top w:w="57" w:type="dxa"/>
              <w:left w:w="57" w:type="dxa"/>
              <w:bottom w:w="57" w:type="dxa"/>
              <w:right w:w="57" w:type="dxa"/>
            </w:tcMar>
            <w:vAlign w:val="bottom"/>
          </w:tcPr>
          <w:p w14:paraId="47BC89A6" w14:textId="59A33333" w:rsidR="00BB4709" w:rsidRPr="00BF0DA0" w:rsidRDefault="00BB4709" w:rsidP="00BF0DA0">
            <w:pPr>
              <w:jc w:val="center"/>
              <w:rPr>
                <w:rFonts w:ascii="Arial" w:hAnsi="Arial" w:cs="Arial"/>
              </w:rPr>
            </w:pPr>
            <w:r w:rsidRPr="00BF0DA0">
              <w:rPr>
                <w:rFonts w:ascii="Arial" w:hAnsi="Arial" w:cs="Arial"/>
                <w:sz w:val="22"/>
                <w:szCs w:val="22"/>
              </w:rPr>
              <w:t>42.791</w:t>
            </w:r>
          </w:p>
        </w:tc>
        <w:tc>
          <w:tcPr>
            <w:tcW w:w="759" w:type="dxa"/>
            <w:shd w:val="clear" w:color="auto" w:fill="FFFFFF"/>
            <w:tcMar>
              <w:top w:w="57" w:type="dxa"/>
              <w:left w:w="57" w:type="dxa"/>
              <w:bottom w:w="57" w:type="dxa"/>
              <w:right w:w="57" w:type="dxa"/>
            </w:tcMar>
            <w:vAlign w:val="bottom"/>
          </w:tcPr>
          <w:p w14:paraId="26F985F7" w14:textId="64F006A3" w:rsidR="00BB4709" w:rsidRPr="00BF0DA0" w:rsidRDefault="00BB4709" w:rsidP="00BF0DA0">
            <w:pPr>
              <w:jc w:val="center"/>
              <w:rPr>
                <w:rFonts w:ascii="Arial" w:hAnsi="Arial" w:cs="Arial"/>
              </w:rPr>
            </w:pPr>
            <w:r w:rsidRPr="00BF0DA0">
              <w:rPr>
                <w:rFonts w:ascii="Arial" w:hAnsi="Arial" w:cs="Arial"/>
                <w:sz w:val="22"/>
                <w:szCs w:val="22"/>
              </w:rPr>
              <w:t>3,4</w:t>
            </w:r>
          </w:p>
        </w:tc>
      </w:tr>
      <w:tr w:rsidR="00BB4709" w:rsidRPr="000D3545" w14:paraId="3C02CEA6" w14:textId="79A47124" w:rsidTr="00300A57">
        <w:trPr>
          <w:jc w:val="center"/>
        </w:trPr>
        <w:tc>
          <w:tcPr>
            <w:tcW w:w="1701" w:type="dxa"/>
            <w:shd w:val="clear" w:color="auto" w:fill="auto"/>
            <w:tcMar>
              <w:top w:w="57" w:type="dxa"/>
              <w:left w:w="57" w:type="dxa"/>
              <w:bottom w:w="57" w:type="dxa"/>
              <w:right w:w="57" w:type="dxa"/>
            </w:tcMar>
            <w:vAlign w:val="bottom"/>
          </w:tcPr>
          <w:p w14:paraId="6B3A55F9" w14:textId="5F9A19E2" w:rsidR="00BB4709" w:rsidRPr="00BF0DA0" w:rsidRDefault="00BB4709" w:rsidP="00BF0DA0">
            <w:pPr>
              <w:rPr>
                <w:rFonts w:ascii="Arial" w:hAnsi="Arial" w:cs="Arial"/>
              </w:rPr>
            </w:pPr>
            <w:r w:rsidRPr="00BF0DA0">
              <w:rPr>
                <w:rFonts w:ascii="Arial" w:hAnsi="Arial" w:cs="Arial"/>
                <w:sz w:val="22"/>
                <w:szCs w:val="22"/>
              </w:rPr>
              <w:t>İlkadım</w:t>
            </w:r>
          </w:p>
        </w:tc>
        <w:tc>
          <w:tcPr>
            <w:tcW w:w="1701" w:type="dxa"/>
            <w:tcBorders>
              <w:left w:val="nil"/>
            </w:tcBorders>
            <w:shd w:val="clear" w:color="auto" w:fill="FFFFFF"/>
            <w:tcMar>
              <w:top w:w="57" w:type="dxa"/>
              <w:left w:w="57" w:type="dxa"/>
              <w:bottom w:w="57" w:type="dxa"/>
              <w:right w:w="57" w:type="dxa"/>
            </w:tcMar>
            <w:vAlign w:val="bottom"/>
          </w:tcPr>
          <w:p w14:paraId="380121C6" w14:textId="6633464E" w:rsidR="00BB4709" w:rsidRPr="00BF0DA0" w:rsidRDefault="00BB4709" w:rsidP="00BF0DA0">
            <w:pPr>
              <w:jc w:val="center"/>
              <w:rPr>
                <w:rFonts w:ascii="Arial" w:hAnsi="Arial" w:cs="Arial"/>
              </w:rPr>
            </w:pPr>
            <w:r w:rsidRPr="00BF0DA0">
              <w:rPr>
                <w:rFonts w:ascii="Arial" w:hAnsi="Arial" w:cs="Arial"/>
                <w:sz w:val="22"/>
                <w:szCs w:val="22"/>
              </w:rPr>
              <w:t>159.523</w:t>
            </w:r>
          </w:p>
        </w:tc>
        <w:tc>
          <w:tcPr>
            <w:tcW w:w="1276" w:type="dxa"/>
            <w:shd w:val="clear" w:color="auto" w:fill="FFFFFF"/>
            <w:tcMar>
              <w:top w:w="57" w:type="dxa"/>
              <w:left w:w="57" w:type="dxa"/>
              <w:bottom w:w="57" w:type="dxa"/>
              <w:right w:w="57" w:type="dxa"/>
            </w:tcMar>
            <w:vAlign w:val="bottom"/>
          </w:tcPr>
          <w:p w14:paraId="1E798D90" w14:textId="6F9F6C02" w:rsidR="00BB4709" w:rsidRPr="00BF0DA0" w:rsidRDefault="00BB4709" w:rsidP="00BF0DA0">
            <w:pPr>
              <w:jc w:val="center"/>
              <w:rPr>
                <w:rFonts w:ascii="Arial" w:hAnsi="Arial" w:cs="Arial"/>
              </w:rPr>
            </w:pPr>
            <w:r w:rsidRPr="00BF0DA0">
              <w:rPr>
                <w:rFonts w:ascii="Arial" w:hAnsi="Arial" w:cs="Arial"/>
                <w:sz w:val="22"/>
                <w:szCs w:val="22"/>
              </w:rPr>
              <w:t>152.725</w:t>
            </w:r>
          </w:p>
        </w:tc>
        <w:tc>
          <w:tcPr>
            <w:tcW w:w="1566" w:type="dxa"/>
            <w:tcBorders>
              <w:left w:val="nil"/>
            </w:tcBorders>
            <w:shd w:val="clear" w:color="auto" w:fill="FFFFFF"/>
            <w:tcMar>
              <w:top w:w="57" w:type="dxa"/>
              <w:left w:w="57" w:type="dxa"/>
              <w:bottom w:w="57" w:type="dxa"/>
              <w:right w:w="57" w:type="dxa"/>
            </w:tcMar>
            <w:vAlign w:val="bottom"/>
          </w:tcPr>
          <w:p w14:paraId="38387E9E" w14:textId="54099AA3" w:rsidR="00BB4709" w:rsidRPr="00BF0DA0" w:rsidRDefault="00BB4709" w:rsidP="00BF0DA0">
            <w:pPr>
              <w:jc w:val="center"/>
              <w:rPr>
                <w:rFonts w:ascii="Arial" w:hAnsi="Arial" w:cs="Arial"/>
              </w:rPr>
            </w:pPr>
            <w:r w:rsidRPr="00BF0DA0">
              <w:rPr>
                <w:rFonts w:ascii="Arial" w:hAnsi="Arial" w:cs="Arial"/>
                <w:sz w:val="22"/>
                <w:szCs w:val="22"/>
              </w:rPr>
              <w:t>312.248</w:t>
            </w:r>
          </w:p>
        </w:tc>
        <w:tc>
          <w:tcPr>
            <w:tcW w:w="759" w:type="dxa"/>
            <w:shd w:val="clear" w:color="auto" w:fill="FFFFFF"/>
            <w:tcMar>
              <w:top w:w="57" w:type="dxa"/>
              <w:left w:w="57" w:type="dxa"/>
              <w:bottom w:w="57" w:type="dxa"/>
              <w:right w:w="57" w:type="dxa"/>
            </w:tcMar>
            <w:vAlign w:val="bottom"/>
          </w:tcPr>
          <w:p w14:paraId="6A5E3ACE" w14:textId="0F7E4186" w:rsidR="00BB4709" w:rsidRPr="00BF0DA0" w:rsidRDefault="00BB4709" w:rsidP="00BF0DA0">
            <w:pPr>
              <w:jc w:val="center"/>
              <w:rPr>
                <w:rFonts w:ascii="Arial" w:hAnsi="Arial" w:cs="Arial"/>
              </w:rPr>
            </w:pPr>
            <w:r w:rsidRPr="00BF0DA0">
              <w:rPr>
                <w:rFonts w:ascii="Arial" w:hAnsi="Arial" w:cs="Arial"/>
                <w:sz w:val="22"/>
                <w:szCs w:val="22"/>
              </w:rPr>
              <w:t>24,7</w:t>
            </w:r>
          </w:p>
        </w:tc>
      </w:tr>
      <w:tr w:rsidR="00BB4709" w:rsidRPr="000D3545" w14:paraId="5E389537" w14:textId="6E132F77" w:rsidTr="00300A57">
        <w:trPr>
          <w:jc w:val="center"/>
        </w:trPr>
        <w:tc>
          <w:tcPr>
            <w:tcW w:w="1701" w:type="dxa"/>
            <w:shd w:val="clear" w:color="auto" w:fill="auto"/>
            <w:tcMar>
              <w:top w:w="57" w:type="dxa"/>
              <w:left w:w="57" w:type="dxa"/>
              <w:bottom w:w="57" w:type="dxa"/>
              <w:right w:w="57" w:type="dxa"/>
            </w:tcMar>
            <w:vAlign w:val="bottom"/>
          </w:tcPr>
          <w:p w14:paraId="52BE79AA" w14:textId="6370AFEF" w:rsidR="00BB4709" w:rsidRPr="00BF0DA0" w:rsidRDefault="00BB4709" w:rsidP="00BF0DA0">
            <w:pPr>
              <w:rPr>
                <w:rFonts w:ascii="Arial" w:hAnsi="Arial" w:cs="Arial"/>
              </w:rPr>
            </w:pPr>
            <w:r w:rsidRPr="00BF0DA0">
              <w:rPr>
                <w:rFonts w:ascii="Arial" w:hAnsi="Arial" w:cs="Arial"/>
                <w:sz w:val="22"/>
                <w:szCs w:val="22"/>
              </w:rPr>
              <w:t>Kavak</w:t>
            </w:r>
          </w:p>
        </w:tc>
        <w:tc>
          <w:tcPr>
            <w:tcW w:w="1701" w:type="dxa"/>
            <w:tcBorders>
              <w:left w:val="nil"/>
            </w:tcBorders>
            <w:shd w:val="clear" w:color="auto" w:fill="FFFFFF"/>
            <w:tcMar>
              <w:top w:w="57" w:type="dxa"/>
              <w:left w:w="57" w:type="dxa"/>
              <w:bottom w:w="57" w:type="dxa"/>
              <w:right w:w="57" w:type="dxa"/>
            </w:tcMar>
            <w:vAlign w:val="bottom"/>
          </w:tcPr>
          <w:p w14:paraId="704E53E9" w14:textId="0E516B2E" w:rsidR="00BB4709" w:rsidRPr="00BF0DA0" w:rsidRDefault="00BB4709" w:rsidP="00BF0DA0">
            <w:pPr>
              <w:jc w:val="center"/>
              <w:rPr>
                <w:rFonts w:ascii="Arial" w:hAnsi="Arial" w:cs="Arial"/>
              </w:rPr>
            </w:pPr>
            <w:r w:rsidRPr="00BF0DA0">
              <w:rPr>
                <w:rFonts w:ascii="Arial" w:hAnsi="Arial" w:cs="Arial"/>
                <w:sz w:val="22"/>
                <w:szCs w:val="22"/>
              </w:rPr>
              <w:t>10.417</w:t>
            </w:r>
          </w:p>
        </w:tc>
        <w:tc>
          <w:tcPr>
            <w:tcW w:w="1276" w:type="dxa"/>
            <w:shd w:val="clear" w:color="auto" w:fill="FFFFFF"/>
            <w:tcMar>
              <w:top w:w="57" w:type="dxa"/>
              <w:left w:w="57" w:type="dxa"/>
              <w:bottom w:w="57" w:type="dxa"/>
              <w:right w:w="57" w:type="dxa"/>
            </w:tcMar>
            <w:vAlign w:val="bottom"/>
          </w:tcPr>
          <w:p w14:paraId="07F5F3BB" w14:textId="0716107A" w:rsidR="00BB4709" w:rsidRPr="00BF0DA0" w:rsidRDefault="00BB4709" w:rsidP="00BF0DA0">
            <w:pPr>
              <w:jc w:val="center"/>
              <w:rPr>
                <w:rFonts w:ascii="Arial" w:hAnsi="Arial" w:cs="Arial"/>
              </w:rPr>
            </w:pPr>
            <w:r w:rsidRPr="00BF0DA0">
              <w:rPr>
                <w:rFonts w:ascii="Arial" w:hAnsi="Arial" w:cs="Arial"/>
                <w:sz w:val="22"/>
                <w:szCs w:val="22"/>
              </w:rPr>
              <w:t>10.187</w:t>
            </w:r>
          </w:p>
        </w:tc>
        <w:tc>
          <w:tcPr>
            <w:tcW w:w="1566" w:type="dxa"/>
            <w:tcBorders>
              <w:left w:val="nil"/>
            </w:tcBorders>
            <w:shd w:val="clear" w:color="auto" w:fill="FFFFFF"/>
            <w:tcMar>
              <w:top w:w="57" w:type="dxa"/>
              <w:left w:w="57" w:type="dxa"/>
              <w:bottom w:w="57" w:type="dxa"/>
              <w:right w:w="57" w:type="dxa"/>
            </w:tcMar>
            <w:vAlign w:val="bottom"/>
          </w:tcPr>
          <w:p w14:paraId="0193F792" w14:textId="5A3592BE" w:rsidR="00BB4709" w:rsidRPr="00BF0DA0" w:rsidRDefault="00BB4709" w:rsidP="00BF0DA0">
            <w:pPr>
              <w:jc w:val="center"/>
              <w:rPr>
                <w:rFonts w:ascii="Arial" w:hAnsi="Arial" w:cs="Arial"/>
              </w:rPr>
            </w:pPr>
            <w:r w:rsidRPr="00BF0DA0">
              <w:rPr>
                <w:rFonts w:ascii="Arial" w:hAnsi="Arial" w:cs="Arial"/>
                <w:sz w:val="22"/>
                <w:szCs w:val="22"/>
              </w:rPr>
              <w:t>20.604</w:t>
            </w:r>
          </w:p>
        </w:tc>
        <w:tc>
          <w:tcPr>
            <w:tcW w:w="759" w:type="dxa"/>
            <w:shd w:val="clear" w:color="auto" w:fill="FFFFFF"/>
            <w:tcMar>
              <w:top w:w="57" w:type="dxa"/>
              <w:left w:w="57" w:type="dxa"/>
              <w:bottom w:w="57" w:type="dxa"/>
              <w:right w:w="57" w:type="dxa"/>
            </w:tcMar>
            <w:vAlign w:val="bottom"/>
          </w:tcPr>
          <w:p w14:paraId="248D5D14" w14:textId="544B76A3" w:rsidR="00BB4709" w:rsidRPr="00BF0DA0" w:rsidRDefault="00BB4709" w:rsidP="00BF0DA0">
            <w:pPr>
              <w:jc w:val="center"/>
              <w:rPr>
                <w:rFonts w:ascii="Arial" w:hAnsi="Arial" w:cs="Arial"/>
              </w:rPr>
            </w:pPr>
            <w:r w:rsidRPr="00BF0DA0">
              <w:rPr>
                <w:rFonts w:ascii="Arial" w:hAnsi="Arial" w:cs="Arial"/>
                <w:sz w:val="22"/>
                <w:szCs w:val="22"/>
              </w:rPr>
              <w:t>1,6</w:t>
            </w:r>
          </w:p>
        </w:tc>
      </w:tr>
      <w:tr w:rsidR="00BB4709" w:rsidRPr="000D3545" w14:paraId="7DCE67C1" w14:textId="5D47AE27" w:rsidTr="00300A57">
        <w:trPr>
          <w:jc w:val="center"/>
        </w:trPr>
        <w:tc>
          <w:tcPr>
            <w:tcW w:w="1701" w:type="dxa"/>
            <w:shd w:val="clear" w:color="auto" w:fill="auto"/>
            <w:tcMar>
              <w:top w:w="57" w:type="dxa"/>
              <w:left w:w="57" w:type="dxa"/>
              <w:bottom w:w="57" w:type="dxa"/>
              <w:right w:w="57" w:type="dxa"/>
            </w:tcMar>
            <w:vAlign w:val="bottom"/>
          </w:tcPr>
          <w:p w14:paraId="11ADD4A8" w14:textId="30E579BF" w:rsidR="00BB4709" w:rsidRPr="00BF0DA0" w:rsidRDefault="00BB4709" w:rsidP="00BF0DA0">
            <w:pPr>
              <w:rPr>
                <w:rFonts w:ascii="Arial" w:hAnsi="Arial" w:cs="Arial"/>
              </w:rPr>
            </w:pPr>
            <w:proofErr w:type="gramStart"/>
            <w:r w:rsidRPr="00BF0DA0">
              <w:rPr>
                <w:rFonts w:ascii="Arial" w:hAnsi="Arial" w:cs="Arial"/>
                <w:sz w:val="22"/>
                <w:szCs w:val="22"/>
              </w:rPr>
              <w:t>Ladik</w:t>
            </w:r>
            <w:proofErr w:type="gramEnd"/>
          </w:p>
        </w:tc>
        <w:tc>
          <w:tcPr>
            <w:tcW w:w="1701" w:type="dxa"/>
            <w:tcBorders>
              <w:left w:val="nil"/>
            </w:tcBorders>
            <w:shd w:val="clear" w:color="auto" w:fill="FFFFFF"/>
            <w:tcMar>
              <w:top w:w="57" w:type="dxa"/>
              <w:left w:w="57" w:type="dxa"/>
              <w:bottom w:w="57" w:type="dxa"/>
              <w:right w:w="57" w:type="dxa"/>
            </w:tcMar>
            <w:vAlign w:val="bottom"/>
          </w:tcPr>
          <w:p w14:paraId="54C3DB5D" w14:textId="323C6B2E" w:rsidR="00BB4709" w:rsidRPr="00BF0DA0" w:rsidRDefault="00BB4709" w:rsidP="00BF0DA0">
            <w:pPr>
              <w:jc w:val="center"/>
              <w:rPr>
                <w:rFonts w:ascii="Arial" w:hAnsi="Arial" w:cs="Arial"/>
              </w:rPr>
            </w:pPr>
            <w:r w:rsidRPr="00BF0DA0">
              <w:rPr>
                <w:rFonts w:ascii="Arial" w:hAnsi="Arial" w:cs="Arial"/>
                <w:sz w:val="22"/>
                <w:szCs w:val="22"/>
              </w:rPr>
              <w:t>8.784</w:t>
            </w:r>
          </w:p>
        </w:tc>
        <w:tc>
          <w:tcPr>
            <w:tcW w:w="1276" w:type="dxa"/>
            <w:shd w:val="clear" w:color="auto" w:fill="FFFFFF"/>
            <w:tcMar>
              <w:top w:w="57" w:type="dxa"/>
              <w:left w:w="57" w:type="dxa"/>
              <w:bottom w:w="57" w:type="dxa"/>
              <w:right w:w="57" w:type="dxa"/>
            </w:tcMar>
            <w:vAlign w:val="bottom"/>
          </w:tcPr>
          <w:p w14:paraId="78C370AC" w14:textId="404483A8" w:rsidR="00BB4709" w:rsidRPr="00BF0DA0" w:rsidRDefault="00BB4709" w:rsidP="00BF0DA0">
            <w:pPr>
              <w:jc w:val="center"/>
              <w:rPr>
                <w:rFonts w:ascii="Arial" w:hAnsi="Arial" w:cs="Arial"/>
              </w:rPr>
            </w:pPr>
            <w:r w:rsidRPr="00BF0DA0">
              <w:rPr>
                <w:rFonts w:ascii="Arial" w:hAnsi="Arial" w:cs="Arial"/>
                <w:sz w:val="22"/>
                <w:szCs w:val="22"/>
              </w:rPr>
              <w:t>8.446</w:t>
            </w:r>
          </w:p>
        </w:tc>
        <w:tc>
          <w:tcPr>
            <w:tcW w:w="1566" w:type="dxa"/>
            <w:tcBorders>
              <w:left w:val="nil"/>
            </w:tcBorders>
            <w:shd w:val="clear" w:color="auto" w:fill="FFFFFF"/>
            <w:tcMar>
              <w:top w:w="57" w:type="dxa"/>
              <w:left w:w="57" w:type="dxa"/>
              <w:bottom w:w="57" w:type="dxa"/>
              <w:right w:w="57" w:type="dxa"/>
            </w:tcMar>
            <w:vAlign w:val="bottom"/>
          </w:tcPr>
          <w:p w14:paraId="7CC67A48" w14:textId="6122AB30" w:rsidR="00BB4709" w:rsidRPr="00BF0DA0" w:rsidRDefault="00BB4709" w:rsidP="00BF0DA0">
            <w:pPr>
              <w:jc w:val="center"/>
              <w:rPr>
                <w:rFonts w:ascii="Arial" w:hAnsi="Arial" w:cs="Arial"/>
              </w:rPr>
            </w:pPr>
            <w:r w:rsidRPr="00BF0DA0">
              <w:rPr>
                <w:rFonts w:ascii="Arial" w:hAnsi="Arial" w:cs="Arial"/>
                <w:sz w:val="22"/>
                <w:szCs w:val="22"/>
              </w:rPr>
              <w:t>17.230</w:t>
            </w:r>
          </w:p>
        </w:tc>
        <w:tc>
          <w:tcPr>
            <w:tcW w:w="759" w:type="dxa"/>
            <w:shd w:val="clear" w:color="auto" w:fill="FFFFFF"/>
            <w:tcMar>
              <w:top w:w="57" w:type="dxa"/>
              <w:left w:w="57" w:type="dxa"/>
              <w:bottom w:w="57" w:type="dxa"/>
              <w:right w:w="57" w:type="dxa"/>
            </w:tcMar>
            <w:vAlign w:val="bottom"/>
          </w:tcPr>
          <w:p w14:paraId="654E097A" w14:textId="0A0E2FAD" w:rsidR="00BB4709" w:rsidRPr="00BF0DA0" w:rsidRDefault="00BB4709" w:rsidP="00BF0DA0">
            <w:pPr>
              <w:jc w:val="center"/>
              <w:rPr>
                <w:rFonts w:ascii="Arial" w:hAnsi="Arial" w:cs="Arial"/>
              </w:rPr>
            </w:pPr>
            <w:r w:rsidRPr="00BF0DA0">
              <w:rPr>
                <w:rFonts w:ascii="Arial" w:hAnsi="Arial" w:cs="Arial"/>
                <w:sz w:val="22"/>
                <w:szCs w:val="22"/>
              </w:rPr>
              <w:t>1,4</w:t>
            </w:r>
          </w:p>
        </w:tc>
      </w:tr>
      <w:tr w:rsidR="00BB4709" w:rsidRPr="000D3545" w14:paraId="43C3666C" w14:textId="7C812957" w:rsidTr="00300A57">
        <w:trPr>
          <w:jc w:val="center"/>
        </w:trPr>
        <w:tc>
          <w:tcPr>
            <w:tcW w:w="1701" w:type="dxa"/>
            <w:shd w:val="clear" w:color="auto" w:fill="auto"/>
            <w:tcMar>
              <w:top w:w="57" w:type="dxa"/>
              <w:left w:w="57" w:type="dxa"/>
              <w:bottom w:w="57" w:type="dxa"/>
              <w:right w:w="57" w:type="dxa"/>
            </w:tcMar>
            <w:vAlign w:val="bottom"/>
          </w:tcPr>
          <w:p w14:paraId="1C29CEB7" w14:textId="33771596" w:rsidR="00BB4709" w:rsidRPr="00BF0DA0" w:rsidRDefault="00BB4709" w:rsidP="00BF0DA0">
            <w:pPr>
              <w:rPr>
                <w:rFonts w:ascii="Arial" w:hAnsi="Arial" w:cs="Arial"/>
              </w:rPr>
            </w:pPr>
            <w:r w:rsidRPr="00BF0DA0">
              <w:rPr>
                <w:rFonts w:ascii="Arial" w:hAnsi="Arial" w:cs="Arial"/>
                <w:sz w:val="22"/>
                <w:szCs w:val="22"/>
              </w:rPr>
              <w:t>Salıpazarı</w:t>
            </w:r>
          </w:p>
        </w:tc>
        <w:tc>
          <w:tcPr>
            <w:tcW w:w="1701" w:type="dxa"/>
            <w:tcBorders>
              <w:left w:val="nil"/>
            </w:tcBorders>
            <w:shd w:val="clear" w:color="auto" w:fill="FFFFFF"/>
            <w:tcMar>
              <w:top w:w="57" w:type="dxa"/>
              <w:left w:w="57" w:type="dxa"/>
              <w:bottom w:w="57" w:type="dxa"/>
              <w:right w:w="57" w:type="dxa"/>
            </w:tcMar>
            <w:vAlign w:val="bottom"/>
          </w:tcPr>
          <w:p w14:paraId="0AEC0625" w14:textId="338A0E00" w:rsidR="00BB4709" w:rsidRPr="00BF0DA0" w:rsidRDefault="00BB4709" w:rsidP="00BF0DA0">
            <w:pPr>
              <w:jc w:val="center"/>
              <w:rPr>
                <w:rFonts w:ascii="Arial" w:hAnsi="Arial" w:cs="Arial"/>
              </w:rPr>
            </w:pPr>
            <w:r w:rsidRPr="00BF0DA0">
              <w:rPr>
                <w:rFonts w:ascii="Arial" w:hAnsi="Arial" w:cs="Arial"/>
                <w:sz w:val="22"/>
                <w:szCs w:val="22"/>
              </w:rPr>
              <w:t>9.754</w:t>
            </w:r>
          </w:p>
        </w:tc>
        <w:tc>
          <w:tcPr>
            <w:tcW w:w="1276" w:type="dxa"/>
            <w:shd w:val="clear" w:color="auto" w:fill="FFFFFF"/>
            <w:tcMar>
              <w:top w:w="57" w:type="dxa"/>
              <w:left w:w="57" w:type="dxa"/>
              <w:bottom w:w="57" w:type="dxa"/>
              <w:right w:w="57" w:type="dxa"/>
            </w:tcMar>
            <w:vAlign w:val="bottom"/>
          </w:tcPr>
          <w:p w14:paraId="1BB46DBE" w14:textId="2B13F070" w:rsidR="00BB4709" w:rsidRPr="00BF0DA0" w:rsidRDefault="00BB4709" w:rsidP="00BF0DA0">
            <w:pPr>
              <w:jc w:val="center"/>
              <w:rPr>
                <w:rFonts w:ascii="Arial" w:hAnsi="Arial" w:cs="Arial"/>
              </w:rPr>
            </w:pPr>
            <w:r w:rsidRPr="00BF0DA0">
              <w:rPr>
                <w:rFonts w:ascii="Arial" w:hAnsi="Arial" w:cs="Arial"/>
                <w:sz w:val="22"/>
                <w:szCs w:val="22"/>
              </w:rPr>
              <w:t>9.869</w:t>
            </w:r>
          </w:p>
        </w:tc>
        <w:tc>
          <w:tcPr>
            <w:tcW w:w="1566" w:type="dxa"/>
            <w:tcBorders>
              <w:left w:val="nil"/>
            </w:tcBorders>
            <w:shd w:val="clear" w:color="auto" w:fill="FFFFFF"/>
            <w:tcMar>
              <w:top w:w="57" w:type="dxa"/>
              <w:left w:w="57" w:type="dxa"/>
              <w:bottom w:w="57" w:type="dxa"/>
              <w:right w:w="57" w:type="dxa"/>
            </w:tcMar>
            <w:vAlign w:val="bottom"/>
          </w:tcPr>
          <w:p w14:paraId="73E2E39E" w14:textId="71DA43FA" w:rsidR="00BB4709" w:rsidRPr="00BF0DA0" w:rsidRDefault="00BB4709" w:rsidP="00BF0DA0">
            <w:pPr>
              <w:jc w:val="center"/>
              <w:rPr>
                <w:rFonts w:ascii="Arial" w:hAnsi="Arial" w:cs="Arial"/>
              </w:rPr>
            </w:pPr>
            <w:r w:rsidRPr="00BF0DA0">
              <w:rPr>
                <w:rFonts w:ascii="Arial" w:hAnsi="Arial" w:cs="Arial"/>
                <w:sz w:val="22"/>
                <w:szCs w:val="22"/>
              </w:rPr>
              <w:t>19.623</w:t>
            </w:r>
          </w:p>
        </w:tc>
        <w:tc>
          <w:tcPr>
            <w:tcW w:w="759" w:type="dxa"/>
            <w:shd w:val="clear" w:color="auto" w:fill="FFFFFF"/>
            <w:tcMar>
              <w:top w:w="57" w:type="dxa"/>
              <w:left w:w="57" w:type="dxa"/>
              <w:bottom w:w="57" w:type="dxa"/>
              <w:right w:w="57" w:type="dxa"/>
            </w:tcMar>
            <w:vAlign w:val="bottom"/>
          </w:tcPr>
          <w:p w14:paraId="62431D2E" w14:textId="5D6EBE23" w:rsidR="00BB4709" w:rsidRPr="00BF0DA0" w:rsidRDefault="00BB4709" w:rsidP="00BF0DA0">
            <w:pPr>
              <w:jc w:val="center"/>
              <w:rPr>
                <w:rFonts w:ascii="Arial" w:hAnsi="Arial" w:cs="Arial"/>
              </w:rPr>
            </w:pPr>
            <w:r w:rsidRPr="00BF0DA0">
              <w:rPr>
                <w:rFonts w:ascii="Arial" w:hAnsi="Arial" w:cs="Arial"/>
                <w:sz w:val="22"/>
                <w:szCs w:val="22"/>
              </w:rPr>
              <w:t>1,6</w:t>
            </w:r>
          </w:p>
        </w:tc>
      </w:tr>
      <w:tr w:rsidR="00BB4709" w:rsidRPr="000D3545" w14:paraId="2D43D36B" w14:textId="30DEF7DE" w:rsidTr="00300A57">
        <w:trPr>
          <w:jc w:val="center"/>
        </w:trPr>
        <w:tc>
          <w:tcPr>
            <w:tcW w:w="1701" w:type="dxa"/>
            <w:shd w:val="clear" w:color="auto" w:fill="auto"/>
            <w:tcMar>
              <w:top w:w="57" w:type="dxa"/>
              <w:left w:w="57" w:type="dxa"/>
              <w:bottom w:w="57" w:type="dxa"/>
              <w:right w:w="57" w:type="dxa"/>
            </w:tcMar>
            <w:vAlign w:val="bottom"/>
          </w:tcPr>
          <w:p w14:paraId="44A7832B" w14:textId="0451F0C6" w:rsidR="00BB4709" w:rsidRPr="00BF0DA0" w:rsidRDefault="00BB4709" w:rsidP="00BF0DA0">
            <w:pPr>
              <w:rPr>
                <w:rFonts w:ascii="Arial" w:hAnsi="Arial" w:cs="Arial"/>
              </w:rPr>
            </w:pPr>
            <w:r w:rsidRPr="00BF0DA0">
              <w:rPr>
                <w:rFonts w:ascii="Arial" w:hAnsi="Arial" w:cs="Arial"/>
                <w:sz w:val="22"/>
                <w:szCs w:val="22"/>
              </w:rPr>
              <w:t>Tekkeköy</w:t>
            </w:r>
          </w:p>
        </w:tc>
        <w:tc>
          <w:tcPr>
            <w:tcW w:w="1701" w:type="dxa"/>
            <w:tcBorders>
              <w:left w:val="nil"/>
            </w:tcBorders>
            <w:shd w:val="clear" w:color="auto" w:fill="FFFFFF"/>
            <w:tcMar>
              <w:top w:w="57" w:type="dxa"/>
              <w:left w:w="57" w:type="dxa"/>
              <w:bottom w:w="57" w:type="dxa"/>
              <w:right w:w="57" w:type="dxa"/>
            </w:tcMar>
            <w:vAlign w:val="bottom"/>
          </w:tcPr>
          <w:p w14:paraId="695FDDAA" w14:textId="38CF728A" w:rsidR="00BB4709" w:rsidRPr="00BF0DA0" w:rsidRDefault="00BB4709" w:rsidP="00BF0DA0">
            <w:pPr>
              <w:jc w:val="center"/>
              <w:rPr>
                <w:rFonts w:ascii="Arial" w:hAnsi="Arial" w:cs="Arial"/>
              </w:rPr>
            </w:pPr>
            <w:r w:rsidRPr="00BF0DA0">
              <w:rPr>
                <w:rFonts w:ascii="Arial" w:hAnsi="Arial" w:cs="Arial"/>
                <w:sz w:val="22"/>
                <w:szCs w:val="22"/>
              </w:rPr>
              <w:t>25.001</w:t>
            </w:r>
          </w:p>
        </w:tc>
        <w:tc>
          <w:tcPr>
            <w:tcW w:w="1276" w:type="dxa"/>
            <w:shd w:val="clear" w:color="auto" w:fill="FFFFFF"/>
            <w:tcMar>
              <w:top w:w="57" w:type="dxa"/>
              <w:left w:w="57" w:type="dxa"/>
              <w:bottom w:w="57" w:type="dxa"/>
              <w:right w:w="57" w:type="dxa"/>
            </w:tcMar>
            <w:vAlign w:val="bottom"/>
          </w:tcPr>
          <w:p w14:paraId="1DC7A2D1" w14:textId="3E9D4457" w:rsidR="00BB4709" w:rsidRPr="00BF0DA0" w:rsidRDefault="00BB4709" w:rsidP="00BF0DA0">
            <w:pPr>
              <w:jc w:val="center"/>
              <w:rPr>
                <w:rFonts w:ascii="Arial" w:hAnsi="Arial" w:cs="Arial"/>
              </w:rPr>
            </w:pPr>
            <w:r w:rsidRPr="00BF0DA0">
              <w:rPr>
                <w:rFonts w:ascii="Arial" w:hAnsi="Arial" w:cs="Arial"/>
                <w:sz w:val="22"/>
                <w:szCs w:val="22"/>
              </w:rPr>
              <w:t>25.123</w:t>
            </w:r>
          </w:p>
        </w:tc>
        <w:tc>
          <w:tcPr>
            <w:tcW w:w="1566" w:type="dxa"/>
            <w:tcBorders>
              <w:left w:val="nil"/>
            </w:tcBorders>
            <w:shd w:val="clear" w:color="auto" w:fill="FFFFFF"/>
            <w:tcMar>
              <w:top w:w="57" w:type="dxa"/>
              <w:left w:w="57" w:type="dxa"/>
              <w:bottom w:w="57" w:type="dxa"/>
              <w:right w:w="57" w:type="dxa"/>
            </w:tcMar>
            <w:vAlign w:val="bottom"/>
          </w:tcPr>
          <w:p w14:paraId="0EBE0086" w14:textId="49A11C36" w:rsidR="00BB4709" w:rsidRPr="00BF0DA0" w:rsidRDefault="00BB4709" w:rsidP="00BF0DA0">
            <w:pPr>
              <w:jc w:val="center"/>
              <w:rPr>
                <w:rFonts w:ascii="Arial" w:hAnsi="Arial" w:cs="Arial"/>
              </w:rPr>
            </w:pPr>
            <w:r w:rsidRPr="00BF0DA0">
              <w:rPr>
                <w:rFonts w:ascii="Arial" w:hAnsi="Arial" w:cs="Arial"/>
                <w:sz w:val="22"/>
                <w:szCs w:val="22"/>
              </w:rPr>
              <w:t>50.124</w:t>
            </w:r>
          </w:p>
        </w:tc>
        <w:tc>
          <w:tcPr>
            <w:tcW w:w="759" w:type="dxa"/>
            <w:shd w:val="clear" w:color="auto" w:fill="FFFFFF"/>
            <w:tcMar>
              <w:top w:w="57" w:type="dxa"/>
              <w:left w:w="57" w:type="dxa"/>
              <w:bottom w:w="57" w:type="dxa"/>
              <w:right w:w="57" w:type="dxa"/>
            </w:tcMar>
            <w:vAlign w:val="bottom"/>
          </w:tcPr>
          <w:p w14:paraId="2A26CAEE" w14:textId="44C41178" w:rsidR="00BB4709" w:rsidRPr="00BF0DA0" w:rsidRDefault="00BB4709" w:rsidP="00BF0DA0">
            <w:pPr>
              <w:jc w:val="center"/>
              <w:rPr>
                <w:rFonts w:ascii="Arial" w:hAnsi="Arial" w:cs="Arial"/>
              </w:rPr>
            </w:pPr>
            <w:r w:rsidRPr="00BF0DA0">
              <w:rPr>
                <w:rFonts w:ascii="Arial" w:hAnsi="Arial" w:cs="Arial"/>
                <w:sz w:val="22"/>
                <w:szCs w:val="22"/>
              </w:rPr>
              <w:t>4,0</w:t>
            </w:r>
          </w:p>
        </w:tc>
      </w:tr>
      <w:tr w:rsidR="00BB4709" w:rsidRPr="000D3545" w14:paraId="17FBA784" w14:textId="4B0AA17F" w:rsidTr="00300A57">
        <w:trPr>
          <w:jc w:val="center"/>
        </w:trPr>
        <w:tc>
          <w:tcPr>
            <w:tcW w:w="1701" w:type="dxa"/>
            <w:shd w:val="clear" w:color="auto" w:fill="auto"/>
            <w:tcMar>
              <w:top w:w="57" w:type="dxa"/>
              <w:left w:w="57" w:type="dxa"/>
              <w:bottom w:w="57" w:type="dxa"/>
              <w:right w:w="57" w:type="dxa"/>
            </w:tcMar>
            <w:vAlign w:val="bottom"/>
          </w:tcPr>
          <w:p w14:paraId="5AD93C96" w14:textId="18C21672" w:rsidR="00BB4709" w:rsidRPr="00BF0DA0" w:rsidRDefault="00BB4709" w:rsidP="00BF0DA0">
            <w:pPr>
              <w:rPr>
                <w:rFonts w:ascii="Arial" w:hAnsi="Arial" w:cs="Arial"/>
              </w:rPr>
            </w:pPr>
            <w:r w:rsidRPr="00BF0DA0">
              <w:rPr>
                <w:rFonts w:ascii="Arial" w:hAnsi="Arial" w:cs="Arial"/>
                <w:sz w:val="22"/>
                <w:szCs w:val="22"/>
              </w:rPr>
              <w:lastRenderedPageBreak/>
              <w:t>Terme</w:t>
            </w:r>
          </w:p>
        </w:tc>
        <w:tc>
          <w:tcPr>
            <w:tcW w:w="1701" w:type="dxa"/>
            <w:tcBorders>
              <w:left w:val="nil"/>
            </w:tcBorders>
            <w:shd w:val="clear" w:color="auto" w:fill="FFFFFF"/>
            <w:tcMar>
              <w:top w:w="57" w:type="dxa"/>
              <w:left w:w="57" w:type="dxa"/>
              <w:bottom w:w="57" w:type="dxa"/>
              <w:right w:w="57" w:type="dxa"/>
            </w:tcMar>
            <w:vAlign w:val="bottom"/>
          </w:tcPr>
          <w:p w14:paraId="5AF63BD4" w14:textId="0729554B" w:rsidR="00BB4709" w:rsidRPr="00BF0DA0" w:rsidRDefault="00BB4709" w:rsidP="00BF0DA0">
            <w:pPr>
              <w:jc w:val="center"/>
              <w:rPr>
                <w:rFonts w:ascii="Arial" w:hAnsi="Arial" w:cs="Arial"/>
              </w:rPr>
            </w:pPr>
            <w:r w:rsidRPr="00BF0DA0">
              <w:rPr>
                <w:rFonts w:ascii="Arial" w:hAnsi="Arial" w:cs="Arial"/>
                <w:sz w:val="22"/>
                <w:szCs w:val="22"/>
              </w:rPr>
              <w:t>37.216</w:t>
            </w:r>
          </w:p>
        </w:tc>
        <w:tc>
          <w:tcPr>
            <w:tcW w:w="1276" w:type="dxa"/>
            <w:shd w:val="clear" w:color="auto" w:fill="FFFFFF"/>
            <w:tcMar>
              <w:top w:w="57" w:type="dxa"/>
              <w:left w:w="57" w:type="dxa"/>
              <w:bottom w:w="57" w:type="dxa"/>
              <w:right w:w="57" w:type="dxa"/>
            </w:tcMar>
            <w:vAlign w:val="bottom"/>
          </w:tcPr>
          <w:p w14:paraId="33621F17" w14:textId="10D19F4F" w:rsidR="00BB4709" w:rsidRPr="00BF0DA0" w:rsidRDefault="00BB4709" w:rsidP="00BF0DA0">
            <w:pPr>
              <w:jc w:val="center"/>
              <w:rPr>
                <w:rFonts w:ascii="Arial" w:hAnsi="Arial" w:cs="Arial"/>
              </w:rPr>
            </w:pPr>
            <w:r w:rsidRPr="00BF0DA0">
              <w:rPr>
                <w:rFonts w:ascii="Arial" w:hAnsi="Arial" w:cs="Arial"/>
                <w:sz w:val="22"/>
                <w:szCs w:val="22"/>
              </w:rPr>
              <w:t>36.399</w:t>
            </w:r>
          </w:p>
        </w:tc>
        <w:tc>
          <w:tcPr>
            <w:tcW w:w="1566" w:type="dxa"/>
            <w:tcBorders>
              <w:left w:val="nil"/>
            </w:tcBorders>
            <w:shd w:val="clear" w:color="auto" w:fill="FFFFFF"/>
            <w:tcMar>
              <w:top w:w="57" w:type="dxa"/>
              <w:left w:w="57" w:type="dxa"/>
              <w:bottom w:w="57" w:type="dxa"/>
              <w:right w:w="57" w:type="dxa"/>
            </w:tcMar>
            <w:vAlign w:val="bottom"/>
          </w:tcPr>
          <w:p w14:paraId="564F7E7C" w14:textId="32C562BD" w:rsidR="00BB4709" w:rsidRPr="00BF0DA0" w:rsidRDefault="00BB4709" w:rsidP="00BF0DA0">
            <w:pPr>
              <w:jc w:val="center"/>
              <w:rPr>
                <w:rFonts w:ascii="Arial" w:hAnsi="Arial" w:cs="Arial"/>
              </w:rPr>
            </w:pPr>
            <w:r w:rsidRPr="00BF0DA0">
              <w:rPr>
                <w:rFonts w:ascii="Arial" w:hAnsi="Arial" w:cs="Arial"/>
                <w:sz w:val="22"/>
                <w:szCs w:val="22"/>
              </w:rPr>
              <w:t>73.615</w:t>
            </w:r>
          </w:p>
        </w:tc>
        <w:tc>
          <w:tcPr>
            <w:tcW w:w="759" w:type="dxa"/>
            <w:shd w:val="clear" w:color="auto" w:fill="FFFFFF"/>
            <w:tcMar>
              <w:top w:w="57" w:type="dxa"/>
              <w:left w:w="57" w:type="dxa"/>
              <w:bottom w:w="57" w:type="dxa"/>
              <w:right w:w="57" w:type="dxa"/>
            </w:tcMar>
            <w:vAlign w:val="bottom"/>
          </w:tcPr>
          <w:p w14:paraId="42B43FAD" w14:textId="5969CDD7" w:rsidR="00BB4709" w:rsidRPr="00BF0DA0" w:rsidRDefault="00BB4709" w:rsidP="00BF0DA0">
            <w:pPr>
              <w:jc w:val="center"/>
              <w:rPr>
                <w:rFonts w:ascii="Arial" w:hAnsi="Arial" w:cs="Arial"/>
              </w:rPr>
            </w:pPr>
            <w:r w:rsidRPr="00BF0DA0">
              <w:rPr>
                <w:rFonts w:ascii="Arial" w:hAnsi="Arial" w:cs="Arial"/>
                <w:sz w:val="22"/>
                <w:szCs w:val="22"/>
              </w:rPr>
              <w:t>5,8</w:t>
            </w:r>
          </w:p>
        </w:tc>
      </w:tr>
      <w:tr w:rsidR="00BB4709" w:rsidRPr="000D3545" w14:paraId="77CE4E3F" w14:textId="302A80B3" w:rsidTr="00300A57">
        <w:trPr>
          <w:jc w:val="center"/>
        </w:trPr>
        <w:tc>
          <w:tcPr>
            <w:tcW w:w="1701" w:type="dxa"/>
            <w:shd w:val="clear" w:color="auto" w:fill="auto"/>
            <w:tcMar>
              <w:top w:w="57" w:type="dxa"/>
              <w:left w:w="57" w:type="dxa"/>
              <w:bottom w:w="57" w:type="dxa"/>
              <w:right w:w="57" w:type="dxa"/>
            </w:tcMar>
            <w:vAlign w:val="bottom"/>
          </w:tcPr>
          <w:p w14:paraId="2C563A5C" w14:textId="481F4F82" w:rsidR="00BB4709" w:rsidRPr="00BF0DA0" w:rsidRDefault="00BB4709" w:rsidP="00BF0DA0">
            <w:pPr>
              <w:rPr>
                <w:rFonts w:ascii="Arial" w:hAnsi="Arial" w:cs="Arial"/>
              </w:rPr>
            </w:pPr>
            <w:r w:rsidRPr="00BF0DA0">
              <w:rPr>
                <w:rFonts w:ascii="Arial" w:hAnsi="Arial" w:cs="Arial"/>
                <w:sz w:val="22"/>
                <w:szCs w:val="22"/>
              </w:rPr>
              <w:t>Vezirköprü</w:t>
            </w:r>
          </w:p>
        </w:tc>
        <w:tc>
          <w:tcPr>
            <w:tcW w:w="1701" w:type="dxa"/>
            <w:tcBorders>
              <w:left w:val="nil"/>
            </w:tcBorders>
            <w:shd w:val="clear" w:color="auto" w:fill="FFFFFF"/>
            <w:tcMar>
              <w:top w:w="57" w:type="dxa"/>
              <w:left w:w="57" w:type="dxa"/>
              <w:bottom w:w="57" w:type="dxa"/>
              <w:right w:w="57" w:type="dxa"/>
            </w:tcMar>
            <w:vAlign w:val="bottom"/>
          </w:tcPr>
          <w:p w14:paraId="0309B93C" w14:textId="736DCDA9" w:rsidR="00BB4709" w:rsidRPr="00BF0DA0" w:rsidRDefault="00BB4709" w:rsidP="00BF0DA0">
            <w:pPr>
              <w:jc w:val="center"/>
              <w:rPr>
                <w:rFonts w:ascii="Arial" w:hAnsi="Arial" w:cs="Arial"/>
              </w:rPr>
            </w:pPr>
            <w:r w:rsidRPr="00BF0DA0">
              <w:rPr>
                <w:rFonts w:ascii="Arial" w:hAnsi="Arial" w:cs="Arial"/>
                <w:sz w:val="22"/>
                <w:szCs w:val="22"/>
              </w:rPr>
              <w:t>51.486</w:t>
            </w:r>
          </w:p>
        </w:tc>
        <w:tc>
          <w:tcPr>
            <w:tcW w:w="1276" w:type="dxa"/>
            <w:shd w:val="clear" w:color="auto" w:fill="FFFFFF"/>
            <w:tcMar>
              <w:top w:w="57" w:type="dxa"/>
              <w:left w:w="57" w:type="dxa"/>
              <w:bottom w:w="57" w:type="dxa"/>
              <w:right w:w="57" w:type="dxa"/>
            </w:tcMar>
            <w:vAlign w:val="bottom"/>
          </w:tcPr>
          <w:p w14:paraId="2713F629" w14:textId="4C6121CB" w:rsidR="00BB4709" w:rsidRPr="00BF0DA0" w:rsidRDefault="00BB4709" w:rsidP="00BF0DA0">
            <w:pPr>
              <w:jc w:val="center"/>
              <w:rPr>
                <w:rFonts w:ascii="Arial" w:hAnsi="Arial" w:cs="Arial"/>
              </w:rPr>
            </w:pPr>
            <w:r w:rsidRPr="00BF0DA0">
              <w:rPr>
                <w:rFonts w:ascii="Arial" w:hAnsi="Arial" w:cs="Arial"/>
                <w:sz w:val="22"/>
                <w:szCs w:val="22"/>
              </w:rPr>
              <w:t>50.229</w:t>
            </w:r>
          </w:p>
        </w:tc>
        <w:tc>
          <w:tcPr>
            <w:tcW w:w="1566" w:type="dxa"/>
            <w:tcBorders>
              <w:left w:val="nil"/>
            </w:tcBorders>
            <w:shd w:val="clear" w:color="auto" w:fill="FFFFFF"/>
            <w:tcMar>
              <w:top w:w="57" w:type="dxa"/>
              <w:left w:w="57" w:type="dxa"/>
              <w:bottom w:w="57" w:type="dxa"/>
              <w:right w:w="57" w:type="dxa"/>
            </w:tcMar>
            <w:vAlign w:val="bottom"/>
          </w:tcPr>
          <w:p w14:paraId="43D741B0" w14:textId="35D58257" w:rsidR="00BB4709" w:rsidRPr="00BF0DA0" w:rsidRDefault="00BB4709" w:rsidP="00BF0DA0">
            <w:pPr>
              <w:jc w:val="center"/>
              <w:rPr>
                <w:rFonts w:ascii="Arial" w:hAnsi="Arial" w:cs="Arial"/>
              </w:rPr>
            </w:pPr>
            <w:r w:rsidRPr="00BF0DA0">
              <w:rPr>
                <w:rFonts w:ascii="Arial" w:hAnsi="Arial" w:cs="Arial"/>
                <w:sz w:val="22"/>
                <w:szCs w:val="22"/>
              </w:rPr>
              <w:t>101.715</w:t>
            </w:r>
          </w:p>
        </w:tc>
        <w:tc>
          <w:tcPr>
            <w:tcW w:w="759" w:type="dxa"/>
            <w:shd w:val="clear" w:color="auto" w:fill="FFFFFF"/>
            <w:tcMar>
              <w:top w:w="57" w:type="dxa"/>
              <w:left w:w="57" w:type="dxa"/>
              <w:bottom w:w="57" w:type="dxa"/>
              <w:right w:w="57" w:type="dxa"/>
            </w:tcMar>
            <w:vAlign w:val="bottom"/>
          </w:tcPr>
          <w:p w14:paraId="33FFCFA9" w14:textId="5AF6265C" w:rsidR="00BB4709" w:rsidRPr="00BF0DA0" w:rsidRDefault="00BB4709" w:rsidP="00BF0DA0">
            <w:pPr>
              <w:jc w:val="center"/>
              <w:rPr>
                <w:rFonts w:ascii="Arial" w:hAnsi="Arial" w:cs="Arial"/>
              </w:rPr>
            </w:pPr>
            <w:r w:rsidRPr="00BF0DA0">
              <w:rPr>
                <w:rFonts w:ascii="Arial" w:hAnsi="Arial" w:cs="Arial"/>
                <w:sz w:val="22"/>
                <w:szCs w:val="22"/>
              </w:rPr>
              <w:t>8,1</w:t>
            </w:r>
          </w:p>
        </w:tc>
      </w:tr>
      <w:tr w:rsidR="00BB4709" w:rsidRPr="000D3545" w14:paraId="062797A6" w14:textId="17A7F796" w:rsidTr="00300A57">
        <w:trPr>
          <w:jc w:val="center"/>
        </w:trPr>
        <w:tc>
          <w:tcPr>
            <w:tcW w:w="1701" w:type="dxa"/>
            <w:shd w:val="clear" w:color="auto" w:fill="auto"/>
            <w:tcMar>
              <w:top w:w="57" w:type="dxa"/>
              <w:left w:w="57" w:type="dxa"/>
              <w:bottom w:w="57" w:type="dxa"/>
              <w:right w:w="57" w:type="dxa"/>
            </w:tcMar>
            <w:vAlign w:val="bottom"/>
          </w:tcPr>
          <w:p w14:paraId="409CCE82" w14:textId="096C26F6" w:rsidR="00BB4709" w:rsidRPr="00BF0DA0" w:rsidRDefault="00BB4709" w:rsidP="00BF0DA0">
            <w:pPr>
              <w:rPr>
                <w:rFonts w:ascii="Arial" w:hAnsi="Arial" w:cs="Arial"/>
              </w:rPr>
            </w:pPr>
            <w:r w:rsidRPr="00BF0DA0">
              <w:rPr>
                <w:rFonts w:ascii="Arial" w:hAnsi="Arial" w:cs="Arial"/>
                <w:sz w:val="22"/>
                <w:szCs w:val="22"/>
              </w:rPr>
              <w:t>Yakakent</w:t>
            </w:r>
          </w:p>
        </w:tc>
        <w:tc>
          <w:tcPr>
            <w:tcW w:w="1701" w:type="dxa"/>
            <w:tcBorders>
              <w:left w:val="nil"/>
            </w:tcBorders>
            <w:shd w:val="clear" w:color="auto" w:fill="FFFFFF"/>
            <w:tcMar>
              <w:top w:w="57" w:type="dxa"/>
              <w:left w:w="57" w:type="dxa"/>
              <w:bottom w:w="57" w:type="dxa"/>
              <w:right w:w="57" w:type="dxa"/>
            </w:tcMar>
            <w:vAlign w:val="bottom"/>
          </w:tcPr>
          <w:p w14:paraId="5AAB225F" w14:textId="6DDA0968" w:rsidR="00BB4709" w:rsidRPr="00BF0DA0" w:rsidRDefault="00BB4709" w:rsidP="00BF0DA0">
            <w:pPr>
              <w:jc w:val="center"/>
              <w:rPr>
                <w:rFonts w:ascii="Arial" w:hAnsi="Arial" w:cs="Arial"/>
              </w:rPr>
            </w:pPr>
            <w:r w:rsidRPr="00BF0DA0">
              <w:rPr>
                <w:rFonts w:ascii="Arial" w:hAnsi="Arial" w:cs="Arial"/>
                <w:sz w:val="22"/>
                <w:szCs w:val="22"/>
              </w:rPr>
              <w:t>4.648</w:t>
            </w:r>
          </w:p>
        </w:tc>
        <w:tc>
          <w:tcPr>
            <w:tcW w:w="1276" w:type="dxa"/>
            <w:shd w:val="clear" w:color="auto" w:fill="FFFFFF"/>
            <w:tcMar>
              <w:top w:w="57" w:type="dxa"/>
              <w:left w:w="57" w:type="dxa"/>
              <w:bottom w:w="57" w:type="dxa"/>
              <w:right w:w="57" w:type="dxa"/>
            </w:tcMar>
            <w:vAlign w:val="bottom"/>
          </w:tcPr>
          <w:p w14:paraId="72528BD9" w14:textId="2280279C" w:rsidR="00BB4709" w:rsidRPr="00BF0DA0" w:rsidRDefault="00BB4709" w:rsidP="00BF0DA0">
            <w:pPr>
              <w:jc w:val="center"/>
              <w:rPr>
                <w:rFonts w:ascii="Arial" w:hAnsi="Arial" w:cs="Arial"/>
              </w:rPr>
            </w:pPr>
            <w:r w:rsidRPr="00BF0DA0">
              <w:rPr>
                <w:rFonts w:ascii="Arial" w:hAnsi="Arial" w:cs="Arial"/>
                <w:sz w:val="22"/>
                <w:szCs w:val="22"/>
              </w:rPr>
              <w:t>4.426</w:t>
            </w:r>
          </w:p>
        </w:tc>
        <w:tc>
          <w:tcPr>
            <w:tcW w:w="1566" w:type="dxa"/>
            <w:tcBorders>
              <w:left w:val="nil"/>
            </w:tcBorders>
            <w:shd w:val="clear" w:color="auto" w:fill="FFFFFF"/>
            <w:tcMar>
              <w:top w:w="57" w:type="dxa"/>
              <w:left w:w="57" w:type="dxa"/>
              <w:bottom w:w="57" w:type="dxa"/>
              <w:right w:w="57" w:type="dxa"/>
            </w:tcMar>
            <w:vAlign w:val="bottom"/>
          </w:tcPr>
          <w:p w14:paraId="63CBEEE7" w14:textId="205871EA" w:rsidR="00BB4709" w:rsidRPr="00BF0DA0" w:rsidRDefault="00BB4709" w:rsidP="00BF0DA0">
            <w:pPr>
              <w:jc w:val="center"/>
              <w:rPr>
                <w:rFonts w:ascii="Arial" w:hAnsi="Arial" w:cs="Arial"/>
              </w:rPr>
            </w:pPr>
            <w:r w:rsidRPr="00BF0DA0">
              <w:rPr>
                <w:rFonts w:ascii="Arial" w:hAnsi="Arial" w:cs="Arial"/>
                <w:sz w:val="22"/>
                <w:szCs w:val="22"/>
              </w:rPr>
              <w:t>9.074</w:t>
            </w:r>
          </w:p>
        </w:tc>
        <w:tc>
          <w:tcPr>
            <w:tcW w:w="759" w:type="dxa"/>
            <w:shd w:val="clear" w:color="auto" w:fill="FFFFFF"/>
            <w:tcMar>
              <w:top w:w="57" w:type="dxa"/>
              <w:left w:w="57" w:type="dxa"/>
              <w:bottom w:w="57" w:type="dxa"/>
              <w:right w:w="57" w:type="dxa"/>
            </w:tcMar>
            <w:vAlign w:val="bottom"/>
          </w:tcPr>
          <w:p w14:paraId="2199037D" w14:textId="7C16F452" w:rsidR="00BB4709" w:rsidRPr="00BF0DA0" w:rsidRDefault="00BB4709" w:rsidP="00BF0DA0">
            <w:pPr>
              <w:jc w:val="center"/>
              <w:rPr>
                <w:rFonts w:ascii="Arial" w:hAnsi="Arial" w:cs="Arial"/>
              </w:rPr>
            </w:pPr>
            <w:r w:rsidRPr="00BF0DA0">
              <w:rPr>
                <w:rFonts w:ascii="Arial" w:hAnsi="Arial" w:cs="Arial"/>
                <w:sz w:val="22"/>
                <w:szCs w:val="22"/>
              </w:rPr>
              <w:t>0,7</w:t>
            </w:r>
          </w:p>
        </w:tc>
      </w:tr>
      <w:tr w:rsidR="00BB4709" w:rsidRPr="000D3545" w14:paraId="479C7005" w14:textId="15C44F5B" w:rsidTr="00300A57">
        <w:trPr>
          <w:jc w:val="center"/>
        </w:trPr>
        <w:tc>
          <w:tcPr>
            <w:tcW w:w="1701" w:type="dxa"/>
            <w:tcBorders>
              <w:bottom w:val="single" w:sz="4" w:space="0" w:color="000000" w:themeColor="text1"/>
            </w:tcBorders>
            <w:shd w:val="clear" w:color="auto" w:fill="auto"/>
            <w:tcMar>
              <w:top w:w="57" w:type="dxa"/>
              <w:left w:w="57" w:type="dxa"/>
              <w:bottom w:w="57" w:type="dxa"/>
              <w:right w:w="57" w:type="dxa"/>
            </w:tcMar>
            <w:vAlign w:val="bottom"/>
          </w:tcPr>
          <w:p w14:paraId="37F1687D" w14:textId="0D1CC12F" w:rsidR="00BB4709" w:rsidRPr="00BF0DA0" w:rsidRDefault="00BB4709" w:rsidP="00BF0DA0">
            <w:pPr>
              <w:rPr>
                <w:rFonts w:ascii="Arial" w:hAnsi="Arial" w:cs="Arial"/>
              </w:rPr>
            </w:pPr>
            <w:r w:rsidRPr="00BF0DA0">
              <w:rPr>
                <w:rFonts w:ascii="Arial" w:hAnsi="Arial" w:cs="Arial"/>
                <w:sz w:val="22"/>
                <w:szCs w:val="22"/>
              </w:rPr>
              <w:t xml:space="preserve">19 Mayıs </w:t>
            </w:r>
          </w:p>
        </w:tc>
        <w:tc>
          <w:tcPr>
            <w:tcW w:w="1701" w:type="dxa"/>
            <w:tcBorders>
              <w:left w:val="nil"/>
              <w:bottom w:val="single" w:sz="4" w:space="0" w:color="000000" w:themeColor="text1"/>
            </w:tcBorders>
            <w:shd w:val="clear" w:color="auto" w:fill="FFFFFF"/>
            <w:tcMar>
              <w:top w:w="57" w:type="dxa"/>
              <w:left w:w="57" w:type="dxa"/>
              <w:bottom w:w="57" w:type="dxa"/>
              <w:right w:w="57" w:type="dxa"/>
            </w:tcMar>
            <w:vAlign w:val="bottom"/>
          </w:tcPr>
          <w:p w14:paraId="43424B31" w14:textId="63A6CC7F" w:rsidR="00BB4709" w:rsidRPr="00BF0DA0" w:rsidRDefault="00BB4709" w:rsidP="004A4228">
            <w:pPr>
              <w:pStyle w:val="TableContents"/>
              <w:spacing w:after="0" w:line="240" w:lineRule="auto"/>
              <w:jc w:val="center"/>
              <w:rPr>
                <w:rFonts w:ascii="Arial" w:hAnsi="Arial" w:cs="Arial"/>
              </w:rPr>
            </w:pPr>
            <w:r w:rsidRPr="00BF0DA0">
              <w:rPr>
                <w:rFonts w:ascii="Arial" w:hAnsi="Arial" w:cs="Arial"/>
              </w:rPr>
              <w:t>12.365</w:t>
            </w:r>
          </w:p>
        </w:tc>
        <w:tc>
          <w:tcPr>
            <w:tcW w:w="1276" w:type="dxa"/>
            <w:tcBorders>
              <w:bottom w:val="single" w:sz="4" w:space="0" w:color="000000" w:themeColor="text1"/>
            </w:tcBorders>
            <w:shd w:val="clear" w:color="auto" w:fill="FFFFFF"/>
            <w:tcMar>
              <w:top w:w="57" w:type="dxa"/>
              <w:left w:w="57" w:type="dxa"/>
              <w:bottom w:w="57" w:type="dxa"/>
              <w:right w:w="57" w:type="dxa"/>
            </w:tcMar>
            <w:vAlign w:val="bottom"/>
          </w:tcPr>
          <w:p w14:paraId="614B7116" w14:textId="4C53FCBA" w:rsidR="00BB4709" w:rsidRPr="00BF0DA0" w:rsidRDefault="00BB4709" w:rsidP="00C21D13">
            <w:pPr>
              <w:pStyle w:val="TableContents"/>
              <w:spacing w:after="0" w:line="240" w:lineRule="auto"/>
              <w:jc w:val="center"/>
              <w:rPr>
                <w:rFonts w:ascii="Arial" w:hAnsi="Arial" w:cs="Arial"/>
              </w:rPr>
            </w:pPr>
            <w:r w:rsidRPr="00BF0DA0">
              <w:rPr>
                <w:rFonts w:ascii="Arial" w:hAnsi="Arial" w:cs="Arial"/>
              </w:rPr>
              <w:t>12.089</w:t>
            </w:r>
          </w:p>
        </w:tc>
        <w:tc>
          <w:tcPr>
            <w:tcW w:w="1566" w:type="dxa"/>
            <w:tcBorders>
              <w:left w:val="nil"/>
              <w:bottom w:val="single" w:sz="4" w:space="0" w:color="000000" w:themeColor="text1"/>
            </w:tcBorders>
            <w:shd w:val="clear" w:color="auto" w:fill="FFFFFF"/>
            <w:tcMar>
              <w:top w:w="57" w:type="dxa"/>
              <w:left w:w="57" w:type="dxa"/>
              <w:bottom w:w="57" w:type="dxa"/>
              <w:right w:w="57" w:type="dxa"/>
            </w:tcMar>
            <w:vAlign w:val="bottom"/>
          </w:tcPr>
          <w:p w14:paraId="263E547A" w14:textId="78465435" w:rsidR="00BB4709" w:rsidRPr="00BF0DA0" w:rsidRDefault="00BB4709" w:rsidP="007F73EB">
            <w:pPr>
              <w:pStyle w:val="TableContents"/>
              <w:spacing w:after="0" w:line="240" w:lineRule="auto"/>
              <w:jc w:val="center"/>
              <w:rPr>
                <w:rFonts w:ascii="Arial" w:hAnsi="Arial" w:cs="Arial"/>
              </w:rPr>
            </w:pPr>
            <w:r w:rsidRPr="00BF0DA0">
              <w:rPr>
                <w:rFonts w:ascii="Arial" w:hAnsi="Arial" w:cs="Arial"/>
              </w:rPr>
              <w:t>24.454</w:t>
            </w:r>
          </w:p>
        </w:tc>
        <w:tc>
          <w:tcPr>
            <w:tcW w:w="759" w:type="dxa"/>
            <w:tcBorders>
              <w:bottom w:val="single" w:sz="4" w:space="0" w:color="000000" w:themeColor="text1"/>
            </w:tcBorders>
            <w:shd w:val="clear" w:color="auto" w:fill="FFFFFF"/>
            <w:tcMar>
              <w:top w:w="57" w:type="dxa"/>
              <w:left w:w="57" w:type="dxa"/>
              <w:bottom w:w="57" w:type="dxa"/>
              <w:right w:w="57" w:type="dxa"/>
            </w:tcMar>
            <w:vAlign w:val="bottom"/>
          </w:tcPr>
          <w:p w14:paraId="403B8CFC" w14:textId="3D197C5A" w:rsidR="00BB4709" w:rsidRPr="00BF0DA0" w:rsidRDefault="00BB4709" w:rsidP="0047193C">
            <w:pPr>
              <w:pStyle w:val="TableContents"/>
              <w:spacing w:after="0" w:line="240" w:lineRule="auto"/>
              <w:jc w:val="center"/>
              <w:rPr>
                <w:rFonts w:ascii="Arial" w:hAnsi="Arial" w:cs="Arial"/>
              </w:rPr>
            </w:pPr>
            <w:r w:rsidRPr="00BF0DA0">
              <w:rPr>
                <w:rFonts w:ascii="Arial" w:hAnsi="Arial" w:cs="Arial"/>
              </w:rPr>
              <w:t>1,9</w:t>
            </w:r>
          </w:p>
        </w:tc>
      </w:tr>
      <w:tr w:rsidR="00BB4709" w:rsidRPr="000D3545" w14:paraId="28087FAF" w14:textId="70B6BE74" w:rsidTr="00300A57">
        <w:trPr>
          <w:jc w:val="center"/>
        </w:trPr>
        <w:tc>
          <w:tcPr>
            <w:tcW w:w="1701" w:type="dxa"/>
            <w:tcBorders>
              <w:top w:val="single" w:sz="4" w:space="0" w:color="000000" w:themeColor="text1"/>
              <w:bottom w:val="single" w:sz="12" w:space="0" w:color="000000" w:themeColor="text1"/>
            </w:tcBorders>
            <w:shd w:val="clear" w:color="auto" w:fill="auto"/>
            <w:tcMar>
              <w:top w:w="57" w:type="dxa"/>
              <w:left w:w="57" w:type="dxa"/>
              <w:bottom w:w="57" w:type="dxa"/>
              <w:right w:w="57" w:type="dxa"/>
            </w:tcMar>
          </w:tcPr>
          <w:p w14:paraId="57824CCD" w14:textId="2725148D" w:rsidR="00BB4709" w:rsidRPr="00BF0DA0" w:rsidRDefault="00BB4709" w:rsidP="00BF0DA0">
            <w:pPr>
              <w:rPr>
                <w:rFonts w:ascii="Arial" w:hAnsi="Arial" w:cs="Arial"/>
                <w:b/>
              </w:rPr>
            </w:pPr>
            <w:r w:rsidRPr="00BF0DA0">
              <w:rPr>
                <w:rFonts w:ascii="Arial" w:hAnsi="Arial" w:cs="Arial"/>
                <w:b/>
                <w:sz w:val="22"/>
                <w:szCs w:val="22"/>
              </w:rPr>
              <w:t>Toplam</w:t>
            </w:r>
          </w:p>
        </w:tc>
        <w:tc>
          <w:tcPr>
            <w:tcW w:w="1701" w:type="dxa"/>
            <w:tcBorders>
              <w:top w:val="single" w:sz="4" w:space="0" w:color="000000" w:themeColor="text1"/>
              <w:left w:val="nil"/>
              <w:bottom w:val="single" w:sz="12" w:space="0" w:color="000000" w:themeColor="text1"/>
            </w:tcBorders>
            <w:shd w:val="clear" w:color="auto" w:fill="FFFFFF"/>
            <w:tcMar>
              <w:top w:w="57" w:type="dxa"/>
              <w:left w:w="57" w:type="dxa"/>
              <w:bottom w:w="57" w:type="dxa"/>
              <w:right w:w="57" w:type="dxa"/>
            </w:tcMar>
            <w:vAlign w:val="bottom"/>
          </w:tcPr>
          <w:p w14:paraId="3CC93E46" w14:textId="0698FC5F" w:rsidR="00BB4709" w:rsidRPr="00BF0DA0" w:rsidRDefault="00BB4709" w:rsidP="00BF0DA0">
            <w:pPr>
              <w:jc w:val="center"/>
              <w:rPr>
                <w:rFonts w:ascii="Arial" w:hAnsi="Arial" w:cs="Arial"/>
                <w:b/>
              </w:rPr>
            </w:pPr>
            <w:r w:rsidRPr="00BF0DA0">
              <w:rPr>
                <w:rFonts w:ascii="Arial" w:hAnsi="Arial" w:cs="Arial"/>
                <w:b/>
                <w:sz w:val="22"/>
                <w:szCs w:val="22"/>
              </w:rPr>
              <w:t>638.375</w:t>
            </w:r>
          </w:p>
        </w:tc>
        <w:tc>
          <w:tcPr>
            <w:tcW w:w="1276" w:type="dxa"/>
            <w:tcBorders>
              <w:top w:val="single" w:sz="4" w:space="0" w:color="000000" w:themeColor="text1"/>
              <w:bottom w:val="single" w:sz="12" w:space="0" w:color="000000" w:themeColor="text1"/>
            </w:tcBorders>
            <w:shd w:val="clear" w:color="auto" w:fill="FFFFFF"/>
            <w:tcMar>
              <w:top w:w="57" w:type="dxa"/>
              <w:left w:w="57" w:type="dxa"/>
              <w:bottom w:w="57" w:type="dxa"/>
              <w:right w:w="57" w:type="dxa"/>
            </w:tcMar>
            <w:vAlign w:val="bottom"/>
          </w:tcPr>
          <w:p w14:paraId="0F66C931" w14:textId="1862E1CA" w:rsidR="00BB4709" w:rsidRPr="00BF0DA0" w:rsidRDefault="00BB4709" w:rsidP="00BF0DA0">
            <w:pPr>
              <w:jc w:val="center"/>
              <w:rPr>
                <w:rFonts w:ascii="Arial" w:hAnsi="Arial" w:cs="Arial"/>
                <w:b/>
              </w:rPr>
            </w:pPr>
            <w:r w:rsidRPr="00BF0DA0">
              <w:rPr>
                <w:rFonts w:ascii="Arial" w:hAnsi="Arial" w:cs="Arial"/>
                <w:b/>
                <w:sz w:val="22"/>
                <w:szCs w:val="22"/>
              </w:rPr>
              <w:t>623.435</w:t>
            </w:r>
          </w:p>
        </w:tc>
        <w:tc>
          <w:tcPr>
            <w:tcW w:w="1566" w:type="dxa"/>
            <w:tcBorders>
              <w:top w:val="single" w:sz="4" w:space="0" w:color="000000" w:themeColor="text1"/>
              <w:left w:val="nil"/>
              <w:bottom w:val="single" w:sz="12" w:space="0" w:color="000000" w:themeColor="text1"/>
            </w:tcBorders>
            <w:shd w:val="clear" w:color="auto" w:fill="FFFFFF"/>
            <w:tcMar>
              <w:top w:w="57" w:type="dxa"/>
              <w:left w:w="57" w:type="dxa"/>
              <w:bottom w:w="57" w:type="dxa"/>
              <w:right w:w="57" w:type="dxa"/>
            </w:tcMar>
            <w:vAlign w:val="bottom"/>
          </w:tcPr>
          <w:p w14:paraId="75411465" w14:textId="63479D54" w:rsidR="00BB4709" w:rsidRPr="00BF0DA0" w:rsidRDefault="00BB4709" w:rsidP="00BF0DA0">
            <w:pPr>
              <w:jc w:val="center"/>
              <w:rPr>
                <w:rFonts w:ascii="Arial" w:hAnsi="Arial" w:cs="Arial"/>
                <w:b/>
              </w:rPr>
            </w:pPr>
            <w:r w:rsidRPr="00BF0DA0">
              <w:rPr>
                <w:rFonts w:ascii="Arial" w:hAnsi="Arial" w:cs="Arial"/>
                <w:b/>
                <w:sz w:val="22"/>
                <w:szCs w:val="22"/>
              </w:rPr>
              <w:t>1.261.810</w:t>
            </w:r>
          </w:p>
        </w:tc>
        <w:tc>
          <w:tcPr>
            <w:tcW w:w="759" w:type="dxa"/>
            <w:tcBorders>
              <w:top w:val="single" w:sz="4" w:space="0" w:color="000000" w:themeColor="text1"/>
              <w:bottom w:val="single" w:sz="12" w:space="0" w:color="000000" w:themeColor="text1"/>
            </w:tcBorders>
            <w:shd w:val="clear" w:color="auto" w:fill="FFFFFF"/>
            <w:tcMar>
              <w:top w:w="57" w:type="dxa"/>
              <w:left w:w="57" w:type="dxa"/>
              <w:bottom w:w="57" w:type="dxa"/>
              <w:right w:w="57" w:type="dxa"/>
            </w:tcMar>
            <w:vAlign w:val="bottom"/>
          </w:tcPr>
          <w:p w14:paraId="5CB85E5A" w14:textId="315A4FDE" w:rsidR="00BB4709" w:rsidRPr="00BF0DA0" w:rsidRDefault="00BB4709" w:rsidP="00BF0DA0">
            <w:pPr>
              <w:jc w:val="center"/>
              <w:rPr>
                <w:rFonts w:ascii="Arial" w:hAnsi="Arial" w:cs="Arial"/>
                <w:b/>
              </w:rPr>
            </w:pPr>
            <w:r w:rsidRPr="00BF0DA0">
              <w:rPr>
                <w:rFonts w:ascii="Arial" w:hAnsi="Arial" w:cs="Arial"/>
                <w:b/>
                <w:sz w:val="22"/>
                <w:szCs w:val="22"/>
              </w:rPr>
              <w:t>100,0</w:t>
            </w:r>
          </w:p>
        </w:tc>
      </w:tr>
    </w:tbl>
    <w:p w14:paraId="37DD38DD" w14:textId="77777777" w:rsidR="004A4228" w:rsidRPr="000D3545" w:rsidRDefault="004A4228" w:rsidP="00BF0DA0">
      <w:pPr>
        <w:jc w:val="center"/>
        <w:rPr>
          <w:i/>
          <w:iCs/>
          <w:sz w:val="22"/>
          <w:szCs w:val="22"/>
        </w:rPr>
      </w:pPr>
    </w:p>
    <w:p w14:paraId="69172002" w14:textId="1B49BCE1" w:rsidR="006108BE" w:rsidRPr="00BF0DA0" w:rsidRDefault="006108BE" w:rsidP="00BF0DA0">
      <w:pPr>
        <w:jc w:val="center"/>
        <w:rPr>
          <w:rFonts w:ascii="Arial" w:hAnsi="Arial" w:cs="Arial"/>
          <w:i/>
          <w:iCs/>
          <w:sz w:val="22"/>
          <w:szCs w:val="22"/>
        </w:rPr>
      </w:pPr>
      <w:r w:rsidRPr="00BF0DA0">
        <w:rPr>
          <w:rFonts w:ascii="Arial" w:hAnsi="Arial" w:cs="Arial"/>
          <w:i/>
          <w:iCs/>
          <w:sz w:val="22"/>
          <w:szCs w:val="22"/>
        </w:rPr>
        <w:t>Tablo</w:t>
      </w:r>
      <w:r w:rsidR="00296B20">
        <w:rPr>
          <w:rFonts w:ascii="Arial" w:hAnsi="Arial" w:cs="Arial"/>
          <w:i/>
          <w:iCs/>
          <w:sz w:val="22"/>
          <w:szCs w:val="22"/>
        </w:rPr>
        <w:t xml:space="preserve"> 1</w:t>
      </w:r>
      <w:r w:rsidRPr="00BF0DA0">
        <w:rPr>
          <w:rFonts w:ascii="Arial" w:hAnsi="Arial" w:cs="Arial"/>
          <w:i/>
          <w:iCs/>
          <w:sz w:val="22"/>
          <w:szCs w:val="22"/>
        </w:rPr>
        <w:t xml:space="preserve"> - Nüfusun ilçelere göre dağılımı</w:t>
      </w:r>
    </w:p>
    <w:p w14:paraId="3733D8D9" w14:textId="78BE8E8B" w:rsidR="006108BE" w:rsidRPr="000D3545" w:rsidRDefault="006108BE" w:rsidP="006108BE">
      <w:pPr>
        <w:pStyle w:val="ListeParagraf"/>
        <w:spacing w:before="227" w:after="113" w:line="360" w:lineRule="auto"/>
        <w:ind w:left="0"/>
        <w:jc w:val="both"/>
        <w:rPr>
          <w:rFonts w:ascii="Arial" w:hAnsi="Arial" w:cs="Arial"/>
        </w:rPr>
      </w:pPr>
    </w:p>
    <w:p w14:paraId="5B12DACA" w14:textId="3446393C" w:rsidR="006108BE" w:rsidRPr="000D3545" w:rsidRDefault="006108BE" w:rsidP="006108BE">
      <w:pPr>
        <w:pStyle w:val="ListeParagraf"/>
        <w:spacing w:before="227" w:after="113" w:line="360" w:lineRule="auto"/>
        <w:ind w:left="0"/>
        <w:jc w:val="both"/>
        <w:rPr>
          <w:rFonts w:ascii="Arial" w:hAnsi="Arial" w:cs="Arial"/>
        </w:rPr>
      </w:pPr>
      <w:r w:rsidRPr="00550E1A">
        <w:rPr>
          <w:rFonts w:ascii="Arial" w:hAnsi="Arial" w:cs="Arial"/>
        </w:rPr>
        <w:t>İlin 2012-2013 yılı nüfus artış hızı (‰</w:t>
      </w:r>
      <w:r w:rsidR="00BC4B60" w:rsidRPr="00FC43D5">
        <w:rPr>
          <w:rFonts w:ascii="Arial" w:hAnsi="Arial" w:cs="Arial"/>
        </w:rPr>
        <w:t>8</w:t>
      </w:r>
      <w:r w:rsidRPr="00FC43D5">
        <w:rPr>
          <w:rFonts w:ascii="Arial" w:hAnsi="Arial" w:cs="Arial"/>
        </w:rPr>
        <w:t>,</w:t>
      </w:r>
      <w:r w:rsidR="00BC4B60" w:rsidRPr="00FF00A8">
        <w:rPr>
          <w:rFonts w:ascii="Arial" w:hAnsi="Arial" w:cs="Arial"/>
        </w:rPr>
        <w:t>1</w:t>
      </w:r>
      <w:r w:rsidRPr="00FF00A8">
        <w:rPr>
          <w:rFonts w:ascii="Arial" w:hAnsi="Arial" w:cs="Arial"/>
        </w:rPr>
        <w:t>), bölge (‰</w:t>
      </w:r>
      <w:r w:rsidR="00BC4B60" w:rsidRPr="00DB53B5">
        <w:rPr>
          <w:rFonts w:ascii="Arial" w:hAnsi="Arial" w:cs="Arial"/>
        </w:rPr>
        <w:t>-3,5</w:t>
      </w:r>
      <w:r w:rsidRPr="000D3545">
        <w:rPr>
          <w:rFonts w:ascii="Arial" w:hAnsi="Arial" w:cs="Arial"/>
        </w:rPr>
        <w:t xml:space="preserve">) </w:t>
      </w:r>
      <w:r w:rsidR="00BC4B60" w:rsidRPr="000D3545">
        <w:rPr>
          <w:rFonts w:ascii="Arial" w:hAnsi="Arial" w:cs="Arial"/>
        </w:rPr>
        <w:t xml:space="preserve">ortalamasının üzerinde, ancak </w:t>
      </w:r>
      <w:r w:rsidRPr="000D3545">
        <w:rPr>
          <w:rFonts w:ascii="Arial" w:hAnsi="Arial" w:cs="Arial"/>
        </w:rPr>
        <w:t>Türkiye (‰13,8) ortalama</w:t>
      </w:r>
      <w:r w:rsidR="00BC4B60" w:rsidRPr="000D3545">
        <w:rPr>
          <w:rFonts w:ascii="Arial" w:hAnsi="Arial" w:cs="Arial"/>
        </w:rPr>
        <w:t>s</w:t>
      </w:r>
      <w:r w:rsidRPr="000D3545">
        <w:rPr>
          <w:rFonts w:ascii="Arial" w:hAnsi="Arial" w:cs="Arial"/>
        </w:rPr>
        <w:t>ının altındadır. Son yıllardaki net göç hızı, ilin göç verdiğini göstermektedir; 2012-2013 yılı net göç hızı ‰-</w:t>
      </w:r>
      <w:r w:rsidR="00BC4B60" w:rsidRPr="000D3545">
        <w:rPr>
          <w:rFonts w:ascii="Arial" w:hAnsi="Arial" w:cs="Arial"/>
        </w:rPr>
        <w:t>3</w:t>
      </w:r>
      <w:r w:rsidRPr="000D3545">
        <w:rPr>
          <w:rFonts w:ascii="Arial" w:hAnsi="Arial" w:cs="Arial"/>
        </w:rPr>
        <w:t>,</w:t>
      </w:r>
      <w:r w:rsidR="00BC4B60" w:rsidRPr="000D3545">
        <w:rPr>
          <w:rFonts w:ascii="Arial" w:hAnsi="Arial" w:cs="Arial"/>
        </w:rPr>
        <w:t>1</w:t>
      </w:r>
      <w:r w:rsidRPr="000D3545">
        <w:rPr>
          <w:rFonts w:ascii="Arial" w:hAnsi="Arial" w:cs="Arial"/>
        </w:rPr>
        <w:t xml:space="preserve"> olarak gerçekleşmiştir.</w:t>
      </w:r>
      <w:r w:rsidRPr="000D3545">
        <w:rPr>
          <w:rStyle w:val="DipnotBavurusu"/>
          <w:rFonts w:ascii="Arial" w:hAnsi="Arial" w:cs="Arial"/>
        </w:rPr>
        <w:footnoteReference w:id="10"/>
      </w:r>
    </w:p>
    <w:p w14:paraId="7D606F0A" w14:textId="77777777" w:rsidR="006108BE" w:rsidRPr="00550E1A" w:rsidRDefault="006108BE" w:rsidP="006108BE">
      <w:pPr>
        <w:pStyle w:val="ListeParagraf"/>
        <w:spacing w:before="227" w:after="113" w:line="360" w:lineRule="auto"/>
        <w:ind w:left="0"/>
        <w:jc w:val="both"/>
        <w:rPr>
          <w:rFonts w:ascii="Arial" w:hAnsi="Arial" w:cs="Arial"/>
        </w:rPr>
      </w:pPr>
    </w:p>
    <w:tbl>
      <w:tblPr>
        <w:tblW w:w="8642" w:type="dxa"/>
        <w:jc w:val="center"/>
        <w:tblCellMar>
          <w:left w:w="70" w:type="dxa"/>
          <w:right w:w="70" w:type="dxa"/>
        </w:tblCellMar>
        <w:tblLook w:val="04A0" w:firstRow="1" w:lastRow="0" w:firstColumn="1" w:lastColumn="0" w:noHBand="0" w:noVBand="1"/>
      </w:tblPr>
      <w:tblGrid>
        <w:gridCol w:w="2263"/>
        <w:gridCol w:w="1276"/>
        <w:gridCol w:w="1276"/>
        <w:gridCol w:w="1276"/>
        <w:gridCol w:w="1275"/>
        <w:gridCol w:w="1276"/>
      </w:tblGrid>
      <w:tr w:rsidR="006108BE" w:rsidRPr="000D3545" w14:paraId="52671CD8" w14:textId="77777777" w:rsidTr="006108BE">
        <w:trPr>
          <w:trHeight w:val="300"/>
          <w:jc w:val="center"/>
        </w:trPr>
        <w:tc>
          <w:tcPr>
            <w:tcW w:w="2263" w:type="dxa"/>
            <w:tcBorders>
              <w:top w:val="single" w:sz="12" w:space="0" w:color="auto"/>
              <w:bottom w:val="single" w:sz="4" w:space="0" w:color="auto"/>
            </w:tcBorders>
            <w:shd w:val="clear" w:color="auto" w:fill="auto"/>
            <w:noWrap/>
            <w:vAlign w:val="center"/>
            <w:hideMark/>
          </w:tcPr>
          <w:p w14:paraId="7790D5E7" w14:textId="77777777" w:rsidR="006108BE" w:rsidRPr="000D3545" w:rsidRDefault="006108BE" w:rsidP="006108BE">
            <w:pPr>
              <w:widowControl/>
              <w:suppressAutoHyphens w:val="0"/>
              <w:autoSpaceDN/>
              <w:jc w:val="right"/>
              <w:textAlignment w:val="auto"/>
              <w:rPr>
                <w:rFonts w:ascii="Arial" w:eastAsia="Times New Roman" w:hAnsi="Arial" w:cs="Arial"/>
                <w:b/>
                <w:bCs/>
                <w:kern w:val="0"/>
                <w:sz w:val="22"/>
                <w:szCs w:val="22"/>
                <w:lang w:eastAsia="tr-TR" w:bidi="ar-SA"/>
              </w:rPr>
            </w:pPr>
            <w:r w:rsidRPr="000D3545">
              <w:rPr>
                <w:rFonts w:ascii="Arial" w:eastAsia="Times New Roman" w:hAnsi="Arial" w:cs="Arial"/>
                <w:b/>
                <w:bCs/>
                <w:kern w:val="0"/>
                <w:sz w:val="22"/>
                <w:szCs w:val="22"/>
                <w:lang w:eastAsia="tr-TR" w:bidi="ar-SA"/>
              </w:rPr>
              <w:t> </w:t>
            </w:r>
          </w:p>
        </w:tc>
        <w:tc>
          <w:tcPr>
            <w:tcW w:w="1276" w:type="dxa"/>
            <w:tcBorders>
              <w:top w:val="single" w:sz="12" w:space="0" w:color="auto"/>
              <w:bottom w:val="single" w:sz="4" w:space="0" w:color="auto"/>
            </w:tcBorders>
            <w:shd w:val="clear" w:color="auto" w:fill="auto"/>
            <w:noWrap/>
            <w:vAlign w:val="center"/>
            <w:hideMark/>
          </w:tcPr>
          <w:p w14:paraId="0A6B081E" w14:textId="77777777" w:rsidR="006108BE" w:rsidRPr="000D3545" w:rsidRDefault="006108BE" w:rsidP="006108BE">
            <w:pPr>
              <w:widowControl/>
              <w:suppressAutoHyphens w:val="0"/>
              <w:autoSpaceDN/>
              <w:jc w:val="right"/>
              <w:textAlignment w:val="auto"/>
              <w:rPr>
                <w:rFonts w:ascii="Arial" w:eastAsia="Times New Roman" w:hAnsi="Arial" w:cs="Arial"/>
                <w:b/>
                <w:bCs/>
                <w:kern w:val="0"/>
                <w:sz w:val="22"/>
                <w:szCs w:val="22"/>
                <w:lang w:eastAsia="tr-TR" w:bidi="ar-SA"/>
              </w:rPr>
            </w:pPr>
            <w:r w:rsidRPr="000D3545">
              <w:rPr>
                <w:rFonts w:ascii="Arial" w:eastAsia="Times New Roman" w:hAnsi="Arial" w:cs="Arial"/>
                <w:b/>
                <w:bCs/>
                <w:kern w:val="0"/>
                <w:sz w:val="22"/>
                <w:szCs w:val="22"/>
                <w:lang w:eastAsia="tr-TR" w:bidi="ar-SA"/>
              </w:rPr>
              <w:t>2008-2009</w:t>
            </w:r>
          </w:p>
        </w:tc>
        <w:tc>
          <w:tcPr>
            <w:tcW w:w="1276" w:type="dxa"/>
            <w:tcBorders>
              <w:top w:val="single" w:sz="12" w:space="0" w:color="auto"/>
              <w:bottom w:val="single" w:sz="4" w:space="0" w:color="auto"/>
            </w:tcBorders>
            <w:shd w:val="clear" w:color="auto" w:fill="auto"/>
            <w:noWrap/>
            <w:vAlign w:val="center"/>
            <w:hideMark/>
          </w:tcPr>
          <w:p w14:paraId="47230A7D" w14:textId="77777777" w:rsidR="006108BE" w:rsidRPr="000D3545" w:rsidRDefault="006108BE" w:rsidP="006108BE">
            <w:pPr>
              <w:widowControl/>
              <w:suppressAutoHyphens w:val="0"/>
              <w:autoSpaceDN/>
              <w:jc w:val="right"/>
              <w:textAlignment w:val="auto"/>
              <w:rPr>
                <w:rFonts w:ascii="Arial" w:eastAsia="Times New Roman" w:hAnsi="Arial" w:cs="Arial"/>
                <w:b/>
                <w:bCs/>
                <w:kern w:val="0"/>
                <w:sz w:val="22"/>
                <w:szCs w:val="22"/>
                <w:lang w:eastAsia="tr-TR" w:bidi="ar-SA"/>
              </w:rPr>
            </w:pPr>
            <w:r w:rsidRPr="000D3545">
              <w:rPr>
                <w:rFonts w:ascii="Arial" w:eastAsia="Times New Roman" w:hAnsi="Arial" w:cs="Arial"/>
                <w:b/>
                <w:bCs/>
                <w:kern w:val="0"/>
                <w:sz w:val="22"/>
                <w:szCs w:val="22"/>
                <w:lang w:eastAsia="tr-TR" w:bidi="ar-SA"/>
              </w:rPr>
              <w:t>2009-2010</w:t>
            </w:r>
          </w:p>
        </w:tc>
        <w:tc>
          <w:tcPr>
            <w:tcW w:w="1276" w:type="dxa"/>
            <w:tcBorders>
              <w:top w:val="single" w:sz="12" w:space="0" w:color="auto"/>
              <w:bottom w:val="single" w:sz="4" w:space="0" w:color="auto"/>
            </w:tcBorders>
            <w:shd w:val="clear" w:color="auto" w:fill="auto"/>
            <w:noWrap/>
            <w:vAlign w:val="center"/>
            <w:hideMark/>
          </w:tcPr>
          <w:p w14:paraId="265641F7" w14:textId="77777777" w:rsidR="006108BE" w:rsidRPr="000D3545" w:rsidRDefault="006108BE" w:rsidP="006108BE">
            <w:pPr>
              <w:widowControl/>
              <w:suppressAutoHyphens w:val="0"/>
              <w:autoSpaceDN/>
              <w:jc w:val="right"/>
              <w:textAlignment w:val="auto"/>
              <w:rPr>
                <w:rFonts w:ascii="Arial" w:eastAsia="Times New Roman" w:hAnsi="Arial" w:cs="Arial"/>
                <w:b/>
                <w:bCs/>
                <w:kern w:val="0"/>
                <w:sz w:val="22"/>
                <w:szCs w:val="22"/>
                <w:lang w:eastAsia="tr-TR" w:bidi="ar-SA"/>
              </w:rPr>
            </w:pPr>
            <w:r w:rsidRPr="000D3545">
              <w:rPr>
                <w:rFonts w:ascii="Arial" w:eastAsia="Times New Roman" w:hAnsi="Arial" w:cs="Arial"/>
                <w:b/>
                <w:bCs/>
                <w:kern w:val="0"/>
                <w:sz w:val="22"/>
                <w:szCs w:val="22"/>
                <w:lang w:eastAsia="tr-TR" w:bidi="ar-SA"/>
              </w:rPr>
              <w:t>2010-2011</w:t>
            </w:r>
          </w:p>
        </w:tc>
        <w:tc>
          <w:tcPr>
            <w:tcW w:w="1275" w:type="dxa"/>
            <w:tcBorders>
              <w:top w:val="single" w:sz="12" w:space="0" w:color="auto"/>
              <w:bottom w:val="single" w:sz="4" w:space="0" w:color="auto"/>
            </w:tcBorders>
            <w:shd w:val="clear" w:color="auto" w:fill="auto"/>
            <w:noWrap/>
            <w:vAlign w:val="center"/>
            <w:hideMark/>
          </w:tcPr>
          <w:p w14:paraId="562D716D" w14:textId="77777777" w:rsidR="006108BE" w:rsidRPr="000D3545" w:rsidRDefault="006108BE" w:rsidP="006108BE">
            <w:pPr>
              <w:widowControl/>
              <w:suppressAutoHyphens w:val="0"/>
              <w:autoSpaceDN/>
              <w:jc w:val="right"/>
              <w:textAlignment w:val="auto"/>
              <w:rPr>
                <w:rFonts w:ascii="Arial" w:eastAsia="Times New Roman" w:hAnsi="Arial" w:cs="Arial"/>
                <w:b/>
                <w:bCs/>
                <w:kern w:val="0"/>
                <w:sz w:val="22"/>
                <w:szCs w:val="22"/>
                <w:lang w:eastAsia="tr-TR" w:bidi="ar-SA"/>
              </w:rPr>
            </w:pPr>
            <w:r w:rsidRPr="000D3545">
              <w:rPr>
                <w:rFonts w:ascii="Arial" w:eastAsia="Times New Roman" w:hAnsi="Arial" w:cs="Arial"/>
                <w:b/>
                <w:bCs/>
                <w:kern w:val="0"/>
                <w:sz w:val="22"/>
                <w:szCs w:val="22"/>
                <w:lang w:eastAsia="tr-TR" w:bidi="ar-SA"/>
              </w:rPr>
              <w:t>2011-2012</w:t>
            </w:r>
          </w:p>
        </w:tc>
        <w:tc>
          <w:tcPr>
            <w:tcW w:w="1276" w:type="dxa"/>
            <w:tcBorders>
              <w:top w:val="single" w:sz="12" w:space="0" w:color="auto"/>
              <w:bottom w:val="single" w:sz="4" w:space="0" w:color="auto"/>
            </w:tcBorders>
            <w:shd w:val="clear" w:color="auto" w:fill="auto"/>
            <w:noWrap/>
            <w:vAlign w:val="center"/>
            <w:hideMark/>
          </w:tcPr>
          <w:p w14:paraId="2865547E" w14:textId="77777777" w:rsidR="006108BE" w:rsidRPr="000D3545" w:rsidRDefault="006108BE" w:rsidP="006108BE">
            <w:pPr>
              <w:widowControl/>
              <w:suppressAutoHyphens w:val="0"/>
              <w:autoSpaceDN/>
              <w:jc w:val="right"/>
              <w:textAlignment w:val="auto"/>
              <w:rPr>
                <w:rFonts w:ascii="Arial" w:eastAsia="Times New Roman" w:hAnsi="Arial" w:cs="Arial"/>
                <w:b/>
                <w:bCs/>
                <w:kern w:val="0"/>
                <w:sz w:val="22"/>
                <w:szCs w:val="22"/>
                <w:lang w:eastAsia="tr-TR" w:bidi="ar-SA"/>
              </w:rPr>
            </w:pPr>
            <w:r w:rsidRPr="000D3545">
              <w:rPr>
                <w:rFonts w:ascii="Arial" w:eastAsia="Times New Roman" w:hAnsi="Arial" w:cs="Arial"/>
                <w:b/>
                <w:bCs/>
                <w:kern w:val="0"/>
                <w:sz w:val="22"/>
                <w:szCs w:val="22"/>
                <w:lang w:eastAsia="tr-TR" w:bidi="ar-SA"/>
              </w:rPr>
              <w:t>2012-2013</w:t>
            </w:r>
          </w:p>
        </w:tc>
      </w:tr>
      <w:tr w:rsidR="00BC4B60" w:rsidRPr="000D3545" w14:paraId="4E66D5DB" w14:textId="77777777" w:rsidTr="006108BE">
        <w:trPr>
          <w:trHeight w:val="300"/>
          <w:jc w:val="center"/>
        </w:trPr>
        <w:tc>
          <w:tcPr>
            <w:tcW w:w="2263" w:type="dxa"/>
            <w:tcBorders>
              <w:top w:val="single" w:sz="4" w:space="0" w:color="auto"/>
            </w:tcBorders>
            <w:shd w:val="clear" w:color="auto" w:fill="auto"/>
            <w:noWrap/>
            <w:vAlign w:val="center"/>
            <w:hideMark/>
          </w:tcPr>
          <w:p w14:paraId="58CA77B7" w14:textId="77777777" w:rsidR="00BC4B60" w:rsidRPr="000D3545" w:rsidRDefault="00BC4B60" w:rsidP="00BC4B60">
            <w:pPr>
              <w:widowControl/>
              <w:suppressAutoHyphens w:val="0"/>
              <w:autoSpaceDN/>
              <w:jc w:val="right"/>
              <w:textAlignment w:val="auto"/>
              <w:rPr>
                <w:rFonts w:ascii="Arial" w:eastAsia="Times New Roman" w:hAnsi="Arial" w:cs="Arial"/>
                <w:b/>
                <w:bCs/>
                <w:kern w:val="0"/>
                <w:sz w:val="22"/>
                <w:szCs w:val="22"/>
                <w:lang w:eastAsia="tr-TR" w:bidi="ar-SA"/>
              </w:rPr>
            </w:pPr>
            <w:r w:rsidRPr="000D3545">
              <w:rPr>
                <w:rFonts w:ascii="Arial" w:eastAsia="Times New Roman" w:hAnsi="Arial" w:cs="Arial"/>
                <w:b/>
                <w:bCs/>
                <w:kern w:val="0"/>
                <w:sz w:val="22"/>
                <w:szCs w:val="22"/>
                <w:lang w:eastAsia="tr-TR" w:bidi="ar-SA"/>
              </w:rPr>
              <w:t>Nüfus</w:t>
            </w:r>
          </w:p>
        </w:tc>
        <w:tc>
          <w:tcPr>
            <w:tcW w:w="1276" w:type="dxa"/>
            <w:tcBorders>
              <w:top w:val="single" w:sz="4" w:space="0" w:color="auto"/>
            </w:tcBorders>
            <w:shd w:val="clear" w:color="auto" w:fill="auto"/>
            <w:noWrap/>
            <w:vAlign w:val="center"/>
            <w:hideMark/>
          </w:tcPr>
          <w:p w14:paraId="6A5F7AE0" w14:textId="1E5A7981"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1.250.076</w:t>
            </w:r>
          </w:p>
        </w:tc>
        <w:tc>
          <w:tcPr>
            <w:tcW w:w="1276" w:type="dxa"/>
            <w:tcBorders>
              <w:top w:val="single" w:sz="4" w:space="0" w:color="auto"/>
            </w:tcBorders>
            <w:shd w:val="clear" w:color="auto" w:fill="auto"/>
            <w:noWrap/>
            <w:vAlign w:val="center"/>
            <w:hideMark/>
          </w:tcPr>
          <w:p w14:paraId="6BF9C395" w14:textId="2272546E"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1.252.693</w:t>
            </w:r>
          </w:p>
        </w:tc>
        <w:tc>
          <w:tcPr>
            <w:tcW w:w="1276" w:type="dxa"/>
            <w:tcBorders>
              <w:top w:val="single" w:sz="4" w:space="0" w:color="auto"/>
            </w:tcBorders>
            <w:shd w:val="clear" w:color="auto" w:fill="auto"/>
            <w:noWrap/>
            <w:vAlign w:val="center"/>
            <w:hideMark/>
          </w:tcPr>
          <w:p w14:paraId="67D10DA8" w14:textId="6ADE1152"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1.251.729</w:t>
            </w:r>
          </w:p>
        </w:tc>
        <w:tc>
          <w:tcPr>
            <w:tcW w:w="1275" w:type="dxa"/>
            <w:tcBorders>
              <w:top w:val="single" w:sz="4" w:space="0" w:color="auto"/>
            </w:tcBorders>
            <w:shd w:val="clear" w:color="auto" w:fill="auto"/>
            <w:noWrap/>
            <w:vAlign w:val="center"/>
            <w:hideMark/>
          </w:tcPr>
          <w:p w14:paraId="5A05E0D6" w14:textId="3C381602"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1.251.722</w:t>
            </w:r>
          </w:p>
        </w:tc>
        <w:tc>
          <w:tcPr>
            <w:tcW w:w="1276" w:type="dxa"/>
            <w:tcBorders>
              <w:top w:val="single" w:sz="4" w:space="0" w:color="auto"/>
            </w:tcBorders>
            <w:shd w:val="clear" w:color="auto" w:fill="auto"/>
            <w:noWrap/>
            <w:vAlign w:val="center"/>
            <w:hideMark/>
          </w:tcPr>
          <w:p w14:paraId="2E8F66C8" w14:textId="799025FA"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1.261.810</w:t>
            </w:r>
          </w:p>
        </w:tc>
      </w:tr>
      <w:tr w:rsidR="00BC4B60" w:rsidRPr="000D3545" w14:paraId="7B75DDBD" w14:textId="77777777" w:rsidTr="006108BE">
        <w:trPr>
          <w:trHeight w:val="300"/>
          <w:jc w:val="center"/>
        </w:trPr>
        <w:tc>
          <w:tcPr>
            <w:tcW w:w="2263" w:type="dxa"/>
            <w:shd w:val="clear" w:color="auto" w:fill="auto"/>
            <w:noWrap/>
            <w:vAlign w:val="center"/>
            <w:hideMark/>
          </w:tcPr>
          <w:p w14:paraId="5A270C2C" w14:textId="77777777" w:rsidR="00BC4B60" w:rsidRPr="000D3545" w:rsidRDefault="00BC4B60" w:rsidP="00BC4B60">
            <w:pPr>
              <w:widowControl/>
              <w:suppressAutoHyphens w:val="0"/>
              <w:autoSpaceDN/>
              <w:jc w:val="right"/>
              <w:textAlignment w:val="auto"/>
              <w:rPr>
                <w:rFonts w:ascii="Arial" w:eastAsia="Times New Roman" w:hAnsi="Arial" w:cs="Arial"/>
                <w:b/>
                <w:bCs/>
                <w:kern w:val="0"/>
                <w:sz w:val="22"/>
                <w:szCs w:val="22"/>
                <w:lang w:eastAsia="tr-TR" w:bidi="ar-SA"/>
              </w:rPr>
            </w:pPr>
            <w:r w:rsidRPr="000D3545">
              <w:rPr>
                <w:rFonts w:ascii="Arial" w:eastAsia="Times New Roman" w:hAnsi="Arial" w:cs="Arial"/>
                <w:b/>
                <w:bCs/>
                <w:kern w:val="0"/>
                <w:sz w:val="22"/>
                <w:szCs w:val="22"/>
                <w:lang w:eastAsia="tr-TR" w:bidi="ar-SA"/>
              </w:rPr>
              <w:t>Nüfus artış hızı (‰)</w:t>
            </w:r>
          </w:p>
        </w:tc>
        <w:tc>
          <w:tcPr>
            <w:tcW w:w="1276" w:type="dxa"/>
            <w:shd w:val="clear" w:color="auto" w:fill="auto"/>
            <w:noWrap/>
            <w:vAlign w:val="center"/>
            <w:hideMark/>
          </w:tcPr>
          <w:p w14:paraId="270AD71E" w14:textId="73F80F93"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13,3</w:t>
            </w:r>
          </w:p>
        </w:tc>
        <w:tc>
          <w:tcPr>
            <w:tcW w:w="1276" w:type="dxa"/>
            <w:shd w:val="clear" w:color="auto" w:fill="auto"/>
            <w:noWrap/>
            <w:vAlign w:val="center"/>
            <w:hideMark/>
          </w:tcPr>
          <w:p w14:paraId="65EB5949" w14:textId="113DDE33"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2,1</w:t>
            </w:r>
          </w:p>
        </w:tc>
        <w:tc>
          <w:tcPr>
            <w:tcW w:w="1276" w:type="dxa"/>
            <w:shd w:val="clear" w:color="auto" w:fill="auto"/>
            <w:noWrap/>
            <w:vAlign w:val="center"/>
            <w:hideMark/>
          </w:tcPr>
          <w:p w14:paraId="10CD38FD" w14:textId="50E2E80D"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-0,8</w:t>
            </w:r>
          </w:p>
        </w:tc>
        <w:tc>
          <w:tcPr>
            <w:tcW w:w="1275" w:type="dxa"/>
            <w:shd w:val="clear" w:color="auto" w:fill="auto"/>
            <w:noWrap/>
            <w:vAlign w:val="center"/>
            <w:hideMark/>
          </w:tcPr>
          <w:p w14:paraId="2C0FF1DE" w14:textId="3416193F"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0,0</w:t>
            </w:r>
          </w:p>
        </w:tc>
        <w:tc>
          <w:tcPr>
            <w:tcW w:w="1276" w:type="dxa"/>
            <w:shd w:val="clear" w:color="auto" w:fill="auto"/>
            <w:noWrap/>
            <w:vAlign w:val="center"/>
            <w:hideMark/>
          </w:tcPr>
          <w:p w14:paraId="7ABE8EB6" w14:textId="1A32409B"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8,1</w:t>
            </w:r>
          </w:p>
        </w:tc>
      </w:tr>
      <w:tr w:rsidR="00BC4B60" w:rsidRPr="000D3545" w14:paraId="7F3F4E74" w14:textId="77777777" w:rsidTr="006108BE">
        <w:trPr>
          <w:trHeight w:val="300"/>
          <w:jc w:val="center"/>
        </w:trPr>
        <w:tc>
          <w:tcPr>
            <w:tcW w:w="2263" w:type="dxa"/>
            <w:tcBorders>
              <w:bottom w:val="single" w:sz="12" w:space="0" w:color="auto"/>
            </w:tcBorders>
            <w:shd w:val="clear" w:color="auto" w:fill="auto"/>
            <w:noWrap/>
            <w:vAlign w:val="center"/>
            <w:hideMark/>
          </w:tcPr>
          <w:p w14:paraId="73C8A527" w14:textId="77777777" w:rsidR="00BC4B60" w:rsidRPr="000D3545" w:rsidRDefault="00BC4B60" w:rsidP="00BC4B60">
            <w:pPr>
              <w:widowControl/>
              <w:suppressAutoHyphens w:val="0"/>
              <w:autoSpaceDN/>
              <w:jc w:val="right"/>
              <w:textAlignment w:val="auto"/>
              <w:rPr>
                <w:rFonts w:ascii="Arial" w:eastAsia="Times New Roman" w:hAnsi="Arial" w:cs="Arial"/>
                <w:b/>
                <w:bCs/>
                <w:kern w:val="0"/>
                <w:sz w:val="22"/>
                <w:szCs w:val="22"/>
                <w:lang w:eastAsia="tr-TR" w:bidi="ar-SA"/>
              </w:rPr>
            </w:pPr>
            <w:r w:rsidRPr="000D3545">
              <w:rPr>
                <w:rFonts w:ascii="Arial" w:eastAsia="Times New Roman" w:hAnsi="Arial" w:cs="Arial"/>
                <w:b/>
                <w:bCs/>
                <w:kern w:val="0"/>
                <w:sz w:val="22"/>
                <w:szCs w:val="22"/>
                <w:lang w:eastAsia="tr-TR" w:bidi="ar-SA"/>
              </w:rPr>
              <w:t>Net göç hızı (‰)</w:t>
            </w:r>
          </w:p>
        </w:tc>
        <w:tc>
          <w:tcPr>
            <w:tcW w:w="1276" w:type="dxa"/>
            <w:tcBorders>
              <w:bottom w:val="single" w:sz="12" w:space="0" w:color="auto"/>
            </w:tcBorders>
            <w:shd w:val="clear" w:color="auto" w:fill="auto"/>
            <w:noWrap/>
            <w:vAlign w:val="center"/>
            <w:hideMark/>
          </w:tcPr>
          <w:p w14:paraId="7374AEFE" w14:textId="3625F4AF"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-0,6</w:t>
            </w:r>
          </w:p>
        </w:tc>
        <w:tc>
          <w:tcPr>
            <w:tcW w:w="1276" w:type="dxa"/>
            <w:tcBorders>
              <w:bottom w:val="single" w:sz="12" w:space="0" w:color="auto"/>
            </w:tcBorders>
            <w:shd w:val="clear" w:color="auto" w:fill="auto"/>
            <w:noWrap/>
            <w:vAlign w:val="center"/>
            <w:hideMark/>
          </w:tcPr>
          <w:p w14:paraId="5E6A40C8" w14:textId="5AC0874A"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-7,5</w:t>
            </w:r>
          </w:p>
        </w:tc>
        <w:tc>
          <w:tcPr>
            <w:tcW w:w="1276" w:type="dxa"/>
            <w:tcBorders>
              <w:bottom w:val="single" w:sz="12" w:space="0" w:color="auto"/>
            </w:tcBorders>
            <w:shd w:val="clear" w:color="auto" w:fill="auto"/>
            <w:noWrap/>
            <w:vAlign w:val="center"/>
            <w:hideMark/>
          </w:tcPr>
          <w:p w14:paraId="2D4411E6" w14:textId="20D0BD0B"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-6,6</w:t>
            </w:r>
          </w:p>
        </w:tc>
        <w:tc>
          <w:tcPr>
            <w:tcW w:w="1275" w:type="dxa"/>
            <w:tcBorders>
              <w:bottom w:val="single" w:sz="12" w:space="0" w:color="auto"/>
            </w:tcBorders>
            <w:shd w:val="clear" w:color="auto" w:fill="auto"/>
            <w:noWrap/>
            <w:vAlign w:val="center"/>
            <w:hideMark/>
          </w:tcPr>
          <w:p w14:paraId="276F64D8" w14:textId="73298B6D"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-7,4</w:t>
            </w:r>
          </w:p>
        </w:tc>
        <w:tc>
          <w:tcPr>
            <w:tcW w:w="1276" w:type="dxa"/>
            <w:tcBorders>
              <w:bottom w:val="single" w:sz="12" w:space="0" w:color="auto"/>
            </w:tcBorders>
            <w:shd w:val="clear" w:color="auto" w:fill="auto"/>
            <w:noWrap/>
            <w:vAlign w:val="center"/>
            <w:hideMark/>
          </w:tcPr>
          <w:p w14:paraId="777C8676" w14:textId="1C9D3A7E" w:rsidR="00BC4B60" w:rsidRPr="000D3545" w:rsidRDefault="00BC4B60" w:rsidP="00BC4B60">
            <w:pPr>
              <w:widowControl/>
              <w:suppressAutoHyphens w:val="0"/>
              <w:autoSpaceDN/>
              <w:jc w:val="right"/>
              <w:textAlignment w:val="auto"/>
              <w:rPr>
                <w:rFonts w:ascii="Arial" w:eastAsia="Times New Roman" w:hAnsi="Arial" w:cs="Arial"/>
                <w:kern w:val="0"/>
                <w:sz w:val="22"/>
                <w:szCs w:val="22"/>
                <w:lang w:eastAsia="tr-TR" w:bidi="ar-SA"/>
              </w:rPr>
            </w:pPr>
            <w:r w:rsidRPr="000D3545">
              <w:rPr>
                <w:rFonts w:ascii="Arial" w:hAnsi="Arial" w:cs="Arial"/>
                <w:sz w:val="22"/>
                <w:szCs w:val="22"/>
              </w:rPr>
              <w:t>-3,1</w:t>
            </w:r>
          </w:p>
        </w:tc>
      </w:tr>
    </w:tbl>
    <w:p w14:paraId="51164167" w14:textId="3728E943" w:rsidR="006108BE" w:rsidRPr="000D3545" w:rsidRDefault="006108BE" w:rsidP="00BF0DA0">
      <w:pPr>
        <w:pStyle w:val="ListeParagraf"/>
        <w:spacing w:before="227" w:after="113" w:line="360" w:lineRule="auto"/>
        <w:jc w:val="center"/>
        <w:rPr>
          <w:rFonts w:ascii="Arial" w:hAnsi="Arial" w:cs="Arial"/>
        </w:rPr>
      </w:pPr>
      <w:r w:rsidRPr="000D3545">
        <w:rPr>
          <w:rFonts w:ascii="Arial" w:hAnsi="Arial" w:cs="Arial"/>
          <w:i/>
          <w:iCs/>
          <w:sz w:val="22"/>
          <w:szCs w:val="22"/>
        </w:rPr>
        <w:t>Tablo</w:t>
      </w:r>
      <w:r w:rsidR="00296B20">
        <w:rPr>
          <w:rFonts w:ascii="Arial" w:hAnsi="Arial" w:cs="Arial"/>
          <w:i/>
          <w:iCs/>
          <w:sz w:val="22"/>
          <w:szCs w:val="22"/>
        </w:rPr>
        <w:t xml:space="preserve"> 2</w:t>
      </w:r>
      <w:r w:rsidRPr="000D3545">
        <w:rPr>
          <w:rFonts w:ascii="Arial" w:hAnsi="Arial" w:cs="Arial"/>
          <w:i/>
          <w:iCs/>
          <w:sz w:val="22"/>
          <w:szCs w:val="22"/>
        </w:rPr>
        <w:t xml:space="preserve"> – Yıllara göre toplam nüfus, nüfus artış hızı ve net göç hızı</w:t>
      </w:r>
    </w:p>
    <w:p w14:paraId="5DD7E548" w14:textId="77777777" w:rsidR="006108BE" w:rsidRPr="000D3545" w:rsidRDefault="006108BE" w:rsidP="00300A57">
      <w:pPr>
        <w:pStyle w:val="ListeParagraf"/>
        <w:spacing w:before="240" w:after="120" w:line="360" w:lineRule="auto"/>
        <w:ind w:left="0"/>
        <w:jc w:val="both"/>
      </w:pPr>
      <w:r w:rsidRPr="000D3545">
        <w:rPr>
          <w:rFonts w:ascii="Arial" w:hAnsi="Arial" w:cs="Arial"/>
        </w:rPr>
        <w:t>Birleşmiş Milletler 2013 İnsani Gelişme Raporu'na göre Türkiye, 2012 İnsani Gelişme Endeksi'nde 186 ülke arasında 90'ıncı sırada yer almaktadır.</w:t>
      </w:r>
      <w:r w:rsidRPr="000D3545">
        <w:rPr>
          <w:rStyle w:val="Footnoteanchor"/>
          <w:rFonts w:ascii="Arial" w:hAnsi="Arial" w:cs="Arial"/>
        </w:rPr>
        <w:footnoteReference w:id="11"/>
      </w:r>
      <w:r w:rsidRPr="000D3545">
        <w:rPr>
          <w:rFonts w:ascii="Arial" w:hAnsi="Arial" w:cs="Arial"/>
        </w:rPr>
        <w:t xml:space="preserve"> Toplumsal cinsiyet eşitsizliği karnesini değerlendi</w:t>
      </w:r>
      <w:r w:rsidRPr="00550E1A">
        <w:rPr>
          <w:rFonts w:ascii="Arial" w:hAnsi="Arial" w:cs="Arial"/>
        </w:rPr>
        <w:t>rdiğimizde ise</w:t>
      </w:r>
      <w:r w:rsidRPr="00FC43D5">
        <w:rPr>
          <w:rFonts w:ascii="Arial" w:eastAsia="Arial" w:hAnsi="Arial" w:cs="Arial"/>
        </w:rPr>
        <w:t xml:space="preserve"> </w:t>
      </w:r>
      <w:r w:rsidRPr="00FC43D5">
        <w:rPr>
          <w:rFonts w:ascii="Arial" w:hAnsi="Arial" w:cs="Arial"/>
        </w:rPr>
        <w:t>Türkiye, Birleşmiş Milletler 2012 Toplumsal Cinsiyet Eşitsizliği Endeksi'nde (GII) 148 ülke arasında 68'inci</w:t>
      </w:r>
      <w:r w:rsidRPr="000D3545">
        <w:rPr>
          <w:rStyle w:val="Footnoteanchor"/>
          <w:rFonts w:ascii="Arial" w:hAnsi="Arial" w:cs="Arial"/>
        </w:rPr>
        <w:footnoteReference w:id="12"/>
      </w:r>
      <w:r w:rsidRPr="000D3545">
        <w:rPr>
          <w:rFonts w:ascii="Arial" w:hAnsi="Arial" w:cs="Arial"/>
        </w:rPr>
        <w:t>, Dünya Ekonomi Forumu 2013 Cinsiyet Uçurumu Raporu’nda ise 136 ül</w:t>
      </w:r>
      <w:r w:rsidRPr="00550E1A">
        <w:rPr>
          <w:rFonts w:ascii="Arial" w:hAnsi="Arial" w:cs="Arial"/>
        </w:rPr>
        <w:t>ke içinde 120'nci sırada yer aldığı görülmektedir.</w:t>
      </w:r>
      <w:r w:rsidRPr="000D3545">
        <w:rPr>
          <w:rStyle w:val="Footnoteanchor"/>
          <w:rFonts w:ascii="Arial" w:hAnsi="Arial" w:cs="Arial"/>
        </w:rPr>
        <w:footnoteReference w:id="13"/>
      </w:r>
    </w:p>
    <w:p w14:paraId="3E83E554" w14:textId="47214045" w:rsidR="006108BE" w:rsidRPr="000D3545" w:rsidRDefault="00BC4B60">
      <w:pPr>
        <w:pStyle w:val="ListeParagraf"/>
        <w:spacing w:before="240" w:after="120" w:line="360" w:lineRule="auto"/>
        <w:ind w:left="0"/>
        <w:jc w:val="both"/>
      </w:pPr>
      <w:r w:rsidRPr="00550E1A">
        <w:rPr>
          <w:rFonts w:ascii="Arial" w:hAnsi="Arial" w:cs="Arial"/>
          <w:bCs/>
        </w:rPr>
        <w:t>Samsun,</w:t>
      </w:r>
      <w:r w:rsidR="006108BE" w:rsidRPr="00FC43D5">
        <w:rPr>
          <w:rFonts w:ascii="Arial" w:hAnsi="Arial" w:cs="Arial"/>
          <w:bCs/>
        </w:rPr>
        <w:t xml:space="preserve"> TEPAV tarafından Türkiye için yayımlanan Yereller İçin Cinsiyet Eşit</w:t>
      </w:r>
      <w:r w:rsidRPr="00FC43D5">
        <w:rPr>
          <w:rFonts w:ascii="Arial" w:hAnsi="Arial" w:cs="Arial"/>
          <w:bCs/>
        </w:rPr>
        <w:t xml:space="preserve">liği Endeksi </w:t>
      </w:r>
      <w:proofErr w:type="gramStart"/>
      <w:r w:rsidRPr="00FC43D5">
        <w:rPr>
          <w:rFonts w:ascii="Arial" w:hAnsi="Arial" w:cs="Arial"/>
          <w:bCs/>
        </w:rPr>
        <w:t>sıralamasında</w:t>
      </w:r>
      <w:r w:rsidR="00F25699" w:rsidRPr="00FF00A8">
        <w:rPr>
          <w:rFonts w:ascii="Arial" w:hAnsi="Arial" w:cs="Arial"/>
          <w:bCs/>
        </w:rPr>
        <w:t xml:space="preserve"> </w:t>
      </w:r>
      <w:r w:rsidRPr="00FF00A8">
        <w:rPr>
          <w:rFonts w:ascii="Arial" w:hAnsi="Arial" w:cs="Arial"/>
          <w:bCs/>
        </w:rPr>
        <w:t xml:space="preserve"> 0</w:t>
      </w:r>
      <w:proofErr w:type="gramEnd"/>
      <w:r w:rsidRPr="00FF00A8">
        <w:rPr>
          <w:rFonts w:ascii="Arial" w:hAnsi="Arial" w:cs="Arial"/>
          <w:bCs/>
        </w:rPr>
        <w:t>,5236</w:t>
      </w:r>
      <w:r w:rsidR="006108BE" w:rsidRPr="00DB53B5">
        <w:rPr>
          <w:rFonts w:ascii="Arial" w:hAnsi="Arial" w:cs="Arial"/>
          <w:bCs/>
        </w:rPr>
        <w:t xml:space="preserve"> skorla 81 il içinde </w:t>
      </w:r>
      <w:r w:rsidRPr="000D3545">
        <w:rPr>
          <w:rFonts w:ascii="Arial" w:hAnsi="Arial" w:cs="Arial"/>
          <w:bCs/>
        </w:rPr>
        <w:t>52</w:t>
      </w:r>
      <w:r w:rsidR="006108BE" w:rsidRPr="000D3545">
        <w:rPr>
          <w:rFonts w:ascii="Arial" w:hAnsi="Arial" w:cs="Arial"/>
          <w:bCs/>
        </w:rPr>
        <w:t>'</w:t>
      </w:r>
      <w:r w:rsidRPr="000D3545">
        <w:rPr>
          <w:rFonts w:ascii="Arial" w:hAnsi="Arial" w:cs="Arial"/>
          <w:bCs/>
        </w:rPr>
        <w:t>nci</w:t>
      </w:r>
      <w:r w:rsidR="006108BE" w:rsidRPr="000D3545">
        <w:rPr>
          <w:rFonts w:ascii="Arial" w:hAnsi="Arial" w:cs="Arial"/>
          <w:bCs/>
        </w:rPr>
        <w:t>, Yereller İçin Toplumsal Cinsiyet Güçle</w:t>
      </w:r>
      <w:r w:rsidR="006108BE" w:rsidRPr="00550E1A">
        <w:rPr>
          <w:rFonts w:ascii="Arial" w:hAnsi="Arial" w:cs="Arial"/>
          <w:bCs/>
        </w:rPr>
        <w:t>nme Endeksi sıralamasında ise 2</w:t>
      </w:r>
      <w:r w:rsidRPr="00FC43D5">
        <w:rPr>
          <w:rFonts w:ascii="Arial" w:hAnsi="Arial" w:cs="Arial"/>
          <w:bCs/>
        </w:rPr>
        <w:t>,379</w:t>
      </w:r>
      <w:r w:rsidR="006108BE" w:rsidRPr="00FC43D5">
        <w:rPr>
          <w:rFonts w:ascii="Arial" w:hAnsi="Arial" w:cs="Arial"/>
          <w:bCs/>
        </w:rPr>
        <w:t xml:space="preserve"> skorla </w:t>
      </w:r>
      <w:r w:rsidRPr="00FF00A8">
        <w:rPr>
          <w:rFonts w:ascii="Arial" w:hAnsi="Arial" w:cs="Arial"/>
          <w:bCs/>
        </w:rPr>
        <w:t>53</w:t>
      </w:r>
      <w:r w:rsidR="006108BE" w:rsidRPr="00FF00A8">
        <w:rPr>
          <w:rFonts w:ascii="Arial" w:hAnsi="Arial" w:cs="Arial"/>
          <w:bCs/>
        </w:rPr>
        <w:t>'</w:t>
      </w:r>
      <w:r w:rsidRPr="00DB53B5">
        <w:rPr>
          <w:rFonts w:ascii="Arial" w:hAnsi="Arial" w:cs="Arial"/>
          <w:bCs/>
        </w:rPr>
        <w:t>üncü</w:t>
      </w:r>
      <w:r w:rsidR="006108BE" w:rsidRPr="000D3545">
        <w:rPr>
          <w:rFonts w:ascii="Arial" w:hAnsi="Arial" w:cs="Arial"/>
          <w:bCs/>
        </w:rPr>
        <w:t xml:space="preserve"> sırada yer almaktadır.</w:t>
      </w:r>
      <w:r w:rsidR="006108BE" w:rsidRPr="000D3545">
        <w:rPr>
          <w:rStyle w:val="Footnoteanchor"/>
          <w:rFonts w:ascii="Arial" w:hAnsi="Arial" w:cs="Arial"/>
          <w:bCs/>
        </w:rPr>
        <w:footnoteReference w:id="14"/>
      </w:r>
      <w:r w:rsidR="006108BE" w:rsidRPr="000D3545">
        <w:rPr>
          <w:rFonts w:ascii="Arial" w:hAnsi="Arial" w:cs="Arial"/>
          <w:bCs/>
        </w:rPr>
        <w:t xml:space="preserve"> </w:t>
      </w:r>
    </w:p>
    <w:p w14:paraId="6501B01D" w14:textId="61AB78B2" w:rsidR="006108BE" w:rsidRPr="000D3545" w:rsidRDefault="006108BE">
      <w:pPr>
        <w:pStyle w:val="ListeParagraf"/>
        <w:spacing w:before="240" w:after="120" w:line="360" w:lineRule="auto"/>
        <w:ind w:left="0"/>
        <w:jc w:val="both"/>
      </w:pPr>
      <w:r w:rsidRPr="00550E1A">
        <w:rPr>
          <w:rFonts w:ascii="Arial" w:hAnsi="Arial" w:cs="Arial"/>
          <w:bCs/>
        </w:rPr>
        <w:lastRenderedPageBreak/>
        <w:t xml:space="preserve">Söz konusu endekslerin hesaplanmasında kullanılan göstergelere göre </w:t>
      </w:r>
      <w:r w:rsidR="004A4228" w:rsidRPr="00FC43D5">
        <w:rPr>
          <w:rFonts w:ascii="Arial" w:hAnsi="Arial" w:cs="Arial"/>
          <w:bCs/>
        </w:rPr>
        <w:t xml:space="preserve">Samsun’un </w:t>
      </w:r>
      <w:r w:rsidRPr="00FF00A8">
        <w:rPr>
          <w:rFonts w:ascii="Arial" w:hAnsi="Arial" w:cs="Arial"/>
          <w:bCs/>
        </w:rPr>
        <w:t>durumu, TR</w:t>
      </w:r>
      <w:r w:rsidR="00BC4B60" w:rsidRPr="00FF00A8">
        <w:rPr>
          <w:rFonts w:ascii="Arial" w:hAnsi="Arial" w:cs="Arial"/>
          <w:bCs/>
        </w:rPr>
        <w:t>83</w:t>
      </w:r>
      <w:r w:rsidRPr="00DB53B5">
        <w:rPr>
          <w:rFonts w:ascii="Arial" w:hAnsi="Arial" w:cs="Arial"/>
          <w:bCs/>
        </w:rPr>
        <w:t xml:space="preserve"> (İBBS Düzey-2) Bölgesi (</w:t>
      </w:r>
      <w:r w:rsidR="00BC4B60" w:rsidRPr="000D3545">
        <w:rPr>
          <w:rFonts w:ascii="Arial" w:hAnsi="Arial"/>
        </w:rPr>
        <w:t xml:space="preserve">Amasya, Çorum, Samsun </w:t>
      </w:r>
      <w:r w:rsidRPr="000D3545">
        <w:rPr>
          <w:rFonts w:ascii="Arial" w:hAnsi="Arial"/>
        </w:rPr>
        <w:t xml:space="preserve">ve </w:t>
      </w:r>
      <w:r w:rsidR="00BC4B60" w:rsidRPr="000D3545">
        <w:rPr>
          <w:rFonts w:ascii="Arial" w:hAnsi="Arial"/>
        </w:rPr>
        <w:t>Tokat</w:t>
      </w:r>
      <w:r w:rsidRPr="000D3545">
        <w:rPr>
          <w:rFonts w:ascii="Arial" w:hAnsi="Arial" w:cs="Arial"/>
          <w:bCs/>
        </w:rPr>
        <w:t>) ve Türkiye göstergeleri ile birlikte aşağıda yer almaktadır.</w:t>
      </w:r>
      <w:r w:rsidRPr="000D3545">
        <w:rPr>
          <w:rStyle w:val="DipnotBavurusu"/>
          <w:rFonts w:ascii="Arial" w:hAnsi="Arial" w:cs="Arial"/>
          <w:bCs/>
        </w:rPr>
        <w:footnoteReference w:id="15"/>
      </w:r>
    </w:p>
    <w:p w14:paraId="0CCE3842" w14:textId="1EB4F7E3" w:rsidR="006108BE" w:rsidRPr="00550E1A" w:rsidRDefault="006108BE" w:rsidP="006108BE">
      <w:pPr>
        <w:pStyle w:val="ListeParagraf"/>
        <w:spacing w:before="240" w:after="120" w:line="360" w:lineRule="auto"/>
        <w:ind w:left="0"/>
        <w:jc w:val="both"/>
        <w:rPr>
          <w:rFonts w:ascii="Arial" w:hAnsi="Arial" w:cs="Arial"/>
          <w:bCs/>
          <w:color w:val="FF0000"/>
        </w:rPr>
      </w:pPr>
    </w:p>
    <w:tbl>
      <w:tblPr>
        <w:tblW w:w="9659" w:type="dxa"/>
        <w:jc w:val="center"/>
        <w:tblLayout w:type="fixed"/>
        <w:tblCellMar>
          <w:left w:w="10" w:type="dxa"/>
          <w:right w:w="10" w:type="dxa"/>
        </w:tblCellMar>
        <w:tblLook w:val="0000" w:firstRow="0" w:lastRow="0" w:firstColumn="0" w:lastColumn="0" w:noHBand="0" w:noVBand="0"/>
      </w:tblPr>
      <w:tblGrid>
        <w:gridCol w:w="7276"/>
        <w:gridCol w:w="1265"/>
        <w:gridCol w:w="1118"/>
      </w:tblGrid>
      <w:tr w:rsidR="00E40629" w:rsidRPr="000D3545" w14:paraId="6B54988F" w14:textId="577759D4" w:rsidTr="00E40629">
        <w:trPr>
          <w:jc w:val="center"/>
        </w:trPr>
        <w:tc>
          <w:tcPr>
            <w:tcW w:w="6521" w:type="dxa"/>
            <w:tcBorders>
              <w:top w:val="single" w:sz="12" w:space="0" w:color="auto"/>
              <w:bottom w:val="single" w:sz="4" w:space="0" w:color="auto"/>
            </w:tcBorders>
            <w:shd w:val="clear" w:color="auto" w:fill="auto"/>
            <w:tcMar>
              <w:top w:w="55" w:type="dxa"/>
              <w:left w:w="55" w:type="dxa"/>
              <w:bottom w:w="55" w:type="dxa"/>
              <w:right w:w="55" w:type="dxa"/>
            </w:tcMar>
          </w:tcPr>
          <w:p w14:paraId="5E50E8C8" w14:textId="452C9915" w:rsidR="00E40629" w:rsidRPr="00FF00A8" w:rsidRDefault="00E40629" w:rsidP="00300A57">
            <w:pPr>
              <w:pStyle w:val="Standard"/>
              <w:spacing w:after="0" w:line="240" w:lineRule="auto"/>
              <w:jc w:val="both"/>
              <w:rPr>
                <w:rFonts w:ascii="Arial" w:hAnsi="Arial" w:cs="Arial"/>
                <w:b/>
                <w:bCs/>
                <w:color w:val="000000"/>
              </w:rPr>
            </w:pPr>
            <w:r w:rsidRPr="00FC43D5">
              <w:rPr>
                <w:rFonts w:ascii="Arial" w:hAnsi="Arial" w:cs="Arial"/>
                <w:b/>
                <w:bCs/>
                <w:color w:val="000000"/>
              </w:rPr>
              <w:t>Göstergeler</w:t>
            </w:r>
            <w:r w:rsidRPr="00FC43D5">
              <w:rPr>
                <w:rStyle w:val="DipnotBavurusu"/>
                <w:rFonts w:ascii="Arial" w:hAnsi="Arial" w:cs="Arial"/>
                <w:b/>
                <w:bCs/>
                <w:color w:val="000000"/>
              </w:rPr>
              <w:footnoteReference w:id="16"/>
            </w:r>
          </w:p>
        </w:tc>
        <w:tc>
          <w:tcPr>
            <w:tcW w:w="1134" w:type="dxa"/>
            <w:tcBorders>
              <w:top w:val="single" w:sz="12" w:space="0" w:color="auto"/>
              <w:bottom w:val="single" w:sz="4" w:space="0" w:color="auto"/>
            </w:tcBorders>
            <w:shd w:val="clear" w:color="auto" w:fill="auto"/>
            <w:tcMar>
              <w:top w:w="55" w:type="dxa"/>
              <w:left w:w="55" w:type="dxa"/>
              <w:bottom w:w="55" w:type="dxa"/>
              <w:right w:w="55" w:type="dxa"/>
            </w:tcMar>
          </w:tcPr>
          <w:p w14:paraId="60FF3252" w14:textId="32969EB7" w:rsidR="00E40629" w:rsidRPr="000D3545" w:rsidRDefault="00E40629" w:rsidP="00300A57">
            <w:pPr>
              <w:pStyle w:val="Standard"/>
              <w:spacing w:after="0" w:line="240" w:lineRule="auto"/>
              <w:jc w:val="right"/>
              <w:rPr>
                <w:rFonts w:ascii="Arial" w:hAnsi="Arial" w:cs="Arial"/>
                <w:b/>
                <w:bCs/>
                <w:color w:val="000000"/>
              </w:rPr>
            </w:pPr>
            <w:r w:rsidRPr="000D3545">
              <w:rPr>
                <w:rFonts w:ascii="Arial" w:hAnsi="Arial" w:cs="Arial"/>
                <w:b/>
                <w:bCs/>
                <w:color w:val="000000"/>
              </w:rPr>
              <w:t>Samsun</w:t>
            </w:r>
          </w:p>
        </w:tc>
        <w:tc>
          <w:tcPr>
            <w:tcW w:w="1002" w:type="dxa"/>
            <w:tcBorders>
              <w:top w:val="single" w:sz="12" w:space="0" w:color="auto"/>
              <w:bottom w:val="single" w:sz="4" w:space="0" w:color="auto"/>
            </w:tcBorders>
            <w:shd w:val="clear" w:color="auto" w:fill="auto"/>
            <w:tcMar>
              <w:top w:w="55" w:type="dxa"/>
              <w:left w:w="55" w:type="dxa"/>
              <w:bottom w:w="55" w:type="dxa"/>
              <w:right w:w="55" w:type="dxa"/>
            </w:tcMar>
          </w:tcPr>
          <w:p w14:paraId="0FE8A6D3" w14:textId="2A7B4E4B" w:rsidR="00E40629" w:rsidRPr="000D3545" w:rsidRDefault="00E40629" w:rsidP="00300A57">
            <w:pPr>
              <w:pStyle w:val="Standard"/>
              <w:spacing w:after="0" w:line="240" w:lineRule="auto"/>
              <w:jc w:val="right"/>
              <w:rPr>
                <w:rFonts w:ascii="Arial" w:hAnsi="Arial" w:cs="Arial"/>
                <w:b/>
                <w:bCs/>
                <w:color w:val="000000"/>
              </w:rPr>
            </w:pPr>
            <w:r w:rsidRPr="000D3545">
              <w:rPr>
                <w:rFonts w:ascii="Arial" w:hAnsi="Arial" w:cs="Arial"/>
                <w:b/>
                <w:bCs/>
                <w:color w:val="000000"/>
              </w:rPr>
              <w:t>Türkiye</w:t>
            </w:r>
          </w:p>
        </w:tc>
      </w:tr>
      <w:tr w:rsidR="00E40629" w:rsidRPr="000D3545" w14:paraId="0AAE5A36" w14:textId="4E7B1618" w:rsidTr="00E40629">
        <w:trPr>
          <w:jc w:val="center"/>
        </w:trPr>
        <w:tc>
          <w:tcPr>
            <w:tcW w:w="6521" w:type="dxa"/>
            <w:tcBorders>
              <w:top w:val="single" w:sz="4" w:space="0" w:color="auto"/>
            </w:tcBorders>
            <w:tcMar>
              <w:top w:w="55" w:type="dxa"/>
              <w:left w:w="55" w:type="dxa"/>
              <w:bottom w:w="55" w:type="dxa"/>
              <w:right w:w="55" w:type="dxa"/>
            </w:tcMar>
          </w:tcPr>
          <w:p w14:paraId="276D90B9" w14:textId="2C0001D4" w:rsidR="00E40629" w:rsidRPr="000D3545" w:rsidRDefault="00E40629" w:rsidP="00300A57">
            <w:pPr>
              <w:pStyle w:val="Standard"/>
              <w:spacing w:after="0" w:line="240" w:lineRule="auto"/>
              <w:jc w:val="both"/>
              <w:rPr>
                <w:rFonts w:ascii="Arial" w:hAnsi="Arial" w:cs="Arial"/>
                <w:bCs/>
                <w:color w:val="000000"/>
              </w:rPr>
            </w:pPr>
            <w:r w:rsidRPr="000D3545">
              <w:rPr>
                <w:rFonts w:ascii="Arial" w:hAnsi="Arial" w:cs="Arial"/>
                <w:bCs/>
                <w:color w:val="000000"/>
              </w:rPr>
              <w:t>Belediye Genel Meclisi'nde kadın oranı</w:t>
            </w:r>
          </w:p>
        </w:tc>
        <w:tc>
          <w:tcPr>
            <w:tcW w:w="1134" w:type="dxa"/>
            <w:tcBorders>
              <w:top w:val="single" w:sz="4" w:space="0" w:color="auto"/>
            </w:tcBorders>
            <w:tcMar>
              <w:top w:w="55" w:type="dxa"/>
              <w:left w:w="55" w:type="dxa"/>
              <w:bottom w:w="55" w:type="dxa"/>
              <w:right w:w="55" w:type="dxa"/>
            </w:tcMar>
          </w:tcPr>
          <w:p w14:paraId="3155DCE7" w14:textId="63BD6770"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4,00</w:t>
            </w:r>
          </w:p>
        </w:tc>
        <w:tc>
          <w:tcPr>
            <w:tcW w:w="1002" w:type="dxa"/>
            <w:tcBorders>
              <w:top w:val="single" w:sz="4" w:space="0" w:color="auto"/>
            </w:tcBorders>
            <w:tcMar>
              <w:top w:w="55" w:type="dxa"/>
              <w:left w:w="55" w:type="dxa"/>
              <w:bottom w:w="55" w:type="dxa"/>
              <w:right w:w="55" w:type="dxa"/>
            </w:tcMar>
          </w:tcPr>
          <w:p w14:paraId="4A49C243" w14:textId="403F10FA"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11,60</w:t>
            </w:r>
          </w:p>
        </w:tc>
      </w:tr>
      <w:tr w:rsidR="00E40629" w:rsidRPr="000D3545" w14:paraId="020B138E" w14:textId="62950029" w:rsidTr="00E40629">
        <w:trPr>
          <w:jc w:val="center"/>
        </w:trPr>
        <w:tc>
          <w:tcPr>
            <w:tcW w:w="6521" w:type="dxa"/>
            <w:tcMar>
              <w:top w:w="55" w:type="dxa"/>
              <w:left w:w="55" w:type="dxa"/>
              <w:bottom w:w="55" w:type="dxa"/>
              <w:right w:w="55" w:type="dxa"/>
            </w:tcMar>
          </w:tcPr>
          <w:p w14:paraId="5DC7833C" w14:textId="165BBA50" w:rsidR="00E40629" w:rsidRPr="000D3545" w:rsidRDefault="00E40629" w:rsidP="00300A57">
            <w:pPr>
              <w:pStyle w:val="Standard"/>
              <w:spacing w:after="0" w:line="240" w:lineRule="auto"/>
              <w:jc w:val="both"/>
              <w:rPr>
                <w:rFonts w:ascii="Arial" w:hAnsi="Arial" w:cs="Arial"/>
                <w:bCs/>
                <w:color w:val="000000"/>
              </w:rPr>
            </w:pPr>
            <w:r w:rsidRPr="000D3545">
              <w:rPr>
                <w:rFonts w:ascii="Arial" w:hAnsi="Arial" w:cs="Arial"/>
                <w:bCs/>
                <w:color w:val="000000"/>
              </w:rPr>
              <w:t xml:space="preserve">Toplam doğumlar içinde ergen doğurganlık oranı (19 yaş altı) - </w:t>
            </w:r>
            <w:r w:rsidRPr="000D3545">
              <w:rPr>
                <w:rFonts w:ascii="Arial" w:hAnsi="Arial" w:cs="Arial"/>
              </w:rPr>
              <w:t>‰</w:t>
            </w:r>
          </w:p>
        </w:tc>
        <w:tc>
          <w:tcPr>
            <w:tcW w:w="1134" w:type="dxa"/>
            <w:tcMar>
              <w:top w:w="55" w:type="dxa"/>
              <w:left w:w="55" w:type="dxa"/>
              <w:bottom w:w="55" w:type="dxa"/>
              <w:right w:w="55" w:type="dxa"/>
            </w:tcMar>
          </w:tcPr>
          <w:p w14:paraId="4A0288C9" w14:textId="2CE073A8"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87,04</w:t>
            </w:r>
          </w:p>
        </w:tc>
        <w:tc>
          <w:tcPr>
            <w:tcW w:w="1002" w:type="dxa"/>
            <w:tcMar>
              <w:top w:w="55" w:type="dxa"/>
              <w:left w:w="55" w:type="dxa"/>
              <w:bottom w:w="55" w:type="dxa"/>
              <w:right w:w="55" w:type="dxa"/>
            </w:tcMar>
          </w:tcPr>
          <w:p w14:paraId="4E071DB2" w14:textId="139F5538"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86,72</w:t>
            </w:r>
          </w:p>
        </w:tc>
      </w:tr>
      <w:tr w:rsidR="00E40629" w:rsidRPr="000D3545" w14:paraId="2FB004AF" w14:textId="1044C193" w:rsidTr="00E40629">
        <w:trPr>
          <w:jc w:val="center"/>
        </w:trPr>
        <w:tc>
          <w:tcPr>
            <w:tcW w:w="6521" w:type="dxa"/>
            <w:tcMar>
              <w:top w:w="55" w:type="dxa"/>
              <w:left w:w="55" w:type="dxa"/>
              <w:bottom w:w="55" w:type="dxa"/>
              <w:right w:w="55" w:type="dxa"/>
            </w:tcMar>
          </w:tcPr>
          <w:p w14:paraId="7DF9D28C" w14:textId="48E2624E" w:rsidR="00E40629" w:rsidRPr="000D3545" w:rsidRDefault="00E40629" w:rsidP="00300A57">
            <w:pPr>
              <w:pStyle w:val="Standard"/>
              <w:spacing w:after="0" w:line="240" w:lineRule="auto"/>
              <w:jc w:val="both"/>
              <w:rPr>
                <w:rFonts w:ascii="Arial" w:hAnsi="Arial" w:cs="Arial"/>
              </w:rPr>
            </w:pPr>
            <w:r w:rsidRPr="000D3545">
              <w:rPr>
                <w:rFonts w:ascii="Arial" w:hAnsi="Arial" w:cs="Arial"/>
                <w:bCs/>
                <w:color w:val="000000"/>
              </w:rPr>
              <w:t>Anne ölüm oranı (100,000 canlı doğumda) bölgesel düzeyde (İBBS Düzey-1)</w:t>
            </w:r>
            <w:r w:rsidRPr="000D3545">
              <w:rPr>
                <w:rStyle w:val="DipnotBavurusu"/>
                <w:rFonts w:ascii="Arial" w:hAnsi="Arial" w:cs="Arial"/>
                <w:bCs/>
                <w:color w:val="000000"/>
              </w:rPr>
              <w:footnoteReference w:id="17"/>
            </w:r>
          </w:p>
        </w:tc>
        <w:tc>
          <w:tcPr>
            <w:tcW w:w="1134" w:type="dxa"/>
            <w:tcMar>
              <w:top w:w="55" w:type="dxa"/>
              <w:left w:w="55" w:type="dxa"/>
              <w:bottom w:w="55" w:type="dxa"/>
              <w:right w:w="55" w:type="dxa"/>
            </w:tcMar>
          </w:tcPr>
          <w:p w14:paraId="740F4C41" w14:textId="119583E5"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18,20</w:t>
            </w:r>
          </w:p>
        </w:tc>
        <w:tc>
          <w:tcPr>
            <w:tcW w:w="1002" w:type="dxa"/>
            <w:tcMar>
              <w:top w:w="55" w:type="dxa"/>
              <w:left w:w="55" w:type="dxa"/>
              <w:bottom w:w="55" w:type="dxa"/>
              <w:right w:w="55" w:type="dxa"/>
            </w:tcMar>
          </w:tcPr>
          <w:p w14:paraId="7098C44F" w14:textId="0F42C9CF"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17,58</w:t>
            </w:r>
          </w:p>
        </w:tc>
      </w:tr>
      <w:tr w:rsidR="00E40629" w:rsidRPr="000D3545" w14:paraId="6231FFA0" w14:textId="03A5C3A9" w:rsidTr="00E40629">
        <w:trPr>
          <w:jc w:val="center"/>
        </w:trPr>
        <w:tc>
          <w:tcPr>
            <w:tcW w:w="6521" w:type="dxa"/>
            <w:tcMar>
              <w:top w:w="55" w:type="dxa"/>
              <w:left w:w="55" w:type="dxa"/>
              <w:bottom w:w="55" w:type="dxa"/>
              <w:right w:w="55" w:type="dxa"/>
            </w:tcMar>
          </w:tcPr>
          <w:p w14:paraId="0EB07C54" w14:textId="2736B506" w:rsidR="00E40629" w:rsidRPr="000D3545" w:rsidRDefault="00E40629" w:rsidP="00300A57">
            <w:pPr>
              <w:pStyle w:val="Standard"/>
              <w:spacing w:after="0" w:line="240" w:lineRule="auto"/>
              <w:jc w:val="both"/>
              <w:rPr>
                <w:rFonts w:ascii="Arial" w:hAnsi="Arial" w:cs="Arial"/>
                <w:bCs/>
                <w:color w:val="000000"/>
              </w:rPr>
            </w:pPr>
            <w:r w:rsidRPr="000D3545">
              <w:rPr>
                <w:rFonts w:ascii="Arial" w:hAnsi="Arial" w:cs="Arial"/>
                <w:bCs/>
                <w:color w:val="000000"/>
              </w:rPr>
              <w:t>Kadın kayıtlı istihdam (2011)</w:t>
            </w:r>
          </w:p>
        </w:tc>
        <w:tc>
          <w:tcPr>
            <w:tcW w:w="1134" w:type="dxa"/>
            <w:tcMar>
              <w:top w:w="55" w:type="dxa"/>
              <w:left w:w="55" w:type="dxa"/>
              <w:bottom w:w="55" w:type="dxa"/>
              <w:right w:w="55" w:type="dxa"/>
            </w:tcMar>
          </w:tcPr>
          <w:p w14:paraId="239E5252" w14:textId="2D8F8320"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12,77</w:t>
            </w:r>
          </w:p>
        </w:tc>
        <w:tc>
          <w:tcPr>
            <w:tcW w:w="1002" w:type="dxa"/>
            <w:tcMar>
              <w:top w:w="55" w:type="dxa"/>
              <w:left w:w="55" w:type="dxa"/>
              <w:bottom w:w="55" w:type="dxa"/>
              <w:right w:w="55" w:type="dxa"/>
            </w:tcMar>
          </w:tcPr>
          <w:p w14:paraId="35AA52A9" w14:textId="1F11A9A4"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11,80</w:t>
            </w:r>
          </w:p>
        </w:tc>
      </w:tr>
      <w:tr w:rsidR="00E40629" w:rsidRPr="000D3545" w14:paraId="6AB32D12" w14:textId="7F948B8B" w:rsidTr="00E40629">
        <w:trPr>
          <w:jc w:val="center"/>
        </w:trPr>
        <w:tc>
          <w:tcPr>
            <w:tcW w:w="6521" w:type="dxa"/>
            <w:tcMar>
              <w:top w:w="55" w:type="dxa"/>
              <w:left w:w="55" w:type="dxa"/>
              <w:bottom w:w="55" w:type="dxa"/>
              <w:right w:w="55" w:type="dxa"/>
            </w:tcMar>
          </w:tcPr>
          <w:p w14:paraId="33287BFC" w14:textId="5805456C" w:rsidR="00E40629" w:rsidRPr="000D3545" w:rsidRDefault="00E40629" w:rsidP="00300A57">
            <w:pPr>
              <w:pStyle w:val="Standard"/>
              <w:spacing w:after="0" w:line="240" w:lineRule="auto"/>
              <w:jc w:val="both"/>
              <w:rPr>
                <w:rFonts w:ascii="Arial" w:hAnsi="Arial" w:cs="Arial"/>
                <w:bCs/>
                <w:color w:val="000000"/>
              </w:rPr>
            </w:pPr>
            <w:r w:rsidRPr="000D3545">
              <w:rPr>
                <w:rFonts w:ascii="Arial" w:hAnsi="Arial" w:cs="Arial"/>
                <w:bCs/>
                <w:color w:val="000000"/>
              </w:rPr>
              <w:t>Erkek kayıtlı istihdam (2011)</w:t>
            </w:r>
          </w:p>
        </w:tc>
        <w:tc>
          <w:tcPr>
            <w:tcW w:w="1134" w:type="dxa"/>
            <w:tcMar>
              <w:top w:w="55" w:type="dxa"/>
              <w:left w:w="55" w:type="dxa"/>
              <w:bottom w:w="55" w:type="dxa"/>
              <w:right w:w="55" w:type="dxa"/>
            </w:tcMar>
          </w:tcPr>
          <w:p w14:paraId="33294ABD" w14:textId="4378695C" w:rsidR="00E40629" w:rsidRPr="000D3545" w:rsidRDefault="00E40629" w:rsidP="00300A57">
            <w:pPr>
              <w:pStyle w:val="TableContents"/>
              <w:spacing w:after="0" w:line="240" w:lineRule="auto"/>
              <w:jc w:val="right"/>
              <w:rPr>
                <w:rFonts w:ascii="Arial" w:hAnsi="Arial" w:cs="Arial"/>
              </w:rPr>
            </w:pPr>
            <w:r w:rsidRPr="000D3545">
              <w:rPr>
                <w:rFonts w:ascii="Arial" w:hAnsi="Arial" w:cs="Arial"/>
                <w:color w:val="000000"/>
              </w:rPr>
              <w:t>39,41</w:t>
            </w:r>
          </w:p>
        </w:tc>
        <w:tc>
          <w:tcPr>
            <w:tcW w:w="1002" w:type="dxa"/>
            <w:tcMar>
              <w:top w:w="55" w:type="dxa"/>
              <w:left w:w="55" w:type="dxa"/>
              <w:bottom w:w="55" w:type="dxa"/>
              <w:right w:w="55" w:type="dxa"/>
            </w:tcMar>
          </w:tcPr>
          <w:p w14:paraId="71768402" w14:textId="67E96354" w:rsidR="00E40629" w:rsidRPr="000D3545" w:rsidRDefault="00E40629" w:rsidP="00300A57">
            <w:pPr>
              <w:pStyle w:val="TableContents"/>
              <w:spacing w:after="0" w:line="240" w:lineRule="auto"/>
              <w:jc w:val="right"/>
              <w:rPr>
                <w:rFonts w:ascii="Arial" w:hAnsi="Arial" w:cs="Arial"/>
              </w:rPr>
            </w:pPr>
            <w:r w:rsidRPr="000D3545">
              <w:rPr>
                <w:rFonts w:ascii="Arial" w:hAnsi="Arial" w:cs="Arial"/>
              </w:rPr>
              <w:t>41,74</w:t>
            </w:r>
          </w:p>
        </w:tc>
      </w:tr>
      <w:tr w:rsidR="00E40629" w:rsidRPr="000D3545" w14:paraId="50B519A7" w14:textId="1CED1C1C" w:rsidTr="00E40629">
        <w:trPr>
          <w:jc w:val="center"/>
        </w:trPr>
        <w:tc>
          <w:tcPr>
            <w:tcW w:w="6521" w:type="dxa"/>
            <w:tcMar>
              <w:top w:w="55" w:type="dxa"/>
              <w:left w:w="55" w:type="dxa"/>
              <w:bottom w:w="55" w:type="dxa"/>
              <w:right w:w="55" w:type="dxa"/>
            </w:tcMar>
          </w:tcPr>
          <w:p w14:paraId="76D4FE8D" w14:textId="0466AB98" w:rsidR="00E40629" w:rsidRPr="000D3545" w:rsidRDefault="00E40629" w:rsidP="00300A57">
            <w:pPr>
              <w:pStyle w:val="Standard"/>
              <w:spacing w:after="0" w:line="240" w:lineRule="auto"/>
              <w:jc w:val="both"/>
              <w:rPr>
                <w:rFonts w:ascii="Arial" w:hAnsi="Arial" w:cs="Arial"/>
                <w:bCs/>
                <w:color w:val="000000"/>
              </w:rPr>
            </w:pPr>
            <w:r w:rsidRPr="000D3545">
              <w:rPr>
                <w:rFonts w:ascii="Arial" w:hAnsi="Arial" w:cs="Arial"/>
                <w:bCs/>
                <w:color w:val="000000"/>
              </w:rPr>
              <w:t>15 yaş üstü lise mezunu kadın oranı (2011)</w:t>
            </w:r>
          </w:p>
        </w:tc>
        <w:tc>
          <w:tcPr>
            <w:tcW w:w="1134" w:type="dxa"/>
            <w:tcMar>
              <w:top w:w="55" w:type="dxa"/>
              <w:left w:w="55" w:type="dxa"/>
              <w:bottom w:w="55" w:type="dxa"/>
              <w:right w:w="55" w:type="dxa"/>
            </w:tcMar>
          </w:tcPr>
          <w:p w14:paraId="64366074" w14:textId="0EAF199B" w:rsidR="00E40629" w:rsidRPr="000D3545" w:rsidRDefault="00E40629" w:rsidP="00300A57">
            <w:pPr>
              <w:pStyle w:val="TableContents"/>
              <w:spacing w:after="0" w:line="240" w:lineRule="auto"/>
              <w:jc w:val="right"/>
              <w:rPr>
                <w:rFonts w:ascii="Arial" w:hAnsi="Arial" w:cs="Arial"/>
              </w:rPr>
            </w:pPr>
            <w:r w:rsidRPr="000D3545">
              <w:rPr>
                <w:rFonts w:ascii="Arial" w:hAnsi="Arial" w:cs="Arial"/>
                <w:color w:val="000000"/>
              </w:rPr>
              <w:t>16,42</w:t>
            </w:r>
          </w:p>
        </w:tc>
        <w:tc>
          <w:tcPr>
            <w:tcW w:w="1002" w:type="dxa"/>
            <w:tcMar>
              <w:top w:w="55" w:type="dxa"/>
              <w:left w:w="55" w:type="dxa"/>
              <w:bottom w:w="55" w:type="dxa"/>
              <w:right w:w="55" w:type="dxa"/>
            </w:tcMar>
          </w:tcPr>
          <w:p w14:paraId="6AAB825D" w14:textId="2744FEBB" w:rsidR="00E40629" w:rsidRPr="000D3545" w:rsidRDefault="00E40629" w:rsidP="00300A57">
            <w:pPr>
              <w:pStyle w:val="TableContents"/>
              <w:spacing w:after="0" w:line="240" w:lineRule="auto"/>
              <w:jc w:val="right"/>
              <w:rPr>
                <w:rFonts w:ascii="Arial" w:hAnsi="Arial" w:cs="Arial"/>
              </w:rPr>
            </w:pPr>
            <w:r w:rsidRPr="000D3545">
              <w:rPr>
                <w:rFonts w:ascii="Arial" w:hAnsi="Arial" w:cs="Arial"/>
              </w:rPr>
              <w:t>16,32</w:t>
            </w:r>
          </w:p>
        </w:tc>
      </w:tr>
      <w:tr w:rsidR="00E40629" w:rsidRPr="000D3545" w14:paraId="3FCAA6A0" w14:textId="00F3D454" w:rsidTr="00E40629">
        <w:trPr>
          <w:jc w:val="center"/>
        </w:trPr>
        <w:tc>
          <w:tcPr>
            <w:tcW w:w="6521" w:type="dxa"/>
            <w:tcMar>
              <w:top w:w="55" w:type="dxa"/>
              <w:left w:w="55" w:type="dxa"/>
              <w:bottom w:w="55" w:type="dxa"/>
              <w:right w:w="55" w:type="dxa"/>
            </w:tcMar>
          </w:tcPr>
          <w:p w14:paraId="4EA5FCC6" w14:textId="1C290771" w:rsidR="00E40629" w:rsidRPr="000D3545" w:rsidRDefault="00E40629" w:rsidP="00300A57">
            <w:pPr>
              <w:pStyle w:val="Standard"/>
              <w:spacing w:after="0" w:line="240" w:lineRule="auto"/>
              <w:jc w:val="both"/>
              <w:rPr>
                <w:rFonts w:ascii="Arial" w:hAnsi="Arial" w:cs="Arial"/>
                <w:bCs/>
                <w:color w:val="000000"/>
              </w:rPr>
            </w:pPr>
            <w:r w:rsidRPr="000D3545">
              <w:rPr>
                <w:rFonts w:ascii="Arial" w:hAnsi="Arial" w:cs="Arial"/>
                <w:bCs/>
                <w:color w:val="000000"/>
              </w:rPr>
              <w:t>15 Yaş Üstü Lise Mezunu Erkek Oranı (2011)</w:t>
            </w:r>
          </w:p>
        </w:tc>
        <w:tc>
          <w:tcPr>
            <w:tcW w:w="1134" w:type="dxa"/>
            <w:tcMar>
              <w:top w:w="55" w:type="dxa"/>
              <w:left w:w="55" w:type="dxa"/>
              <w:bottom w:w="55" w:type="dxa"/>
              <w:right w:w="55" w:type="dxa"/>
            </w:tcMar>
          </w:tcPr>
          <w:p w14:paraId="50DF215A" w14:textId="7CD648BE"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22,11</w:t>
            </w:r>
          </w:p>
        </w:tc>
        <w:tc>
          <w:tcPr>
            <w:tcW w:w="1002" w:type="dxa"/>
            <w:tcMar>
              <w:top w:w="55" w:type="dxa"/>
              <w:left w:w="55" w:type="dxa"/>
              <w:bottom w:w="55" w:type="dxa"/>
              <w:right w:w="55" w:type="dxa"/>
            </w:tcMar>
          </w:tcPr>
          <w:p w14:paraId="3948FACF" w14:textId="0AB5F139"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25,31</w:t>
            </w:r>
          </w:p>
        </w:tc>
      </w:tr>
      <w:tr w:rsidR="00E40629" w:rsidRPr="000D3545" w14:paraId="554DBF23" w14:textId="14BF2644" w:rsidTr="00E40629">
        <w:trPr>
          <w:jc w:val="center"/>
        </w:trPr>
        <w:tc>
          <w:tcPr>
            <w:tcW w:w="6521" w:type="dxa"/>
            <w:tcMar>
              <w:top w:w="55" w:type="dxa"/>
              <w:left w:w="55" w:type="dxa"/>
              <w:bottom w:w="55" w:type="dxa"/>
              <w:right w:w="55" w:type="dxa"/>
            </w:tcMar>
          </w:tcPr>
          <w:p w14:paraId="5C671048" w14:textId="22E03E71" w:rsidR="00E40629" w:rsidRPr="000D3545" w:rsidRDefault="00E40629" w:rsidP="00300A57">
            <w:pPr>
              <w:pStyle w:val="Standard"/>
              <w:spacing w:after="0" w:line="240" w:lineRule="auto"/>
              <w:jc w:val="both"/>
              <w:rPr>
                <w:rFonts w:ascii="Arial" w:hAnsi="Arial" w:cs="Arial"/>
                <w:bCs/>
                <w:color w:val="000000"/>
              </w:rPr>
            </w:pPr>
            <w:r w:rsidRPr="000D3545">
              <w:rPr>
                <w:rFonts w:ascii="Arial" w:hAnsi="Arial" w:cs="Arial"/>
                <w:bCs/>
                <w:color w:val="000000"/>
              </w:rPr>
              <w:t>15 Yaş Üstü Üniversite Mezunu Kadın Oranı (2011)</w:t>
            </w:r>
          </w:p>
        </w:tc>
        <w:tc>
          <w:tcPr>
            <w:tcW w:w="1134" w:type="dxa"/>
            <w:tcMar>
              <w:top w:w="55" w:type="dxa"/>
              <w:left w:w="55" w:type="dxa"/>
              <w:bottom w:w="55" w:type="dxa"/>
              <w:right w:w="55" w:type="dxa"/>
            </w:tcMar>
          </w:tcPr>
          <w:p w14:paraId="78E870EC" w14:textId="0DDCF83D"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7,76</w:t>
            </w:r>
          </w:p>
        </w:tc>
        <w:tc>
          <w:tcPr>
            <w:tcW w:w="1002" w:type="dxa"/>
            <w:tcMar>
              <w:top w:w="55" w:type="dxa"/>
              <w:left w:w="55" w:type="dxa"/>
              <w:bottom w:w="55" w:type="dxa"/>
              <w:right w:w="55" w:type="dxa"/>
            </w:tcMar>
          </w:tcPr>
          <w:p w14:paraId="3EF4EDA6" w14:textId="070CE523"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7,08</w:t>
            </w:r>
          </w:p>
        </w:tc>
      </w:tr>
      <w:tr w:rsidR="00E40629" w:rsidRPr="000D3545" w14:paraId="62F5E93D" w14:textId="51DB0BF3" w:rsidTr="00E40629">
        <w:trPr>
          <w:jc w:val="center"/>
        </w:trPr>
        <w:tc>
          <w:tcPr>
            <w:tcW w:w="6521" w:type="dxa"/>
            <w:tcBorders>
              <w:bottom w:val="single" w:sz="12" w:space="0" w:color="auto"/>
            </w:tcBorders>
            <w:tcMar>
              <w:top w:w="55" w:type="dxa"/>
              <w:left w:w="55" w:type="dxa"/>
              <w:bottom w:w="55" w:type="dxa"/>
              <w:right w:w="55" w:type="dxa"/>
            </w:tcMar>
          </w:tcPr>
          <w:p w14:paraId="22AA86A5" w14:textId="1CB850DE" w:rsidR="00E40629" w:rsidRPr="000D3545" w:rsidRDefault="00E40629" w:rsidP="00300A57">
            <w:pPr>
              <w:pStyle w:val="Standard"/>
              <w:spacing w:after="0" w:line="240" w:lineRule="auto"/>
              <w:jc w:val="both"/>
              <w:rPr>
                <w:rFonts w:ascii="Arial" w:hAnsi="Arial" w:cs="Arial"/>
                <w:bCs/>
                <w:color w:val="000000"/>
              </w:rPr>
            </w:pPr>
            <w:r w:rsidRPr="000D3545">
              <w:rPr>
                <w:rFonts w:ascii="Arial" w:hAnsi="Arial" w:cs="Arial"/>
                <w:bCs/>
                <w:color w:val="000000"/>
              </w:rPr>
              <w:t>15 Yaş Üstü Üniversite Mezunu Erkek Oranı (2011)</w:t>
            </w:r>
          </w:p>
        </w:tc>
        <w:tc>
          <w:tcPr>
            <w:tcW w:w="1134" w:type="dxa"/>
            <w:tcBorders>
              <w:bottom w:val="single" w:sz="12" w:space="0" w:color="auto"/>
            </w:tcBorders>
            <w:tcMar>
              <w:top w:w="55" w:type="dxa"/>
              <w:left w:w="55" w:type="dxa"/>
              <w:bottom w:w="55" w:type="dxa"/>
              <w:right w:w="55" w:type="dxa"/>
            </w:tcMar>
          </w:tcPr>
          <w:p w14:paraId="02FC351F" w14:textId="1DEB3ED5"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11,16</w:t>
            </w:r>
          </w:p>
        </w:tc>
        <w:tc>
          <w:tcPr>
            <w:tcW w:w="1002" w:type="dxa"/>
            <w:tcBorders>
              <w:bottom w:val="single" w:sz="12" w:space="0" w:color="auto"/>
            </w:tcBorders>
            <w:tcMar>
              <w:top w:w="55" w:type="dxa"/>
              <w:left w:w="55" w:type="dxa"/>
              <w:bottom w:w="55" w:type="dxa"/>
              <w:right w:w="55" w:type="dxa"/>
            </w:tcMar>
          </w:tcPr>
          <w:p w14:paraId="1A30F363" w14:textId="007CE147" w:rsidR="00E40629" w:rsidRPr="000D3545" w:rsidRDefault="00E40629" w:rsidP="00300A57">
            <w:pPr>
              <w:pStyle w:val="Standard"/>
              <w:spacing w:after="0" w:line="240" w:lineRule="auto"/>
              <w:jc w:val="right"/>
              <w:rPr>
                <w:rFonts w:ascii="Arial" w:hAnsi="Arial" w:cs="Arial"/>
                <w:color w:val="000000"/>
              </w:rPr>
            </w:pPr>
            <w:r w:rsidRPr="000D3545">
              <w:rPr>
                <w:rFonts w:ascii="Arial" w:hAnsi="Arial" w:cs="Arial"/>
                <w:color w:val="000000"/>
              </w:rPr>
              <w:t>11,47</w:t>
            </w:r>
          </w:p>
        </w:tc>
      </w:tr>
    </w:tbl>
    <w:p w14:paraId="27EE68D8" w14:textId="547B5B2D" w:rsidR="00295842" w:rsidRDefault="006108BE" w:rsidP="00900500">
      <w:pPr>
        <w:pStyle w:val="Standard"/>
        <w:spacing w:before="240" w:after="120" w:line="360" w:lineRule="auto"/>
        <w:ind w:left="1038" w:hanging="1021"/>
        <w:jc w:val="center"/>
        <w:rPr>
          <w:rFonts w:ascii="Arial" w:hAnsi="Arial" w:cs="Arial"/>
          <w:bCs/>
          <w:sz w:val="24"/>
          <w:szCs w:val="24"/>
        </w:rPr>
      </w:pPr>
      <w:r w:rsidRPr="000D3545">
        <w:rPr>
          <w:rFonts w:ascii="Arial" w:hAnsi="Arial"/>
          <w:i/>
          <w:iCs/>
        </w:rPr>
        <w:t>Tablo</w:t>
      </w:r>
      <w:r w:rsidR="00296B20">
        <w:rPr>
          <w:rFonts w:ascii="Arial" w:hAnsi="Arial"/>
          <w:i/>
          <w:iCs/>
        </w:rPr>
        <w:t xml:space="preserve"> 3</w:t>
      </w:r>
      <w:r w:rsidRPr="000D3545">
        <w:rPr>
          <w:rFonts w:ascii="Arial" w:hAnsi="Arial"/>
          <w:i/>
          <w:iCs/>
        </w:rPr>
        <w:t xml:space="preserve"> </w:t>
      </w:r>
      <w:r w:rsidR="002B68A4" w:rsidRPr="000D3545">
        <w:rPr>
          <w:rFonts w:ascii="Arial" w:hAnsi="Arial"/>
          <w:i/>
          <w:iCs/>
        </w:rPr>
        <w:t>–</w:t>
      </w:r>
      <w:r w:rsidRPr="000D3545">
        <w:rPr>
          <w:rFonts w:ascii="Arial" w:hAnsi="Arial"/>
          <w:i/>
          <w:iCs/>
        </w:rPr>
        <w:t xml:space="preserve"> </w:t>
      </w:r>
      <w:r w:rsidR="002B68A4" w:rsidRPr="000D3545">
        <w:rPr>
          <w:rFonts w:ascii="Arial" w:hAnsi="Arial"/>
          <w:i/>
          <w:iCs/>
        </w:rPr>
        <w:t xml:space="preserve">Samsun </w:t>
      </w:r>
      <w:r w:rsidRPr="000D3545">
        <w:rPr>
          <w:rFonts w:ascii="Arial" w:hAnsi="Arial"/>
          <w:i/>
          <w:iCs/>
        </w:rPr>
        <w:t>için bölgesel ve ulusal düzeyde karşılaştırmalı bazı temel toplumsal cinsiyet göstergeleri</w:t>
      </w:r>
    </w:p>
    <w:p w14:paraId="09B9A669" w14:textId="79DC6418" w:rsidR="006108BE" w:rsidRPr="000D3545" w:rsidRDefault="006108BE" w:rsidP="00300A57">
      <w:pPr>
        <w:pStyle w:val="Standard"/>
        <w:spacing w:before="240" w:after="120" w:line="360" w:lineRule="auto"/>
        <w:jc w:val="both"/>
        <w:rPr>
          <w:rFonts w:ascii="Arial" w:hAnsi="Arial" w:cs="Arial"/>
          <w:bCs/>
          <w:sz w:val="24"/>
          <w:szCs w:val="24"/>
        </w:rPr>
      </w:pPr>
      <w:r w:rsidRPr="000D3545">
        <w:rPr>
          <w:rFonts w:ascii="Arial" w:hAnsi="Arial" w:cs="Arial"/>
          <w:bCs/>
          <w:sz w:val="24"/>
          <w:szCs w:val="24"/>
        </w:rPr>
        <w:t>Türkiye’de kadınların yaşadığı sorunlar istihdam, kadına yönelik şiddet, karar mekanizmalarında yer alma, eğitim, sağlık gibi belli başlı temalar etrafında incelenmektedir. Her bir tema kendi içinde anlamlandırılmakta ve politika önerileri geliştirilmektedir. Kadınların yaşadığı sorunların tek tek birbirinden bağımsız bir biçimde ele alınması, sorunun kavranmasını ve farklı yönlerinin birbirleri ile bağlantılarının görülmesini güçleştirmektedir. Bir başka deyişle kadın istihdamı, kadının eğitim hakkından yaralanma düzeyinden, karar alma mekanizmalarına katılımdan bağımsız ele alınamaz. Kadınların yaşadığı sorunları anlamak ve çözüm üretmek için, meselenin tüm yönlerine bir bütün olarak bakmak ve birbiriyle bağlantılı politikalar üretmek gerekmektedir.</w:t>
      </w:r>
    </w:p>
    <w:p w14:paraId="3231BB39" w14:textId="6C95305A" w:rsidR="006108BE" w:rsidRPr="000D3545" w:rsidRDefault="006108BE" w:rsidP="00300A57">
      <w:pPr>
        <w:pStyle w:val="Standard"/>
        <w:spacing w:before="240" w:after="120" w:line="360" w:lineRule="auto"/>
        <w:jc w:val="both"/>
        <w:rPr>
          <w:rFonts w:ascii="Arial" w:hAnsi="Arial" w:cs="Arial"/>
          <w:bCs/>
          <w:sz w:val="24"/>
          <w:szCs w:val="24"/>
        </w:rPr>
      </w:pPr>
      <w:r w:rsidRPr="000D3545">
        <w:rPr>
          <w:rFonts w:ascii="Arial" w:hAnsi="Arial" w:cs="Arial"/>
          <w:bCs/>
          <w:sz w:val="24"/>
          <w:szCs w:val="24"/>
        </w:rPr>
        <w:t xml:space="preserve">Bu nedenle, ilin toplumsal cinsiyet eşitliği yol haritası olarak da tanımlanan </w:t>
      </w:r>
      <w:r w:rsidR="002B68A4" w:rsidRPr="000D3545">
        <w:rPr>
          <w:rFonts w:ascii="Arial" w:hAnsi="Arial" w:cs="Arial"/>
          <w:bCs/>
          <w:sz w:val="24"/>
          <w:szCs w:val="24"/>
        </w:rPr>
        <w:t xml:space="preserve">Samsun </w:t>
      </w:r>
      <w:r w:rsidRPr="000D3545">
        <w:rPr>
          <w:rFonts w:ascii="Arial" w:hAnsi="Arial" w:cs="Arial"/>
          <w:bCs/>
          <w:sz w:val="24"/>
          <w:szCs w:val="24"/>
        </w:rPr>
        <w:t xml:space="preserve">Yerel Eşitlik Stratejik Planı’nda, stratejik hedefler oluşturulurken farklı müdahale alanlarının birbirleriyle bağlantıları gözetilmiş, kadınların ve kız çocuklarının eğitim olanaklarından eşit </w:t>
      </w:r>
      <w:r w:rsidRPr="000D3545">
        <w:rPr>
          <w:rFonts w:ascii="Arial" w:hAnsi="Arial" w:cs="Arial"/>
          <w:bCs/>
          <w:sz w:val="24"/>
          <w:szCs w:val="24"/>
        </w:rPr>
        <w:lastRenderedPageBreak/>
        <w:t xml:space="preserve">imkanlarda yararlandığı, kaliteli ve kapsamlı sağlık hizmetlerine kolay ulaşabildiği, kent yaşamında sosyal ve kültürel faaliyetlere katılabildiği, her türlü şiddetten korunabildiği ve haklarını arayabildiği, ekonomik özgürlüğünü kazanarak, her türlü karar alma mekanizmasına </w:t>
      </w:r>
      <w:proofErr w:type="gramStart"/>
      <w:r w:rsidRPr="000D3545">
        <w:rPr>
          <w:rFonts w:ascii="Arial" w:hAnsi="Arial" w:cs="Arial"/>
          <w:bCs/>
          <w:sz w:val="24"/>
          <w:szCs w:val="24"/>
        </w:rPr>
        <w:t>dahil</w:t>
      </w:r>
      <w:proofErr w:type="gramEnd"/>
      <w:r w:rsidRPr="000D3545">
        <w:rPr>
          <w:rFonts w:ascii="Arial" w:hAnsi="Arial" w:cs="Arial"/>
          <w:bCs/>
          <w:sz w:val="24"/>
          <w:szCs w:val="24"/>
        </w:rPr>
        <w:t xml:space="preserve"> olduğu bir geleceğe ulaşmayı sağlayacak bütünsel bir yaklaşım benimsenmiştir.</w:t>
      </w:r>
    </w:p>
    <w:p w14:paraId="543B47EE" w14:textId="77777777" w:rsidR="006108BE" w:rsidRPr="000D3545" w:rsidRDefault="006108BE" w:rsidP="00300A57"/>
    <w:p w14:paraId="1C34A444" w14:textId="77777777" w:rsidR="00E05BCC" w:rsidRPr="000D3545" w:rsidRDefault="00A218BB">
      <w:pPr>
        <w:pStyle w:val="Balk3"/>
        <w:jc w:val="both"/>
        <w:rPr>
          <w:rFonts w:ascii="Arial" w:hAnsi="Arial"/>
          <w:sz w:val="24"/>
          <w:szCs w:val="24"/>
        </w:rPr>
      </w:pPr>
      <w:bookmarkStart w:id="16" w:name="__RefHeading__9754_1035220475"/>
      <w:bookmarkStart w:id="17" w:name="_Toc390096036"/>
      <w:r w:rsidRPr="000D3545">
        <w:rPr>
          <w:rFonts w:ascii="Arial" w:hAnsi="Arial" w:cs="Arial"/>
          <w:sz w:val="24"/>
          <w:szCs w:val="24"/>
        </w:rPr>
        <w:t>3.1. Kadın ve Eğitim Hizmetleri</w:t>
      </w:r>
      <w:bookmarkEnd w:id="16"/>
      <w:bookmarkEnd w:id="17"/>
    </w:p>
    <w:p w14:paraId="199D178B" w14:textId="4194A847" w:rsidR="00152928" w:rsidRPr="000D3545" w:rsidRDefault="00152928" w:rsidP="00300A57">
      <w:pPr>
        <w:pStyle w:val="Standard"/>
        <w:widowControl w:val="0"/>
        <w:spacing w:before="240" w:after="120" w:line="360" w:lineRule="auto"/>
        <w:ind w:right="-141"/>
        <w:jc w:val="both"/>
        <w:rPr>
          <w:rFonts w:ascii="Arial" w:hAnsi="Arial" w:cs="Arial"/>
        </w:rPr>
      </w:pPr>
      <w:r w:rsidRPr="000D3545">
        <w:rPr>
          <w:rFonts w:ascii="Arial" w:hAnsi="Arial" w:cs="Arial"/>
          <w:sz w:val="24"/>
          <w:szCs w:val="24"/>
        </w:rPr>
        <w:t>2013 yılı rakamlarına göre Samsun’da 6 yaş üstü kadınların %5’i okuma-yazma bilmemektedir (29.014 kişi). Bu değer Türkiye (%6,4) ve TR83 bölge oranının (%5,9) altındadır. Erkeklerde ise okuma yazma bilmeyen nüfusun</w:t>
      </w:r>
      <w:r w:rsidR="007A466F" w:rsidRPr="000D3545">
        <w:rPr>
          <w:rFonts w:ascii="Arial" w:hAnsi="Arial" w:cs="Arial"/>
          <w:sz w:val="24"/>
          <w:szCs w:val="24"/>
        </w:rPr>
        <w:t xml:space="preserve"> %1</w:t>
      </w:r>
      <w:r w:rsidRPr="000D3545">
        <w:rPr>
          <w:rFonts w:ascii="Arial" w:hAnsi="Arial" w:cs="Arial"/>
          <w:sz w:val="24"/>
          <w:szCs w:val="24"/>
        </w:rPr>
        <w:t>,</w:t>
      </w:r>
      <w:r w:rsidR="007A466F" w:rsidRPr="000D3545">
        <w:rPr>
          <w:rFonts w:ascii="Arial" w:hAnsi="Arial" w:cs="Arial"/>
          <w:sz w:val="24"/>
          <w:szCs w:val="24"/>
        </w:rPr>
        <w:t>2</w:t>
      </w:r>
      <w:r w:rsidRPr="000D3545">
        <w:rPr>
          <w:rFonts w:ascii="Arial" w:hAnsi="Arial" w:cs="Arial"/>
          <w:sz w:val="24"/>
          <w:szCs w:val="24"/>
        </w:rPr>
        <w:t xml:space="preserve"> olduğu görülmektedir.</w:t>
      </w:r>
      <w:r w:rsidRPr="000D3545">
        <w:rPr>
          <w:rStyle w:val="DipnotBavurusu"/>
          <w:rFonts w:ascii="Arial" w:hAnsi="Arial" w:cs="Arial"/>
          <w:sz w:val="24"/>
          <w:szCs w:val="24"/>
        </w:rPr>
        <w:footnoteReference w:id="18"/>
      </w:r>
    </w:p>
    <w:p w14:paraId="3A9CFEFF" w14:textId="77777777" w:rsidR="00152928" w:rsidRPr="000D3545" w:rsidRDefault="00152928" w:rsidP="00152928">
      <w:pPr>
        <w:pStyle w:val="Textbody"/>
        <w:spacing w:before="227" w:after="0" w:line="360" w:lineRule="auto"/>
        <w:jc w:val="both"/>
        <w:rPr>
          <w:rFonts w:ascii="Arial" w:hAnsi="Arial" w:cs="Arial"/>
          <w:color w:val="000000" w:themeColor="text1"/>
        </w:rPr>
      </w:pPr>
    </w:p>
    <w:tbl>
      <w:tblPr>
        <w:tblW w:w="8963" w:type="dxa"/>
        <w:jc w:val="center"/>
        <w:tblLayout w:type="fixed"/>
        <w:tblCellMar>
          <w:left w:w="70" w:type="dxa"/>
          <w:right w:w="70" w:type="dxa"/>
        </w:tblCellMar>
        <w:tblLook w:val="04A0" w:firstRow="1" w:lastRow="0" w:firstColumn="1" w:lastColumn="0" w:noHBand="0" w:noVBand="1"/>
      </w:tblPr>
      <w:tblGrid>
        <w:gridCol w:w="2552"/>
        <w:gridCol w:w="1276"/>
        <w:gridCol w:w="709"/>
        <w:gridCol w:w="1417"/>
        <w:gridCol w:w="741"/>
        <w:gridCol w:w="1527"/>
        <w:gridCol w:w="741"/>
      </w:tblGrid>
      <w:tr w:rsidR="00152928" w:rsidRPr="000D3545" w14:paraId="3B4ED5EE" w14:textId="77777777" w:rsidTr="007A466F">
        <w:trPr>
          <w:trHeight w:val="300"/>
          <w:jc w:val="center"/>
        </w:trPr>
        <w:tc>
          <w:tcPr>
            <w:tcW w:w="2552" w:type="dxa"/>
            <w:tcBorders>
              <w:top w:val="single" w:sz="12" w:space="0" w:color="auto"/>
              <w:left w:val="nil"/>
              <w:bottom w:val="single" w:sz="4" w:space="0" w:color="auto"/>
              <w:right w:val="nil"/>
            </w:tcBorders>
            <w:shd w:val="clear" w:color="auto" w:fill="auto"/>
            <w:vAlign w:val="bottom"/>
            <w:hideMark/>
          </w:tcPr>
          <w:p w14:paraId="33EF4BC3" w14:textId="77777777" w:rsidR="00152928" w:rsidRPr="000D3545" w:rsidRDefault="00152928" w:rsidP="007A466F">
            <w:pPr>
              <w:widowControl/>
              <w:suppressAutoHyphens w:val="0"/>
              <w:autoSpaceDN/>
              <w:textAlignment w:val="auto"/>
              <w:rPr>
                <w:rFonts w:ascii="Arial" w:eastAsia="Times New Roman" w:hAnsi="Arial" w:cs="Arial"/>
                <w:b/>
                <w:bCs/>
                <w:color w:val="000000" w:themeColor="text1"/>
                <w:kern w:val="0"/>
                <w:sz w:val="22"/>
                <w:szCs w:val="22"/>
                <w:lang w:eastAsia="tr-TR" w:bidi="ar-SA"/>
              </w:rPr>
            </w:pPr>
            <w:r w:rsidRPr="000D3545">
              <w:rPr>
                <w:rFonts w:ascii="Arial" w:eastAsia="Times New Roman" w:hAnsi="Arial" w:cs="Arial"/>
                <w:b/>
                <w:bCs/>
                <w:color w:val="000000" w:themeColor="text1"/>
                <w:kern w:val="0"/>
                <w:sz w:val="22"/>
                <w:szCs w:val="22"/>
                <w:lang w:eastAsia="tr-TR" w:bidi="ar-SA"/>
              </w:rPr>
              <w:t>Okuma yazma durumu</w:t>
            </w:r>
          </w:p>
        </w:tc>
        <w:tc>
          <w:tcPr>
            <w:tcW w:w="1276" w:type="dxa"/>
            <w:tcBorders>
              <w:top w:val="single" w:sz="12" w:space="0" w:color="auto"/>
              <w:left w:val="nil"/>
              <w:bottom w:val="single" w:sz="4" w:space="0" w:color="auto"/>
              <w:right w:val="nil"/>
            </w:tcBorders>
            <w:shd w:val="clear" w:color="auto" w:fill="auto"/>
            <w:vAlign w:val="bottom"/>
            <w:hideMark/>
          </w:tcPr>
          <w:p w14:paraId="7E3A4A7B" w14:textId="77777777" w:rsidR="00152928" w:rsidRPr="000D3545" w:rsidRDefault="00152928" w:rsidP="007A466F">
            <w:pPr>
              <w:widowControl/>
              <w:suppressAutoHyphens w:val="0"/>
              <w:autoSpaceDN/>
              <w:jc w:val="right"/>
              <w:textAlignment w:val="auto"/>
              <w:rPr>
                <w:rFonts w:ascii="Arial" w:eastAsia="Times New Roman" w:hAnsi="Arial" w:cs="Arial"/>
                <w:b/>
                <w:bCs/>
                <w:color w:val="000000" w:themeColor="text1"/>
                <w:kern w:val="0"/>
                <w:sz w:val="22"/>
                <w:szCs w:val="22"/>
                <w:lang w:eastAsia="tr-TR" w:bidi="ar-SA"/>
              </w:rPr>
            </w:pPr>
            <w:r w:rsidRPr="000D3545">
              <w:rPr>
                <w:rFonts w:ascii="Arial" w:eastAsia="Times New Roman" w:hAnsi="Arial" w:cs="Arial"/>
                <w:b/>
                <w:bCs/>
                <w:color w:val="000000" w:themeColor="text1"/>
                <w:kern w:val="0"/>
                <w:sz w:val="22"/>
                <w:szCs w:val="22"/>
                <w:lang w:eastAsia="tr-TR" w:bidi="ar-SA"/>
              </w:rPr>
              <w:t>Kadın</w:t>
            </w:r>
          </w:p>
        </w:tc>
        <w:tc>
          <w:tcPr>
            <w:tcW w:w="709" w:type="dxa"/>
            <w:tcBorders>
              <w:top w:val="single" w:sz="12" w:space="0" w:color="auto"/>
              <w:left w:val="nil"/>
              <w:bottom w:val="single" w:sz="4" w:space="0" w:color="auto"/>
              <w:right w:val="nil"/>
            </w:tcBorders>
            <w:shd w:val="clear" w:color="auto" w:fill="auto"/>
            <w:vAlign w:val="bottom"/>
            <w:hideMark/>
          </w:tcPr>
          <w:p w14:paraId="1D485E4D" w14:textId="77777777" w:rsidR="00152928" w:rsidRPr="000D3545" w:rsidRDefault="00152928" w:rsidP="007A466F">
            <w:pPr>
              <w:widowControl/>
              <w:suppressAutoHyphens w:val="0"/>
              <w:autoSpaceDN/>
              <w:jc w:val="right"/>
              <w:textAlignment w:val="auto"/>
              <w:rPr>
                <w:rFonts w:ascii="Arial" w:eastAsia="Times New Roman" w:hAnsi="Arial" w:cs="Arial"/>
                <w:b/>
                <w:bCs/>
                <w:color w:val="000000" w:themeColor="text1"/>
                <w:kern w:val="0"/>
                <w:sz w:val="22"/>
                <w:szCs w:val="22"/>
                <w:lang w:eastAsia="tr-TR" w:bidi="ar-SA"/>
              </w:rPr>
            </w:pPr>
            <w:r w:rsidRPr="000D3545">
              <w:rPr>
                <w:rFonts w:ascii="Arial" w:eastAsia="Times New Roman" w:hAnsi="Arial" w:cs="Arial"/>
                <w:b/>
                <w:bCs/>
                <w:color w:val="000000" w:themeColor="text1"/>
                <w:kern w:val="0"/>
                <w:sz w:val="22"/>
                <w:szCs w:val="22"/>
                <w:lang w:eastAsia="tr-TR" w:bidi="ar-SA"/>
              </w:rPr>
              <w:t>%</w:t>
            </w:r>
          </w:p>
        </w:tc>
        <w:tc>
          <w:tcPr>
            <w:tcW w:w="1417" w:type="dxa"/>
            <w:tcBorders>
              <w:top w:val="single" w:sz="12" w:space="0" w:color="auto"/>
              <w:left w:val="nil"/>
              <w:bottom w:val="single" w:sz="4" w:space="0" w:color="auto"/>
              <w:right w:val="nil"/>
            </w:tcBorders>
            <w:shd w:val="clear" w:color="auto" w:fill="auto"/>
            <w:vAlign w:val="bottom"/>
            <w:hideMark/>
          </w:tcPr>
          <w:p w14:paraId="7C566F22" w14:textId="77777777" w:rsidR="00152928" w:rsidRPr="000D3545" w:rsidRDefault="00152928" w:rsidP="007A466F">
            <w:pPr>
              <w:widowControl/>
              <w:suppressAutoHyphens w:val="0"/>
              <w:autoSpaceDN/>
              <w:jc w:val="right"/>
              <w:textAlignment w:val="auto"/>
              <w:rPr>
                <w:rFonts w:ascii="Arial" w:eastAsia="Times New Roman" w:hAnsi="Arial" w:cs="Arial"/>
                <w:b/>
                <w:bCs/>
                <w:color w:val="000000" w:themeColor="text1"/>
                <w:kern w:val="0"/>
                <w:sz w:val="22"/>
                <w:szCs w:val="22"/>
                <w:lang w:eastAsia="tr-TR" w:bidi="ar-SA"/>
              </w:rPr>
            </w:pPr>
            <w:r w:rsidRPr="000D3545">
              <w:rPr>
                <w:rFonts w:ascii="Arial" w:eastAsia="Times New Roman" w:hAnsi="Arial" w:cs="Arial"/>
                <w:b/>
                <w:bCs/>
                <w:color w:val="000000" w:themeColor="text1"/>
                <w:kern w:val="0"/>
                <w:sz w:val="22"/>
                <w:szCs w:val="22"/>
                <w:lang w:eastAsia="tr-TR" w:bidi="ar-SA"/>
              </w:rPr>
              <w:t>Erkek</w:t>
            </w:r>
          </w:p>
        </w:tc>
        <w:tc>
          <w:tcPr>
            <w:tcW w:w="741" w:type="dxa"/>
            <w:tcBorders>
              <w:top w:val="single" w:sz="12" w:space="0" w:color="auto"/>
              <w:left w:val="nil"/>
              <w:bottom w:val="single" w:sz="4" w:space="0" w:color="auto"/>
              <w:right w:val="nil"/>
            </w:tcBorders>
            <w:shd w:val="clear" w:color="auto" w:fill="auto"/>
            <w:vAlign w:val="bottom"/>
            <w:hideMark/>
          </w:tcPr>
          <w:p w14:paraId="1AF27047" w14:textId="77777777" w:rsidR="00152928" w:rsidRPr="000D3545" w:rsidRDefault="00152928" w:rsidP="007A466F">
            <w:pPr>
              <w:widowControl/>
              <w:suppressAutoHyphens w:val="0"/>
              <w:autoSpaceDN/>
              <w:jc w:val="right"/>
              <w:textAlignment w:val="auto"/>
              <w:rPr>
                <w:rFonts w:ascii="Arial" w:eastAsia="Times New Roman" w:hAnsi="Arial" w:cs="Arial"/>
                <w:b/>
                <w:bCs/>
                <w:color w:val="000000" w:themeColor="text1"/>
                <w:kern w:val="0"/>
                <w:sz w:val="22"/>
                <w:szCs w:val="22"/>
                <w:lang w:eastAsia="tr-TR" w:bidi="ar-SA"/>
              </w:rPr>
            </w:pPr>
            <w:r w:rsidRPr="000D3545">
              <w:rPr>
                <w:rFonts w:ascii="Arial" w:eastAsia="Times New Roman" w:hAnsi="Arial" w:cs="Arial"/>
                <w:b/>
                <w:bCs/>
                <w:color w:val="000000" w:themeColor="text1"/>
                <w:kern w:val="0"/>
                <w:sz w:val="22"/>
                <w:szCs w:val="22"/>
                <w:lang w:eastAsia="tr-TR" w:bidi="ar-SA"/>
              </w:rPr>
              <w:t>%</w:t>
            </w:r>
          </w:p>
        </w:tc>
        <w:tc>
          <w:tcPr>
            <w:tcW w:w="1527" w:type="dxa"/>
            <w:tcBorders>
              <w:top w:val="single" w:sz="12" w:space="0" w:color="auto"/>
              <w:left w:val="nil"/>
              <w:bottom w:val="single" w:sz="4" w:space="0" w:color="auto"/>
              <w:right w:val="nil"/>
            </w:tcBorders>
            <w:shd w:val="clear" w:color="auto" w:fill="auto"/>
            <w:vAlign w:val="bottom"/>
            <w:hideMark/>
          </w:tcPr>
          <w:p w14:paraId="61CA1042" w14:textId="77777777" w:rsidR="00152928" w:rsidRPr="000D3545" w:rsidRDefault="00152928" w:rsidP="007A466F">
            <w:pPr>
              <w:widowControl/>
              <w:suppressAutoHyphens w:val="0"/>
              <w:autoSpaceDN/>
              <w:jc w:val="right"/>
              <w:textAlignment w:val="auto"/>
              <w:rPr>
                <w:rFonts w:ascii="Arial" w:eastAsia="Times New Roman" w:hAnsi="Arial" w:cs="Arial"/>
                <w:b/>
                <w:bCs/>
                <w:color w:val="000000" w:themeColor="text1"/>
                <w:kern w:val="0"/>
                <w:sz w:val="22"/>
                <w:szCs w:val="22"/>
                <w:lang w:eastAsia="tr-TR" w:bidi="ar-SA"/>
              </w:rPr>
            </w:pPr>
            <w:r w:rsidRPr="000D3545">
              <w:rPr>
                <w:rFonts w:ascii="Arial" w:eastAsia="Times New Roman" w:hAnsi="Arial" w:cs="Arial"/>
                <w:b/>
                <w:bCs/>
                <w:color w:val="000000" w:themeColor="text1"/>
                <w:kern w:val="0"/>
                <w:sz w:val="22"/>
                <w:szCs w:val="22"/>
                <w:lang w:eastAsia="tr-TR" w:bidi="ar-SA"/>
              </w:rPr>
              <w:t>Toplam</w:t>
            </w:r>
          </w:p>
        </w:tc>
        <w:tc>
          <w:tcPr>
            <w:tcW w:w="741" w:type="dxa"/>
            <w:tcBorders>
              <w:top w:val="single" w:sz="12" w:space="0" w:color="auto"/>
              <w:left w:val="nil"/>
              <w:bottom w:val="single" w:sz="4" w:space="0" w:color="auto"/>
              <w:right w:val="nil"/>
            </w:tcBorders>
            <w:shd w:val="clear" w:color="auto" w:fill="auto"/>
            <w:vAlign w:val="bottom"/>
            <w:hideMark/>
          </w:tcPr>
          <w:p w14:paraId="1FDEA439" w14:textId="77777777" w:rsidR="00152928" w:rsidRPr="000D3545" w:rsidRDefault="00152928" w:rsidP="007A466F">
            <w:pPr>
              <w:widowControl/>
              <w:suppressAutoHyphens w:val="0"/>
              <w:autoSpaceDN/>
              <w:jc w:val="right"/>
              <w:textAlignment w:val="auto"/>
              <w:rPr>
                <w:rFonts w:ascii="Arial" w:eastAsia="Times New Roman" w:hAnsi="Arial" w:cs="Arial"/>
                <w:b/>
                <w:bCs/>
                <w:color w:val="000000" w:themeColor="text1"/>
                <w:kern w:val="0"/>
                <w:sz w:val="22"/>
                <w:szCs w:val="22"/>
                <w:lang w:eastAsia="tr-TR" w:bidi="ar-SA"/>
              </w:rPr>
            </w:pPr>
            <w:r w:rsidRPr="000D3545">
              <w:rPr>
                <w:rFonts w:ascii="Arial" w:eastAsia="Times New Roman" w:hAnsi="Arial" w:cs="Arial"/>
                <w:b/>
                <w:bCs/>
                <w:color w:val="000000" w:themeColor="text1"/>
                <w:kern w:val="0"/>
                <w:sz w:val="22"/>
                <w:szCs w:val="22"/>
                <w:lang w:eastAsia="tr-TR" w:bidi="ar-SA"/>
              </w:rPr>
              <w:t>%</w:t>
            </w:r>
          </w:p>
        </w:tc>
      </w:tr>
      <w:tr w:rsidR="007A466F" w:rsidRPr="000D3545" w14:paraId="41707DE0" w14:textId="77777777" w:rsidTr="007A466F">
        <w:trPr>
          <w:trHeight w:val="300"/>
          <w:jc w:val="center"/>
        </w:trPr>
        <w:tc>
          <w:tcPr>
            <w:tcW w:w="2552" w:type="dxa"/>
            <w:tcBorders>
              <w:top w:val="single" w:sz="4" w:space="0" w:color="auto"/>
              <w:left w:val="nil"/>
              <w:bottom w:val="nil"/>
              <w:right w:val="nil"/>
            </w:tcBorders>
            <w:shd w:val="clear" w:color="auto" w:fill="auto"/>
            <w:vAlign w:val="bottom"/>
            <w:hideMark/>
          </w:tcPr>
          <w:p w14:paraId="5A71E047" w14:textId="77777777" w:rsidR="007A466F" w:rsidRPr="000D3545" w:rsidRDefault="007A466F" w:rsidP="007A466F">
            <w:pPr>
              <w:widowControl/>
              <w:suppressAutoHyphens w:val="0"/>
              <w:autoSpaceDN/>
              <w:textAlignment w:val="auto"/>
              <w:rPr>
                <w:rFonts w:ascii="Arial" w:eastAsia="Times New Roman" w:hAnsi="Arial" w:cs="Arial"/>
                <w:color w:val="000000"/>
                <w:kern w:val="0"/>
                <w:sz w:val="22"/>
                <w:szCs w:val="22"/>
                <w:lang w:eastAsia="tr-TR" w:bidi="ar-SA"/>
              </w:rPr>
            </w:pPr>
            <w:r w:rsidRPr="000D3545">
              <w:rPr>
                <w:rFonts w:ascii="Arial" w:eastAsia="Times New Roman" w:hAnsi="Arial" w:cs="Arial"/>
                <w:color w:val="000000"/>
                <w:kern w:val="0"/>
                <w:sz w:val="22"/>
                <w:szCs w:val="22"/>
                <w:lang w:eastAsia="tr-TR" w:bidi="ar-SA"/>
              </w:rPr>
              <w:t>Okuma yazma bilmeyen</w:t>
            </w:r>
          </w:p>
        </w:tc>
        <w:tc>
          <w:tcPr>
            <w:tcW w:w="1276" w:type="dxa"/>
            <w:tcBorders>
              <w:top w:val="single" w:sz="4" w:space="0" w:color="auto"/>
              <w:left w:val="nil"/>
              <w:bottom w:val="nil"/>
              <w:right w:val="nil"/>
            </w:tcBorders>
            <w:shd w:val="clear" w:color="auto" w:fill="auto"/>
            <w:vAlign w:val="bottom"/>
            <w:hideMark/>
          </w:tcPr>
          <w:p w14:paraId="5DB5F54F" w14:textId="3D22545B"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29.014</w:t>
            </w:r>
          </w:p>
        </w:tc>
        <w:tc>
          <w:tcPr>
            <w:tcW w:w="709" w:type="dxa"/>
            <w:tcBorders>
              <w:top w:val="single" w:sz="4" w:space="0" w:color="auto"/>
              <w:left w:val="nil"/>
              <w:bottom w:val="nil"/>
              <w:right w:val="nil"/>
            </w:tcBorders>
            <w:shd w:val="clear" w:color="auto" w:fill="auto"/>
            <w:vAlign w:val="bottom"/>
            <w:hideMark/>
          </w:tcPr>
          <w:p w14:paraId="2890B8A8" w14:textId="63D58441"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5,0</w:t>
            </w:r>
          </w:p>
        </w:tc>
        <w:tc>
          <w:tcPr>
            <w:tcW w:w="1417" w:type="dxa"/>
            <w:tcBorders>
              <w:top w:val="single" w:sz="4" w:space="0" w:color="auto"/>
              <w:left w:val="nil"/>
              <w:bottom w:val="nil"/>
              <w:right w:val="nil"/>
            </w:tcBorders>
            <w:shd w:val="clear" w:color="auto" w:fill="auto"/>
            <w:vAlign w:val="bottom"/>
            <w:hideMark/>
          </w:tcPr>
          <w:p w14:paraId="5308E085" w14:textId="505C75B7"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6.668</w:t>
            </w:r>
          </w:p>
        </w:tc>
        <w:tc>
          <w:tcPr>
            <w:tcW w:w="741" w:type="dxa"/>
            <w:tcBorders>
              <w:top w:val="single" w:sz="4" w:space="0" w:color="auto"/>
              <w:left w:val="nil"/>
              <w:bottom w:val="nil"/>
              <w:right w:val="nil"/>
            </w:tcBorders>
            <w:shd w:val="clear" w:color="auto" w:fill="auto"/>
            <w:vAlign w:val="bottom"/>
            <w:hideMark/>
          </w:tcPr>
          <w:p w14:paraId="169A1FD7" w14:textId="180C127E"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1,2</w:t>
            </w:r>
          </w:p>
        </w:tc>
        <w:tc>
          <w:tcPr>
            <w:tcW w:w="1527" w:type="dxa"/>
            <w:tcBorders>
              <w:top w:val="single" w:sz="4" w:space="0" w:color="auto"/>
              <w:left w:val="nil"/>
              <w:bottom w:val="nil"/>
              <w:right w:val="nil"/>
            </w:tcBorders>
            <w:shd w:val="clear" w:color="auto" w:fill="auto"/>
            <w:vAlign w:val="bottom"/>
            <w:hideMark/>
          </w:tcPr>
          <w:p w14:paraId="31C4468F" w14:textId="0CD6C954"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35.682</w:t>
            </w:r>
          </w:p>
        </w:tc>
        <w:tc>
          <w:tcPr>
            <w:tcW w:w="741" w:type="dxa"/>
            <w:tcBorders>
              <w:top w:val="single" w:sz="4" w:space="0" w:color="auto"/>
              <w:left w:val="nil"/>
              <w:bottom w:val="nil"/>
              <w:right w:val="nil"/>
            </w:tcBorders>
            <w:shd w:val="clear" w:color="auto" w:fill="auto"/>
            <w:vAlign w:val="bottom"/>
            <w:hideMark/>
          </w:tcPr>
          <w:p w14:paraId="51D3B26A" w14:textId="55A550E3"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3,1</w:t>
            </w:r>
          </w:p>
        </w:tc>
      </w:tr>
      <w:tr w:rsidR="007A466F" w:rsidRPr="000D3545" w14:paraId="5ECB61DE" w14:textId="77777777" w:rsidTr="007A466F">
        <w:trPr>
          <w:trHeight w:val="300"/>
          <w:jc w:val="center"/>
        </w:trPr>
        <w:tc>
          <w:tcPr>
            <w:tcW w:w="2552" w:type="dxa"/>
            <w:tcBorders>
              <w:top w:val="nil"/>
              <w:left w:val="nil"/>
              <w:bottom w:val="nil"/>
              <w:right w:val="nil"/>
            </w:tcBorders>
            <w:shd w:val="clear" w:color="auto" w:fill="auto"/>
            <w:vAlign w:val="bottom"/>
            <w:hideMark/>
          </w:tcPr>
          <w:p w14:paraId="1399CD66" w14:textId="77777777" w:rsidR="007A466F" w:rsidRPr="000D3545" w:rsidRDefault="007A466F" w:rsidP="007A466F">
            <w:pPr>
              <w:widowControl/>
              <w:suppressAutoHyphens w:val="0"/>
              <w:autoSpaceDN/>
              <w:textAlignment w:val="auto"/>
              <w:rPr>
                <w:rFonts w:ascii="Arial" w:eastAsia="Times New Roman" w:hAnsi="Arial" w:cs="Arial"/>
                <w:color w:val="000000"/>
                <w:kern w:val="0"/>
                <w:sz w:val="22"/>
                <w:szCs w:val="22"/>
                <w:lang w:eastAsia="tr-TR" w:bidi="ar-SA"/>
              </w:rPr>
            </w:pPr>
            <w:r w:rsidRPr="000D3545">
              <w:rPr>
                <w:rFonts w:ascii="Arial" w:eastAsia="Times New Roman" w:hAnsi="Arial" w:cs="Arial"/>
                <w:color w:val="000000"/>
                <w:kern w:val="0"/>
                <w:sz w:val="22"/>
                <w:szCs w:val="22"/>
                <w:lang w:eastAsia="tr-TR" w:bidi="ar-SA"/>
              </w:rPr>
              <w:t>Okuma yazma bilen</w:t>
            </w:r>
          </w:p>
        </w:tc>
        <w:tc>
          <w:tcPr>
            <w:tcW w:w="1276" w:type="dxa"/>
            <w:tcBorders>
              <w:top w:val="nil"/>
              <w:left w:val="nil"/>
              <w:bottom w:val="nil"/>
              <w:right w:val="nil"/>
            </w:tcBorders>
            <w:shd w:val="clear" w:color="auto" w:fill="auto"/>
            <w:vAlign w:val="bottom"/>
            <w:hideMark/>
          </w:tcPr>
          <w:p w14:paraId="0E697F6D" w14:textId="6E13D3CB"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547.812</w:t>
            </w:r>
          </w:p>
        </w:tc>
        <w:tc>
          <w:tcPr>
            <w:tcW w:w="709" w:type="dxa"/>
            <w:tcBorders>
              <w:top w:val="nil"/>
              <w:left w:val="nil"/>
              <w:bottom w:val="nil"/>
              <w:right w:val="nil"/>
            </w:tcBorders>
            <w:shd w:val="clear" w:color="auto" w:fill="auto"/>
            <w:vAlign w:val="bottom"/>
            <w:hideMark/>
          </w:tcPr>
          <w:p w14:paraId="004A2303" w14:textId="68AC8BF9"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93,5</w:t>
            </w:r>
          </w:p>
        </w:tc>
        <w:tc>
          <w:tcPr>
            <w:tcW w:w="1417" w:type="dxa"/>
            <w:tcBorders>
              <w:top w:val="nil"/>
              <w:left w:val="nil"/>
              <w:bottom w:val="nil"/>
              <w:right w:val="nil"/>
            </w:tcBorders>
            <w:shd w:val="clear" w:color="auto" w:fill="auto"/>
            <w:vAlign w:val="bottom"/>
            <w:hideMark/>
          </w:tcPr>
          <w:p w14:paraId="372DD639" w14:textId="364972E9"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552.154</w:t>
            </w:r>
          </w:p>
        </w:tc>
        <w:tc>
          <w:tcPr>
            <w:tcW w:w="741" w:type="dxa"/>
            <w:tcBorders>
              <w:top w:val="nil"/>
              <w:left w:val="nil"/>
              <w:bottom w:val="nil"/>
              <w:right w:val="nil"/>
            </w:tcBorders>
            <w:shd w:val="clear" w:color="auto" w:fill="auto"/>
            <w:vAlign w:val="bottom"/>
            <w:hideMark/>
          </w:tcPr>
          <w:p w14:paraId="74802205" w14:textId="789FC5A4"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97,2</w:t>
            </w:r>
          </w:p>
        </w:tc>
        <w:tc>
          <w:tcPr>
            <w:tcW w:w="1527" w:type="dxa"/>
            <w:tcBorders>
              <w:top w:val="nil"/>
              <w:left w:val="nil"/>
              <w:bottom w:val="nil"/>
              <w:right w:val="nil"/>
            </w:tcBorders>
            <w:shd w:val="clear" w:color="auto" w:fill="auto"/>
            <w:vAlign w:val="bottom"/>
            <w:hideMark/>
          </w:tcPr>
          <w:p w14:paraId="72A615D2" w14:textId="2D136608"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1.099.966</w:t>
            </w:r>
          </w:p>
        </w:tc>
        <w:tc>
          <w:tcPr>
            <w:tcW w:w="741" w:type="dxa"/>
            <w:tcBorders>
              <w:top w:val="nil"/>
              <w:left w:val="nil"/>
              <w:bottom w:val="nil"/>
              <w:right w:val="nil"/>
            </w:tcBorders>
            <w:shd w:val="clear" w:color="auto" w:fill="auto"/>
            <w:vAlign w:val="bottom"/>
            <w:hideMark/>
          </w:tcPr>
          <w:p w14:paraId="68A00ACE" w14:textId="55640542"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95,3</w:t>
            </w:r>
          </w:p>
        </w:tc>
      </w:tr>
      <w:tr w:rsidR="007A466F" w:rsidRPr="000D3545" w14:paraId="3C6BEFD1" w14:textId="77777777" w:rsidTr="007A466F">
        <w:trPr>
          <w:trHeight w:val="300"/>
          <w:jc w:val="center"/>
        </w:trPr>
        <w:tc>
          <w:tcPr>
            <w:tcW w:w="2552" w:type="dxa"/>
            <w:tcBorders>
              <w:top w:val="nil"/>
              <w:left w:val="nil"/>
              <w:right w:val="nil"/>
            </w:tcBorders>
            <w:shd w:val="clear" w:color="auto" w:fill="auto"/>
            <w:vAlign w:val="bottom"/>
            <w:hideMark/>
          </w:tcPr>
          <w:p w14:paraId="3B76641B" w14:textId="77777777" w:rsidR="007A466F" w:rsidRPr="000D3545" w:rsidRDefault="007A466F" w:rsidP="007A466F">
            <w:pPr>
              <w:widowControl/>
              <w:suppressAutoHyphens w:val="0"/>
              <w:autoSpaceDN/>
              <w:textAlignment w:val="auto"/>
              <w:rPr>
                <w:rFonts w:ascii="Arial" w:eastAsia="Times New Roman" w:hAnsi="Arial" w:cs="Arial"/>
                <w:color w:val="000000"/>
                <w:kern w:val="0"/>
                <w:sz w:val="22"/>
                <w:szCs w:val="22"/>
                <w:lang w:eastAsia="tr-TR" w:bidi="ar-SA"/>
              </w:rPr>
            </w:pPr>
            <w:r w:rsidRPr="000D3545">
              <w:rPr>
                <w:rFonts w:ascii="Arial" w:eastAsia="Times New Roman" w:hAnsi="Arial" w:cs="Arial"/>
                <w:color w:val="000000"/>
                <w:kern w:val="0"/>
                <w:sz w:val="22"/>
                <w:szCs w:val="22"/>
                <w:lang w:eastAsia="tr-TR" w:bidi="ar-SA"/>
              </w:rPr>
              <w:t>Bilinmeyen</w:t>
            </w:r>
          </w:p>
        </w:tc>
        <w:tc>
          <w:tcPr>
            <w:tcW w:w="1276" w:type="dxa"/>
            <w:tcBorders>
              <w:top w:val="nil"/>
              <w:left w:val="nil"/>
              <w:right w:val="nil"/>
            </w:tcBorders>
            <w:shd w:val="clear" w:color="auto" w:fill="auto"/>
            <w:vAlign w:val="bottom"/>
            <w:hideMark/>
          </w:tcPr>
          <w:p w14:paraId="47EB2D36" w14:textId="6FA4A5E2"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9.011</w:t>
            </w:r>
          </w:p>
        </w:tc>
        <w:tc>
          <w:tcPr>
            <w:tcW w:w="709" w:type="dxa"/>
            <w:tcBorders>
              <w:top w:val="nil"/>
              <w:left w:val="nil"/>
              <w:right w:val="nil"/>
            </w:tcBorders>
            <w:shd w:val="clear" w:color="auto" w:fill="auto"/>
            <w:vAlign w:val="bottom"/>
            <w:hideMark/>
          </w:tcPr>
          <w:p w14:paraId="24323C72" w14:textId="3C896A5E"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1,5</w:t>
            </w:r>
          </w:p>
        </w:tc>
        <w:tc>
          <w:tcPr>
            <w:tcW w:w="1417" w:type="dxa"/>
            <w:tcBorders>
              <w:top w:val="nil"/>
              <w:left w:val="nil"/>
              <w:right w:val="nil"/>
            </w:tcBorders>
            <w:shd w:val="clear" w:color="auto" w:fill="auto"/>
            <w:vAlign w:val="bottom"/>
            <w:hideMark/>
          </w:tcPr>
          <w:p w14:paraId="3645B45C" w14:textId="01518E7B"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9.145</w:t>
            </w:r>
          </w:p>
        </w:tc>
        <w:tc>
          <w:tcPr>
            <w:tcW w:w="741" w:type="dxa"/>
            <w:tcBorders>
              <w:top w:val="nil"/>
              <w:left w:val="nil"/>
              <w:right w:val="nil"/>
            </w:tcBorders>
            <w:shd w:val="clear" w:color="auto" w:fill="auto"/>
            <w:vAlign w:val="bottom"/>
            <w:hideMark/>
          </w:tcPr>
          <w:p w14:paraId="2B250A2F" w14:textId="42393201"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1,6</w:t>
            </w:r>
          </w:p>
        </w:tc>
        <w:tc>
          <w:tcPr>
            <w:tcW w:w="1527" w:type="dxa"/>
            <w:tcBorders>
              <w:top w:val="nil"/>
              <w:left w:val="nil"/>
              <w:right w:val="nil"/>
            </w:tcBorders>
            <w:shd w:val="clear" w:color="auto" w:fill="auto"/>
            <w:vAlign w:val="bottom"/>
            <w:hideMark/>
          </w:tcPr>
          <w:p w14:paraId="470481F8" w14:textId="62064107"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18.156</w:t>
            </w:r>
          </w:p>
        </w:tc>
        <w:tc>
          <w:tcPr>
            <w:tcW w:w="741" w:type="dxa"/>
            <w:tcBorders>
              <w:top w:val="nil"/>
              <w:left w:val="nil"/>
              <w:right w:val="nil"/>
            </w:tcBorders>
            <w:shd w:val="clear" w:color="auto" w:fill="auto"/>
            <w:vAlign w:val="bottom"/>
            <w:hideMark/>
          </w:tcPr>
          <w:p w14:paraId="12FAD938" w14:textId="156B3EAB" w:rsidR="007A466F" w:rsidRPr="000D3545" w:rsidRDefault="007A466F" w:rsidP="007A466F">
            <w:pPr>
              <w:widowControl/>
              <w:suppressAutoHyphens w:val="0"/>
              <w:autoSpaceDN/>
              <w:jc w:val="right"/>
              <w:textAlignment w:val="auto"/>
              <w:rPr>
                <w:rFonts w:ascii="Arial" w:eastAsia="Times New Roman" w:hAnsi="Arial" w:cs="Arial"/>
                <w:color w:val="000000"/>
                <w:kern w:val="0"/>
                <w:sz w:val="22"/>
                <w:szCs w:val="22"/>
                <w:lang w:eastAsia="tr-TR" w:bidi="ar-SA"/>
              </w:rPr>
            </w:pPr>
            <w:r w:rsidRPr="000D3545">
              <w:rPr>
                <w:rFonts w:ascii="Arial" w:hAnsi="Arial" w:cs="Arial"/>
                <w:color w:val="000000"/>
                <w:sz w:val="22"/>
                <w:szCs w:val="22"/>
              </w:rPr>
              <w:t>1,6</w:t>
            </w:r>
          </w:p>
        </w:tc>
      </w:tr>
      <w:tr w:rsidR="007A466F" w:rsidRPr="000D3545" w14:paraId="0F41CC69" w14:textId="77777777" w:rsidTr="007A466F">
        <w:trPr>
          <w:trHeight w:val="300"/>
          <w:jc w:val="center"/>
        </w:trPr>
        <w:tc>
          <w:tcPr>
            <w:tcW w:w="2552" w:type="dxa"/>
            <w:tcBorders>
              <w:top w:val="nil"/>
              <w:left w:val="nil"/>
              <w:bottom w:val="single" w:sz="12" w:space="0" w:color="auto"/>
              <w:right w:val="nil"/>
            </w:tcBorders>
            <w:shd w:val="clear" w:color="auto" w:fill="auto"/>
            <w:vAlign w:val="bottom"/>
            <w:hideMark/>
          </w:tcPr>
          <w:p w14:paraId="13DC00CA" w14:textId="77777777" w:rsidR="007A466F" w:rsidRPr="000D3545" w:rsidRDefault="007A466F" w:rsidP="007A466F">
            <w:pPr>
              <w:widowControl/>
              <w:suppressAutoHyphens w:val="0"/>
              <w:autoSpaceDN/>
              <w:textAlignment w:val="auto"/>
              <w:rPr>
                <w:rFonts w:ascii="Arial" w:eastAsia="Times New Roman" w:hAnsi="Arial" w:cs="Arial"/>
                <w:b/>
                <w:bCs/>
                <w:color w:val="000000"/>
                <w:kern w:val="0"/>
                <w:sz w:val="22"/>
                <w:szCs w:val="22"/>
                <w:lang w:eastAsia="tr-TR" w:bidi="ar-SA"/>
              </w:rPr>
            </w:pPr>
            <w:r w:rsidRPr="000D3545">
              <w:rPr>
                <w:rFonts w:ascii="Arial" w:eastAsia="Times New Roman" w:hAnsi="Arial" w:cs="Arial"/>
                <w:b/>
                <w:bCs/>
                <w:color w:val="000000"/>
                <w:kern w:val="0"/>
                <w:sz w:val="22"/>
                <w:szCs w:val="22"/>
                <w:lang w:eastAsia="tr-TR" w:bidi="ar-SA"/>
              </w:rPr>
              <w:t>Toplam</w:t>
            </w:r>
          </w:p>
        </w:tc>
        <w:tc>
          <w:tcPr>
            <w:tcW w:w="1276" w:type="dxa"/>
            <w:tcBorders>
              <w:top w:val="nil"/>
              <w:left w:val="nil"/>
              <w:bottom w:val="single" w:sz="12" w:space="0" w:color="auto"/>
              <w:right w:val="nil"/>
            </w:tcBorders>
            <w:shd w:val="clear" w:color="auto" w:fill="auto"/>
            <w:vAlign w:val="bottom"/>
            <w:hideMark/>
          </w:tcPr>
          <w:p w14:paraId="7A171361" w14:textId="6C7D64A9" w:rsidR="007A466F" w:rsidRPr="000D3545" w:rsidRDefault="007A466F" w:rsidP="007A466F">
            <w:pPr>
              <w:widowControl/>
              <w:suppressAutoHyphens w:val="0"/>
              <w:autoSpaceDN/>
              <w:jc w:val="right"/>
              <w:textAlignment w:val="auto"/>
              <w:rPr>
                <w:rFonts w:ascii="Arial" w:eastAsia="Times New Roman" w:hAnsi="Arial" w:cs="Arial"/>
                <w:b/>
                <w:bCs/>
                <w:color w:val="000000"/>
                <w:kern w:val="0"/>
                <w:sz w:val="22"/>
                <w:szCs w:val="22"/>
                <w:lang w:eastAsia="tr-TR" w:bidi="ar-SA"/>
              </w:rPr>
            </w:pPr>
            <w:r w:rsidRPr="000D3545">
              <w:rPr>
                <w:rFonts w:ascii="Arial" w:hAnsi="Arial" w:cs="Arial"/>
                <w:b/>
                <w:bCs/>
                <w:color w:val="000000"/>
                <w:sz w:val="22"/>
                <w:szCs w:val="22"/>
              </w:rPr>
              <w:t>585.837</w:t>
            </w:r>
          </w:p>
        </w:tc>
        <w:tc>
          <w:tcPr>
            <w:tcW w:w="709" w:type="dxa"/>
            <w:tcBorders>
              <w:top w:val="nil"/>
              <w:left w:val="nil"/>
              <w:bottom w:val="single" w:sz="12" w:space="0" w:color="auto"/>
              <w:right w:val="nil"/>
            </w:tcBorders>
            <w:shd w:val="clear" w:color="auto" w:fill="auto"/>
            <w:vAlign w:val="bottom"/>
            <w:hideMark/>
          </w:tcPr>
          <w:p w14:paraId="624F73D0" w14:textId="6D3049BC" w:rsidR="007A466F" w:rsidRPr="000D3545" w:rsidRDefault="007A466F" w:rsidP="007A466F">
            <w:pPr>
              <w:widowControl/>
              <w:suppressAutoHyphens w:val="0"/>
              <w:autoSpaceDN/>
              <w:jc w:val="right"/>
              <w:textAlignment w:val="auto"/>
              <w:rPr>
                <w:rFonts w:ascii="Arial" w:eastAsia="Times New Roman" w:hAnsi="Arial" w:cs="Arial"/>
                <w:b/>
                <w:bCs/>
                <w:color w:val="000000"/>
                <w:kern w:val="0"/>
                <w:sz w:val="22"/>
                <w:szCs w:val="22"/>
                <w:lang w:eastAsia="tr-TR" w:bidi="ar-SA"/>
              </w:rPr>
            </w:pPr>
            <w:r w:rsidRPr="000D3545">
              <w:rPr>
                <w:rFonts w:ascii="Arial" w:eastAsia="Times New Roman" w:hAnsi="Arial" w:cs="Arial"/>
                <w:b/>
                <w:bCs/>
                <w:color w:val="000000"/>
                <w:kern w:val="0"/>
                <w:sz w:val="22"/>
                <w:szCs w:val="22"/>
                <w:lang w:eastAsia="tr-TR" w:bidi="ar-SA"/>
              </w:rPr>
              <w:t>100,0</w:t>
            </w:r>
          </w:p>
        </w:tc>
        <w:tc>
          <w:tcPr>
            <w:tcW w:w="1417" w:type="dxa"/>
            <w:tcBorders>
              <w:top w:val="nil"/>
              <w:left w:val="nil"/>
              <w:bottom w:val="single" w:sz="12" w:space="0" w:color="auto"/>
              <w:right w:val="nil"/>
            </w:tcBorders>
            <w:shd w:val="clear" w:color="auto" w:fill="auto"/>
            <w:vAlign w:val="bottom"/>
            <w:hideMark/>
          </w:tcPr>
          <w:p w14:paraId="1D1ACAE8" w14:textId="0EE9FB46" w:rsidR="007A466F" w:rsidRPr="000D3545" w:rsidRDefault="007A466F" w:rsidP="007A466F">
            <w:pPr>
              <w:widowControl/>
              <w:suppressAutoHyphens w:val="0"/>
              <w:autoSpaceDN/>
              <w:jc w:val="right"/>
              <w:textAlignment w:val="auto"/>
              <w:rPr>
                <w:rFonts w:ascii="Arial" w:eastAsia="Times New Roman" w:hAnsi="Arial" w:cs="Arial"/>
                <w:b/>
                <w:bCs/>
                <w:color w:val="000000"/>
                <w:kern w:val="0"/>
                <w:sz w:val="22"/>
                <w:szCs w:val="22"/>
                <w:lang w:eastAsia="tr-TR" w:bidi="ar-SA"/>
              </w:rPr>
            </w:pPr>
            <w:r w:rsidRPr="000D3545">
              <w:rPr>
                <w:rFonts w:ascii="Arial" w:hAnsi="Arial" w:cs="Arial"/>
                <w:b/>
                <w:bCs/>
                <w:color w:val="000000"/>
                <w:sz w:val="22"/>
                <w:szCs w:val="22"/>
              </w:rPr>
              <w:t>567.967</w:t>
            </w:r>
          </w:p>
        </w:tc>
        <w:tc>
          <w:tcPr>
            <w:tcW w:w="741" w:type="dxa"/>
            <w:tcBorders>
              <w:top w:val="nil"/>
              <w:left w:val="nil"/>
              <w:bottom w:val="single" w:sz="12" w:space="0" w:color="auto"/>
              <w:right w:val="nil"/>
            </w:tcBorders>
            <w:shd w:val="clear" w:color="auto" w:fill="auto"/>
            <w:vAlign w:val="bottom"/>
            <w:hideMark/>
          </w:tcPr>
          <w:p w14:paraId="27E6DFAE" w14:textId="7089AB0D" w:rsidR="007A466F" w:rsidRPr="000D3545" w:rsidRDefault="007A466F" w:rsidP="007A466F">
            <w:pPr>
              <w:widowControl/>
              <w:suppressAutoHyphens w:val="0"/>
              <w:autoSpaceDN/>
              <w:jc w:val="right"/>
              <w:textAlignment w:val="auto"/>
              <w:rPr>
                <w:rFonts w:ascii="Arial" w:eastAsia="Times New Roman" w:hAnsi="Arial" w:cs="Arial"/>
                <w:b/>
                <w:bCs/>
                <w:color w:val="000000"/>
                <w:kern w:val="0"/>
                <w:sz w:val="22"/>
                <w:szCs w:val="22"/>
                <w:lang w:eastAsia="tr-TR" w:bidi="ar-SA"/>
              </w:rPr>
            </w:pPr>
            <w:r w:rsidRPr="000D3545">
              <w:rPr>
                <w:rFonts w:ascii="Arial" w:eastAsia="Times New Roman" w:hAnsi="Arial" w:cs="Arial"/>
                <w:b/>
                <w:bCs/>
                <w:color w:val="000000"/>
                <w:kern w:val="0"/>
                <w:sz w:val="22"/>
                <w:szCs w:val="22"/>
                <w:lang w:eastAsia="tr-TR" w:bidi="ar-SA"/>
              </w:rPr>
              <w:t>100,0</w:t>
            </w:r>
          </w:p>
        </w:tc>
        <w:tc>
          <w:tcPr>
            <w:tcW w:w="1527" w:type="dxa"/>
            <w:tcBorders>
              <w:top w:val="nil"/>
              <w:left w:val="nil"/>
              <w:bottom w:val="single" w:sz="12" w:space="0" w:color="auto"/>
              <w:right w:val="nil"/>
            </w:tcBorders>
            <w:shd w:val="clear" w:color="auto" w:fill="auto"/>
            <w:vAlign w:val="bottom"/>
            <w:hideMark/>
          </w:tcPr>
          <w:p w14:paraId="5F1FCEEE" w14:textId="28BF2154" w:rsidR="007A466F" w:rsidRPr="000D3545" w:rsidRDefault="007A466F" w:rsidP="007A466F">
            <w:pPr>
              <w:widowControl/>
              <w:suppressAutoHyphens w:val="0"/>
              <w:autoSpaceDN/>
              <w:jc w:val="right"/>
              <w:textAlignment w:val="auto"/>
              <w:rPr>
                <w:rFonts w:ascii="Arial" w:eastAsia="Times New Roman" w:hAnsi="Arial" w:cs="Arial"/>
                <w:b/>
                <w:bCs/>
                <w:color w:val="000000"/>
                <w:kern w:val="0"/>
                <w:sz w:val="22"/>
                <w:szCs w:val="22"/>
                <w:lang w:eastAsia="tr-TR" w:bidi="ar-SA"/>
              </w:rPr>
            </w:pPr>
            <w:r w:rsidRPr="000D3545">
              <w:rPr>
                <w:rFonts w:ascii="Arial" w:hAnsi="Arial" w:cs="Arial"/>
                <w:b/>
                <w:bCs/>
                <w:color w:val="000000"/>
                <w:sz w:val="22"/>
                <w:szCs w:val="22"/>
              </w:rPr>
              <w:t>1.153.804</w:t>
            </w:r>
          </w:p>
        </w:tc>
        <w:tc>
          <w:tcPr>
            <w:tcW w:w="741" w:type="dxa"/>
            <w:tcBorders>
              <w:top w:val="nil"/>
              <w:left w:val="nil"/>
              <w:bottom w:val="single" w:sz="12" w:space="0" w:color="auto"/>
              <w:right w:val="nil"/>
            </w:tcBorders>
            <w:shd w:val="clear" w:color="auto" w:fill="auto"/>
            <w:vAlign w:val="bottom"/>
            <w:hideMark/>
          </w:tcPr>
          <w:p w14:paraId="62526D8E" w14:textId="6C74185E" w:rsidR="007A466F" w:rsidRPr="000D3545" w:rsidRDefault="007A466F" w:rsidP="007A466F">
            <w:pPr>
              <w:widowControl/>
              <w:suppressAutoHyphens w:val="0"/>
              <w:autoSpaceDN/>
              <w:jc w:val="right"/>
              <w:textAlignment w:val="auto"/>
              <w:rPr>
                <w:rFonts w:ascii="Arial" w:eastAsia="Times New Roman" w:hAnsi="Arial" w:cs="Arial"/>
                <w:b/>
                <w:bCs/>
                <w:color w:val="000000"/>
                <w:kern w:val="0"/>
                <w:sz w:val="22"/>
                <w:szCs w:val="22"/>
                <w:lang w:eastAsia="tr-TR" w:bidi="ar-SA"/>
              </w:rPr>
            </w:pPr>
            <w:r w:rsidRPr="000D3545">
              <w:rPr>
                <w:rFonts w:ascii="Arial" w:eastAsia="Times New Roman" w:hAnsi="Arial" w:cs="Arial"/>
                <w:b/>
                <w:bCs/>
                <w:color w:val="000000"/>
                <w:kern w:val="0"/>
                <w:sz w:val="22"/>
                <w:szCs w:val="22"/>
                <w:lang w:eastAsia="tr-TR" w:bidi="ar-SA"/>
              </w:rPr>
              <w:t>100,0</w:t>
            </w:r>
          </w:p>
        </w:tc>
      </w:tr>
    </w:tbl>
    <w:p w14:paraId="7168AB36" w14:textId="720369CD" w:rsidR="00152928" w:rsidRPr="00295842" w:rsidRDefault="00152928" w:rsidP="00356179">
      <w:pPr>
        <w:pStyle w:val="Standard"/>
        <w:spacing w:before="240" w:after="120" w:line="360" w:lineRule="auto"/>
        <w:ind w:left="1038" w:hanging="1021"/>
        <w:jc w:val="center"/>
      </w:pPr>
      <w:r w:rsidRPr="000D3545">
        <w:rPr>
          <w:rFonts w:ascii="Arial" w:hAnsi="Arial"/>
          <w:i/>
          <w:iCs/>
        </w:rPr>
        <w:t>Tablo</w:t>
      </w:r>
      <w:r w:rsidR="00296B20">
        <w:rPr>
          <w:rFonts w:ascii="Arial" w:hAnsi="Arial"/>
          <w:i/>
          <w:iCs/>
        </w:rPr>
        <w:t xml:space="preserve"> 4</w:t>
      </w:r>
      <w:r w:rsidRPr="000D3545">
        <w:rPr>
          <w:rFonts w:ascii="Arial" w:hAnsi="Arial"/>
          <w:i/>
          <w:iCs/>
        </w:rPr>
        <w:t xml:space="preserve"> – İlde 6 yaş üstü nüfusun okuma-yazma durumu</w:t>
      </w:r>
    </w:p>
    <w:p w14:paraId="0038ED5B" w14:textId="77777777" w:rsidR="00295842" w:rsidRDefault="00295842" w:rsidP="007E2B14">
      <w:pPr>
        <w:pStyle w:val="Standard"/>
        <w:widowControl w:val="0"/>
        <w:spacing w:before="240" w:after="120" w:line="360" w:lineRule="auto"/>
        <w:ind w:right="-141"/>
        <w:jc w:val="both"/>
        <w:rPr>
          <w:rFonts w:ascii="Arial" w:hAnsi="Arial" w:cs="Arial"/>
          <w:sz w:val="24"/>
          <w:szCs w:val="24"/>
        </w:rPr>
      </w:pPr>
    </w:p>
    <w:p w14:paraId="4EA8518F" w14:textId="2164345E" w:rsidR="009A0390" w:rsidRPr="000D3545" w:rsidRDefault="007E2B14" w:rsidP="00296B20">
      <w:pPr>
        <w:pStyle w:val="Standard"/>
        <w:widowControl w:val="0"/>
        <w:spacing w:before="240" w:after="120" w:line="360" w:lineRule="auto"/>
        <w:ind w:right="-141"/>
        <w:jc w:val="both"/>
        <w:rPr>
          <w:rFonts w:ascii="Arial" w:hAnsi="Arial" w:cs="Arial"/>
        </w:rPr>
      </w:pPr>
      <w:r w:rsidRPr="000D3545">
        <w:rPr>
          <w:rFonts w:ascii="Arial" w:hAnsi="Arial" w:cs="Arial"/>
          <w:sz w:val="24"/>
          <w:szCs w:val="24"/>
        </w:rPr>
        <w:t>İlçe düzeyinde eğitim durumu incelendiğinde, Samsun merkez dışında 17 ilçede %12,7’lik kesimin okuma yazma bilmediği anlaşılmaktadır. Okuma-yazma bilmeyen kişilerin en yoğunlukta olduğu ilçeler ise sırasıyla İlkadım (%17,7), Çarşamba (%14,7), Bafra (%14,7), Vezirköprü (%10,7) ve Terme’dir (%7,5).</w:t>
      </w:r>
      <w:r w:rsidRPr="000D3545">
        <w:rPr>
          <w:rStyle w:val="DipnotBavurusu"/>
          <w:rFonts w:ascii="Arial" w:hAnsi="Arial" w:cs="Arial"/>
          <w:sz w:val="24"/>
          <w:szCs w:val="24"/>
        </w:rPr>
        <w:footnoteReference w:id="19"/>
      </w:r>
      <w:r w:rsidRPr="000D3545">
        <w:rPr>
          <w:rFonts w:ascii="Arial" w:hAnsi="Arial" w:cs="Arial"/>
          <w:sz w:val="24"/>
          <w:szCs w:val="24"/>
        </w:rPr>
        <w:t xml:space="preserve"> </w:t>
      </w:r>
      <w:r w:rsidR="004D2456" w:rsidRPr="000D3545">
        <w:rPr>
          <w:rFonts w:ascii="Arial" w:hAnsi="Arial" w:cs="Arial"/>
          <w:sz w:val="24"/>
          <w:szCs w:val="24"/>
        </w:rPr>
        <w:t>Bunların yarıdan fazlası kadındır.</w:t>
      </w:r>
    </w:p>
    <w:p w14:paraId="02714F85" w14:textId="3654336E" w:rsidR="007E2B14" w:rsidRPr="00F66229" w:rsidRDefault="007E2B14" w:rsidP="00300A57">
      <w:pPr>
        <w:pStyle w:val="Standard"/>
        <w:widowControl w:val="0"/>
        <w:spacing w:before="240" w:after="120" w:line="360" w:lineRule="auto"/>
        <w:ind w:right="-141"/>
        <w:jc w:val="both"/>
        <w:rPr>
          <w:rFonts w:ascii="Arial" w:hAnsi="Arial" w:cs="Arial"/>
          <w:sz w:val="24"/>
          <w:szCs w:val="24"/>
        </w:rPr>
      </w:pPr>
      <w:r w:rsidRPr="000D3545">
        <w:rPr>
          <w:rFonts w:ascii="Arial" w:hAnsi="Arial" w:cs="Arial"/>
          <w:sz w:val="24"/>
          <w:szCs w:val="24"/>
        </w:rPr>
        <w:t>İlköğretim okullaşma oranında gözlemlenen artış, eğitimde olumlu gelişmelere işaret etmektedir. 2009 yılında %98</w:t>
      </w:r>
      <w:r w:rsidR="00132134" w:rsidRPr="000D3545">
        <w:rPr>
          <w:rFonts w:ascii="Arial" w:hAnsi="Arial" w:cs="Arial"/>
          <w:sz w:val="24"/>
          <w:szCs w:val="24"/>
        </w:rPr>
        <w:t>,9</w:t>
      </w:r>
      <w:r w:rsidRPr="000D3545">
        <w:rPr>
          <w:rFonts w:ascii="Arial" w:hAnsi="Arial" w:cs="Arial"/>
          <w:sz w:val="24"/>
          <w:szCs w:val="24"/>
        </w:rPr>
        <w:t xml:space="preserve"> olan ilköğretimdeki okullaşma oranı, </w:t>
      </w:r>
      <w:r w:rsidRPr="001D4C36">
        <w:rPr>
          <w:rFonts w:ascii="Arial" w:hAnsi="Arial" w:cs="Arial"/>
          <w:sz w:val="24"/>
          <w:szCs w:val="24"/>
        </w:rPr>
        <w:t>2012 yılında %99</w:t>
      </w:r>
      <w:r w:rsidR="00132134" w:rsidRPr="001D4C36">
        <w:rPr>
          <w:rFonts w:ascii="Arial" w:hAnsi="Arial" w:cs="Arial"/>
          <w:sz w:val="24"/>
          <w:szCs w:val="24"/>
        </w:rPr>
        <w:t>,3</w:t>
      </w:r>
      <w:r w:rsidRPr="00F66229">
        <w:rPr>
          <w:rFonts w:ascii="Arial" w:hAnsi="Arial" w:cs="Arial"/>
          <w:sz w:val="24"/>
          <w:szCs w:val="24"/>
        </w:rPr>
        <w:t>’</w:t>
      </w:r>
      <w:r w:rsidR="00132134" w:rsidRPr="00F66229">
        <w:rPr>
          <w:rFonts w:ascii="Arial" w:hAnsi="Arial" w:cs="Arial"/>
          <w:sz w:val="24"/>
          <w:szCs w:val="24"/>
        </w:rPr>
        <w:t>3</w:t>
      </w:r>
      <w:r w:rsidRPr="00F66229">
        <w:rPr>
          <w:rFonts w:ascii="Arial" w:hAnsi="Arial" w:cs="Arial"/>
          <w:sz w:val="24"/>
          <w:szCs w:val="24"/>
        </w:rPr>
        <w:t xml:space="preserve"> çıkmıştır. Ortaöğretim okullaşma oranı ise benzer şekilde %65</w:t>
      </w:r>
      <w:r w:rsidR="00132134" w:rsidRPr="00F66229">
        <w:rPr>
          <w:rFonts w:ascii="Arial" w:hAnsi="Arial" w:cs="Arial"/>
          <w:sz w:val="24"/>
          <w:szCs w:val="24"/>
        </w:rPr>
        <w:t>,7</w:t>
      </w:r>
      <w:r w:rsidRPr="00F66229">
        <w:rPr>
          <w:rFonts w:ascii="Arial" w:hAnsi="Arial" w:cs="Arial"/>
          <w:sz w:val="24"/>
          <w:szCs w:val="24"/>
        </w:rPr>
        <w:t>’</w:t>
      </w:r>
      <w:r w:rsidR="00132134" w:rsidRPr="00F66229">
        <w:rPr>
          <w:rFonts w:ascii="Arial" w:hAnsi="Arial" w:cs="Arial"/>
          <w:sz w:val="24"/>
          <w:szCs w:val="24"/>
        </w:rPr>
        <w:t>d</w:t>
      </w:r>
      <w:r w:rsidRPr="00F66229">
        <w:rPr>
          <w:rFonts w:ascii="Arial" w:hAnsi="Arial" w:cs="Arial"/>
          <w:sz w:val="24"/>
          <w:szCs w:val="24"/>
        </w:rPr>
        <w:t>en %69</w:t>
      </w:r>
      <w:r w:rsidR="00132134" w:rsidRPr="00F66229">
        <w:rPr>
          <w:rFonts w:ascii="Arial" w:hAnsi="Arial" w:cs="Arial"/>
          <w:sz w:val="24"/>
          <w:szCs w:val="24"/>
        </w:rPr>
        <w:t>,5</w:t>
      </w:r>
      <w:r w:rsidRPr="00F66229">
        <w:rPr>
          <w:rFonts w:ascii="Arial" w:hAnsi="Arial" w:cs="Arial"/>
          <w:sz w:val="24"/>
          <w:szCs w:val="24"/>
        </w:rPr>
        <w:t>’</w:t>
      </w:r>
      <w:r w:rsidR="00132134" w:rsidRPr="00F66229">
        <w:rPr>
          <w:rFonts w:ascii="Arial" w:hAnsi="Arial" w:cs="Arial"/>
          <w:sz w:val="24"/>
          <w:szCs w:val="24"/>
        </w:rPr>
        <w:t>e</w:t>
      </w:r>
      <w:r w:rsidRPr="00F66229">
        <w:rPr>
          <w:rFonts w:ascii="Arial" w:hAnsi="Arial" w:cs="Arial"/>
          <w:sz w:val="24"/>
          <w:szCs w:val="24"/>
        </w:rPr>
        <w:t xml:space="preserve"> yükselmiş</w:t>
      </w:r>
      <w:proofErr w:type="gramStart"/>
      <w:r w:rsidRPr="00F66229">
        <w:rPr>
          <w:rFonts w:ascii="Arial" w:hAnsi="Arial" w:cs="Arial"/>
          <w:sz w:val="24"/>
          <w:szCs w:val="24"/>
        </w:rPr>
        <w:t>tir</w:t>
      </w:r>
      <w:proofErr w:type="gramEnd"/>
      <w:r w:rsidRPr="00F66229">
        <w:rPr>
          <w:rFonts w:ascii="Arial" w:hAnsi="Arial" w:cs="Arial"/>
          <w:sz w:val="24"/>
          <w:szCs w:val="24"/>
        </w:rPr>
        <w:t>.</w:t>
      </w:r>
    </w:p>
    <w:p w14:paraId="5ACC8DD1" w14:textId="3F390A22" w:rsidR="00F66229" w:rsidRPr="001D4C36" w:rsidRDefault="007E2B14" w:rsidP="00300A57">
      <w:pPr>
        <w:pStyle w:val="Standard"/>
        <w:widowControl w:val="0"/>
        <w:spacing w:before="240" w:after="120" w:line="360" w:lineRule="auto"/>
        <w:ind w:right="-141"/>
        <w:jc w:val="both"/>
        <w:rPr>
          <w:rFonts w:ascii="Arial" w:hAnsi="Arial" w:cs="Arial"/>
          <w:sz w:val="24"/>
          <w:szCs w:val="24"/>
        </w:rPr>
      </w:pPr>
      <w:r w:rsidRPr="00BF0DA0">
        <w:rPr>
          <w:rFonts w:ascii="Arial" w:hAnsi="Arial" w:cs="Arial"/>
          <w:sz w:val="24"/>
          <w:szCs w:val="24"/>
        </w:rPr>
        <w:t xml:space="preserve">Aşağıdaki </w:t>
      </w:r>
      <w:r w:rsidR="00132134" w:rsidRPr="00BF0DA0">
        <w:rPr>
          <w:rFonts w:ascii="Arial" w:hAnsi="Arial" w:cs="Arial"/>
          <w:sz w:val="24"/>
          <w:szCs w:val="24"/>
        </w:rPr>
        <w:t>tabloda</w:t>
      </w:r>
      <w:r w:rsidRPr="00BF0DA0">
        <w:rPr>
          <w:rFonts w:ascii="Arial" w:hAnsi="Arial" w:cs="Arial"/>
          <w:sz w:val="24"/>
          <w:szCs w:val="24"/>
        </w:rPr>
        <w:t xml:space="preserve"> görülebileceği gibi, Samsun’da hem ilköğretim hem de ortaöğretim okullaşma oranı Türkiye ortalamasının üzerindedir. Ancak verilere ayrıntılı bakıldığında ilçeler düzeyindeki farklılaşmalar dikkat çekmektedir. Ondokuz Mayıs ilçesinde ortaöğretim okullaşma oranı %98</w:t>
      </w:r>
      <w:r w:rsidR="00132134" w:rsidRPr="00BF0DA0">
        <w:rPr>
          <w:rFonts w:ascii="Arial" w:hAnsi="Arial" w:cs="Arial"/>
          <w:sz w:val="24"/>
          <w:szCs w:val="24"/>
        </w:rPr>
        <w:t>,</w:t>
      </w:r>
      <w:r w:rsidRPr="00BF0DA0">
        <w:rPr>
          <w:rFonts w:ascii="Arial" w:hAnsi="Arial" w:cs="Arial"/>
          <w:sz w:val="24"/>
          <w:szCs w:val="24"/>
        </w:rPr>
        <w:t>6, İlkadım’da %93</w:t>
      </w:r>
      <w:r w:rsidR="00132134" w:rsidRPr="00BF0DA0">
        <w:rPr>
          <w:rFonts w:ascii="Arial" w:hAnsi="Arial" w:cs="Arial"/>
          <w:sz w:val="24"/>
          <w:szCs w:val="24"/>
        </w:rPr>
        <w:t>,</w:t>
      </w:r>
      <w:r w:rsidRPr="00BF0DA0">
        <w:rPr>
          <w:rFonts w:ascii="Arial" w:hAnsi="Arial" w:cs="Arial"/>
          <w:sz w:val="24"/>
          <w:szCs w:val="24"/>
        </w:rPr>
        <w:t>7 iken; Yakakent, Canik, Asarcık, Vezirköprü ve Ayvacık’ta okullaşma oranları sırasıyla %4</w:t>
      </w:r>
      <w:r w:rsidR="00132134" w:rsidRPr="00BF0DA0">
        <w:rPr>
          <w:rFonts w:ascii="Arial" w:hAnsi="Arial" w:cs="Arial"/>
          <w:sz w:val="24"/>
          <w:szCs w:val="24"/>
        </w:rPr>
        <w:t>7</w:t>
      </w:r>
      <w:r w:rsidRPr="00BF0DA0">
        <w:rPr>
          <w:rFonts w:ascii="Arial" w:hAnsi="Arial" w:cs="Arial"/>
          <w:sz w:val="24"/>
          <w:szCs w:val="24"/>
        </w:rPr>
        <w:t>, %44</w:t>
      </w:r>
      <w:r w:rsidR="00132134" w:rsidRPr="00BF0DA0">
        <w:rPr>
          <w:rFonts w:ascii="Arial" w:hAnsi="Arial" w:cs="Arial"/>
          <w:sz w:val="24"/>
          <w:szCs w:val="24"/>
        </w:rPr>
        <w:t>,</w:t>
      </w:r>
      <w:r w:rsidRPr="00BF0DA0">
        <w:rPr>
          <w:rFonts w:ascii="Arial" w:hAnsi="Arial" w:cs="Arial"/>
          <w:sz w:val="24"/>
          <w:szCs w:val="24"/>
        </w:rPr>
        <w:t>4, %42</w:t>
      </w:r>
      <w:r w:rsidR="00132134" w:rsidRPr="00BF0DA0">
        <w:rPr>
          <w:rFonts w:ascii="Arial" w:hAnsi="Arial" w:cs="Arial"/>
          <w:sz w:val="24"/>
          <w:szCs w:val="24"/>
        </w:rPr>
        <w:t>,4</w:t>
      </w:r>
      <w:r w:rsidRPr="00BF0DA0">
        <w:rPr>
          <w:rFonts w:ascii="Arial" w:hAnsi="Arial" w:cs="Arial"/>
          <w:sz w:val="24"/>
          <w:szCs w:val="24"/>
        </w:rPr>
        <w:t>, %34</w:t>
      </w:r>
      <w:r w:rsidR="00132134" w:rsidRPr="00BF0DA0">
        <w:rPr>
          <w:rFonts w:ascii="Arial" w:hAnsi="Arial" w:cs="Arial"/>
          <w:sz w:val="24"/>
          <w:szCs w:val="24"/>
        </w:rPr>
        <w:t>,</w:t>
      </w:r>
      <w:r w:rsidRPr="00BF0DA0">
        <w:rPr>
          <w:rFonts w:ascii="Arial" w:hAnsi="Arial" w:cs="Arial"/>
          <w:sz w:val="24"/>
          <w:szCs w:val="24"/>
        </w:rPr>
        <w:t>5</w:t>
      </w:r>
      <w:r w:rsidR="00132134" w:rsidRPr="00BF0DA0">
        <w:rPr>
          <w:rFonts w:ascii="Arial" w:hAnsi="Arial" w:cs="Arial"/>
          <w:sz w:val="24"/>
          <w:szCs w:val="24"/>
        </w:rPr>
        <w:t xml:space="preserve"> ve</w:t>
      </w:r>
      <w:r w:rsidRPr="00BF0DA0">
        <w:rPr>
          <w:rFonts w:ascii="Arial" w:hAnsi="Arial" w:cs="Arial"/>
          <w:sz w:val="24"/>
          <w:szCs w:val="24"/>
        </w:rPr>
        <w:t xml:space="preserve"> %33</w:t>
      </w:r>
      <w:r w:rsidR="00132134" w:rsidRPr="00BF0DA0">
        <w:rPr>
          <w:rFonts w:ascii="Arial" w:hAnsi="Arial" w:cs="Arial"/>
          <w:sz w:val="24"/>
          <w:szCs w:val="24"/>
        </w:rPr>
        <w:t>,5</w:t>
      </w:r>
      <w:r w:rsidRPr="00BF0DA0">
        <w:rPr>
          <w:rFonts w:ascii="Arial" w:hAnsi="Arial" w:cs="Arial"/>
          <w:sz w:val="24"/>
          <w:szCs w:val="24"/>
        </w:rPr>
        <w:t xml:space="preserve"> ile Türkiye ve </w:t>
      </w:r>
      <w:r w:rsidRPr="00BF0DA0">
        <w:rPr>
          <w:rFonts w:ascii="Arial" w:hAnsi="Arial" w:cs="Arial"/>
          <w:sz w:val="24"/>
          <w:szCs w:val="24"/>
        </w:rPr>
        <w:lastRenderedPageBreak/>
        <w:t>Samsun ortalamasının altındadır.</w:t>
      </w:r>
      <w:r w:rsidR="00132134" w:rsidRPr="00BF0DA0">
        <w:rPr>
          <w:rStyle w:val="DipnotBavurusu"/>
          <w:rFonts w:ascii="Arial" w:hAnsi="Arial" w:cs="Arial"/>
          <w:sz w:val="24"/>
          <w:szCs w:val="24"/>
        </w:rPr>
        <w:footnoteReference w:id="20"/>
      </w:r>
    </w:p>
    <w:p w14:paraId="5110631A" w14:textId="3C9B4FDD" w:rsidR="007E2B14" w:rsidRDefault="007E2B14" w:rsidP="00300A57">
      <w:pPr>
        <w:pStyle w:val="Standard"/>
        <w:widowControl w:val="0"/>
        <w:spacing w:before="240" w:after="120" w:line="360" w:lineRule="auto"/>
        <w:ind w:right="-141"/>
        <w:jc w:val="both"/>
        <w:rPr>
          <w:rFonts w:ascii="Arial" w:hAnsi="Arial" w:cs="Arial"/>
          <w:sz w:val="24"/>
          <w:szCs w:val="24"/>
        </w:rPr>
      </w:pPr>
    </w:p>
    <w:p w14:paraId="1B65A278" w14:textId="77777777" w:rsidR="00900500" w:rsidRPr="00F66229" w:rsidRDefault="00900500" w:rsidP="00300A57">
      <w:pPr>
        <w:pStyle w:val="Standard"/>
        <w:widowControl w:val="0"/>
        <w:spacing w:before="240" w:after="120" w:line="360" w:lineRule="auto"/>
        <w:ind w:right="-141"/>
        <w:jc w:val="both"/>
        <w:rPr>
          <w:rFonts w:ascii="Arial" w:hAnsi="Arial" w:cs="Arial"/>
          <w:sz w:val="24"/>
          <w:szCs w:val="24"/>
        </w:rPr>
      </w:pPr>
    </w:p>
    <w:tbl>
      <w:tblPr>
        <w:tblW w:w="8483" w:type="dxa"/>
        <w:jc w:val="center"/>
        <w:tblLayout w:type="fixed"/>
        <w:tblCellMar>
          <w:left w:w="10" w:type="dxa"/>
          <w:right w:w="10" w:type="dxa"/>
        </w:tblCellMar>
        <w:tblLook w:val="04A0" w:firstRow="1" w:lastRow="0" w:firstColumn="1" w:lastColumn="0" w:noHBand="0" w:noVBand="1"/>
      </w:tblPr>
      <w:tblGrid>
        <w:gridCol w:w="1383"/>
        <w:gridCol w:w="1736"/>
        <w:gridCol w:w="1270"/>
        <w:gridCol w:w="1270"/>
        <w:gridCol w:w="1412"/>
        <w:gridCol w:w="1412"/>
      </w:tblGrid>
      <w:tr w:rsidR="007E2B14" w:rsidRPr="000D3545" w14:paraId="624ED2E0" w14:textId="77777777" w:rsidTr="00BF0DA0">
        <w:trPr>
          <w:jc w:val="center"/>
        </w:trPr>
        <w:tc>
          <w:tcPr>
            <w:tcW w:w="1383" w:type="dxa"/>
            <w:tcBorders>
              <w:top w:val="single" w:sz="12" w:space="0" w:color="000001"/>
              <w:bottom w:val="single" w:sz="4" w:space="0" w:color="000001"/>
            </w:tcBorders>
            <w:shd w:val="clear" w:color="auto" w:fill="FFFFFF"/>
            <w:tcMar>
              <w:top w:w="0" w:type="dxa"/>
              <w:left w:w="108" w:type="dxa"/>
              <w:bottom w:w="0" w:type="dxa"/>
              <w:right w:w="108" w:type="dxa"/>
            </w:tcMar>
            <w:vAlign w:val="bottom"/>
          </w:tcPr>
          <w:p w14:paraId="7CB6B5AE" w14:textId="77777777" w:rsidR="007E2B14" w:rsidRPr="000D3545" w:rsidRDefault="007E2B14" w:rsidP="00BF0DA0">
            <w:pPr>
              <w:pStyle w:val="Standard"/>
              <w:widowControl w:val="0"/>
              <w:spacing w:before="60" w:after="60" w:line="100" w:lineRule="atLeast"/>
              <w:ind w:right="-142"/>
              <w:rPr>
                <w:rFonts w:ascii="Arial" w:hAnsi="Arial" w:cs="Arial"/>
                <w:b/>
                <w:bCs/>
                <w:color w:val="000000"/>
              </w:rPr>
            </w:pPr>
            <w:r w:rsidRPr="000D3545">
              <w:rPr>
                <w:rFonts w:ascii="Arial" w:hAnsi="Arial" w:cs="Arial"/>
                <w:b/>
                <w:bCs/>
                <w:color w:val="000000"/>
              </w:rPr>
              <w:t>Yıllar</w:t>
            </w:r>
          </w:p>
        </w:tc>
        <w:tc>
          <w:tcPr>
            <w:tcW w:w="1736" w:type="dxa"/>
            <w:tcBorders>
              <w:top w:val="single" w:sz="12" w:space="0" w:color="000001"/>
              <w:bottom w:val="single" w:sz="4" w:space="0" w:color="000001"/>
            </w:tcBorders>
            <w:shd w:val="clear" w:color="auto" w:fill="FFFFFF"/>
            <w:tcMar>
              <w:top w:w="0" w:type="dxa"/>
              <w:left w:w="108" w:type="dxa"/>
              <w:bottom w:w="0" w:type="dxa"/>
              <w:right w:w="108" w:type="dxa"/>
            </w:tcMar>
            <w:vAlign w:val="bottom"/>
          </w:tcPr>
          <w:p w14:paraId="0864E13B" w14:textId="77777777" w:rsidR="007E2B14" w:rsidRPr="000D3545" w:rsidRDefault="007E2B14" w:rsidP="00BF0DA0">
            <w:pPr>
              <w:pStyle w:val="Standard"/>
              <w:widowControl w:val="0"/>
              <w:spacing w:before="60" w:after="60" w:line="100" w:lineRule="atLeast"/>
              <w:ind w:right="-142"/>
              <w:jc w:val="center"/>
              <w:rPr>
                <w:rFonts w:ascii="Arial" w:hAnsi="Arial" w:cs="Arial"/>
                <w:b/>
                <w:bCs/>
                <w:color w:val="000000"/>
              </w:rPr>
            </w:pPr>
            <w:r w:rsidRPr="000D3545">
              <w:rPr>
                <w:rFonts w:ascii="Arial" w:hAnsi="Arial" w:cs="Arial"/>
                <w:b/>
                <w:bCs/>
                <w:color w:val="000000"/>
              </w:rPr>
              <w:t>İl Sıralamasında Samsun</w:t>
            </w:r>
          </w:p>
        </w:tc>
        <w:tc>
          <w:tcPr>
            <w:tcW w:w="1270" w:type="dxa"/>
            <w:tcBorders>
              <w:top w:val="single" w:sz="12" w:space="0" w:color="000001"/>
              <w:bottom w:val="single" w:sz="4" w:space="0" w:color="000001"/>
            </w:tcBorders>
            <w:shd w:val="clear" w:color="auto" w:fill="FFFFFF"/>
            <w:tcMar>
              <w:top w:w="0" w:type="dxa"/>
              <w:left w:w="108" w:type="dxa"/>
              <w:bottom w:w="0" w:type="dxa"/>
              <w:right w:w="108" w:type="dxa"/>
            </w:tcMar>
            <w:vAlign w:val="bottom"/>
          </w:tcPr>
          <w:p w14:paraId="21214238" w14:textId="77777777" w:rsidR="007E2B14" w:rsidRPr="000D3545" w:rsidRDefault="007E2B14" w:rsidP="00BF0DA0">
            <w:pPr>
              <w:pStyle w:val="Standard"/>
              <w:widowControl w:val="0"/>
              <w:spacing w:before="60" w:after="60" w:line="100" w:lineRule="atLeast"/>
              <w:ind w:right="-142"/>
              <w:jc w:val="center"/>
              <w:rPr>
                <w:rFonts w:ascii="Arial" w:hAnsi="Arial" w:cs="Arial"/>
                <w:b/>
                <w:bCs/>
                <w:color w:val="000000"/>
              </w:rPr>
            </w:pPr>
            <w:r w:rsidRPr="000D3545">
              <w:rPr>
                <w:rFonts w:ascii="Arial" w:hAnsi="Arial" w:cs="Arial"/>
                <w:b/>
                <w:bCs/>
                <w:color w:val="000000"/>
              </w:rPr>
              <w:t>Erkek (%)</w:t>
            </w:r>
          </w:p>
        </w:tc>
        <w:tc>
          <w:tcPr>
            <w:tcW w:w="1270" w:type="dxa"/>
            <w:tcBorders>
              <w:top w:val="single" w:sz="12" w:space="0" w:color="000001"/>
              <w:bottom w:val="single" w:sz="4" w:space="0" w:color="000001"/>
            </w:tcBorders>
            <w:shd w:val="clear" w:color="auto" w:fill="FFFFFF"/>
            <w:tcMar>
              <w:top w:w="0" w:type="dxa"/>
              <w:left w:w="108" w:type="dxa"/>
              <w:bottom w:w="0" w:type="dxa"/>
              <w:right w:w="108" w:type="dxa"/>
            </w:tcMar>
            <w:vAlign w:val="bottom"/>
          </w:tcPr>
          <w:p w14:paraId="13F61126" w14:textId="77777777" w:rsidR="007E2B14" w:rsidRPr="000D3545" w:rsidRDefault="007E2B14" w:rsidP="00BF0DA0">
            <w:pPr>
              <w:pStyle w:val="Standard"/>
              <w:widowControl w:val="0"/>
              <w:spacing w:before="60" w:after="60" w:line="100" w:lineRule="atLeast"/>
              <w:ind w:right="-142"/>
              <w:jc w:val="center"/>
              <w:rPr>
                <w:rFonts w:ascii="Arial" w:hAnsi="Arial" w:cs="Arial"/>
                <w:b/>
                <w:bCs/>
                <w:color w:val="000000"/>
              </w:rPr>
            </w:pPr>
            <w:r w:rsidRPr="000D3545">
              <w:rPr>
                <w:rFonts w:ascii="Arial" w:hAnsi="Arial" w:cs="Arial"/>
                <w:b/>
                <w:bCs/>
                <w:color w:val="000000"/>
              </w:rPr>
              <w:t>Kız (%)</w:t>
            </w:r>
          </w:p>
        </w:tc>
        <w:tc>
          <w:tcPr>
            <w:tcW w:w="1412" w:type="dxa"/>
            <w:tcBorders>
              <w:top w:val="single" w:sz="12" w:space="0" w:color="000001"/>
              <w:bottom w:val="single" w:sz="4" w:space="0" w:color="000001"/>
            </w:tcBorders>
            <w:shd w:val="clear" w:color="auto" w:fill="FFFFFF"/>
            <w:tcMar>
              <w:top w:w="0" w:type="dxa"/>
              <w:left w:w="108" w:type="dxa"/>
              <w:bottom w:w="0" w:type="dxa"/>
              <w:right w:w="108" w:type="dxa"/>
            </w:tcMar>
            <w:vAlign w:val="bottom"/>
          </w:tcPr>
          <w:p w14:paraId="61FC9820" w14:textId="77777777" w:rsidR="007E2B14" w:rsidRPr="000D3545" w:rsidRDefault="007E2B14" w:rsidP="00BF0DA0">
            <w:pPr>
              <w:pStyle w:val="Standard"/>
              <w:widowControl w:val="0"/>
              <w:spacing w:before="60" w:after="60" w:line="100" w:lineRule="atLeast"/>
              <w:ind w:right="-142"/>
              <w:jc w:val="center"/>
              <w:rPr>
                <w:rFonts w:ascii="Arial" w:hAnsi="Arial" w:cs="Arial"/>
                <w:b/>
                <w:bCs/>
                <w:color w:val="000000"/>
              </w:rPr>
            </w:pPr>
            <w:r w:rsidRPr="000D3545">
              <w:rPr>
                <w:rFonts w:ascii="Arial" w:hAnsi="Arial" w:cs="Arial"/>
                <w:b/>
                <w:bCs/>
                <w:color w:val="000000"/>
              </w:rPr>
              <w:t>Samsun (%)</w:t>
            </w:r>
          </w:p>
        </w:tc>
        <w:tc>
          <w:tcPr>
            <w:tcW w:w="1412" w:type="dxa"/>
            <w:tcBorders>
              <w:top w:val="single" w:sz="12" w:space="0" w:color="000001"/>
              <w:bottom w:val="single" w:sz="4" w:space="0" w:color="000001"/>
            </w:tcBorders>
            <w:shd w:val="clear" w:color="auto" w:fill="FFFFFF"/>
            <w:tcMar>
              <w:top w:w="0" w:type="dxa"/>
              <w:left w:w="108" w:type="dxa"/>
              <w:bottom w:w="0" w:type="dxa"/>
              <w:right w:w="108" w:type="dxa"/>
            </w:tcMar>
            <w:vAlign w:val="bottom"/>
          </w:tcPr>
          <w:p w14:paraId="3264DBBE" w14:textId="77777777" w:rsidR="007E2B14" w:rsidRPr="000D3545" w:rsidRDefault="007E2B14" w:rsidP="00BF0DA0">
            <w:pPr>
              <w:pStyle w:val="Standard"/>
              <w:widowControl w:val="0"/>
              <w:spacing w:before="60" w:after="60" w:line="100" w:lineRule="atLeast"/>
              <w:ind w:right="-142"/>
              <w:jc w:val="center"/>
              <w:rPr>
                <w:rFonts w:ascii="Arial" w:hAnsi="Arial" w:cs="Arial"/>
                <w:b/>
                <w:bCs/>
                <w:color w:val="000000"/>
              </w:rPr>
            </w:pPr>
            <w:r w:rsidRPr="000D3545">
              <w:rPr>
                <w:rFonts w:ascii="Arial" w:hAnsi="Arial" w:cs="Arial"/>
                <w:b/>
                <w:bCs/>
                <w:color w:val="000000"/>
              </w:rPr>
              <w:t>Türkiye (%)</w:t>
            </w:r>
          </w:p>
        </w:tc>
      </w:tr>
      <w:tr w:rsidR="007E2B14" w:rsidRPr="000D3545" w14:paraId="715CCEE9" w14:textId="77777777" w:rsidTr="00BF0DA0">
        <w:trPr>
          <w:jc w:val="center"/>
        </w:trPr>
        <w:tc>
          <w:tcPr>
            <w:tcW w:w="1383" w:type="dxa"/>
            <w:tcBorders>
              <w:top w:val="single" w:sz="4" w:space="0" w:color="000001"/>
            </w:tcBorders>
            <w:shd w:val="clear" w:color="auto" w:fill="auto"/>
            <w:tcMar>
              <w:top w:w="0" w:type="dxa"/>
              <w:left w:w="108" w:type="dxa"/>
              <w:bottom w:w="0" w:type="dxa"/>
              <w:right w:w="108" w:type="dxa"/>
            </w:tcMar>
          </w:tcPr>
          <w:p w14:paraId="04FCC6D3" w14:textId="77777777" w:rsidR="007E2B14" w:rsidRPr="000D3545" w:rsidRDefault="007E2B14" w:rsidP="00BF0DA0">
            <w:pPr>
              <w:pStyle w:val="Standard"/>
              <w:widowControl w:val="0"/>
              <w:spacing w:before="60" w:after="60" w:line="100" w:lineRule="atLeast"/>
              <w:ind w:right="-142"/>
              <w:jc w:val="both"/>
              <w:rPr>
                <w:rFonts w:ascii="Arial" w:hAnsi="Arial" w:cs="Arial"/>
                <w:b/>
                <w:bCs/>
                <w:color w:val="000000"/>
              </w:rPr>
            </w:pPr>
            <w:r w:rsidRPr="000D3545">
              <w:rPr>
                <w:rFonts w:ascii="Arial" w:hAnsi="Arial" w:cs="Arial"/>
                <w:b/>
                <w:bCs/>
                <w:color w:val="000000"/>
              </w:rPr>
              <w:t>2009-2010</w:t>
            </w:r>
          </w:p>
        </w:tc>
        <w:tc>
          <w:tcPr>
            <w:tcW w:w="1736" w:type="dxa"/>
            <w:tcBorders>
              <w:top w:val="single" w:sz="4" w:space="0" w:color="000001"/>
            </w:tcBorders>
            <w:shd w:val="clear" w:color="auto" w:fill="auto"/>
            <w:tcMar>
              <w:top w:w="0" w:type="dxa"/>
              <w:left w:w="108" w:type="dxa"/>
              <w:bottom w:w="0" w:type="dxa"/>
              <w:right w:w="108" w:type="dxa"/>
            </w:tcMar>
            <w:vAlign w:val="bottom"/>
          </w:tcPr>
          <w:p w14:paraId="70645242" w14:textId="77777777" w:rsidR="007E2B14" w:rsidRPr="00550E1A" w:rsidRDefault="007E2B14" w:rsidP="00BF0DA0">
            <w:pPr>
              <w:pStyle w:val="Standard"/>
              <w:widowControl w:val="0"/>
              <w:spacing w:before="60" w:after="60" w:line="100" w:lineRule="atLeast"/>
              <w:ind w:right="-142"/>
              <w:jc w:val="center"/>
              <w:rPr>
                <w:rFonts w:ascii="Arial" w:hAnsi="Arial" w:cs="Arial"/>
                <w:color w:val="000000"/>
              </w:rPr>
            </w:pPr>
            <w:r w:rsidRPr="00550E1A">
              <w:rPr>
                <w:rFonts w:ascii="Arial" w:hAnsi="Arial" w:cs="Arial"/>
                <w:color w:val="000000"/>
              </w:rPr>
              <w:t>20</w:t>
            </w:r>
          </w:p>
        </w:tc>
        <w:tc>
          <w:tcPr>
            <w:tcW w:w="1270" w:type="dxa"/>
            <w:tcBorders>
              <w:top w:val="single" w:sz="4" w:space="0" w:color="000001"/>
            </w:tcBorders>
            <w:shd w:val="clear" w:color="auto" w:fill="auto"/>
            <w:tcMar>
              <w:top w:w="0" w:type="dxa"/>
              <w:left w:w="108" w:type="dxa"/>
              <w:bottom w:w="0" w:type="dxa"/>
              <w:right w:w="108" w:type="dxa"/>
            </w:tcMar>
            <w:vAlign w:val="bottom"/>
          </w:tcPr>
          <w:p w14:paraId="53B4A45D" w14:textId="2D539B3E" w:rsidR="007E2B14" w:rsidRPr="00FC43D5"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99,2</w:t>
            </w:r>
          </w:p>
        </w:tc>
        <w:tc>
          <w:tcPr>
            <w:tcW w:w="1270" w:type="dxa"/>
            <w:tcBorders>
              <w:top w:val="single" w:sz="4" w:space="0" w:color="000001"/>
            </w:tcBorders>
            <w:shd w:val="clear" w:color="auto" w:fill="auto"/>
            <w:tcMar>
              <w:top w:w="0" w:type="dxa"/>
              <w:left w:w="108" w:type="dxa"/>
              <w:bottom w:w="0" w:type="dxa"/>
              <w:right w:w="108" w:type="dxa"/>
            </w:tcMar>
            <w:vAlign w:val="bottom"/>
          </w:tcPr>
          <w:p w14:paraId="54125D53" w14:textId="7B7757B6" w:rsidR="007E2B14" w:rsidRPr="00FC43D5"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99,7</w:t>
            </w:r>
          </w:p>
        </w:tc>
        <w:tc>
          <w:tcPr>
            <w:tcW w:w="1412" w:type="dxa"/>
            <w:tcBorders>
              <w:top w:val="single" w:sz="4" w:space="0" w:color="000001"/>
            </w:tcBorders>
            <w:shd w:val="clear" w:color="auto" w:fill="auto"/>
            <w:tcMar>
              <w:top w:w="0" w:type="dxa"/>
              <w:left w:w="108" w:type="dxa"/>
              <w:bottom w:w="0" w:type="dxa"/>
              <w:right w:w="108" w:type="dxa"/>
            </w:tcMar>
            <w:vAlign w:val="bottom"/>
          </w:tcPr>
          <w:p w14:paraId="5F931550" w14:textId="2C6CD82E"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0D3545">
              <w:rPr>
                <w:rFonts w:ascii="Arial" w:hAnsi="Arial" w:cs="Arial"/>
                <w:color w:val="000000"/>
              </w:rPr>
              <w:t>9</w:t>
            </w:r>
            <w:r w:rsidR="00132134" w:rsidRPr="000D3545">
              <w:rPr>
                <w:rFonts w:ascii="Arial" w:hAnsi="Arial" w:cs="Arial"/>
                <w:color w:val="000000"/>
              </w:rPr>
              <w:t>9,0</w:t>
            </w:r>
          </w:p>
        </w:tc>
        <w:tc>
          <w:tcPr>
            <w:tcW w:w="1412" w:type="dxa"/>
            <w:tcBorders>
              <w:top w:val="single" w:sz="4" w:space="0" w:color="000001"/>
            </w:tcBorders>
            <w:shd w:val="clear" w:color="auto" w:fill="auto"/>
            <w:tcMar>
              <w:top w:w="0" w:type="dxa"/>
              <w:left w:w="108" w:type="dxa"/>
              <w:bottom w:w="0" w:type="dxa"/>
              <w:right w:w="108" w:type="dxa"/>
            </w:tcMar>
            <w:vAlign w:val="bottom"/>
          </w:tcPr>
          <w:p w14:paraId="28A587F0" w14:textId="66AE2850"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0D3545">
              <w:rPr>
                <w:rFonts w:ascii="Arial" w:hAnsi="Arial" w:cs="Arial"/>
                <w:color w:val="000000"/>
              </w:rPr>
              <w:t>98,</w:t>
            </w:r>
            <w:r w:rsidR="00132134" w:rsidRPr="000D3545">
              <w:rPr>
                <w:rFonts w:ascii="Arial" w:hAnsi="Arial" w:cs="Arial"/>
                <w:color w:val="000000"/>
              </w:rPr>
              <w:t>2</w:t>
            </w:r>
          </w:p>
        </w:tc>
      </w:tr>
      <w:tr w:rsidR="007E2B14" w:rsidRPr="000D3545" w14:paraId="69A37057" w14:textId="77777777" w:rsidTr="00BF0DA0">
        <w:trPr>
          <w:jc w:val="center"/>
        </w:trPr>
        <w:tc>
          <w:tcPr>
            <w:tcW w:w="1383" w:type="dxa"/>
            <w:shd w:val="clear" w:color="auto" w:fill="FFFFFF"/>
            <w:tcMar>
              <w:top w:w="0" w:type="dxa"/>
              <w:left w:w="108" w:type="dxa"/>
              <w:bottom w:w="0" w:type="dxa"/>
              <w:right w:w="108" w:type="dxa"/>
            </w:tcMar>
          </w:tcPr>
          <w:p w14:paraId="107AC0DA" w14:textId="77777777" w:rsidR="007E2B14" w:rsidRPr="000D3545" w:rsidRDefault="007E2B14" w:rsidP="00BF0DA0">
            <w:pPr>
              <w:pStyle w:val="Standard"/>
              <w:widowControl w:val="0"/>
              <w:spacing w:before="60" w:after="60" w:line="100" w:lineRule="atLeast"/>
              <w:ind w:right="-142"/>
              <w:jc w:val="both"/>
              <w:rPr>
                <w:rFonts w:ascii="Arial" w:hAnsi="Arial" w:cs="Arial"/>
                <w:b/>
                <w:bCs/>
                <w:color w:val="000000"/>
              </w:rPr>
            </w:pPr>
            <w:r w:rsidRPr="000D3545">
              <w:rPr>
                <w:rFonts w:ascii="Arial" w:hAnsi="Arial" w:cs="Arial"/>
                <w:b/>
                <w:bCs/>
                <w:color w:val="000000"/>
              </w:rPr>
              <w:t>2010-2011</w:t>
            </w:r>
          </w:p>
        </w:tc>
        <w:tc>
          <w:tcPr>
            <w:tcW w:w="1736" w:type="dxa"/>
            <w:shd w:val="clear" w:color="auto" w:fill="FFFFFF"/>
            <w:tcMar>
              <w:top w:w="0" w:type="dxa"/>
              <w:left w:w="108" w:type="dxa"/>
              <w:bottom w:w="0" w:type="dxa"/>
              <w:right w:w="108" w:type="dxa"/>
            </w:tcMar>
            <w:vAlign w:val="bottom"/>
          </w:tcPr>
          <w:p w14:paraId="50451694" w14:textId="77777777" w:rsidR="007E2B14" w:rsidRPr="00550E1A" w:rsidRDefault="007E2B14" w:rsidP="00BF0DA0">
            <w:pPr>
              <w:pStyle w:val="Standard"/>
              <w:widowControl w:val="0"/>
              <w:spacing w:before="60" w:after="60" w:line="100" w:lineRule="atLeast"/>
              <w:ind w:right="-142"/>
              <w:jc w:val="center"/>
              <w:rPr>
                <w:rFonts w:ascii="Arial" w:hAnsi="Arial" w:cs="Arial"/>
                <w:color w:val="000000"/>
              </w:rPr>
            </w:pPr>
            <w:r w:rsidRPr="00550E1A">
              <w:rPr>
                <w:rFonts w:ascii="Arial" w:hAnsi="Arial" w:cs="Arial"/>
                <w:color w:val="000000"/>
              </w:rPr>
              <w:t>11</w:t>
            </w:r>
          </w:p>
        </w:tc>
        <w:tc>
          <w:tcPr>
            <w:tcW w:w="1270" w:type="dxa"/>
            <w:shd w:val="clear" w:color="auto" w:fill="FFFFFF"/>
            <w:tcMar>
              <w:top w:w="0" w:type="dxa"/>
              <w:left w:w="108" w:type="dxa"/>
              <w:bottom w:w="0" w:type="dxa"/>
              <w:right w:w="108" w:type="dxa"/>
            </w:tcMar>
            <w:vAlign w:val="bottom"/>
          </w:tcPr>
          <w:p w14:paraId="05800C21" w14:textId="424D6977" w:rsidR="007E2B14" w:rsidRPr="00FC43D5"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99,5</w:t>
            </w:r>
          </w:p>
        </w:tc>
        <w:tc>
          <w:tcPr>
            <w:tcW w:w="1270" w:type="dxa"/>
            <w:shd w:val="clear" w:color="auto" w:fill="FFFFFF"/>
            <w:tcMar>
              <w:top w:w="0" w:type="dxa"/>
              <w:left w:w="108" w:type="dxa"/>
              <w:bottom w:w="0" w:type="dxa"/>
              <w:right w:w="108" w:type="dxa"/>
            </w:tcMar>
            <w:vAlign w:val="bottom"/>
          </w:tcPr>
          <w:p w14:paraId="1C5DF1BB" w14:textId="2ED3E35B" w:rsidR="007E2B14" w:rsidRPr="00FC43D5"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99,0</w:t>
            </w:r>
          </w:p>
        </w:tc>
        <w:tc>
          <w:tcPr>
            <w:tcW w:w="1412" w:type="dxa"/>
            <w:shd w:val="clear" w:color="auto" w:fill="FFFFFF"/>
            <w:tcMar>
              <w:top w:w="0" w:type="dxa"/>
              <w:left w:w="108" w:type="dxa"/>
              <w:bottom w:w="0" w:type="dxa"/>
              <w:right w:w="108" w:type="dxa"/>
            </w:tcMar>
            <w:vAlign w:val="bottom"/>
          </w:tcPr>
          <w:p w14:paraId="5B0F5F0F" w14:textId="11C5EDD5"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0D3545">
              <w:rPr>
                <w:rFonts w:ascii="Arial" w:hAnsi="Arial" w:cs="Arial"/>
                <w:color w:val="000000"/>
              </w:rPr>
              <w:t>99,3</w:t>
            </w:r>
          </w:p>
        </w:tc>
        <w:tc>
          <w:tcPr>
            <w:tcW w:w="1412" w:type="dxa"/>
            <w:shd w:val="clear" w:color="auto" w:fill="FFFFFF"/>
            <w:tcMar>
              <w:top w:w="0" w:type="dxa"/>
              <w:left w:w="108" w:type="dxa"/>
              <w:bottom w:w="0" w:type="dxa"/>
              <w:right w:w="108" w:type="dxa"/>
            </w:tcMar>
            <w:vAlign w:val="bottom"/>
          </w:tcPr>
          <w:p w14:paraId="77BEB144" w14:textId="7141BAB3"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0D3545">
              <w:rPr>
                <w:rFonts w:ascii="Arial" w:hAnsi="Arial" w:cs="Arial"/>
                <w:color w:val="000000"/>
              </w:rPr>
              <w:t>98,4</w:t>
            </w:r>
          </w:p>
        </w:tc>
      </w:tr>
      <w:tr w:rsidR="007E2B14" w:rsidRPr="000D3545" w14:paraId="7B94A6DD" w14:textId="77777777" w:rsidTr="00BF0DA0">
        <w:trPr>
          <w:jc w:val="center"/>
        </w:trPr>
        <w:tc>
          <w:tcPr>
            <w:tcW w:w="1383" w:type="dxa"/>
            <w:tcBorders>
              <w:bottom w:val="single" w:sz="12" w:space="0" w:color="000001"/>
            </w:tcBorders>
            <w:shd w:val="clear" w:color="auto" w:fill="auto"/>
            <w:tcMar>
              <w:top w:w="0" w:type="dxa"/>
              <w:left w:w="108" w:type="dxa"/>
              <w:bottom w:w="0" w:type="dxa"/>
              <w:right w:w="108" w:type="dxa"/>
            </w:tcMar>
          </w:tcPr>
          <w:p w14:paraId="3E19B683" w14:textId="77777777" w:rsidR="007E2B14" w:rsidRPr="000D3545" w:rsidRDefault="007E2B14" w:rsidP="00BF0DA0">
            <w:pPr>
              <w:pStyle w:val="Standard"/>
              <w:widowControl w:val="0"/>
              <w:spacing w:before="60" w:after="60" w:line="100" w:lineRule="atLeast"/>
              <w:ind w:right="-142"/>
              <w:jc w:val="both"/>
              <w:rPr>
                <w:rFonts w:ascii="Arial" w:hAnsi="Arial" w:cs="Arial"/>
                <w:b/>
                <w:bCs/>
                <w:color w:val="000000"/>
              </w:rPr>
            </w:pPr>
            <w:r w:rsidRPr="000D3545">
              <w:rPr>
                <w:rFonts w:ascii="Arial" w:hAnsi="Arial" w:cs="Arial"/>
                <w:b/>
                <w:bCs/>
                <w:color w:val="000000"/>
              </w:rPr>
              <w:t>2011-2012</w:t>
            </w:r>
          </w:p>
        </w:tc>
        <w:tc>
          <w:tcPr>
            <w:tcW w:w="1736" w:type="dxa"/>
            <w:tcBorders>
              <w:bottom w:val="single" w:sz="12" w:space="0" w:color="000001"/>
            </w:tcBorders>
            <w:shd w:val="clear" w:color="auto" w:fill="auto"/>
            <w:tcMar>
              <w:top w:w="0" w:type="dxa"/>
              <w:left w:w="108" w:type="dxa"/>
              <w:bottom w:w="0" w:type="dxa"/>
              <w:right w:w="108" w:type="dxa"/>
            </w:tcMar>
            <w:vAlign w:val="bottom"/>
          </w:tcPr>
          <w:p w14:paraId="7B7B918F" w14:textId="77777777" w:rsidR="007E2B14" w:rsidRPr="00550E1A" w:rsidRDefault="007E2B14" w:rsidP="00BF0DA0">
            <w:pPr>
              <w:pStyle w:val="Standard"/>
              <w:widowControl w:val="0"/>
              <w:spacing w:before="60" w:after="60" w:line="100" w:lineRule="atLeast"/>
              <w:ind w:right="-142"/>
              <w:jc w:val="center"/>
              <w:rPr>
                <w:rFonts w:ascii="Arial" w:hAnsi="Arial" w:cs="Arial"/>
                <w:color w:val="000000"/>
              </w:rPr>
            </w:pPr>
            <w:r w:rsidRPr="00550E1A">
              <w:rPr>
                <w:rFonts w:ascii="Arial" w:hAnsi="Arial" w:cs="Arial"/>
                <w:color w:val="000000"/>
              </w:rPr>
              <w:t>16</w:t>
            </w:r>
          </w:p>
        </w:tc>
        <w:tc>
          <w:tcPr>
            <w:tcW w:w="1270" w:type="dxa"/>
            <w:tcBorders>
              <w:bottom w:val="single" w:sz="12" w:space="0" w:color="000001"/>
            </w:tcBorders>
            <w:shd w:val="clear" w:color="auto" w:fill="auto"/>
            <w:tcMar>
              <w:top w:w="0" w:type="dxa"/>
              <w:left w:w="108" w:type="dxa"/>
              <w:bottom w:w="0" w:type="dxa"/>
              <w:right w:w="108" w:type="dxa"/>
            </w:tcMar>
            <w:vAlign w:val="bottom"/>
          </w:tcPr>
          <w:p w14:paraId="4E8C1036" w14:textId="01A45952" w:rsidR="007E2B14" w:rsidRPr="00FC43D5"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99,4</w:t>
            </w:r>
          </w:p>
        </w:tc>
        <w:tc>
          <w:tcPr>
            <w:tcW w:w="1270" w:type="dxa"/>
            <w:tcBorders>
              <w:bottom w:val="single" w:sz="12" w:space="0" w:color="000001"/>
            </w:tcBorders>
            <w:shd w:val="clear" w:color="auto" w:fill="auto"/>
            <w:tcMar>
              <w:top w:w="0" w:type="dxa"/>
              <w:left w:w="108" w:type="dxa"/>
              <w:bottom w:w="0" w:type="dxa"/>
              <w:right w:w="108" w:type="dxa"/>
            </w:tcMar>
            <w:vAlign w:val="bottom"/>
          </w:tcPr>
          <w:p w14:paraId="6E56CBCB" w14:textId="19034EAC" w:rsidR="007E2B14" w:rsidRPr="00FC43D5"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99,1</w:t>
            </w:r>
          </w:p>
        </w:tc>
        <w:tc>
          <w:tcPr>
            <w:tcW w:w="1412" w:type="dxa"/>
            <w:tcBorders>
              <w:bottom w:val="single" w:sz="12" w:space="0" w:color="000001"/>
            </w:tcBorders>
            <w:shd w:val="clear" w:color="auto" w:fill="auto"/>
            <w:tcMar>
              <w:top w:w="0" w:type="dxa"/>
              <w:left w:w="108" w:type="dxa"/>
              <w:bottom w:w="0" w:type="dxa"/>
              <w:right w:w="108" w:type="dxa"/>
            </w:tcMar>
            <w:vAlign w:val="bottom"/>
          </w:tcPr>
          <w:p w14:paraId="12D52555" w14:textId="2EEDD296"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0D3545">
              <w:rPr>
                <w:rFonts w:ascii="Arial" w:hAnsi="Arial" w:cs="Arial"/>
                <w:color w:val="000000"/>
              </w:rPr>
              <w:t>99,</w:t>
            </w:r>
            <w:r w:rsidR="00132134" w:rsidRPr="000D3545">
              <w:rPr>
                <w:rFonts w:ascii="Arial" w:hAnsi="Arial" w:cs="Arial"/>
                <w:color w:val="000000"/>
              </w:rPr>
              <w:t>3</w:t>
            </w:r>
          </w:p>
        </w:tc>
        <w:tc>
          <w:tcPr>
            <w:tcW w:w="1412" w:type="dxa"/>
            <w:tcBorders>
              <w:bottom w:val="single" w:sz="12" w:space="0" w:color="000001"/>
            </w:tcBorders>
            <w:shd w:val="clear" w:color="auto" w:fill="auto"/>
            <w:tcMar>
              <w:top w:w="0" w:type="dxa"/>
              <w:left w:w="108" w:type="dxa"/>
              <w:bottom w:w="0" w:type="dxa"/>
              <w:right w:w="108" w:type="dxa"/>
            </w:tcMar>
            <w:vAlign w:val="bottom"/>
          </w:tcPr>
          <w:p w14:paraId="1605E7A7" w14:textId="74B48903"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0D3545">
              <w:rPr>
                <w:rFonts w:ascii="Arial" w:hAnsi="Arial" w:cs="Arial"/>
                <w:color w:val="000000"/>
              </w:rPr>
              <w:t>98,</w:t>
            </w:r>
            <w:r w:rsidR="00132134" w:rsidRPr="000D3545">
              <w:rPr>
                <w:rFonts w:ascii="Arial" w:hAnsi="Arial" w:cs="Arial"/>
                <w:color w:val="000000"/>
              </w:rPr>
              <w:t>7</w:t>
            </w:r>
          </w:p>
        </w:tc>
      </w:tr>
    </w:tbl>
    <w:p w14:paraId="2DDC8E15" w14:textId="30773FC0" w:rsidR="00132134" w:rsidRPr="00FF00A8" w:rsidRDefault="00132134" w:rsidP="00356179">
      <w:pPr>
        <w:pStyle w:val="Standard"/>
        <w:widowControl w:val="0"/>
        <w:spacing w:before="240" w:after="120" w:line="360" w:lineRule="auto"/>
        <w:ind w:right="-142"/>
        <w:jc w:val="center"/>
        <w:rPr>
          <w:rFonts w:ascii="Arial" w:hAnsi="Arial" w:cs="Arial"/>
          <w:i/>
          <w:color w:val="000000"/>
          <w:sz w:val="18"/>
          <w:szCs w:val="18"/>
        </w:rPr>
      </w:pPr>
      <w:r w:rsidRPr="00550E1A">
        <w:rPr>
          <w:rFonts w:ascii="Arial" w:hAnsi="Arial" w:cs="Arial"/>
          <w:i/>
        </w:rPr>
        <w:t>Tablo</w:t>
      </w:r>
      <w:r w:rsidR="00296B20">
        <w:rPr>
          <w:rFonts w:ascii="Arial" w:hAnsi="Arial" w:cs="Arial"/>
          <w:i/>
        </w:rPr>
        <w:t xml:space="preserve"> 6</w:t>
      </w:r>
      <w:r w:rsidRPr="00FC43D5">
        <w:rPr>
          <w:rFonts w:ascii="Arial" w:hAnsi="Arial" w:cs="Arial"/>
          <w:i/>
        </w:rPr>
        <w:t xml:space="preserve"> -  İlköğretim okullaşma oranları (net) Samsun-Türkiye karşılaştırması</w:t>
      </w:r>
    </w:p>
    <w:p w14:paraId="040378C5" w14:textId="77777777" w:rsidR="00132134" w:rsidRPr="000D3545" w:rsidRDefault="00132134" w:rsidP="00356179">
      <w:pPr>
        <w:pStyle w:val="Standard"/>
        <w:widowControl w:val="0"/>
        <w:spacing w:before="240" w:after="120" w:line="360" w:lineRule="auto"/>
        <w:ind w:right="-142"/>
        <w:jc w:val="both"/>
        <w:rPr>
          <w:rFonts w:ascii="Arial" w:hAnsi="Arial" w:cs="Arial"/>
          <w:color w:val="000000"/>
          <w:sz w:val="24"/>
          <w:szCs w:val="24"/>
        </w:rPr>
      </w:pPr>
    </w:p>
    <w:p w14:paraId="73650B7B" w14:textId="7A4007D4" w:rsidR="007E2B14" w:rsidRPr="00550E1A" w:rsidRDefault="007E2B14" w:rsidP="00356179">
      <w:pPr>
        <w:pStyle w:val="Standard"/>
        <w:widowControl w:val="0"/>
        <w:spacing w:before="240" w:after="120" w:line="360" w:lineRule="auto"/>
        <w:ind w:right="-142"/>
        <w:jc w:val="both"/>
        <w:rPr>
          <w:rFonts w:ascii="Arial" w:hAnsi="Arial" w:cs="Arial"/>
          <w:sz w:val="24"/>
          <w:szCs w:val="24"/>
        </w:rPr>
      </w:pPr>
      <w:r w:rsidRPr="000D3545">
        <w:rPr>
          <w:rFonts w:ascii="Arial" w:hAnsi="Arial" w:cs="Arial"/>
          <w:sz w:val="24"/>
          <w:szCs w:val="24"/>
        </w:rPr>
        <w:t>İlköğretim ve ortaöğretimde okullaşma oranı cinsiyete göre farklılaşmakla birlikte</w:t>
      </w:r>
      <w:r w:rsidR="00132134" w:rsidRPr="000D3545">
        <w:rPr>
          <w:rFonts w:ascii="Arial" w:hAnsi="Arial" w:cs="Arial"/>
          <w:sz w:val="24"/>
          <w:szCs w:val="24"/>
        </w:rPr>
        <w:t>,</w:t>
      </w:r>
      <w:r w:rsidRPr="000D3545">
        <w:rPr>
          <w:rFonts w:ascii="Arial" w:hAnsi="Arial" w:cs="Arial"/>
          <w:sz w:val="24"/>
          <w:szCs w:val="24"/>
        </w:rPr>
        <w:t xml:space="preserve"> 2009- 2012 yılları arasında kızların okullaşma oranı ilköğretimde %0</w:t>
      </w:r>
      <w:r w:rsidR="00132134" w:rsidRPr="000D3545">
        <w:rPr>
          <w:rFonts w:ascii="Arial" w:hAnsi="Arial" w:cs="Arial"/>
          <w:sz w:val="24"/>
          <w:szCs w:val="24"/>
        </w:rPr>
        <w:t>,</w:t>
      </w:r>
      <w:r w:rsidRPr="000D3545">
        <w:rPr>
          <w:rFonts w:ascii="Arial" w:hAnsi="Arial" w:cs="Arial"/>
          <w:sz w:val="24"/>
          <w:szCs w:val="24"/>
        </w:rPr>
        <w:t>4</w:t>
      </w:r>
      <w:r w:rsidR="00132134" w:rsidRPr="000D3545">
        <w:rPr>
          <w:rFonts w:ascii="Arial" w:hAnsi="Arial" w:cs="Arial"/>
          <w:sz w:val="24"/>
          <w:szCs w:val="24"/>
        </w:rPr>
        <w:t>,</w:t>
      </w:r>
      <w:r w:rsidRPr="000D3545">
        <w:rPr>
          <w:rFonts w:ascii="Arial" w:hAnsi="Arial" w:cs="Arial"/>
          <w:sz w:val="24"/>
          <w:szCs w:val="24"/>
        </w:rPr>
        <w:t xml:space="preserve"> ortaöğretimde % 5</w:t>
      </w:r>
      <w:r w:rsidR="00132134" w:rsidRPr="000D3545">
        <w:rPr>
          <w:rFonts w:ascii="Arial" w:hAnsi="Arial" w:cs="Arial"/>
          <w:sz w:val="24"/>
          <w:szCs w:val="24"/>
        </w:rPr>
        <w:t>,</w:t>
      </w:r>
      <w:r w:rsidRPr="000D3545">
        <w:rPr>
          <w:rFonts w:ascii="Arial" w:hAnsi="Arial" w:cs="Arial"/>
          <w:sz w:val="24"/>
          <w:szCs w:val="24"/>
        </w:rPr>
        <w:t>6, erkeklerin okullaşma oranı ise ilköğretimde %0</w:t>
      </w:r>
      <w:r w:rsidR="00132134" w:rsidRPr="000D3545">
        <w:rPr>
          <w:rFonts w:ascii="Arial" w:hAnsi="Arial" w:cs="Arial"/>
          <w:sz w:val="24"/>
          <w:szCs w:val="24"/>
        </w:rPr>
        <w:t>,</w:t>
      </w:r>
      <w:r w:rsidRPr="000D3545">
        <w:rPr>
          <w:rFonts w:ascii="Arial" w:hAnsi="Arial" w:cs="Arial"/>
          <w:sz w:val="24"/>
          <w:szCs w:val="24"/>
        </w:rPr>
        <w:t>2</w:t>
      </w:r>
      <w:r w:rsidR="00132134" w:rsidRPr="000D3545">
        <w:rPr>
          <w:rFonts w:ascii="Arial" w:hAnsi="Arial" w:cs="Arial"/>
          <w:sz w:val="24"/>
          <w:szCs w:val="24"/>
        </w:rPr>
        <w:t>,</w:t>
      </w:r>
      <w:r w:rsidRPr="000D3545">
        <w:rPr>
          <w:rFonts w:ascii="Arial" w:hAnsi="Arial" w:cs="Arial"/>
          <w:sz w:val="24"/>
          <w:szCs w:val="24"/>
        </w:rPr>
        <w:t xml:space="preserve"> ortaöğretimde %2</w:t>
      </w:r>
      <w:r w:rsidR="00132134" w:rsidRPr="000D3545">
        <w:rPr>
          <w:rFonts w:ascii="Arial" w:hAnsi="Arial" w:cs="Arial"/>
          <w:sz w:val="24"/>
          <w:szCs w:val="24"/>
        </w:rPr>
        <w:t>,1</w:t>
      </w:r>
      <w:r w:rsidRPr="000D3545">
        <w:rPr>
          <w:rFonts w:ascii="Arial" w:hAnsi="Arial" w:cs="Arial"/>
          <w:sz w:val="24"/>
          <w:szCs w:val="24"/>
        </w:rPr>
        <w:t xml:space="preserve"> artmıştır. İl sıralamalarına bakıldığında, Samsun ilinin ilköğretimde okullaşma oranlarına göre 2012 yılı itibariyle 16</w:t>
      </w:r>
      <w:r w:rsidR="00132134" w:rsidRPr="000D3545">
        <w:rPr>
          <w:rFonts w:ascii="Arial" w:hAnsi="Arial" w:cs="Arial"/>
          <w:sz w:val="24"/>
          <w:szCs w:val="24"/>
        </w:rPr>
        <w:t xml:space="preserve">’ncı,  </w:t>
      </w:r>
      <w:r w:rsidRPr="000D3545">
        <w:rPr>
          <w:rFonts w:ascii="Arial" w:hAnsi="Arial" w:cs="Arial"/>
          <w:sz w:val="24"/>
          <w:szCs w:val="24"/>
        </w:rPr>
        <w:t>ortaöğretimde ise 50</w:t>
      </w:r>
      <w:r w:rsidR="00132134" w:rsidRPr="000D3545">
        <w:rPr>
          <w:rFonts w:ascii="Arial" w:hAnsi="Arial" w:cs="Arial"/>
          <w:sz w:val="24"/>
          <w:szCs w:val="24"/>
        </w:rPr>
        <w:t xml:space="preserve">’nci </w:t>
      </w:r>
      <w:r w:rsidRPr="000D3545">
        <w:rPr>
          <w:rFonts w:ascii="Arial" w:hAnsi="Arial" w:cs="Arial"/>
          <w:sz w:val="24"/>
          <w:szCs w:val="24"/>
        </w:rPr>
        <w:t>sırada olduğu görülmektedir.</w:t>
      </w:r>
      <w:r w:rsidR="0047193C" w:rsidRPr="00550E1A">
        <w:rPr>
          <w:rStyle w:val="DipnotBavurusu"/>
          <w:rFonts w:ascii="Arial" w:hAnsi="Arial" w:cs="Arial"/>
          <w:sz w:val="24"/>
          <w:szCs w:val="24"/>
        </w:rPr>
        <w:footnoteReference w:id="21"/>
      </w:r>
    </w:p>
    <w:p w14:paraId="067671DC" w14:textId="4BB1719D" w:rsidR="007E2B14" w:rsidRPr="00FC43D5" w:rsidRDefault="007E2B14" w:rsidP="007E2B14">
      <w:pPr>
        <w:pStyle w:val="Standard"/>
        <w:widowControl w:val="0"/>
        <w:spacing w:after="240" w:line="23" w:lineRule="atLeast"/>
        <w:ind w:right="-141"/>
        <w:jc w:val="both"/>
        <w:rPr>
          <w:rFonts w:cs="Times"/>
        </w:rPr>
      </w:pPr>
    </w:p>
    <w:tbl>
      <w:tblPr>
        <w:tblW w:w="8872" w:type="dxa"/>
        <w:jc w:val="center"/>
        <w:tblLayout w:type="fixed"/>
        <w:tblCellMar>
          <w:left w:w="10" w:type="dxa"/>
          <w:right w:w="10" w:type="dxa"/>
        </w:tblCellMar>
        <w:tblLook w:val="04A0" w:firstRow="1" w:lastRow="0" w:firstColumn="1" w:lastColumn="0" w:noHBand="0" w:noVBand="1"/>
      </w:tblPr>
      <w:tblGrid>
        <w:gridCol w:w="1476"/>
        <w:gridCol w:w="1483"/>
        <w:gridCol w:w="1477"/>
        <w:gridCol w:w="1478"/>
        <w:gridCol w:w="1479"/>
        <w:gridCol w:w="1479"/>
      </w:tblGrid>
      <w:tr w:rsidR="007E2B14" w:rsidRPr="000D3545" w14:paraId="444F0AF4" w14:textId="77777777" w:rsidTr="00BF0DA0">
        <w:trPr>
          <w:trHeight w:val="415"/>
          <w:jc w:val="center"/>
        </w:trPr>
        <w:tc>
          <w:tcPr>
            <w:tcW w:w="1476" w:type="dxa"/>
            <w:tcBorders>
              <w:top w:val="single" w:sz="12" w:space="0" w:color="000001"/>
              <w:bottom w:val="single" w:sz="4" w:space="0" w:color="000001"/>
            </w:tcBorders>
            <w:shd w:val="clear" w:color="auto" w:fill="FFFFFF"/>
            <w:tcMar>
              <w:top w:w="0" w:type="dxa"/>
              <w:left w:w="108" w:type="dxa"/>
              <w:bottom w:w="0" w:type="dxa"/>
              <w:right w:w="108" w:type="dxa"/>
            </w:tcMar>
          </w:tcPr>
          <w:p w14:paraId="08FAC849" w14:textId="77777777" w:rsidR="007E2B14" w:rsidRPr="00FC43D5" w:rsidRDefault="007E2B14" w:rsidP="00BF0DA0">
            <w:pPr>
              <w:pStyle w:val="Standard"/>
              <w:widowControl w:val="0"/>
              <w:spacing w:before="60" w:after="60" w:line="100" w:lineRule="atLeast"/>
              <w:ind w:right="-142"/>
              <w:rPr>
                <w:rFonts w:ascii="Arial" w:hAnsi="Arial" w:cs="Arial"/>
                <w:b/>
                <w:bCs/>
                <w:color w:val="000000"/>
              </w:rPr>
            </w:pPr>
            <w:r w:rsidRPr="00FC43D5">
              <w:rPr>
                <w:rFonts w:ascii="Arial" w:hAnsi="Arial" w:cs="Arial"/>
                <w:b/>
                <w:bCs/>
                <w:color w:val="000000"/>
              </w:rPr>
              <w:t>Yıllar</w:t>
            </w:r>
          </w:p>
        </w:tc>
        <w:tc>
          <w:tcPr>
            <w:tcW w:w="1483" w:type="dxa"/>
            <w:tcBorders>
              <w:top w:val="single" w:sz="12" w:space="0" w:color="000001"/>
              <w:bottom w:val="single" w:sz="4" w:space="0" w:color="000001"/>
            </w:tcBorders>
            <w:shd w:val="clear" w:color="auto" w:fill="FFFFFF"/>
            <w:tcMar>
              <w:top w:w="0" w:type="dxa"/>
              <w:left w:w="108" w:type="dxa"/>
              <w:bottom w:w="0" w:type="dxa"/>
              <w:right w:w="108" w:type="dxa"/>
            </w:tcMar>
          </w:tcPr>
          <w:p w14:paraId="17E25750" w14:textId="77777777" w:rsidR="007E2B14" w:rsidRPr="000D3545" w:rsidRDefault="007E2B14" w:rsidP="00BF0DA0">
            <w:pPr>
              <w:pStyle w:val="Standard"/>
              <w:widowControl w:val="0"/>
              <w:spacing w:before="60" w:after="60" w:line="100" w:lineRule="atLeast"/>
              <w:ind w:right="-142"/>
              <w:jc w:val="center"/>
              <w:rPr>
                <w:rFonts w:ascii="Arial" w:hAnsi="Arial" w:cs="Arial"/>
                <w:b/>
                <w:bCs/>
                <w:color w:val="000000"/>
              </w:rPr>
            </w:pPr>
            <w:r w:rsidRPr="000D3545">
              <w:rPr>
                <w:rFonts w:ascii="Arial" w:hAnsi="Arial" w:cs="Arial"/>
                <w:b/>
                <w:bCs/>
                <w:color w:val="000000"/>
              </w:rPr>
              <w:t>İl Sıralaması</w:t>
            </w:r>
          </w:p>
        </w:tc>
        <w:tc>
          <w:tcPr>
            <w:tcW w:w="1477" w:type="dxa"/>
            <w:tcBorders>
              <w:top w:val="single" w:sz="12" w:space="0" w:color="000001"/>
              <w:bottom w:val="single" w:sz="4" w:space="0" w:color="000001"/>
            </w:tcBorders>
            <w:shd w:val="clear" w:color="auto" w:fill="FFFFFF"/>
            <w:tcMar>
              <w:top w:w="0" w:type="dxa"/>
              <w:left w:w="108" w:type="dxa"/>
              <w:bottom w:w="0" w:type="dxa"/>
              <w:right w:w="108" w:type="dxa"/>
            </w:tcMar>
          </w:tcPr>
          <w:p w14:paraId="613C53C7" w14:textId="77777777" w:rsidR="007E2B14" w:rsidRPr="000D3545" w:rsidRDefault="007E2B14" w:rsidP="00BF0DA0">
            <w:pPr>
              <w:pStyle w:val="Standard"/>
              <w:widowControl w:val="0"/>
              <w:spacing w:before="60" w:after="60" w:line="100" w:lineRule="atLeast"/>
              <w:ind w:right="-142"/>
              <w:jc w:val="center"/>
              <w:rPr>
                <w:rFonts w:ascii="Arial" w:hAnsi="Arial" w:cs="Arial"/>
                <w:b/>
                <w:bCs/>
                <w:color w:val="000000"/>
              </w:rPr>
            </w:pPr>
            <w:r w:rsidRPr="000D3545">
              <w:rPr>
                <w:rFonts w:ascii="Arial" w:hAnsi="Arial" w:cs="Arial"/>
                <w:b/>
                <w:bCs/>
                <w:color w:val="000000"/>
              </w:rPr>
              <w:t>Erkek (%)</w:t>
            </w:r>
          </w:p>
        </w:tc>
        <w:tc>
          <w:tcPr>
            <w:tcW w:w="1478" w:type="dxa"/>
            <w:tcBorders>
              <w:top w:val="single" w:sz="12" w:space="0" w:color="000001"/>
              <w:bottom w:val="single" w:sz="4" w:space="0" w:color="000001"/>
            </w:tcBorders>
            <w:shd w:val="clear" w:color="auto" w:fill="FFFFFF"/>
            <w:tcMar>
              <w:top w:w="0" w:type="dxa"/>
              <w:left w:w="108" w:type="dxa"/>
              <w:bottom w:w="0" w:type="dxa"/>
              <w:right w:w="108" w:type="dxa"/>
            </w:tcMar>
          </w:tcPr>
          <w:p w14:paraId="6266F094" w14:textId="77777777" w:rsidR="007E2B14" w:rsidRPr="000D3545" w:rsidRDefault="007E2B14" w:rsidP="00BF0DA0">
            <w:pPr>
              <w:pStyle w:val="Standard"/>
              <w:widowControl w:val="0"/>
              <w:spacing w:before="60" w:after="60" w:line="100" w:lineRule="atLeast"/>
              <w:ind w:right="-142"/>
              <w:jc w:val="center"/>
              <w:rPr>
                <w:rFonts w:ascii="Arial" w:hAnsi="Arial" w:cs="Arial"/>
                <w:b/>
                <w:bCs/>
                <w:color w:val="000000"/>
              </w:rPr>
            </w:pPr>
            <w:r w:rsidRPr="000D3545">
              <w:rPr>
                <w:rFonts w:ascii="Arial" w:hAnsi="Arial" w:cs="Arial"/>
                <w:b/>
                <w:bCs/>
                <w:color w:val="000000"/>
              </w:rPr>
              <w:t>Kız (%)</w:t>
            </w:r>
          </w:p>
        </w:tc>
        <w:tc>
          <w:tcPr>
            <w:tcW w:w="1479" w:type="dxa"/>
            <w:tcBorders>
              <w:top w:val="single" w:sz="12" w:space="0" w:color="000001"/>
              <w:bottom w:val="single" w:sz="4" w:space="0" w:color="000001"/>
            </w:tcBorders>
            <w:shd w:val="clear" w:color="auto" w:fill="FFFFFF"/>
            <w:tcMar>
              <w:top w:w="0" w:type="dxa"/>
              <w:left w:w="108" w:type="dxa"/>
              <w:bottom w:w="0" w:type="dxa"/>
              <w:right w:w="108" w:type="dxa"/>
            </w:tcMar>
          </w:tcPr>
          <w:p w14:paraId="22283E33" w14:textId="77777777" w:rsidR="007E2B14" w:rsidRPr="000D3545" w:rsidRDefault="007E2B14" w:rsidP="00BF0DA0">
            <w:pPr>
              <w:pStyle w:val="Standard"/>
              <w:widowControl w:val="0"/>
              <w:spacing w:before="60" w:after="60" w:line="100" w:lineRule="atLeast"/>
              <w:ind w:right="-142"/>
              <w:jc w:val="center"/>
              <w:rPr>
                <w:rFonts w:ascii="Arial" w:hAnsi="Arial" w:cs="Arial"/>
                <w:b/>
                <w:bCs/>
                <w:color w:val="000000"/>
              </w:rPr>
            </w:pPr>
            <w:r w:rsidRPr="000D3545">
              <w:rPr>
                <w:rFonts w:ascii="Arial" w:hAnsi="Arial" w:cs="Arial"/>
                <w:b/>
                <w:bCs/>
                <w:color w:val="000000"/>
              </w:rPr>
              <w:t>Samsun (%)</w:t>
            </w:r>
          </w:p>
        </w:tc>
        <w:tc>
          <w:tcPr>
            <w:tcW w:w="1479" w:type="dxa"/>
            <w:tcBorders>
              <w:top w:val="single" w:sz="12" w:space="0" w:color="000001"/>
              <w:bottom w:val="single" w:sz="4" w:space="0" w:color="000001"/>
            </w:tcBorders>
            <w:shd w:val="clear" w:color="auto" w:fill="FFFFFF"/>
            <w:tcMar>
              <w:top w:w="0" w:type="dxa"/>
              <w:left w:w="108" w:type="dxa"/>
              <w:bottom w:w="0" w:type="dxa"/>
              <w:right w:w="108" w:type="dxa"/>
            </w:tcMar>
          </w:tcPr>
          <w:p w14:paraId="7CE6FB99" w14:textId="77777777" w:rsidR="007E2B14" w:rsidRPr="000D3545" w:rsidRDefault="007E2B14" w:rsidP="00BF0DA0">
            <w:pPr>
              <w:pStyle w:val="Standard"/>
              <w:widowControl w:val="0"/>
              <w:spacing w:before="60" w:after="60" w:line="100" w:lineRule="atLeast"/>
              <w:ind w:right="-142"/>
              <w:jc w:val="center"/>
              <w:rPr>
                <w:rFonts w:ascii="Arial" w:hAnsi="Arial" w:cs="Arial"/>
                <w:b/>
                <w:bCs/>
                <w:color w:val="000000"/>
              </w:rPr>
            </w:pPr>
            <w:r w:rsidRPr="000D3545">
              <w:rPr>
                <w:rFonts w:ascii="Arial" w:hAnsi="Arial" w:cs="Arial"/>
                <w:b/>
                <w:bCs/>
                <w:color w:val="000000"/>
              </w:rPr>
              <w:t>Türkiye (%)</w:t>
            </w:r>
          </w:p>
        </w:tc>
      </w:tr>
      <w:tr w:rsidR="007E2B14" w:rsidRPr="000D3545" w14:paraId="02DE6123" w14:textId="77777777" w:rsidTr="00BF0DA0">
        <w:trPr>
          <w:trHeight w:val="337"/>
          <w:jc w:val="center"/>
        </w:trPr>
        <w:tc>
          <w:tcPr>
            <w:tcW w:w="1476" w:type="dxa"/>
            <w:tcBorders>
              <w:top w:val="single" w:sz="4" w:space="0" w:color="000001"/>
            </w:tcBorders>
            <w:shd w:val="clear" w:color="auto" w:fill="auto"/>
            <w:tcMar>
              <w:top w:w="0" w:type="dxa"/>
              <w:left w:w="108" w:type="dxa"/>
              <w:bottom w:w="0" w:type="dxa"/>
              <w:right w:w="108" w:type="dxa"/>
            </w:tcMar>
          </w:tcPr>
          <w:p w14:paraId="2763FB8C" w14:textId="77777777" w:rsidR="007E2B14" w:rsidRPr="000D3545" w:rsidRDefault="007E2B14" w:rsidP="00BF0DA0">
            <w:pPr>
              <w:pStyle w:val="Standard"/>
              <w:widowControl w:val="0"/>
              <w:spacing w:before="60" w:after="60" w:line="100" w:lineRule="atLeast"/>
              <w:ind w:right="-142"/>
              <w:rPr>
                <w:rFonts w:ascii="Arial" w:hAnsi="Arial" w:cs="Arial"/>
                <w:b/>
                <w:bCs/>
                <w:color w:val="000000"/>
              </w:rPr>
            </w:pPr>
            <w:r w:rsidRPr="000D3545">
              <w:rPr>
                <w:rFonts w:ascii="Arial" w:hAnsi="Arial" w:cs="Arial"/>
                <w:b/>
                <w:bCs/>
                <w:color w:val="000000"/>
              </w:rPr>
              <w:t>2009-2010</w:t>
            </w:r>
          </w:p>
        </w:tc>
        <w:tc>
          <w:tcPr>
            <w:tcW w:w="1483" w:type="dxa"/>
            <w:tcBorders>
              <w:top w:val="single" w:sz="4" w:space="0" w:color="000001"/>
            </w:tcBorders>
            <w:shd w:val="clear" w:color="auto" w:fill="auto"/>
            <w:tcMar>
              <w:top w:w="0" w:type="dxa"/>
              <w:left w:w="108" w:type="dxa"/>
              <w:bottom w:w="0" w:type="dxa"/>
              <w:right w:w="108" w:type="dxa"/>
            </w:tcMar>
          </w:tcPr>
          <w:p w14:paraId="41B5F995" w14:textId="77777777" w:rsidR="007E2B14" w:rsidRPr="00550E1A" w:rsidRDefault="007E2B14" w:rsidP="00BF0DA0">
            <w:pPr>
              <w:pStyle w:val="Standard"/>
              <w:widowControl w:val="0"/>
              <w:spacing w:before="60" w:after="60" w:line="100" w:lineRule="atLeast"/>
              <w:ind w:right="-142"/>
              <w:jc w:val="center"/>
              <w:rPr>
                <w:rFonts w:ascii="Arial" w:hAnsi="Arial" w:cs="Arial"/>
                <w:color w:val="000000"/>
              </w:rPr>
            </w:pPr>
            <w:r w:rsidRPr="00550E1A">
              <w:rPr>
                <w:rFonts w:ascii="Arial" w:hAnsi="Arial" w:cs="Arial"/>
                <w:color w:val="000000"/>
              </w:rPr>
              <w:t>48</w:t>
            </w:r>
          </w:p>
        </w:tc>
        <w:tc>
          <w:tcPr>
            <w:tcW w:w="1477" w:type="dxa"/>
            <w:tcBorders>
              <w:top w:val="single" w:sz="4" w:space="0" w:color="000001"/>
            </w:tcBorders>
            <w:shd w:val="clear" w:color="auto" w:fill="auto"/>
            <w:tcMar>
              <w:top w:w="0" w:type="dxa"/>
              <w:left w:w="108" w:type="dxa"/>
              <w:bottom w:w="0" w:type="dxa"/>
              <w:right w:w="108" w:type="dxa"/>
            </w:tcMar>
          </w:tcPr>
          <w:p w14:paraId="7D34AD28" w14:textId="716077B0" w:rsidR="007E2B14" w:rsidRPr="00FC43D5"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67,9</w:t>
            </w:r>
          </w:p>
        </w:tc>
        <w:tc>
          <w:tcPr>
            <w:tcW w:w="1478" w:type="dxa"/>
            <w:tcBorders>
              <w:top w:val="single" w:sz="4" w:space="0" w:color="000001"/>
            </w:tcBorders>
            <w:shd w:val="clear" w:color="auto" w:fill="auto"/>
            <w:tcMar>
              <w:top w:w="0" w:type="dxa"/>
              <w:left w:w="108" w:type="dxa"/>
              <w:bottom w:w="0" w:type="dxa"/>
              <w:right w:w="108" w:type="dxa"/>
            </w:tcMar>
          </w:tcPr>
          <w:p w14:paraId="68E3C42D" w14:textId="1CDC8B1C" w:rsidR="007E2B14" w:rsidRPr="00FC43D5"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63,3</w:t>
            </w:r>
          </w:p>
        </w:tc>
        <w:tc>
          <w:tcPr>
            <w:tcW w:w="1479" w:type="dxa"/>
            <w:tcBorders>
              <w:top w:val="single" w:sz="4" w:space="0" w:color="000001"/>
            </w:tcBorders>
            <w:shd w:val="clear" w:color="auto" w:fill="auto"/>
            <w:tcMar>
              <w:top w:w="0" w:type="dxa"/>
              <w:left w:w="108" w:type="dxa"/>
              <w:bottom w:w="0" w:type="dxa"/>
              <w:right w:w="108" w:type="dxa"/>
            </w:tcMar>
          </w:tcPr>
          <w:p w14:paraId="04E9DAE0" w14:textId="53D16180"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0D3545">
              <w:rPr>
                <w:rFonts w:ascii="Arial" w:hAnsi="Arial" w:cs="Arial"/>
                <w:color w:val="000000"/>
              </w:rPr>
              <w:t>65,</w:t>
            </w:r>
            <w:r w:rsidR="00132134" w:rsidRPr="000D3545">
              <w:rPr>
                <w:rFonts w:ascii="Arial" w:hAnsi="Arial" w:cs="Arial"/>
                <w:color w:val="000000"/>
              </w:rPr>
              <w:t>7</w:t>
            </w:r>
          </w:p>
        </w:tc>
        <w:tc>
          <w:tcPr>
            <w:tcW w:w="1479" w:type="dxa"/>
            <w:tcBorders>
              <w:top w:val="single" w:sz="4" w:space="0" w:color="000001"/>
            </w:tcBorders>
            <w:shd w:val="clear" w:color="auto" w:fill="auto"/>
            <w:tcMar>
              <w:top w:w="0" w:type="dxa"/>
              <w:left w:w="108" w:type="dxa"/>
              <w:bottom w:w="0" w:type="dxa"/>
              <w:right w:w="108" w:type="dxa"/>
            </w:tcMar>
          </w:tcPr>
          <w:p w14:paraId="1A7E85C4" w14:textId="22964B69"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0D3545">
              <w:rPr>
                <w:rFonts w:ascii="Arial" w:hAnsi="Arial" w:cs="Arial"/>
                <w:color w:val="000000"/>
              </w:rPr>
              <w:t>64,</w:t>
            </w:r>
            <w:r w:rsidR="00132134" w:rsidRPr="000D3545">
              <w:rPr>
                <w:rFonts w:ascii="Arial" w:hAnsi="Arial" w:cs="Arial"/>
                <w:color w:val="000000"/>
              </w:rPr>
              <w:t>8</w:t>
            </w:r>
          </w:p>
        </w:tc>
      </w:tr>
      <w:tr w:rsidR="007E2B14" w:rsidRPr="000D3545" w14:paraId="6A30D3DF" w14:textId="77777777" w:rsidTr="00BF0DA0">
        <w:trPr>
          <w:trHeight w:val="258"/>
          <w:jc w:val="center"/>
        </w:trPr>
        <w:tc>
          <w:tcPr>
            <w:tcW w:w="1476" w:type="dxa"/>
            <w:shd w:val="clear" w:color="auto" w:fill="auto"/>
            <w:tcMar>
              <w:top w:w="0" w:type="dxa"/>
              <w:left w:w="108" w:type="dxa"/>
              <w:bottom w:w="0" w:type="dxa"/>
              <w:right w:w="108" w:type="dxa"/>
            </w:tcMar>
          </w:tcPr>
          <w:p w14:paraId="28412048" w14:textId="77777777" w:rsidR="007E2B14" w:rsidRPr="000D3545" w:rsidRDefault="007E2B14" w:rsidP="00BF0DA0">
            <w:pPr>
              <w:pStyle w:val="Standard"/>
              <w:widowControl w:val="0"/>
              <w:spacing w:before="60" w:after="60" w:line="100" w:lineRule="atLeast"/>
              <w:ind w:right="-142"/>
              <w:rPr>
                <w:rFonts w:ascii="Arial" w:hAnsi="Arial" w:cs="Arial"/>
                <w:b/>
                <w:bCs/>
                <w:color w:val="000000"/>
              </w:rPr>
            </w:pPr>
            <w:r w:rsidRPr="000D3545">
              <w:rPr>
                <w:rFonts w:ascii="Arial" w:hAnsi="Arial" w:cs="Arial"/>
                <w:b/>
                <w:bCs/>
                <w:color w:val="000000"/>
              </w:rPr>
              <w:t>2010-2011</w:t>
            </w:r>
          </w:p>
        </w:tc>
        <w:tc>
          <w:tcPr>
            <w:tcW w:w="1483" w:type="dxa"/>
            <w:shd w:val="clear" w:color="auto" w:fill="auto"/>
            <w:tcMar>
              <w:top w:w="0" w:type="dxa"/>
              <w:left w:w="108" w:type="dxa"/>
              <w:bottom w:w="0" w:type="dxa"/>
              <w:right w:w="108" w:type="dxa"/>
            </w:tcMar>
          </w:tcPr>
          <w:p w14:paraId="65803635" w14:textId="77777777" w:rsidR="007E2B14" w:rsidRPr="00550E1A" w:rsidRDefault="007E2B14" w:rsidP="00BF0DA0">
            <w:pPr>
              <w:pStyle w:val="Standard"/>
              <w:widowControl w:val="0"/>
              <w:spacing w:before="60" w:after="60" w:line="100" w:lineRule="atLeast"/>
              <w:ind w:right="-142"/>
              <w:jc w:val="center"/>
              <w:rPr>
                <w:rFonts w:ascii="Arial" w:hAnsi="Arial" w:cs="Arial"/>
                <w:color w:val="000000"/>
              </w:rPr>
            </w:pPr>
            <w:r w:rsidRPr="00550E1A">
              <w:rPr>
                <w:rFonts w:ascii="Arial" w:hAnsi="Arial" w:cs="Arial"/>
                <w:color w:val="000000"/>
              </w:rPr>
              <w:t>48</w:t>
            </w:r>
          </w:p>
        </w:tc>
        <w:tc>
          <w:tcPr>
            <w:tcW w:w="1477" w:type="dxa"/>
            <w:shd w:val="clear" w:color="auto" w:fill="auto"/>
            <w:tcMar>
              <w:top w:w="0" w:type="dxa"/>
              <w:left w:w="108" w:type="dxa"/>
              <w:bottom w:w="0" w:type="dxa"/>
              <w:right w:w="108" w:type="dxa"/>
            </w:tcMar>
          </w:tcPr>
          <w:p w14:paraId="02AC8E1D" w14:textId="7AD7C1CC" w:rsidR="007E2B14" w:rsidRPr="00FC43D5"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69,2</w:t>
            </w:r>
          </w:p>
        </w:tc>
        <w:tc>
          <w:tcPr>
            <w:tcW w:w="1478" w:type="dxa"/>
            <w:shd w:val="clear" w:color="auto" w:fill="auto"/>
            <w:tcMar>
              <w:top w:w="0" w:type="dxa"/>
              <w:left w:w="108" w:type="dxa"/>
              <w:bottom w:w="0" w:type="dxa"/>
              <w:right w:w="108" w:type="dxa"/>
            </w:tcMar>
          </w:tcPr>
          <w:p w14:paraId="30D48F81" w14:textId="4232BA54" w:rsidR="007E2B14" w:rsidRPr="00FF00A8"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65,</w:t>
            </w:r>
            <w:r w:rsidR="00132134" w:rsidRPr="00FF00A8">
              <w:rPr>
                <w:rFonts w:ascii="Arial" w:hAnsi="Arial" w:cs="Arial"/>
                <w:color w:val="000000"/>
              </w:rPr>
              <w:t>9</w:t>
            </w:r>
          </w:p>
        </w:tc>
        <w:tc>
          <w:tcPr>
            <w:tcW w:w="1479" w:type="dxa"/>
            <w:shd w:val="clear" w:color="auto" w:fill="auto"/>
            <w:tcMar>
              <w:top w:w="0" w:type="dxa"/>
              <w:left w:w="108" w:type="dxa"/>
              <w:bottom w:w="0" w:type="dxa"/>
              <w:right w:w="108" w:type="dxa"/>
            </w:tcMar>
          </w:tcPr>
          <w:p w14:paraId="65921EB5" w14:textId="2F22EEE0"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0D3545">
              <w:rPr>
                <w:rFonts w:ascii="Arial" w:hAnsi="Arial" w:cs="Arial"/>
                <w:color w:val="000000"/>
              </w:rPr>
              <w:t>67,</w:t>
            </w:r>
            <w:r w:rsidR="00132134" w:rsidRPr="000D3545">
              <w:rPr>
                <w:rFonts w:ascii="Arial" w:hAnsi="Arial" w:cs="Arial"/>
                <w:color w:val="000000"/>
              </w:rPr>
              <w:t>6</w:t>
            </w:r>
          </w:p>
        </w:tc>
        <w:tc>
          <w:tcPr>
            <w:tcW w:w="1479" w:type="dxa"/>
            <w:shd w:val="clear" w:color="auto" w:fill="auto"/>
            <w:tcMar>
              <w:top w:w="0" w:type="dxa"/>
              <w:left w:w="108" w:type="dxa"/>
              <w:bottom w:w="0" w:type="dxa"/>
              <w:right w:w="108" w:type="dxa"/>
            </w:tcMar>
          </w:tcPr>
          <w:p w14:paraId="31B0E43D" w14:textId="6A32D05A"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0D3545">
              <w:rPr>
                <w:rFonts w:ascii="Arial" w:hAnsi="Arial" w:cs="Arial"/>
                <w:color w:val="000000"/>
              </w:rPr>
              <w:t>66,</w:t>
            </w:r>
            <w:r w:rsidR="00132134" w:rsidRPr="000D3545">
              <w:rPr>
                <w:rFonts w:ascii="Arial" w:hAnsi="Arial" w:cs="Arial"/>
                <w:color w:val="000000"/>
              </w:rPr>
              <w:t>1</w:t>
            </w:r>
          </w:p>
        </w:tc>
      </w:tr>
      <w:tr w:rsidR="007E2B14" w:rsidRPr="000D3545" w14:paraId="5F15CD00" w14:textId="77777777" w:rsidTr="00BF0DA0">
        <w:trPr>
          <w:trHeight w:val="215"/>
          <w:jc w:val="center"/>
        </w:trPr>
        <w:tc>
          <w:tcPr>
            <w:tcW w:w="1476" w:type="dxa"/>
            <w:tcBorders>
              <w:bottom w:val="single" w:sz="12" w:space="0" w:color="000001"/>
            </w:tcBorders>
            <w:shd w:val="clear" w:color="auto" w:fill="auto"/>
            <w:tcMar>
              <w:top w:w="0" w:type="dxa"/>
              <w:left w:w="108" w:type="dxa"/>
              <w:bottom w:w="0" w:type="dxa"/>
              <w:right w:w="108" w:type="dxa"/>
            </w:tcMar>
          </w:tcPr>
          <w:p w14:paraId="6E3CF870" w14:textId="77777777" w:rsidR="007E2B14" w:rsidRPr="000D3545" w:rsidRDefault="007E2B14" w:rsidP="00BF0DA0">
            <w:pPr>
              <w:pStyle w:val="Standard"/>
              <w:widowControl w:val="0"/>
              <w:spacing w:before="60" w:after="60" w:line="100" w:lineRule="atLeast"/>
              <w:ind w:right="-142"/>
              <w:rPr>
                <w:rFonts w:ascii="Arial" w:hAnsi="Arial" w:cs="Arial"/>
                <w:b/>
                <w:bCs/>
                <w:color w:val="000000"/>
              </w:rPr>
            </w:pPr>
            <w:r w:rsidRPr="000D3545">
              <w:rPr>
                <w:rFonts w:ascii="Arial" w:hAnsi="Arial" w:cs="Arial"/>
                <w:b/>
                <w:bCs/>
                <w:color w:val="000000"/>
              </w:rPr>
              <w:t>2011-2012</w:t>
            </w:r>
          </w:p>
        </w:tc>
        <w:tc>
          <w:tcPr>
            <w:tcW w:w="1483" w:type="dxa"/>
            <w:tcBorders>
              <w:bottom w:val="single" w:sz="12" w:space="0" w:color="000001"/>
            </w:tcBorders>
            <w:shd w:val="clear" w:color="auto" w:fill="auto"/>
            <w:tcMar>
              <w:top w:w="0" w:type="dxa"/>
              <w:left w:w="108" w:type="dxa"/>
              <w:bottom w:w="0" w:type="dxa"/>
              <w:right w:w="108" w:type="dxa"/>
            </w:tcMar>
          </w:tcPr>
          <w:p w14:paraId="3413C624" w14:textId="77777777" w:rsidR="007E2B14" w:rsidRPr="00550E1A" w:rsidRDefault="007E2B14" w:rsidP="00BF0DA0">
            <w:pPr>
              <w:pStyle w:val="Standard"/>
              <w:widowControl w:val="0"/>
              <w:spacing w:before="60" w:after="60" w:line="100" w:lineRule="atLeast"/>
              <w:ind w:right="-142"/>
              <w:jc w:val="center"/>
              <w:rPr>
                <w:rFonts w:ascii="Arial" w:hAnsi="Arial" w:cs="Arial"/>
                <w:color w:val="000000"/>
              </w:rPr>
            </w:pPr>
            <w:r w:rsidRPr="00550E1A">
              <w:rPr>
                <w:rFonts w:ascii="Arial" w:hAnsi="Arial" w:cs="Arial"/>
                <w:color w:val="000000"/>
              </w:rPr>
              <w:t>50</w:t>
            </w:r>
          </w:p>
        </w:tc>
        <w:tc>
          <w:tcPr>
            <w:tcW w:w="1477" w:type="dxa"/>
            <w:tcBorders>
              <w:bottom w:val="single" w:sz="12" w:space="0" w:color="000001"/>
            </w:tcBorders>
            <w:shd w:val="clear" w:color="auto" w:fill="auto"/>
            <w:tcMar>
              <w:top w:w="0" w:type="dxa"/>
              <w:left w:w="108" w:type="dxa"/>
              <w:bottom w:w="0" w:type="dxa"/>
              <w:right w:w="108" w:type="dxa"/>
            </w:tcMar>
          </w:tcPr>
          <w:p w14:paraId="75A52AD1" w14:textId="3A7009C0" w:rsidR="007E2B14" w:rsidRPr="00FC43D5"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70,0</w:t>
            </w:r>
          </w:p>
        </w:tc>
        <w:tc>
          <w:tcPr>
            <w:tcW w:w="1478" w:type="dxa"/>
            <w:tcBorders>
              <w:bottom w:val="single" w:sz="12" w:space="0" w:color="000001"/>
            </w:tcBorders>
            <w:shd w:val="clear" w:color="auto" w:fill="auto"/>
            <w:tcMar>
              <w:top w:w="0" w:type="dxa"/>
              <w:left w:w="108" w:type="dxa"/>
              <w:bottom w:w="0" w:type="dxa"/>
              <w:right w:w="108" w:type="dxa"/>
            </w:tcMar>
          </w:tcPr>
          <w:p w14:paraId="5C6888AA" w14:textId="7732EAA8" w:rsidR="007E2B14" w:rsidRPr="00FC43D5" w:rsidRDefault="007E2B14" w:rsidP="00BF0DA0">
            <w:pPr>
              <w:pStyle w:val="Standard"/>
              <w:widowControl w:val="0"/>
              <w:spacing w:before="60" w:after="60" w:line="100" w:lineRule="atLeast"/>
              <w:ind w:right="-142"/>
              <w:jc w:val="center"/>
              <w:rPr>
                <w:rFonts w:ascii="Arial" w:hAnsi="Arial" w:cs="Arial"/>
                <w:color w:val="000000"/>
              </w:rPr>
            </w:pPr>
            <w:r w:rsidRPr="00FC43D5">
              <w:rPr>
                <w:rFonts w:ascii="Arial" w:hAnsi="Arial" w:cs="Arial"/>
                <w:color w:val="000000"/>
              </w:rPr>
              <w:t>68,9</w:t>
            </w:r>
          </w:p>
        </w:tc>
        <w:tc>
          <w:tcPr>
            <w:tcW w:w="1479" w:type="dxa"/>
            <w:tcBorders>
              <w:bottom w:val="single" w:sz="12" w:space="0" w:color="000001"/>
            </w:tcBorders>
            <w:shd w:val="clear" w:color="auto" w:fill="auto"/>
            <w:tcMar>
              <w:top w:w="0" w:type="dxa"/>
              <w:left w:w="108" w:type="dxa"/>
              <w:bottom w:w="0" w:type="dxa"/>
              <w:right w:w="108" w:type="dxa"/>
            </w:tcMar>
          </w:tcPr>
          <w:p w14:paraId="314FBB99" w14:textId="77611C0D"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FF00A8">
              <w:rPr>
                <w:rFonts w:ascii="Arial" w:hAnsi="Arial" w:cs="Arial"/>
                <w:color w:val="000000"/>
              </w:rPr>
              <w:t>69,</w:t>
            </w:r>
            <w:r w:rsidR="00132134" w:rsidRPr="00FF00A8">
              <w:rPr>
                <w:rFonts w:ascii="Arial" w:hAnsi="Arial" w:cs="Arial"/>
                <w:color w:val="000000"/>
              </w:rPr>
              <w:t>5</w:t>
            </w:r>
          </w:p>
        </w:tc>
        <w:tc>
          <w:tcPr>
            <w:tcW w:w="1479" w:type="dxa"/>
            <w:tcBorders>
              <w:bottom w:val="single" w:sz="12" w:space="0" w:color="000001"/>
            </w:tcBorders>
            <w:shd w:val="clear" w:color="auto" w:fill="auto"/>
            <w:tcMar>
              <w:top w:w="0" w:type="dxa"/>
              <w:left w:w="108" w:type="dxa"/>
              <w:bottom w:w="0" w:type="dxa"/>
              <w:right w:w="108" w:type="dxa"/>
            </w:tcMar>
          </w:tcPr>
          <w:p w14:paraId="5ADCAE41" w14:textId="637E03A6" w:rsidR="007E2B14" w:rsidRPr="000D3545" w:rsidRDefault="007E2B14" w:rsidP="00BF0DA0">
            <w:pPr>
              <w:pStyle w:val="Standard"/>
              <w:widowControl w:val="0"/>
              <w:spacing w:before="60" w:after="60" w:line="100" w:lineRule="atLeast"/>
              <w:ind w:right="-142"/>
              <w:jc w:val="center"/>
              <w:rPr>
                <w:rFonts w:ascii="Arial" w:hAnsi="Arial" w:cs="Arial"/>
                <w:color w:val="000000"/>
              </w:rPr>
            </w:pPr>
            <w:r w:rsidRPr="000D3545">
              <w:rPr>
                <w:rFonts w:ascii="Arial" w:hAnsi="Arial" w:cs="Arial"/>
                <w:color w:val="000000"/>
              </w:rPr>
              <w:t>67,</w:t>
            </w:r>
            <w:r w:rsidR="00132134" w:rsidRPr="000D3545">
              <w:rPr>
                <w:rFonts w:ascii="Arial" w:hAnsi="Arial" w:cs="Arial"/>
                <w:color w:val="000000"/>
              </w:rPr>
              <w:t>4</w:t>
            </w:r>
          </w:p>
        </w:tc>
      </w:tr>
    </w:tbl>
    <w:p w14:paraId="3392EDB7" w14:textId="3D701E81" w:rsidR="006E692E" w:rsidRPr="000D3545" w:rsidRDefault="00132134" w:rsidP="00356179">
      <w:pPr>
        <w:pStyle w:val="Standard"/>
        <w:widowControl w:val="0"/>
        <w:spacing w:before="240" w:after="120" w:line="360" w:lineRule="auto"/>
        <w:ind w:right="-142"/>
        <w:jc w:val="center"/>
        <w:rPr>
          <w:rFonts w:ascii="Arial" w:hAnsi="Arial" w:cs="Arial"/>
          <w:i/>
          <w:color w:val="000000"/>
          <w:sz w:val="20"/>
          <w:szCs w:val="20"/>
        </w:rPr>
      </w:pPr>
      <w:r w:rsidRPr="00BF0DA0">
        <w:rPr>
          <w:rFonts w:ascii="Arial" w:hAnsi="Arial" w:cs="Arial"/>
          <w:i/>
        </w:rPr>
        <w:t xml:space="preserve">Tablo </w:t>
      </w:r>
      <w:r w:rsidR="00296B20">
        <w:rPr>
          <w:rFonts w:ascii="Arial" w:hAnsi="Arial" w:cs="Arial"/>
          <w:i/>
        </w:rPr>
        <w:t>7</w:t>
      </w:r>
      <w:r w:rsidRPr="00BF0DA0">
        <w:rPr>
          <w:rFonts w:ascii="Arial" w:hAnsi="Arial" w:cs="Arial"/>
          <w:i/>
        </w:rPr>
        <w:t xml:space="preserve"> -  Ortaöğretim okullaşma oranları (net) Samsun-Türkiye karşılaştırması</w:t>
      </w:r>
      <w:r w:rsidRPr="00BF0DA0">
        <w:rPr>
          <w:rFonts w:ascii="Arial" w:hAnsi="Arial" w:cs="Arial"/>
          <w:i/>
          <w:color w:val="000000"/>
        </w:rPr>
        <w:t xml:space="preserve"> </w:t>
      </w:r>
    </w:p>
    <w:p w14:paraId="6082512F" w14:textId="77777777" w:rsidR="007E2B14" w:rsidRPr="00FC43D5" w:rsidRDefault="007E2B14" w:rsidP="00BF0DA0">
      <w:pPr>
        <w:pStyle w:val="Standard"/>
        <w:widowControl w:val="0"/>
        <w:spacing w:after="240" w:line="23" w:lineRule="atLeast"/>
        <w:ind w:right="-141"/>
        <w:jc w:val="center"/>
      </w:pPr>
    </w:p>
    <w:p w14:paraId="18851112" w14:textId="43D23182" w:rsidR="003F3E62" w:rsidRPr="00550E1A" w:rsidRDefault="00152928" w:rsidP="00152928">
      <w:pPr>
        <w:pStyle w:val="Textbody"/>
        <w:spacing w:before="240" w:line="360" w:lineRule="auto"/>
        <w:jc w:val="both"/>
        <w:rPr>
          <w:rFonts w:ascii="Arial" w:hAnsi="Arial" w:cs="Arial"/>
        </w:rPr>
      </w:pPr>
      <w:r w:rsidRPr="00FC43D5">
        <w:rPr>
          <w:rFonts w:ascii="Arial" w:hAnsi="Arial" w:cs="Arial"/>
        </w:rPr>
        <w:t>Genel olarak ilde kadınların eğitim düzeyinin erkeklerden belirgin şekilde düşük olduğu söylenebilir. 2013 rakamlarına göre ilde 6 yaş üstü kadın nüfusunun %7</w:t>
      </w:r>
      <w:r w:rsidR="003F3E62" w:rsidRPr="000D3545">
        <w:rPr>
          <w:rFonts w:ascii="Arial" w:hAnsi="Arial" w:cs="Arial"/>
        </w:rPr>
        <w:t>3</w:t>
      </w:r>
      <w:r w:rsidRPr="000D3545">
        <w:rPr>
          <w:rFonts w:ascii="Arial" w:hAnsi="Arial" w:cs="Arial"/>
        </w:rPr>
        <w:t>,</w:t>
      </w:r>
      <w:r w:rsidR="003F3E62" w:rsidRPr="000D3545">
        <w:rPr>
          <w:rFonts w:ascii="Arial" w:hAnsi="Arial" w:cs="Arial"/>
        </w:rPr>
        <w:t>8</w:t>
      </w:r>
      <w:r w:rsidRPr="000D3545">
        <w:rPr>
          <w:rFonts w:ascii="Arial" w:hAnsi="Arial" w:cs="Arial"/>
        </w:rPr>
        <w:t>’</w:t>
      </w:r>
      <w:r w:rsidR="003F3E62" w:rsidRPr="000D3545">
        <w:rPr>
          <w:rFonts w:ascii="Arial" w:hAnsi="Arial" w:cs="Arial"/>
        </w:rPr>
        <w:t>i</w:t>
      </w:r>
      <w:r w:rsidRPr="000D3545">
        <w:rPr>
          <w:rFonts w:ascii="Arial" w:hAnsi="Arial" w:cs="Arial"/>
        </w:rPr>
        <w:t xml:space="preserve"> ilköğretim ve altında eğitim düzeyine sahiptir. Bu oran TR</w:t>
      </w:r>
      <w:r w:rsidR="00B63E5B" w:rsidRPr="000D3545">
        <w:rPr>
          <w:rFonts w:ascii="Arial" w:hAnsi="Arial" w:cs="Arial"/>
        </w:rPr>
        <w:t>83</w:t>
      </w:r>
      <w:r w:rsidRPr="000D3545">
        <w:rPr>
          <w:rFonts w:ascii="Arial" w:hAnsi="Arial" w:cs="Arial"/>
        </w:rPr>
        <w:t xml:space="preserve"> d</w:t>
      </w:r>
      <w:r w:rsidR="003F3E62" w:rsidRPr="000D3545">
        <w:rPr>
          <w:rFonts w:ascii="Arial" w:hAnsi="Arial" w:cs="Arial"/>
        </w:rPr>
        <w:t>eğerinin (%76</w:t>
      </w:r>
      <w:r w:rsidRPr="000D3545">
        <w:rPr>
          <w:rFonts w:ascii="Arial" w:hAnsi="Arial" w:cs="Arial"/>
        </w:rPr>
        <w:t>,</w:t>
      </w:r>
      <w:r w:rsidR="003F3E62" w:rsidRPr="000D3545">
        <w:rPr>
          <w:rFonts w:ascii="Arial" w:hAnsi="Arial" w:cs="Arial"/>
        </w:rPr>
        <w:t>1</w:t>
      </w:r>
      <w:r w:rsidRPr="000D3545">
        <w:rPr>
          <w:rFonts w:ascii="Arial" w:hAnsi="Arial" w:cs="Arial"/>
        </w:rPr>
        <w:t xml:space="preserve">) </w:t>
      </w:r>
      <w:r w:rsidR="003F3E62" w:rsidRPr="000D3545">
        <w:rPr>
          <w:rFonts w:ascii="Arial" w:hAnsi="Arial" w:cs="Arial"/>
        </w:rPr>
        <w:t>altında</w:t>
      </w:r>
      <w:r w:rsidRPr="000D3545">
        <w:rPr>
          <w:rFonts w:ascii="Arial" w:hAnsi="Arial" w:cs="Arial"/>
        </w:rPr>
        <w:t>, Türkiye değerinin (%70,1) ise üzerindedir. Erkekler için ise aynı oran ilde %6</w:t>
      </w:r>
      <w:r w:rsidR="003F3E62" w:rsidRPr="000D3545">
        <w:rPr>
          <w:rFonts w:ascii="Arial" w:hAnsi="Arial" w:cs="Arial"/>
        </w:rPr>
        <w:t>5</w:t>
      </w:r>
      <w:r w:rsidRPr="000D3545">
        <w:rPr>
          <w:rFonts w:ascii="Arial" w:hAnsi="Arial" w:cs="Arial"/>
        </w:rPr>
        <w:t>,</w:t>
      </w:r>
      <w:r w:rsidR="003F3E62" w:rsidRPr="000D3545">
        <w:rPr>
          <w:rFonts w:ascii="Arial" w:hAnsi="Arial" w:cs="Arial"/>
        </w:rPr>
        <w:t>1</w:t>
      </w:r>
      <w:r w:rsidRPr="000D3545">
        <w:rPr>
          <w:rFonts w:ascii="Arial" w:hAnsi="Arial" w:cs="Arial"/>
        </w:rPr>
        <w:t>, bölgede %</w:t>
      </w:r>
      <w:r w:rsidR="003F3E62" w:rsidRPr="000D3545">
        <w:rPr>
          <w:rFonts w:ascii="Arial" w:hAnsi="Arial" w:cs="Arial"/>
        </w:rPr>
        <w:t>65</w:t>
      </w:r>
      <w:r w:rsidRPr="000D3545">
        <w:rPr>
          <w:rFonts w:ascii="Arial" w:hAnsi="Arial" w:cs="Arial"/>
        </w:rPr>
        <w:t xml:space="preserve"> ve Türkiye’de %60,1 düzeyindedir. İlde lise veya dengi okul mezunu kadın nüfusu %13,</w:t>
      </w:r>
      <w:r w:rsidR="003F3E62" w:rsidRPr="000D3545">
        <w:rPr>
          <w:rFonts w:ascii="Arial" w:hAnsi="Arial" w:cs="Arial"/>
        </w:rPr>
        <w:t>5</w:t>
      </w:r>
      <w:r w:rsidRPr="000D3545">
        <w:rPr>
          <w:rFonts w:ascii="Arial" w:hAnsi="Arial" w:cs="Arial"/>
        </w:rPr>
        <w:t xml:space="preserve"> ve erkek </w:t>
      </w:r>
      <w:r w:rsidRPr="000D3545">
        <w:rPr>
          <w:rFonts w:ascii="Arial" w:hAnsi="Arial" w:cs="Arial"/>
        </w:rPr>
        <w:lastRenderedPageBreak/>
        <w:t>nüfusu %1</w:t>
      </w:r>
      <w:r w:rsidR="003F3E62" w:rsidRPr="000D3545">
        <w:rPr>
          <w:rFonts w:ascii="Arial" w:hAnsi="Arial" w:cs="Arial"/>
        </w:rPr>
        <w:t>7</w:t>
      </w:r>
      <w:r w:rsidRPr="000D3545">
        <w:rPr>
          <w:rFonts w:ascii="Arial" w:hAnsi="Arial" w:cs="Arial"/>
        </w:rPr>
        <w:t>,</w:t>
      </w:r>
      <w:r w:rsidR="003F3E62" w:rsidRPr="000D3545">
        <w:rPr>
          <w:rFonts w:ascii="Arial" w:hAnsi="Arial" w:cs="Arial"/>
        </w:rPr>
        <w:t>9</w:t>
      </w:r>
      <w:r w:rsidRPr="000D3545">
        <w:rPr>
          <w:rFonts w:ascii="Arial" w:hAnsi="Arial" w:cs="Arial"/>
        </w:rPr>
        <w:t xml:space="preserve"> iken, yüksekokul veya fakülte mezunu oranı kadınlarda %</w:t>
      </w:r>
      <w:r w:rsidR="003F3E62" w:rsidRPr="000D3545">
        <w:rPr>
          <w:rFonts w:ascii="Arial" w:hAnsi="Arial" w:cs="Arial"/>
        </w:rPr>
        <w:t>7</w:t>
      </w:r>
      <w:r w:rsidRPr="000D3545">
        <w:rPr>
          <w:rFonts w:ascii="Arial" w:hAnsi="Arial" w:cs="Arial"/>
        </w:rPr>
        <w:t>,</w:t>
      </w:r>
      <w:r w:rsidR="003F3E62" w:rsidRPr="000D3545">
        <w:rPr>
          <w:rFonts w:ascii="Arial" w:hAnsi="Arial" w:cs="Arial"/>
        </w:rPr>
        <w:t>9</w:t>
      </w:r>
      <w:r w:rsidRPr="000D3545">
        <w:rPr>
          <w:rFonts w:ascii="Arial" w:hAnsi="Arial" w:cs="Arial"/>
        </w:rPr>
        <w:t>, erkeklerde ise %</w:t>
      </w:r>
      <w:r w:rsidR="003F3E62" w:rsidRPr="000D3545">
        <w:rPr>
          <w:rFonts w:ascii="Arial" w:hAnsi="Arial" w:cs="Arial"/>
        </w:rPr>
        <w:t>10</w:t>
      </w:r>
      <w:r w:rsidRPr="000D3545">
        <w:rPr>
          <w:rFonts w:ascii="Arial" w:hAnsi="Arial" w:cs="Arial"/>
        </w:rPr>
        <w:t>’</w:t>
      </w:r>
      <w:r w:rsidR="003F3E62" w:rsidRPr="000D3545">
        <w:rPr>
          <w:rFonts w:ascii="Arial" w:hAnsi="Arial" w:cs="Arial"/>
        </w:rPr>
        <w:t>dur</w:t>
      </w:r>
      <w:r w:rsidRPr="000D3545">
        <w:rPr>
          <w:rFonts w:ascii="Arial" w:hAnsi="Arial" w:cs="Arial"/>
        </w:rPr>
        <w:t xml:space="preserve">; bu oranlar </w:t>
      </w:r>
      <w:r w:rsidR="003F3E62" w:rsidRPr="000D3545">
        <w:rPr>
          <w:rFonts w:ascii="Arial" w:hAnsi="Arial" w:cs="Arial"/>
        </w:rPr>
        <w:t xml:space="preserve">Türkiye ve </w:t>
      </w:r>
      <w:r w:rsidRPr="000D3545">
        <w:rPr>
          <w:rFonts w:ascii="Arial" w:hAnsi="Arial" w:cs="Arial"/>
        </w:rPr>
        <w:t>bölge oranlarına yakın</w:t>
      </w:r>
      <w:r w:rsidR="003F3E62" w:rsidRPr="000D3545">
        <w:rPr>
          <w:rFonts w:ascii="Arial" w:hAnsi="Arial" w:cs="Arial"/>
        </w:rPr>
        <w:t xml:space="preserve"> ve</w:t>
      </w:r>
      <w:r w:rsidRPr="000D3545">
        <w:rPr>
          <w:rFonts w:ascii="Arial" w:hAnsi="Arial" w:cs="Arial"/>
        </w:rPr>
        <w:t xml:space="preserve"> altındadır.</w:t>
      </w:r>
      <w:r w:rsidRPr="000D3545">
        <w:rPr>
          <w:rStyle w:val="DipnotBavurusu"/>
          <w:rFonts w:ascii="Arial" w:hAnsi="Arial" w:cs="Arial"/>
        </w:rPr>
        <w:footnoteReference w:id="22"/>
      </w:r>
    </w:p>
    <w:p w14:paraId="3842F778" w14:textId="4C853300" w:rsidR="00152928" w:rsidRPr="000D3545" w:rsidRDefault="003F3E62" w:rsidP="00152928">
      <w:pPr>
        <w:pStyle w:val="Textbody"/>
        <w:spacing w:before="240" w:line="360" w:lineRule="auto"/>
        <w:jc w:val="both"/>
      </w:pPr>
      <w:r w:rsidRPr="00295842">
        <w:rPr>
          <w:noProof/>
        </w:rPr>
        <w:drawing>
          <wp:inline distT="0" distB="0" distL="0" distR="0" wp14:anchorId="2D0266AF" wp14:editId="2CB6BF64">
            <wp:extent cx="6191250" cy="2594345"/>
            <wp:effectExtent l="0" t="0" r="0" b="15875"/>
            <wp:docPr id="2" name="Grafik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B099018" w14:textId="6A0657CE" w:rsidR="00152928" w:rsidRPr="00FF00A8" w:rsidRDefault="00152928" w:rsidP="00152928">
      <w:pPr>
        <w:pStyle w:val="Textbody"/>
        <w:spacing w:before="227" w:after="0" w:line="360" w:lineRule="auto"/>
        <w:jc w:val="center"/>
        <w:rPr>
          <w:rFonts w:ascii="Arial" w:hAnsi="Arial"/>
          <w:i/>
          <w:iCs/>
          <w:sz w:val="22"/>
          <w:szCs w:val="22"/>
        </w:rPr>
      </w:pPr>
      <w:r w:rsidRPr="00550E1A">
        <w:rPr>
          <w:rFonts w:ascii="Arial" w:hAnsi="Arial"/>
          <w:i/>
          <w:iCs/>
          <w:sz w:val="22"/>
          <w:szCs w:val="22"/>
        </w:rPr>
        <w:t>Grafik</w:t>
      </w:r>
      <w:r w:rsidR="00356179">
        <w:rPr>
          <w:rFonts w:ascii="Arial" w:hAnsi="Arial"/>
          <w:i/>
          <w:iCs/>
          <w:sz w:val="22"/>
          <w:szCs w:val="22"/>
        </w:rPr>
        <w:t xml:space="preserve"> 2</w:t>
      </w:r>
      <w:r w:rsidRPr="00FC43D5">
        <w:rPr>
          <w:rFonts w:ascii="Arial" w:hAnsi="Arial"/>
          <w:i/>
          <w:iCs/>
          <w:sz w:val="22"/>
          <w:szCs w:val="22"/>
        </w:rPr>
        <w:t xml:space="preserve"> –</w:t>
      </w:r>
      <w:r w:rsidRPr="00FF00A8">
        <w:t xml:space="preserve"> </w:t>
      </w:r>
      <w:r w:rsidRPr="00FF00A8">
        <w:rPr>
          <w:rFonts w:ascii="Arial" w:hAnsi="Arial"/>
          <w:i/>
          <w:iCs/>
          <w:sz w:val="22"/>
          <w:szCs w:val="22"/>
        </w:rPr>
        <w:t>Bitirilen eğitim düzeyi ve cinsiyete göre 6 yaş üstü il nüfusu (2013)</w:t>
      </w:r>
    </w:p>
    <w:p w14:paraId="68E9DA62" w14:textId="77777777" w:rsidR="00152928" w:rsidRPr="000D3545" w:rsidRDefault="00152928" w:rsidP="00152928">
      <w:pPr>
        <w:pStyle w:val="Textbody"/>
        <w:spacing w:before="227" w:after="0" w:line="360" w:lineRule="auto"/>
        <w:jc w:val="both"/>
      </w:pPr>
    </w:p>
    <w:p w14:paraId="53773E0B" w14:textId="3E5DB5CA" w:rsidR="007E2B14" w:rsidRDefault="007E2B14" w:rsidP="007E2B14">
      <w:pPr>
        <w:pStyle w:val="Standard"/>
        <w:widowControl w:val="0"/>
        <w:spacing w:before="240" w:after="120" w:line="360" w:lineRule="auto"/>
        <w:ind w:right="-141"/>
        <w:jc w:val="both"/>
        <w:rPr>
          <w:rFonts w:ascii="Arial" w:hAnsi="Arial" w:cs="Arial"/>
          <w:sz w:val="24"/>
          <w:szCs w:val="24"/>
        </w:rPr>
      </w:pPr>
      <w:r w:rsidRPr="000D3545">
        <w:rPr>
          <w:rFonts w:ascii="Arial" w:hAnsi="Arial" w:cs="Arial"/>
          <w:sz w:val="24"/>
          <w:szCs w:val="24"/>
        </w:rPr>
        <w:t xml:space="preserve"> “Samsun’da Kadının Durumu” </w:t>
      </w:r>
      <w:r w:rsidR="004D2456" w:rsidRPr="000D3545">
        <w:rPr>
          <w:rFonts w:ascii="Arial" w:hAnsi="Arial" w:cs="Arial"/>
          <w:sz w:val="24"/>
          <w:szCs w:val="24"/>
        </w:rPr>
        <w:t>araştırması</w:t>
      </w:r>
      <w:bookmarkStart w:id="18" w:name="_Ref390090290"/>
      <w:r w:rsidR="00F66229">
        <w:rPr>
          <w:rStyle w:val="DipnotBavurusu"/>
          <w:rFonts w:ascii="Arial" w:hAnsi="Arial" w:cs="Arial"/>
          <w:sz w:val="24"/>
          <w:szCs w:val="24"/>
        </w:rPr>
        <w:footnoteReference w:id="23"/>
      </w:r>
      <w:bookmarkEnd w:id="18"/>
      <w:r w:rsidR="004D2456" w:rsidRPr="000D3545">
        <w:rPr>
          <w:rFonts w:ascii="Arial" w:hAnsi="Arial" w:cs="Arial"/>
          <w:sz w:val="24"/>
          <w:szCs w:val="24"/>
        </w:rPr>
        <w:t xml:space="preserve"> </w:t>
      </w:r>
      <w:r w:rsidRPr="000D3545">
        <w:rPr>
          <w:rFonts w:ascii="Arial" w:hAnsi="Arial" w:cs="Arial"/>
          <w:sz w:val="24"/>
          <w:szCs w:val="24"/>
        </w:rPr>
        <w:t>kapsamında gerçekleştirilen anketlerde de kadınların eğitim durumu ve eğitimin kadının yaşam biçimine etkileri konusunda benzer bir tablo ortaya çıkmıştır. Çalışma kapsamında görüşme yapılan kadınların yaklaşık % 8</w:t>
      </w:r>
      <w:r w:rsidR="00657E55">
        <w:rPr>
          <w:rFonts w:ascii="Arial" w:hAnsi="Arial" w:cs="Arial"/>
          <w:sz w:val="24"/>
          <w:szCs w:val="24"/>
        </w:rPr>
        <w:t>,</w:t>
      </w:r>
      <w:r w:rsidRPr="000D3545">
        <w:rPr>
          <w:rFonts w:ascii="Arial" w:hAnsi="Arial" w:cs="Arial"/>
          <w:sz w:val="24"/>
          <w:szCs w:val="24"/>
        </w:rPr>
        <w:t>9’u okur-yazar olmadığını belirtmiş</w:t>
      </w:r>
      <w:proofErr w:type="gramStart"/>
      <w:r w:rsidRPr="000D3545">
        <w:rPr>
          <w:rFonts w:ascii="Arial" w:hAnsi="Arial" w:cs="Arial"/>
          <w:sz w:val="24"/>
          <w:szCs w:val="24"/>
        </w:rPr>
        <w:t>tir</w:t>
      </w:r>
      <w:proofErr w:type="gramEnd"/>
      <w:r w:rsidRPr="000D3545">
        <w:rPr>
          <w:rFonts w:ascii="Arial" w:hAnsi="Arial" w:cs="Arial"/>
          <w:sz w:val="24"/>
          <w:szCs w:val="24"/>
        </w:rPr>
        <w:t>. İlkokul mezunları %39</w:t>
      </w:r>
      <w:r w:rsidR="00657E55">
        <w:rPr>
          <w:rFonts w:ascii="Arial" w:hAnsi="Arial" w:cs="Arial"/>
          <w:sz w:val="24"/>
          <w:szCs w:val="24"/>
        </w:rPr>
        <w:t>,</w:t>
      </w:r>
      <w:r w:rsidRPr="000D3545">
        <w:rPr>
          <w:rFonts w:ascii="Arial" w:hAnsi="Arial" w:cs="Arial"/>
          <w:sz w:val="24"/>
          <w:szCs w:val="24"/>
        </w:rPr>
        <w:t>2 oranla çoğunluğu oluşturmakta olup ortaokul/ilköğretim mezunlarının oranı %14 dür. İlköğretimi, %17</w:t>
      </w:r>
      <w:r w:rsidR="00657E55">
        <w:rPr>
          <w:rFonts w:ascii="Arial" w:hAnsi="Arial" w:cs="Arial"/>
          <w:sz w:val="24"/>
          <w:szCs w:val="24"/>
        </w:rPr>
        <w:t>,</w:t>
      </w:r>
      <w:r w:rsidRPr="000D3545">
        <w:rPr>
          <w:rFonts w:ascii="Arial" w:hAnsi="Arial" w:cs="Arial"/>
          <w:sz w:val="24"/>
          <w:szCs w:val="24"/>
        </w:rPr>
        <w:t xml:space="preserve">3 ile lise mezunları (meslek lisesi ve normal lise) takip etmekte ve üniversite (Yüksek lisans-doktora </w:t>
      </w:r>
      <w:proofErr w:type="gramStart"/>
      <w:r w:rsidRPr="000D3545">
        <w:rPr>
          <w:rFonts w:ascii="Arial" w:hAnsi="Arial" w:cs="Arial"/>
          <w:sz w:val="24"/>
          <w:szCs w:val="24"/>
        </w:rPr>
        <w:t>dahil</w:t>
      </w:r>
      <w:proofErr w:type="gramEnd"/>
      <w:r w:rsidRPr="000D3545">
        <w:rPr>
          <w:rFonts w:ascii="Arial" w:hAnsi="Arial" w:cs="Arial"/>
          <w:sz w:val="24"/>
          <w:szCs w:val="24"/>
        </w:rPr>
        <w:t>) mezunları ise kadınların %11’ni oluşturmaktadır.</w:t>
      </w:r>
    </w:p>
    <w:p w14:paraId="09F0DD84" w14:textId="77777777" w:rsidR="00356179" w:rsidRPr="000D3545" w:rsidRDefault="00356179" w:rsidP="007E2B14">
      <w:pPr>
        <w:pStyle w:val="Standard"/>
        <w:widowControl w:val="0"/>
        <w:spacing w:before="240" w:after="120" w:line="360" w:lineRule="auto"/>
        <w:ind w:right="-141"/>
        <w:jc w:val="both"/>
        <w:rPr>
          <w:rFonts w:ascii="Arial" w:hAnsi="Arial" w:cs="Arial"/>
          <w:sz w:val="24"/>
          <w:szCs w:val="24"/>
        </w:rPr>
      </w:pPr>
    </w:p>
    <w:p w14:paraId="407C9DA5" w14:textId="2F2A0BB8" w:rsidR="006672AE" w:rsidRPr="000D3545" w:rsidRDefault="006672AE" w:rsidP="007E2B14">
      <w:pPr>
        <w:pStyle w:val="Standard"/>
        <w:widowControl w:val="0"/>
        <w:spacing w:before="240" w:after="120" w:line="360" w:lineRule="auto"/>
        <w:ind w:right="-141"/>
        <w:jc w:val="center"/>
        <w:rPr>
          <w:rFonts w:ascii="Arial" w:hAnsi="Arial" w:cs="Arial"/>
          <w:sz w:val="24"/>
          <w:szCs w:val="24"/>
          <w:highlight w:val="yellow"/>
        </w:rPr>
      </w:pPr>
      <w:r w:rsidRPr="00BF0DA0">
        <w:rPr>
          <w:noProof/>
          <w:lang w:eastAsia="tr-TR"/>
        </w:rPr>
        <w:drawing>
          <wp:inline distT="0" distB="0" distL="0" distR="0" wp14:anchorId="7B1051E7" wp14:editId="20D1D0E6">
            <wp:extent cx="4229100" cy="1898396"/>
            <wp:effectExtent l="0" t="0" r="0" b="6985"/>
            <wp:docPr id="8" name="Grafik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A1B0FA0" w14:textId="13678882" w:rsidR="007E2B14" w:rsidRPr="00BF0DA0" w:rsidRDefault="003E5850" w:rsidP="00356179">
      <w:pPr>
        <w:pStyle w:val="Standard"/>
        <w:widowControl w:val="0"/>
        <w:spacing w:before="240" w:after="120" w:line="360" w:lineRule="auto"/>
        <w:ind w:right="-141"/>
        <w:jc w:val="center"/>
        <w:rPr>
          <w:rFonts w:ascii="Arial" w:hAnsi="Arial" w:cs="Arial"/>
          <w:i/>
        </w:rPr>
      </w:pPr>
      <w:r w:rsidRPr="00356179">
        <w:rPr>
          <w:rFonts w:ascii="Arial" w:hAnsi="Arial" w:cs="Arial"/>
          <w:i/>
        </w:rPr>
        <w:lastRenderedPageBreak/>
        <w:t xml:space="preserve">Grafik </w:t>
      </w:r>
      <w:r w:rsidR="00356179">
        <w:rPr>
          <w:rFonts w:ascii="Arial" w:hAnsi="Arial" w:cs="Arial"/>
          <w:i/>
        </w:rPr>
        <w:t>3</w:t>
      </w:r>
      <w:r w:rsidR="007E2B14" w:rsidRPr="00BF0DA0">
        <w:rPr>
          <w:rFonts w:ascii="Arial" w:hAnsi="Arial" w:cs="Arial"/>
          <w:i/>
        </w:rPr>
        <w:t xml:space="preserve"> - Samsun’da kadınların eğitim düzeyi (anket sonuçlarına göre)</w:t>
      </w:r>
    </w:p>
    <w:p w14:paraId="50F2B404" w14:textId="77777777" w:rsidR="00356179" w:rsidRDefault="00356179" w:rsidP="00356179">
      <w:pPr>
        <w:pStyle w:val="Textbody"/>
        <w:spacing w:before="240" w:line="360" w:lineRule="auto"/>
        <w:jc w:val="both"/>
        <w:rPr>
          <w:rFonts w:ascii="Arial" w:hAnsi="Arial" w:cs="Arial"/>
          <w:bCs/>
          <w:iCs/>
        </w:rPr>
      </w:pPr>
    </w:p>
    <w:p w14:paraId="6E6BD091" w14:textId="1A228E4E" w:rsidR="00152928" w:rsidRPr="000D3545" w:rsidRDefault="00152928" w:rsidP="00356179">
      <w:pPr>
        <w:pStyle w:val="Textbody"/>
        <w:spacing w:before="240" w:line="360" w:lineRule="auto"/>
        <w:jc w:val="both"/>
        <w:rPr>
          <w:rFonts w:ascii="Arial" w:hAnsi="Arial" w:cs="Arial"/>
          <w:bCs/>
          <w:iCs/>
        </w:rPr>
      </w:pPr>
      <w:r w:rsidRPr="00550E1A">
        <w:rPr>
          <w:rFonts w:ascii="Arial" w:hAnsi="Arial" w:cs="Arial"/>
          <w:bCs/>
          <w:iCs/>
        </w:rPr>
        <w:t>Evlilik yaşı kadınların eğitim hizmetlerinden yararlanma düzeyini göstermesi bakımından önemlidir. 2013 yılında</w:t>
      </w:r>
      <w:r w:rsidR="00B63E5B" w:rsidRPr="00FC43D5">
        <w:rPr>
          <w:rFonts w:ascii="Arial" w:hAnsi="Arial" w:cs="Arial"/>
          <w:bCs/>
          <w:iCs/>
        </w:rPr>
        <w:t xml:space="preserve"> Samsun</w:t>
      </w:r>
      <w:r w:rsidRPr="00FF00A8">
        <w:rPr>
          <w:rFonts w:ascii="Arial" w:hAnsi="Arial" w:cs="Arial"/>
          <w:bCs/>
          <w:iCs/>
        </w:rPr>
        <w:t>’d</w:t>
      </w:r>
      <w:r w:rsidR="00B63E5B" w:rsidRPr="00DB53B5">
        <w:rPr>
          <w:rFonts w:ascii="Arial" w:hAnsi="Arial" w:cs="Arial"/>
          <w:bCs/>
          <w:iCs/>
        </w:rPr>
        <w:t>a</w:t>
      </w:r>
      <w:r w:rsidRPr="000D3545">
        <w:rPr>
          <w:rFonts w:ascii="Arial" w:hAnsi="Arial" w:cs="Arial"/>
          <w:bCs/>
          <w:iCs/>
        </w:rPr>
        <w:t xml:space="preserve"> ortalama ilk evlenme yaşı kadınlar için 2</w:t>
      </w:r>
      <w:r w:rsidR="003F3E62" w:rsidRPr="000D3545">
        <w:rPr>
          <w:rFonts w:ascii="Arial" w:hAnsi="Arial" w:cs="Arial"/>
          <w:bCs/>
          <w:iCs/>
        </w:rPr>
        <w:t>3</w:t>
      </w:r>
      <w:r w:rsidRPr="000D3545">
        <w:rPr>
          <w:rFonts w:ascii="Arial" w:hAnsi="Arial" w:cs="Arial"/>
          <w:bCs/>
          <w:iCs/>
        </w:rPr>
        <w:t>,</w:t>
      </w:r>
      <w:r w:rsidR="003F3E62" w:rsidRPr="000D3545">
        <w:rPr>
          <w:rFonts w:ascii="Arial" w:hAnsi="Arial" w:cs="Arial"/>
          <w:bCs/>
          <w:iCs/>
        </w:rPr>
        <w:t>4</w:t>
      </w:r>
      <w:r w:rsidRPr="000D3545">
        <w:rPr>
          <w:rFonts w:ascii="Arial" w:hAnsi="Arial" w:cs="Arial"/>
          <w:bCs/>
          <w:iCs/>
        </w:rPr>
        <w:t xml:space="preserve"> ve erkeler için 2</w:t>
      </w:r>
      <w:r w:rsidR="003F3E62" w:rsidRPr="000D3545">
        <w:rPr>
          <w:rFonts w:ascii="Arial" w:hAnsi="Arial" w:cs="Arial"/>
          <w:bCs/>
          <w:iCs/>
        </w:rPr>
        <w:t>6</w:t>
      </w:r>
      <w:r w:rsidRPr="000D3545">
        <w:rPr>
          <w:rFonts w:ascii="Arial" w:hAnsi="Arial" w:cs="Arial"/>
          <w:bCs/>
          <w:iCs/>
        </w:rPr>
        <w:t>,</w:t>
      </w:r>
      <w:r w:rsidR="003F3E62" w:rsidRPr="000D3545">
        <w:rPr>
          <w:rFonts w:ascii="Arial" w:hAnsi="Arial" w:cs="Arial"/>
          <w:bCs/>
          <w:iCs/>
        </w:rPr>
        <w:t>1</w:t>
      </w:r>
      <w:r w:rsidRPr="000D3545">
        <w:rPr>
          <w:rFonts w:ascii="Arial" w:hAnsi="Arial" w:cs="Arial"/>
          <w:bCs/>
          <w:iCs/>
        </w:rPr>
        <w:t xml:space="preserve"> olmuştur. Kadınlar en çok 20-24 (%3</w:t>
      </w:r>
      <w:r w:rsidR="003F3E62" w:rsidRPr="000D3545">
        <w:rPr>
          <w:rFonts w:ascii="Arial" w:hAnsi="Arial" w:cs="Arial"/>
          <w:bCs/>
          <w:iCs/>
        </w:rPr>
        <w:t>6</w:t>
      </w:r>
      <w:r w:rsidRPr="000D3545">
        <w:rPr>
          <w:rFonts w:ascii="Arial" w:hAnsi="Arial" w:cs="Arial"/>
          <w:bCs/>
          <w:iCs/>
        </w:rPr>
        <w:t>,</w:t>
      </w:r>
      <w:r w:rsidR="003F3E62" w:rsidRPr="000D3545">
        <w:rPr>
          <w:rFonts w:ascii="Arial" w:hAnsi="Arial" w:cs="Arial"/>
          <w:bCs/>
          <w:iCs/>
        </w:rPr>
        <w:t>8</w:t>
      </w:r>
      <w:r w:rsidRPr="000D3545">
        <w:rPr>
          <w:rFonts w:ascii="Arial" w:hAnsi="Arial" w:cs="Arial"/>
          <w:bCs/>
          <w:iCs/>
        </w:rPr>
        <w:t xml:space="preserve">) ve </w:t>
      </w:r>
      <w:r w:rsidR="003F3E62" w:rsidRPr="000D3545">
        <w:rPr>
          <w:rFonts w:ascii="Arial" w:hAnsi="Arial" w:cs="Arial"/>
          <w:bCs/>
          <w:iCs/>
        </w:rPr>
        <w:t>25</w:t>
      </w:r>
      <w:r w:rsidRPr="000D3545">
        <w:rPr>
          <w:rFonts w:ascii="Arial" w:hAnsi="Arial" w:cs="Arial"/>
          <w:bCs/>
          <w:iCs/>
        </w:rPr>
        <w:t>-</w:t>
      </w:r>
      <w:r w:rsidR="003F3E62" w:rsidRPr="000D3545">
        <w:rPr>
          <w:rFonts w:ascii="Arial" w:hAnsi="Arial" w:cs="Arial"/>
          <w:bCs/>
          <w:iCs/>
        </w:rPr>
        <w:t>2</w:t>
      </w:r>
      <w:r w:rsidRPr="000D3545">
        <w:rPr>
          <w:rFonts w:ascii="Arial" w:hAnsi="Arial" w:cs="Arial"/>
          <w:bCs/>
          <w:iCs/>
        </w:rPr>
        <w:t>9 (%</w:t>
      </w:r>
      <w:r w:rsidR="003F3E62" w:rsidRPr="000D3545">
        <w:rPr>
          <w:rFonts w:ascii="Arial" w:hAnsi="Arial" w:cs="Arial"/>
          <w:bCs/>
          <w:iCs/>
        </w:rPr>
        <w:t>24</w:t>
      </w:r>
      <w:r w:rsidRPr="000D3545">
        <w:rPr>
          <w:rFonts w:ascii="Arial" w:hAnsi="Arial" w:cs="Arial"/>
          <w:bCs/>
          <w:iCs/>
        </w:rPr>
        <w:t>,</w:t>
      </w:r>
      <w:r w:rsidR="003F3E62" w:rsidRPr="000D3545">
        <w:rPr>
          <w:rFonts w:ascii="Arial" w:hAnsi="Arial" w:cs="Arial"/>
          <w:bCs/>
          <w:iCs/>
        </w:rPr>
        <w:t>1</w:t>
      </w:r>
      <w:r w:rsidRPr="000D3545">
        <w:rPr>
          <w:rFonts w:ascii="Arial" w:hAnsi="Arial" w:cs="Arial"/>
          <w:bCs/>
          <w:iCs/>
        </w:rPr>
        <w:t>) yaş grubunda evlenmiş</w:t>
      </w:r>
      <w:r w:rsidR="003F3E62" w:rsidRPr="000D3545">
        <w:rPr>
          <w:rFonts w:ascii="Arial" w:hAnsi="Arial" w:cs="Arial"/>
          <w:bCs/>
          <w:iCs/>
        </w:rPr>
        <w:t>tir.</w:t>
      </w:r>
      <w:r w:rsidRPr="000D3545">
        <w:rPr>
          <w:rFonts w:ascii="Arial" w:hAnsi="Arial" w:cs="Arial"/>
          <w:bCs/>
          <w:iCs/>
        </w:rPr>
        <w:t xml:space="preserve"> 16-19 yaş grubunda evlenen kadın oranı </w:t>
      </w:r>
      <w:r w:rsidR="003F3E62" w:rsidRPr="000D3545">
        <w:rPr>
          <w:rFonts w:ascii="Arial" w:hAnsi="Arial" w:cs="Arial"/>
          <w:bCs/>
          <w:iCs/>
        </w:rPr>
        <w:t xml:space="preserve">(%21,5) </w:t>
      </w:r>
      <w:r w:rsidRPr="000D3545">
        <w:rPr>
          <w:rFonts w:ascii="Arial" w:hAnsi="Arial" w:cs="Arial"/>
          <w:bCs/>
          <w:iCs/>
        </w:rPr>
        <w:t>Türkiye düzeyin</w:t>
      </w:r>
      <w:r w:rsidR="003F3E62" w:rsidRPr="000D3545">
        <w:rPr>
          <w:rFonts w:ascii="Arial" w:hAnsi="Arial" w:cs="Arial"/>
          <w:bCs/>
          <w:iCs/>
        </w:rPr>
        <w:t>e</w:t>
      </w:r>
      <w:r w:rsidRPr="000D3545">
        <w:rPr>
          <w:rFonts w:ascii="Arial" w:hAnsi="Arial" w:cs="Arial"/>
          <w:bCs/>
          <w:iCs/>
        </w:rPr>
        <w:t xml:space="preserve"> (%20,5) </w:t>
      </w:r>
      <w:r w:rsidR="003F3E62" w:rsidRPr="000D3545">
        <w:rPr>
          <w:rFonts w:ascii="Arial" w:hAnsi="Arial" w:cs="Arial"/>
          <w:bCs/>
          <w:iCs/>
        </w:rPr>
        <w:t>yakındır</w:t>
      </w:r>
      <w:r w:rsidRPr="000D3545">
        <w:rPr>
          <w:rFonts w:ascii="Arial" w:hAnsi="Arial" w:cs="Arial"/>
          <w:bCs/>
          <w:iCs/>
        </w:rPr>
        <w:t>. Erkeklerde ise en çok evlenme 25-29 (%3</w:t>
      </w:r>
      <w:r w:rsidR="003F3E62" w:rsidRPr="000D3545">
        <w:rPr>
          <w:rFonts w:ascii="Arial" w:hAnsi="Arial" w:cs="Arial"/>
          <w:bCs/>
          <w:iCs/>
        </w:rPr>
        <w:t>8</w:t>
      </w:r>
      <w:r w:rsidRPr="000D3545">
        <w:rPr>
          <w:rFonts w:ascii="Arial" w:hAnsi="Arial" w:cs="Arial"/>
          <w:bCs/>
          <w:iCs/>
        </w:rPr>
        <w:t>,</w:t>
      </w:r>
      <w:r w:rsidR="003F3E62" w:rsidRPr="000D3545">
        <w:rPr>
          <w:rFonts w:ascii="Arial" w:hAnsi="Arial" w:cs="Arial"/>
          <w:bCs/>
          <w:iCs/>
        </w:rPr>
        <w:t>6</w:t>
      </w:r>
      <w:r w:rsidRPr="000D3545">
        <w:rPr>
          <w:rFonts w:ascii="Arial" w:hAnsi="Arial" w:cs="Arial"/>
          <w:bCs/>
          <w:iCs/>
        </w:rPr>
        <w:t>) ve 20-24 (%</w:t>
      </w:r>
      <w:r w:rsidR="003F3E62" w:rsidRPr="000D3545">
        <w:rPr>
          <w:rFonts w:ascii="Arial" w:hAnsi="Arial" w:cs="Arial"/>
          <w:bCs/>
          <w:iCs/>
        </w:rPr>
        <w:t>29</w:t>
      </w:r>
      <w:r w:rsidRPr="000D3545">
        <w:rPr>
          <w:rFonts w:ascii="Arial" w:hAnsi="Arial" w:cs="Arial"/>
          <w:bCs/>
          <w:iCs/>
        </w:rPr>
        <w:t>,</w:t>
      </w:r>
      <w:r w:rsidR="003F3E62" w:rsidRPr="000D3545">
        <w:rPr>
          <w:rFonts w:ascii="Arial" w:hAnsi="Arial" w:cs="Arial"/>
          <w:bCs/>
          <w:iCs/>
        </w:rPr>
        <w:t>4</w:t>
      </w:r>
      <w:r w:rsidRPr="000D3545">
        <w:rPr>
          <w:rFonts w:ascii="Arial" w:hAnsi="Arial" w:cs="Arial"/>
          <w:bCs/>
          <w:iCs/>
        </w:rPr>
        <w:t xml:space="preserve">) yaş grubunda görülmektedir. </w:t>
      </w:r>
      <w:r w:rsidR="00826ED8" w:rsidRPr="000D3545">
        <w:rPr>
          <w:rFonts w:ascii="Arial" w:hAnsi="Arial" w:cs="Arial"/>
          <w:bCs/>
          <w:iCs/>
        </w:rPr>
        <w:t xml:space="preserve">TR83 bölgesi değerleri, </w:t>
      </w:r>
      <w:r w:rsidR="003F3E62" w:rsidRPr="000D3545">
        <w:rPr>
          <w:rFonts w:ascii="Arial" w:hAnsi="Arial" w:cs="Arial"/>
          <w:bCs/>
          <w:iCs/>
        </w:rPr>
        <w:t>16-19 yaş grubunda evlenen kadın oranı</w:t>
      </w:r>
      <w:r w:rsidR="00826ED8" w:rsidRPr="000D3545">
        <w:rPr>
          <w:rFonts w:ascii="Arial" w:hAnsi="Arial" w:cs="Arial"/>
          <w:bCs/>
          <w:iCs/>
        </w:rPr>
        <w:t xml:space="preserve"> için</w:t>
      </w:r>
      <w:r w:rsidR="003F3E62" w:rsidRPr="000D3545">
        <w:rPr>
          <w:rFonts w:ascii="Arial" w:hAnsi="Arial" w:cs="Arial"/>
          <w:bCs/>
          <w:iCs/>
        </w:rPr>
        <w:t xml:space="preserve"> </w:t>
      </w:r>
      <w:r w:rsidRPr="000D3545">
        <w:rPr>
          <w:rFonts w:ascii="Arial" w:hAnsi="Arial" w:cs="Arial"/>
          <w:bCs/>
          <w:iCs/>
        </w:rPr>
        <w:t>il değer</w:t>
      </w:r>
      <w:r w:rsidR="00826ED8" w:rsidRPr="000D3545">
        <w:rPr>
          <w:rFonts w:ascii="Arial" w:hAnsi="Arial" w:cs="Arial"/>
          <w:bCs/>
          <w:iCs/>
        </w:rPr>
        <w:t>inin üzerinde, 25-29 yaş grubunda evlenen kadın oranı için altındadır.</w:t>
      </w:r>
      <w:r w:rsidRPr="000D3545">
        <w:rPr>
          <w:rStyle w:val="DipnotBavurusu"/>
          <w:rFonts w:ascii="Arial" w:hAnsi="Arial" w:cs="Arial"/>
          <w:bCs/>
          <w:iCs/>
        </w:rPr>
        <w:footnoteReference w:id="24"/>
      </w:r>
    </w:p>
    <w:p w14:paraId="392D4B41" w14:textId="77777777" w:rsidR="00152928" w:rsidRPr="00550E1A" w:rsidRDefault="00152928" w:rsidP="00152928">
      <w:pPr>
        <w:pStyle w:val="Textbody"/>
        <w:spacing w:before="240" w:line="360" w:lineRule="auto"/>
        <w:jc w:val="both"/>
        <w:rPr>
          <w:rFonts w:ascii="Arial" w:hAnsi="Arial" w:cs="Arial"/>
          <w:bCs/>
          <w:iCs/>
        </w:rPr>
      </w:pPr>
    </w:p>
    <w:p w14:paraId="19ACCAC4" w14:textId="69E3E2F9" w:rsidR="00152928" w:rsidRPr="000D3545" w:rsidRDefault="003F3E62" w:rsidP="00152928">
      <w:pPr>
        <w:pStyle w:val="Textbody"/>
        <w:spacing w:before="240" w:line="360" w:lineRule="auto"/>
        <w:jc w:val="both"/>
        <w:rPr>
          <w:rFonts w:ascii="Arial" w:hAnsi="Arial" w:cs="Arial"/>
          <w:bCs/>
          <w:iCs/>
        </w:rPr>
      </w:pPr>
      <w:r w:rsidRPr="00295842">
        <w:rPr>
          <w:noProof/>
        </w:rPr>
        <w:drawing>
          <wp:inline distT="0" distB="0" distL="0" distR="0" wp14:anchorId="6687632A" wp14:editId="4A2B506A">
            <wp:extent cx="5996305" cy="2137144"/>
            <wp:effectExtent l="0" t="0" r="4445" b="15875"/>
            <wp:docPr id="3" name="Grafik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4EB85FE" w14:textId="569F2E5F" w:rsidR="00152928" w:rsidRPr="000D3545" w:rsidRDefault="003F3E62" w:rsidP="00152928">
      <w:pPr>
        <w:pStyle w:val="Textbody"/>
        <w:spacing w:before="240" w:line="360" w:lineRule="auto"/>
        <w:jc w:val="both"/>
        <w:rPr>
          <w:rFonts w:ascii="Arial" w:hAnsi="Arial" w:cs="Arial"/>
          <w:bCs/>
          <w:iCs/>
        </w:rPr>
      </w:pPr>
      <w:r w:rsidRPr="00295842">
        <w:rPr>
          <w:noProof/>
        </w:rPr>
        <w:drawing>
          <wp:inline distT="0" distB="0" distL="0" distR="0" wp14:anchorId="33C2CEFA" wp14:editId="19CA00B0">
            <wp:extent cx="5985510" cy="2200939"/>
            <wp:effectExtent l="0" t="0" r="15240" b="8890"/>
            <wp:docPr id="5" name="Grafik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A800B03" w14:textId="6199138E" w:rsidR="00152928" w:rsidRPr="000D3545" w:rsidRDefault="00152928" w:rsidP="00152928">
      <w:pPr>
        <w:pStyle w:val="Textbody"/>
        <w:spacing w:before="227" w:after="0" w:line="360" w:lineRule="auto"/>
        <w:jc w:val="center"/>
        <w:rPr>
          <w:rFonts w:ascii="Arial" w:hAnsi="Arial"/>
          <w:i/>
          <w:iCs/>
          <w:sz w:val="22"/>
          <w:szCs w:val="22"/>
        </w:rPr>
      </w:pPr>
      <w:r w:rsidRPr="00550E1A">
        <w:rPr>
          <w:rFonts w:ascii="Arial" w:hAnsi="Arial"/>
          <w:i/>
          <w:iCs/>
          <w:sz w:val="22"/>
          <w:szCs w:val="22"/>
        </w:rPr>
        <w:t>Grafik</w:t>
      </w:r>
      <w:r w:rsidR="00356179">
        <w:rPr>
          <w:rFonts w:ascii="Arial" w:hAnsi="Arial"/>
          <w:i/>
          <w:iCs/>
          <w:sz w:val="22"/>
          <w:szCs w:val="22"/>
        </w:rPr>
        <w:t xml:space="preserve"> 4</w:t>
      </w:r>
      <w:r w:rsidR="004C61B4" w:rsidRPr="00FC43D5">
        <w:rPr>
          <w:rFonts w:ascii="Arial" w:hAnsi="Arial"/>
          <w:i/>
          <w:iCs/>
          <w:sz w:val="22"/>
          <w:szCs w:val="22"/>
        </w:rPr>
        <w:t xml:space="preserve"> – Türkiye, TR83</w:t>
      </w:r>
      <w:r w:rsidRPr="00FF00A8">
        <w:rPr>
          <w:rFonts w:ascii="Arial" w:hAnsi="Arial"/>
          <w:i/>
          <w:iCs/>
          <w:sz w:val="22"/>
          <w:szCs w:val="22"/>
        </w:rPr>
        <w:t xml:space="preserve"> bölgesi ve </w:t>
      </w:r>
      <w:r w:rsidR="004C61B4" w:rsidRPr="00FF00A8">
        <w:rPr>
          <w:rFonts w:ascii="Arial" w:hAnsi="Arial"/>
          <w:i/>
          <w:iCs/>
          <w:sz w:val="22"/>
          <w:szCs w:val="22"/>
        </w:rPr>
        <w:t xml:space="preserve">Samsun </w:t>
      </w:r>
      <w:r w:rsidRPr="000D3545">
        <w:rPr>
          <w:rFonts w:ascii="Arial" w:hAnsi="Arial"/>
          <w:i/>
          <w:iCs/>
          <w:sz w:val="22"/>
          <w:szCs w:val="22"/>
        </w:rPr>
        <w:t>için cinsiyet ve yaş gruplarına göre 2013 yılı evlenme oranları</w:t>
      </w:r>
    </w:p>
    <w:p w14:paraId="0D332C3D" w14:textId="77777777" w:rsidR="00152928" w:rsidRPr="000D3545" w:rsidRDefault="00152928" w:rsidP="00152928">
      <w:pPr>
        <w:pStyle w:val="Textbody"/>
        <w:spacing w:before="240" w:line="360" w:lineRule="auto"/>
        <w:jc w:val="both"/>
        <w:rPr>
          <w:rFonts w:ascii="Arial" w:hAnsi="Arial" w:cs="Arial"/>
          <w:bCs/>
          <w:iCs/>
        </w:rPr>
      </w:pPr>
    </w:p>
    <w:p w14:paraId="7F34D1D6" w14:textId="0B94B388" w:rsidR="00152928" w:rsidRPr="000D3545" w:rsidRDefault="00475534" w:rsidP="00152928">
      <w:pPr>
        <w:pStyle w:val="Textbody"/>
        <w:spacing w:before="240" w:line="360" w:lineRule="auto"/>
        <w:jc w:val="both"/>
        <w:rPr>
          <w:rFonts w:ascii="Arial" w:hAnsi="Arial" w:cs="Arial"/>
          <w:bCs/>
          <w:iCs/>
        </w:rPr>
      </w:pPr>
      <w:r w:rsidRPr="000D3545">
        <w:rPr>
          <w:rFonts w:ascii="Arial" w:hAnsi="Arial" w:cs="Arial"/>
          <w:bCs/>
          <w:iCs/>
        </w:rPr>
        <w:lastRenderedPageBreak/>
        <w:t>Samsun’da</w:t>
      </w:r>
      <w:r w:rsidR="00152928" w:rsidRPr="000D3545">
        <w:rPr>
          <w:rFonts w:ascii="Arial" w:hAnsi="Arial" w:cs="Arial"/>
          <w:bCs/>
          <w:iCs/>
        </w:rPr>
        <w:t xml:space="preserve"> bir devlet </w:t>
      </w:r>
      <w:r w:rsidR="00826ED8" w:rsidRPr="000D3545">
        <w:rPr>
          <w:rFonts w:ascii="Arial" w:hAnsi="Arial" w:cs="Arial"/>
          <w:bCs/>
          <w:iCs/>
        </w:rPr>
        <w:t xml:space="preserve">ve bir vakıf </w:t>
      </w:r>
      <w:r w:rsidR="00152928" w:rsidRPr="000D3545">
        <w:rPr>
          <w:rFonts w:ascii="Arial" w:hAnsi="Arial" w:cs="Arial"/>
          <w:bCs/>
          <w:iCs/>
        </w:rPr>
        <w:t>üniversitesi bulunmaktadır. 2012-2103 öğretim yılında lisans düzeyinde</w:t>
      </w:r>
      <w:r w:rsidR="00152928" w:rsidRPr="000D3545">
        <w:rPr>
          <w:rStyle w:val="DipnotBavurusu"/>
          <w:rFonts w:ascii="Arial" w:hAnsi="Arial" w:cs="Arial"/>
          <w:bCs/>
          <w:iCs/>
        </w:rPr>
        <w:footnoteReference w:id="25"/>
      </w:r>
      <w:r w:rsidR="00152928" w:rsidRPr="000D3545">
        <w:rPr>
          <w:rFonts w:ascii="Arial" w:hAnsi="Arial" w:cs="Arial"/>
          <w:bCs/>
          <w:iCs/>
        </w:rPr>
        <w:t xml:space="preserve"> öğrenim gören toplam </w:t>
      </w:r>
      <w:r w:rsidR="00826ED8" w:rsidRPr="00550E1A">
        <w:rPr>
          <w:rFonts w:ascii="Arial" w:hAnsi="Arial" w:cs="Arial"/>
          <w:bCs/>
          <w:iCs/>
        </w:rPr>
        <w:t>51</w:t>
      </w:r>
      <w:r w:rsidR="00152928" w:rsidRPr="00FC43D5">
        <w:rPr>
          <w:rFonts w:ascii="Arial" w:hAnsi="Arial" w:cs="Arial"/>
          <w:bCs/>
          <w:iCs/>
        </w:rPr>
        <w:t>.</w:t>
      </w:r>
      <w:r w:rsidR="00826ED8" w:rsidRPr="00FC43D5">
        <w:rPr>
          <w:rFonts w:ascii="Arial" w:hAnsi="Arial" w:cs="Arial"/>
          <w:bCs/>
          <w:iCs/>
        </w:rPr>
        <w:t>775</w:t>
      </w:r>
      <w:r w:rsidR="00152928" w:rsidRPr="00FF00A8">
        <w:rPr>
          <w:rFonts w:ascii="Arial" w:hAnsi="Arial" w:cs="Arial"/>
          <w:bCs/>
          <w:iCs/>
        </w:rPr>
        <w:t xml:space="preserve"> öğrencinin </w:t>
      </w:r>
      <w:r w:rsidR="00826ED8" w:rsidRPr="00FF00A8">
        <w:rPr>
          <w:rFonts w:ascii="Arial" w:hAnsi="Arial" w:cs="Arial"/>
          <w:bCs/>
          <w:iCs/>
        </w:rPr>
        <w:t>26.713’ü</w:t>
      </w:r>
      <w:r w:rsidR="00152928" w:rsidRPr="000D3545">
        <w:rPr>
          <w:rFonts w:ascii="Arial" w:hAnsi="Arial" w:cs="Arial"/>
          <w:bCs/>
          <w:iCs/>
        </w:rPr>
        <w:t xml:space="preserve"> (%</w:t>
      </w:r>
      <w:r w:rsidR="00826ED8" w:rsidRPr="000D3545">
        <w:rPr>
          <w:rFonts w:ascii="Arial" w:hAnsi="Arial" w:cs="Arial"/>
          <w:bCs/>
          <w:iCs/>
        </w:rPr>
        <w:t>51</w:t>
      </w:r>
      <w:r w:rsidR="00152928" w:rsidRPr="000D3545">
        <w:rPr>
          <w:rFonts w:ascii="Arial" w:hAnsi="Arial" w:cs="Arial"/>
          <w:bCs/>
          <w:iCs/>
        </w:rPr>
        <w:t>,</w:t>
      </w:r>
      <w:r w:rsidR="00826ED8" w:rsidRPr="000D3545">
        <w:rPr>
          <w:rFonts w:ascii="Arial" w:hAnsi="Arial" w:cs="Arial"/>
          <w:bCs/>
          <w:iCs/>
        </w:rPr>
        <w:t>6</w:t>
      </w:r>
      <w:r w:rsidR="00152928" w:rsidRPr="000D3545">
        <w:rPr>
          <w:rFonts w:ascii="Arial" w:hAnsi="Arial" w:cs="Arial"/>
          <w:bCs/>
          <w:iCs/>
        </w:rPr>
        <w:t>) k</w:t>
      </w:r>
      <w:r w:rsidR="00C2375A" w:rsidRPr="000D3545">
        <w:rPr>
          <w:rFonts w:ascii="Arial" w:hAnsi="Arial" w:cs="Arial"/>
          <w:bCs/>
          <w:iCs/>
        </w:rPr>
        <w:t xml:space="preserve">ız öğrencilerden oluşmaktadır. </w:t>
      </w:r>
      <w:r w:rsidR="00152928" w:rsidRPr="00550E1A">
        <w:rPr>
          <w:rFonts w:ascii="Arial" w:hAnsi="Arial" w:cs="Arial"/>
          <w:bCs/>
          <w:iCs/>
        </w:rPr>
        <w:t xml:space="preserve">Yüksek lisans ve doktora düzeyinde eğitim gören </w:t>
      </w:r>
      <w:r w:rsidR="00826ED8" w:rsidRPr="00FC43D5">
        <w:rPr>
          <w:rFonts w:ascii="Arial" w:hAnsi="Arial" w:cs="Arial"/>
          <w:bCs/>
          <w:iCs/>
        </w:rPr>
        <w:t>5.298</w:t>
      </w:r>
      <w:r w:rsidR="00152928" w:rsidRPr="00FC43D5">
        <w:rPr>
          <w:rFonts w:ascii="Arial" w:hAnsi="Arial" w:cs="Arial"/>
          <w:bCs/>
          <w:iCs/>
        </w:rPr>
        <w:t xml:space="preserve"> öğrencinin </w:t>
      </w:r>
      <w:r w:rsidR="00826ED8" w:rsidRPr="00FF00A8">
        <w:rPr>
          <w:rFonts w:ascii="Arial" w:hAnsi="Arial" w:cs="Arial"/>
          <w:bCs/>
          <w:iCs/>
        </w:rPr>
        <w:t>2.255</w:t>
      </w:r>
      <w:r w:rsidR="00152928" w:rsidRPr="00FF00A8">
        <w:rPr>
          <w:rFonts w:ascii="Arial" w:hAnsi="Arial" w:cs="Arial"/>
          <w:bCs/>
          <w:iCs/>
        </w:rPr>
        <w:t>’ini (%4</w:t>
      </w:r>
      <w:r w:rsidR="00826ED8" w:rsidRPr="000D3545">
        <w:rPr>
          <w:rFonts w:ascii="Arial" w:hAnsi="Arial" w:cs="Arial"/>
          <w:bCs/>
          <w:iCs/>
        </w:rPr>
        <w:t>2</w:t>
      </w:r>
      <w:r w:rsidR="00152928" w:rsidRPr="000D3545">
        <w:rPr>
          <w:rFonts w:ascii="Arial" w:hAnsi="Arial" w:cs="Arial"/>
          <w:bCs/>
          <w:iCs/>
        </w:rPr>
        <w:t>,</w:t>
      </w:r>
      <w:r w:rsidR="00826ED8" w:rsidRPr="000D3545">
        <w:rPr>
          <w:rFonts w:ascii="Arial" w:hAnsi="Arial" w:cs="Arial"/>
          <w:bCs/>
          <w:iCs/>
        </w:rPr>
        <w:t>6</w:t>
      </w:r>
      <w:r w:rsidR="00152928" w:rsidRPr="000D3545">
        <w:rPr>
          <w:rFonts w:ascii="Arial" w:hAnsi="Arial" w:cs="Arial"/>
          <w:bCs/>
          <w:iCs/>
        </w:rPr>
        <w:t xml:space="preserve">) </w:t>
      </w:r>
      <w:r w:rsidR="00C2375A" w:rsidRPr="000D3545">
        <w:rPr>
          <w:rFonts w:ascii="Arial" w:hAnsi="Arial" w:cs="Arial"/>
          <w:bCs/>
          <w:iCs/>
        </w:rPr>
        <w:t xml:space="preserve">kız </w:t>
      </w:r>
      <w:r w:rsidR="00152928" w:rsidRPr="000D3545">
        <w:rPr>
          <w:rFonts w:ascii="Arial" w:hAnsi="Arial" w:cs="Arial"/>
          <w:bCs/>
          <w:iCs/>
        </w:rPr>
        <w:t>öğrenciler oluşturmaktadır.</w:t>
      </w:r>
    </w:p>
    <w:p w14:paraId="1893C407" w14:textId="62B81E47" w:rsidR="00E05BCC" w:rsidRPr="000D3545" w:rsidRDefault="00F66229" w:rsidP="00300A57">
      <w:pPr>
        <w:pStyle w:val="Standard"/>
        <w:widowControl w:val="0"/>
        <w:spacing w:before="240" w:after="120" w:line="360" w:lineRule="auto"/>
        <w:ind w:right="-142"/>
        <w:jc w:val="both"/>
        <w:rPr>
          <w:rFonts w:ascii="Arial" w:hAnsi="Arial" w:cs="Arial"/>
          <w:sz w:val="24"/>
          <w:szCs w:val="24"/>
        </w:rPr>
      </w:pPr>
      <w:r>
        <w:rPr>
          <w:rFonts w:ascii="Arial" w:hAnsi="Arial" w:cs="Arial"/>
          <w:sz w:val="24"/>
          <w:szCs w:val="24"/>
        </w:rPr>
        <w:t>“</w:t>
      </w:r>
      <w:r w:rsidR="00A218BB" w:rsidRPr="000D3545">
        <w:rPr>
          <w:rFonts w:ascii="Arial" w:hAnsi="Arial" w:cs="Arial"/>
          <w:sz w:val="24"/>
          <w:szCs w:val="24"/>
        </w:rPr>
        <w:t>Samsun</w:t>
      </w:r>
      <w:r>
        <w:rPr>
          <w:rFonts w:ascii="Arial" w:hAnsi="Arial" w:cs="Arial"/>
          <w:sz w:val="24"/>
          <w:szCs w:val="24"/>
        </w:rPr>
        <w:t>’da Kadının Durumu” çalışması çerçevesinde,</w:t>
      </w:r>
      <w:r w:rsidR="00A218BB" w:rsidRPr="000D3545">
        <w:rPr>
          <w:rFonts w:ascii="Arial" w:hAnsi="Arial" w:cs="Arial"/>
          <w:sz w:val="24"/>
          <w:szCs w:val="24"/>
        </w:rPr>
        <w:t xml:space="preserve"> il merkezi ve ilçelerde yapılan a</w:t>
      </w:r>
      <w:r w:rsidR="00C61362" w:rsidRPr="000D3545">
        <w:rPr>
          <w:rFonts w:ascii="Arial" w:hAnsi="Arial" w:cs="Arial"/>
          <w:sz w:val="24"/>
          <w:szCs w:val="24"/>
        </w:rPr>
        <w:t>raştırmada</w:t>
      </w:r>
      <w:r w:rsidR="00A218BB" w:rsidRPr="000D3545">
        <w:rPr>
          <w:rFonts w:ascii="Arial" w:hAnsi="Arial" w:cs="Arial"/>
          <w:sz w:val="24"/>
          <w:szCs w:val="24"/>
        </w:rPr>
        <w:t xml:space="preserve">, eğitim durumu ile istihdam ilişkisi </w:t>
      </w:r>
      <w:r w:rsidR="00C61362" w:rsidRPr="000D3545">
        <w:rPr>
          <w:rFonts w:ascii="Arial" w:hAnsi="Arial" w:cs="Arial"/>
          <w:sz w:val="24"/>
          <w:szCs w:val="24"/>
        </w:rPr>
        <w:t xml:space="preserve">de </w:t>
      </w:r>
      <w:r w:rsidR="00A218BB" w:rsidRPr="000D3545">
        <w:rPr>
          <w:rFonts w:ascii="Arial" w:hAnsi="Arial" w:cs="Arial"/>
          <w:sz w:val="24"/>
          <w:szCs w:val="24"/>
        </w:rPr>
        <w:t>incelenmiş</w:t>
      </w:r>
      <w:proofErr w:type="gramStart"/>
      <w:r w:rsidR="00A218BB" w:rsidRPr="000D3545">
        <w:rPr>
          <w:rFonts w:ascii="Arial" w:hAnsi="Arial" w:cs="Arial"/>
          <w:sz w:val="24"/>
          <w:szCs w:val="24"/>
        </w:rPr>
        <w:t>tir</w:t>
      </w:r>
      <w:proofErr w:type="gramEnd"/>
      <w:r w:rsidR="00A218BB" w:rsidRPr="000D3545">
        <w:rPr>
          <w:rFonts w:ascii="Arial" w:hAnsi="Arial" w:cs="Arial"/>
          <w:sz w:val="24"/>
          <w:szCs w:val="24"/>
        </w:rPr>
        <w:t xml:space="preserve">. Aşağıdaki </w:t>
      </w:r>
      <w:r w:rsidR="004C61B4" w:rsidRPr="000D3545">
        <w:rPr>
          <w:rFonts w:ascii="Arial" w:hAnsi="Arial" w:cs="Arial"/>
          <w:sz w:val="24"/>
          <w:szCs w:val="24"/>
        </w:rPr>
        <w:t xml:space="preserve">tabloda </w:t>
      </w:r>
      <w:r w:rsidR="00A218BB" w:rsidRPr="000D3545">
        <w:rPr>
          <w:rFonts w:ascii="Arial" w:hAnsi="Arial" w:cs="Arial"/>
          <w:sz w:val="24"/>
          <w:szCs w:val="24"/>
        </w:rPr>
        <w:t>görüldüğü gibi istihdam edilen kadınların yaklaşık %67’si lise ya da üniversite mezunudur. Üniversite/yüksek lisans/doktora mezunlarının %60’ı çalışmakta, %22’si çalışmamakta ve geri kalan %18’i iş aramaktadır. Lise mezunlarının ise %33’ü çalışmaktadır. Eğitim düzeyi düştükçe kadınların çalışma hayatından uzaklaştığı görülmektedir. Bu durum ilkokul mezunu kadınlarda daha çarpıcıdır. İlkokul mezunu kadınların yaklaşık %73 çalışma hayatının dışındadır ve iş aramamaktadır.</w:t>
      </w:r>
    </w:p>
    <w:p w14:paraId="1948155D" w14:textId="25169642" w:rsidR="00E05BCC" w:rsidRPr="000D3545" w:rsidRDefault="00A218BB" w:rsidP="00300A57">
      <w:pPr>
        <w:pStyle w:val="Standard"/>
        <w:widowControl w:val="0"/>
        <w:spacing w:before="240" w:after="120" w:line="360" w:lineRule="auto"/>
        <w:ind w:right="-142"/>
        <w:jc w:val="both"/>
        <w:rPr>
          <w:rFonts w:ascii="Arial" w:hAnsi="Arial" w:cs="Arial"/>
          <w:sz w:val="24"/>
          <w:szCs w:val="24"/>
        </w:rPr>
      </w:pPr>
      <w:r w:rsidRPr="000D3545">
        <w:rPr>
          <w:rFonts w:ascii="Arial" w:hAnsi="Arial" w:cs="Arial"/>
          <w:sz w:val="24"/>
          <w:szCs w:val="24"/>
        </w:rPr>
        <w:t xml:space="preserve">Eğitim düzeyi, kadınların iyi bir işten beklentisini de değiştirmektedir. </w:t>
      </w:r>
      <w:proofErr w:type="gramStart"/>
      <w:r w:rsidRPr="000D3545">
        <w:rPr>
          <w:rFonts w:ascii="Arial" w:hAnsi="Arial" w:cs="Arial"/>
          <w:sz w:val="24"/>
          <w:szCs w:val="24"/>
        </w:rPr>
        <w:t>Eğitim düzeyi görece düşük olan kadınlar iyi bir işi, iyi ücret ile özdeşleştirirken; eğitim düzeyi yükseldikçe sosyal güvence, emeklilik ve sağlık sigortası gibi yaşam standardını yükselten ve sosyal risklere karşı kişileri koruyan unsurlara kadınların daha çok önem verdikleri dikkat çekmektedir.</w:t>
      </w:r>
      <w:proofErr w:type="gramEnd"/>
    </w:p>
    <w:tbl>
      <w:tblPr>
        <w:tblW w:w="8984" w:type="dxa"/>
        <w:jc w:val="center"/>
        <w:tblLayout w:type="fixed"/>
        <w:tblCellMar>
          <w:left w:w="10" w:type="dxa"/>
          <w:right w:w="10" w:type="dxa"/>
        </w:tblCellMar>
        <w:tblLook w:val="04A0" w:firstRow="1" w:lastRow="0" w:firstColumn="1" w:lastColumn="0" w:noHBand="0" w:noVBand="1"/>
      </w:tblPr>
      <w:tblGrid>
        <w:gridCol w:w="1796"/>
        <w:gridCol w:w="1797"/>
        <w:gridCol w:w="1797"/>
        <w:gridCol w:w="1797"/>
        <w:gridCol w:w="1797"/>
      </w:tblGrid>
      <w:tr w:rsidR="004C61B4" w:rsidRPr="000D3545" w14:paraId="2B93CB31" w14:textId="77777777" w:rsidTr="00300A57">
        <w:trPr>
          <w:trHeight w:val="197"/>
          <w:jc w:val="center"/>
        </w:trPr>
        <w:tc>
          <w:tcPr>
            <w:tcW w:w="1796" w:type="dxa"/>
            <w:vMerge w:val="restart"/>
            <w:tcBorders>
              <w:top w:val="single" w:sz="8" w:space="0" w:color="000001"/>
            </w:tcBorders>
            <w:shd w:val="clear" w:color="auto" w:fill="FFFFFF"/>
            <w:tcMar>
              <w:top w:w="0" w:type="dxa"/>
              <w:left w:w="108" w:type="dxa"/>
              <w:bottom w:w="0" w:type="dxa"/>
              <w:right w:w="108" w:type="dxa"/>
            </w:tcMar>
            <w:vAlign w:val="center"/>
          </w:tcPr>
          <w:p w14:paraId="7D683FC3" w14:textId="794ABAF7" w:rsidR="004C61B4" w:rsidRPr="000D3545" w:rsidRDefault="004C61B4" w:rsidP="00300A57">
            <w:pPr>
              <w:pStyle w:val="Standard"/>
              <w:widowControl w:val="0"/>
              <w:spacing w:before="60" w:after="60" w:line="240" w:lineRule="auto"/>
              <w:ind w:right="-142"/>
              <w:rPr>
                <w:rFonts w:ascii="Arial" w:hAnsi="Arial" w:cs="Arial"/>
                <w:b/>
                <w:bCs/>
                <w:color w:val="000000"/>
              </w:rPr>
            </w:pPr>
            <w:r w:rsidRPr="000D3545">
              <w:rPr>
                <w:rFonts w:ascii="Arial" w:hAnsi="Arial" w:cs="Arial"/>
                <w:b/>
                <w:bCs/>
                <w:color w:val="000000"/>
              </w:rPr>
              <w:t>Eğitim Durumu</w:t>
            </w:r>
          </w:p>
        </w:tc>
        <w:tc>
          <w:tcPr>
            <w:tcW w:w="7188" w:type="dxa"/>
            <w:gridSpan w:val="4"/>
            <w:tcBorders>
              <w:top w:val="single" w:sz="8" w:space="0" w:color="000001"/>
              <w:bottom w:val="single" w:sz="4" w:space="0" w:color="000001"/>
            </w:tcBorders>
            <w:shd w:val="clear" w:color="auto" w:fill="FFFFFF"/>
            <w:tcMar>
              <w:top w:w="0" w:type="dxa"/>
              <w:left w:w="108" w:type="dxa"/>
              <w:bottom w:w="0" w:type="dxa"/>
              <w:right w:w="108" w:type="dxa"/>
            </w:tcMar>
            <w:vAlign w:val="center"/>
          </w:tcPr>
          <w:p w14:paraId="236317C6" w14:textId="77777777" w:rsidR="004C61B4" w:rsidRPr="000D3545" w:rsidRDefault="004C61B4" w:rsidP="00300A57">
            <w:pPr>
              <w:pStyle w:val="Standard"/>
              <w:widowControl w:val="0"/>
              <w:spacing w:before="60" w:after="60" w:line="240" w:lineRule="auto"/>
              <w:ind w:right="-142"/>
              <w:jc w:val="center"/>
              <w:rPr>
                <w:rFonts w:ascii="Arial" w:hAnsi="Arial" w:cs="Arial"/>
                <w:b/>
                <w:bCs/>
                <w:color w:val="000000"/>
              </w:rPr>
            </w:pPr>
            <w:r w:rsidRPr="000D3545">
              <w:rPr>
                <w:rFonts w:ascii="Arial" w:hAnsi="Arial" w:cs="Arial"/>
                <w:b/>
                <w:bCs/>
                <w:color w:val="000000"/>
              </w:rPr>
              <w:t>İstihdam Durumu (%)</w:t>
            </w:r>
          </w:p>
        </w:tc>
      </w:tr>
      <w:tr w:rsidR="004C61B4" w:rsidRPr="000D3545" w14:paraId="5EE4ED63" w14:textId="77777777" w:rsidTr="00300A57">
        <w:trPr>
          <w:trHeight w:val="325"/>
          <w:jc w:val="center"/>
        </w:trPr>
        <w:tc>
          <w:tcPr>
            <w:tcW w:w="1796" w:type="dxa"/>
            <w:vMerge/>
            <w:tcBorders>
              <w:bottom w:val="single" w:sz="4" w:space="0" w:color="auto"/>
            </w:tcBorders>
            <w:shd w:val="clear" w:color="auto" w:fill="auto"/>
            <w:tcMar>
              <w:top w:w="0" w:type="dxa"/>
              <w:left w:w="108" w:type="dxa"/>
              <w:bottom w:w="0" w:type="dxa"/>
              <w:right w:w="108" w:type="dxa"/>
            </w:tcMar>
            <w:vAlign w:val="center"/>
          </w:tcPr>
          <w:p w14:paraId="5FE6DC7C" w14:textId="77777777" w:rsidR="004C61B4" w:rsidRPr="000D3545" w:rsidRDefault="004C61B4" w:rsidP="00300A57">
            <w:pPr>
              <w:pStyle w:val="Standard"/>
              <w:widowControl w:val="0"/>
              <w:spacing w:before="60" w:after="60" w:line="240" w:lineRule="auto"/>
              <w:ind w:right="-142"/>
              <w:jc w:val="both"/>
              <w:rPr>
                <w:rFonts w:ascii="Arial" w:hAnsi="Arial" w:cs="Arial"/>
                <w:b/>
              </w:rPr>
            </w:pPr>
          </w:p>
        </w:tc>
        <w:tc>
          <w:tcPr>
            <w:tcW w:w="1797" w:type="dxa"/>
            <w:tcBorders>
              <w:top w:val="single" w:sz="4" w:space="0" w:color="000001"/>
              <w:bottom w:val="single" w:sz="4" w:space="0" w:color="auto"/>
            </w:tcBorders>
            <w:shd w:val="clear" w:color="auto" w:fill="auto"/>
            <w:tcMar>
              <w:top w:w="0" w:type="dxa"/>
              <w:left w:w="108" w:type="dxa"/>
              <w:bottom w:w="0" w:type="dxa"/>
              <w:right w:w="108" w:type="dxa"/>
            </w:tcMar>
            <w:vAlign w:val="center"/>
          </w:tcPr>
          <w:p w14:paraId="36A5580A" w14:textId="77777777" w:rsidR="004C61B4" w:rsidRPr="000D3545" w:rsidRDefault="004C61B4" w:rsidP="00300A57">
            <w:pPr>
              <w:pStyle w:val="Standard"/>
              <w:widowControl w:val="0"/>
              <w:spacing w:before="60" w:after="60" w:line="240" w:lineRule="auto"/>
              <w:ind w:right="-142"/>
              <w:jc w:val="center"/>
              <w:rPr>
                <w:rFonts w:ascii="Arial" w:hAnsi="Arial" w:cs="Arial"/>
                <w:b/>
                <w:color w:val="000000"/>
              </w:rPr>
            </w:pPr>
            <w:r w:rsidRPr="000D3545">
              <w:rPr>
                <w:rFonts w:ascii="Arial" w:hAnsi="Arial" w:cs="Arial"/>
                <w:b/>
                <w:color w:val="000000"/>
              </w:rPr>
              <w:t>Çalışıyor (%)</w:t>
            </w:r>
          </w:p>
        </w:tc>
        <w:tc>
          <w:tcPr>
            <w:tcW w:w="1797" w:type="dxa"/>
            <w:tcBorders>
              <w:top w:val="single" w:sz="4" w:space="0" w:color="000001"/>
              <w:bottom w:val="single" w:sz="4" w:space="0" w:color="auto"/>
            </w:tcBorders>
            <w:shd w:val="clear" w:color="auto" w:fill="auto"/>
            <w:tcMar>
              <w:top w:w="0" w:type="dxa"/>
              <w:left w:w="108" w:type="dxa"/>
              <w:bottom w:w="0" w:type="dxa"/>
              <w:right w:w="108" w:type="dxa"/>
            </w:tcMar>
            <w:vAlign w:val="center"/>
          </w:tcPr>
          <w:p w14:paraId="002F4D0E" w14:textId="77777777" w:rsidR="004C61B4" w:rsidRPr="000D3545" w:rsidRDefault="004C61B4" w:rsidP="00300A57">
            <w:pPr>
              <w:pStyle w:val="Standard"/>
              <w:widowControl w:val="0"/>
              <w:spacing w:before="60" w:after="60" w:line="240" w:lineRule="auto"/>
              <w:ind w:right="-142"/>
              <w:jc w:val="center"/>
              <w:rPr>
                <w:rFonts w:ascii="Arial" w:hAnsi="Arial" w:cs="Arial"/>
                <w:b/>
                <w:color w:val="000000"/>
              </w:rPr>
            </w:pPr>
            <w:r w:rsidRPr="000D3545">
              <w:rPr>
                <w:rFonts w:ascii="Arial" w:hAnsi="Arial" w:cs="Arial"/>
                <w:b/>
                <w:color w:val="000000"/>
              </w:rPr>
              <w:t>Çalışmıyor(%)</w:t>
            </w:r>
          </w:p>
        </w:tc>
        <w:tc>
          <w:tcPr>
            <w:tcW w:w="1797" w:type="dxa"/>
            <w:tcBorders>
              <w:top w:val="single" w:sz="4" w:space="0" w:color="000001"/>
              <w:bottom w:val="single" w:sz="4" w:space="0" w:color="auto"/>
            </w:tcBorders>
            <w:shd w:val="clear" w:color="auto" w:fill="auto"/>
            <w:tcMar>
              <w:top w:w="0" w:type="dxa"/>
              <w:left w:w="108" w:type="dxa"/>
              <w:bottom w:w="0" w:type="dxa"/>
              <w:right w:w="108" w:type="dxa"/>
            </w:tcMar>
            <w:vAlign w:val="center"/>
          </w:tcPr>
          <w:p w14:paraId="31ABC843" w14:textId="77777777" w:rsidR="004C61B4" w:rsidRPr="000D3545" w:rsidRDefault="004C61B4" w:rsidP="00300A57">
            <w:pPr>
              <w:pStyle w:val="Standard"/>
              <w:widowControl w:val="0"/>
              <w:spacing w:before="60" w:after="60" w:line="240" w:lineRule="auto"/>
              <w:ind w:right="-142"/>
              <w:jc w:val="center"/>
              <w:rPr>
                <w:rFonts w:ascii="Arial" w:hAnsi="Arial" w:cs="Arial"/>
                <w:b/>
                <w:color w:val="000000"/>
              </w:rPr>
            </w:pPr>
            <w:r w:rsidRPr="000D3545">
              <w:rPr>
                <w:rFonts w:ascii="Arial" w:hAnsi="Arial" w:cs="Arial"/>
                <w:b/>
                <w:color w:val="000000"/>
              </w:rPr>
              <w:t>İş arıyor(%)</w:t>
            </w:r>
          </w:p>
        </w:tc>
        <w:tc>
          <w:tcPr>
            <w:tcW w:w="1797" w:type="dxa"/>
            <w:tcBorders>
              <w:top w:val="single" w:sz="4" w:space="0" w:color="000001"/>
              <w:bottom w:val="single" w:sz="4" w:space="0" w:color="auto"/>
            </w:tcBorders>
            <w:shd w:val="clear" w:color="auto" w:fill="auto"/>
            <w:tcMar>
              <w:top w:w="0" w:type="dxa"/>
              <w:left w:w="108" w:type="dxa"/>
              <w:bottom w:w="0" w:type="dxa"/>
              <w:right w:w="108" w:type="dxa"/>
            </w:tcMar>
            <w:vAlign w:val="center"/>
          </w:tcPr>
          <w:p w14:paraId="262E7255" w14:textId="77777777" w:rsidR="004C61B4" w:rsidRPr="000D3545" w:rsidRDefault="004C61B4" w:rsidP="00300A57">
            <w:pPr>
              <w:pStyle w:val="Standard"/>
              <w:widowControl w:val="0"/>
              <w:spacing w:before="60" w:after="60" w:line="240" w:lineRule="auto"/>
              <w:ind w:right="-142"/>
              <w:jc w:val="center"/>
              <w:rPr>
                <w:rFonts w:ascii="Arial" w:hAnsi="Arial" w:cs="Arial"/>
                <w:b/>
                <w:color w:val="000000"/>
              </w:rPr>
            </w:pPr>
            <w:r w:rsidRPr="000D3545">
              <w:rPr>
                <w:rFonts w:ascii="Arial" w:hAnsi="Arial" w:cs="Arial"/>
                <w:b/>
                <w:color w:val="000000"/>
              </w:rPr>
              <w:t>Toplam(%)</w:t>
            </w:r>
          </w:p>
        </w:tc>
      </w:tr>
      <w:tr w:rsidR="00E05BCC" w:rsidRPr="000D3545" w14:paraId="7576D23B" w14:textId="77777777" w:rsidTr="00300A57">
        <w:trPr>
          <w:trHeight w:val="201"/>
          <w:jc w:val="center"/>
        </w:trPr>
        <w:tc>
          <w:tcPr>
            <w:tcW w:w="1796" w:type="dxa"/>
            <w:tcBorders>
              <w:top w:val="single" w:sz="4" w:space="0" w:color="auto"/>
            </w:tcBorders>
            <w:shd w:val="clear" w:color="auto" w:fill="FFFFFF"/>
            <w:tcMar>
              <w:top w:w="0" w:type="dxa"/>
              <w:left w:w="108" w:type="dxa"/>
              <w:bottom w:w="0" w:type="dxa"/>
              <w:right w:w="108" w:type="dxa"/>
            </w:tcMar>
            <w:vAlign w:val="center"/>
          </w:tcPr>
          <w:p w14:paraId="0F73C5E3" w14:textId="77777777" w:rsidR="00E05BCC" w:rsidRPr="000D3545" w:rsidRDefault="00A218BB" w:rsidP="00300A57">
            <w:pPr>
              <w:pStyle w:val="Standard"/>
              <w:widowControl w:val="0"/>
              <w:spacing w:before="60" w:after="60" w:line="240" w:lineRule="auto"/>
              <w:ind w:right="-142"/>
              <w:rPr>
                <w:rFonts w:ascii="Arial" w:hAnsi="Arial" w:cs="Arial"/>
                <w:b/>
                <w:bCs/>
                <w:color w:val="000000"/>
              </w:rPr>
            </w:pPr>
            <w:proofErr w:type="gramStart"/>
            <w:r w:rsidRPr="000D3545">
              <w:rPr>
                <w:rFonts w:ascii="Arial" w:hAnsi="Arial" w:cs="Arial"/>
                <w:b/>
                <w:bCs/>
                <w:color w:val="000000"/>
              </w:rPr>
              <w:t>Okur yazar</w:t>
            </w:r>
            <w:proofErr w:type="gramEnd"/>
            <w:r w:rsidRPr="000D3545">
              <w:rPr>
                <w:rFonts w:ascii="Arial" w:hAnsi="Arial" w:cs="Arial"/>
                <w:b/>
                <w:bCs/>
                <w:color w:val="000000"/>
              </w:rPr>
              <w:t xml:space="preserve"> değil</w:t>
            </w:r>
          </w:p>
        </w:tc>
        <w:tc>
          <w:tcPr>
            <w:tcW w:w="1797" w:type="dxa"/>
            <w:tcBorders>
              <w:top w:val="single" w:sz="4" w:space="0" w:color="auto"/>
            </w:tcBorders>
            <w:shd w:val="clear" w:color="auto" w:fill="FFFFFF"/>
            <w:tcMar>
              <w:top w:w="0" w:type="dxa"/>
              <w:left w:w="108" w:type="dxa"/>
              <w:bottom w:w="0" w:type="dxa"/>
              <w:right w:w="108" w:type="dxa"/>
            </w:tcMar>
            <w:vAlign w:val="center"/>
          </w:tcPr>
          <w:p w14:paraId="677B3D8D"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1,69</w:t>
            </w:r>
          </w:p>
        </w:tc>
        <w:tc>
          <w:tcPr>
            <w:tcW w:w="1797" w:type="dxa"/>
            <w:tcBorders>
              <w:top w:val="single" w:sz="4" w:space="0" w:color="auto"/>
            </w:tcBorders>
            <w:shd w:val="clear" w:color="auto" w:fill="FFFFFF"/>
            <w:tcMar>
              <w:top w:w="0" w:type="dxa"/>
              <w:left w:w="108" w:type="dxa"/>
              <w:bottom w:w="0" w:type="dxa"/>
              <w:right w:w="108" w:type="dxa"/>
            </w:tcMar>
            <w:vAlign w:val="center"/>
          </w:tcPr>
          <w:p w14:paraId="7DF52AE0"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89,83</w:t>
            </w:r>
          </w:p>
        </w:tc>
        <w:tc>
          <w:tcPr>
            <w:tcW w:w="1797" w:type="dxa"/>
            <w:tcBorders>
              <w:top w:val="single" w:sz="4" w:space="0" w:color="auto"/>
            </w:tcBorders>
            <w:shd w:val="clear" w:color="auto" w:fill="FFFFFF"/>
            <w:tcMar>
              <w:top w:w="0" w:type="dxa"/>
              <w:left w:w="108" w:type="dxa"/>
              <w:bottom w:w="0" w:type="dxa"/>
              <w:right w:w="108" w:type="dxa"/>
            </w:tcMar>
            <w:vAlign w:val="center"/>
          </w:tcPr>
          <w:p w14:paraId="417ADFB7"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8,47</w:t>
            </w:r>
          </w:p>
        </w:tc>
        <w:tc>
          <w:tcPr>
            <w:tcW w:w="1797" w:type="dxa"/>
            <w:tcBorders>
              <w:top w:val="single" w:sz="4" w:space="0" w:color="auto"/>
            </w:tcBorders>
            <w:shd w:val="clear" w:color="auto" w:fill="FFFFFF"/>
            <w:tcMar>
              <w:top w:w="0" w:type="dxa"/>
              <w:left w:w="108" w:type="dxa"/>
              <w:bottom w:w="0" w:type="dxa"/>
              <w:right w:w="108" w:type="dxa"/>
            </w:tcMar>
            <w:vAlign w:val="center"/>
          </w:tcPr>
          <w:p w14:paraId="21E55190"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100,00</w:t>
            </w:r>
          </w:p>
        </w:tc>
      </w:tr>
      <w:tr w:rsidR="00E05BCC" w:rsidRPr="000D3545" w14:paraId="75BCA40A" w14:textId="77777777" w:rsidTr="00300A57">
        <w:trPr>
          <w:trHeight w:val="243"/>
          <w:jc w:val="center"/>
        </w:trPr>
        <w:tc>
          <w:tcPr>
            <w:tcW w:w="1796" w:type="dxa"/>
            <w:shd w:val="clear" w:color="auto" w:fill="C0C0C0"/>
            <w:tcMar>
              <w:top w:w="0" w:type="dxa"/>
              <w:left w:w="108" w:type="dxa"/>
              <w:bottom w:w="0" w:type="dxa"/>
              <w:right w:w="108" w:type="dxa"/>
            </w:tcMar>
            <w:vAlign w:val="center"/>
          </w:tcPr>
          <w:p w14:paraId="6A6C283A" w14:textId="77777777" w:rsidR="00E05BCC" w:rsidRPr="000D3545" w:rsidRDefault="00A218BB" w:rsidP="00300A57">
            <w:pPr>
              <w:pStyle w:val="Standard"/>
              <w:widowControl w:val="0"/>
              <w:spacing w:before="60" w:after="60" w:line="240" w:lineRule="auto"/>
              <w:ind w:right="-142"/>
              <w:rPr>
                <w:rFonts w:ascii="Arial" w:hAnsi="Arial" w:cs="Arial"/>
                <w:b/>
                <w:bCs/>
                <w:color w:val="000000"/>
              </w:rPr>
            </w:pPr>
            <w:r w:rsidRPr="000D3545">
              <w:rPr>
                <w:rFonts w:ascii="Arial" w:hAnsi="Arial" w:cs="Arial"/>
                <w:b/>
                <w:bCs/>
                <w:color w:val="000000"/>
              </w:rPr>
              <w:t>Diplomasız okur-yazar</w:t>
            </w:r>
          </w:p>
        </w:tc>
        <w:tc>
          <w:tcPr>
            <w:tcW w:w="1797" w:type="dxa"/>
            <w:shd w:val="clear" w:color="auto" w:fill="C0C0C0"/>
            <w:tcMar>
              <w:top w:w="0" w:type="dxa"/>
              <w:left w:w="108" w:type="dxa"/>
              <w:bottom w:w="0" w:type="dxa"/>
              <w:right w:w="108" w:type="dxa"/>
            </w:tcMar>
            <w:vAlign w:val="center"/>
          </w:tcPr>
          <w:p w14:paraId="52503095"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4,17</w:t>
            </w:r>
          </w:p>
        </w:tc>
        <w:tc>
          <w:tcPr>
            <w:tcW w:w="1797" w:type="dxa"/>
            <w:shd w:val="clear" w:color="auto" w:fill="C0C0C0"/>
            <w:tcMar>
              <w:top w:w="0" w:type="dxa"/>
              <w:left w:w="108" w:type="dxa"/>
              <w:bottom w:w="0" w:type="dxa"/>
              <w:right w:w="108" w:type="dxa"/>
            </w:tcMar>
            <w:vAlign w:val="center"/>
          </w:tcPr>
          <w:p w14:paraId="6964931A"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87,50</w:t>
            </w:r>
          </w:p>
        </w:tc>
        <w:tc>
          <w:tcPr>
            <w:tcW w:w="1797" w:type="dxa"/>
            <w:shd w:val="clear" w:color="auto" w:fill="C0C0C0"/>
            <w:tcMar>
              <w:top w:w="0" w:type="dxa"/>
              <w:left w:w="108" w:type="dxa"/>
              <w:bottom w:w="0" w:type="dxa"/>
              <w:right w:w="108" w:type="dxa"/>
            </w:tcMar>
            <w:vAlign w:val="center"/>
          </w:tcPr>
          <w:p w14:paraId="526C3784"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4,17</w:t>
            </w:r>
          </w:p>
        </w:tc>
        <w:tc>
          <w:tcPr>
            <w:tcW w:w="1797" w:type="dxa"/>
            <w:shd w:val="clear" w:color="auto" w:fill="C0C0C0"/>
            <w:tcMar>
              <w:top w:w="0" w:type="dxa"/>
              <w:left w:w="108" w:type="dxa"/>
              <w:bottom w:w="0" w:type="dxa"/>
              <w:right w:w="108" w:type="dxa"/>
            </w:tcMar>
            <w:vAlign w:val="center"/>
          </w:tcPr>
          <w:p w14:paraId="1C9AB273"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100,00</w:t>
            </w:r>
          </w:p>
        </w:tc>
      </w:tr>
      <w:tr w:rsidR="00E05BCC" w:rsidRPr="000D3545" w14:paraId="1B759493" w14:textId="77777777" w:rsidTr="00300A57">
        <w:trPr>
          <w:trHeight w:val="201"/>
          <w:jc w:val="center"/>
        </w:trPr>
        <w:tc>
          <w:tcPr>
            <w:tcW w:w="1796" w:type="dxa"/>
            <w:shd w:val="clear" w:color="auto" w:fill="FFFFFF"/>
            <w:tcMar>
              <w:top w:w="0" w:type="dxa"/>
              <w:left w:w="108" w:type="dxa"/>
              <w:bottom w:w="0" w:type="dxa"/>
              <w:right w:w="108" w:type="dxa"/>
            </w:tcMar>
            <w:vAlign w:val="center"/>
          </w:tcPr>
          <w:p w14:paraId="60EE11A9" w14:textId="77777777" w:rsidR="00E05BCC" w:rsidRPr="000D3545" w:rsidRDefault="00A218BB" w:rsidP="00300A57">
            <w:pPr>
              <w:pStyle w:val="Standard"/>
              <w:widowControl w:val="0"/>
              <w:spacing w:before="60" w:after="60" w:line="240" w:lineRule="auto"/>
              <w:ind w:right="-142"/>
              <w:rPr>
                <w:rFonts w:ascii="Arial" w:hAnsi="Arial" w:cs="Arial"/>
                <w:b/>
                <w:bCs/>
                <w:color w:val="000000"/>
              </w:rPr>
            </w:pPr>
            <w:r w:rsidRPr="000D3545">
              <w:rPr>
                <w:rFonts w:ascii="Arial" w:hAnsi="Arial" w:cs="Arial"/>
                <w:b/>
                <w:bCs/>
                <w:color w:val="000000"/>
              </w:rPr>
              <w:t>İlkokul Mezunu</w:t>
            </w:r>
          </w:p>
        </w:tc>
        <w:tc>
          <w:tcPr>
            <w:tcW w:w="1797" w:type="dxa"/>
            <w:shd w:val="clear" w:color="auto" w:fill="FFFFFF"/>
            <w:tcMar>
              <w:top w:w="0" w:type="dxa"/>
              <w:left w:w="108" w:type="dxa"/>
              <w:bottom w:w="0" w:type="dxa"/>
              <w:right w:w="108" w:type="dxa"/>
            </w:tcMar>
            <w:vAlign w:val="center"/>
          </w:tcPr>
          <w:p w14:paraId="28286E51"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12,26</w:t>
            </w:r>
          </w:p>
        </w:tc>
        <w:tc>
          <w:tcPr>
            <w:tcW w:w="1797" w:type="dxa"/>
            <w:shd w:val="clear" w:color="auto" w:fill="FFFFFF"/>
            <w:tcMar>
              <w:top w:w="0" w:type="dxa"/>
              <w:left w:w="108" w:type="dxa"/>
              <w:bottom w:w="0" w:type="dxa"/>
              <w:right w:w="108" w:type="dxa"/>
            </w:tcMar>
            <w:vAlign w:val="center"/>
          </w:tcPr>
          <w:p w14:paraId="321CDED0"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73,18</w:t>
            </w:r>
          </w:p>
        </w:tc>
        <w:tc>
          <w:tcPr>
            <w:tcW w:w="1797" w:type="dxa"/>
            <w:shd w:val="clear" w:color="auto" w:fill="FFFFFF"/>
            <w:tcMar>
              <w:top w:w="0" w:type="dxa"/>
              <w:left w:w="108" w:type="dxa"/>
              <w:bottom w:w="0" w:type="dxa"/>
              <w:right w:w="108" w:type="dxa"/>
            </w:tcMar>
            <w:vAlign w:val="center"/>
          </w:tcPr>
          <w:p w14:paraId="189C8CAF"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14,56</w:t>
            </w:r>
          </w:p>
        </w:tc>
        <w:tc>
          <w:tcPr>
            <w:tcW w:w="1797" w:type="dxa"/>
            <w:shd w:val="clear" w:color="auto" w:fill="FFFFFF"/>
            <w:tcMar>
              <w:top w:w="0" w:type="dxa"/>
              <w:left w:w="108" w:type="dxa"/>
              <w:bottom w:w="0" w:type="dxa"/>
              <w:right w:w="108" w:type="dxa"/>
            </w:tcMar>
            <w:vAlign w:val="center"/>
          </w:tcPr>
          <w:p w14:paraId="48CDD51D"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100,00</w:t>
            </w:r>
          </w:p>
        </w:tc>
      </w:tr>
      <w:tr w:rsidR="00E05BCC" w:rsidRPr="000D3545" w14:paraId="24386F18" w14:textId="77777777" w:rsidTr="00300A57">
        <w:trPr>
          <w:trHeight w:val="271"/>
          <w:jc w:val="center"/>
        </w:trPr>
        <w:tc>
          <w:tcPr>
            <w:tcW w:w="1796" w:type="dxa"/>
            <w:shd w:val="clear" w:color="auto" w:fill="C0C0C0"/>
            <w:tcMar>
              <w:top w:w="0" w:type="dxa"/>
              <w:left w:w="108" w:type="dxa"/>
              <w:bottom w:w="0" w:type="dxa"/>
              <w:right w:w="108" w:type="dxa"/>
            </w:tcMar>
            <w:vAlign w:val="center"/>
          </w:tcPr>
          <w:p w14:paraId="08D1997B" w14:textId="77777777" w:rsidR="00E05BCC" w:rsidRPr="000D3545" w:rsidRDefault="00A218BB" w:rsidP="00300A57">
            <w:pPr>
              <w:pStyle w:val="Standard"/>
              <w:widowControl w:val="0"/>
              <w:spacing w:before="60" w:after="60" w:line="240" w:lineRule="auto"/>
              <w:ind w:right="-142"/>
              <w:rPr>
                <w:rFonts w:ascii="Arial" w:hAnsi="Arial" w:cs="Arial"/>
                <w:b/>
                <w:bCs/>
                <w:color w:val="000000"/>
              </w:rPr>
            </w:pPr>
            <w:r w:rsidRPr="000D3545">
              <w:rPr>
                <w:rFonts w:ascii="Arial" w:hAnsi="Arial" w:cs="Arial"/>
                <w:b/>
                <w:bCs/>
                <w:color w:val="000000"/>
              </w:rPr>
              <w:t>Ortaokul / İlköğretim Mezunu</w:t>
            </w:r>
          </w:p>
        </w:tc>
        <w:tc>
          <w:tcPr>
            <w:tcW w:w="1797" w:type="dxa"/>
            <w:shd w:val="clear" w:color="auto" w:fill="C0C0C0"/>
            <w:tcMar>
              <w:top w:w="0" w:type="dxa"/>
              <w:left w:w="108" w:type="dxa"/>
              <w:bottom w:w="0" w:type="dxa"/>
              <w:right w:w="108" w:type="dxa"/>
            </w:tcMar>
            <w:vAlign w:val="center"/>
          </w:tcPr>
          <w:p w14:paraId="6BF9C17F"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13,83</w:t>
            </w:r>
          </w:p>
        </w:tc>
        <w:tc>
          <w:tcPr>
            <w:tcW w:w="1797" w:type="dxa"/>
            <w:shd w:val="clear" w:color="auto" w:fill="C0C0C0"/>
            <w:tcMar>
              <w:top w:w="0" w:type="dxa"/>
              <w:left w:w="108" w:type="dxa"/>
              <w:bottom w:w="0" w:type="dxa"/>
              <w:right w:w="108" w:type="dxa"/>
            </w:tcMar>
            <w:vAlign w:val="center"/>
          </w:tcPr>
          <w:p w14:paraId="67811FB8"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74,47</w:t>
            </w:r>
          </w:p>
        </w:tc>
        <w:tc>
          <w:tcPr>
            <w:tcW w:w="1797" w:type="dxa"/>
            <w:shd w:val="clear" w:color="auto" w:fill="C0C0C0"/>
            <w:tcMar>
              <w:top w:w="0" w:type="dxa"/>
              <w:left w:w="108" w:type="dxa"/>
              <w:bottom w:w="0" w:type="dxa"/>
              <w:right w:w="108" w:type="dxa"/>
            </w:tcMar>
            <w:vAlign w:val="center"/>
          </w:tcPr>
          <w:p w14:paraId="5FAAB5FA"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11,70</w:t>
            </w:r>
          </w:p>
        </w:tc>
        <w:tc>
          <w:tcPr>
            <w:tcW w:w="1797" w:type="dxa"/>
            <w:shd w:val="clear" w:color="auto" w:fill="C0C0C0"/>
            <w:tcMar>
              <w:top w:w="0" w:type="dxa"/>
              <w:left w:w="108" w:type="dxa"/>
              <w:bottom w:w="0" w:type="dxa"/>
              <w:right w:w="108" w:type="dxa"/>
            </w:tcMar>
            <w:vAlign w:val="center"/>
          </w:tcPr>
          <w:p w14:paraId="33141362"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100,00</w:t>
            </w:r>
          </w:p>
        </w:tc>
      </w:tr>
      <w:tr w:rsidR="00E05BCC" w:rsidRPr="000D3545" w14:paraId="5FF15080" w14:textId="77777777" w:rsidTr="00300A57">
        <w:trPr>
          <w:trHeight w:val="398"/>
          <w:jc w:val="center"/>
        </w:trPr>
        <w:tc>
          <w:tcPr>
            <w:tcW w:w="1796" w:type="dxa"/>
            <w:shd w:val="clear" w:color="auto" w:fill="FFFFFF"/>
            <w:tcMar>
              <w:top w:w="0" w:type="dxa"/>
              <w:left w:w="108" w:type="dxa"/>
              <w:bottom w:w="0" w:type="dxa"/>
              <w:right w:w="108" w:type="dxa"/>
            </w:tcMar>
            <w:vAlign w:val="center"/>
          </w:tcPr>
          <w:p w14:paraId="240AB30D" w14:textId="77777777" w:rsidR="00E05BCC" w:rsidRPr="000D3545" w:rsidRDefault="00A218BB" w:rsidP="00300A57">
            <w:pPr>
              <w:pStyle w:val="Standard"/>
              <w:widowControl w:val="0"/>
              <w:spacing w:before="60" w:after="60" w:line="240" w:lineRule="auto"/>
              <w:ind w:right="-142"/>
              <w:rPr>
                <w:rFonts w:ascii="Arial" w:hAnsi="Arial" w:cs="Arial"/>
                <w:b/>
                <w:bCs/>
                <w:color w:val="000000"/>
              </w:rPr>
            </w:pPr>
            <w:r w:rsidRPr="000D3545">
              <w:rPr>
                <w:rFonts w:ascii="Arial" w:hAnsi="Arial" w:cs="Arial"/>
                <w:b/>
                <w:bCs/>
                <w:color w:val="000000"/>
              </w:rPr>
              <w:t>Meslek Lisesi / Diğer Lise / Önlisans Mezunu</w:t>
            </w:r>
          </w:p>
        </w:tc>
        <w:tc>
          <w:tcPr>
            <w:tcW w:w="1797" w:type="dxa"/>
            <w:shd w:val="clear" w:color="auto" w:fill="FFFFFF"/>
            <w:tcMar>
              <w:top w:w="0" w:type="dxa"/>
              <w:left w:w="108" w:type="dxa"/>
              <w:bottom w:w="0" w:type="dxa"/>
              <w:right w:w="108" w:type="dxa"/>
            </w:tcMar>
            <w:vAlign w:val="center"/>
          </w:tcPr>
          <w:p w14:paraId="4983D090"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32,68</w:t>
            </w:r>
          </w:p>
        </w:tc>
        <w:tc>
          <w:tcPr>
            <w:tcW w:w="1797" w:type="dxa"/>
            <w:shd w:val="clear" w:color="auto" w:fill="FFFFFF"/>
            <w:tcMar>
              <w:top w:w="0" w:type="dxa"/>
              <w:left w:w="108" w:type="dxa"/>
              <w:bottom w:w="0" w:type="dxa"/>
              <w:right w:w="108" w:type="dxa"/>
            </w:tcMar>
            <w:vAlign w:val="center"/>
          </w:tcPr>
          <w:p w14:paraId="60E51228"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49,02</w:t>
            </w:r>
          </w:p>
        </w:tc>
        <w:tc>
          <w:tcPr>
            <w:tcW w:w="1797" w:type="dxa"/>
            <w:shd w:val="clear" w:color="auto" w:fill="FFFFFF"/>
            <w:tcMar>
              <w:top w:w="0" w:type="dxa"/>
              <w:left w:w="108" w:type="dxa"/>
              <w:bottom w:w="0" w:type="dxa"/>
              <w:right w:w="108" w:type="dxa"/>
            </w:tcMar>
            <w:vAlign w:val="center"/>
          </w:tcPr>
          <w:p w14:paraId="4EF66D4F"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18,30</w:t>
            </w:r>
          </w:p>
        </w:tc>
        <w:tc>
          <w:tcPr>
            <w:tcW w:w="1797" w:type="dxa"/>
            <w:shd w:val="clear" w:color="auto" w:fill="FFFFFF"/>
            <w:tcMar>
              <w:top w:w="0" w:type="dxa"/>
              <w:left w:w="108" w:type="dxa"/>
              <w:bottom w:w="0" w:type="dxa"/>
              <w:right w:w="108" w:type="dxa"/>
            </w:tcMar>
            <w:vAlign w:val="center"/>
          </w:tcPr>
          <w:p w14:paraId="5ECC554D"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100,00</w:t>
            </w:r>
          </w:p>
        </w:tc>
      </w:tr>
      <w:tr w:rsidR="00E05BCC" w:rsidRPr="000D3545" w14:paraId="1300D8A8" w14:textId="77777777" w:rsidTr="00300A57">
        <w:trPr>
          <w:trHeight w:val="387"/>
          <w:jc w:val="center"/>
        </w:trPr>
        <w:tc>
          <w:tcPr>
            <w:tcW w:w="1796" w:type="dxa"/>
            <w:shd w:val="clear" w:color="auto" w:fill="C0C0C0"/>
            <w:tcMar>
              <w:top w:w="0" w:type="dxa"/>
              <w:left w:w="108" w:type="dxa"/>
              <w:bottom w:w="0" w:type="dxa"/>
              <w:right w:w="108" w:type="dxa"/>
            </w:tcMar>
            <w:vAlign w:val="center"/>
          </w:tcPr>
          <w:p w14:paraId="47AA1D0F" w14:textId="77777777" w:rsidR="00E05BCC" w:rsidRPr="000D3545" w:rsidRDefault="00A218BB" w:rsidP="00300A57">
            <w:pPr>
              <w:pStyle w:val="Standard"/>
              <w:widowControl w:val="0"/>
              <w:spacing w:before="60" w:after="60" w:line="240" w:lineRule="auto"/>
              <w:ind w:right="-142"/>
              <w:rPr>
                <w:rFonts w:ascii="Arial" w:hAnsi="Arial" w:cs="Arial"/>
                <w:b/>
                <w:bCs/>
                <w:color w:val="000000"/>
              </w:rPr>
            </w:pPr>
            <w:r w:rsidRPr="000D3545">
              <w:rPr>
                <w:rFonts w:ascii="Arial" w:hAnsi="Arial" w:cs="Arial"/>
                <w:b/>
                <w:bCs/>
                <w:color w:val="000000"/>
              </w:rPr>
              <w:t>Üniversite (Lisans) /Yüksek Lisans / Doktora Mezunu</w:t>
            </w:r>
          </w:p>
        </w:tc>
        <w:tc>
          <w:tcPr>
            <w:tcW w:w="1797" w:type="dxa"/>
            <w:shd w:val="clear" w:color="auto" w:fill="C0C0C0"/>
            <w:tcMar>
              <w:top w:w="0" w:type="dxa"/>
              <w:left w:w="108" w:type="dxa"/>
              <w:bottom w:w="0" w:type="dxa"/>
              <w:right w:w="108" w:type="dxa"/>
            </w:tcMar>
            <w:vAlign w:val="center"/>
          </w:tcPr>
          <w:p w14:paraId="6429AB21"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60,27</w:t>
            </w:r>
          </w:p>
        </w:tc>
        <w:tc>
          <w:tcPr>
            <w:tcW w:w="1797" w:type="dxa"/>
            <w:shd w:val="clear" w:color="auto" w:fill="C0C0C0"/>
            <w:tcMar>
              <w:top w:w="0" w:type="dxa"/>
              <w:left w:w="108" w:type="dxa"/>
              <w:bottom w:w="0" w:type="dxa"/>
              <w:right w:w="108" w:type="dxa"/>
            </w:tcMar>
            <w:vAlign w:val="center"/>
          </w:tcPr>
          <w:p w14:paraId="2D96F34C"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21,92</w:t>
            </w:r>
          </w:p>
        </w:tc>
        <w:tc>
          <w:tcPr>
            <w:tcW w:w="1797" w:type="dxa"/>
            <w:shd w:val="clear" w:color="auto" w:fill="C0C0C0"/>
            <w:tcMar>
              <w:top w:w="0" w:type="dxa"/>
              <w:left w:w="108" w:type="dxa"/>
              <w:bottom w:w="0" w:type="dxa"/>
              <w:right w:w="108" w:type="dxa"/>
            </w:tcMar>
            <w:vAlign w:val="center"/>
          </w:tcPr>
          <w:p w14:paraId="13006A14"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17,81</w:t>
            </w:r>
          </w:p>
        </w:tc>
        <w:tc>
          <w:tcPr>
            <w:tcW w:w="1797" w:type="dxa"/>
            <w:shd w:val="clear" w:color="auto" w:fill="C0C0C0"/>
            <w:tcMar>
              <w:top w:w="0" w:type="dxa"/>
              <w:left w:w="108" w:type="dxa"/>
              <w:bottom w:w="0" w:type="dxa"/>
              <w:right w:w="108" w:type="dxa"/>
            </w:tcMar>
            <w:vAlign w:val="center"/>
          </w:tcPr>
          <w:p w14:paraId="11F22EFA"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100,00</w:t>
            </w:r>
          </w:p>
        </w:tc>
      </w:tr>
      <w:tr w:rsidR="00E05BCC" w:rsidRPr="000D3545" w14:paraId="4A5E36EA" w14:textId="77777777" w:rsidTr="00300A57">
        <w:trPr>
          <w:trHeight w:val="280"/>
          <w:jc w:val="center"/>
        </w:trPr>
        <w:tc>
          <w:tcPr>
            <w:tcW w:w="1796" w:type="dxa"/>
            <w:shd w:val="clear" w:color="auto" w:fill="FFFFFF"/>
            <w:tcMar>
              <w:top w:w="0" w:type="dxa"/>
              <w:left w:w="108" w:type="dxa"/>
              <w:bottom w:w="0" w:type="dxa"/>
              <w:right w:w="108" w:type="dxa"/>
            </w:tcMar>
            <w:vAlign w:val="center"/>
          </w:tcPr>
          <w:p w14:paraId="22846279" w14:textId="77777777" w:rsidR="00E05BCC" w:rsidRPr="000D3545" w:rsidRDefault="00A218BB" w:rsidP="00300A57">
            <w:pPr>
              <w:pStyle w:val="Standard"/>
              <w:widowControl w:val="0"/>
              <w:spacing w:before="60" w:after="60" w:line="240" w:lineRule="auto"/>
              <w:ind w:right="-142"/>
              <w:rPr>
                <w:rFonts w:ascii="Arial" w:hAnsi="Arial" w:cs="Arial"/>
                <w:b/>
                <w:bCs/>
                <w:color w:val="000000"/>
              </w:rPr>
            </w:pPr>
            <w:r w:rsidRPr="000D3545">
              <w:rPr>
                <w:rFonts w:ascii="Arial" w:hAnsi="Arial" w:cs="Arial"/>
                <w:b/>
                <w:bCs/>
                <w:color w:val="000000"/>
              </w:rPr>
              <w:t>Cevapsız</w:t>
            </w:r>
          </w:p>
        </w:tc>
        <w:tc>
          <w:tcPr>
            <w:tcW w:w="1797" w:type="dxa"/>
            <w:shd w:val="clear" w:color="auto" w:fill="FFFFFF"/>
            <w:tcMar>
              <w:top w:w="0" w:type="dxa"/>
              <w:left w:w="108" w:type="dxa"/>
              <w:bottom w:w="0" w:type="dxa"/>
              <w:right w:w="108" w:type="dxa"/>
            </w:tcMar>
            <w:vAlign w:val="center"/>
          </w:tcPr>
          <w:p w14:paraId="4BC293B3"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w:t>
            </w:r>
          </w:p>
        </w:tc>
        <w:tc>
          <w:tcPr>
            <w:tcW w:w="1797" w:type="dxa"/>
            <w:shd w:val="clear" w:color="auto" w:fill="FFFFFF"/>
            <w:tcMar>
              <w:top w:w="0" w:type="dxa"/>
              <w:left w:w="108" w:type="dxa"/>
              <w:bottom w:w="0" w:type="dxa"/>
              <w:right w:w="108" w:type="dxa"/>
            </w:tcMar>
            <w:vAlign w:val="center"/>
          </w:tcPr>
          <w:p w14:paraId="02A90868"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100,00</w:t>
            </w:r>
          </w:p>
        </w:tc>
        <w:tc>
          <w:tcPr>
            <w:tcW w:w="1797" w:type="dxa"/>
            <w:shd w:val="clear" w:color="auto" w:fill="FFFFFF"/>
            <w:tcMar>
              <w:top w:w="0" w:type="dxa"/>
              <w:left w:w="108" w:type="dxa"/>
              <w:bottom w:w="0" w:type="dxa"/>
              <w:right w:w="108" w:type="dxa"/>
            </w:tcMar>
            <w:vAlign w:val="center"/>
          </w:tcPr>
          <w:p w14:paraId="29B4311C"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w:t>
            </w:r>
          </w:p>
        </w:tc>
        <w:tc>
          <w:tcPr>
            <w:tcW w:w="1797" w:type="dxa"/>
            <w:shd w:val="clear" w:color="auto" w:fill="FFFFFF"/>
            <w:tcMar>
              <w:top w:w="0" w:type="dxa"/>
              <w:left w:w="108" w:type="dxa"/>
              <w:bottom w:w="0" w:type="dxa"/>
              <w:right w:w="108" w:type="dxa"/>
            </w:tcMar>
            <w:vAlign w:val="center"/>
          </w:tcPr>
          <w:p w14:paraId="00CCC2EA"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color w:val="000000"/>
              </w:rPr>
            </w:pPr>
            <w:r w:rsidRPr="000D3545">
              <w:rPr>
                <w:rFonts w:ascii="Arial" w:eastAsia="Times New Roman" w:hAnsi="Arial" w:cs="Arial"/>
                <w:color w:val="000000"/>
              </w:rPr>
              <w:t>100,00</w:t>
            </w:r>
          </w:p>
        </w:tc>
      </w:tr>
      <w:tr w:rsidR="00E05BCC" w:rsidRPr="000D3545" w14:paraId="2F2BAA15" w14:textId="77777777" w:rsidTr="00300A57">
        <w:trPr>
          <w:trHeight w:val="229"/>
          <w:jc w:val="center"/>
        </w:trPr>
        <w:tc>
          <w:tcPr>
            <w:tcW w:w="1796" w:type="dxa"/>
            <w:tcBorders>
              <w:bottom w:val="single" w:sz="8" w:space="0" w:color="000001"/>
            </w:tcBorders>
            <w:shd w:val="clear" w:color="auto" w:fill="C0C0C0"/>
            <w:tcMar>
              <w:top w:w="0" w:type="dxa"/>
              <w:left w:w="108" w:type="dxa"/>
              <w:bottom w:w="0" w:type="dxa"/>
              <w:right w:w="108" w:type="dxa"/>
            </w:tcMar>
            <w:vAlign w:val="center"/>
          </w:tcPr>
          <w:p w14:paraId="1B6D99C9" w14:textId="77777777" w:rsidR="00E05BCC" w:rsidRPr="000D3545" w:rsidRDefault="00A218BB" w:rsidP="00300A57">
            <w:pPr>
              <w:pStyle w:val="Standard"/>
              <w:widowControl w:val="0"/>
              <w:spacing w:before="60" w:after="60" w:line="240" w:lineRule="auto"/>
              <w:ind w:right="-142"/>
              <w:rPr>
                <w:rFonts w:ascii="Arial" w:hAnsi="Arial" w:cs="Arial"/>
                <w:b/>
                <w:bCs/>
                <w:color w:val="000000"/>
              </w:rPr>
            </w:pPr>
            <w:r w:rsidRPr="000D3545">
              <w:rPr>
                <w:rFonts w:ascii="Arial" w:hAnsi="Arial" w:cs="Arial"/>
                <w:b/>
                <w:bCs/>
                <w:color w:val="000000"/>
              </w:rPr>
              <w:t>Toplam</w:t>
            </w:r>
          </w:p>
        </w:tc>
        <w:tc>
          <w:tcPr>
            <w:tcW w:w="1797" w:type="dxa"/>
            <w:tcBorders>
              <w:bottom w:val="single" w:sz="8" w:space="0" w:color="000001"/>
            </w:tcBorders>
            <w:shd w:val="clear" w:color="auto" w:fill="C0C0C0"/>
            <w:tcMar>
              <w:top w:w="0" w:type="dxa"/>
              <w:left w:w="108" w:type="dxa"/>
              <w:bottom w:w="0" w:type="dxa"/>
              <w:right w:w="108" w:type="dxa"/>
            </w:tcMar>
            <w:vAlign w:val="center"/>
          </w:tcPr>
          <w:p w14:paraId="56B16CBD"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b/>
                <w:color w:val="000000"/>
              </w:rPr>
            </w:pPr>
            <w:r w:rsidRPr="000D3545">
              <w:rPr>
                <w:rFonts w:ascii="Arial" w:eastAsia="Times New Roman" w:hAnsi="Arial" w:cs="Arial"/>
                <w:b/>
                <w:color w:val="000000"/>
              </w:rPr>
              <w:t>21,20</w:t>
            </w:r>
          </w:p>
        </w:tc>
        <w:tc>
          <w:tcPr>
            <w:tcW w:w="1797" w:type="dxa"/>
            <w:tcBorders>
              <w:bottom w:val="single" w:sz="8" w:space="0" w:color="000001"/>
            </w:tcBorders>
            <w:shd w:val="clear" w:color="auto" w:fill="C0C0C0"/>
            <w:tcMar>
              <w:top w:w="0" w:type="dxa"/>
              <w:left w:w="108" w:type="dxa"/>
              <w:bottom w:w="0" w:type="dxa"/>
              <w:right w:w="108" w:type="dxa"/>
            </w:tcMar>
            <w:vAlign w:val="center"/>
          </w:tcPr>
          <w:p w14:paraId="6FA57BC1"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b/>
                <w:color w:val="000000"/>
              </w:rPr>
            </w:pPr>
            <w:r w:rsidRPr="000D3545">
              <w:rPr>
                <w:rFonts w:ascii="Arial" w:eastAsia="Times New Roman" w:hAnsi="Arial" w:cs="Arial"/>
                <w:b/>
                <w:color w:val="000000"/>
              </w:rPr>
              <w:t>64,36</w:t>
            </w:r>
          </w:p>
        </w:tc>
        <w:tc>
          <w:tcPr>
            <w:tcW w:w="1797" w:type="dxa"/>
            <w:tcBorders>
              <w:bottom w:val="single" w:sz="8" w:space="0" w:color="000001"/>
            </w:tcBorders>
            <w:shd w:val="clear" w:color="auto" w:fill="C0C0C0"/>
            <w:tcMar>
              <w:top w:w="0" w:type="dxa"/>
              <w:left w:w="108" w:type="dxa"/>
              <w:bottom w:w="0" w:type="dxa"/>
              <w:right w:w="108" w:type="dxa"/>
            </w:tcMar>
            <w:vAlign w:val="center"/>
          </w:tcPr>
          <w:p w14:paraId="3A8986F0"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b/>
                <w:color w:val="000000"/>
              </w:rPr>
            </w:pPr>
            <w:r w:rsidRPr="000D3545">
              <w:rPr>
                <w:rFonts w:ascii="Arial" w:eastAsia="Times New Roman" w:hAnsi="Arial" w:cs="Arial"/>
                <w:b/>
                <w:color w:val="000000"/>
              </w:rPr>
              <w:t>14,44</w:t>
            </w:r>
          </w:p>
        </w:tc>
        <w:tc>
          <w:tcPr>
            <w:tcW w:w="1797" w:type="dxa"/>
            <w:tcBorders>
              <w:bottom w:val="single" w:sz="8" w:space="0" w:color="000001"/>
            </w:tcBorders>
            <w:shd w:val="clear" w:color="auto" w:fill="C0C0C0"/>
            <w:tcMar>
              <w:top w:w="0" w:type="dxa"/>
              <w:left w:w="108" w:type="dxa"/>
              <w:bottom w:w="0" w:type="dxa"/>
              <w:right w:w="108" w:type="dxa"/>
            </w:tcMar>
            <w:vAlign w:val="center"/>
          </w:tcPr>
          <w:p w14:paraId="490A6759" w14:textId="77777777" w:rsidR="00E05BCC" w:rsidRPr="000D3545" w:rsidRDefault="00A218BB" w:rsidP="00300A57">
            <w:pPr>
              <w:pStyle w:val="Standard"/>
              <w:widowControl w:val="0"/>
              <w:spacing w:before="60" w:after="60" w:line="240" w:lineRule="auto"/>
              <w:ind w:right="-142"/>
              <w:jc w:val="center"/>
              <w:rPr>
                <w:rFonts w:ascii="Arial" w:eastAsia="Times New Roman" w:hAnsi="Arial" w:cs="Arial"/>
                <w:b/>
                <w:color w:val="000000"/>
              </w:rPr>
            </w:pPr>
            <w:r w:rsidRPr="000D3545">
              <w:rPr>
                <w:rFonts w:ascii="Arial" w:eastAsia="Times New Roman" w:hAnsi="Arial" w:cs="Arial"/>
                <w:b/>
                <w:color w:val="000000"/>
              </w:rPr>
              <w:t>100,00</w:t>
            </w:r>
          </w:p>
        </w:tc>
      </w:tr>
    </w:tbl>
    <w:p w14:paraId="0EAE6CE7" w14:textId="1FF1DE85" w:rsidR="004C61B4" w:rsidRPr="000D3545" w:rsidRDefault="004C61B4" w:rsidP="00BF0DA0">
      <w:pPr>
        <w:pStyle w:val="Standard"/>
        <w:widowControl w:val="0"/>
        <w:spacing w:before="240" w:after="120" w:line="360" w:lineRule="auto"/>
        <w:ind w:right="-142"/>
        <w:jc w:val="center"/>
        <w:rPr>
          <w:rFonts w:cs="Times"/>
          <w:i/>
          <w:color w:val="000000"/>
        </w:rPr>
      </w:pPr>
      <w:r w:rsidRPr="000D3545">
        <w:rPr>
          <w:rFonts w:ascii="Arial" w:hAnsi="Arial" w:cs="Arial"/>
          <w:i/>
        </w:rPr>
        <w:t>Tablo</w:t>
      </w:r>
      <w:r w:rsidR="008F58F5">
        <w:rPr>
          <w:rFonts w:ascii="Arial" w:hAnsi="Arial" w:cs="Arial"/>
          <w:i/>
        </w:rPr>
        <w:t xml:space="preserve"> 8 -  İstihdam d</w:t>
      </w:r>
      <w:r w:rsidRPr="000D3545">
        <w:rPr>
          <w:rFonts w:ascii="Arial" w:hAnsi="Arial" w:cs="Arial"/>
          <w:i/>
        </w:rPr>
        <w:t>urumu</w:t>
      </w:r>
      <w:r w:rsidR="008F58F5">
        <w:rPr>
          <w:rFonts w:ascii="Arial" w:hAnsi="Arial" w:cs="Arial"/>
          <w:i/>
        </w:rPr>
        <w:t xml:space="preserve"> </w:t>
      </w:r>
      <w:r w:rsidRPr="000D3545">
        <w:rPr>
          <w:rFonts w:ascii="Arial" w:hAnsi="Arial" w:cs="Arial"/>
          <w:i/>
        </w:rPr>
        <w:t>-</w:t>
      </w:r>
      <w:r w:rsidR="008F58F5">
        <w:rPr>
          <w:rFonts w:ascii="Arial" w:hAnsi="Arial" w:cs="Arial"/>
          <w:i/>
        </w:rPr>
        <w:t xml:space="preserve"> e</w:t>
      </w:r>
      <w:r w:rsidRPr="000D3545">
        <w:rPr>
          <w:rFonts w:ascii="Arial" w:hAnsi="Arial" w:cs="Arial"/>
          <w:i/>
        </w:rPr>
        <w:t xml:space="preserve">ğitim </w:t>
      </w:r>
      <w:r w:rsidR="008F58F5">
        <w:rPr>
          <w:rFonts w:ascii="Arial" w:hAnsi="Arial" w:cs="Arial"/>
          <w:i/>
        </w:rPr>
        <w:t>i</w:t>
      </w:r>
      <w:r w:rsidRPr="000D3545">
        <w:rPr>
          <w:rFonts w:ascii="Arial" w:hAnsi="Arial" w:cs="Arial"/>
          <w:i/>
        </w:rPr>
        <w:t xml:space="preserve">lişkisi </w:t>
      </w:r>
    </w:p>
    <w:p w14:paraId="1C67F115" w14:textId="77777777" w:rsidR="004C61B4" w:rsidRPr="000D3545" w:rsidRDefault="004C61B4">
      <w:pPr>
        <w:pStyle w:val="Standard"/>
        <w:widowControl w:val="0"/>
        <w:spacing w:after="240" w:line="23" w:lineRule="atLeast"/>
        <w:ind w:right="-141"/>
        <w:jc w:val="both"/>
      </w:pPr>
    </w:p>
    <w:p w14:paraId="6B312EA9" w14:textId="77777777" w:rsidR="00E05BCC" w:rsidRPr="000D3545" w:rsidRDefault="00A218BB" w:rsidP="00300A57">
      <w:pPr>
        <w:pStyle w:val="Standard"/>
        <w:widowControl w:val="0"/>
        <w:spacing w:before="240" w:after="120" w:line="360" w:lineRule="auto"/>
        <w:ind w:right="-142"/>
        <w:jc w:val="both"/>
        <w:rPr>
          <w:rFonts w:ascii="Arial" w:hAnsi="Arial" w:cs="Arial"/>
          <w:sz w:val="24"/>
          <w:szCs w:val="24"/>
        </w:rPr>
      </w:pPr>
      <w:r w:rsidRPr="000D3545">
        <w:rPr>
          <w:rFonts w:ascii="Arial" w:hAnsi="Arial" w:cs="Arial"/>
          <w:sz w:val="24"/>
          <w:szCs w:val="24"/>
        </w:rPr>
        <w:t>Samsun’da kadınların eğitim düzeyinin kadınların çalışma hayatına katılımları, doğurganlıkları, çocuk sayıları vb. tüm hayat biçimlerini doğrudan etkilediği ortaya çıkmaktadır. Örneğin sahip olunan çocuk sayısı (doğurganlık) arasındaki ilişkiye bakıldığında eğitim düzeyi ile doğurganlık arasında negatif bir ilişki olduğu görülmektedir. Yine eğitim düzeyi ile çalışma durumları konusunda eğitimli kadınların çalışma ve aktif yaşama daha çok katıldıkları yapılan tespitler arasındadır.</w:t>
      </w:r>
    </w:p>
    <w:p w14:paraId="58D7FBCF" w14:textId="77466AE8" w:rsidR="00E05BCC" w:rsidRPr="000D3545" w:rsidRDefault="00A218BB" w:rsidP="00300A57">
      <w:pPr>
        <w:pStyle w:val="Standard"/>
        <w:widowControl w:val="0"/>
        <w:spacing w:before="240" w:after="120" w:line="360" w:lineRule="auto"/>
        <w:ind w:right="-142"/>
        <w:jc w:val="both"/>
        <w:rPr>
          <w:rFonts w:ascii="Arial" w:hAnsi="Arial" w:cs="Arial"/>
          <w:sz w:val="24"/>
          <w:szCs w:val="24"/>
        </w:rPr>
      </w:pPr>
      <w:commentRangeStart w:id="19"/>
      <w:r w:rsidRPr="00BF0DA0">
        <w:rPr>
          <w:rFonts w:ascii="Arial" w:hAnsi="Arial" w:cs="Arial"/>
          <w:sz w:val="24"/>
          <w:szCs w:val="24"/>
          <w:highlight w:val="cyan"/>
        </w:rPr>
        <w:t xml:space="preserve">Aşağıdaki </w:t>
      </w:r>
      <w:r w:rsidR="00F66229" w:rsidRPr="00BF0DA0">
        <w:rPr>
          <w:rFonts w:ascii="Arial" w:hAnsi="Arial" w:cs="Arial"/>
          <w:sz w:val="24"/>
          <w:szCs w:val="24"/>
          <w:highlight w:val="cyan"/>
        </w:rPr>
        <w:t xml:space="preserve">grafikte </w:t>
      </w:r>
      <w:r w:rsidRPr="00BF0DA0">
        <w:rPr>
          <w:rFonts w:ascii="Arial" w:hAnsi="Arial" w:cs="Arial"/>
          <w:sz w:val="24"/>
          <w:szCs w:val="24"/>
          <w:highlight w:val="cyan"/>
        </w:rPr>
        <w:t xml:space="preserve">görüldüğü gibi, 5 ve üstü sayıda çocuk sahibi olan kadınlar ağırlıklı olarak okur-yazar değildir ya da ilkokul mezunudur. 3-4 çocuk sahibi kadınların çoğunluğu da yine ilkokul mezunlarından oluşmaktadır. </w:t>
      </w:r>
      <w:r w:rsidR="00C2375A" w:rsidRPr="00BF0DA0">
        <w:rPr>
          <w:rFonts w:ascii="Arial" w:hAnsi="Arial" w:cs="Arial"/>
          <w:sz w:val="24"/>
          <w:szCs w:val="24"/>
          <w:highlight w:val="cyan"/>
        </w:rPr>
        <w:t>Ü</w:t>
      </w:r>
      <w:r w:rsidR="0009060C" w:rsidRPr="00BF0DA0">
        <w:rPr>
          <w:rFonts w:ascii="Arial" w:hAnsi="Arial" w:cs="Arial"/>
          <w:sz w:val="24"/>
          <w:szCs w:val="24"/>
          <w:highlight w:val="cyan"/>
        </w:rPr>
        <w:t>niversite (lisans)/ yüksek lisans/doktora mezunu kadınla bir ya da iki çocu</w:t>
      </w:r>
      <w:r w:rsidRPr="00BF0DA0">
        <w:rPr>
          <w:rFonts w:ascii="Arial" w:hAnsi="Arial" w:cs="Arial"/>
          <w:sz w:val="24"/>
          <w:szCs w:val="24"/>
          <w:highlight w:val="cyan"/>
        </w:rPr>
        <w:t>k sahibidir.</w:t>
      </w:r>
      <w:r w:rsidRPr="000D3545">
        <w:rPr>
          <w:rFonts w:ascii="Arial" w:hAnsi="Arial" w:cs="Arial"/>
          <w:sz w:val="24"/>
          <w:szCs w:val="24"/>
        </w:rPr>
        <w:t xml:space="preserve"> </w:t>
      </w:r>
      <w:commentRangeEnd w:id="19"/>
      <w:r w:rsidR="001D4C36">
        <w:rPr>
          <w:rStyle w:val="AklamaBavurusu"/>
          <w:rFonts w:ascii="Times New Roman" w:eastAsia="Times New Roman" w:hAnsi="Times New Roman" w:cs="Times New Roman"/>
        </w:rPr>
        <w:commentReference w:id="19"/>
      </w:r>
    </w:p>
    <w:p w14:paraId="70E41C1F" w14:textId="612DF275" w:rsidR="00E05BCC" w:rsidRPr="000D3545" w:rsidRDefault="00E05BCC" w:rsidP="00300A57">
      <w:pPr>
        <w:pStyle w:val="Standard"/>
        <w:widowControl w:val="0"/>
        <w:spacing w:before="240" w:after="120" w:line="360" w:lineRule="auto"/>
        <w:ind w:right="-142"/>
        <w:jc w:val="center"/>
        <w:rPr>
          <w:rFonts w:ascii="Arial" w:hAnsi="Arial" w:cs="Arial"/>
        </w:rPr>
      </w:pPr>
    </w:p>
    <w:p w14:paraId="36C3D410" w14:textId="77777777" w:rsidR="0009060C" w:rsidRPr="00550E1A" w:rsidRDefault="0009060C">
      <w:pPr>
        <w:pStyle w:val="Standard"/>
        <w:widowControl w:val="0"/>
        <w:spacing w:after="240" w:line="23" w:lineRule="atLeast"/>
        <w:ind w:right="-141"/>
        <w:jc w:val="both"/>
        <w:rPr>
          <w:rFonts w:cs="Times"/>
        </w:rPr>
      </w:pPr>
    </w:p>
    <w:p w14:paraId="38C11D76" w14:textId="3EF101AD" w:rsidR="00F35265" w:rsidRPr="000D3545" w:rsidRDefault="00F35265" w:rsidP="00BF0DA0">
      <w:pPr>
        <w:pStyle w:val="Standard"/>
        <w:widowControl w:val="0"/>
        <w:spacing w:after="240" w:line="23" w:lineRule="atLeast"/>
        <w:ind w:right="-141"/>
        <w:jc w:val="center"/>
        <w:rPr>
          <w:rFonts w:cs="Times"/>
        </w:rPr>
      </w:pPr>
      <w:r w:rsidRPr="00BF0DA0">
        <w:rPr>
          <w:noProof/>
          <w:lang w:eastAsia="tr-TR"/>
        </w:rPr>
        <w:drawing>
          <wp:inline distT="0" distB="0" distL="0" distR="0" wp14:anchorId="3EDA1899" wp14:editId="46BA8599">
            <wp:extent cx="5486400" cy="3856990"/>
            <wp:effectExtent l="0" t="0" r="0" b="1016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F961092" w14:textId="6D328272" w:rsidR="00E05BCC" w:rsidRPr="00BF0DA0" w:rsidRDefault="003E5850" w:rsidP="00300A57">
      <w:pPr>
        <w:pStyle w:val="Standard"/>
        <w:widowControl w:val="0"/>
        <w:spacing w:after="240" w:line="23" w:lineRule="atLeast"/>
        <w:ind w:right="-141"/>
        <w:jc w:val="center"/>
        <w:rPr>
          <w:rFonts w:ascii="Arial" w:hAnsi="Arial" w:cs="Arial"/>
          <w:i/>
        </w:rPr>
      </w:pPr>
      <w:r w:rsidRPr="008F58F5">
        <w:rPr>
          <w:rFonts w:ascii="Arial" w:hAnsi="Arial" w:cs="Arial"/>
          <w:i/>
        </w:rPr>
        <w:t xml:space="preserve">Grafik </w:t>
      </w:r>
      <w:r w:rsidR="008F58F5">
        <w:rPr>
          <w:rFonts w:ascii="Arial" w:hAnsi="Arial" w:cs="Arial"/>
          <w:i/>
        </w:rPr>
        <w:t>5</w:t>
      </w:r>
      <w:r w:rsidR="0009060C" w:rsidRPr="00BF0DA0">
        <w:rPr>
          <w:rFonts w:ascii="Arial" w:hAnsi="Arial" w:cs="Arial"/>
          <w:i/>
        </w:rPr>
        <w:t xml:space="preserve"> -</w:t>
      </w:r>
      <w:r w:rsidR="00A218BB" w:rsidRPr="00BF0DA0">
        <w:rPr>
          <w:rFonts w:ascii="Arial" w:hAnsi="Arial" w:cs="Arial"/>
          <w:i/>
        </w:rPr>
        <w:t xml:space="preserve">Kadınların </w:t>
      </w:r>
      <w:r w:rsidRPr="000D3545">
        <w:rPr>
          <w:rFonts w:ascii="Arial" w:hAnsi="Arial" w:cs="Arial"/>
          <w:i/>
        </w:rPr>
        <w:t>e</w:t>
      </w:r>
      <w:r w:rsidR="00A218BB" w:rsidRPr="00BF0DA0">
        <w:rPr>
          <w:rFonts w:ascii="Arial" w:hAnsi="Arial" w:cs="Arial"/>
          <w:i/>
        </w:rPr>
        <w:t xml:space="preserve">ğitim </w:t>
      </w:r>
      <w:r w:rsidRPr="000D3545">
        <w:rPr>
          <w:rFonts w:ascii="Arial" w:hAnsi="Arial" w:cs="Arial"/>
          <w:i/>
        </w:rPr>
        <w:t>d</w:t>
      </w:r>
      <w:r w:rsidRPr="00BF0DA0">
        <w:rPr>
          <w:rFonts w:ascii="Arial" w:hAnsi="Arial" w:cs="Arial"/>
          <w:i/>
        </w:rPr>
        <w:t xml:space="preserve">urumu </w:t>
      </w:r>
      <w:r w:rsidR="00A218BB" w:rsidRPr="00BF0DA0">
        <w:rPr>
          <w:rFonts w:ascii="Arial" w:hAnsi="Arial" w:cs="Arial"/>
          <w:i/>
        </w:rPr>
        <w:t xml:space="preserve">ve </w:t>
      </w:r>
      <w:r w:rsidRPr="000D3545">
        <w:rPr>
          <w:rFonts w:ascii="Arial" w:hAnsi="Arial" w:cs="Arial"/>
          <w:i/>
        </w:rPr>
        <w:t>ç</w:t>
      </w:r>
      <w:r w:rsidRPr="00BF0DA0">
        <w:rPr>
          <w:rFonts w:ascii="Arial" w:hAnsi="Arial" w:cs="Arial"/>
          <w:i/>
        </w:rPr>
        <w:t xml:space="preserve">ocuk </w:t>
      </w:r>
      <w:r w:rsidRPr="000D3545">
        <w:rPr>
          <w:rFonts w:ascii="Arial" w:hAnsi="Arial" w:cs="Arial"/>
          <w:i/>
        </w:rPr>
        <w:t>s</w:t>
      </w:r>
      <w:r w:rsidRPr="00BF0DA0">
        <w:rPr>
          <w:rFonts w:ascii="Arial" w:hAnsi="Arial" w:cs="Arial"/>
          <w:i/>
        </w:rPr>
        <w:t>ayısı</w:t>
      </w:r>
    </w:p>
    <w:p w14:paraId="1B06A328" w14:textId="77777777" w:rsidR="00E05BCC" w:rsidRPr="000D3545" w:rsidRDefault="00E05BCC">
      <w:pPr>
        <w:pStyle w:val="Standard"/>
        <w:widowControl w:val="0"/>
        <w:spacing w:after="240" w:line="23" w:lineRule="atLeast"/>
        <w:ind w:left="142" w:right="-141"/>
        <w:jc w:val="both"/>
      </w:pPr>
    </w:p>
    <w:p w14:paraId="767CB91B" w14:textId="0BF65575" w:rsidR="00E05BCC" w:rsidRPr="00365EBA" w:rsidRDefault="00F35265" w:rsidP="00300A57">
      <w:pPr>
        <w:pStyle w:val="Standard"/>
        <w:widowControl w:val="0"/>
        <w:spacing w:before="240" w:after="120" w:line="360" w:lineRule="auto"/>
        <w:ind w:right="-142"/>
        <w:jc w:val="both"/>
        <w:rPr>
          <w:rFonts w:ascii="Arial" w:hAnsi="Arial" w:cs="Arial"/>
          <w:sz w:val="24"/>
          <w:szCs w:val="24"/>
        </w:rPr>
      </w:pPr>
      <w:r w:rsidRPr="00550E1A">
        <w:rPr>
          <w:rFonts w:ascii="Arial" w:hAnsi="Arial" w:cs="Arial"/>
          <w:sz w:val="24"/>
          <w:szCs w:val="24"/>
        </w:rPr>
        <w:t>Verilere göre</w:t>
      </w:r>
      <w:r w:rsidR="00A218BB" w:rsidRPr="00FC43D5">
        <w:rPr>
          <w:rFonts w:ascii="Arial" w:hAnsi="Arial" w:cs="Arial"/>
          <w:sz w:val="24"/>
          <w:szCs w:val="24"/>
        </w:rPr>
        <w:t xml:space="preserve"> Samsun’da</w:t>
      </w:r>
      <w:r w:rsidRPr="00FF00A8">
        <w:rPr>
          <w:rFonts w:ascii="Arial" w:hAnsi="Arial" w:cs="Arial"/>
          <w:sz w:val="24"/>
          <w:szCs w:val="24"/>
        </w:rPr>
        <w:t xml:space="preserve"> </w:t>
      </w:r>
      <w:r w:rsidR="00A218BB" w:rsidRPr="00FF00A8">
        <w:rPr>
          <w:rFonts w:ascii="Arial" w:hAnsi="Arial" w:cs="Arial"/>
          <w:sz w:val="24"/>
          <w:szCs w:val="24"/>
        </w:rPr>
        <w:t>kadınların eğitim düzeyi arttıkça doğurganlı</w:t>
      </w:r>
      <w:r w:rsidRPr="000D3545">
        <w:rPr>
          <w:rFonts w:ascii="Arial" w:hAnsi="Arial" w:cs="Arial"/>
          <w:sz w:val="24"/>
          <w:szCs w:val="24"/>
        </w:rPr>
        <w:t>k</w:t>
      </w:r>
      <w:r w:rsidR="00A218BB" w:rsidRPr="000D3545">
        <w:rPr>
          <w:rFonts w:ascii="Arial" w:hAnsi="Arial" w:cs="Arial"/>
          <w:sz w:val="24"/>
          <w:szCs w:val="24"/>
        </w:rPr>
        <w:t xml:space="preserve"> azal</w:t>
      </w:r>
      <w:r w:rsidRPr="000D3545">
        <w:rPr>
          <w:rFonts w:ascii="Arial" w:hAnsi="Arial" w:cs="Arial"/>
          <w:sz w:val="24"/>
          <w:szCs w:val="24"/>
        </w:rPr>
        <w:t>maktadır.</w:t>
      </w:r>
      <w:r w:rsidR="00A218BB" w:rsidRPr="000D3545">
        <w:rPr>
          <w:rFonts w:ascii="Arial" w:hAnsi="Arial" w:cs="Arial"/>
          <w:sz w:val="24"/>
          <w:szCs w:val="24"/>
        </w:rPr>
        <w:t xml:space="preserve"> Bu durum, eğitim düzeyi yüksek kadınların ekonomik ve sosyal yaşam standartlarını yükseltme </w:t>
      </w:r>
      <w:r w:rsidR="00A218BB" w:rsidRPr="000D3545">
        <w:rPr>
          <w:rFonts w:ascii="Arial" w:hAnsi="Arial" w:cs="Arial"/>
          <w:sz w:val="24"/>
          <w:szCs w:val="24"/>
        </w:rPr>
        <w:lastRenderedPageBreak/>
        <w:t xml:space="preserve">ve sürdürebilme çabaları, üreme sağlığı ve aile planlaması yöntemleri konusunda daha bilinçli olmalarının bir sonucudur. Bunun yanı sıra, kadınların eğitim sürecinin devam etmesi de çocuk sahibi olma yaşını geciktirmektedir. Nitekim kız çocuklarının bir yıl daha okulda kalmaları doğurganlık oranında gözle görülür </w:t>
      </w:r>
      <w:r w:rsidR="00A218BB" w:rsidRPr="00365EBA">
        <w:rPr>
          <w:rFonts w:ascii="Arial" w:hAnsi="Arial" w:cs="Arial"/>
          <w:sz w:val="24"/>
          <w:szCs w:val="24"/>
        </w:rPr>
        <w:t>bir düşüşe yol açmaktadır. Aldığı eğitimi çalışma hayatına aktif katılım göstererek değerlendiren kadınlar, çocuk sahibi olma yaşını ertelemekte ve böylece daha az çocuk sahibi olmaktadır.</w:t>
      </w:r>
    </w:p>
    <w:p w14:paraId="1ABCCAF2" w14:textId="1F79A577" w:rsidR="00E05BCC" w:rsidRPr="00365EBA" w:rsidRDefault="00C54E38" w:rsidP="00300A57">
      <w:pPr>
        <w:pStyle w:val="Standard"/>
        <w:widowControl w:val="0"/>
        <w:spacing w:before="240" w:after="120" w:line="360" w:lineRule="auto"/>
        <w:ind w:right="-142"/>
        <w:jc w:val="both"/>
        <w:rPr>
          <w:rFonts w:ascii="Arial" w:hAnsi="Arial" w:cs="Arial"/>
          <w:sz w:val="24"/>
          <w:szCs w:val="24"/>
        </w:rPr>
      </w:pPr>
      <w:r w:rsidRPr="00BF0DA0">
        <w:rPr>
          <w:rFonts w:ascii="Arial" w:hAnsi="Arial" w:cs="Arial"/>
          <w:sz w:val="24"/>
          <w:szCs w:val="24"/>
        </w:rPr>
        <w:t xml:space="preserve">Samsun 19 Mayıs Üniversitesi Sosyoloji Bölüm tarafından Mart 2013 de yapılan araştırma raporuna göre Romanlar arasındaki evlenme yaşının 15 yaş altında olduğu tespit edilmiştir. Yine aynı araştırma sonuçlarına göre erken evliliğin aileler tarafından onaylandığı, aksi durumlarda “kaçma” pratiğinin olduğu saptanmıştır. </w:t>
      </w:r>
      <w:r w:rsidR="00A218BB" w:rsidRPr="00365EBA">
        <w:rPr>
          <w:rFonts w:ascii="Arial" w:hAnsi="Arial" w:cs="Arial"/>
          <w:sz w:val="24"/>
          <w:szCs w:val="24"/>
        </w:rPr>
        <w:t>Eğitim düzeyi düşük olan kız çocukları, erken yaşlarda hamile kalıp çocuk sahibi olmaktadır. Küçük yaşta ebeveyn olan genç kadınlar, eğitim düzeylerinin düşük olması nedeniyle, ücretlerin düşük olduğu, sosyal güvencesi olmayan ev temizliği gibi günübirlik işlere gitmek zorunda kalmaktadır.</w:t>
      </w:r>
    </w:p>
    <w:p w14:paraId="57C270FE" w14:textId="4FACF023" w:rsidR="00E05BCC" w:rsidRPr="000D3545" w:rsidRDefault="00A218BB" w:rsidP="00300A57">
      <w:pPr>
        <w:pStyle w:val="Standard"/>
        <w:widowControl w:val="0"/>
        <w:spacing w:before="240" w:after="120" w:line="360" w:lineRule="auto"/>
        <w:ind w:right="-142"/>
        <w:jc w:val="both"/>
        <w:rPr>
          <w:rFonts w:ascii="Arial" w:hAnsi="Arial" w:cs="Arial"/>
          <w:sz w:val="24"/>
          <w:szCs w:val="24"/>
        </w:rPr>
      </w:pPr>
      <w:r w:rsidRPr="00365EBA">
        <w:rPr>
          <w:rFonts w:ascii="Arial" w:hAnsi="Arial" w:cs="Arial"/>
          <w:sz w:val="24"/>
          <w:szCs w:val="24"/>
        </w:rPr>
        <w:t>Samsun İlçe Halk Eğitim Merkezleri tarafından verilen meslek kursları, eğitim düzeyi düşük olan kadın ve erkeklerin gelişiminde etkin olabilecek önemli bir araçtır. Samsun Valiliği’nden elde edilen verilere göre, Samsun genelinde 2012-2013 Ocak ayına kadar açılan genel kurs sayısı 1</w:t>
      </w:r>
      <w:r w:rsidR="0009060C" w:rsidRPr="00365EBA">
        <w:rPr>
          <w:rFonts w:ascii="Arial" w:hAnsi="Arial" w:cs="Arial"/>
          <w:sz w:val="24"/>
          <w:szCs w:val="24"/>
        </w:rPr>
        <w:t>.</w:t>
      </w:r>
      <w:r w:rsidRPr="00365EBA">
        <w:rPr>
          <w:rFonts w:ascii="Arial" w:hAnsi="Arial" w:cs="Arial"/>
          <w:sz w:val="24"/>
          <w:szCs w:val="24"/>
        </w:rPr>
        <w:t>458’dir. Bu kurslara toplam 23</w:t>
      </w:r>
      <w:r w:rsidR="0009060C" w:rsidRPr="00365EBA">
        <w:rPr>
          <w:rFonts w:ascii="Arial" w:hAnsi="Arial" w:cs="Arial"/>
          <w:sz w:val="24"/>
          <w:szCs w:val="24"/>
        </w:rPr>
        <w:t>.</w:t>
      </w:r>
      <w:r w:rsidRPr="00365EBA">
        <w:rPr>
          <w:rFonts w:ascii="Arial" w:hAnsi="Arial" w:cs="Arial"/>
          <w:sz w:val="24"/>
          <w:szCs w:val="24"/>
        </w:rPr>
        <w:t>300 kişinin kayı</w:t>
      </w:r>
      <w:r w:rsidRPr="000D3545">
        <w:rPr>
          <w:rFonts w:ascii="Arial" w:hAnsi="Arial" w:cs="Arial"/>
          <w:sz w:val="24"/>
          <w:szCs w:val="24"/>
        </w:rPr>
        <w:t>t yaptırdığı ve kayıt yaptıranların %81</w:t>
      </w:r>
      <w:r w:rsidR="0009060C" w:rsidRPr="000D3545">
        <w:rPr>
          <w:rFonts w:ascii="Arial" w:hAnsi="Arial" w:cs="Arial"/>
          <w:sz w:val="24"/>
          <w:szCs w:val="24"/>
        </w:rPr>
        <w:t>,</w:t>
      </w:r>
      <w:r w:rsidRPr="000D3545">
        <w:rPr>
          <w:rFonts w:ascii="Arial" w:hAnsi="Arial" w:cs="Arial"/>
          <w:sz w:val="24"/>
          <w:szCs w:val="24"/>
        </w:rPr>
        <w:t xml:space="preserve">5’ini kadınların oluşturduğu görülmektedir. Kadınların kayıt yaptırdığı kurslara bakıldığında, geleneksel olarak kadınların uğraştığı işler, el işi, tahta boyama, unlu mamuller vb. olduğu görülmektedir. Kadınların kursa kayıt yaptırma oranlarına bakıldığında, eğitime devam etme </w:t>
      </w:r>
      <w:proofErr w:type="gramStart"/>
      <w:r w:rsidRPr="000D3545">
        <w:rPr>
          <w:rFonts w:ascii="Arial" w:hAnsi="Arial" w:cs="Arial"/>
          <w:sz w:val="24"/>
          <w:szCs w:val="24"/>
        </w:rPr>
        <w:t>motivasyonlarının</w:t>
      </w:r>
      <w:proofErr w:type="gramEnd"/>
      <w:r w:rsidRPr="000D3545">
        <w:rPr>
          <w:rFonts w:ascii="Arial" w:hAnsi="Arial" w:cs="Arial"/>
          <w:sz w:val="24"/>
          <w:szCs w:val="24"/>
        </w:rPr>
        <w:t xml:space="preserve"> erkeklere göre oldukça yüksek olduğu anlaşılmaktadır. Ancak kadınların bu </w:t>
      </w:r>
      <w:proofErr w:type="gramStart"/>
      <w:r w:rsidRPr="000D3545">
        <w:rPr>
          <w:rFonts w:ascii="Arial" w:hAnsi="Arial" w:cs="Arial"/>
          <w:sz w:val="24"/>
          <w:szCs w:val="24"/>
        </w:rPr>
        <w:t>motivasyonunun</w:t>
      </w:r>
      <w:proofErr w:type="gramEnd"/>
      <w:r w:rsidRPr="000D3545">
        <w:rPr>
          <w:rFonts w:ascii="Arial" w:hAnsi="Arial" w:cs="Arial"/>
          <w:sz w:val="24"/>
          <w:szCs w:val="24"/>
        </w:rPr>
        <w:t xml:space="preserve"> kurs sonuna kadar devam edemediğI, sertifika alan kadın ve erkek sayılarında açıkça ortaya konmuştur. Kurslara katılım gösteren erkeklerin %23</w:t>
      </w:r>
      <w:r w:rsidR="0009060C" w:rsidRPr="000D3545">
        <w:rPr>
          <w:rFonts w:ascii="Arial" w:hAnsi="Arial" w:cs="Arial"/>
          <w:sz w:val="24"/>
          <w:szCs w:val="24"/>
        </w:rPr>
        <w:t>,</w:t>
      </w:r>
      <w:r w:rsidRPr="000D3545">
        <w:rPr>
          <w:rFonts w:ascii="Arial" w:hAnsi="Arial" w:cs="Arial"/>
          <w:sz w:val="24"/>
          <w:szCs w:val="24"/>
        </w:rPr>
        <w:t>5’i sertifika alırken, kursa kayıt olmuş kadınların sadece %15</w:t>
      </w:r>
      <w:r w:rsidR="0009060C" w:rsidRPr="000D3545">
        <w:rPr>
          <w:rFonts w:ascii="Arial" w:hAnsi="Arial" w:cs="Arial"/>
          <w:sz w:val="24"/>
          <w:szCs w:val="24"/>
        </w:rPr>
        <w:t>,</w:t>
      </w:r>
      <w:r w:rsidRPr="000D3545">
        <w:rPr>
          <w:rFonts w:ascii="Arial" w:hAnsi="Arial" w:cs="Arial"/>
          <w:sz w:val="24"/>
          <w:szCs w:val="24"/>
        </w:rPr>
        <w:t>3’ü sertifika almaya hak kazanmıştır.</w:t>
      </w:r>
      <w:r w:rsidR="0009060C" w:rsidRPr="000D3545">
        <w:rPr>
          <w:rStyle w:val="DipnotBavurusu"/>
          <w:rFonts w:ascii="Arial" w:hAnsi="Arial" w:cs="Arial"/>
          <w:sz w:val="24"/>
          <w:szCs w:val="24"/>
        </w:rPr>
        <w:footnoteReference w:id="26"/>
      </w:r>
    </w:p>
    <w:p w14:paraId="59759A43" w14:textId="38854662" w:rsidR="00E05BCC" w:rsidRPr="00550E1A" w:rsidRDefault="00E05BCC" w:rsidP="00300A57">
      <w:pPr>
        <w:pStyle w:val="Standard"/>
        <w:widowControl w:val="0"/>
        <w:spacing w:before="240" w:after="120" w:line="360" w:lineRule="auto"/>
        <w:ind w:right="-142"/>
        <w:jc w:val="both"/>
        <w:rPr>
          <w:rFonts w:ascii="Arial" w:hAnsi="Arial" w:cs="Arial"/>
          <w:sz w:val="24"/>
          <w:szCs w:val="24"/>
        </w:rPr>
      </w:pPr>
    </w:p>
    <w:tbl>
      <w:tblPr>
        <w:tblW w:w="8505" w:type="dxa"/>
        <w:jc w:val="center"/>
        <w:tblLayout w:type="fixed"/>
        <w:tblCellMar>
          <w:left w:w="10" w:type="dxa"/>
          <w:right w:w="10" w:type="dxa"/>
        </w:tblCellMar>
        <w:tblLook w:val="04A0" w:firstRow="1" w:lastRow="0" w:firstColumn="1" w:lastColumn="0" w:noHBand="0" w:noVBand="1"/>
      </w:tblPr>
      <w:tblGrid>
        <w:gridCol w:w="1198"/>
        <w:gridCol w:w="1199"/>
        <w:gridCol w:w="1199"/>
        <w:gridCol w:w="1199"/>
        <w:gridCol w:w="1199"/>
        <w:gridCol w:w="1199"/>
        <w:gridCol w:w="1312"/>
      </w:tblGrid>
      <w:tr w:rsidR="0009060C" w:rsidRPr="000D3545" w14:paraId="11BA7A1D" w14:textId="77777777" w:rsidTr="00300A57">
        <w:trPr>
          <w:trHeight w:val="322"/>
          <w:jc w:val="center"/>
        </w:trPr>
        <w:tc>
          <w:tcPr>
            <w:tcW w:w="1198" w:type="dxa"/>
            <w:vMerge w:val="restart"/>
            <w:tcBorders>
              <w:top w:val="single" w:sz="8" w:space="0" w:color="000001"/>
            </w:tcBorders>
            <w:shd w:val="clear" w:color="auto" w:fill="FFFFFF"/>
            <w:tcMar>
              <w:top w:w="0" w:type="dxa"/>
              <w:left w:w="108" w:type="dxa"/>
              <w:bottom w:w="0" w:type="dxa"/>
              <w:right w:w="108" w:type="dxa"/>
            </w:tcMar>
          </w:tcPr>
          <w:p w14:paraId="0FABDBF4" w14:textId="348A227A" w:rsidR="0009060C" w:rsidRPr="00FC43D5" w:rsidRDefault="0009060C" w:rsidP="00BF0DA0">
            <w:pPr>
              <w:pStyle w:val="Standard"/>
              <w:spacing w:before="60" w:after="60" w:line="100" w:lineRule="atLeast"/>
              <w:ind w:right="-141"/>
              <w:rPr>
                <w:rFonts w:ascii="Arial" w:hAnsi="Arial" w:cs="Arial"/>
              </w:rPr>
            </w:pPr>
            <w:r w:rsidRPr="00FC43D5">
              <w:rPr>
                <w:rFonts w:ascii="Arial" w:eastAsia="Times New Roman" w:hAnsi="Arial" w:cs="Arial"/>
                <w:b/>
                <w:bCs/>
                <w:color w:val="000000"/>
              </w:rPr>
              <w:t>Kurs Sayısı</w:t>
            </w:r>
          </w:p>
        </w:tc>
        <w:tc>
          <w:tcPr>
            <w:tcW w:w="3597" w:type="dxa"/>
            <w:gridSpan w:val="3"/>
            <w:tcBorders>
              <w:top w:val="single" w:sz="8" w:space="0" w:color="000001"/>
              <w:bottom w:val="single" w:sz="8" w:space="0" w:color="000001"/>
            </w:tcBorders>
            <w:shd w:val="clear" w:color="auto" w:fill="FFFFFF"/>
            <w:tcMar>
              <w:top w:w="0" w:type="dxa"/>
              <w:left w:w="108" w:type="dxa"/>
              <w:bottom w:w="0" w:type="dxa"/>
              <w:right w:w="108" w:type="dxa"/>
            </w:tcMar>
            <w:vAlign w:val="bottom"/>
          </w:tcPr>
          <w:p w14:paraId="4A0ED671" w14:textId="07035B8A" w:rsidR="0009060C" w:rsidRPr="00FF00A8" w:rsidRDefault="0009060C" w:rsidP="00BF0DA0">
            <w:pPr>
              <w:pStyle w:val="Standard"/>
              <w:spacing w:before="60" w:after="60" w:line="100" w:lineRule="atLeast"/>
              <w:ind w:right="-141"/>
              <w:jc w:val="center"/>
              <w:rPr>
                <w:rFonts w:ascii="Arial" w:eastAsia="Times New Roman" w:hAnsi="Arial" w:cs="Arial"/>
                <w:b/>
                <w:bCs/>
                <w:color w:val="000000"/>
              </w:rPr>
            </w:pPr>
            <w:r w:rsidRPr="00FF00A8">
              <w:rPr>
                <w:rFonts w:ascii="Arial" w:eastAsia="Times New Roman" w:hAnsi="Arial" w:cs="Arial"/>
                <w:b/>
                <w:bCs/>
                <w:color w:val="000000"/>
              </w:rPr>
              <w:t>Kursa Kayıtlı Kişi Sayısı</w:t>
            </w:r>
          </w:p>
        </w:tc>
        <w:tc>
          <w:tcPr>
            <w:tcW w:w="3710" w:type="dxa"/>
            <w:gridSpan w:val="3"/>
            <w:tcBorders>
              <w:top w:val="single" w:sz="8" w:space="0" w:color="000001"/>
              <w:bottom w:val="single" w:sz="8" w:space="0" w:color="000001"/>
            </w:tcBorders>
            <w:shd w:val="clear" w:color="auto" w:fill="FFFFFF"/>
            <w:vAlign w:val="bottom"/>
          </w:tcPr>
          <w:p w14:paraId="5E5F8692" w14:textId="4B562C1F" w:rsidR="0009060C" w:rsidRPr="000D3545" w:rsidRDefault="0009060C" w:rsidP="00BF0DA0">
            <w:pPr>
              <w:pStyle w:val="Standard"/>
              <w:spacing w:before="60" w:after="60" w:line="100" w:lineRule="atLeast"/>
              <w:ind w:right="-141"/>
              <w:jc w:val="center"/>
              <w:rPr>
                <w:rFonts w:ascii="Arial" w:eastAsia="Times New Roman" w:hAnsi="Arial" w:cs="Arial"/>
                <w:b/>
                <w:bCs/>
                <w:color w:val="000000"/>
              </w:rPr>
            </w:pPr>
            <w:r w:rsidRPr="000D3545">
              <w:rPr>
                <w:rFonts w:ascii="Arial" w:eastAsia="Times New Roman" w:hAnsi="Arial" w:cs="Arial"/>
                <w:b/>
                <w:bCs/>
                <w:color w:val="000000"/>
              </w:rPr>
              <w:t>Sertifika Alan Kişi Sayısı</w:t>
            </w:r>
          </w:p>
        </w:tc>
      </w:tr>
      <w:tr w:rsidR="0009060C" w:rsidRPr="000D3545" w14:paraId="7574076D" w14:textId="77777777" w:rsidTr="00300A57">
        <w:trPr>
          <w:trHeight w:val="322"/>
          <w:jc w:val="center"/>
        </w:trPr>
        <w:tc>
          <w:tcPr>
            <w:tcW w:w="1198" w:type="dxa"/>
            <w:vMerge/>
            <w:tcBorders>
              <w:bottom w:val="single" w:sz="4" w:space="0" w:color="auto"/>
            </w:tcBorders>
            <w:shd w:val="clear" w:color="auto" w:fill="C0C0C0"/>
            <w:tcMar>
              <w:top w:w="0" w:type="dxa"/>
              <w:left w:w="108" w:type="dxa"/>
              <w:bottom w:w="0" w:type="dxa"/>
              <w:right w:w="108" w:type="dxa"/>
            </w:tcMar>
            <w:vAlign w:val="bottom"/>
          </w:tcPr>
          <w:p w14:paraId="39EB73AA" w14:textId="3A3F96D4" w:rsidR="0009060C" w:rsidRPr="000D3545" w:rsidRDefault="0009060C" w:rsidP="00BF0DA0">
            <w:pPr>
              <w:pStyle w:val="Standard"/>
              <w:tabs>
                <w:tab w:val="center" w:pos="4680"/>
                <w:tab w:val="right" w:pos="9360"/>
              </w:tabs>
              <w:spacing w:before="60" w:after="60" w:line="100" w:lineRule="atLeast"/>
              <w:ind w:right="-141"/>
              <w:rPr>
                <w:rFonts w:ascii="Arial" w:eastAsia="Times New Roman" w:hAnsi="Arial" w:cs="Arial"/>
                <w:b/>
                <w:bCs/>
                <w:color w:val="000000"/>
              </w:rPr>
            </w:pPr>
          </w:p>
        </w:tc>
        <w:tc>
          <w:tcPr>
            <w:tcW w:w="1199" w:type="dxa"/>
            <w:tcBorders>
              <w:bottom w:val="single" w:sz="4" w:space="0" w:color="auto"/>
            </w:tcBorders>
            <w:shd w:val="clear" w:color="auto" w:fill="auto"/>
            <w:tcMar>
              <w:top w:w="0" w:type="dxa"/>
              <w:left w:w="108" w:type="dxa"/>
              <w:bottom w:w="0" w:type="dxa"/>
              <w:right w:w="108" w:type="dxa"/>
            </w:tcMar>
            <w:vAlign w:val="bottom"/>
          </w:tcPr>
          <w:p w14:paraId="18C12564" w14:textId="77777777" w:rsidR="0009060C" w:rsidRPr="000D3545" w:rsidRDefault="0009060C" w:rsidP="00BF0DA0">
            <w:pPr>
              <w:pStyle w:val="Standard"/>
              <w:spacing w:before="60" w:after="60" w:line="100" w:lineRule="atLeast"/>
              <w:ind w:right="-141"/>
              <w:jc w:val="center"/>
              <w:rPr>
                <w:rFonts w:ascii="Arial" w:eastAsia="Times New Roman" w:hAnsi="Arial" w:cs="Arial"/>
                <w:b/>
                <w:color w:val="000000"/>
              </w:rPr>
            </w:pPr>
            <w:r w:rsidRPr="000D3545">
              <w:rPr>
                <w:rFonts w:ascii="Arial" w:eastAsia="Times New Roman" w:hAnsi="Arial" w:cs="Arial"/>
                <w:b/>
                <w:color w:val="000000"/>
              </w:rPr>
              <w:t>Kadın</w:t>
            </w:r>
          </w:p>
        </w:tc>
        <w:tc>
          <w:tcPr>
            <w:tcW w:w="1199" w:type="dxa"/>
            <w:tcBorders>
              <w:bottom w:val="single" w:sz="4" w:space="0" w:color="auto"/>
            </w:tcBorders>
            <w:shd w:val="clear" w:color="auto" w:fill="auto"/>
            <w:tcMar>
              <w:top w:w="0" w:type="dxa"/>
              <w:left w:w="108" w:type="dxa"/>
              <w:bottom w:w="0" w:type="dxa"/>
              <w:right w:w="108" w:type="dxa"/>
            </w:tcMar>
            <w:vAlign w:val="bottom"/>
          </w:tcPr>
          <w:p w14:paraId="44C41EA2" w14:textId="77777777" w:rsidR="0009060C" w:rsidRPr="000D3545" w:rsidRDefault="0009060C" w:rsidP="00BF0DA0">
            <w:pPr>
              <w:pStyle w:val="Standard"/>
              <w:spacing w:before="60" w:after="60" w:line="100" w:lineRule="atLeast"/>
              <w:ind w:right="-141"/>
              <w:jc w:val="center"/>
              <w:rPr>
                <w:rFonts w:ascii="Arial" w:eastAsia="Times New Roman" w:hAnsi="Arial" w:cs="Arial"/>
                <w:b/>
                <w:color w:val="000000"/>
              </w:rPr>
            </w:pPr>
            <w:r w:rsidRPr="000D3545">
              <w:rPr>
                <w:rFonts w:ascii="Arial" w:eastAsia="Times New Roman" w:hAnsi="Arial" w:cs="Arial"/>
                <w:b/>
                <w:color w:val="000000"/>
              </w:rPr>
              <w:t>Erkek</w:t>
            </w:r>
          </w:p>
        </w:tc>
        <w:tc>
          <w:tcPr>
            <w:tcW w:w="1199" w:type="dxa"/>
            <w:tcBorders>
              <w:bottom w:val="single" w:sz="4" w:space="0" w:color="auto"/>
            </w:tcBorders>
            <w:shd w:val="clear" w:color="auto" w:fill="auto"/>
            <w:tcMar>
              <w:top w:w="0" w:type="dxa"/>
              <w:left w:w="108" w:type="dxa"/>
              <w:bottom w:w="0" w:type="dxa"/>
              <w:right w:w="108" w:type="dxa"/>
            </w:tcMar>
            <w:vAlign w:val="bottom"/>
          </w:tcPr>
          <w:p w14:paraId="32D7F442" w14:textId="77777777" w:rsidR="0009060C" w:rsidRPr="000D3545" w:rsidRDefault="0009060C" w:rsidP="00BF0DA0">
            <w:pPr>
              <w:pStyle w:val="Standard"/>
              <w:spacing w:before="60" w:after="60" w:line="100" w:lineRule="atLeast"/>
              <w:ind w:right="-141"/>
              <w:jc w:val="center"/>
              <w:rPr>
                <w:rFonts w:ascii="Arial" w:eastAsia="Times New Roman" w:hAnsi="Arial" w:cs="Arial"/>
                <w:b/>
                <w:color w:val="000000"/>
              </w:rPr>
            </w:pPr>
            <w:r w:rsidRPr="000D3545">
              <w:rPr>
                <w:rFonts w:ascii="Arial" w:eastAsia="Times New Roman" w:hAnsi="Arial" w:cs="Arial"/>
                <w:b/>
                <w:color w:val="000000"/>
              </w:rPr>
              <w:t>Toplam</w:t>
            </w:r>
          </w:p>
        </w:tc>
        <w:tc>
          <w:tcPr>
            <w:tcW w:w="1199" w:type="dxa"/>
            <w:tcBorders>
              <w:bottom w:val="single" w:sz="4" w:space="0" w:color="auto"/>
            </w:tcBorders>
            <w:shd w:val="clear" w:color="auto" w:fill="auto"/>
            <w:tcMar>
              <w:top w:w="0" w:type="dxa"/>
              <w:left w:w="108" w:type="dxa"/>
              <w:bottom w:w="0" w:type="dxa"/>
              <w:right w:w="108" w:type="dxa"/>
            </w:tcMar>
            <w:vAlign w:val="bottom"/>
          </w:tcPr>
          <w:p w14:paraId="21C265CA" w14:textId="77777777" w:rsidR="0009060C" w:rsidRPr="000D3545" w:rsidRDefault="0009060C" w:rsidP="00BF0DA0">
            <w:pPr>
              <w:pStyle w:val="Standard"/>
              <w:spacing w:before="60" w:after="60" w:line="100" w:lineRule="atLeast"/>
              <w:ind w:right="-141"/>
              <w:jc w:val="center"/>
              <w:rPr>
                <w:rFonts w:ascii="Arial" w:eastAsia="Times New Roman" w:hAnsi="Arial" w:cs="Arial"/>
                <w:b/>
                <w:color w:val="000000"/>
              </w:rPr>
            </w:pPr>
            <w:r w:rsidRPr="000D3545">
              <w:rPr>
                <w:rFonts w:ascii="Arial" w:eastAsia="Times New Roman" w:hAnsi="Arial" w:cs="Arial"/>
                <w:b/>
                <w:color w:val="000000"/>
              </w:rPr>
              <w:t>Kadın (%)</w:t>
            </w:r>
          </w:p>
        </w:tc>
        <w:tc>
          <w:tcPr>
            <w:tcW w:w="1199" w:type="dxa"/>
            <w:tcBorders>
              <w:bottom w:val="single" w:sz="4" w:space="0" w:color="auto"/>
            </w:tcBorders>
            <w:shd w:val="clear" w:color="auto" w:fill="auto"/>
            <w:tcMar>
              <w:top w:w="0" w:type="dxa"/>
              <w:left w:w="108" w:type="dxa"/>
              <w:bottom w:w="0" w:type="dxa"/>
              <w:right w:w="108" w:type="dxa"/>
            </w:tcMar>
            <w:vAlign w:val="bottom"/>
          </w:tcPr>
          <w:p w14:paraId="39C7B9BE" w14:textId="77777777" w:rsidR="0009060C" w:rsidRPr="000D3545" w:rsidRDefault="0009060C" w:rsidP="00BF0DA0">
            <w:pPr>
              <w:pStyle w:val="Standard"/>
              <w:spacing w:before="60" w:after="60" w:line="100" w:lineRule="atLeast"/>
              <w:ind w:right="-141"/>
              <w:jc w:val="center"/>
              <w:rPr>
                <w:rFonts w:ascii="Arial" w:eastAsia="Times New Roman" w:hAnsi="Arial" w:cs="Arial"/>
                <w:b/>
                <w:color w:val="000000"/>
              </w:rPr>
            </w:pPr>
            <w:r w:rsidRPr="000D3545">
              <w:rPr>
                <w:rFonts w:ascii="Arial" w:eastAsia="Times New Roman" w:hAnsi="Arial" w:cs="Arial"/>
                <w:b/>
                <w:color w:val="000000"/>
              </w:rPr>
              <w:t>Erkek (%)</w:t>
            </w:r>
          </w:p>
        </w:tc>
        <w:tc>
          <w:tcPr>
            <w:tcW w:w="1312" w:type="dxa"/>
            <w:tcBorders>
              <w:bottom w:val="single" w:sz="4" w:space="0" w:color="auto"/>
            </w:tcBorders>
            <w:shd w:val="clear" w:color="auto" w:fill="auto"/>
            <w:tcMar>
              <w:top w:w="0" w:type="dxa"/>
              <w:left w:w="108" w:type="dxa"/>
              <w:bottom w:w="0" w:type="dxa"/>
              <w:right w:w="108" w:type="dxa"/>
            </w:tcMar>
            <w:vAlign w:val="bottom"/>
          </w:tcPr>
          <w:p w14:paraId="3E2D932D" w14:textId="77777777" w:rsidR="0009060C" w:rsidRPr="000D3545" w:rsidRDefault="0009060C" w:rsidP="00BF0DA0">
            <w:pPr>
              <w:pStyle w:val="Standard"/>
              <w:spacing w:before="60" w:after="60" w:line="100" w:lineRule="atLeast"/>
              <w:ind w:right="-141"/>
              <w:jc w:val="center"/>
              <w:rPr>
                <w:rFonts w:ascii="Arial" w:eastAsia="Times New Roman" w:hAnsi="Arial" w:cs="Arial"/>
                <w:b/>
                <w:color w:val="000000"/>
              </w:rPr>
            </w:pPr>
            <w:r w:rsidRPr="000D3545">
              <w:rPr>
                <w:rFonts w:ascii="Arial" w:eastAsia="Times New Roman" w:hAnsi="Arial" w:cs="Arial"/>
                <w:b/>
                <w:color w:val="000000"/>
              </w:rPr>
              <w:t>Toplam (%)</w:t>
            </w:r>
          </w:p>
        </w:tc>
      </w:tr>
      <w:tr w:rsidR="00E05BCC" w:rsidRPr="000D3545" w14:paraId="734FC247" w14:textId="77777777" w:rsidTr="00300A57">
        <w:trPr>
          <w:trHeight w:val="322"/>
          <w:jc w:val="center"/>
        </w:trPr>
        <w:tc>
          <w:tcPr>
            <w:tcW w:w="1198" w:type="dxa"/>
            <w:vMerge w:val="restart"/>
            <w:tcBorders>
              <w:top w:val="single" w:sz="4" w:space="0" w:color="auto"/>
            </w:tcBorders>
            <w:shd w:val="clear" w:color="auto" w:fill="auto"/>
            <w:tcMar>
              <w:top w:w="0" w:type="dxa"/>
              <w:left w:w="108" w:type="dxa"/>
              <w:bottom w:w="0" w:type="dxa"/>
              <w:right w:w="108" w:type="dxa"/>
            </w:tcMar>
            <w:vAlign w:val="center"/>
          </w:tcPr>
          <w:p w14:paraId="7F4DD7E1" w14:textId="77777777" w:rsidR="00E05BCC" w:rsidRPr="000D3545" w:rsidRDefault="00A218BB" w:rsidP="00BF0DA0">
            <w:pPr>
              <w:pStyle w:val="Standard"/>
              <w:spacing w:before="60" w:after="60" w:line="100" w:lineRule="atLeast"/>
              <w:ind w:right="-141"/>
              <w:rPr>
                <w:rFonts w:ascii="Arial" w:eastAsia="Times New Roman" w:hAnsi="Arial" w:cs="Arial"/>
                <w:b/>
                <w:bCs/>
                <w:color w:val="000000"/>
              </w:rPr>
            </w:pPr>
            <w:r w:rsidRPr="000D3545">
              <w:rPr>
                <w:rFonts w:ascii="Arial" w:eastAsia="Times New Roman" w:hAnsi="Arial" w:cs="Arial"/>
                <w:b/>
                <w:bCs/>
                <w:color w:val="000000"/>
              </w:rPr>
              <w:t>1458</w:t>
            </w:r>
          </w:p>
        </w:tc>
        <w:tc>
          <w:tcPr>
            <w:tcW w:w="1199" w:type="dxa"/>
            <w:tcBorders>
              <w:top w:val="single" w:sz="4" w:space="0" w:color="auto"/>
            </w:tcBorders>
            <w:shd w:val="clear" w:color="auto" w:fill="auto"/>
            <w:tcMar>
              <w:top w:w="0" w:type="dxa"/>
              <w:left w:w="108" w:type="dxa"/>
              <w:bottom w:w="0" w:type="dxa"/>
              <w:right w:w="108" w:type="dxa"/>
            </w:tcMar>
            <w:vAlign w:val="bottom"/>
          </w:tcPr>
          <w:p w14:paraId="685FD988" w14:textId="7CBE5B43" w:rsidR="00E05BCC" w:rsidRPr="00FF00A8" w:rsidRDefault="00A218BB" w:rsidP="00BF0DA0">
            <w:pPr>
              <w:pStyle w:val="Standard"/>
              <w:spacing w:before="60" w:after="60" w:line="100" w:lineRule="atLeast"/>
              <w:ind w:right="-141"/>
              <w:jc w:val="center"/>
              <w:rPr>
                <w:rFonts w:ascii="Arial" w:eastAsia="Times New Roman" w:hAnsi="Arial" w:cs="Arial"/>
                <w:color w:val="000000"/>
              </w:rPr>
            </w:pPr>
            <w:r w:rsidRPr="00550E1A">
              <w:rPr>
                <w:rFonts w:ascii="Arial" w:eastAsia="Times New Roman" w:hAnsi="Arial" w:cs="Arial"/>
                <w:color w:val="000000"/>
              </w:rPr>
              <w:t>18</w:t>
            </w:r>
            <w:r w:rsidR="0009060C" w:rsidRPr="00FC43D5">
              <w:rPr>
                <w:rFonts w:ascii="Arial" w:eastAsia="Times New Roman" w:hAnsi="Arial" w:cs="Arial"/>
                <w:color w:val="000000"/>
              </w:rPr>
              <w:t>.</w:t>
            </w:r>
            <w:r w:rsidRPr="00FC43D5">
              <w:rPr>
                <w:rFonts w:ascii="Arial" w:eastAsia="Times New Roman" w:hAnsi="Arial" w:cs="Arial"/>
                <w:color w:val="000000"/>
              </w:rPr>
              <w:t>997</w:t>
            </w:r>
          </w:p>
        </w:tc>
        <w:tc>
          <w:tcPr>
            <w:tcW w:w="1199" w:type="dxa"/>
            <w:tcBorders>
              <w:top w:val="single" w:sz="4" w:space="0" w:color="auto"/>
            </w:tcBorders>
            <w:shd w:val="clear" w:color="auto" w:fill="auto"/>
            <w:tcMar>
              <w:top w:w="0" w:type="dxa"/>
              <w:left w:w="108" w:type="dxa"/>
              <w:bottom w:w="0" w:type="dxa"/>
              <w:right w:w="108" w:type="dxa"/>
            </w:tcMar>
            <w:vAlign w:val="bottom"/>
          </w:tcPr>
          <w:p w14:paraId="40292DEB" w14:textId="3CF722CC" w:rsidR="00E05BCC" w:rsidRPr="000D3545" w:rsidRDefault="00A218BB" w:rsidP="00BF0DA0">
            <w:pPr>
              <w:pStyle w:val="Standard"/>
              <w:spacing w:before="60" w:after="60" w:line="100" w:lineRule="atLeast"/>
              <w:ind w:right="-141"/>
              <w:jc w:val="center"/>
              <w:rPr>
                <w:rFonts w:ascii="Arial" w:eastAsia="Times New Roman" w:hAnsi="Arial" w:cs="Arial"/>
                <w:color w:val="000000"/>
              </w:rPr>
            </w:pPr>
            <w:r w:rsidRPr="000D3545">
              <w:rPr>
                <w:rFonts w:ascii="Arial" w:eastAsia="Times New Roman" w:hAnsi="Arial" w:cs="Arial"/>
                <w:color w:val="000000"/>
              </w:rPr>
              <w:t>4</w:t>
            </w:r>
            <w:r w:rsidR="0009060C" w:rsidRPr="000D3545">
              <w:rPr>
                <w:rFonts w:ascii="Arial" w:eastAsia="Times New Roman" w:hAnsi="Arial" w:cs="Arial"/>
                <w:color w:val="000000"/>
              </w:rPr>
              <w:t>.</w:t>
            </w:r>
            <w:r w:rsidRPr="000D3545">
              <w:rPr>
                <w:rFonts w:ascii="Arial" w:eastAsia="Times New Roman" w:hAnsi="Arial" w:cs="Arial"/>
                <w:color w:val="000000"/>
              </w:rPr>
              <w:t>303</w:t>
            </w:r>
          </w:p>
        </w:tc>
        <w:tc>
          <w:tcPr>
            <w:tcW w:w="1199" w:type="dxa"/>
            <w:tcBorders>
              <w:top w:val="single" w:sz="4" w:space="0" w:color="auto"/>
            </w:tcBorders>
            <w:shd w:val="clear" w:color="auto" w:fill="auto"/>
            <w:tcMar>
              <w:top w:w="0" w:type="dxa"/>
              <w:left w:w="108" w:type="dxa"/>
              <w:bottom w:w="0" w:type="dxa"/>
              <w:right w:w="108" w:type="dxa"/>
            </w:tcMar>
            <w:vAlign w:val="bottom"/>
          </w:tcPr>
          <w:p w14:paraId="06D35F59" w14:textId="1DDCD75B" w:rsidR="00E05BCC" w:rsidRPr="000D3545" w:rsidRDefault="00A218BB" w:rsidP="00BF0DA0">
            <w:pPr>
              <w:pStyle w:val="Standard"/>
              <w:spacing w:before="60" w:after="60" w:line="100" w:lineRule="atLeast"/>
              <w:ind w:right="-141"/>
              <w:jc w:val="center"/>
              <w:rPr>
                <w:rFonts w:ascii="Arial" w:eastAsia="Times New Roman" w:hAnsi="Arial" w:cs="Arial"/>
                <w:color w:val="000000"/>
              </w:rPr>
            </w:pPr>
            <w:r w:rsidRPr="000D3545">
              <w:rPr>
                <w:rFonts w:ascii="Arial" w:eastAsia="Times New Roman" w:hAnsi="Arial" w:cs="Arial"/>
                <w:color w:val="000000"/>
              </w:rPr>
              <w:t>23</w:t>
            </w:r>
            <w:r w:rsidR="0009060C" w:rsidRPr="000D3545">
              <w:rPr>
                <w:rFonts w:ascii="Arial" w:eastAsia="Times New Roman" w:hAnsi="Arial" w:cs="Arial"/>
                <w:color w:val="000000"/>
              </w:rPr>
              <w:t>.</w:t>
            </w:r>
            <w:r w:rsidRPr="000D3545">
              <w:rPr>
                <w:rFonts w:ascii="Arial" w:eastAsia="Times New Roman" w:hAnsi="Arial" w:cs="Arial"/>
                <w:color w:val="000000"/>
              </w:rPr>
              <w:t>300</w:t>
            </w:r>
          </w:p>
        </w:tc>
        <w:tc>
          <w:tcPr>
            <w:tcW w:w="1199" w:type="dxa"/>
            <w:tcBorders>
              <w:top w:val="single" w:sz="4" w:space="0" w:color="auto"/>
            </w:tcBorders>
            <w:shd w:val="clear" w:color="auto" w:fill="auto"/>
            <w:tcMar>
              <w:top w:w="0" w:type="dxa"/>
              <w:left w:w="108" w:type="dxa"/>
              <w:bottom w:w="0" w:type="dxa"/>
              <w:right w:w="108" w:type="dxa"/>
            </w:tcMar>
            <w:vAlign w:val="bottom"/>
          </w:tcPr>
          <w:p w14:paraId="75FD9E0A" w14:textId="77777777" w:rsidR="00E05BCC" w:rsidRPr="000D3545" w:rsidRDefault="00A218BB" w:rsidP="00BF0DA0">
            <w:pPr>
              <w:pStyle w:val="Standard"/>
              <w:spacing w:before="60" w:after="60" w:line="100" w:lineRule="atLeast"/>
              <w:ind w:right="-141"/>
              <w:jc w:val="center"/>
              <w:rPr>
                <w:rFonts w:ascii="Arial" w:eastAsia="Times New Roman" w:hAnsi="Arial" w:cs="Arial"/>
                <w:color w:val="000000"/>
              </w:rPr>
            </w:pPr>
            <w:r w:rsidRPr="000D3545">
              <w:rPr>
                <w:rFonts w:ascii="Arial" w:eastAsia="Times New Roman" w:hAnsi="Arial" w:cs="Arial"/>
                <w:color w:val="000000"/>
              </w:rPr>
              <w:t>81,5%</w:t>
            </w:r>
          </w:p>
        </w:tc>
        <w:tc>
          <w:tcPr>
            <w:tcW w:w="1199" w:type="dxa"/>
            <w:tcBorders>
              <w:top w:val="single" w:sz="4" w:space="0" w:color="auto"/>
            </w:tcBorders>
            <w:shd w:val="clear" w:color="auto" w:fill="auto"/>
            <w:tcMar>
              <w:top w:w="0" w:type="dxa"/>
              <w:left w:w="108" w:type="dxa"/>
              <w:bottom w:w="0" w:type="dxa"/>
              <w:right w:w="108" w:type="dxa"/>
            </w:tcMar>
            <w:vAlign w:val="bottom"/>
          </w:tcPr>
          <w:p w14:paraId="1DA4D521" w14:textId="77777777" w:rsidR="00E05BCC" w:rsidRPr="000D3545" w:rsidRDefault="00A218BB" w:rsidP="00BF0DA0">
            <w:pPr>
              <w:pStyle w:val="Standard"/>
              <w:spacing w:before="60" w:after="60" w:line="100" w:lineRule="atLeast"/>
              <w:ind w:right="-141"/>
              <w:jc w:val="center"/>
              <w:rPr>
                <w:rFonts w:ascii="Arial" w:eastAsia="Times New Roman" w:hAnsi="Arial" w:cs="Arial"/>
                <w:color w:val="000000"/>
              </w:rPr>
            </w:pPr>
            <w:r w:rsidRPr="000D3545">
              <w:rPr>
                <w:rFonts w:ascii="Arial" w:eastAsia="Times New Roman" w:hAnsi="Arial" w:cs="Arial"/>
                <w:color w:val="000000"/>
              </w:rPr>
              <w:t>18,5%</w:t>
            </w:r>
          </w:p>
        </w:tc>
        <w:tc>
          <w:tcPr>
            <w:tcW w:w="1312" w:type="dxa"/>
            <w:tcBorders>
              <w:top w:val="single" w:sz="4" w:space="0" w:color="auto"/>
            </w:tcBorders>
            <w:shd w:val="clear" w:color="auto" w:fill="auto"/>
            <w:tcMar>
              <w:top w:w="0" w:type="dxa"/>
              <w:left w:w="108" w:type="dxa"/>
              <w:bottom w:w="0" w:type="dxa"/>
              <w:right w:w="108" w:type="dxa"/>
            </w:tcMar>
            <w:vAlign w:val="bottom"/>
          </w:tcPr>
          <w:p w14:paraId="57911141" w14:textId="77777777" w:rsidR="00E05BCC" w:rsidRPr="000D3545" w:rsidRDefault="00A218BB" w:rsidP="00BF0DA0">
            <w:pPr>
              <w:pStyle w:val="Standard"/>
              <w:spacing w:before="60" w:after="60" w:line="100" w:lineRule="atLeast"/>
              <w:ind w:right="-141"/>
              <w:jc w:val="center"/>
              <w:rPr>
                <w:rFonts w:ascii="Arial" w:eastAsia="Times New Roman" w:hAnsi="Arial" w:cs="Arial"/>
                <w:b/>
                <w:color w:val="000000"/>
              </w:rPr>
            </w:pPr>
            <w:r w:rsidRPr="000D3545">
              <w:rPr>
                <w:rFonts w:ascii="Arial" w:eastAsia="Times New Roman" w:hAnsi="Arial" w:cs="Arial"/>
                <w:b/>
                <w:color w:val="000000"/>
              </w:rPr>
              <w:t>100,0%</w:t>
            </w:r>
          </w:p>
        </w:tc>
      </w:tr>
      <w:tr w:rsidR="00E05BCC" w:rsidRPr="000D3545" w14:paraId="51DCC944" w14:textId="77777777" w:rsidTr="00300A57">
        <w:trPr>
          <w:trHeight w:val="322"/>
          <w:jc w:val="center"/>
        </w:trPr>
        <w:tc>
          <w:tcPr>
            <w:tcW w:w="1198" w:type="dxa"/>
            <w:vMerge/>
            <w:tcBorders>
              <w:bottom w:val="single" w:sz="8" w:space="0" w:color="auto"/>
            </w:tcBorders>
            <w:shd w:val="clear" w:color="auto" w:fill="auto"/>
            <w:tcMar>
              <w:top w:w="0" w:type="dxa"/>
              <w:left w:w="108" w:type="dxa"/>
              <w:bottom w:w="0" w:type="dxa"/>
              <w:right w:w="108" w:type="dxa"/>
            </w:tcMar>
            <w:vAlign w:val="center"/>
          </w:tcPr>
          <w:p w14:paraId="55DD0B90" w14:textId="77777777" w:rsidR="00A218BB" w:rsidRPr="000D3545" w:rsidRDefault="00A218BB" w:rsidP="00BF0DA0">
            <w:pPr>
              <w:widowControl/>
              <w:tabs>
                <w:tab w:val="center" w:pos="4680"/>
                <w:tab w:val="right" w:pos="9360"/>
              </w:tabs>
              <w:spacing w:before="60" w:after="60" w:line="100" w:lineRule="atLeast"/>
              <w:rPr>
                <w:rFonts w:ascii="Arial" w:hAnsi="Arial" w:cs="Arial"/>
                <w:sz w:val="22"/>
                <w:szCs w:val="22"/>
              </w:rPr>
            </w:pPr>
          </w:p>
        </w:tc>
        <w:tc>
          <w:tcPr>
            <w:tcW w:w="1199" w:type="dxa"/>
            <w:tcBorders>
              <w:bottom w:val="single" w:sz="8" w:space="0" w:color="auto"/>
            </w:tcBorders>
            <w:shd w:val="clear" w:color="auto" w:fill="auto"/>
            <w:tcMar>
              <w:top w:w="0" w:type="dxa"/>
              <w:left w:w="108" w:type="dxa"/>
              <w:bottom w:w="0" w:type="dxa"/>
              <w:right w:w="108" w:type="dxa"/>
            </w:tcMar>
            <w:vAlign w:val="bottom"/>
          </w:tcPr>
          <w:p w14:paraId="1C117133" w14:textId="2DC0151F" w:rsidR="00E05BCC" w:rsidRPr="000D3545" w:rsidRDefault="00A218BB" w:rsidP="00BF0DA0">
            <w:pPr>
              <w:pStyle w:val="Standard"/>
              <w:spacing w:before="60" w:after="60" w:line="100" w:lineRule="atLeast"/>
              <w:ind w:right="-141"/>
              <w:jc w:val="center"/>
              <w:rPr>
                <w:rFonts w:ascii="Arial" w:eastAsia="Times New Roman" w:hAnsi="Arial" w:cs="Arial"/>
                <w:color w:val="000000"/>
              </w:rPr>
            </w:pPr>
            <w:r w:rsidRPr="000D3545">
              <w:rPr>
                <w:rFonts w:ascii="Arial" w:eastAsia="Times New Roman" w:hAnsi="Arial" w:cs="Arial"/>
                <w:color w:val="000000"/>
              </w:rPr>
              <w:t>2</w:t>
            </w:r>
            <w:r w:rsidR="0009060C" w:rsidRPr="000D3545">
              <w:rPr>
                <w:rFonts w:ascii="Arial" w:eastAsia="Times New Roman" w:hAnsi="Arial" w:cs="Arial"/>
                <w:color w:val="000000"/>
              </w:rPr>
              <w:t>.</w:t>
            </w:r>
            <w:r w:rsidRPr="000D3545">
              <w:rPr>
                <w:rFonts w:ascii="Arial" w:eastAsia="Times New Roman" w:hAnsi="Arial" w:cs="Arial"/>
                <w:color w:val="000000"/>
              </w:rPr>
              <w:t>911</w:t>
            </w:r>
          </w:p>
        </w:tc>
        <w:tc>
          <w:tcPr>
            <w:tcW w:w="1199" w:type="dxa"/>
            <w:tcBorders>
              <w:bottom w:val="single" w:sz="8" w:space="0" w:color="auto"/>
            </w:tcBorders>
            <w:shd w:val="clear" w:color="auto" w:fill="auto"/>
            <w:tcMar>
              <w:top w:w="0" w:type="dxa"/>
              <w:left w:w="108" w:type="dxa"/>
              <w:bottom w:w="0" w:type="dxa"/>
              <w:right w:w="108" w:type="dxa"/>
            </w:tcMar>
            <w:vAlign w:val="bottom"/>
          </w:tcPr>
          <w:p w14:paraId="64307BDB" w14:textId="6FFED275" w:rsidR="00E05BCC" w:rsidRPr="000D3545" w:rsidRDefault="00A218BB" w:rsidP="00BF0DA0">
            <w:pPr>
              <w:pStyle w:val="Standard"/>
              <w:spacing w:before="60" w:after="60" w:line="100" w:lineRule="atLeast"/>
              <w:ind w:right="-141"/>
              <w:jc w:val="center"/>
              <w:rPr>
                <w:rFonts w:ascii="Arial" w:eastAsia="Times New Roman" w:hAnsi="Arial" w:cs="Arial"/>
                <w:color w:val="000000"/>
              </w:rPr>
            </w:pPr>
            <w:r w:rsidRPr="000D3545">
              <w:rPr>
                <w:rFonts w:ascii="Arial" w:eastAsia="Times New Roman" w:hAnsi="Arial" w:cs="Arial"/>
                <w:color w:val="000000"/>
              </w:rPr>
              <w:t>1</w:t>
            </w:r>
            <w:r w:rsidR="0009060C" w:rsidRPr="000D3545">
              <w:rPr>
                <w:rFonts w:ascii="Arial" w:eastAsia="Times New Roman" w:hAnsi="Arial" w:cs="Arial"/>
                <w:color w:val="000000"/>
              </w:rPr>
              <w:t>.</w:t>
            </w:r>
            <w:r w:rsidRPr="000D3545">
              <w:rPr>
                <w:rFonts w:ascii="Arial" w:eastAsia="Times New Roman" w:hAnsi="Arial" w:cs="Arial"/>
                <w:color w:val="000000"/>
              </w:rPr>
              <w:t>012</w:t>
            </w:r>
          </w:p>
        </w:tc>
        <w:tc>
          <w:tcPr>
            <w:tcW w:w="1199" w:type="dxa"/>
            <w:tcBorders>
              <w:bottom w:val="single" w:sz="8" w:space="0" w:color="auto"/>
            </w:tcBorders>
            <w:shd w:val="clear" w:color="auto" w:fill="auto"/>
            <w:tcMar>
              <w:top w:w="0" w:type="dxa"/>
              <w:left w:w="108" w:type="dxa"/>
              <w:bottom w:w="0" w:type="dxa"/>
              <w:right w:w="108" w:type="dxa"/>
            </w:tcMar>
            <w:vAlign w:val="bottom"/>
          </w:tcPr>
          <w:p w14:paraId="330C6198" w14:textId="3C3E737C" w:rsidR="00E05BCC" w:rsidRPr="000D3545" w:rsidRDefault="00A218BB" w:rsidP="00BF0DA0">
            <w:pPr>
              <w:pStyle w:val="Standard"/>
              <w:spacing w:before="60" w:after="60" w:line="100" w:lineRule="atLeast"/>
              <w:ind w:right="-141"/>
              <w:jc w:val="center"/>
              <w:rPr>
                <w:rFonts w:ascii="Arial" w:eastAsia="Times New Roman" w:hAnsi="Arial" w:cs="Arial"/>
                <w:color w:val="000000"/>
              </w:rPr>
            </w:pPr>
            <w:r w:rsidRPr="000D3545">
              <w:rPr>
                <w:rFonts w:ascii="Arial" w:eastAsia="Times New Roman" w:hAnsi="Arial" w:cs="Arial"/>
                <w:color w:val="000000"/>
              </w:rPr>
              <w:t>3</w:t>
            </w:r>
            <w:r w:rsidR="0009060C" w:rsidRPr="000D3545">
              <w:rPr>
                <w:rFonts w:ascii="Arial" w:eastAsia="Times New Roman" w:hAnsi="Arial" w:cs="Arial"/>
                <w:color w:val="000000"/>
              </w:rPr>
              <w:t>.</w:t>
            </w:r>
            <w:r w:rsidRPr="000D3545">
              <w:rPr>
                <w:rFonts w:ascii="Arial" w:eastAsia="Times New Roman" w:hAnsi="Arial" w:cs="Arial"/>
                <w:color w:val="000000"/>
              </w:rPr>
              <w:t>923</w:t>
            </w:r>
          </w:p>
        </w:tc>
        <w:tc>
          <w:tcPr>
            <w:tcW w:w="1199" w:type="dxa"/>
            <w:tcBorders>
              <w:bottom w:val="single" w:sz="8" w:space="0" w:color="auto"/>
            </w:tcBorders>
            <w:shd w:val="clear" w:color="auto" w:fill="auto"/>
            <w:tcMar>
              <w:top w:w="0" w:type="dxa"/>
              <w:left w:w="108" w:type="dxa"/>
              <w:bottom w:w="0" w:type="dxa"/>
              <w:right w:w="108" w:type="dxa"/>
            </w:tcMar>
            <w:vAlign w:val="bottom"/>
          </w:tcPr>
          <w:p w14:paraId="7D08C04F" w14:textId="77777777" w:rsidR="00E05BCC" w:rsidRPr="000D3545" w:rsidRDefault="00A218BB" w:rsidP="00BF0DA0">
            <w:pPr>
              <w:pStyle w:val="Standard"/>
              <w:spacing w:before="60" w:after="60" w:line="100" w:lineRule="atLeast"/>
              <w:ind w:right="-141"/>
              <w:jc w:val="center"/>
              <w:rPr>
                <w:rFonts w:ascii="Arial" w:eastAsia="Times New Roman" w:hAnsi="Arial" w:cs="Arial"/>
                <w:color w:val="000000"/>
              </w:rPr>
            </w:pPr>
            <w:r w:rsidRPr="000D3545">
              <w:rPr>
                <w:rFonts w:ascii="Arial" w:eastAsia="Times New Roman" w:hAnsi="Arial" w:cs="Arial"/>
                <w:color w:val="000000"/>
              </w:rPr>
              <w:t>74,2%</w:t>
            </w:r>
          </w:p>
        </w:tc>
        <w:tc>
          <w:tcPr>
            <w:tcW w:w="1199" w:type="dxa"/>
            <w:tcBorders>
              <w:bottom w:val="single" w:sz="8" w:space="0" w:color="auto"/>
            </w:tcBorders>
            <w:shd w:val="clear" w:color="auto" w:fill="auto"/>
            <w:tcMar>
              <w:top w:w="0" w:type="dxa"/>
              <w:left w:w="108" w:type="dxa"/>
              <w:bottom w:w="0" w:type="dxa"/>
              <w:right w:w="108" w:type="dxa"/>
            </w:tcMar>
            <w:vAlign w:val="bottom"/>
          </w:tcPr>
          <w:p w14:paraId="53C68A76" w14:textId="77777777" w:rsidR="00E05BCC" w:rsidRPr="000D3545" w:rsidRDefault="00A218BB" w:rsidP="00BF0DA0">
            <w:pPr>
              <w:pStyle w:val="Standard"/>
              <w:spacing w:before="60" w:after="60" w:line="100" w:lineRule="atLeast"/>
              <w:ind w:right="-141"/>
              <w:jc w:val="center"/>
              <w:rPr>
                <w:rFonts w:ascii="Arial" w:eastAsia="Times New Roman" w:hAnsi="Arial" w:cs="Arial"/>
                <w:color w:val="000000"/>
              </w:rPr>
            </w:pPr>
            <w:r w:rsidRPr="000D3545">
              <w:rPr>
                <w:rFonts w:ascii="Arial" w:eastAsia="Times New Roman" w:hAnsi="Arial" w:cs="Arial"/>
                <w:color w:val="000000"/>
              </w:rPr>
              <w:t>25,8%</w:t>
            </w:r>
          </w:p>
        </w:tc>
        <w:tc>
          <w:tcPr>
            <w:tcW w:w="1312" w:type="dxa"/>
            <w:tcBorders>
              <w:bottom w:val="single" w:sz="8" w:space="0" w:color="auto"/>
            </w:tcBorders>
            <w:shd w:val="clear" w:color="auto" w:fill="auto"/>
            <w:tcMar>
              <w:top w:w="0" w:type="dxa"/>
              <w:left w:w="108" w:type="dxa"/>
              <w:bottom w:w="0" w:type="dxa"/>
              <w:right w:w="108" w:type="dxa"/>
            </w:tcMar>
            <w:vAlign w:val="bottom"/>
          </w:tcPr>
          <w:p w14:paraId="02BAC323" w14:textId="77777777" w:rsidR="00E05BCC" w:rsidRPr="000D3545" w:rsidRDefault="00A218BB" w:rsidP="00BF0DA0">
            <w:pPr>
              <w:pStyle w:val="Standard"/>
              <w:spacing w:before="60" w:after="60" w:line="100" w:lineRule="atLeast"/>
              <w:ind w:right="-141"/>
              <w:jc w:val="center"/>
              <w:rPr>
                <w:rFonts w:ascii="Arial" w:eastAsia="Times New Roman" w:hAnsi="Arial" w:cs="Arial"/>
                <w:b/>
                <w:color w:val="000000"/>
              </w:rPr>
            </w:pPr>
            <w:r w:rsidRPr="000D3545">
              <w:rPr>
                <w:rFonts w:ascii="Arial" w:eastAsia="Times New Roman" w:hAnsi="Arial" w:cs="Arial"/>
                <w:b/>
                <w:color w:val="000000"/>
              </w:rPr>
              <w:t>100,0%</w:t>
            </w:r>
          </w:p>
        </w:tc>
      </w:tr>
    </w:tbl>
    <w:p w14:paraId="32E0DAE2" w14:textId="77777777" w:rsidR="003E5850" w:rsidRPr="000D3545" w:rsidRDefault="003E5850" w:rsidP="00300A57">
      <w:pPr>
        <w:pStyle w:val="Standard"/>
        <w:widowControl w:val="0"/>
        <w:spacing w:after="240" w:line="23" w:lineRule="atLeast"/>
        <w:ind w:right="-141"/>
        <w:jc w:val="center"/>
        <w:rPr>
          <w:rFonts w:ascii="Arial" w:hAnsi="Arial" w:cs="Arial"/>
          <w:i/>
        </w:rPr>
      </w:pPr>
    </w:p>
    <w:p w14:paraId="78F6CE6F" w14:textId="6A7C13D1" w:rsidR="0009060C" w:rsidRPr="00FF00A8" w:rsidRDefault="0009060C" w:rsidP="00300A57">
      <w:pPr>
        <w:pStyle w:val="Standard"/>
        <w:widowControl w:val="0"/>
        <w:spacing w:after="240" w:line="23" w:lineRule="atLeast"/>
        <w:ind w:right="-141"/>
        <w:jc w:val="center"/>
        <w:rPr>
          <w:rFonts w:cs="Times"/>
          <w:i/>
          <w:color w:val="000000"/>
        </w:rPr>
      </w:pPr>
      <w:r w:rsidRPr="00550E1A">
        <w:rPr>
          <w:rFonts w:ascii="Arial" w:hAnsi="Arial" w:cs="Arial"/>
          <w:i/>
        </w:rPr>
        <w:t>Tablo</w:t>
      </w:r>
      <w:r w:rsidR="008F58F5">
        <w:rPr>
          <w:rFonts w:ascii="Arial" w:hAnsi="Arial" w:cs="Arial"/>
          <w:i/>
        </w:rPr>
        <w:t xml:space="preserve"> 9</w:t>
      </w:r>
      <w:r w:rsidRPr="00FC43D5">
        <w:rPr>
          <w:rFonts w:ascii="Arial" w:hAnsi="Arial" w:cs="Arial"/>
          <w:i/>
        </w:rPr>
        <w:t xml:space="preserve"> - Samsun İlçe Halk Eğitim Merkezleri </w:t>
      </w:r>
      <w:r w:rsidR="008F58F5" w:rsidRPr="00FC43D5">
        <w:rPr>
          <w:rFonts w:ascii="Arial" w:hAnsi="Arial" w:cs="Arial"/>
          <w:i/>
        </w:rPr>
        <w:t xml:space="preserve">meslek kurslarına katılan </w:t>
      </w:r>
      <w:r w:rsidR="008F58F5" w:rsidRPr="00FF00A8">
        <w:rPr>
          <w:rFonts w:ascii="Arial" w:hAnsi="Arial" w:cs="Arial"/>
          <w:i/>
        </w:rPr>
        <w:t xml:space="preserve">ve sertifika </w:t>
      </w:r>
      <w:r w:rsidRPr="00FF00A8">
        <w:rPr>
          <w:rFonts w:ascii="Arial" w:hAnsi="Arial" w:cs="Arial"/>
          <w:i/>
        </w:rPr>
        <w:t>alan kişi sayısı</w:t>
      </w:r>
    </w:p>
    <w:p w14:paraId="79EC4A99" w14:textId="77777777" w:rsidR="0009060C" w:rsidRPr="000D3545" w:rsidRDefault="0009060C">
      <w:pPr>
        <w:pStyle w:val="Standard"/>
        <w:widowControl w:val="0"/>
        <w:spacing w:after="240" w:line="23" w:lineRule="atLeast"/>
        <w:ind w:right="-141"/>
        <w:jc w:val="both"/>
        <w:rPr>
          <w:rFonts w:cs="Times"/>
          <w:color w:val="000000"/>
          <w:sz w:val="18"/>
          <w:szCs w:val="18"/>
        </w:rPr>
      </w:pPr>
    </w:p>
    <w:p w14:paraId="1B8D323E" w14:textId="77777777" w:rsidR="00E05BCC" w:rsidRPr="000D3545" w:rsidRDefault="00A218BB" w:rsidP="003E5850">
      <w:pPr>
        <w:pStyle w:val="Standard"/>
        <w:widowControl w:val="0"/>
        <w:spacing w:before="240" w:after="120" w:line="360" w:lineRule="auto"/>
        <w:ind w:right="-142"/>
        <w:jc w:val="both"/>
        <w:rPr>
          <w:rFonts w:ascii="Arial" w:hAnsi="Arial" w:cs="Arial"/>
          <w:sz w:val="24"/>
          <w:szCs w:val="24"/>
        </w:rPr>
      </w:pPr>
      <w:r w:rsidRPr="000D3545">
        <w:rPr>
          <w:rFonts w:ascii="Arial" w:hAnsi="Arial" w:cs="Arial"/>
          <w:sz w:val="24"/>
          <w:szCs w:val="24"/>
        </w:rPr>
        <w:t>Meslek kurslarının ilçe bazında dağılımına bakıldığında sırasıyla en çok İlkadım, Atakum, Bafra ve Vezirköprü’deki meslek kurslarına kadınların kayıt yaptırdığı; en çok sertifika alan kadınların ise sırasıyla Vezirköprü, Atakum, Canik ve İlkadım’da gerçekleştirilen kursları tamamlayanlar olduğu anlaşılmıştır.</w:t>
      </w:r>
    </w:p>
    <w:p w14:paraId="37BAA486" w14:textId="77777777" w:rsidR="00E05BCC" w:rsidRPr="000D3545" w:rsidRDefault="00E05BCC" w:rsidP="00BF0DA0">
      <w:pPr>
        <w:pStyle w:val="Standard"/>
        <w:spacing w:before="240" w:after="120" w:line="360" w:lineRule="auto"/>
        <w:jc w:val="both"/>
        <w:rPr>
          <w:rFonts w:ascii="Arial" w:hAnsi="Arial" w:cs="Arial"/>
          <w:b/>
          <w:i/>
          <w:iCs/>
          <w:sz w:val="24"/>
          <w:szCs w:val="24"/>
        </w:rPr>
      </w:pPr>
    </w:p>
    <w:p w14:paraId="46EEF975" w14:textId="2BDA5123" w:rsidR="00E05BCC" w:rsidRPr="000D3545" w:rsidRDefault="00A218BB" w:rsidP="00BF0DA0">
      <w:pPr>
        <w:pStyle w:val="Standard"/>
        <w:shd w:val="clear" w:color="auto" w:fill="BFBFBF" w:themeFill="background1" w:themeFillShade="BF"/>
        <w:spacing w:before="240" w:after="120" w:line="360" w:lineRule="auto"/>
        <w:ind w:right="-142"/>
        <w:jc w:val="both"/>
        <w:rPr>
          <w:rFonts w:ascii="Arial" w:hAnsi="Arial" w:cs="Arial"/>
          <w:sz w:val="24"/>
          <w:szCs w:val="24"/>
        </w:rPr>
      </w:pPr>
      <w:r w:rsidRPr="000D3545">
        <w:rPr>
          <w:rFonts w:ascii="Arial" w:hAnsi="Arial" w:cs="Arial"/>
          <w:b/>
          <w:i/>
          <w:iCs/>
          <w:sz w:val="24"/>
          <w:szCs w:val="24"/>
        </w:rPr>
        <w:t xml:space="preserve">Uzun Erimli Hedef: </w:t>
      </w:r>
      <w:r w:rsidRPr="000D3545">
        <w:rPr>
          <w:rFonts w:ascii="Arial" w:hAnsi="Arial"/>
          <w:sz w:val="24"/>
          <w:szCs w:val="24"/>
        </w:rPr>
        <w:t>Kadın ve kız çocuklarını yaygın ve örgün eğitim fırsatlarından daha fazla yararlandırmak, toplumda toplumsal cinsiyete dair duyarlılıkları ve farkındalıkları geliştirmek</w:t>
      </w:r>
      <w:r w:rsidRPr="000D3545">
        <w:rPr>
          <w:rFonts w:ascii="Arial" w:hAnsi="Arial" w:cs="Arial"/>
          <w:sz w:val="24"/>
          <w:szCs w:val="24"/>
        </w:rPr>
        <w:t>.</w:t>
      </w:r>
    </w:p>
    <w:p w14:paraId="3E44A2AE" w14:textId="77777777" w:rsidR="00ED368C" w:rsidRPr="000D3545" w:rsidRDefault="00ED368C" w:rsidP="00BF0DA0">
      <w:pPr>
        <w:pStyle w:val="Standard"/>
        <w:spacing w:before="240" w:after="120" w:line="360" w:lineRule="auto"/>
        <w:ind w:right="-142"/>
        <w:jc w:val="both"/>
        <w:rPr>
          <w:b/>
          <w:sz w:val="24"/>
          <w:szCs w:val="24"/>
        </w:rPr>
      </w:pPr>
    </w:p>
    <w:p w14:paraId="72A04BED" w14:textId="77777777" w:rsidR="00DC103D" w:rsidRPr="000D3545" w:rsidRDefault="00DC103D" w:rsidP="00BF0DA0">
      <w:pPr>
        <w:pStyle w:val="Standard"/>
        <w:shd w:val="clear" w:color="auto" w:fill="E6E6E6"/>
        <w:spacing w:before="240" w:after="120" w:line="360" w:lineRule="auto"/>
        <w:jc w:val="both"/>
        <w:rPr>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1.1</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hAnsi="Arial"/>
          <w:sz w:val="24"/>
          <w:szCs w:val="24"/>
        </w:rPr>
        <w:t>Kadınlar yaygın eğitim fırsatlarından artan oranda yararlanması</w:t>
      </w:r>
    </w:p>
    <w:p w14:paraId="5D5372F3" w14:textId="77777777" w:rsidR="001C1DE7" w:rsidRPr="00550E1A" w:rsidRDefault="001C1DE7" w:rsidP="001C1DE7">
      <w:pPr>
        <w:pStyle w:val="Standard"/>
        <w:tabs>
          <w:tab w:val="left" w:pos="0"/>
        </w:tabs>
        <w:spacing w:before="240" w:line="360" w:lineRule="auto"/>
        <w:jc w:val="both"/>
        <w:rPr>
          <w:rFonts w:ascii="Arial" w:hAnsi="Arial" w:cs="Arial"/>
          <w:b/>
          <w:bCs/>
          <w:i/>
          <w:iCs/>
          <w:sz w:val="24"/>
          <w:szCs w:val="24"/>
        </w:rPr>
      </w:pPr>
      <w:r w:rsidRPr="00550E1A">
        <w:rPr>
          <w:rFonts w:ascii="Arial" w:hAnsi="Arial" w:cs="Arial"/>
          <w:b/>
          <w:bCs/>
          <w:i/>
          <w:iCs/>
          <w:sz w:val="24"/>
          <w:szCs w:val="24"/>
        </w:rPr>
        <w:t>Hedefler:</w:t>
      </w:r>
    </w:p>
    <w:p w14:paraId="656DCE09" w14:textId="27401D1C" w:rsidR="001C1DE7" w:rsidRDefault="001C1DE7" w:rsidP="0057084E">
      <w:pPr>
        <w:pStyle w:val="Standard"/>
        <w:numPr>
          <w:ilvl w:val="2"/>
          <w:numId w:val="107"/>
        </w:numPr>
        <w:spacing w:before="240" w:line="360" w:lineRule="auto"/>
        <w:jc w:val="both"/>
        <w:rPr>
          <w:rFonts w:ascii="Arial" w:hAnsi="Arial"/>
          <w:sz w:val="24"/>
          <w:szCs w:val="24"/>
        </w:rPr>
      </w:pPr>
      <w:r w:rsidRPr="00FC43D5">
        <w:rPr>
          <w:rFonts w:ascii="Arial" w:hAnsi="Arial"/>
          <w:sz w:val="24"/>
          <w:szCs w:val="24"/>
        </w:rPr>
        <w:t>Okuma yazma bilmeyen kadın nüfusunu azaltmak</w:t>
      </w:r>
    </w:p>
    <w:p w14:paraId="20D85BA2" w14:textId="77777777" w:rsidR="0057084E" w:rsidRPr="00FC43D5" w:rsidRDefault="0057084E" w:rsidP="0057084E">
      <w:pPr>
        <w:pStyle w:val="Standard"/>
        <w:numPr>
          <w:ilvl w:val="2"/>
          <w:numId w:val="107"/>
        </w:numPr>
        <w:spacing w:before="240" w:line="360" w:lineRule="auto"/>
        <w:jc w:val="both"/>
        <w:rPr>
          <w:rFonts w:ascii="Arial" w:hAnsi="Arial"/>
          <w:sz w:val="24"/>
          <w:szCs w:val="24"/>
        </w:rPr>
      </w:pPr>
    </w:p>
    <w:p w14:paraId="752342B0" w14:textId="2A35CB9E" w:rsidR="001C1DE7" w:rsidRPr="000D3545" w:rsidRDefault="001C1DE7" w:rsidP="001C1DE7">
      <w:pPr>
        <w:pStyle w:val="Standard"/>
        <w:shd w:val="clear" w:color="auto" w:fill="E6E6E6"/>
        <w:jc w:val="both"/>
        <w:rPr>
          <w:sz w:val="24"/>
          <w:szCs w:val="24"/>
        </w:rPr>
      </w:pPr>
      <w:r w:rsidRPr="00FF00A8">
        <w:rPr>
          <w:rFonts w:ascii="Arial" w:hAnsi="Arial" w:cs="Arial"/>
          <w:b/>
          <w:bCs/>
          <w:i/>
          <w:iCs/>
          <w:sz w:val="24"/>
          <w:szCs w:val="24"/>
        </w:rPr>
        <w:t xml:space="preserve">Stratejik Öncelik </w:t>
      </w:r>
      <w:proofErr w:type="gramStart"/>
      <w:r w:rsidRPr="00FF00A8">
        <w:rPr>
          <w:rFonts w:ascii="Arial" w:hAnsi="Arial" w:cs="Arial"/>
          <w:b/>
          <w:i/>
          <w:iCs/>
          <w:sz w:val="24"/>
          <w:szCs w:val="24"/>
        </w:rPr>
        <w:t>1.2</w:t>
      </w:r>
      <w:proofErr w:type="gramEnd"/>
      <w:r w:rsidRPr="00FF00A8">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spacing w:val="1"/>
          <w:sz w:val="24"/>
          <w:szCs w:val="24"/>
        </w:rPr>
        <w:t>Kı</w:t>
      </w:r>
      <w:r w:rsidRPr="000D3545">
        <w:rPr>
          <w:rFonts w:ascii="Arial" w:eastAsia="Calibri" w:hAnsi="Arial" w:cs="Arial"/>
          <w:sz w:val="24"/>
          <w:szCs w:val="24"/>
        </w:rPr>
        <w:t>z</w:t>
      </w:r>
      <w:r w:rsidRPr="000D3545">
        <w:rPr>
          <w:rFonts w:ascii="Arial" w:eastAsia="Calibri" w:hAnsi="Arial" w:cs="Arial"/>
          <w:spacing w:val="3"/>
          <w:sz w:val="24"/>
          <w:szCs w:val="24"/>
        </w:rPr>
        <w:t xml:space="preserve"> </w:t>
      </w:r>
      <w:r w:rsidRPr="000D3545">
        <w:rPr>
          <w:rFonts w:ascii="Arial" w:eastAsia="Calibri" w:hAnsi="Arial" w:cs="Arial"/>
          <w:w w:val="101"/>
          <w:sz w:val="24"/>
          <w:szCs w:val="24"/>
        </w:rPr>
        <w:t>çocu</w:t>
      </w:r>
      <w:r w:rsidRPr="000D3545">
        <w:rPr>
          <w:rFonts w:ascii="Arial" w:eastAsia="Calibri" w:hAnsi="Arial" w:cs="Arial"/>
          <w:spacing w:val="-6"/>
          <w:w w:val="101"/>
          <w:sz w:val="24"/>
          <w:szCs w:val="24"/>
        </w:rPr>
        <w:t>k</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ının </w:t>
      </w:r>
      <w:r w:rsidRPr="000D3545">
        <w:rPr>
          <w:rFonts w:ascii="Arial" w:eastAsia="Calibri" w:hAnsi="Arial" w:cs="Arial"/>
          <w:sz w:val="24"/>
          <w:szCs w:val="24"/>
        </w:rPr>
        <w:t>ö</w:t>
      </w:r>
      <w:r w:rsidRPr="000D3545">
        <w:rPr>
          <w:rFonts w:ascii="Arial" w:eastAsia="Calibri" w:hAnsi="Arial" w:cs="Arial"/>
          <w:spacing w:val="-1"/>
          <w:sz w:val="24"/>
          <w:szCs w:val="24"/>
        </w:rPr>
        <w:t>r</w:t>
      </w:r>
      <w:r w:rsidRPr="000D3545">
        <w:rPr>
          <w:rFonts w:ascii="Arial" w:eastAsia="Calibri" w:hAnsi="Arial" w:cs="Arial"/>
          <w:sz w:val="24"/>
          <w:szCs w:val="24"/>
        </w:rPr>
        <w:t>gün</w:t>
      </w:r>
      <w:r w:rsidRPr="000D3545">
        <w:rPr>
          <w:rFonts w:ascii="Arial" w:eastAsia="Calibri" w:hAnsi="Arial" w:cs="Arial"/>
          <w:spacing w:val="2"/>
          <w:sz w:val="24"/>
          <w:szCs w:val="24"/>
        </w:rPr>
        <w:t xml:space="preserve"> </w:t>
      </w:r>
      <w:r w:rsidRPr="000D3545">
        <w:rPr>
          <w:rFonts w:ascii="Arial" w:eastAsia="Calibri" w:hAnsi="Arial" w:cs="Arial"/>
          <w:w w:val="101"/>
          <w:sz w:val="24"/>
          <w:szCs w:val="24"/>
        </w:rPr>
        <w:t>e</w:t>
      </w:r>
      <w:r w:rsidRPr="000D3545">
        <w:rPr>
          <w:rFonts w:ascii="Arial" w:eastAsia="Calibri" w:hAnsi="Arial" w:cs="Arial"/>
          <w:spacing w:val="-4"/>
          <w:w w:val="101"/>
          <w:sz w:val="24"/>
          <w:szCs w:val="24"/>
        </w:rPr>
        <w:t>ğ</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m </w:t>
      </w:r>
      <w:r w:rsidRPr="000D3545">
        <w:rPr>
          <w:rFonts w:ascii="Arial" w:eastAsia="Calibri" w:hAnsi="Arial" w:cs="Arial"/>
          <w:spacing w:val="1"/>
          <w:w w:val="101"/>
          <w:sz w:val="24"/>
          <w:szCs w:val="24"/>
        </w:rPr>
        <w:t>i</w:t>
      </w:r>
      <w:r w:rsidRPr="000D3545">
        <w:rPr>
          <w:rFonts w:ascii="Arial" w:eastAsia="Calibri" w:hAnsi="Arial" w:cs="Arial"/>
          <w:spacing w:val="-2"/>
          <w:w w:val="101"/>
          <w:sz w:val="24"/>
          <w:szCs w:val="24"/>
        </w:rPr>
        <w:t>m</w:t>
      </w:r>
      <w:r w:rsidRPr="000D3545">
        <w:rPr>
          <w:rFonts w:ascii="Arial" w:eastAsia="Calibri" w:hAnsi="Arial" w:cs="Arial"/>
          <w:spacing w:val="-1"/>
          <w:w w:val="101"/>
          <w:sz w:val="24"/>
          <w:szCs w:val="24"/>
        </w:rPr>
        <w:t>kâ</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nd</w:t>
      </w:r>
      <w:r w:rsidRPr="000D3545">
        <w:rPr>
          <w:rFonts w:ascii="Arial" w:eastAsia="Calibri" w:hAnsi="Arial" w:cs="Arial"/>
          <w:spacing w:val="-1"/>
          <w:w w:val="101"/>
          <w:sz w:val="24"/>
          <w:szCs w:val="24"/>
        </w:rPr>
        <w:t>a</w:t>
      </w:r>
      <w:r w:rsidRPr="000D3545">
        <w:rPr>
          <w:rFonts w:ascii="Arial" w:eastAsia="Calibri" w:hAnsi="Arial" w:cs="Arial"/>
          <w:w w:val="101"/>
          <w:sz w:val="24"/>
          <w:szCs w:val="24"/>
        </w:rPr>
        <w:t xml:space="preserve">n </w:t>
      </w:r>
      <w:r w:rsidRPr="000D3545">
        <w:rPr>
          <w:rFonts w:ascii="Arial" w:eastAsia="Calibri" w:hAnsi="Arial" w:cs="Arial"/>
          <w:sz w:val="24"/>
          <w:szCs w:val="24"/>
        </w:rPr>
        <w:t>e</w:t>
      </w:r>
      <w:r w:rsidRPr="000D3545">
        <w:rPr>
          <w:rFonts w:ascii="Arial" w:eastAsia="Calibri" w:hAnsi="Arial" w:cs="Arial"/>
          <w:spacing w:val="1"/>
          <w:sz w:val="24"/>
          <w:szCs w:val="24"/>
        </w:rPr>
        <w:t>ş</w:t>
      </w:r>
      <w:r w:rsidRPr="000D3545">
        <w:rPr>
          <w:rFonts w:ascii="Arial" w:eastAsia="Calibri" w:hAnsi="Arial" w:cs="Arial"/>
          <w:spacing w:val="-3"/>
          <w:sz w:val="24"/>
          <w:szCs w:val="24"/>
        </w:rPr>
        <w:t>i</w:t>
      </w:r>
      <w:r w:rsidRPr="000D3545">
        <w:rPr>
          <w:rFonts w:ascii="Arial" w:eastAsia="Calibri" w:hAnsi="Arial" w:cs="Arial"/>
          <w:sz w:val="24"/>
          <w:szCs w:val="24"/>
        </w:rPr>
        <w:t>t</w:t>
      </w:r>
      <w:r w:rsidRPr="000D3545">
        <w:rPr>
          <w:rFonts w:ascii="Arial" w:eastAsia="Calibri" w:hAnsi="Arial" w:cs="Arial"/>
          <w:spacing w:val="7"/>
          <w:sz w:val="24"/>
          <w:szCs w:val="24"/>
        </w:rPr>
        <w:t xml:space="preserve"> </w:t>
      </w:r>
      <w:r w:rsidRPr="000D3545">
        <w:rPr>
          <w:rFonts w:ascii="Arial" w:eastAsia="Calibri" w:hAnsi="Arial" w:cs="Arial"/>
          <w:spacing w:val="-5"/>
          <w:w w:val="101"/>
          <w:sz w:val="24"/>
          <w:szCs w:val="24"/>
        </w:rPr>
        <w:t>b</w:t>
      </w:r>
      <w:r w:rsidRPr="000D3545">
        <w:rPr>
          <w:rFonts w:ascii="Arial" w:eastAsia="Calibri" w:hAnsi="Arial" w:cs="Arial"/>
          <w:spacing w:val="1"/>
          <w:w w:val="101"/>
          <w:sz w:val="24"/>
          <w:szCs w:val="24"/>
        </w:rPr>
        <w:t>i</w:t>
      </w:r>
      <w:r w:rsidRPr="000D3545">
        <w:rPr>
          <w:rFonts w:ascii="Arial" w:eastAsia="Calibri" w:hAnsi="Arial" w:cs="Arial"/>
          <w:w w:val="101"/>
          <w:sz w:val="24"/>
          <w:szCs w:val="24"/>
        </w:rPr>
        <w:t>ç</w:t>
      </w:r>
      <w:r w:rsidRPr="000D3545">
        <w:rPr>
          <w:rFonts w:ascii="Arial" w:eastAsia="Calibri" w:hAnsi="Arial" w:cs="Arial"/>
          <w:spacing w:val="1"/>
          <w:w w:val="101"/>
          <w:sz w:val="24"/>
          <w:szCs w:val="24"/>
        </w:rPr>
        <w:t>i</w:t>
      </w:r>
      <w:r w:rsidRPr="000D3545">
        <w:rPr>
          <w:rFonts w:ascii="Arial" w:eastAsia="Calibri" w:hAnsi="Arial" w:cs="Arial"/>
          <w:spacing w:val="-6"/>
          <w:w w:val="101"/>
          <w:sz w:val="24"/>
          <w:szCs w:val="24"/>
        </w:rPr>
        <w:t>m</w:t>
      </w:r>
      <w:r w:rsidRPr="000D3545">
        <w:rPr>
          <w:rFonts w:ascii="Arial" w:eastAsia="Calibri" w:hAnsi="Arial" w:cs="Arial"/>
          <w:w w:val="101"/>
          <w:sz w:val="24"/>
          <w:szCs w:val="24"/>
        </w:rPr>
        <w:t xml:space="preserve">de </w:t>
      </w:r>
      <w:r w:rsidRPr="000D3545">
        <w:rPr>
          <w:rFonts w:ascii="Arial" w:eastAsia="Calibri" w:hAnsi="Arial" w:cs="Arial"/>
          <w:spacing w:val="2"/>
          <w:w w:val="101"/>
          <w:sz w:val="24"/>
          <w:szCs w:val="24"/>
        </w:rPr>
        <w:t>f</w:t>
      </w:r>
      <w:r w:rsidRPr="000D3545">
        <w:rPr>
          <w:rFonts w:ascii="Arial" w:eastAsia="Calibri" w:hAnsi="Arial" w:cs="Arial"/>
          <w:spacing w:val="-1"/>
          <w:w w:val="101"/>
          <w:sz w:val="24"/>
          <w:szCs w:val="24"/>
        </w:rPr>
        <w:t>ay</w:t>
      </w:r>
      <w:r w:rsidRPr="000D3545">
        <w:rPr>
          <w:rFonts w:ascii="Arial" w:eastAsia="Calibri" w:hAnsi="Arial" w:cs="Arial"/>
          <w:w w:val="101"/>
          <w:sz w:val="24"/>
          <w:szCs w:val="24"/>
        </w:rPr>
        <w:t>d</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6"/>
          <w:w w:val="101"/>
          <w:sz w:val="24"/>
          <w:szCs w:val="24"/>
        </w:rPr>
        <w:t>a</w:t>
      </w:r>
      <w:r w:rsidRPr="000D3545">
        <w:rPr>
          <w:rFonts w:ascii="Arial" w:eastAsia="Calibri" w:hAnsi="Arial" w:cs="Arial"/>
          <w:w w:val="101"/>
          <w:sz w:val="24"/>
          <w:szCs w:val="24"/>
        </w:rPr>
        <w:t>nması</w:t>
      </w:r>
    </w:p>
    <w:p w14:paraId="64C25DF6" w14:textId="77777777" w:rsidR="001C1DE7" w:rsidRPr="000D3545" w:rsidRDefault="001C1DE7" w:rsidP="001C1DE7">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0F9B824F" w14:textId="1C9200A1" w:rsidR="001C1DE7" w:rsidRPr="000D3545" w:rsidRDefault="001C1DE7" w:rsidP="001C1DE7">
      <w:pPr>
        <w:pStyle w:val="Standard"/>
        <w:spacing w:before="240" w:line="360" w:lineRule="auto"/>
        <w:ind w:left="743" w:hanging="726"/>
        <w:jc w:val="both"/>
        <w:rPr>
          <w:rFonts w:ascii="Arial" w:eastAsia="Calibri" w:hAnsi="Arial" w:cs="Arial"/>
          <w:w w:val="101"/>
          <w:sz w:val="24"/>
          <w:szCs w:val="24"/>
        </w:rPr>
      </w:pPr>
      <w:r w:rsidRPr="000D3545">
        <w:rPr>
          <w:rFonts w:ascii="Arial" w:hAnsi="Arial" w:cs="Arial"/>
          <w:sz w:val="24"/>
          <w:szCs w:val="24"/>
        </w:rPr>
        <w:t xml:space="preserve">1.2.1. </w:t>
      </w:r>
      <w:r w:rsidRPr="000D3545">
        <w:rPr>
          <w:rFonts w:ascii="Arial" w:eastAsia="Calibri" w:hAnsi="Arial" w:cs="Arial"/>
          <w:spacing w:val="-1"/>
          <w:w w:val="101"/>
          <w:position w:val="1"/>
          <w:sz w:val="24"/>
          <w:szCs w:val="24"/>
        </w:rPr>
        <w:t>O</w:t>
      </w:r>
      <w:r w:rsidRPr="000D3545">
        <w:rPr>
          <w:rFonts w:ascii="Arial" w:eastAsia="Calibri" w:hAnsi="Arial" w:cs="Arial"/>
          <w:spacing w:val="-6"/>
          <w:w w:val="101"/>
          <w:position w:val="1"/>
          <w:sz w:val="24"/>
          <w:szCs w:val="24"/>
        </w:rPr>
        <w:t>r</w:t>
      </w:r>
      <w:r w:rsidRPr="000D3545">
        <w:rPr>
          <w:rFonts w:ascii="Arial" w:eastAsia="Calibri" w:hAnsi="Arial" w:cs="Arial"/>
          <w:spacing w:val="1"/>
          <w:w w:val="101"/>
          <w:position w:val="1"/>
          <w:sz w:val="24"/>
          <w:szCs w:val="24"/>
        </w:rPr>
        <w:t>t</w:t>
      </w:r>
      <w:r w:rsidRPr="000D3545">
        <w:rPr>
          <w:rFonts w:ascii="Arial" w:eastAsia="Calibri" w:hAnsi="Arial" w:cs="Arial"/>
          <w:w w:val="101"/>
          <w:position w:val="1"/>
          <w:sz w:val="24"/>
          <w:szCs w:val="24"/>
        </w:rPr>
        <w:t xml:space="preserve">a </w:t>
      </w:r>
      <w:r w:rsidRPr="000D3545">
        <w:rPr>
          <w:rFonts w:ascii="Arial" w:eastAsia="Calibri" w:hAnsi="Arial" w:cs="Arial"/>
          <w:spacing w:val="-1"/>
          <w:sz w:val="24"/>
          <w:szCs w:val="24"/>
        </w:rPr>
        <w:t>ö</w:t>
      </w:r>
      <w:r w:rsidRPr="000D3545">
        <w:rPr>
          <w:rFonts w:ascii="Arial" w:eastAsia="Calibri" w:hAnsi="Arial" w:cs="Arial"/>
          <w:sz w:val="24"/>
          <w:szCs w:val="24"/>
        </w:rPr>
        <w:t>ğ</w:t>
      </w:r>
      <w:r w:rsidRPr="000D3545">
        <w:rPr>
          <w:rFonts w:ascii="Arial" w:eastAsia="Calibri" w:hAnsi="Arial" w:cs="Arial"/>
          <w:spacing w:val="-1"/>
          <w:sz w:val="24"/>
          <w:szCs w:val="24"/>
        </w:rPr>
        <w:t>r</w:t>
      </w:r>
      <w:r w:rsidRPr="000D3545">
        <w:rPr>
          <w:rFonts w:ascii="Arial" w:eastAsia="Calibri" w:hAnsi="Arial" w:cs="Arial"/>
          <w:sz w:val="24"/>
          <w:szCs w:val="24"/>
        </w:rPr>
        <w:t>e</w:t>
      </w:r>
      <w:r w:rsidRPr="000D3545">
        <w:rPr>
          <w:rFonts w:ascii="Arial" w:eastAsia="Calibri" w:hAnsi="Arial" w:cs="Arial"/>
          <w:spacing w:val="-3"/>
          <w:sz w:val="24"/>
          <w:szCs w:val="24"/>
        </w:rPr>
        <w:t>t</w:t>
      </w:r>
      <w:r w:rsidRPr="000D3545">
        <w:rPr>
          <w:rFonts w:ascii="Arial" w:eastAsia="Calibri" w:hAnsi="Arial" w:cs="Arial"/>
          <w:spacing w:val="1"/>
          <w:sz w:val="24"/>
          <w:szCs w:val="24"/>
        </w:rPr>
        <w:t>i</w:t>
      </w:r>
      <w:r w:rsidRPr="000D3545">
        <w:rPr>
          <w:rFonts w:ascii="Arial" w:eastAsia="Calibri" w:hAnsi="Arial" w:cs="Arial"/>
          <w:spacing w:val="-2"/>
          <w:sz w:val="24"/>
          <w:szCs w:val="24"/>
        </w:rPr>
        <w:t>m</w:t>
      </w:r>
      <w:r w:rsidRPr="000D3545">
        <w:rPr>
          <w:rFonts w:ascii="Arial" w:eastAsia="Calibri" w:hAnsi="Arial" w:cs="Arial"/>
          <w:sz w:val="24"/>
          <w:szCs w:val="24"/>
        </w:rPr>
        <w:t>e</w:t>
      </w:r>
      <w:r w:rsidRPr="000D3545">
        <w:rPr>
          <w:rFonts w:ascii="Arial" w:eastAsia="Calibri" w:hAnsi="Arial" w:cs="Arial"/>
          <w:spacing w:val="5"/>
          <w:sz w:val="24"/>
          <w:szCs w:val="24"/>
        </w:rPr>
        <w:t xml:space="preserve"> </w:t>
      </w:r>
      <w:r w:rsidRPr="000D3545">
        <w:rPr>
          <w:rFonts w:ascii="Arial" w:eastAsia="Calibri" w:hAnsi="Arial" w:cs="Arial"/>
          <w:w w:val="101"/>
          <w:sz w:val="24"/>
          <w:szCs w:val="24"/>
        </w:rPr>
        <w:t>de</w:t>
      </w:r>
      <w:r w:rsidRPr="000D3545">
        <w:rPr>
          <w:rFonts w:ascii="Arial" w:eastAsia="Calibri" w:hAnsi="Arial" w:cs="Arial"/>
          <w:spacing w:val="-1"/>
          <w:w w:val="101"/>
          <w:sz w:val="24"/>
          <w:szCs w:val="24"/>
        </w:rPr>
        <w:t>va</w:t>
      </w:r>
      <w:r w:rsidRPr="000D3545">
        <w:rPr>
          <w:rFonts w:ascii="Arial" w:eastAsia="Calibri" w:hAnsi="Arial" w:cs="Arial"/>
          <w:w w:val="101"/>
          <w:sz w:val="24"/>
          <w:szCs w:val="24"/>
        </w:rPr>
        <w:t xml:space="preserve">m </w:t>
      </w:r>
      <w:r w:rsidRPr="000D3545">
        <w:rPr>
          <w:rFonts w:ascii="Arial" w:eastAsia="Calibri" w:hAnsi="Arial" w:cs="Arial"/>
          <w:sz w:val="24"/>
          <w:szCs w:val="24"/>
        </w:rPr>
        <w:t>e</w:t>
      </w:r>
      <w:r w:rsidRPr="000D3545">
        <w:rPr>
          <w:rFonts w:ascii="Arial" w:eastAsia="Calibri" w:hAnsi="Arial" w:cs="Arial"/>
          <w:spacing w:val="1"/>
          <w:sz w:val="24"/>
          <w:szCs w:val="24"/>
        </w:rPr>
        <w:t>t</w:t>
      </w:r>
      <w:r w:rsidRPr="000D3545">
        <w:rPr>
          <w:rFonts w:ascii="Arial" w:eastAsia="Calibri" w:hAnsi="Arial" w:cs="Arial"/>
          <w:spacing w:val="-2"/>
          <w:sz w:val="24"/>
          <w:szCs w:val="24"/>
        </w:rPr>
        <w:t>m</w:t>
      </w:r>
      <w:r w:rsidRPr="000D3545">
        <w:rPr>
          <w:rFonts w:ascii="Arial" w:eastAsia="Calibri" w:hAnsi="Arial" w:cs="Arial"/>
          <w:sz w:val="24"/>
          <w:szCs w:val="24"/>
        </w:rPr>
        <w:t>e</w:t>
      </w:r>
      <w:r w:rsidRPr="000D3545">
        <w:rPr>
          <w:rFonts w:ascii="Arial" w:eastAsia="Calibri" w:hAnsi="Arial" w:cs="Arial"/>
          <w:spacing w:val="-6"/>
          <w:sz w:val="24"/>
          <w:szCs w:val="24"/>
        </w:rPr>
        <w:t>y</w:t>
      </w:r>
      <w:r w:rsidRPr="000D3545">
        <w:rPr>
          <w:rFonts w:ascii="Arial" w:eastAsia="Calibri" w:hAnsi="Arial" w:cs="Arial"/>
          <w:sz w:val="24"/>
          <w:szCs w:val="24"/>
        </w:rPr>
        <w:t>en</w:t>
      </w:r>
      <w:r w:rsidRPr="000D3545">
        <w:rPr>
          <w:rFonts w:ascii="Arial" w:eastAsia="Calibri" w:hAnsi="Arial" w:cs="Arial"/>
          <w:spacing w:val="9"/>
          <w:sz w:val="24"/>
          <w:szCs w:val="24"/>
        </w:rPr>
        <w:t xml:space="preserve"> </w:t>
      </w:r>
      <w:r w:rsidRPr="000D3545">
        <w:rPr>
          <w:rFonts w:ascii="Arial" w:eastAsia="Calibri" w:hAnsi="Arial" w:cs="Arial"/>
          <w:spacing w:val="-6"/>
          <w:sz w:val="24"/>
          <w:szCs w:val="24"/>
        </w:rPr>
        <w:t>k</w:t>
      </w:r>
      <w:r w:rsidRPr="000D3545">
        <w:rPr>
          <w:rFonts w:ascii="Arial" w:eastAsia="Calibri" w:hAnsi="Arial" w:cs="Arial"/>
          <w:spacing w:val="1"/>
          <w:sz w:val="24"/>
          <w:szCs w:val="24"/>
        </w:rPr>
        <w:t>ı</w:t>
      </w:r>
      <w:r w:rsidRPr="000D3545">
        <w:rPr>
          <w:rFonts w:ascii="Arial" w:eastAsia="Calibri" w:hAnsi="Arial" w:cs="Arial"/>
          <w:sz w:val="24"/>
          <w:szCs w:val="24"/>
        </w:rPr>
        <w:t xml:space="preserve">z </w:t>
      </w:r>
      <w:r w:rsidRPr="000D3545">
        <w:rPr>
          <w:rFonts w:ascii="Arial" w:eastAsia="Calibri" w:hAnsi="Arial" w:cs="Arial"/>
          <w:w w:val="101"/>
          <w:sz w:val="24"/>
          <w:szCs w:val="24"/>
        </w:rPr>
        <w:t>çoc</w:t>
      </w:r>
      <w:r w:rsidRPr="000D3545">
        <w:rPr>
          <w:rFonts w:ascii="Arial" w:eastAsia="Calibri" w:hAnsi="Arial" w:cs="Arial"/>
          <w:spacing w:val="-5"/>
          <w:w w:val="101"/>
          <w:sz w:val="24"/>
          <w:szCs w:val="24"/>
        </w:rPr>
        <w:t>u</w:t>
      </w:r>
      <w:r w:rsidRPr="000D3545">
        <w:rPr>
          <w:rFonts w:ascii="Arial" w:eastAsia="Calibri" w:hAnsi="Arial" w:cs="Arial"/>
          <w:w w:val="101"/>
          <w:sz w:val="24"/>
          <w:szCs w:val="24"/>
        </w:rPr>
        <w:t xml:space="preserve">ğu </w:t>
      </w:r>
      <w:r w:rsidRPr="000D3545">
        <w:rPr>
          <w:rFonts w:ascii="Arial" w:eastAsia="Calibri" w:hAnsi="Arial" w:cs="Arial"/>
          <w:spacing w:val="1"/>
          <w:sz w:val="24"/>
          <w:szCs w:val="24"/>
        </w:rPr>
        <w:t>s</w:t>
      </w:r>
      <w:r w:rsidRPr="000D3545">
        <w:rPr>
          <w:rFonts w:ascii="Arial" w:eastAsia="Calibri" w:hAnsi="Arial" w:cs="Arial"/>
          <w:spacing w:val="-1"/>
          <w:sz w:val="24"/>
          <w:szCs w:val="24"/>
        </w:rPr>
        <w:t>ay</w:t>
      </w:r>
      <w:r w:rsidRPr="000D3545">
        <w:rPr>
          <w:rFonts w:ascii="Arial" w:eastAsia="Calibri" w:hAnsi="Arial" w:cs="Arial"/>
          <w:spacing w:val="1"/>
          <w:sz w:val="24"/>
          <w:szCs w:val="24"/>
        </w:rPr>
        <w:t>ı</w:t>
      </w:r>
      <w:r w:rsidRPr="000D3545">
        <w:rPr>
          <w:rFonts w:ascii="Arial" w:eastAsia="Calibri" w:hAnsi="Arial" w:cs="Arial"/>
          <w:spacing w:val="-4"/>
          <w:sz w:val="24"/>
          <w:szCs w:val="24"/>
        </w:rPr>
        <w:t>s</w:t>
      </w:r>
      <w:r w:rsidRPr="000D3545">
        <w:rPr>
          <w:rFonts w:ascii="Arial" w:eastAsia="Calibri" w:hAnsi="Arial" w:cs="Arial"/>
          <w:sz w:val="24"/>
          <w:szCs w:val="24"/>
        </w:rPr>
        <w:t>ını</w:t>
      </w:r>
      <w:r w:rsidRPr="000D3545">
        <w:rPr>
          <w:rFonts w:ascii="Arial" w:eastAsia="Calibri" w:hAnsi="Arial" w:cs="Arial"/>
          <w:spacing w:val="8"/>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w w:val="101"/>
          <w:sz w:val="24"/>
          <w:szCs w:val="24"/>
        </w:rPr>
        <w:t>z</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w w:val="101"/>
          <w:sz w:val="24"/>
          <w:szCs w:val="24"/>
        </w:rPr>
        <w:t>tmak</w:t>
      </w:r>
    </w:p>
    <w:p w14:paraId="42125E1F" w14:textId="18ADA3ED" w:rsidR="001C1DE7" w:rsidRPr="000D3545" w:rsidRDefault="001C1DE7" w:rsidP="001C1DE7">
      <w:pPr>
        <w:pStyle w:val="Standard"/>
        <w:spacing w:before="240" w:line="360" w:lineRule="auto"/>
        <w:ind w:left="743" w:hanging="726"/>
        <w:jc w:val="both"/>
        <w:rPr>
          <w:rFonts w:ascii="Arial" w:eastAsia="Calibri" w:hAnsi="Arial" w:cs="Arial"/>
          <w:spacing w:val="1"/>
          <w:w w:val="101"/>
          <w:sz w:val="24"/>
          <w:szCs w:val="24"/>
        </w:rPr>
      </w:pPr>
      <w:r w:rsidRPr="000D3545">
        <w:rPr>
          <w:rFonts w:ascii="Arial" w:eastAsia="Calibri" w:hAnsi="Arial" w:cs="Arial"/>
          <w:w w:val="101"/>
          <w:sz w:val="24"/>
          <w:szCs w:val="24"/>
        </w:rPr>
        <w:t xml:space="preserve">1.2.2. </w:t>
      </w:r>
      <w:r w:rsidRPr="000D3545">
        <w:rPr>
          <w:rFonts w:ascii="Arial" w:eastAsia="Calibri" w:hAnsi="Arial" w:cs="Arial"/>
          <w:spacing w:val="-6"/>
          <w:w w:val="101"/>
          <w:position w:val="1"/>
          <w:sz w:val="24"/>
          <w:szCs w:val="24"/>
        </w:rPr>
        <w:t>K</w:t>
      </w:r>
      <w:r w:rsidRPr="000D3545">
        <w:rPr>
          <w:rFonts w:ascii="Arial" w:eastAsia="Calibri" w:hAnsi="Arial" w:cs="Arial"/>
          <w:spacing w:val="1"/>
          <w:w w:val="101"/>
          <w:position w:val="1"/>
          <w:sz w:val="24"/>
          <w:szCs w:val="24"/>
        </w:rPr>
        <w:t>ı</w:t>
      </w:r>
      <w:r w:rsidRPr="000D3545">
        <w:rPr>
          <w:rFonts w:ascii="Arial" w:eastAsia="Calibri" w:hAnsi="Arial" w:cs="Arial"/>
          <w:w w:val="101"/>
          <w:position w:val="1"/>
          <w:sz w:val="24"/>
          <w:szCs w:val="24"/>
        </w:rPr>
        <w:t xml:space="preserve">z </w:t>
      </w:r>
      <w:r w:rsidRPr="000D3545">
        <w:rPr>
          <w:rFonts w:ascii="Arial" w:eastAsia="Calibri" w:hAnsi="Arial" w:cs="Arial"/>
          <w:sz w:val="24"/>
          <w:szCs w:val="24"/>
        </w:rPr>
        <w:t>öğ</w:t>
      </w:r>
      <w:r w:rsidRPr="000D3545">
        <w:rPr>
          <w:rFonts w:ascii="Arial" w:eastAsia="Calibri" w:hAnsi="Arial" w:cs="Arial"/>
          <w:spacing w:val="-1"/>
          <w:sz w:val="24"/>
          <w:szCs w:val="24"/>
        </w:rPr>
        <w:t>r</w:t>
      </w:r>
      <w:r w:rsidRPr="000D3545">
        <w:rPr>
          <w:rFonts w:ascii="Arial" w:eastAsia="Calibri" w:hAnsi="Arial" w:cs="Arial"/>
          <w:sz w:val="24"/>
          <w:szCs w:val="24"/>
        </w:rPr>
        <w:t>en</w:t>
      </w:r>
      <w:r w:rsidRPr="000D3545">
        <w:rPr>
          <w:rFonts w:ascii="Arial" w:eastAsia="Calibri" w:hAnsi="Arial" w:cs="Arial"/>
          <w:spacing w:val="-5"/>
          <w:sz w:val="24"/>
          <w:szCs w:val="24"/>
        </w:rPr>
        <w:t>c</w:t>
      </w:r>
      <w:r w:rsidRPr="000D3545">
        <w:rPr>
          <w:rFonts w:ascii="Arial" w:eastAsia="Calibri" w:hAnsi="Arial" w:cs="Arial"/>
          <w:sz w:val="24"/>
          <w:szCs w:val="24"/>
        </w:rPr>
        <w:t xml:space="preserve">i </w:t>
      </w:r>
      <w:r w:rsidRPr="000D3545">
        <w:rPr>
          <w:rFonts w:ascii="Arial" w:eastAsia="Calibri" w:hAnsi="Arial" w:cs="Arial"/>
          <w:spacing w:val="-6"/>
          <w:w w:val="101"/>
          <w:sz w:val="24"/>
          <w:szCs w:val="24"/>
        </w:rPr>
        <w:t>y</w:t>
      </w:r>
      <w:r w:rsidRPr="000D3545">
        <w:rPr>
          <w:rFonts w:ascii="Arial" w:eastAsia="Calibri" w:hAnsi="Arial" w:cs="Arial"/>
          <w:w w:val="101"/>
          <w:sz w:val="24"/>
          <w:szCs w:val="24"/>
        </w:rPr>
        <w:t>u</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tl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w:t>
      </w:r>
      <w:r w:rsidRPr="000D3545">
        <w:rPr>
          <w:rFonts w:ascii="Arial" w:eastAsia="Calibri" w:hAnsi="Arial" w:cs="Arial"/>
          <w:spacing w:val="-3"/>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pacing w:val="1"/>
          <w:sz w:val="24"/>
          <w:szCs w:val="24"/>
        </w:rPr>
        <w:t>s</w:t>
      </w:r>
      <w:r w:rsidRPr="000D3545">
        <w:rPr>
          <w:rFonts w:ascii="Arial" w:eastAsia="Calibri" w:hAnsi="Arial" w:cs="Arial"/>
          <w:spacing w:val="-1"/>
          <w:sz w:val="24"/>
          <w:szCs w:val="24"/>
        </w:rPr>
        <w:t>ay</w:t>
      </w:r>
      <w:r w:rsidRPr="000D3545">
        <w:rPr>
          <w:rFonts w:ascii="Arial" w:eastAsia="Calibri" w:hAnsi="Arial" w:cs="Arial"/>
          <w:spacing w:val="1"/>
          <w:sz w:val="24"/>
          <w:szCs w:val="24"/>
        </w:rPr>
        <w:t>ı</w:t>
      </w:r>
      <w:r w:rsidRPr="000D3545">
        <w:rPr>
          <w:rFonts w:ascii="Arial" w:eastAsia="Calibri" w:hAnsi="Arial" w:cs="Arial"/>
          <w:spacing w:val="-4"/>
          <w:sz w:val="24"/>
          <w:szCs w:val="24"/>
        </w:rPr>
        <w:t>s</w:t>
      </w:r>
      <w:r w:rsidRPr="000D3545">
        <w:rPr>
          <w:rFonts w:ascii="Arial" w:eastAsia="Calibri" w:hAnsi="Arial" w:cs="Arial"/>
          <w:spacing w:val="1"/>
          <w:sz w:val="24"/>
          <w:szCs w:val="24"/>
        </w:rPr>
        <w:t>ı/</w:t>
      </w:r>
      <w:r w:rsidRPr="000D3545">
        <w:rPr>
          <w:rFonts w:ascii="Arial" w:eastAsia="Calibri" w:hAnsi="Arial" w:cs="Arial"/>
          <w:spacing w:val="-1"/>
          <w:sz w:val="24"/>
          <w:szCs w:val="24"/>
        </w:rPr>
        <w:t>ka</w:t>
      </w:r>
      <w:r w:rsidRPr="000D3545">
        <w:rPr>
          <w:rFonts w:ascii="Arial" w:eastAsia="Calibri" w:hAnsi="Arial" w:cs="Arial"/>
          <w:sz w:val="24"/>
          <w:szCs w:val="24"/>
        </w:rPr>
        <w:t>p</w:t>
      </w:r>
      <w:r w:rsidRPr="000D3545">
        <w:rPr>
          <w:rFonts w:ascii="Arial" w:eastAsia="Calibri" w:hAnsi="Arial" w:cs="Arial"/>
          <w:spacing w:val="-6"/>
          <w:sz w:val="24"/>
          <w:szCs w:val="24"/>
        </w:rPr>
        <w:t>a</w:t>
      </w:r>
      <w:r w:rsidRPr="000D3545">
        <w:rPr>
          <w:rFonts w:ascii="Arial" w:eastAsia="Calibri" w:hAnsi="Arial" w:cs="Arial"/>
          <w:spacing w:val="1"/>
          <w:sz w:val="24"/>
          <w:szCs w:val="24"/>
        </w:rPr>
        <w:t>s</w:t>
      </w:r>
      <w:r w:rsidRPr="000D3545">
        <w:rPr>
          <w:rFonts w:ascii="Arial" w:eastAsia="Calibri" w:hAnsi="Arial" w:cs="Arial"/>
          <w:spacing w:val="-3"/>
          <w:sz w:val="24"/>
          <w:szCs w:val="24"/>
        </w:rPr>
        <w:t>i</w:t>
      </w:r>
      <w:r w:rsidRPr="000D3545">
        <w:rPr>
          <w:rFonts w:ascii="Arial" w:eastAsia="Calibri" w:hAnsi="Arial" w:cs="Arial"/>
          <w:spacing w:val="1"/>
          <w:sz w:val="24"/>
          <w:szCs w:val="24"/>
        </w:rPr>
        <w:t>t</w:t>
      </w:r>
      <w:r w:rsidRPr="000D3545">
        <w:rPr>
          <w:rFonts w:ascii="Arial" w:eastAsia="Calibri" w:hAnsi="Arial" w:cs="Arial"/>
          <w:sz w:val="24"/>
          <w:szCs w:val="24"/>
        </w:rPr>
        <w:t>e</w:t>
      </w:r>
      <w:r w:rsidRPr="000D3545">
        <w:rPr>
          <w:rFonts w:ascii="Arial" w:eastAsia="Calibri" w:hAnsi="Arial" w:cs="Arial"/>
          <w:spacing w:val="-4"/>
          <w:sz w:val="24"/>
          <w:szCs w:val="24"/>
        </w:rPr>
        <w:t>s</w:t>
      </w:r>
      <w:r w:rsidRPr="000D3545">
        <w:rPr>
          <w:rFonts w:ascii="Arial" w:eastAsia="Calibri" w:hAnsi="Arial" w:cs="Arial"/>
          <w:sz w:val="24"/>
          <w:szCs w:val="24"/>
        </w:rPr>
        <w:t xml:space="preserve">i </w:t>
      </w:r>
      <w:r w:rsidRPr="000D3545">
        <w:rPr>
          <w:rFonts w:ascii="Arial" w:eastAsia="Calibri" w:hAnsi="Arial" w:cs="Arial"/>
          <w:spacing w:val="-6"/>
          <w:w w:val="101"/>
          <w:sz w:val="24"/>
          <w:szCs w:val="24"/>
        </w:rPr>
        <w:t>v</w:t>
      </w:r>
      <w:r w:rsidRPr="000D3545">
        <w:rPr>
          <w:rFonts w:ascii="Arial" w:eastAsia="Calibri" w:hAnsi="Arial" w:cs="Arial"/>
          <w:w w:val="101"/>
          <w:sz w:val="24"/>
          <w:szCs w:val="24"/>
        </w:rPr>
        <w:t xml:space="preserve">e </w:t>
      </w:r>
      <w:r w:rsidRPr="000D3545">
        <w:rPr>
          <w:rFonts w:ascii="Arial" w:eastAsia="Calibri" w:hAnsi="Arial" w:cs="Arial"/>
          <w:sz w:val="24"/>
          <w:szCs w:val="24"/>
        </w:rPr>
        <w:t>gü</w:t>
      </w:r>
      <w:r w:rsidRPr="000D3545">
        <w:rPr>
          <w:rFonts w:ascii="Arial" w:eastAsia="Calibri" w:hAnsi="Arial" w:cs="Arial"/>
          <w:spacing w:val="-1"/>
          <w:sz w:val="24"/>
          <w:szCs w:val="24"/>
        </w:rPr>
        <w:t>v</w:t>
      </w:r>
      <w:r w:rsidRPr="000D3545">
        <w:rPr>
          <w:rFonts w:ascii="Arial" w:eastAsia="Calibri" w:hAnsi="Arial" w:cs="Arial"/>
          <w:sz w:val="24"/>
          <w:szCs w:val="24"/>
        </w:rPr>
        <w:t>e</w:t>
      </w:r>
      <w:r w:rsidRPr="000D3545">
        <w:rPr>
          <w:rFonts w:ascii="Arial" w:eastAsia="Calibri" w:hAnsi="Arial" w:cs="Arial"/>
          <w:spacing w:val="-5"/>
          <w:sz w:val="24"/>
          <w:szCs w:val="24"/>
        </w:rPr>
        <w:t>n</w:t>
      </w:r>
      <w:r w:rsidRPr="000D3545">
        <w:rPr>
          <w:rFonts w:ascii="Arial" w:eastAsia="Calibri" w:hAnsi="Arial" w:cs="Arial"/>
          <w:spacing w:val="1"/>
          <w:sz w:val="24"/>
          <w:szCs w:val="24"/>
        </w:rPr>
        <w:t>l</w:t>
      </w:r>
      <w:r w:rsidRPr="000D3545">
        <w:rPr>
          <w:rFonts w:ascii="Arial" w:eastAsia="Calibri" w:hAnsi="Arial" w:cs="Arial"/>
          <w:spacing w:val="-3"/>
          <w:sz w:val="24"/>
          <w:szCs w:val="24"/>
        </w:rPr>
        <w:t>i</w:t>
      </w:r>
      <w:r w:rsidRPr="000D3545">
        <w:rPr>
          <w:rFonts w:ascii="Arial" w:eastAsia="Calibri" w:hAnsi="Arial" w:cs="Arial"/>
          <w:sz w:val="24"/>
          <w:szCs w:val="24"/>
        </w:rPr>
        <w:t>ğini</w:t>
      </w:r>
      <w:r w:rsidRPr="000D3545">
        <w:rPr>
          <w:rFonts w:ascii="Arial" w:eastAsia="Calibri" w:hAnsi="Arial" w:cs="Arial"/>
          <w:spacing w:val="11"/>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ttırmak</w:t>
      </w:r>
    </w:p>
    <w:p w14:paraId="587671CB" w14:textId="0065E695" w:rsidR="001C1DE7" w:rsidRDefault="001C1DE7" w:rsidP="001C1DE7">
      <w:pPr>
        <w:pStyle w:val="Standard"/>
        <w:spacing w:before="240" w:line="360" w:lineRule="auto"/>
        <w:ind w:left="743" w:hanging="726"/>
        <w:jc w:val="both"/>
        <w:rPr>
          <w:rFonts w:ascii="Arial" w:eastAsia="Calibri" w:hAnsi="Arial" w:cs="Arial"/>
          <w:spacing w:val="1"/>
          <w:w w:val="101"/>
          <w:sz w:val="24"/>
          <w:szCs w:val="24"/>
        </w:rPr>
      </w:pPr>
      <w:r w:rsidRPr="000D3545">
        <w:rPr>
          <w:rFonts w:ascii="Arial" w:eastAsia="Calibri" w:hAnsi="Arial" w:cs="Arial"/>
          <w:spacing w:val="1"/>
          <w:w w:val="101"/>
          <w:sz w:val="24"/>
          <w:szCs w:val="24"/>
        </w:rPr>
        <w:t xml:space="preserve">1.2.3. </w:t>
      </w:r>
      <w:r w:rsidRPr="000D3545">
        <w:rPr>
          <w:rFonts w:ascii="Arial" w:eastAsia="Calibri" w:hAnsi="Arial" w:cs="Arial"/>
          <w:w w:val="101"/>
          <w:sz w:val="24"/>
          <w:szCs w:val="24"/>
        </w:rPr>
        <w:t>Dez</w:t>
      </w:r>
      <w:r w:rsidRPr="000D3545">
        <w:rPr>
          <w:rFonts w:ascii="Arial" w:eastAsia="Calibri" w:hAnsi="Arial" w:cs="Arial"/>
          <w:spacing w:val="-1"/>
          <w:w w:val="101"/>
          <w:sz w:val="24"/>
          <w:szCs w:val="24"/>
        </w:rPr>
        <w:t>ava</w:t>
      </w:r>
      <w:r w:rsidRPr="000D3545">
        <w:rPr>
          <w:rFonts w:ascii="Arial" w:eastAsia="Calibri" w:hAnsi="Arial" w:cs="Arial"/>
          <w:spacing w:val="-5"/>
          <w:w w:val="101"/>
          <w:sz w:val="24"/>
          <w:szCs w:val="24"/>
        </w:rPr>
        <w:t>n</w:t>
      </w:r>
      <w:r w:rsidRPr="000D3545">
        <w:rPr>
          <w:rFonts w:ascii="Arial" w:eastAsia="Calibri" w:hAnsi="Arial" w:cs="Arial"/>
          <w:spacing w:val="1"/>
          <w:w w:val="101"/>
          <w:sz w:val="24"/>
          <w:szCs w:val="24"/>
        </w:rPr>
        <w:t>t</w:t>
      </w:r>
      <w:r w:rsidRPr="000D3545">
        <w:rPr>
          <w:rFonts w:ascii="Arial" w:eastAsia="Calibri" w:hAnsi="Arial" w:cs="Arial"/>
          <w:spacing w:val="-1"/>
          <w:w w:val="101"/>
          <w:sz w:val="24"/>
          <w:szCs w:val="24"/>
        </w:rPr>
        <w:t>a</w:t>
      </w:r>
      <w:r w:rsidRPr="000D3545">
        <w:rPr>
          <w:rFonts w:ascii="Arial" w:eastAsia="Calibri" w:hAnsi="Arial" w:cs="Arial"/>
          <w:w w:val="101"/>
          <w:sz w:val="24"/>
          <w:szCs w:val="24"/>
        </w:rPr>
        <w:t>j</w:t>
      </w:r>
      <w:r w:rsidRPr="000D3545">
        <w:rPr>
          <w:rFonts w:ascii="Arial" w:eastAsia="Calibri" w:hAnsi="Arial" w:cs="Arial"/>
          <w:spacing w:val="-3"/>
          <w:w w:val="101"/>
          <w:sz w:val="24"/>
          <w:szCs w:val="24"/>
        </w:rPr>
        <w:t>l</w:t>
      </w:r>
      <w:r w:rsidRPr="000D3545">
        <w:rPr>
          <w:rFonts w:ascii="Arial" w:eastAsia="Calibri" w:hAnsi="Arial" w:cs="Arial"/>
          <w:w w:val="101"/>
          <w:sz w:val="24"/>
          <w:szCs w:val="24"/>
        </w:rPr>
        <w:t>ı g</w:t>
      </w:r>
      <w:r w:rsidRPr="000D3545">
        <w:rPr>
          <w:rFonts w:ascii="Arial" w:eastAsia="Calibri" w:hAnsi="Arial" w:cs="Arial"/>
          <w:spacing w:val="-1"/>
          <w:w w:val="101"/>
          <w:sz w:val="24"/>
          <w:szCs w:val="24"/>
        </w:rPr>
        <w:t>r</w:t>
      </w:r>
      <w:r w:rsidRPr="000D3545">
        <w:rPr>
          <w:rFonts w:ascii="Arial" w:eastAsia="Calibri" w:hAnsi="Arial" w:cs="Arial"/>
          <w:w w:val="101"/>
          <w:sz w:val="24"/>
          <w:szCs w:val="24"/>
        </w:rPr>
        <w:t>up</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pacing w:val="2"/>
          <w:sz w:val="24"/>
          <w:szCs w:val="24"/>
        </w:rPr>
        <w:t>(</w:t>
      </w:r>
      <w:r w:rsidRPr="000D3545">
        <w:rPr>
          <w:rFonts w:ascii="Arial" w:eastAsia="Calibri" w:hAnsi="Arial" w:cs="Arial"/>
          <w:spacing w:val="-2"/>
          <w:sz w:val="24"/>
          <w:szCs w:val="24"/>
        </w:rPr>
        <w:t>m</w:t>
      </w:r>
      <w:r w:rsidRPr="000D3545">
        <w:rPr>
          <w:rFonts w:ascii="Arial" w:eastAsia="Calibri" w:hAnsi="Arial" w:cs="Arial"/>
          <w:sz w:val="24"/>
          <w:szCs w:val="24"/>
        </w:rPr>
        <w:t>e</w:t>
      </w:r>
      <w:r w:rsidRPr="000D3545">
        <w:rPr>
          <w:rFonts w:ascii="Arial" w:eastAsia="Calibri" w:hAnsi="Arial" w:cs="Arial"/>
          <w:spacing w:val="-1"/>
          <w:sz w:val="24"/>
          <w:szCs w:val="24"/>
        </w:rPr>
        <w:t>v</w:t>
      </w:r>
      <w:r w:rsidRPr="000D3545">
        <w:rPr>
          <w:rFonts w:ascii="Arial" w:eastAsia="Calibri" w:hAnsi="Arial" w:cs="Arial"/>
          <w:spacing w:val="-4"/>
          <w:sz w:val="24"/>
          <w:szCs w:val="24"/>
        </w:rPr>
        <w:t>s</w:t>
      </w:r>
      <w:r w:rsidRPr="000D3545">
        <w:rPr>
          <w:rFonts w:ascii="Arial" w:eastAsia="Calibri" w:hAnsi="Arial" w:cs="Arial"/>
          <w:spacing w:val="1"/>
          <w:sz w:val="24"/>
          <w:szCs w:val="24"/>
        </w:rPr>
        <w:t>i</w:t>
      </w:r>
      <w:r w:rsidRPr="000D3545">
        <w:rPr>
          <w:rFonts w:ascii="Arial" w:eastAsia="Calibri" w:hAnsi="Arial" w:cs="Arial"/>
          <w:spacing w:val="-2"/>
          <w:sz w:val="24"/>
          <w:szCs w:val="24"/>
        </w:rPr>
        <w:t>m</w:t>
      </w:r>
      <w:r w:rsidRPr="000D3545">
        <w:rPr>
          <w:rFonts w:ascii="Arial" w:eastAsia="Calibri" w:hAnsi="Arial" w:cs="Arial"/>
          <w:spacing w:val="-3"/>
          <w:sz w:val="24"/>
          <w:szCs w:val="24"/>
        </w:rPr>
        <w:t>l</w:t>
      </w:r>
      <w:r w:rsidRPr="000D3545">
        <w:rPr>
          <w:rFonts w:ascii="Arial" w:eastAsia="Calibri" w:hAnsi="Arial" w:cs="Arial"/>
          <w:spacing w:val="1"/>
          <w:sz w:val="24"/>
          <w:szCs w:val="24"/>
        </w:rPr>
        <w:t>i</w:t>
      </w:r>
      <w:r w:rsidRPr="000D3545">
        <w:rPr>
          <w:rFonts w:ascii="Arial" w:eastAsia="Calibri" w:hAnsi="Arial" w:cs="Arial"/>
          <w:sz w:val="24"/>
          <w:szCs w:val="24"/>
        </w:rPr>
        <w:t>k</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t</w:t>
      </w:r>
      <w:r w:rsidRPr="000D3545">
        <w:rPr>
          <w:rFonts w:ascii="Arial" w:eastAsia="Calibri" w:hAnsi="Arial" w:cs="Arial"/>
          <w:spacing w:val="-1"/>
          <w:w w:val="101"/>
          <w:sz w:val="24"/>
          <w:szCs w:val="24"/>
        </w:rPr>
        <w:t>ar</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m </w:t>
      </w:r>
      <w:r w:rsidRPr="000D3545">
        <w:rPr>
          <w:rFonts w:ascii="Arial" w:eastAsia="Calibri" w:hAnsi="Arial" w:cs="Arial"/>
          <w:spacing w:val="1"/>
          <w:position w:val="1"/>
          <w:sz w:val="24"/>
          <w:szCs w:val="24"/>
        </w:rPr>
        <w:t>iş</w:t>
      </w:r>
      <w:r w:rsidRPr="000D3545">
        <w:rPr>
          <w:rFonts w:ascii="Arial" w:eastAsia="Calibri" w:hAnsi="Arial" w:cs="Arial"/>
          <w:position w:val="1"/>
          <w:sz w:val="24"/>
          <w:szCs w:val="24"/>
        </w:rPr>
        <w:t>ç</w:t>
      </w:r>
      <w:r w:rsidRPr="000D3545">
        <w:rPr>
          <w:rFonts w:ascii="Arial" w:eastAsia="Calibri" w:hAnsi="Arial" w:cs="Arial"/>
          <w:spacing w:val="-3"/>
          <w:position w:val="1"/>
          <w:sz w:val="24"/>
          <w:szCs w:val="24"/>
        </w:rPr>
        <w:t>i</w:t>
      </w:r>
      <w:r w:rsidRPr="000D3545">
        <w:rPr>
          <w:rFonts w:ascii="Arial" w:eastAsia="Calibri" w:hAnsi="Arial" w:cs="Arial"/>
          <w:spacing w:val="1"/>
          <w:position w:val="1"/>
          <w:sz w:val="24"/>
          <w:szCs w:val="24"/>
        </w:rPr>
        <w:t>l</w:t>
      </w:r>
      <w:r w:rsidRPr="000D3545">
        <w:rPr>
          <w:rFonts w:ascii="Arial" w:eastAsia="Calibri" w:hAnsi="Arial" w:cs="Arial"/>
          <w:position w:val="1"/>
          <w:sz w:val="24"/>
          <w:szCs w:val="24"/>
        </w:rPr>
        <w:t>e</w:t>
      </w:r>
      <w:r w:rsidRPr="000D3545">
        <w:rPr>
          <w:rFonts w:ascii="Arial" w:eastAsia="Calibri" w:hAnsi="Arial" w:cs="Arial"/>
          <w:spacing w:val="-1"/>
          <w:position w:val="1"/>
          <w:sz w:val="24"/>
          <w:szCs w:val="24"/>
        </w:rPr>
        <w:t>r</w:t>
      </w:r>
      <w:r w:rsidRPr="000D3545">
        <w:rPr>
          <w:rFonts w:ascii="Arial" w:eastAsia="Calibri" w:hAnsi="Arial" w:cs="Arial"/>
          <w:spacing w:val="-3"/>
          <w:position w:val="1"/>
          <w:sz w:val="24"/>
          <w:szCs w:val="24"/>
        </w:rPr>
        <w:t>i</w:t>
      </w:r>
      <w:r w:rsidRPr="000D3545">
        <w:rPr>
          <w:rFonts w:ascii="Arial" w:eastAsia="Calibri" w:hAnsi="Arial" w:cs="Arial"/>
          <w:position w:val="1"/>
          <w:sz w:val="24"/>
          <w:szCs w:val="24"/>
        </w:rPr>
        <w:t>n</w:t>
      </w:r>
      <w:r w:rsidRPr="000D3545">
        <w:rPr>
          <w:rFonts w:ascii="Arial" w:eastAsia="Calibri" w:hAnsi="Arial" w:cs="Arial"/>
          <w:spacing w:val="1"/>
          <w:position w:val="1"/>
          <w:sz w:val="24"/>
          <w:szCs w:val="24"/>
        </w:rPr>
        <w:t>i</w:t>
      </w:r>
      <w:r w:rsidRPr="000D3545">
        <w:rPr>
          <w:rFonts w:ascii="Arial" w:eastAsia="Calibri" w:hAnsi="Arial" w:cs="Arial"/>
          <w:position w:val="1"/>
          <w:sz w:val="24"/>
          <w:szCs w:val="24"/>
        </w:rPr>
        <w:t>n</w:t>
      </w:r>
      <w:r w:rsidRPr="000D3545">
        <w:rPr>
          <w:rFonts w:ascii="Arial" w:eastAsia="Calibri" w:hAnsi="Arial" w:cs="Arial"/>
          <w:spacing w:val="5"/>
          <w:position w:val="1"/>
          <w:sz w:val="24"/>
          <w:szCs w:val="24"/>
        </w:rPr>
        <w:t xml:space="preserve"> </w:t>
      </w:r>
      <w:r w:rsidRPr="000D3545">
        <w:rPr>
          <w:rFonts w:ascii="Arial" w:eastAsia="Calibri" w:hAnsi="Arial" w:cs="Arial"/>
          <w:w w:val="101"/>
          <w:position w:val="1"/>
          <w:sz w:val="24"/>
          <w:szCs w:val="24"/>
        </w:rPr>
        <w:t>ço</w:t>
      </w:r>
      <w:r w:rsidRPr="000D3545">
        <w:rPr>
          <w:rFonts w:ascii="Arial" w:eastAsia="Calibri" w:hAnsi="Arial" w:cs="Arial"/>
          <w:spacing w:val="-5"/>
          <w:w w:val="101"/>
          <w:position w:val="1"/>
          <w:sz w:val="24"/>
          <w:szCs w:val="24"/>
        </w:rPr>
        <w:t>c</w:t>
      </w:r>
      <w:r w:rsidRPr="000D3545">
        <w:rPr>
          <w:rFonts w:ascii="Arial" w:eastAsia="Calibri" w:hAnsi="Arial" w:cs="Arial"/>
          <w:w w:val="101"/>
          <w:position w:val="1"/>
          <w:sz w:val="24"/>
          <w:szCs w:val="24"/>
        </w:rPr>
        <w:t>u</w:t>
      </w:r>
      <w:r w:rsidRPr="000D3545">
        <w:rPr>
          <w:rFonts w:ascii="Arial" w:eastAsia="Calibri" w:hAnsi="Arial" w:cs="Arial"/>
          <w:spacing w:val="-1"/>
          <w:w w:val="101"/>
          <w:position w:val="1"/>
          <w:sz w:val="24"/>
          <w:szCs w:val="24"/>
        </w:rPr>
        <w:t>k</w:t>
      </w:r>
      <w:r w:rsidRPr="000D3545">
        <w:rPr>
          <w:rFonts w:ascii="Arial" w:eastAsia="Calibri" w:hAnsi="Arial" w:cs="Arial"/>
          <w:spacing w:val="1"/>
          <w:w w:val="101"/>
          <w:position w:val="1"/>
          <w:sz w:val="24"/>
          <w:szCs w:val="24"/>
        </w:rPr>
        <w:t>l</w:t>
      </w:r>
      <w:r w:rsidRPr="000D3545">
        <w:rPr>
          <w:rFonts w:ascii="Arial" w:eastAsia="Calibri" w:hAnsi="Arial" w:cs="Arial"/>
          <w:spacing w:val="-1"/>
          <w:w w:val="101"/>
          <w:position w:val="1"/>
          <w:sz w:val="24"/>
          <w:szCs w:val="24"/>
        </w:rPr>
        <w:t>ar</w:t>
      </w:r>
      <w:r w:rsidRPr="000D3545">
        <w:rPr>
          <w:rFonts w:ascii="Arial" w:eastAsia="Calibri" w:hAnsi="Arial" w:cs="Arial"/>
          <w:spacing w:val="1"/>
          <w:w w:val="101"/>
          <w:position w:val="1"/>
          <w:sz w:val="24"/>
          <w:szCs w:val="24"/>
        </w:rPr>
        <w:t>ı</w:t>
      </w:r>
      <w:r w:rsidRPr="000D3545">
        <w:rPr>
          <w:rFonts w:ascii="Arial" w:eastAsia="Calibri" w:hAnsi="Arial" w:cs="Arial"/>
          <w:w w:val="101"/>
          <w:position w:val="1"/>
          <w:sz w:val="24"/>
          <w:szCs w:val="24"/>
        </w:rPr>
        <w:t xml:space="preserve">, </w:t>
      </w:r>
      <w:r w:rsidRPr="000D3545">
        <w:rPr>
          <w:rFonts w:ascii="Arial" w:eastAsia="Calibri" w:hAnsi="Arial" w:cs="Arial"/>
          <w:sz w:val="24"/>
          <w:szCs w:val="24"/>
        </w:rPr>
        <w:t>eng</w:t>
      </w:r>
      <w:r w:rsidRPr="000D3545">
        <w:rPr>
          <w:rFonts w:ascii="Arial" w:eastAsia="Calibri" w:hAnsi="Arial" w:cs="Arial"/>
          <w:spacing w:val="-4"/>
          <w:sz w:val="24"/>
          <w:szCs w:val="24"/>
        </w:rPr>
        <w:t>e</w:t>
      </w:r>
      <w:r w:rsidRPr="000D3545">
        <w:rPr>
          <w:rFonts w:ascii="Arial" w:eastAsia="Calibri" w:hAnsi="Arial" w:cs="Arial"/>
          <w:spacing w:val="1"/>
          <w:sz w:val="24"/>
          <w:szCs w:val="24"/>
        </w:rPr>
        <w:t>l</w:t>
      </w:r>
      <w:r w:rsidRPr="000D3545">
        <w:rPr>
          <w:rFonts w:ascii="Arial" w:eastAsia="Calibri" w:hAnsi="Arial" w:cs="Arial"/>
          <w:spacing w:val="-3"/>
          <w:sz w:val="24"/>
          <w:szCs w:val="24"/>
        </w:rPr>
        <w:t>l</w:t>
      </w:r>
      <w:r w:rsidRPr="000D3545">
        <w:rPr>
          <w:rFonts w:ascii="Arial" w:eastAsia="Calibri" w:hAnsi="Arial" w:cs="Arial"/>
          <w:spacing w:val="1"/>
          <w:sz w:val="24"/>
          <w:szCs w:val="24"/>
        </w:rPr>
        <w:t>il</w:t>
      </w:r>
      <w:r w:rsidRPr="000D3545">
        <w:rPr>
          <w:rFonts w:ascii="Arial" w:eastAsia="Calibri" w:hAnsi="Arial" w:cs="Arial"/>
          <w:sz w:val="24"/>
          <w:szCs w:val="24"/>
        </w:rPr>
        <w:t>e</w:t>
      </w:r>
      <w:r w:rsidRPr="000D3545">
        <w:rPr>
          <w:rFonts w:ascii="Arial" w:eastAsia="Calibri" w:hAnsi="Arial" w:cs="Arial"/>
          <w:spacing w:val="-6"/>
          <w:sz w:val="24"/>
          <w:szCs w:val="24"/>
        </w:rPr>
        <w:t>r</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9"/>
          <w:sz w:val="24"/>
          <w:szCs w:val="24"/>
        </w:rPr>
        <w:t xml:space="preserve"> </w:t>
      </w:r>
      <w:r w:rsidRPr="000D3545">
        <w:rPr>
          <w:rFonts w:ascii="Arial" w:eastAsia="Calibri" w:hAnsi="Arial" w:cs="Arial"/>
          <w:spacing w:val="-4"/>
          <w:w w:val="101"/>
          <w:sz w:val="24"/>
          <w:szCs w:val="24"/>
        </w:rPr>
        <w:t>g</w:t>
      </w:r>
      <w:r w:rsidRPr="000D3545">
        <w:rPr>
          <w:rFonts w:ascii="Arial" w:eastAsia="Calibri" w:hAnsi="Arial" w:cs="Arial"/>
          <w:w w:val="101"/>
          <w:sz w:val="24"/>
          <w:szCs w:val="24"/>
        </w:rPr>
        <w:t>öç</w:t>
      </w:r>
      <w:r w:rsidRPr="000D3545">
        <w:rPr>
          <w:rFonts w:ascii="Arial" w:eastAsia="Calibri" w:hAnsi="Arial" w:cs="Arial"/>
          <w:spacing w:val="-3"/>
          <w:w w:val="101"/>
          <w:sz w:val="24"/>
          <w:szCs w:val="24"/>
        </w:rPr>
        <w:t>l</w:t>
      </w:r>
      <w:r w:rsidRPr="000D3545">
        <w:rPr>
          <w:rFonts w:ascii="Arial" w:eastAsia="Calibri" w:hAnsi="Arial" w:cs="Arial"/>
          <w:w w:val="101"/>
          <w:sz w:val="24"/>
          <w:szCs w:val="24"/>
        </w:rPr>
        <w:t xml:space="preserve">e </w:t>
      </w:r>
      <w:r w:rsidRPr="000D3545">
        <w:rPr>
          <w:rFonts w:ascii="Arial" w:eastAsia="Calibri" w:hAnsi="Arial" w:cs="Arial"/>
          <w:sz w:val="24"/>
          <w:szCs w:val="24"/>
        </w:rPr>
        <w:t>ge</w:t>
      </w:r>
      <w:r w:rsidRPr="000D3545">
        <w:rPr>
          <w:rFonts w:ascii="Arial" w:eastAsia="Calibri" w:hAnsi="Arial" w:cs="Arial"/>
          <w:spacing w:val="1"/>
          <w:sz w:val="24"/>
          <w:szCs w:val="24"/>
        </w:rPr>
        <w:t>l</w:t>
      </w:r>
      <w:r w:rsidRPr="000D3545">
        <w:rPr>
          <w:rFonts w:ascii="Arial" w:eastAsia="Calibri" w:hAnsi="Arial" w:cs="Arial"/>
          <w:spacing w:val="-4"/>
          <w:sz w:val="24"/>
          <w:szCs w:val="24"/>
        </w:rPr>
        <w:t>e</w:t>
      </w:r>
      <w:r w:rsidRPr="000D3545">
        <w:rPr>
          <w:rFonts w:ascii="Arial" w:eastAsia="Calibri" w:hAnsi="Arial" w:cs="Arial"/>
          <w:sz w:val="24"/>
          <w:szCs w:val="24"/>
        </w:rPr>
        <w:t>n</w:t>
      </w:r>
      <w:r w:rsidRPr="000D3545">
        <w:rPr>
          <w:rFonts w:ascii="Arial" w:eastAsia="Calibri" w:hAnsi="Arial" w:cs="Arial"/>
          <w:spacing w:val="7"/>
          <w:sz w:val="24"/>
          <w:szCs w:val="24"/>
        </w:rPr>
        <w:t xml:space="preserve"> </w:t>
      </w:r>
      <w:r w:rsidRPr="000D3545">
        <w:rPr>
          <w:rFonts w:ascii="Arial" w:eastAsia="Calibri" w:hAnsi="Arial" w:cs="Arial"/>
          <w:spacing w:val="-6"/>
          <w:sz w:val="24"/>
          <w:szCs w:val="24"/>
        </w:rPr>
        <w:t>a</w:t>
      </w:r>
      <w:r w:rsidRPr="000D3545">
        <w:rPr>
          <w:rFonts w:ascii="Arial" w:eastAsia="Calibri" w:hAnsi="Arial" w:cs="Arial"/>
          <w:spacing w:val="1"/>
          <w:sz w:val="24"/>
          <w:szCs w:val="24"/>
        </w:rPr>
        <w:t>il</w:t>
      </w:r>
      <w:r w:rsidRPr="000D3545">
        <w:rPr>
          <w:rFonts w:ascii="Arial" w:eastAsia="Calibri" w:hAnsi="Arial" w:cs="Arial"/>
          <w:sz w:val="24"/>
          <w:szCs w:val="24"/>
        </w:rPr>
        <w:t>e</w:t>
      </w:r>
      <w:r w:rsidRPr="000D3545">
        <w:rPr>
          <w:rFonts w:ascii="Arial" w:eastAsia="Calibri" w:hAnsi="Arial" w:cs="Arial"/>
          <w:spacing w:val="1"/>
          <w:sz w:val="24"/>
          <w:szCs w:val="24"/>
        </w:rPr>
        <w:t xml:space="preserve"> </w:t>
      </w:r>
      <w:r w:rsidRPr="000D3545">
        <w:rPr>
          <w:rFonts w:ascii="Arial" w:eastAsia="Calibri" w:hAnsi="Arial" w:cs="Arial"/>
          <w:w w:val="101"/>
          <w:sz w:val="24"/>
          <w:szCs w:val="24"/>
        </w:rPr>
        <w:t>ço</w:t>
      </w:r>
      <w:r w:rsidRPr="000D3545">
        <w:rPr>
          <w:rFonts w:ascii="Arial" w:eastAsia="Calibri" w:hAnsi="Arial" w:cs="Arial"/>
          <w:spacing w:val="-5"/>
          <w:w w:val="101"/>
          <w:sz w:val="24"/>
          <w:szCs w:val="24"/>
        </w:rPr>
        <w:t>c</w:t>
      </w:r>
      <w:r w:rsidRPr="000D3545">
        <w:rPr>
          <w:rFonts w:ascii="Arial" w:eastAsia="Calibri" w:hAnsi="Arial" w:cs="Arial"/>
          <w:w w:val="101"/>
          <w:sz w:val="24"/>
          <w:szCs w:val="24"/>
        </w:rPr>
        <w:t>u</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ı </w:t>
      </w:r>
      <w:r w:rsidRPr="000D3545">
        <w:rPr>
          <w:rFonts w:ascii="Arial" w:eastAsia="Calibri" w:hAnsi="Arial" w:cs="Arial"/>
          <w:spacing w:val="-1"/>
          <w:sz w:val="24"/>
          <w:szCs w:val="24"/>
        </w:rPr>
        <w:t>v</w:t>
      </w:r>
      <w:r w:rsidRPr="000D3545">
        <w:rPr>
          <w:rFonts w:ascii="Arial" w:eastAsia="Calibri" w:hAnsi="Arial" w:cs="Arial"/>
          <w:sz w:val="24"/>
          <w:szCs w:val="24"/>
        </w:rPr>
        <w:t>b</w:t>
      </w:r>
      <w:r w:rsidRPr="000D3545">
        <w:rPr>
          <w:rFonts w:ascii="Arial" w:eastAsia="Calibri" w:hAnsi="Arial" w:cs="Arial"/>
          <w:spacing w:val="2"/>
          <w:sz w:val="24"/>
          <w:szCs w:val="24"/>
        </w:rPr>
        <w:t xml:space="preserve">) </w:t>
      </w:r>
      <w:r w:rsidRPr="000D3545">
        <w:rPr>
          <w:rFonts w:ascii="Arial" w:eastAsia="Calibri" w:hAnsi="Arial" w:cs="Arial"/>
          <w:spacing w:val="-4"/>
          <w:sz w:val="24"/>
          <w:szCs w:val="24"/>
        </w:rPr>
        <w:t>e</w:t>
      </w:r>
      <w:r w:rsidRPr="000D3545">
        <w:rPr>
          <w:rFonts w:ascii="Arial" w:eastAsia="Calibri" w:hAnsi="Arial" w:cs="Arial"/>
          <w:sz w:val="24"/>
          <w:szCs w:val="24"/>
        </w:rPr>
        <w:t>ğ</w:t>
      </w:r>
      <w:r w:rsidRPr="000D3545">
        <w:rPr>
          <w:rFonts w:ascii="Arial" w:eastAsia="Calibri" w:hAnsi="Arial" w:cs="Arial"/>
          <w:spacing w:val="-3"/>
          <w:sz w:val="24"/>
          <w:szCs w:val="24"/>
        </w:rPr>
        <w:t>i</w:t>
      </w:r>
      <w:r w:rsidRPr="000D3545">
        <w:rPr>
          <w:rFonts w:ascii="Arial" w:eastAsia="Calibri" w:hAnsi="Arial" w:cs="Arial"/>
          <w:spacing w:val="1"/>
          <w:sz w:val="24"/>
          <w:szCs w:val="24"/>
        </w:rPr>
        <w:t>ti</w:t>
      </w:r>
      <w:r w:rsidRPr="000D3545">
        <w:rPr>
          <w:rFonts w:ascii="Arial" w:eastAsia="Calibri" w:hAnsi="Arial" w:cs="Arial"/>
          <w:sz w:val="24"/>
          <w:szCs w:val="24"/>
        </w:rPr>
        <w:t>m</w:t>
      </w:r>
      <w:r w:rsidRPr="000D3545">
        <w:rPr>
          <w:rFonts w:ascii="Arial" w:eastAsia="Calibri" w:hAnsi="Arial" w:cs="Arial"/>
          <w:spacing w:val="3"/>
          <w:sz w:val="24"/>
          <w:szCs w:val="24"/>
        </w:rPr>
        <w:t xml:space="preserve"> </w:t>
      </w:r>
      <w:r w:rsidRPr="000D3545">
        <w:rPr>
          <w:rFonts w:ascii="Arial" w:eastAsia="Calibri" w:hAnsi="Arial" w:cs="Arial"/>
          <w:spacing w:val="1"/>
          <w:w w:val="101"/>
          <w:sz w:val="24"/>
          <w:szCs w:val="24"/>
        </w:rPr>
        <w:t>s</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st</w:t>
      </w:r>
      <w:r w:rsidRPr="000D3545">
        <w:rPr>
          <w:rFonts w:ascii="Arial" w:eastAsia="Calibri" w:hAnsi="Arial" w:cs="Arial"/>
          <w:w w:val="101"/>
          <w:sz w:val="24"/>
          <w:szCs w:val="24"/>
        </w:rPr>
        <w:t>e</w:t>
      </w:r>
      <w:r w:rsidRPr="000D3545">
        <w:rPr>
          <w:rFonts w:ascii="Arial" w:eastAsia="Calibri" w:hAnsi="Arial" w:cs="Arial"/>
          <w:spacing w:val="-6"/>
          <w:w w:val="101"/>
          <w:sz w:val="24"/>
          <w:szCs w:val="24"/>
        </w:rPr>
        <w:t>m</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ne </w:t>
      </w:r>
      <w:r w:rsidRPr="000D3545">
        <w:rPr>
          <w:rFonts w:ascii="Arial" w:eastAsia="Calibri" w:hAnsi="Arial" w:cs="Arial"/>
          <w:spacing w:val="-1"/>
          <w:sz w:val="24"/>
          <w:szCs w:val="24"/>
        </w:rPr>
        <w:t>kay</w:t>
      </w:r>
      <w:r w:rsidRPr="000D3545">
        <w:rPr>
          <w:rFonts w:ascii="Arial" w:eastAsia="Calibri" w:hAnsi="Arial" w:cs="Arial"/>
          <w:sz w:val="24"/>
          <w:szCs w:val="24"/>
        </w:rPr>
        <w:t>ıt oranını</w:t>
      </w:r>
      <w:r w:rsidRPr="000D3545">
        <w:rPr>
          <w:rFonts w:ascii="Arial" w:eastAsia="Calibri" w:hAnsi="Arial" w:cs="Arial"/>
          <w:spacing w:val="8"/>
          <w:sz w:val="24"/>
          <w:szCs w:val="24"/>
        </w:rPr>
        <w:t xml:space="preserve"> </w:t>
      </w:r>
      <w:r w:rsidRPr="000D3545">
        <w:rPr>
          <w:rFonts w:ascii="Arial" w:eastAsia="Calibri" w:hAnsi="Arial" w:cs="Arial"/>
          <w:spacing w:val="-6"/>
          <w:sz w:val="24"/>
          <w:szCs w:val="24"/>
        </w:rPr>
        <w:t>v</w:t>
      </w:r>
      <w:r w:rsidRPr="000D3545">
        <w:rPr>
          <w:rFonts w:ascii="Arial" w:eastAsia="Calibri" w:hAnsi="Arial" w:cs="Arial"/>
          <w:sz w:val="24"/>
          <w:szCs w:val="24"/>
        </w:rPr>
        <w:t xml:space="preserve">e </w:t>
      </w:r>
      <w:r w:rsidRPr="000D3545">
        <w:rPr>
          <w:rFonts w:ascii="Arial" w:eastAsia="Calibri" w:hAnsi="Arial" w:cs="Arial"/>
          <w:spacing w:val="1"/>
          <w:w w:val="101"/>
          <w:sz w:val="24"/>
          <w:szCs w:val="24"/>
        </w:rPr>
        <w:t>s</w:t>
      </w:r>
      <w:r w:rsidRPr="000D3545">
        <w:rPr>
          <w:rFonts w:ascii="Arial" w:eastAsia="Calibri" w:hAnsi="Arial" w:cs="Arial"/>
          <w:w w:val="101"/>
          <w:sz w:val="24"/>
          <w:szCs w:val="24"/>
        </w:rPr>
        <w:t>ü</w:t>
      </w:r>
      <w:r w:rsidRPr="000D3545">
        <w:rPr>
          <w:rFonts w:ascii="Arial" w:eastAsia="Calibri" w:hAnsi="Arial" w:cs="Arial"/>
          <w:spacing w:val="-1"/>
          <w:w w:val="101"/>
          <w:sz w:val="24"/>
          <w:szCs w:val="24"/>
        </w:rPr>
        <w:t>r</w:t>
      </w:r>
      <w:r w:rsidRPr="000D3545">
        <w:rPr>
          <w:rFonts w:ascii="Arial" w:eastAsia="Calibri" w:hAnsi="Arial" w:cs="Arial"/>
          <w:w w:val="101"/>
          <w:sz w:val="24"/>
          <w:szCs w:val="24"/>
        </w:rPr>
        <w:t>e</w:t>
      </w:r>
      <w:r w:rsidRPr="000D3545">
        <w:rPr>
          <w:rFonts w:ascii="Arial" w:eastAsia="Calibri" w:hAnsi="Arial" w:cs="Arial"/>
          <w:spacing w:val="-1"/>
          <w:w w:val="101"/>
          <w:sz w:val="24"/>
          <w:szCs w:val="24"/>
        </w:rPr>
        <w:t>k</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ğini </w:t>
      </w:r>
      <w:r w:rsidRPr="000D3545">
        <w:rPr>
          <w:rFonts w:ascii="Arial" w:eastAsia="Calibri" w:hAnsi="Arial" w:cs="Arial"/>
          <w:spacing w:val="1"/>
          <w:w w:val="101"/>
          <w:sz w:val="24"/>
          <w:szCs w:val="24"/>
        </w:rPr>
        <w:t>arttırmak</w:t>
      </w:r>
    </w:p>
    <w:p w14:paraId="0774A486" w14:textId="77777777" w:rsidR="0057084E" w:rsidRPr="000D3545" w:rsidRDefault="0057084E" w:rsidP="001C1DE7">
      <w:pPr>
        <w:pStyle w:val="Standard"/>
        <w:spacing w:before="240" w:line="360" w:lineRule="auto"/>
        <w:ind w:left="743" w:hanging="726"/>
        <w:jc w:val="both"/>
        <w:rPr>
          <w:rFonts w:ascii="Arial" w:hAnsi="Arial"/>
          <w:sz w:val="24"/>
          <w:szCs w:val="24"/>
        </w:rPr>
      </w:pPr>
    </w:p>
    <w:p w14:paraId="55E55DE7" w14:textId="3E216D30" w:rsidR="001C1DE7" w:rsidRPr="000D3545" w:rsidRDefault="001C1DE7" w:rsidP="001C1DE7">
      <w:pPr>
        <w:pStyle w:val="Standard"/>
        <w:shd w:val="clear" w:color="auto" w:fill="E6E6E6"/>
        <w:jc w:val="both"/>
        <w:rPr>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1.3</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spacing w:val="2"/>
          <w:w w:val="101"/>
          <w:sz w:val="24"/>
          <w:szCs w:val="24"/>
        </w:rPr>
        <w:t>T</w:t>
      </w:r>
      <w:r w:rsidRPr="000D3545">
        <w:rPr>
          <w:rFonts w:ascii="Arial" w:eastAsia="Calibri" w:hAnsi="Arial" w:cs="Arial"/>
          <w:spacing w:val="-5"/>
          <w:w w:val="101"/>
          <w:sz w:val="24"/>
          <w:szCs w:val="24"/>
        </w:rPr>
        <w:t>o</w:t>
      </w:r>
      <w:r w:rsidRPr="000D3545">
        <w:rPr>
          <w:rFonts w:ascii="Arial" w:eastAsia="Calibri" w:hAnsi="Arial" w:cs="Arial"/>
          <w:w w:val="101"/>
          <w:sz w:val="24"/>
          <w:szCs w:val="24"/>
        </w:rPr>
        <w:t>p</w:t>
      </w:r>
      <w:r w:rsidRPr="000D3545">
        <w:rPr>
          <w:rFonts w:ascii="Arial" w:eastAsia="Calibri" w:hAnsi="Arial" w:cs="Arial"/>
          <w:spacing w:val="1"/>
          <w:w w:val="101"/>
          <w:sz w:val="24"/>
          <w:szCs w:val="24"/>
        </w:rPr>
        <w:t>l</w:t>
      </w:r>
      <w:r w:rsidRPr="000D3545">
        <w:rPr>
          <w:rFonts w:ascii="Arial" w:eastAsia="Calibri" w:hAnsi="Arial" w:cs="Arial"/>
          <w:w w:val="101"/>
          <w:sz w:val="24"/>
          <w:szCs w:val="24"/>
        </w:rPr>
        <w:t>u</w:t>
      </w:r>
      <w:r w:rsidRPr="000D3545">
        <w:rPr>
          <w:rFonts w:ascii="Arial" w:eastAsia="Calibri" w:hAnsi="Arial" w:cs="Arial"/>
          <w:spacing w:val="-6"/>
          <w:w w:val="101"/>
          <w:sz w:val="24"/>
          <w:szCs w:val="24"/>
        </w:rPr>
        <w:t>m</w:t>
      </w:r>
      <w:r w:rsidRPr="000D3545">
        <w:rPr>
          <w:rFonts w:ascii="Arial" w:eastAsia="Calibri" w:hAnsi="Arial" w:cs="Arial"/>
          <w:spacing w:val="1"/>
          <w:w w:val="101"/>
          <w:sz w:val="24"/>
          <w:szCs w:val="24"/>
        </w:rPr>
        <w:t>s</w:t>
      </w:r>
      <w:r w:rsidRPr="000D3545">
        <w:rPr>
          <w:rFonts w:ascii="Arial" w:eastAsia="Calibri" w:hAnsi="Arial" w:cs="Arial"/>
          <w:spacing w:val="-1"/>
          <w:w w:val="101"/>
          <w:sz w:val="24"/>
          <w:szCs w:val="24"/>
        </w:rPr>
        <w:t>a</w:t>
      </w:r>
      <w:r w:rsidRPr="000D3545">
        <w:rPr>
          <w:rFonts w:ascii="Arial" w:eastAsia="Calibri" w:hAnsi="Arial" w:cs="Arial"/>
          <w:w w:val="101"/>
          <w:sz w:val="24"/>
          <w:szCs w:val="24"/>
        </w:rPr>
        <w:t xml:space="preserve">l </w:t>
      </w:r>
      <w:r w:rsidRPr="000D3545">
        <w:rPr>
          <w:rFonts w:ascii="Arial" w:eastAsia="Calibri" w:hAnsi="Arial" w:cs="Arial"/>
          <w:sz w:val="24"/>
          <w:szCs w:val="24"/>
        </w:rPr>
        <w:t>c</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4"/>
          <w:sz w:val="24"/>
          <w:szCs w:val="24"/>
        </w:rPr>
        <w:t>s</w:t>
      </w:r>
      <w:r w:rsidRPr="000D3545">
        <w:rPr>
          <w:rFonts w:ascii="Arial" w:eastAsia="Calibri" w:hAnsi="Arial" w:cs="Arial"/>
          <w:spacing w:val="1"/>
          <w:sz w:val="24"/>
          <w:szCs w:val="24"/>
        </w:rPr>
        <w:t>i</w:t>
      </w:r>
      <w:r w:rsidRPr="000D3545">
        <w:rPr>
          <w:rFonts w:ascii="Arial" w:eastAsia="Calibri" w:hAnsi="Arial" w:cs="Arial"/>
          <w:spacing w:val="-1"/>
          <w:sz w:val="24"/>
          <w:szCs w:val="24"/>
        </w:rPr>
        <w:t>y</w:t>
      </w:r>
      <w:r w:rsidRPr="000D3545">
        <w:rPr>
          <w:rFonts w:ascii="Arial" w:eastAsia="Calibri" w:hAnsi="Arial" w:cs="Arial"/>
          <w:sz w:val="24"/>
          <w:szCs w:val="24"/>
        </w:rPr>
        <w:t>e</w:t>
      </w:r>
      <w:r w:rsidRPr="000D3545">
        <w:rPr>
          <w:rFonts w:ascii="Arial" w:eastAsia="Calibri" w:hAnsi="Arial" w:cs="Arial"/>
          <w:spacing w:val="-3"/>
          <w:sz w:val="24"/>
          <w:szCs w:val="24"/>
        </w:rPr>
        <w:t>t</w:t>
      </w:r>
      <w:r w:rsidRPr="000D3545">
        <w:rPr>
          <w:rFonts w:ascii="Arial" w:eastAsia="Calibri" w:hAnsi="Arial" w:cs="Arial"/>
          <w:sz w:val="24"/>
          <w:szCs w:val="24"/>
        </w:rPr>
        <w:t>e</w:t>
      </w:r>
      <w:r w:rsidRPr="000D3545">
        <w:rPr>
          <w:rFonts w:ascii="Arial" w:eastAsia="Calibri" w:hAnsi="Arial" w:cs="Arial"/>
          <w:spacing w:val="4"/>
          <w:sz w:val="24"/>
          <w:szCs w:val="24"/>
        </w:rPr>
        <w:t xml:space="preserve"> </w:t>
      </w:r>
      <w:r w:rsidRPr="000D3545">
        <w:rPr>
          <w:rFonts w:ascii="Arial" w:eastAsia="Calibri" w:hAnsi="Arial" w:cs="Arial"/>
          <w:w w:val="101"/>
          <w:sz w:val="24"/>
          <w:szCs w:val="24"/>
        </w:rPr>
        <w:t>d</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r </w:t>
      </w:r>
      <w:r w:rsidRPr="000D3545">
        <w:rPr>
          <w:rFonts w:ascii="Arial" w:eastAsia="Calibri" w:hAnsi="Arial" w:cs="Arial"/>
          <w:spacing w:val="2"/>
          <w:w w:val="101"/>
          <w:sz w:val="24"/>
          <w:szCs w:val="24"/>
        </w:rPr>
        <w:t>f</w:t>
      </w:r>
      <w:r w:rsidRPr="000D3545">
        <w:rPr>
          <w:rFonts w:ascii="Arial" w:eastAsia="Calibri" w:hAnsi="Arial" w:cs="Arial"/>
          <w:spacing w:val="-1"/>
          <w:w w:val="101"/>
          <w:sz w:val="24"/>
          <w:szCs w:val="24"/>
        </w:rPr>
        <w:t>ark</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lı</w:t>
      </w:r>
      <w:r w:rsidRPr="000D3545">
        <w:rPr>
          <w:rFonts w:ascii="Arial" w:eastAsia="Calibri" w:hAnsi="Arial" w:cs="Arial"/>
          <w:spacing w:val="-6"/>
          <w:w w:val="101"/>
          <w:sz w:val="24"/>
          <w:szCs w:val="24"/>
        </w:rPr>
        <w:t>k</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w w:val="101"/>
          <w:sz w:val="24"/>
          <w:szCs w:val="24"/>
        </w:rPr>
        <w:t xml:space="preserve">rın </w:t>
      </w:r>
      <w:r w:rsidRPr="000D3545">
        <w:rPr>
          <w:rFonts w:ascii="Arial" w:eastAsia="Calibri" w:hAnsi="Arial" w:cs="Arial"/>
          <w:spacing w:val="-1"/>
          <w:sz w:val="24"/>
          <w:szCs w:val="24"/>
        </w:rPr>
        <w:t>ar</w:t>
      </w:r>
      <w:r w:rsidRPr="000D3545">
        <w:rPr>
          <w:rFonts w:ascii="Arial" w:eastAsia="Calibri" w:hAnsi="Arial" w:cs="Arial"/>
          <w:spacing w:val="1"/>
          <w:sz w:val="24"/>
          <w:szCs w:val="24"/>
        </w:rPr>
        <w:t>t</w:t>
      </w:r>
      <w:r w:rsidRPr="000D3545">
        <w:rPr>
          <w:rFonts w:ascii="Arial" w:eastAsia="Calibri" w:hAnsi="Arial" w:cs="Arial"/>
          <w:sz w:val="24"/>
          <w:szCs w:val="24"/>
        </w:rPr>
        <w:t>ması</w:t>
      </w:r>
      <w:r w:rsidRPr="000D3545">
        <w:rPr>
          <w:rFonts w:ascii="Arial" w:eastAsia="Calibri" w:hAnsi="Arial" w:cs="Arial"/>
          <w:spacing w:val="2"/>
          <w:sz w:val="24"/>
          <w:szCs w:val="24"/>
        </w:rPr>
        <w:t xml:space="preserve"> </w:t>
      </w:r>
      <w:r w:rsidRPr="000D3545">
        <w:rPr>
          <w:rFonts w:ascii="Arial" w:eastAsia="Calibri" w:hAnsi="Arial" w:cs="Arial"/>
          <w:spacing w:val="-1"/>
          <w:w w:val="101"/>
          <w:sz w:val="24"/>
          <w:szCs w:val="24"/>
        </w:rPr>
        <w:t>v</w:t>
      </w:r>
      <w:r w:rsidRPr="000D3545">
        <w:rPr>
          <w:rFonts w:ascii="Arial" w:eastAsia="Calibri" w:hAnsi="Arial" w:cs="Arial"/>
          <w:w w:val="101"/>
          <w:sz w:val="24"/>
          <w:szCs w:val="24"/>
        </w:rPr>
        <w:t xml:space="preserve">e </w:t>
      </w:r>
      <w:r w:rsidRPr="000D3545">
        <w:rPr>
          <w:rFonts w:ascii="Arial" w:eastAsia="Calibri" w:hAnsi="Arial" w:cs="Arial"/>
          <w:position w:val="1"/>
          <w:sz w:val="24"/>
          <w:szCs w:val="24"/>
        </w:rPr>
        <w:t>du</w:t>
      </w:r>
      <w:r w:rsidRPr="000D3545">
        <w:rPr>
          <w:rFonts w:ascii="Arial" w:eastAsia="Calibri" w:hAnsi="Arial" w:cs="Arial"/>
          <w:spacing w:val="-1"/>
          <w:position w:val="1"/>
          <w:sz w:val="24"/>
          <w:szCs w:val="24"/>
        </w:rPr>
        <w:t>yar</w:t>
      </w:r>
      <w:r w:rsidRPr="000D3545">
        <w:rPr>
          <w:rFonts w:ascii="Arial" w:eastAsia="Calibri" w:hAnsi="Arial" w:cs="Arial"/>
          <w:spacing w:val="1"/>
          <w:position w:val="1"/>
          <w:sz w:val="24"/>
          <w:szCs w:val="24"/>
        </w:rPr>
        <w:t>l</w:t>
      </w:r>
      <w:r w:rsidRPr="000D3545">
        <w:rPr>
          <w:rFonts w:ascii="Arial" w:eastAsia="Calibri" w:hAnsi="Arial" w:cs="Arial"/>
          <w:spacing w:val="-3"/>
          <w:position w:val="1"/>
          <w:sz w:val="24"/>
          <w:szCs w:val="24"/>
        </w:rPr>
        <w:t>ı</w:t>
      </w:r>
      <w:r w:rsidRPr="000D3545">
        <w:rPr>
          <w:rFonts w:ascii="Arial" w:eastAsia="Calibri" w:hAnsi="Arial" w:cs="Arial"/>
          <w:spacing w:val="1"/>
          <w:position w:val="1"/>
          <w:sz w:val="24"/>
          <w:szCs w:val="24"/>
        </w:rPr>
        <w:t>lı</w:t>
      </w:r>
      <w:r w:rsidRPr="000D3545">
        <w:rPr>
          <w:rFonts w:ascii="Arial" w:eastAsia="Calibri" w:hAnsi="Arial" w:cs="Arial"/>
          <w:position w:val="1"/>
          <w:sz w:val="24"/>
          <w:szCs w:val="24"/>
        </w:rPr>
        <w:t>ğın</w:t>
      </w:r>
      <w:r w:rsidRPr="000D3545">
        <w:rPr>
          <w:rFonts w:ascii="Arial" w:eastAsia="Calibri" w:hAnsi="Arial" w:cs="Arial"/>
          <w:spacing w:val="3"/>
          <w:position w:val="1"/>
          <w:sz w:val="24"/>
          <w:szCs w:val="24"/>
        </w:rPr>
        <w:t xml:space="preserve"> </w:t>
      </w:r>
      <w:r w:rsidRPr="000D3545">
        <w:rPr>
          <w:rFonts w:ascii="Arial" w:eastAsia="Calibri" w:hAnsi="Arial" w:cs="Arial"/>
          <w:w w:val="101"/>
          <w:position w:val="1"/>
          <w:sz w:val="24"/>
          <w:szCs w:val="24"/>
        </w:rPr>
        <w:t>g</w:t>
      </w:r>
      <w:r w:rsidRPr="000D3545">
        <w:rPr>
          <w:rFonts w:ascii="Arial" w:eastAsia="Calibri" w:hAnsi="Arial" w:cs="Arial"/>
          <w:spacing w:val="-4"/>
          <w:w w:val="101"/>
          <w:position w:val="1"/>
          <w:sz w:val="24"/>
          <w:szCs w:val="24"/>
        </w:rPr>
        <w:t>e</w:t>
      </w:r>
      <w:r w:rsidRPr="000D3545">
        <w:rPr>
          <w:rFonts w:ascii="Arial" w:eastAsia="Calibri" w:hAnsi="Arial" w:cs="Arial"/>
          <w:spacing w:val="1"/>
          <w:w w:val="101"/>
          <w:position w:val="1"/>
          <w:sz w:val="24"/>
          <w:szCs w:val="24"/>
        </w:rPr>
        <w:t>li</w:t>
      </w:r>
      <w:r w:rsidRPr="000D3545">
        <w:rPr>
          <w:rFonts w:ascii="Arial" w:eastAsia="Calibri" w:hAnsi="Arial" w:cs="Arial"/>
          <w:spacing w:val="-4"/>
          <w:w w:val="101"/>
          <w:position w:val="1"/>
          <w:sz w:val="24"/>
          <w:szCs w:val="24"/>
        </w:rPr>
        <w:t>ş</w:t>
      </w:r>
      <w:r w:rsidRPr="000D3545">
        <w:rPr>
          <w:rFonts w:ascii="Arial" w:eastAsia="Calibri" w:hAnsi="Arial" w:cs="Arial"/>
          <w:spacing w:val="1"/>
          <w:w w:val="101"/>
          <w:position w:val="1"/>
          <w:sz w:val="24"/>
          <w:szCs w:val="24"/>
        </w:rPr>
        <w:t>mesi</w:t>
      </w:r>
    </w:p>
    <w:p w14:paraId="5B504853" w14:textId="77777777" w:rsidR="001C1DE7" w:rsidRPr="000D3545" w:rsidRDefault="001C1DE7" w:rsidP="001C1DE7">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31F37716" w14:textId="73BE8D84" w:rsidR="001C1DE7" w:rsidRPr="000D3545" w:rsidRDefault="001C1DE7" w:rsidP="001C1DE7">
      <w:pPr>
        <w:pStyle w:val="Standard"/>
        <w:spacing w:before="240" w:line="360" w:lineRule="auto"/>
        <w:ind w:left="743" w:hanging="726"/>
        <w:jc w:val="both"/>
        <w:rPr>
          <w:rFonts w:ascii="Arial" w:eastAsia="Calibri" w:hAnsi="Arial" w:cs="Arial"/>
          <w:w w:val="101"/>
          <w:sz w:val="24"/>
          <w:szCs w:val="24"/>
        </w:rPr>
      </w:pPr>
      <w:r w:rsidRPr="000D3545">
        <w:rPr>
          <w:rFonts w:ascii="Arial" w:hAnsi="Arial" w:cs="Arial"/>
          <w:sz w:val="24"/>
          <w:szCs w:val="24"/>
        </w:rPr>
        <w:t xml:space="preserve">1.3.1. </w:t>
      </w:r>
      <w:r w:rsidRPr="000D3545">
        <w:rPr>
          <w:rFonts w:ascii="Arial" w:eastAsia="Calibri" w:hAnsi="Arial" w:cs="Arial"/>
          <w:position w:val="1"/>
          <w:sz w:val="24"/>
          <w:szCs w:val="24"/>
        </w:rPr>
        <w:t>Öğ</w:t>
      </w:r>
      <w:r w:rsidRPr="000D3545">
        <w:rPr>
          <w:rFonts w:ascii="Arial" w:eastAsia="Calibri" w:hAnsi="Arial" w:cs="Arial"/>
          <w:spacing w:val="-1"/>
          <w:position w:val="1"/>
          <w:sz w:val="24"/>
          <w:szCs w:val="24"/>
        </w:rPr>
        <w:t>r</w:t>
      </w:r>
      <w:r w:rsidRPr="000D3545">
        <w:rPr>
          <w:rFonts w:ascii="Arial" w:eastAsia="Calibri" w:hAnsi="Arial" w:cs="Arial"/>
          <w:position w:val="1"/>
          <w:sz w:val="24"/>
          <w:szCs w:val="24"/>
        </w:rPr>
        <w:t>e</w:t>
      </w:r>
      <w:r w:rsidRPr="000D3545">
        <w:rPr>
          <w:rFonts w:ascii="Arial" w:eastAsia="Calibri" w:hAnsi="Arial" w:cs="Arial"/>
          <w:spacing w:val="1"/>
          <w:position w:val="1"/>
          <w:sz w:val="24"/>
          <w:szCs w:val="24"/>
        </w:rPr>
        <w:t>t</w:t>
      </w:r>
      <w:r w:rsidRPr="000D3545">
        <w:rPr>
          <w:rFonts w:ascii="Arial" w:eastAsia="Calibri" w:hAnsi="Arial" w:cs="Arial"/>
          <w:spacing w:val="-6"/>
          <w:position w:val="1"/>
          <w:sz w:val="24"/>
          <w:szCs w:val="24"/>
        </w:rPr>
        <w:t>m</w:t>
      </w:r>
      <w:r w:rsidRPr="000D3545">
        <w:rPr>
          <w:rFonts w:ascii="Arial" w:eastAsia="Calibri" w:hAnsi="Arial" w:cs="Arial"/>
          <w:position w:val="1"/>
          <w:sz w:val="24"/>
          <w:szCs w:val="24"/>
        </w:rPr>
        <w:t>en</w:t>
      </w:r>
      <w:r w:rsidRPr="000D3545">
        <w:rPr>
          <w:rFonts w:ascii="Arial" w:eastAsia="Calibri" w:hAnsi="Arial" w:cs="Arial"/>
          <w:spacing w:val="-3"/>
          <w:position w:val="1"/>
          <w:sz w:val="24"/>
          <w:szCs w:val="24"/>
        </w:rPr>
        <w:t>l</w:t>
      </w:r>
      <w:r w:rsidRPr="000D3545">
        <w:rPr>
          <w:rFonts w:ascii="Arial" w:eastAsia="Calibri" w:hAnsi="Arial" w:cs="Arial"/>
          <w:position w:val="1"/>
          <w:sz w:val="24"/>
          <w:szCs w:val="24"/>
        </w:rPr>
        <w:t>er</w:t>
      </w:r>
      <w:r w:rsidRPr="000D3545">
        <w:rPr>
          <w:rFonts w:ascii="Arial" w:eastAsia="Calibri" w:hAnsi="Arial" w:cs="Arial"/>
          <w:spacing w:val="10"/>
          <w:position w:val="1"/>
          <w:sz w:val="24"/>
          <w:szCs w:val="24"/>
        </w:rPr>
        <w:t xml:space="preserve"> </w:t>
      </w:r>
      <w:r w:rsidRPr="000D3545">
        <w:rPr>
          <w:rFonts w:ascii="Arial" w:eastAsia="Calibri" w:hAnsi="Arial" w:cs="Arial"/>
          <w:spacing w:val="-6"/>
          <w:w w:val="101"/>
          <w:position w:val="1"/>
          <w:sz w:val="24"/>
          <w:szCs w:val="24"/>
        </w:rPr>
        <w:t>v</w:t>
      </w:r>
      <w:r w:rsidRPr="000D3545">
        <w:rPr>
          <w:rFonts w:ascii="Arial" w:eastAsia="Calibri" w:hAnsi="Arial" w:cs="Arial"/>
          <w:w w:val="101"/>
          <w:position w:val="1"/>
          <w:sz w:val="24"/>
          <w:szCs w:val="24"/>
        </w:rPr>
        <w:t>e</w:t>
      </w:r>
      <w:r w:rsidRPr="000D3545">
        <w:rPr>
          <w:rFonts w:ascii="Arial" w:eastAsia="Calibri" w:hAnsi="Arial" w:cs="Arial"/>
          <w:sz w:val="24"/>
          <w:szCs w:val="24"/>
        </w:rPr>
        <w:t xml:space="preserve"> eğ</w:t>
      </w:r>
      <w:r w:rsidRPr="000D3545">
        <w:rPr>
          <w:rFonts w:ascii="Arial" w:eastAsia="Calibri" w:hAnsi="Arial" w:cs="Arial"/>
          <w:spacing w:val="-3"/>
          <w:sz w:val="24"/>
          <w:szCs w:val="24"/>
        </w:rPr>
        <w:t>i</w:t>
      </w:r>
      <w:r w:rsidRPr="000D3545">
        <w:rPr>
          <w:rFonts w:ascii="Arial" w:eastAsia="Calibri" w:hAnsi="Arial" w:cs="Arial"/>
          <w:spacing w:val="1"/>
          <w:sz w:val="24"/>
          <w:szCs w:val="24"/>
        </w:rPr>
        <w:t>t</w:t>
      </w:r>
      <w:r w:rsidRPr="000D3545">
        <w:rPr>
          <w:rFonts w:ascii="Arial" w:eastAsia="Calibri" w:hAnsi="Arial" w:cs="Arial"/>
          <w:spacing w:val="-2"/>
          <w:sz w:val="24"/>
          <w:szCs w:val="24"/>
        </w:rPr>
        <w:t>m</w:t>
      </w:r>
      <w:r w:rsidRPr="000D3545">
        <w:rPr>
          <w:rFonts w:ascii="Arial" w:eastAsia="Calibri" w:hAnsi="Arial" w:cs="Arial"/>
          <w:sz w:val="24"/>
          <w:szCs w:val="24"/>
        </w:rPr>
        <w:t>e</w:t>
      </w:r>
      <w:r w:rsidRPr="000D3545">
        <w:rPr>
          <w:rFonts w:ascii="Arial" w:eastAsia="Calibri" w:hAnsi="Arial" w:cs="Arial"/>
          <w:spacing w:val="-5"/>
          <w:sz w:val="24"/>
          <w:szCs w:val="24"/>
        </w:rPr>
        <w:t>n</w:t>
      </w:r>
      <w:r w:rsidRPr="000D3545">
        <w:rPr>
          <w:rFonts w:ascii="Arial" w:eastAsia="Calibri" w:hAnsi="Arial" w:cs="Arial"/>
          <w:spacing w:val="1"/>
          <w:sz w:val="24"/>
          <w:szCs w:val="24"/>
        </w:rPr>
        <w:t>l</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pacing w:val="-3"/>
          <w:sz w:val="24"/>
          <w:szCs w:val="24"/>
        </w:rPr>
        <w:t>i</w:t>
      </w:r>
      <w:r w:rsidRPr="000D3545">
        <w:rPr>
          <w:rFonts w:ascii="Arial" w:eastAsia="Calibri" w:hAnsi="Arial" w:cs="Arial"/>
          <w:sz w:val="24"/>
          <w:szCs w:val="24"/>
        </w:rPr>
        <w:t>n</w:t>
      </w:r>
      <w:r w:rsidRPr="000D3545">
        <w:rPr>
          <w:rFonts w:ascii="Arial" w:eastAsia="Calibri" w:hAnsi="Arial" w:cs="Arial"/>
          <w:spacing w:val="12"/>
          <w:sz w:val="24"/>
          <w:szCs w:val="24"/>
        </w:rPr>
        <w:t xml:space="preserve"> </w:t>
      </w:r>
      <w:r w:rsidRPr="000D3545">
        <w:rPr>
          <w:rFonts w:ascii="Arial" w:eastAsia="Calibri" w:hAnsi="Arial" w:cs="Arial"/>
          <w:spacing w:val="-4"/>
          <w:w w:val="101"/>
          <w:sz w:val="24"/>
          <w:szCs w:val="24"/>
        </w:rPr>
        <w:t>e</w:t>
      </w:r>
      <w:r w:rsidRPr="000D3545">
        <w:rPr>
          <w:rFonts w:ascii="Arial" w:eastAsia="Calibri" w:hAnsi="Arial" w:cs="Arial"/>
          <w:w w:val="101"/>
          <w:sz w:val="24"/>
          <w:szCs w:val="24"/>
        </w:rPr>
        <w:t>ğ</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ti</w:t>
      </w:r>
      <w:r w:rsidRPr="000D3545">
        <w:rPr>
          <w:rFonts w:ascii="Arial" w:eastAsia="Calibri" w:hAnsi="Arial" w:cs="Arial"/>
          <w:w w:val="101"/>
          <w:sz w:val="24"/>
          <w:szCs w:val="24"/>
        </w:rPr>
        <w:t xml:space="preserve">m </w:t>
      </w:r>
      <w:r w:rsidRPr="000D3545">
        <w:rPr>
          <w:rFonts w:ascii="Arial" w:eastAsia="Calibri" w:hAnsi="Arial" w:cs="Arial"/>
          <w:spacing w:val="1"/>
          <w:w w:val="101"/>
          <w:sz w:val="24"/>
          <w:szCs w:val="24"/>
        </w:rPr>
        <w:t>s</w:t>
      </w:r>
      <w:r w:rsidRPr="000D3545">
        <w:rPr>
          <w:rFonts w:ascii="Arial" w:eastAsia="Calibri" w:hAnsi="Arial" w:cs="Arial"/>
          <w:w w:val="101"/>
          <w:sz w:val="24"/>
          <w:szCs w:val="24"/>
        </w:rPr>
        <w:t>ü</w:t>
      </w:r>
      <w:r w:rsidRPr="000D3545">
        <w:rPr>
          <w:rFonts w:ascii="Arial" w:eastAsia="Calibri" w:hAnsi="Arial" w:cs="Arial"/>
          <w:spacing w:val="-1"/>
          <w:w w:val="101"/>
          <w:sz w:val="24"/>
          <w:szCs w:val="24"/>
        </w:rPr>
        <w:t>r</w:t>
      </w:r>
      <w:r w:rsidRPr="000D3545">
        <w:rPr>
          <w:rFonts w:ascii="Arial" w:eastAsia="Calibri" w:hAnsi="Arial" w:cs="Arial"/>
          <w:w w:val="101"/>
          <w:sz w:val="24"/>
          <w:szCs w:val="24"/>
        </w:rPr>
        <w:t>ec</w:t>
      </w:r>
      <w:r w:rsidRPr="000D3545">
        <w:rPr>
          <w:rFonts w:ascii="Arial" w:eastAsia="Calibri" w:hAnsi="Arial" w:cs="Arial"/>
          <w:spacing w:val="-3"/>
          <w:w w:val="101"/>
          <w:sz w:val="24"/>
          <w:szCs w:val="24"/>
        </w:rPr>
        <w:t>i</w:t>
      </w:r>
      <w:r w:rsidRPr="000D3545">
        <w:rPr>
          <w:rFonts w:ascii="Arial" w:eastAsia="Calibri" w:hAnsi="Arial" w:cs="Arial"/>
          <w:w w:val="101"/>
          <w:sz w:val="24"/>
          <w:szCs w:val="24"/>
        </w:rPr>
        <w:t>nde</w:t>
      </w:r>
      <w:r w:rsidRPr="000D3545">
        <w:rPr>
          <w:rFonts w:ascii="Arial" w:eastAsia="Calibri" w:hAnsi="Arial" w:cs="Arial"/>
          <w:spacing w:val="-6"/>
          <w:w w:val="101"/>
          <w:sz w:val="24"/>
          <w:szCs w:val="24"/>
        </w:rPr>
        <w:t>k</w:t>
      </w:r>
      <w:r w:rsidRPr="000D3545">
        <w:rPr>
          <w:rFonts w:ascii="Arial" w:eastAsia="Calibri" w:hAnsi="Arial" w:cs="Arial"/>
          <w:w w:val="101"/>
          <w:sz w:val="24"/>
          <w:szCs w:val="24"/>
        </w:rPr>
        <w:t>i</w:t>
      </w:r>
      <w:r w:rsidRPr="000D3545">
        <w:rPr>
          <w:rFonts w:ascii="Arial" w:eastAsia="Calibri" w:hAnsi="Arial" w:cs="Arial"/>
          <w:sz w:val="24"/>
          <w:szCs w:val="24"/>
        </w:rPr>
        <w:t xml:space="preserve"> </w:t>
      </w:r>
      <w:r w:rsidRPr="000D3545">
        <w:rPr>
          <w:rFonts w:ascii="Arial" w:eastAsia="Calibri" w:hAnsi="Arial" w:cs="Arial"/>
          <w:spacing w:val="-1"/>
          <w:sz w:val="24"/>
          <w:szCs w:val="24"/>
        </w:rPr>
        <w:t>r</w:t>
      </w:r>
      <w:r w:rsidRPr="000D3545">
        <w:rPr>
          <w:rFonts w:ascii="Arial" w:eastAsia="Calibri" w:hAnsi="Arial" w:cs="Arial"/>
          <w:sz w:val="24"/>
          <w:szCs w:val="24"/>
        </w:rPr>
        <w:t>o</w:t>
      </w:r>
      <w:r w:rsidRPr="000D3545">
        <w:rPr>
          <w:rFonts w:ascii="Arial" w:eastAsia="Calibri" w:hAnsi="Arial" w:cs="Arial"/>
          <w:spacing w:val="1"/>
          <w:sz w:val="24"/>
          <w:szCs w:val="24"/>
        </w:rPr>
        <w:t>ll</w:t>
      </w:r>
      <w:r w:rsidRPr="000D3545">
        <w:rPr>
          <w:rFonts w:ascii="Arial" w:eastAsia="Calibri" w:hAnsi="Arial" w:cs="Arial"/>
          <w:sz w:val="24"/>
          <w:szCs w:val="24"/>
        </w:rPr>
        <w:t>e</w:t>
      </w:r>
      <w:r w:rsidRPr="000D3545">
        <w:rPr>
          <w:rFonts w:ascii="Arial" w:eastAsia="Calibri" w:hAnsi="Arial" w:cs="Arial"/>
          <w:spacing w:val="-6"/>
          <w:sz w:val="24"/>
          <w:szCs w:val="24"/>
        </w:rPr>
        <w:t>r</w:t>
      </w:r>
      <w:r w:rsidRPr="000D3545">
        <w:rPr>
          <w:rFonts w:ascii="Arial" w:eastAsia="Calibri" w:hAnsi="Arial" w:cs="Arial"/>
          <w:spacing w:val="1"/>
          <w:sz w:val="24"/>
          <w:szCs w:val="24"/>
        </w:rPr>
        <w:t>i</w:t>
      </w:r>
      <w:r w:rsidRPr="000D3545">
        <w:rPr>
          <w:rFonts w:ascii="Arial" w:eastAsia="Calibri" w:hAnsi="Arial" w:cs="Arial"/>
          <w:sz w:val="24"/>
          <w:szCs w:val="24"/>
        </w:rPr>
        <w:t>ne</w:t>
      </w:r>
      <w:r w:rsidRPr="000D3545">
        <w:rPr>
          <w:rFonts w:ascii="Arial" w:eastAsia="Calibri" w:hAnsi="Arial" w:cs="Arial"/>
          <w:spacing w:val="4"/>
          <w:sz w:val="24"/>
          <w:szCs w:val="24"/>
        </w:rPr>
        <w:t xml:space="preserve"> </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liş</w:t>
      </w:r>
      <w:r w:rsidRPr="000D3545">
        <w:rPr>
          <w:rFonts w:ascii="Arial" w:eastAsia="Calibri" w:hAnsi="Arial" w:cs="Arial"/>
          <w:spacing w:val="-6"/>
          <w:w w:val="101"/>
          <w:sz w:val="24"/>
          <w:szCs w:val="24"/>
        </w:rPr>
        <w:t>k</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n </w:t>
      </w:r>
      <w:r w:rsidRPr="000D3545">
        <w:rPr>
          <w:rFonts w:ascii="Arial" w:eastAsia="Calibri" w:hAnsi="Arial" w:cs="Arial"/>
          <w:spacing w:val="2"/>
          <w:sz w:val="24"/>
          <w:szCs w:val="24"/>
        </w:rPr>
        <w:t>(</w:t>
      </w:r>
      <w:r w:rsidRPr="000D3545">
        <w:rPr>
          <w:rFonts w:ascii="Arial" w:eastAsia="Calibri" w:hAnsi="Arial" w:cs="Arial"/>
          <w:spacing w:val="1"/>
          <w:sz w:val="24"/>
          <w:szCs w:val="24"/>
        </w:rPr>
        <w:t>t</w:t>
      </w:r>
      <w:r w:rsidRPr="000D3545">
        <w:rPr>
          <w:rFonts w:ascii="Arial" w:eastAsia="Calibri" w:hAnsi="Arial" w:cs="Arial"/>
          <w:spacing w:val="-5"/>
          <w:sz w:val="24"/>
          <w:szCs w:val="24"/>
        </w:rPr>
        <w:t>o</w:t>
      </w:r>
      <w:r w:rsidRPr="000D3545">
        <w:rPr>
          <w:rFonts w:ascii="Arial" w:eastAsia="Calibri" w:hAnsi="Arial" w:cs="Arial"/>
          <w:sz w:val="24"/>
          <w:szCs w:val="24"/>
        </w:rPr>
        <w:t>p</w:t>
      </w:r>
      <w:r w:rsidRPr="000D3545">
        <w:rPr>
          <w:rFonts w:ascii="Arial" w:eastAsia="Calibri" w:hAnsi="Arial" w:cs="Arial"/>
          <w:spacing w:val="1"/>
          <w:sz w:val="24"/>
          <w:szCs w:val="24"/>
        </w:rPr>
        <w:t>l</w:t>
      </w:r>
      <w:r w:rsidRPr="000D3545">
        <w:rPr>
          <w:rFonts w:ascii="Arial" w:eastAsia="Calibri" w:hAnsi="Arial" w:cs="Arial"/>
          <w:sz w:val="24"/>
          <w:szCs w:val="24"/>
        </w:rPr>
        <w:t>u</w:t>
      </w:r>
      <w:r w:rsidRPr="000D3545">
        <w:rPr>
          <w:rFonts w:ascii="Arial" w:eastAsia="Calibri" w:hAnsi="Arial" w:cs="Arial"/>
          <w:spacing w:val="-6"/>
          <w:sz w:val="24"/>
          <w:szCs w:val="24"/>
        </w:rPr>
        <w:t>m</w:t>
      </w:r>
      <w:r w:rsidRPr="000D3545">
        <w:rPr>
          <w:rFonts w:ascii="Arial" w:eastAsia="Calibri" w:hAnsi="Arial" w:cs="Arial"/>
          <w:spacing w:val="1"/>
          <w:sz w:val="24"/>
          <w:szCs w:val="24"/>
        </w:rPr>
        <w:t>s</w:t>
      </w:r>
      <w:r w:rsidRPr="000D3545">
        <w:rPr>
          <w:rFonts w:ascii="Arial" w:eastAsia="Calibri" w:hAnsi="Arial" w:cs="Arial"/>
          <w:spacing w:val="-1"/>
          <w:sz w:val="24"/>
          <w:szCs w:val="24"/>
        </w:rPr>
        <w:t>a</w:t>
      </w:r>
      <w:r w:rsidRPr="000D3545">
        <w:rPr>
          <w:rFonts w:ascii="Arial" w:eastAsia="Calibri" w:hAnsi="Arial" w:cs="Arial"/>
          <w:sz w:val="24"/>
          <w:szCs w:val="24"/>
        </w:rPr>
        <w:t>l</w:t>
      </w:r>
      <w:r w:rsidRPr="000D3545">
        <w:rPr>
          <w:rFonts w:ascii="Arial" w:eastAsia="Calibri" w:hAnsi="Arial" w:cs="Arial"/>
          <w:spacing w:val="7"/>
          <w:sz w:val="24"/>
          <w:szCs w:val="24"/>
        </w:rPr>
        <w:t xml:space="preserve"> </w:t>
      </w:r>
      <w:r w:rsidRPr="000D3545">
        <w:rPr>
          <w:rFonts w:ascii="Arial" w:eastAsia="Calibri" w:hAnsi="Arial" w:cs="Arial"/>
          <w:w w:val="101"/>
          <w:sz w:val="24"/>
          <w:szCs w:val="24"/>
        </w:rPr>
        <w:t>c</w:t>
      </w:r>
      <w:r w:rsidRPr="000D3545">
        <w:rPr>
          <w:rFonts w:ascii="Arial" w:eastAsia="Calibri" w:hAnsi="Arial" w:cs="Arial"/>
          <w:spacing w:val="1"/>
          <w:w w:val="101"/>
          <w:sz w:val="24"/>
          <w:szCs w:val="24"/>
        </w:rPr>
        <w:t>i</w:t>
      </w:r>
      <w:r w:rsidRPr="000D3545">
        <w:rPr>
          <w:rFonts w:ascii="Arial" w:eastAsia="Calibri" w:hAnsi="Arial" w:cs="Arial"/>
          <w:spacing w:val="-5"/>
          <w:w w:val="101"/>
          <w:sz w:val="24"/>
          <w:szCs w:val="24"/>
        </w:rPr>
        <w:t>n</w:t>
      </w:r>
      <w:r w:rsidRPr="000D3545">
        <w:rPr>
          <w:rFonts w:ascii="Arial" w:eastAsia="Calibri" w:hAnsi="Arial" w:cs="Arial"/>
          <w:spacing w:val="1"/>
          <w:w w:val="101"/>
          <w:sz w:val="24"/>
          <w:szCs w:val="24"/>
        </w:rPr>
        <w:t>si</w:t>
      </w:r>
      <w:r w:rsidRPr="000D3545">
        <w:rPr>
          <w:rFonts w:ascii="Arial" w:eastAsia="Calibri" w:hAnsi="Arial" w:cs="Arial"/>
          <w:spacing w:val="-6"/>
          <w:w w:val="101"/>
          <w:sz w:val="24"/>
          <w:szCs w:val="24"/>
        </w:rPr>
        <w:t>y</w:t>
      </w:r>
      <w:r w:rsidRPr="000D3545">
        <w:rPr>
          <w:rFonts w:ascii="Arial" w:eastAsia="Calibri" w:hAnsi="Arial" w:cs="Arial"/>
          <w:w w:val="101"/>
          <w:sz w:val="24"/>
          <w:szCs w:val="24"/>
        </w:rPr>
        <w:t xml:space="preserve">et </w:t>
      </w:r>
      <w:r w:rsidRPr="000D3545">
        <w:rPr>
          <w:rFonts w:ascii="Arial" w:eastAsia="Calibri" w:hAnsi="Arial" w:cs="Arial"/>
          <w:spacing w:val="1"/>
          <w:w w:val="101"/>
          <w:sz w:val="24"/>
          <w:szCs w:val="24"/>
        </w:rPr>
        <w:t>t</w:t>
      </w:r>
      <w:r w:rsidRPr="000D3545">
        <w:rPr>
          <w:rFonts w:ascii="Arial" w:eastAsia="Calibri" w:hAnsi="Arial" w:cs="Arial"/>
          <w:w w:val="101"/>
          <w:sz w:val="24"/>
          <w:szCs w:val="24"/>
        </w:rPr>
        <w:t>e</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ll</w:t>
      </w:r>
      <w:r w:rsidRPr="000D3545">
        <w:rPr>
          <w:rFonts w:ascii="Arial" w:eastAsia="Calibri" w:hAnsi="Arial" w:cs="Arial"/>
          <w:spacing w:val="-3"/>
          <w:w w:val="101"/>
          <w:sz w:val="24"/>
          <w:szCs w:val="24"/>
        </w:rPr>
        <w:t>i</w:t>
      </w:r>
      <w:r w:rsidRPr="000D3545">
        <w:rPr>
          <w:rFonts w:ascii="Arial" w:eastAsia="Calibri" w:hAnsi="Arial" w:cs="Arial"/>
          <w:w w:val="101"/>
          <w:sz w:val="24"/>
          <w:szCs w:val="24"/>
        </w:rPr>
        <w:t xml:space="preserve">) </w:t>
      </w:r>
      <w:r w:rsidRPr="000D3545">
        <w:rPr>
          <w:rFonts w:ascii="Arial" w:eastAsia="Calibri" w:hAnsi="Arial" w:cs="Arial"/>
          <w:spacing w:val="2"/>
          <w:sz w:val="24"/>
          <w:szCs w:val="24"/>
        </w:rPr>
        <w:t>f</w:t>
      </w:r>
      <w:r w:rsidRPr="000D3545">
        <w:rPr>
          <w:rFonts w:ascii="Arial" w:eastAsia="Calibri" w:hAnsi="Arial" w:cs="Arial"/>
          <w:spacing w:val="-1"/>
          <w:sz w:val="24"/>
          <w:szCs w:val="24"/>
        </w:rPr>
        <w:t>ark</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5"/>
          <w:sz w:val="24"/>
          <w:szCs w:val="24"/>
        </w:rPr>
        <w:t>d</w:t>
      </w:r>
      <w:r w:rsidRPr="000D3545">
        <w:rPr>
          <w:rFonts w:ascii="Arial" w:eastAsia="Calibri" w:hAnsi="Arial" w:cs="Arial"/>
          <w:spacing w:val="-1"/>
          <w:sz w:val="24"/>
          <w:szCs w:val="24"/>
        </w:rPr>
        <w:t>a</w:t>
      </w:r>
      <w:r w:rsidRPr="000D3545">
        <w:rPr>
          <w:rFonts w:ascii="Arial" w:eastAsia="Calibri" w:hAnsi="Arial" w:cs="Arial"/>
          <w:spacing w:val="1"/>
          <w:sz w:val="24"/>
          <w:szCs w:val="24"/>
        </w:rPr>
        <w:t>lı</w:t>
      </w:r>
      <w:r w:rsidRPr="000D3545">
        <w:rPr>
          <w:rFonts w:ascii="Arial" w:eastAsia="Calibri" w:hAnsi="Arial" w:cs="Arial"/>
          <w:spacing w:val="-6"/>
          <w:sz w:val="24"/>
          <w:szCs w:val="24"/>
        </w:rPr>
        <w:t>k</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z w:val="24"/>
          <w:szCs w:val="24"/>
        </w:rPr>
        <w:t>ını</w:t>
      </w:r>
      <w:r w:rsidRPr="000D3545">
        <w:rPr>
          <w:rFonts w:ascii="Arial" w:eastAsia="Calibri" w:hAnsi="Arial" w:cs="Arial"/>
          <w:spacing w:val="9"/>
          <w:sz w:val="24"/>
          <w:szCs w:val="24"/>
        </w:rPr>
        <w:t xml:space="preserve"> </w:t>
      </w:r>
      <w:r w:rsidRPr="000D3545">
        <w:rPr>
          <w:rFonts w:ascii="Arial" w:eastAsia="Calibri" w:hAnsi="Arial" w:cs="Arial"/>
          <w:spacing w:val="-1"/>
          <w:w w:val="101"/>
          <w:sz w:val="24"/>
          <w:szCs w:val="24"/>
        </w:rPr>
        <w:t>ar</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ı</w:t>
      </w:r>
      <w:r w:rsidRPr="000D3545">
        <w:rPr>
          <w:rFonts w:ascii="Arial" w:eastAsia="Calibri" w:hAnsi="Arial" w:cs="Arial"/>
          <w:w w:val="101"/>
          <w:sz w:val="24"/>
          <w:szCs w:val="24"/>
        </w:rPr>
        <w:t>rmak</w:t>
      </w:r>
    </w:p>
    <w:p w14:paraId="28FFE833" w14:textId="3231046F" w:rsidR="001C1DE7" w:rsidRPr="000D3545" w:rsidRDefault="001C1DE7" w:rsidP="001C1DE7">
      <w:pPr>
        <w:pStyle w:val="Standard"/>
        <w:spacing w:before="240" w:line="360" w:lineRule="auto"/>
        <w:ind w:left="743" w:hanging="726"/>
        <w:jc w:val="both"/>
        <w:rPr>
          <w:rFonts w:ascii="Arial" w:eastAsia="Calibri" w:hAnsi="Arial" w:cs="Arial"/>
          <w:w w:val="101"/>
          <w:sz w:val="24"/>
          <w:szCs w:val="24"/>
        </w:rPr>
      </w:pPr>
      <w:r w:rsidRPr="000D3545">
        <w:rPr>
          <w:rFonts w:ascii="Arial" w:eastAsia="Calibri" w:hAnsi="Arial" w:cs="Arial"/>
          <w:w w:val="101"/>
          <w:sz w:val="24"/>
          <w:szCs w:val="24"/>
        </w:rPr>
        <w:lastRenderedPageBreak/>
        <w:t xml:space="preserve">1.3.2. </w:t>
      </w:r>
      <w:r w:rsidRPr="000D3545">
        <w:rPr>
          <w:rFonts w:ascii="Arial" w:eastAsia="Calibri" w:hAnsi="Arial" w:cs="Arial"/>
          <w:spacing w:val="1"/>
          <w:w w:val="101"/>
          <w:position w:val="1"/>
          <w:sz w:val="24"/>
          <w:szCs w:val="24"/>
        </w:rPr>
        <w:t>K</w:t>
      </w:r>
      <w:r w:rsidRPr="000D3545">
        <w:rPr>
          <w:rFonts w:ascii="Arial" w:eastAsia="Calibri" w:hAnsi="Arial" w:cs="Arial"/>
          <w:spacing w:val="-3"/>
          <w:w w:val="101"/>
          <w:position w:val="1"/>
          <w:sz w:val="24"/>
          <w:szCs w:val="24"/>
        </w:rPr>
        <w:t>ı</w:t>
      </w:r>
      <w:r w:rsidRPr="000D3545">
        <w:rPr>
          <w:rFonts w:ascii="Arial" w:eastAsia="Calibri" w:hAnsi="Arial" w:cs="Arial"/>
          <w:w w:val="101"/>
          <w:position w:val="1"/>
          <w:sz w:val="24"/>
          <w:szCs w:val="24"/>
        </w:rPr>
        <w:t xml:space="preserve">z </w:t>
      </w:r>
      <w:r w:rsidRPr="000D3545">
        <w:rPr>
          <w:rFonts w:ascii="Arial" w:eastAsia="Calibri" w:hAnsi="Arial" w:cs="Arial"/>
          <w:w w:val="101"/>
          <w:sz w:val="24"/>
          <w:szCs w:val="24"/>
        </w:rPr>
        <w:t>çocu</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 eğ</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ti</w:t>
      </w:r>
      <w:r w:rsidRPr="000D3545">
        <w:rPr>
          <w:rFonts w:ascii="Arial" w:eastAsia="Calibri" w:hAnsi="Arial" w:cs="Arial"/>
          <w:spacing w:val="-2"/>
          <w:w w:val="101"/>
          <w:sz w:val="24"/>
          <w:szCs w:val="24"/>
        </w:rPr>
        <w:t>m</w:t>
      </w:r>
      <w:r w:rsidRPr="000D3545">
        <w:rPr>
          <w:rFonts w:ascii="Arial" w:eastAsia="Calibri" w:hAnsi="Arial" w:cs="Arial"/>
          <w:spacing w:val="-5"/>
          <w:w w:val="101"/>
          <w:sz w:val="24"/>
          <w:szCs w:val="24"/>
        </w:rPr>
        <w:t>d</w:t>
      </w:r>
      <w:r w:rsidRPr="000D3545">
        <w:rPr>
          <w:rFonts w:ascii="Arial" w:eastAsia="Calibri" w:hAnsi="Arial" w:cs="Arial"/>
          <w:w w:val="101"/>
          <w:sz w:val="24"/>
          <w:szCs w:val="24"/>
        </w:rPr>
        <w:t xml:space="preserve">en </w:t>
      </w:r>
      <w:r w:rsidRPr="000D3545">
        <w:rPr>
          <w:rFonts w:ascii="Arial" w:eastAsia="Calibri" w:hAnsi="Arial" w:cs="Arial"/>
          <w:spacing w:val="-1"/>
          <w:sz w:val="24"/>
          <w:szCs w:val="24"/>
        </w:rPr>
        <w:t>yarar</w:t>
      </w:r>
      <w:r w:rsidRPr="000D3545">
        <w:rPr>
          <w:rFonts w:ascii="Arial" w:eastAsia="Calibri" w:hAnsi="Arial" w:cs="Arial"/>
          <w:spacing w:val="1"/>
          <w:sz w:val="24"/>
          <w:szCs w:val="24"/>
        </w:rPr>
        <w:t>l</w:t>
      </w:r>
      <w:r w:rsidRPr="000D3545">
        <w:rPr>
          <w:rFonts w:ascii="Arial" w:eastAsia="Calibri" w:hAnsi="Arial" w:cs="Arial"/>
          <w:spacing w:val="-1"/>
          <w:sz w:val="24"/>
          <w:szCs w:val="24"/>
        </w:rPr>
        <w:t>a</w:t>
      </w:r>
      <w:r w:rsidRPr="000D3545">
        <w:rPr>
          <w:rFonts w:ascii="Arial" w:eastAsia="Calibri" w:hAnsi="Arial" w:cs="Arial"/>
          <w:sz w:val="24"/>
          <w:szCs w:val="24"/>
        </w:rPr>
        <w:t>n</w:t>
      </w:r>
      <w:r w:rsidRPr="000D3545">
        <w:rPr>
          <w:rFonts w:ascii="Arial" w:eastAsia="Calibri" w:hAnsi="Arial" w:cs="Arial"/>
          <w:spacing w:val="-2"/>
          <w:sz w:val="24"/>
          <w:szCs w:val="24"/>
        </w:rPr>
        <w:t>m</w:t>
      </w:r>
      <w:r w:rsidRPr="000D3545">
        <w:rPr>
          <w:rFonts w:ascii="Arial" w:eastAsia="Calibri" w:hAnsi="Arial" w:cs="Arial"/>
          <w:spacing w:val="-1"/>
          <w:sz w:val="24"/>
          <w:szCs w:val="24"/>
        </w:rPr>
        <w:t>a</w:t>
      </w:r>
      <w:r w:rsidRPr="000D3545">
        <w:rPr>
          <w:rFonts w:ascii="Arial" w:eastAsia="Calibri" w:hAnsi="Arial" w:cs="Arial"/>
          <w:spacing w:val="-4"/>
          <w:sz w:val="24"/>
          <w:szCs w:val="24"/>
        </w:rPr>
        <w:t>s</w:t>
      </w:r>
      <w:r w:rsidRPr="000D3545">
        <w:rPr>
          <w:rFonts w:ascii="Arial" w:eastAsia="Calibri" w:hAnsi="Arial" w:cs="Arial"/>
          <w:sz w:val="24"/>
          <w:szCs w:val="24"/>
        </w:rPr>
        <w:t>ı</w:t>
      </w:r>
      <w:r w:rsidRPr="000D3545">
        <w:rPr>
          <w:rFonts w:ascii="Arial" w:eastAsia="Calibri" w:hAnsi="Arial" w:cs="Arial"/>
          <w:spacing w:val="13"/>
          <w:sz w:val="24"/>
          <w:szCs w:val="24"/>
        </w:rPr>
        <w:t xml:space="preserve"> </w:t>
      </w:r>
      <w:r w:rsidRPr="000D3545">
        <w:rPr>
          <w:rFonts w:ascii="Arial" w:eastAsia="Calibri" w:hAnsi="Arial" w:cs="Arial"/>
          <w:spacing w:val="-1"/>
          <w:w w:val="101"/>
          <w:sz w:val="24"/>
          <w:szCs w:val="24"/>
        </w:rPr>
        <w:t>v</w:t>
      </w:r>
      <w:r w:rsidRPr="000D3545">
        <w:rPr>
          <w:rFonts w:ascii="Arial" w:eastAsia="Calibri" w:hAnsi="Arial" w:cs="Arial"/>
          <w:w w:val="101"/>
          <w:sz w:val="24"/>
          <w:szCs w:val="24"/>
        </w:rPr>
        <w:t xml:space="preserve">e </w:t>
      </w:r>
      <w:proofErr w:type="gramStart"/>
      <w:r w:rsidRPr="000D3545">
        <w:rPr>
          <w:rFonts w:ascii="Arial" w:eastAsia="Calibri" w:hAnsi="Arial" w:cs="Arial"/>
          <w:spacing w:val="-1"/>
          <w:sz w:val="24"/>
          <w:szCs w:val="24"/>
        </w:rPr>
        <w:t>y</w:t>
      </w:r>
      <w:r w:rsidRPr="000D3545">
        <w:rPr>
          <w:rFonts w:ascii="Arial" w:eastAsia="Calibri" w:hAnsi="Arial" w:cs="Arial"/>
          <w:sz w:val="24"/>
          <w:szCs w:val="24"/>
        </w:rPr>
        <w:t>ü</w:t>
      </w:r>
      <w:r w:rsidRPr="000D3545">
        <w:rPr>
          <w:rFonts w:ascii="Arial" w:eastAsia="Calibri" w:hAnsi="Arial" w:cs="Arial"/>
          <w:spacing w:val="-1"/>
          <w:sz w:val="24"/>
          <w:szCs w:val="24"/>
        </w:rPr>
        <w:t>k</w:t>
      </w:r>
      <w:r w:rsidRPr="000D3545">
        <w:rPr>
          <w:rFonts w:ascii="Arial" w:eastAsia="Calibri" w:hAnsi="Arial" w:cs="Arial"/>
          <w:spacing w:val="1"/>
          <w:sz w:val="24"/>
          <w:szCs w:val="24"/>
        </w:rPr>
        <w:t>s</w:t>
      </w:r>
      <w:r w:rsidRPr="000D3545">
        <w:rPr>
          <w:rFonts w:ascii="Arial" w:eastAsia="Calibri" w:hAnsi="Arial" w:cs="Arial"/>
          <w:sz w:val="24"/>
          <w:szCs w:val="24"/>
        </w:rPr>
        <w:t>ek</w:t>
      </w:r>
      <w:r w:rsidRPr="000D3545">
        <w:rPr>
          <w:rFonts w:ascii="Arial" w:eastAsia="Calibri" w:hAnsi="Arial" w:cs="Arial"/>
          <w:spacing w:val="2"/>
          <w:sz w:val="24"/>
          <w:szCs w:val="24"/>
        </w:rPr>
        <w:t xml:space="preserve"> </w:t>
      </w:r>
      <w:r w:rsidRPr="000D3545">
        <w:rPr>
          <w:rFonts w:ascii="Arial" w:eastAsia="Calibri" w:hAnsi="Arial" w:cs="Arial"/>
          <w:w w:val="101"/>
          <w:sz w:val="24"/>
          <w:szCs w:val="24"/>
        </w:rPr>
        <w:t>öğ</w:t>
      </w:r>
      <w:r w:rsidRPr="000D3545">
        <w:rPr>
          <w:rFonts w:ascii="Arial" w:eastAsia="Calibri" w:hAnsi="Arial" w:cs="Arial"/>
          <w:spacing w:val="-1"/>
          <w:w w:val="101"/>
          <w:sz w:val="24"/>
          <w:szCs w:val="24"/>
        </w:rPr>
        <w:t>r</w:t>
      </w:r>
      <w:r w:rsidRPr="000D3545">
        <w:rPr>
          <w:rFonts w:ascii="Arial" w:eastAsia="Calibri" w:hAnsi="Arial" w:cs="Arial"/>
          <w:spacing w:val="-4"/>
          <w:w w:val="101"/>
          <w:sz w:val="24"/>
          <w:szCs w:val="24"/>
        </w:rPr>
        <w:t>e</w:t>
      </w:r>
      <w:r w:rsidRPr="000D3545">
        <w:rPr>
          <w:rFonts w:ascii="Arial" w:eastAsia="Calibri" w:hAnsi="Arial" w:cs="Arial"/>
          <w:w w:val="101"/>
          <w:sz w:val="24"/>
          <w:szCs w:val="24"/>
        </w:rPr>
        <w:t>n</w:t>
      </w:r>
      <w:r w:rsidRPr="000D3545">
        <w:rPr>
          <w:rFonts w:ascii="Arial" w:eastAsia="Calibri" w:hAnsi="Arial" w:cs="Arial"/>
          <w:spacing w:val="1"/>
          <w:w w:val="101"/>
          <w:sz w:val="24"/>
          <w:szCs w:val="24"/>
        </w:rPr>
        <w:t>i</w:t>
      </w:r>
      <w:r w:rsidRPr="000D3545">
        <w:rPr>
          <w:rFonts w:ascii="Arial" w:eastAsia="Calibri" w:hAnsi="Arial" w:cs="Arial"/>
          <w:spacing w:val="-2"/>
          <w:w w:val="101"/>
          <w:sz w:val="24"/>
          <w:szCs w:val="24"/>
        </w:rPr>
        <w:t>m</w:t>
      </w:r>
      <w:r w:rsidRPr="000D3545">
        <w:rPr>
          <w:rFonts w:ascii="Arial" w:eastAsia="Calibri" w:hAnsi="Arial" w:cs="Arial"/>
          <w:w w:val="101"/>
          <w:sz w:val="24"/>
          <w:szCs w:val="24"/>
        </w:rPr>
        <w:t>e</w:t>
      </w:r>
      <w:proofErr w:type="gramEnd"/>
      <w:r w:rsidRPr="000D3545">
        <w:rPr>
          <w:rFonts w:ascii="Arial" w:eastAsia="Calibri" w:hAnsi="Arial" w:cs="Arial"/>
          <w:w w:val="101"/>
          <w:sz w:val="24"/>
          <w:szCs w:val="24"/>
        </w:rPr>
        <w:t xml:space="preserve"> </w:t>
      </w:r>
      <w:r w:rsidRPr="000D3545">
        <w:rPr>
          <w:rFonts w:ascii="Arial" w:eastAsia="Calibri" w:hAnsi="Arial" w:cs="Arial"/>
          <w:sz w:val="24"/>
          <w:szCs w:val="24"/>
        </w:rPr>
        <w:t>de</w:t>
      </w:r>
      <w:r w:rsidRPr="000D3545">
        <w:rPr>
          <w:rFonts w:ascii="Arial" w:eastAsia="Calibri" w:hAnsi="Arial" w:cs="Arial"/>
          <w:spacing w:val="-1"/>
          <w:sz w:val="24"/>
          <w:szCs w:val="24"/>
        </w:rPr>
        <w:t>va</w:t>
      </w:r>
      <w:r w:rsidRPr="000D3545">
        <w:rPr>
          <w:rFonts w:ascii="Arial" w:eastAsia="Calibri" w:hAnsi="Arial" w:cs="Arial"/>
          <w:spacing w:val="-2"/>
          <w:sz w:val="24"/>
          <w:szCs w:val="24"/>
        </w:rPr>
        <w:t>m</w:t>
      </w:r>
      <w:r w:rsidRPr="000D3545">
        <w:rPr>
          <w:rFonts w:ascii="Arial" w:eastAsia="Calibri" w:hAnsi="Arial" w:cs="Arial"/>
          <w:sz w:val="24"/>
          <w:szCs w:val="24"/>
        </w:rPr>
        <w:t>ı</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w w:val="101"/>
          <w:sz w:val="24"/>
          <w:szCs w:val="24"/>
        </w:rPr>
        <w:t>o</w:t>
      </w:r>
      <w:r w:rsidRPr="000D3545">
        <w:rPr>
          <w:rFonts w:ascii="Arial" w:eastAsia="Calibri" w:hAnsi="Arial" w:cs="Arial"/>
          <w:spacing w:val="-5"/>
          <w:w w:val="101"/>
          <w:sz w:val="24"/>
          <w:szCs w:val="24"/>
        </w:rPr>
        <w:t>n</w:t>
      </w:r>
      <w:r w:rsidRPr="000D3545">
        <w:rPr>
          <w:rFonts w:ascii="Arial" w:eastAsia="Calibri" w:hAnsi="Arial" w:cs="Arial"/>
          <w:w w:val="101"/>
          <w:sz w:val="24"/>
          <w:szCs w:val="24"/>
        </w:rPr>
        <w:t>u</w:t>
      </w:r>
      <w:r w:rsidRPr="000D3545">
        <w:rPr>
          <w:rFonts w:ascii="Arial" w:eastAsia="Calibri" w:hAnsi="Arial" w:cs="Arial"/>
          <w:spacing w:val="1"/>
          <w:w w:val="101"/>
          <w:sz w:val="24"/>
          <w:szCs w:val="24"/>
        </w:rPr>
        <w:t>s</w:t>
      </w:r>
      <w:r w:rsidRPr="000D3545">
        <w:rPr>
          <w:rFonts w:ascii="Arial" w:eastAsia="Calibri" w:hAnsi="Arial" w:cs="Arial"/>
          <w:w w:val="101"/>
          <w:sz w:val="24"/>
          <w:szCs w:val="24"/>
        </w:rPr>
        <w:t>u</w:t>
      </w:r>
      <w:r w:rsidRPr="000D3545">
        <w:rPr>
          <w:rFonts w:ascii="Arial" w:eastAsia="Calibri" w:hAnsi="Arial" w:cs="Arial"/>
          <w:spacing w:val="-5"/>
          <w:w w:val="101"/>
          <w:sz w:val="24"/>
          <w:szCs w:val="24"/>
        </w:rPr>
        <w:t>n</w:t>
      </w:r>
      <w:r w:rsidRPr="000D3545">
        <w:rPr>
          <w:rFonts w:ascii="Arial" w:eastAsia="Calibri" w:hAnsi="Arial" w:cs="Arial"/>
          <w:w w:val="101"/>
          <w:sz w:val="24"/>
          <w:szCs w:val="24"/>
        </w:rPr>
        <w:t xml:space="preserve">da </w:t>
      </w:r>
      <w:r w:rsidRPr="000D3545">
        <w:rPr>
          <w:rFonts w:ascii="Arial" w:eastAsia="Calibri" w:hAnsi="Arial" w:cs="Arial"/>
          <w:spacing w:val="2"/>
          <w:sz w:val="24"/>
          <w:szCs w:val="24"/>
        </w:rPr>
        <w:t>f</w:t>
      </w:r>
      <w:r w:rsidRPr="000D3545">
        <w:rPr>
          <w:rFonts w:ascii="Arial" w:eastAsia="Calibri" w:hAnsi="Arial" w:cs="Arial"/>
          <w:spacing w:val="-1"/>
          <w:sz w:val="24"/>
          <w:szCs w:val="24"/>
        </w:rPr>
        <w:t>ark</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5"/>
          <w:sz w:val="24"/>
          <w:szCs w:val="24"/>
        </w:rPr>
        <w:t>d</w:t>
      </w:r>
      <w:r w:rsidRPr="000D3545">
        <w:rPr>
          <w:rFonts w:ascii="Arial" w:eastAsia="Calibri" w:hAnsi="Arial" w:cs="Arial"/>
          <w:spacing w:val="-1"/>
          <w:sz w:val="24"/>
          <w:szCs w:val="24"/>
        </w:rPr>
        <w:t>a</w:t>
      </w:r>
      <w:r w:rsidRPr="000D3545">
        <w:rPr>
          <w:rFonts w:ascii="Arial" w:eastAsia="Calibri" w:hAnsi="Arial" w:cs="Arial"/>
          <w:spacing w:val="1"/>
          <w:sz w:val="24"/>
          <w:szCs w:val="24"/>
        </w:rPr>
        <w:t>lı</w:t>
      </w:r>
      <w:r w:rsidRPr="000D3545">
        <w:rPr>
          <w:rFonts w:ascii="Arial" w:eastAsia="Calibri" w:hAnsi="Arial" w:cs="Arial"/>
          <w:sz w:val="24"/>
          <w:szCs w:val="24"/>
        </w:rPr>
        <w:t>ğı</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ar</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ı</w:t>
      </w:r>
      <w:r w:rsidRPr="000D3545">
        <w:rPr>
          <w:rFonts w:ascii="Arial" w:eastAsia="Calibri" w:hAnsi="Arial" w:cs="Arial"/>
          <w:w w:val="101"/>
          <w:sz w:val="24"/>
          <w:szCs w:val="24"/>
        </w:rPr>
        <w:t>rmak</w:t>
      </w:r>
    </w:p>
    <w:p w14:paraId="5A386CA2" w14:textId="0E63CD58" w:rsidR="001C1DE7" w:rsidRPr="000D3545" w:rsidRDefault="001C1DE7" w:rsidP="001C1DE7">
      <w:pPr>
        <w:pStyle w:val="Standard"/>
        <w:spacing w:before="240" w:line="360" w:lineRule="auto"/>
        <w:ind w:left="743" w:hanging="726"/>
        <w:jc w:val="both"/>
        <w:rPr>
          <w:rFonts w:ascii="Arial" w:eastAsia="Calibri" w:hAnsi="Arial" w:cs="Arial"/>
          <w:spacing w:val="1"/>
          <w:w w:val="101"/>
          <w:sz w:val="24"/>
          <w:szCs w:val="24"/>
        </w:rPr>
      </w:pPr>
      <w:r w:rsidRPr="000D3545">
        <w:rPr>
          <w:rFonts w:ascii="Arial" w:eastAsia="Calibri" w:hAnsi="Arial" w:cs="Arial"/>
          <w:w w:val="101"/>
          <w:sz w:val="24"/>
          <w:szCs w:val="24"/>
        </w:rPr>
        <w:t xml:space="preserve">1.3.3. </w:t>
      </w:r>
      <w:r w:rsidRPr="000D3545">
        <w:rPr>
          <w:rFonts w:ascii="Arial" w:eastAsia="Calibri" w:hAnsi="Arial" w:cs="Arial"/>
          <w:w w:val="101"/>
          <w:position w:val="1"/>
          <w:sz w:val="24"/>
          <w:szCs w:val="24"/>
        </w:rPr>
        <w:t>A</w:t>
      </w:r>
      <w:r w:rsidRPr="000D3545">
        <w:rPr>
          <w:rFonts w:ascii="Arial" w:eastAsia="Calibri" w:hAnsi="Arial" w:cs="Arial"/>
          <w:spacing w:val="-3"/>
          <w:w w:val="101"/>
          <w:position w:val="1"/>
          <w:sz w:val="24"/>
          <w:szCs w:val="24"/>
        </w:rPr>
        <w:t>i</w:t>
      </w:r>
      <w:r w:rsidRPr="000D3545">
        <w:rPr>
          <w:rFonts w:ascii="Arial" w:eastAsia="Calibri" w:hAnsi="Arial" w:cs="Arial"/>
          <w:spacing w:val="1"/>
          <w:w w:val="101"/>
          <w:position w:val="1"/>
          <w:sz w:val="24"/>
          <w:szCs w:val="24"/>
        </w:rPr>
        <w:t>l</w:t>
      </w:r>
      <w:r w:rsidRPr="000D3545">
        <w:rPr>
          <w:rFonts w:ascii="Arial" w:eastAsia="Calibri" w:hAnsi="Arial" w:cs="Arial"/>
          <w:w w:val="101"/>
          <w:position w:val="1"/>
          <w:sz w:val="24"/>
          <w:szCs w:val="24"/>
        </w:rPr>
        <w:t>e</w:t>
      </w:r>
      <w:r w:rsidRPr="000D3545">
        <w:rPr>
          <w:rFonts w:ascii="Arial" w:eastAsia="Calibri" w:hAnsi="Arial" w:cs="Arial"/>
          <w:spacing w:val="-3"/>
          <w:w w:val="101"/>
          <w:position w:val="1"/>
          <w:sz w:val="24"/>
          <w:szCs w:val="24"/>
        </w:rPr>
        <w:t>l</w:t>
      </w:r>
      <w:r w:rsidRPr="000D3545">
        <w:rPr>
          <w:rFonts w:ascii="Arial" w:eastAsia="Calibri" w:hAnsi="Arial" w:cs="Arial"/>
          <w:w w:val="101"/>
          <w:position w:val="1"/>
          <w:sz w:val="24"/>
          <w:szCs w:val="24"/>
        </w:rPr>
        <w:t>e</w:t>
      </w:r>
      <w:r w:rsidRPr="000D3545">
        <w:rPr>
          <w:rFonts w:ascii="Arial" w:eastAsia="Calibri" w:hAnsi="Arial" w:cs="Arial"/>
          <w:spacing w:val="-1"/>
          <w:w w:val="101"/>
          <w:position w:val="1"/>
          <w:sz w:val="24"/>
          <w:szCs w:val="24"/>
        </w:rPr>
        <w:t>r</w:t>
      </w:r>
      <w:r w:rsidRPr="000D3545">
        <w:rPr>
          <w:rFonts w:ascii="Arial" w:eastAsia="Calibri" w:hAnsi="Arial" w:cs="Arial"/>
          <w:spacing w:val="1"/>
          <w:w w:val="101"/>
          <w:position w:val="1"/>
          <w:sz w:val="24"/>
          <w:szCs w:val="24"/>
        </w:rPr>
        <w:t>i</w:t>
      </w:r>
      <w:r w:rsidRPr="000D3545">
        <w:rPr>
          <w:rFonts w:ascii="Arial" w:eastAsia="Calibri" w:hAnsi="Arial" w:cs="Arial"/>
          <w:w w:val="101"/>
          <w:position w:val="1"/>
          <w:sz w:val="24"/>
          <w:szCs w:val="24"/>
        </w:rPr>
        <w:t xml:space="preserve">n </w:t>
      </w:r>
      <w:r w:rsidRPr="000D3545">
        <w:rPr>
          <w:rFonts w:ascii="Arial" w:eastAsia="Calibri" w:hAnsi="Arial" w:cs="Arial"/>
          <w:sz w:val="24"/>
          <w:szCs w:val="24"/>
        </w:rPr>
        <w:t>eğ</w:t>
      </w:r>
      <w:r w:rsidRPr="000D3545">
        <w:rPr>
          <w:rFonts w:ascii="Arial" w:eastAsia="Calibri" w:hAnsi="Arial" w:cs="Arial"/>
          <w:spacing w:val="-3"/>
          <w:sz w:val="24"/>
          <w:szCs w:val="24"/>
        </w:rPr>
        <w:t>i</w:t>
      </w:r>
      <w:r w:rsidRPr="000D3545">
        <w:rPr>
          <w:rFonts w:ascii="Arial" w:eastAsia="Calibri" w:hAnsi="Arial" w:cs="Arial"/>
          <w:spacing w:val="1"/>
          <w:sz w:val="24"/>
          <w:szCs w:val="24"/>
        </w:rPr>
        <w:t>ti</w:t>
      </w:r>
      <w:r w:rsidRPr="000D3545">
        <w:rPr>
          <w:rFonts w:ascii="Arial" w:eastAsia="Calibri" w:hAnsi="Arial" w:cs="Arial"/>
          <w:sz w:val="24"/>
          <w:szCs w:val="24"/>
        </w:rPr>
        <w:t>m</w:t>
      </w:r>
      <w:r w:rsidRPr="000D3545">
        <w:rPr>
          <w:rFonts w:ascii="Arial" w:eastAsia="Calibri" w:hAnsi="Arial" w:cs="Arial"/>
          <w:spacing w:val="1"/>
          <w:sz w:val="24"/>
          <w:szCs w:val="24"/>
        </w:rPr>
        <w:t xml:space="preserve"> </w:t>
      </w:r>
      <w:r w:rsidRPr="000D3545">
        <w:rPr>
          <w:rFonts w:ascii="Arial" w:eastAsia="Calibri" w:hAnsi="Arial" w:cs="Arial"/>
          <w:sz w:val="24"/>
          <w:szCs w:val="24"/>
        </w:rPr>
        <w:t>h</w:t>
      </w:r>
      <w:r w:rsidRPr="000D3545">
        <w:rPr>
          <w:rFonts w:ascii="Arial" w:eastAsia="Calibri" w:hAnsi="Arial" w:cs="Arial"/>
          <w:spacing w:val="-1"/>
          <w:sz w:val="24"/>
          <w:szCs w:val="24"/>
        </w:rPr>
        <w:t>akk</w:t>
      </w:r>
      <w:r w:rsidRPr="000D3545">
        <w:rPr>
          <w:rFonts w:ascii="Arial" w:eastAsia="Calibri" w:hAnsi="Arial" w:cs="Arial"/>
          <w:spacing w:val="1"/>
          <w:sz w:val="24"/>
          <w:szCs w:val="24"/>
        </w:rPr>
        <w:t>ı</w:t>
      </w:r>
      <w:r w:rsidRPr="000D3545">
        <w:rPr>
          <w:rFonts w:ascii="Arial" w:eastAsia="Calibri" w:hAnsi="Arial" w:cs="Arial"/>
          <w:sz w:val="24"/>
          <w:szCs w:val="24"/>
        </w:rPr>
        <w:t>,</w:t>
      </w:r>
      <w:r w:rsidRPr="000D3545">
        <w:rPr>
          <w:rFonts w:ascii="Arial" w:eastAsia="Calibri" w:hAnsi="Arial" w:cs="Arial"/>
          <w:spacing w:val="4"/>
          <w:sz w:val="24"/>
          <w:szCs w:val="24"/>
        </w:rPr>
        <w:t xml:space="preserve"> </w:t>
      </w:r>
      <w:r w:rsidRPr="000D3545">
        <w:rPr>
          <w:rFonts w:ascii="Arial" w:eastAsia="Calibri" w:hAnsi="Arial" w:cs="Arial"/>
          <w:spacing w:val="-5"/>
          <w:w w:val="101"/>
          <w:sz w:val="24"/>
          <w:szCs w:val="24"/>
        </w:rPr>
        <w:t>ç</w:t>
      </w:r>
      <w:r w:rsidRPr="000D3545">
        <w:rPr>
          <w:rFonts w:ascii="Arial" w:eastAsia="Calibri" w:hAnsi="Arial" w:cs="Arial"/>
          <w:w w:val="101"/>
          <w:sz w:val="24"/>
          <w:szCs w:val="24"/>
        </w:rPr>
        <w:t xml:space="preserve">ocuk </w:t>
      </w:r>
      <w:r w:rsidRPr="000D3545">
        <w:rPr>
          <w:rFonts w:ascii="Arial" w:eastAsia="Calibri" w:hAnsi="Arial" w:cs="Arial"/>
          <w:spacing w:val="1"/>
          <w:sz w:val="24"/>
          <w:szCs w:val="24"/>
        </w:rPr>
        <w:t>iş</w:t>
      </w:r>
      <w:r w:rsidRPr="000D3545">
        <w:rPr>
          <w:rFonts w:ascii="Arial" w:eastAsia="Calibri" w:hAnsi="Arial" w:cs="Arial"/>
          <w:sz w:val="24"/>
          <w:szCs w:val="24"/>
        </w:rPr>
        <w:t>ç</w:t>
      </w:r>
      <w:r w:rsidRPr="000D3545">
        <w:rPr>
          <w:rFonts w:ascii="Arial" w:eastAsia="Calibri" w:hAnsi="Arial" w:cs="Arial"/>
          <w:spacing w:val="-3"/>
          <w:sz w:val="24"/>
          <w:szCs w:val="24"/>
        </w:rPr>
        <w:t>i</w:t>
      </w:r>
      <w:r w:rsidRPr="000D3545">
        <w:rPr>
          <w:rFonts w:ascii="Arial" w:eastAsia="Calibri" w:hAnsi="Arial" w:cs="Arial"/>
          <w:spacing w:val="1"/>
          <w:sz w:val="24"/>
          <w:szCs w:val="24"/>
        </w:rPr>
        <w:t>li</w:t>
      </w:r>
      <w:r w:rsidRPr="000D3545">
        <w:rPr>
          <w:rFonts w:ascii="Arial" w:eastAsia="Calibri" w:hAnsi="Arial" w:cs="Arial"/>
          <w:spacing w:val="-4"/>
          <w:sz w:val="24"/>
          <w:szCs w:val="24"/>
        </w:rPr>
        <w:t>ğ</w:t>
      </w:r>
      <w:r w:rsidRPr="000D3545">
        <w:rPr>
          <w:rFonts w:ascii="Arial" w:eastAsia="Calibri" w:hAnsi="Arial" w:cs="Arial"/>
          <w:spacing w:val="1"/>
          <w:sz w:val="24"/>
          <w:szCs w:val="24"/>
        </w:rPr>
        <w:t>i</w:t>
      </w:r>
      <w:r w:rsidRPr="000D3545">
        <w:rPr>
          <w:rFonts w:ascii="Arial" w:eastAsia="Calibri" w:hAnsi="Arial" w:cs="Arial"/>
          <w:sz w:val="24"/>
          <w:szCs w:val="24"/>
        </w:rPr>
        <w:t>,</w:t>
      </w:r>
      <w:r w:rsidRPr="000D3545">
        <w:rPr>
          <w:rFonts w:ascii="Arial" w:eastAsia="Calibri" w:hAnsi="Arial" w:cs="Arial"/>
          <w:spacing w:val="5"/>
          <w:sz w:val="24"/>
          <w:szCs w:val="24"/>
        </w:rPr>
        <w:t xml:space="preserve"> </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pacing w:val="-6"/>
          <w:sz w:val="24"/>
          <w:szCs w:val="24"/>
        </w:rPr>
        <w:t>k</w:t>
      </w:r>
      <w:r w:rsidRPr="000D3545">
        <w:rPr>
          <w:rFonts w:ascii="Arial" w:eastAsia="Calibri" w:hAnsi="Arial" w:cs="Arial"/>
          <w:sz w:val="24"/>
          <w:szCs w:val="24"/>
        </w:rPr>
        <w:t>en</w:t>
      </w:r>
      <w:r w:rsidRPr="000D3545">
        <w:rPr>
          <w:rFonts w:ascii="Arial" w:eastAsia="Calibri" w:hAnsi="Arial" w:cs="Arial"/>
          <w:spacing w:val="7"/>
          <w:sz w:val="24"/>
          <w:szCs w:val="24"/>
        </w:rPr>
        <w:t xml:space="preserve"> </w:t>
      </w:r>
      <w:r w:rsidRPr="000D3545">
        <w:rPr>
          <w:rFonts w:ascii="Arial" w:eastAsia="Calibri" w:hAnsi="Arial" w:cs="Arial"/>
          <w:spacing w:val="-1"/>
          <w:w w:val="101"/>
          <w:sz w:val="24"/>
          <w:szCs w:val="24"/>
        </w:rPr>
        <w:t>y</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st</w:t>
      </w:r>
      <w:r w:rsidRPr="000D3545">
        <w:rPr>
          <w:rFonts w:ascii="Arial" w:eastAsia="Calibri" w:hAnsi="Arial" w:cs="Arial"/>
          <w:w w:val="101"/>
          <w:sz w:val="24"/>
          <w:szCs w:val="24"/>
        </w:rPr>
        <w:t xml:space="preserve">a </w:t>
      </w:r>
      <w:r w:rsidRPr="000D3545">
        <w:rPr>
          <w:rFonts w:ascii="Arial" w:eastAsia="Calibri" w:hAnsi="Arial" w:cs="Arial"/>
          <w:sz w:val="24"/>
          <w:szCs w:val="24"/>
        </w:rPr>
        <w:t>e</w:t>
      </w:r>
      <w:r w:rsidRPr="000D3545">
        <w:rPr>
          <w:rFonts w:ascii="Arial" w:eastAsia="Calibri" w:hAnsi="Arial" w:cs="Arial"/>
          <w:spacing w:val="-1"/>
          <w:sz w:val="24"/>
          <w:szCs w:val="24"/>
        </w:rPr>
        <w:t>v</w:t>
      </w:r>
      <w:r w:rsidRPr="000D3545">
        <w:rPr>
          <w:rFonts w:ascii="Arial" w:eastAsia="Calibri" w:hAnsi="Arial" w:cs="Arial"/>
          <w:spacing w:val="1"/>
          <w:sz w:val="24"/>
          <w:szCs w:val="24"/>
        </w:rPr>
        <w:t>l</w:t>
      </w:r>
      <w:r w:rsidRPr="000D3545">
        <w:rPr>
          <w:rFonts w:ascii="Arial" w:eastAsia="Calibri" w:hAnsi="Arial" w:cs="Arial"/>
          <w:spacing w:val="-3"/>
          <w:sz w:val="24"/>
          <w:szCs w:val="24"/>
        </w:rPr>
        <w:t>i</w:t>
      </w:r>
      <w:r w:rsidRPr="000D3545">
        <w:rPr>
          <w:rFonts w:ascii="Arial" w:eastAsia="Calibri" w:hAnsi="Arial" w:cs="Arial"/>
          <w:spacing w:val="1"/>
          <w:sz w:val="24"/>
          <w:szCs w:val="24"/>
        </w:rPr>
        <w:t>li</w:t>
      </w:r>
      <w:r w:rsidRPr="000D3545">
        <w:rPr>
          <w:rFonts w:ascii="Arial" w:eastAsia="Calibri" w:hAnsi="Arial" w:cs="Arial"/>
          <w:spacing w:val="-4"/>
          <w:sz w:val="24"/>
          <w:szCs w:val="24"/>
        </w:rPr>
        <w:t>ğ</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4"/>
          <w:sz w:val="24"/>
          <w:szCs w:val="24"/>
        </w:rPr>
        <w:t xml:space="preserve"> </w:t>
      </w:r>
      <w:r w:rsidRPr="000D3545">
        <w:rPr>
          <w:rFonts w:ascii="Arial" w:eastAsia="Calibri" w:hAnsi="Arial" w:cs="Arial"/>
          <w:sz w:val="24"/>
          <w:szCs w:val="24"/>
        </w:rPr>
        <w:t>z</w:t>
      </w:r>
      <w:r w:rsidRPr="000D3545">
        <w:rPr>
          <w:rFonts w:ascii="Arial" w:eastAsia="Calibri" w:hAnsi="Arial" w:cs="Arial"/>
          <w:spacing w:val="-1"/>
          <w:sz w:val="24"/>
          <w:szCs w:val="24"/>
        </w:rPr>
        <w:t>arar</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z w:val="24"/>
          <w:szCs w:val="24"/>
        </w:rPr>
        <w:t>ı</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v</w:t>
      </w:r>
      <w:r w:rsidRPr="000D3545">
        <w:rPr>
          <w:rFonts w:ascii="Arial" w:eastAsia="Calibri" w:hAnsi="Arial" w:cs="Arial"/>
          <w:spacing w:val="-5"/>
          <w:w w:val="101"/>
          <w:sz w:val="24"/>
          <w:szCs w:val="24"/>
        </w:rPr>
        <w:t>b</w:t>
      </w:r>
      <w:r w:rsidRPr="000D3545">
        <w:rPr>
          <w:rFonts w:ascii="Arial" w:eastAsia="Calibri" w:hAnsi="Arial" w:cs="Arial"/>
          <w:w w:val="101"/>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w w:val="101"/>
          <w:sz w:val="24"/>
          <w:szCs w:val="24"/>
        </w:rPr>
        <w:t>onu</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da </w:t>
      </w:r>
      <w:r w:rsidRPr="000D3545">
        <w:rPr>
          <w:rFonts w:ascii="Arial" w:eastAsia="Calibri" w:hAnsi="Arial" w:cs="Arial"/>
          <w:spacing w:val="2"/>
          <w:sz w:val="24"/>
          <w:szCs w:val="24"/>
        </w:rPr>
        <w:t>f</w:t>
      </w:r>
      <w:r w:rsidRPr="000D3545">
        <w:rPr>
          <w:rFonts w:ascii="Arial" w:eastAsia="Calibri" w:hAnsi="Arial" w:cs="Arial"/>
          <w:spacing w:val="-1"/>
          <w:sz w:val="24"/>
          <w:szCs w:val="24"/>
        </w:rPr>
        <w:t>ark</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5"/>
          <w:sz w:val="24"/>
          <w:szCs w:val="24"/>
        </w:rPr>
        <w:t>d</w:t>
      </w:r>
      <w:r w:rsidRPr="000D3545">
        <w:rPr>
          <w:rFonts w:ascii="Arial" w:eastAsia="Calibri" w:hAnsi="Arial" w:cs="Arial"/>
          <w:spacing w:val="-1"/>
          <w:sz w:val="24"/>
          <w:szCs w:val="24"/>
        </w:rPr>
        <w:t>a</w:t>
      </w:r>
      <w:r w:rsidRPr="000D3545">
        <w:rPr>
          <w:rFonts w:ascii="Arial" w:eastAsia="Calibri" w:hAnsi="Arial" w:cs="Arial"/>
          <w:spacing w:val="1"/>
          <w:sz w:val="24"/>
          <w:szCs w:val="24"/>
        </w:rPr>
        <w:t>lı</w:t>
      </w:r>
      <w:r w:rsidRPr="000D3545">
        <w:rPr>
          <w:rFonts w:ascii="Arial" w:eastAsia="Calibri" w:hAnsi="Arial" w:cs="Arial"/>
          <w:spacing w:val="-6"/>
          <w:sz w:val="24"/>
          <w:szCs w:val="24"/>
        </w:rPr>
        <w:t>k</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z w:val="24"/>
          <w:szCs w:val="24"/>
        </w:rPr>
        <w:t>ını</w:t>
      </w:r>
      <w:r w:rsidRPr="000D3545">
        <w:rPr>
          <w:rFonts w:ascii="Arial" w:eastAsia="Calibri" w:hAnsi="Arial" w:cs="Arial"/>
          <w:spacing w:val="9"/>
          <w:sz w:val="24"/>
          <w:szCs w:val="24"/>
        </w:rPr>
        <w:t xml:space="preserve"> </w:t>
      </w:r>
      <w:r w:rsidRPr="000D3545">
        <w:rPr>
          <w:rFonts w:ascii="Arial" w:eastAsia="Calibri" w:hAnsi="Arial" w:cs="Arial"/>
          <w:spacing w:val="-1"/>
          <w:w w:val="101"/>
          <w:sz w:val="24"/>
          <w:szCs w:val="24"/>
        </w:rPr>
        <w:t>ar</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ırmak</w:t>
      </w:r>
    </w:p>
    <w:p w14:paraId="68B4940B" w14:textId="6E8F3272" w:rsidR="00DC103D" w:rsidRDefault="001C1DE7" w:rsidP="00900500">
      <w:pPr>
        <w:pStyle w:val="Standard"/>
        <w:spacing w:before="240" w:line="360" w:lineRule="auto"/>
        <w:ind w:left="743" w:hanging="726"/>
        <w:jc w:val="both"/>
        <w:rPr>
          <w:rFonts w:ascii="Arial" w:eastAsia="Calibri" w:hAnsi="Arial" w:cs="Arial"/>
          <w:w w:val="101"/>
          <w:sz w:val="24"/>
          <w:szCs w:val="24"/>
        </w:rPr>
      </w:pPr>
      <w:r w:rsidRPr="000D3545">
        <w:rPr>
          <w:rFonts w:ascii="Arial" w:eastAsia="Calibri" w:hAnsi="Arial" w:cs="Arial"/>
          <w:spacing w:val="1"/>
          <w:w w:val="101"/>
          <w:sz w:val="24"/>
          <w:szCs w:val="24"/>
        </w:rPr>
        <w:t xml:space="preserve">1.3.4. </w:t>
      </w:r>
      <w:r w:rsidRPr="000D3545">
        <w:rPr>
          <w:rFonts w:ascii="Arial" w:eastAsia="Calibri" w:hAnsi="Arial" w:cs="Arial"/>
          <w:spacing w:val="-2"/>
          <w:w w:val="101"/>
          <w:position w:val="1"/>
          <w:sz w:val="24"/>
          <w:szCs w:val="24"/>
        </w:rPr>
        <w:t>D</w:t>
      </w:r>
      <w:r w:rsidRPr="000D3545">
        <w:rPr>
          <w:rFonts w:ascii="Arial" w:eastAsia="Calibri" w:hAnsi="Arial" w:cs="Arial"/>
          <w:w w:val="101"/>
          <w:position w:val="1"/>
          <w:sz w:val="24"/>
          <w:szCs w:val="24"/>
        </w:rPr>
        <w:t>ez</w:t>
      </w:r>
      <w:r w:rsidRPr="000D3545">
        <w:rPr>
          <w:rFonts w:ascii="Arial" w:eastAsia="Calibri" w:hAnsi="Arial" w:cs="Arial"/>
          <w:spacing w:val="-1"/>
          <w:w w:val="101"/>
          <w:position w:val="1"/>
          <w:sz w:val="24"/>
          <w:szCs w:val="24"/>
        </w:rPr>
        <w:t>ava</w:t>
      </w:r>
      <w:r w:rsidRPr="000D3545">
        <w:rPr>
          <w:rFonts w:ascii="Arial" w:eastAsia="Calibri" w:hAnsi="Arial" w:cs="Arial"/>
          <w:spacing w:val="-5"/>
          <w:w w:val="101"/>
          <w:position w:val="1"/>
          <w:sz w:val="24"/>
          <w:szCs w:val="24"/>
        </w:rPr>
        <w:t>n</w:t>
      </w:r>
      <w:r w:rsidRPr="000D3545">
        <w:rPr>
          <w:rFonts w:ascii="Arial" w:eastAsia="Calibri" w:hAnsi="Arial" w:cs="Arial"/>
          <w:spacing w:val="1"/>
          <w:w w:val="101"/>
          <w:position w:val="1"/>
          <w:sz w:val="24"/>
          <w:szCs w:val="24"/>
        </w:rPr>
        <w:t>t</w:t>
      </w:r>
      <w:r w:rsidRPr="000D3545">
        <w:rPr>
          <w:rFonts w:ascii="Arial" w:eastAsia="Calibri" w:hAnsi="Arial" w:cs="Arial"/>
          <w:spacing w:val="-1"/>
          <w:w w:val="101"/>
          <w:position w:val="1"/>
          <w:sz w:val="24"/>
          <w:szCs w:val="24"/>
        </w:rPr>
        <w:t>a</w:t>
      </w:r>
      <w:r w:rsidRPr="000D3545">
        <w:rPr>
          <w:rFonts w:ascii="Arial" w:eastAsia="Calibri" w:hAnsi="Arial" w:cs="Arial"/>
          <w:w w:val="101"/>
          <w:position w:val="1"/>
          <w:sz w:val="24"/>
          <w:szCs w:val="24"/>
        </w:rPr>
        <w:t>j</w:t>
      </w:r>
      <w:r w:rsidRPr="000D3545">
        <w:rPr>
          <w:rFonts w:ascii="Arial" w:eastAsia="Calibri" w:hAnsi="Arial" w:cs="Arial"/>
          <w:spacing w:val="-3"/>
          <w:w w:val="101"/>
          <w:position w:val="1"/>
          <w:sz w:val="24"/>
          <w:szCs w:val="24"/>
        </w:rPr>
        <w:t>l</w:t>
      </w:r>
      <w:r w:rsidRPr="000D3545">
        <w:rPr>
          <w:rFonts w:ascii="Arial" w:eastAsia="Calibri" w:hAnsi="Arial" w:cs="Arial"/>
          <w:w w:val="101"/>
          <w:position w:val="1"/>
          <w:sz w:val="24"/>
          <w:szCs w:val="24"/>
        </w:rPr>
        <w:t xml:space="preserve">ı </w:t>
      </w:r>
      <w:r w:rsidRPr="000D3545">
        <w:rPr>
          <w:rFonts w:ascii="Arial" w:eastAsia="Calibri" w:hAnsi="Arial" w:cs="Arial"/>
          <w:sz w:val="24"/>
          <w:szCs w:val="24"/>
        </w:rPr>
        <w:t>bö</w:t>
      </w:r>
      <w:r w:rsidRPr="000D3545">
        <w:rPr>
          <w:rFonts w:ascii="Arial" w:eastAsia="Calibri" w:hAnsi="Arial" w:cs="Arial"/>
          <w:spacing w:val="1"/>
          <w:sz w:val="24"/>
          <w:szCs w:val="24"/>
        </w:rPr>
        <w:t>l</w:t>
      </w:r>
      <w:r w:rsidRPr="000D3545">
        <w:rPr>
          <w:rFonts w:ascii="Arial" w:eastAsia="Calibri" w:hAnsi="Arial" w:cs="Arial"/>
          <w:spacing w:val="-4"/>
          <w:sz w:val="24"/>
          <w:szCs w:val="24"/>
        </w:rPr>
        <w:t>g</w:t>
      </w:r>
      <w:r w:rsidRPr="000D3545">
        <w:rPr>
          <w:rFonts w:ascii="Arial" w:eastAsia="Calibri" w:hAnsi="Arial" w:cs="Arial"/>
          <w:sz w:val="24"/>
          <w:szCs w:val="24"/>
        </w:rPr>
        <w:t>e</w:t>
      </w:r>
      <w:r w:rsidRPr="000D3545">
        <w:rPr>
          <w:rFonts w:ascii="Arial" w:eastAsia="Calibri" w:hAnsi="Arial" w:cs="Arial"/>
          <w:spacing w:val="1"/>
          <w:sz w:val="24"/>
          <w:szCs w:val="24"/>
        </w:rPr>
        <w:t>l</w:t>
      </w:r>
      <w:r w:rsidRPr="000D3545">
        <w:rPr>
          <w:rFonts w:ascii="Arial" w:eastAsia="Calibri" w:hAnsi="Arial" w:cs="Arial"/>
          <w:sz w:val="24"/>
          <w:szCs w:val="24"/>
        </w:rPr>
        <w:t>e</w:t>
      </w:r>
      <w:r w:rsidRPr="000D3545">
        <w:rPr>
          <w:rFonts w:ascii="Arial" w:eastAsia="Calibri" w:hAnsi="Arial" w:cs="Arial"/>
          <w:spacing w:val="-6"/>
          <w:sz w:val="24"/>
          <w:szCs w:val="24"/>
        </w:rPr>
        <w:t>r</w:t>
      </w:r>
      <w:r w:rsidRPr="000D3545">
        <w:rPr>
          <w:rFonts w:ascii="Arial" w:eastAsia="Calibri" w:hAnsi="Arial" w:cs="Arial"/>
          <w:sz w:val="24"/>
          <w:szCs w:val="24"/>
        </w:rPr>
        <w:t>de</w:t>
      </w:r>
      <w:r w:rsidRPr="000D3545">
        <w:rPr>
          <w:rFonts w:ascii="Arial" w:eastAsia="Calibri" w:hAnsi="Arial" w:cs="Arial"/>
          <w:spacing w:val="11"/>
          <w:sz w:val="24"/>
          <w:szCs w:val="24"/>
        </w:rPr>
        <w:t xml:space="preserve"> </w:t>
      </w:r>
      <w:r w:rsidRPr="000D3545">
        <w:rPr>
          <w:rFonts w:ascii="Arial" w:eastAsia="Calibri" w:hAnsi="Arial" w:cs="Arial"/>
          <w:spacing w:val="-6"/>
          <w:w w:val="101"/>
          <w:sz w:val="24"/>
          <w:szCs w:val="24"/>
        </w:rPr>
        <w:t>y</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ş</w:t>
      </w:r>
      <w:r w:rsidRPr="000D3545">
        <w:rPr>
          <w:rFonts w:ascii="Arial" w:eastAsia="Calibri" w:hAnsi="Arial" w:cs="Arial"/>
          <w:spacing w:val="-1"/>
          <w:w w:val="101"/>
          <w:sz w:val="24"/>
          <w:szCs w:val="24"/>
        </w:rPr>
        <w:t>aya</w:t>
      </w:r>
      <w:r w:rsidRPr="000D3545">
        <w:rPr>
          <w:rFonts w:ascii="Arial" w:eastAsia="Calibri" w:hAnsi="Arial" w:cs="Arial"/>
          <w:w w:val="101"/>
          <w:sz w:val="24"/>
          <w:szCs w:val="24"/>
        </w:rPr>
        <w:t xml:space="preserve">n </w:t>
      </w:r>
      <w:r w:rsidRPr="000D3545">
        <w:rPr>
          <w:rFonts w:ascii="Arial" w:eastAsia="Calibri" w:hAnsi="Arial" w:cs="Arial"/>
          <w:spacing w:val="-1"/>
          <w:sz w:val="24"/>
          <w:szCs w:val="24"/>
        </w:rPr>
        <w:t>k</w:t>
      </w:r>
      <w:r w:rsidRPr="000D3545">
        <w:rPr>
          <w:rFonts w:ascii="Arial" w:eastAsia="Calibri" w:hAnsi="Arial" w:cs="Arial"/>
          <w:spacing w:val="1"/>
          <w:sz w:val="24"/>
          <w:szCs w:val="24"/>
        </w:rPr>
        <w:t>ı</w:t>
      </w:r>
      <w:r w:rsidRPr="000D3545">
        <w:rPr>
          <w:rFonts w:ascii="Arial" w:eastAsia="Calibri" w:hAnsi="Arial" w:cs="Arial"/>
          <w:sz w:val="24"/>
          <w:szCs w:val="24"/>
        </w:rPr>
        <w:t>z</w:t>
      </w:r>
      <w:r w:rsidRPr="000D3545">
        <w:rPr>
          <w:rFonts w:ascii="Arial" w:eastAsia="Calibri" w:hAnsi="Arial" w:cs="Arial"/>
          <w:spacing w:val="4"/>
          <w:sz w:val="24"/>
          <w:szCs w:val="24"/>
        </w:rPr>
        <w:t xml:space="preserve"> </w:t>
      </w:r>
      <w:r w:rsidRPr="000D3545">
        <w:rPr>
          <w:rFonts w:ascii="Arial" w:eastAsia="Calibri" w:hAnsi="Arial" w:cs="Arial"/>
          <w:w w:val="101"/>
          <w:sz w:val="24"/>
          <w:szCs w:val="24"/>
        </w:rPr>
        <w:t>ç</w:t>
      </w:r>
      <w:r w:rsidRPr="000D3545">
        <w:rPr>
          <w:rFonts w:ascii="Arial" w:eastAsia="Calibri" w:hAnsi="Arial" w:cs="Arial"/>
          <w:spacing w:val="-5"/>
          <w:w w:val="101"/>
          <w:sz w:val="24"/>
          <w:szCs w:val="24"/>
        </w:rPr>
        <w:t>o</w:t>
      </w:r>
      <w:r w:rsidRPr="000D3545">
        <w:rPr>
          <w:rFonts w:ascii="Arial" w:eastAsia="Calibri" w:hAnsi="Arial" w:cs="Arial"/>
          <w:w w:val="101"/>
          <w:sz w:val="24"/>
          <w:szCs w:val="24"/>
        </w:rPr>
        <w:t>cu</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nın </w:t>
      </w:r>
      <w:r w:rsidRPr="000D3545">
        <w:rPr>
          <w:rFonts w:ascii="Arial" w:eastAsia="Calibri" w:hAnsi="Arial" w:cs="Arial"/>
          <w:sz w:val="24"/>
          <w:szCs w:val="24"/>
        </w:rPr>
        <w:t>o</w:t>
      </w:r>
      <w:r w:rsidRPr="000D3545">
        <w:rPr>
          <w:rFonts w:ascii="Arial" w:eastAsia="Calibri" w:hAnsi="Arial" w:cs="Arial"/>
          <w:spacing w:val="-1"/>
          <w:sz w:val="24"/>
          <w:szCs w:val="24"/>
        </w:rPr>
        <w:t>k</w:t>
      </w:r>
      <w:r w:rsidRPr="000D3545">
        <w:rPr>
          <w:rFonts w:ascii="Arial" w:eastAsia="Calibri" w:hAnsi="Arial" w:cs="Arial"/>
          <w:sz w:val="24"/>
          <w:szCs w:val="24"/>
        </w:rPr>
        <w:t>u</w:t>
      </w:r>
      <w:r w:rsidRPr="000D3545">
        <w:rPr>
          <w:rFonts w:ascii="Arial" w:eastAsia="Calibri" w:hAnsi="Arial" w:cs="Arial"/>
          <w:spacing w:val="-2"/>
          <w:sz w:val="24"/>
          <w:szCs w:val="24"/>
        </w:rPr>
        <w:t>m</w:t>
      </w:r>
      <w:r w:rsidRPr="000D3545">
        <w:rPr>
          <w:rFonts w:ascii="Arial" w:eastAsia="Calibri" w:hAnsi="Arial" w:cs="Arial"/>
          <w:spacing w:val="-1"/>
          <w:sz w:val="24"/>
          <w:szCs w:val="24"/>
        </w:rPr>
        <w:t>ay</w:t>
      </w:r>
      <w:r w:rsidRPr="000D3545">
        <w:rPr>
          <w:rFonts w:ascii="Arial" w:eastAsia="Calibri" w:hAnsi="Arial" w:cs="Arial"/>
          <w:sz w:val="24"/>
          <w:szCs w:val="24"/>
        </w:rPr>
        <w:t>a</w:t>
      </w:r>
      <w:r w:rsidRPr="000D3545">
        <w:rPr>
          <w:rFonts w:ascii="Arial" w:eastAsia="Calibri" w:hAnsi="Arial" w:cs="Arial"/>
          <w:spacing w:val="8"/>
          <w:sz w:val="24"/>
          <w:szCs w:val="24"/>
        </w:rPr>
        <w:t xml:space="preserve"> </w:t>
      </w:r>
      <w:r w:rsidRPr="000D3545">
        <w:rPr>
          <w:rFonts w:ascii="Arial" w:eastAsia="Calibri" w:hAnsi="Arial" w:cs="Arial"/>
          <w:spacing w:val="-1"/>
          <w:w w:val="101"/>
          <w:sz w:val="24"/>
          <w:szCs w:val="24"/>
        </w:rPr>
        <w:t>y</w:t>
      </w:r>
      <w:r w:rsidRPr="000D3545">
        <w:rPr>
          <w:rFonts w:ascii="Arial" w:eastAsia="Calibri" w:hAnsi="Arial" w:cs="Arial"/>
          <w:spacing w:val="-5"/>
          <w:w w:val="101"/>
          <w:sz w:val="24"/>
          <w:szCs w:val="24"/>
        </w:rPr>
        <w:t>ö</w:t>
      </w:r>
      <w:r w:rsidRPr="000D3545">
        <w:rPr>
          <w:rFonts w:ascii="Arial" w:eastAsia="Calibri" w:hAnsi="Arial" w:cs="Arial"/>
          <w:w w:val="101"/>
          <w:sz w:val="24"/>
          <w:szCs w:val="24"/>
        </w:rPr>
        <w:t>ne</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k </w:t>
      </w:r>
      <w:r w:rsidRPr="000D3545">
        <w:rPr>
          <w:rFonts w:ascii="Arial" w:eastAsia="Calibri" w:hAnsi="Arial" w:cs="Arial"/>
          <w:spacing w:val="1"/>
          <w:sz w:val="24"/>
          <w:szCs w:val="24"/>
        </w:rPr>
        <w:t>t</w:t>
      </w:r>
      <w:r w:rsidRPr="000D3545">
        <w:rPr>
          <w:rFonts w:ascii="Arial" w:eastAsia="Calibri" w:hAnsi="Arial" w:cs="Arial"/>
          <w:sz w:val="24"/>
          <w:szCs w:val="24"/>
        </w:rPr>
        <w:t>e</w:t>
      </w:r>
      <w:r w:rsidRPr="000D3545">
        <w:rPr>
          <w:rFonts w:ascii="Arial" w:eastAsia="Calibri" w:hAnsi="Arial" w:cs="Arial"/>
          <w:spacing w:val="1"/>
          <w:sz w:val="24"/>
          <w:szCs w:val="24"/>
        </w:rPr>
        <w:t>ş</w:t>
      </w:r>
      <w:r w:rsidRPr="000D3545">
        <w:rPr>
          <w:rFonts w:ascii="Arial" w:eastAsia="Calibri" w:hAnsi="Arial" w:cs="Arial"/>
          <w:spacing w:val="-6"/>
          <w:sz w:val="24"/>
          <w:szCs w:val="24"/>
        </w:rPr>
        <w:t>v</w:t>
      </w:r>
      <w:r w:rsidRPr="000D3545">
        <w:rPr>
          <w:rFonts w:ascii="Arial" w:eastAsia="Calibri" w:hAnsi="Arial" w:cs="Arial"/>
          <w:spacing w:val="1"/>
          <w:sz w:val="24"/>
          <w:szCs w:val="24"/>
        </w:rPr>
        <w:t>i</w:t>
      </w:r>
      <w:r w:rsidRPr="000D3545">
        <w:rPr>
          <w:rFonts w:ascii="Arial" w:eastAsia="Calibri" w:hAnsi="Arial" w:cs="Arial"/>
          <w:spacing w:val="-1"/>
          <w:sz w:val="24"/>
          <w:szCs w:val="24"/>
        </w:rPr>
        <w:t>k</w:t>
      </w:r>
      <w:r w:rsidRPr="000D3545">
        <w:rPr>
          <w:rFonts w:ascii="Arial" w:eastAsia="Calibri" w:hAnsi="Arial" w:cs="Arial"/>
          <w:spacing w:val="1"/>
          <w:sz w:val="24"/>
          <w:szCs w:val="24"/>
        </w:rPr>
        <w:t>l</w:t>
      </w:r>
      <w:r w:rsidRPr="000D3545">
        <w:rPr>
          <w:rFonts w:ascii="Arial" w:eastAsia="Calibri" w:hAnsi="Arial" w:cs="Arial"/>
          <w:sz w:val="24"/>
          <w:szCs w:val="24"/>
        </w:rPr>
        <w:t>e</w:t>
      </w:r>
      <w:r w:rsidRPr="000D3545">
        <w:rPr>
          <w:rFonts w:ascii="Arial" w:eastAsia="Calibri" w:hAnsi="Arial" w:cs="Arial"/>
          <w:spacing w:val="-6"/>
          <w:sz w:val="24"/>
          <w:szCs w:val="24"/>
        </w:rPr>
        <w:t>r</w:t>
      </w:r>
      <w:r w:rsidRPr="000D3545">
        <w:rPr>
          <w:rFonts w:ascii="Arial" w:eastAsia="Calibri" w:hAnsi="Arial" w:cs="Arial"/>
          <w:sz w:val="24"/>
          <w:szCs w:val="24"/>
        </w:rPr>
        <w:t>i</w:t>
      </w:r>
      <w:r w:rsidRPr="000D3545">
        <w:rPr>
          <w:rFonts w:ascii="Arial" w:eastAsia="Calibri" w:hAnsi="Arial" w:cs="Arial"/>
          <w:spacing w:val="11"/>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tt</w:t>
      </w:r>
      <w:r w:rsidRPr="000D3545">
        <w:rPr>
          <w:rFonts w:ascii="Arial" w:eastAsia="Calibri" w:hAnsi="Arial" w:cs="Arial"/>
          <w:spacing w:val="-3"/>
          <w:w w:val="101"/>
          <w:sz w:val="24"/>
          <w:szCs w:val="24"/>
        </w:rPr>
        <w:t>ı</w:t>
      </w:r>
      <w:r w:rsidRPr="000D3545">
        <w:rPr>
          <w:rFonts w:ascii="Arial" w:eastAsia="Calibri" w:hAnsi="Arial" w:cs="Arial"/>
          <w:w w:val="101"/>
          <w:sz w:val="24"/>
          <w:szCs w:val="24"/>
        </w:rPr>
        <w:t>rmak</w:t>
      </w:r>
    </w:p>
    <w:p w14:paraId="068F42C4" w14:textId="77777777" w:rsidR="00900500" w:rsidRPr="00900500" w:rsidRDefault="00900500" w:rsidP="00900500">
      <w:pPr>
        <w:pStyle w:val="Standard"/>
        <w:spacing w:before="240" w:line="360" w:lineRule="auto"/>
        <w:ind w:left="743" w:hanging="726"/>
        <w:jc w:val="both"/>
        <w:rPr>
          <w:rFonts w:ascii="Arial" w:eastAsia="Calibri" w:hAnsi="Arial" w:cs="Arial"/>
          <w:w w:val="101"/>
          <w:sz w:val="24"/>
          <w:szCs w:val="24"/>
        </w:rPr>
      </w:pPr>
    </w:p>
    <w:p w14:paraId="182B0255" w14:textId="77777777" w:rsidR="00E05BCC" w:rsidRPr="000D3545" w:rsidRDefault="00A218BB" w:rsidP="00300A57">
      <w:pPr>
        <w:pStyle w:val="Balk3"/>
        <w:tabs>
          <w:tab w:val="left" w:pos="0"/>
        </w:tabs>
        <w:spacing w:before="240" w:after="120" w:line="360" w:lineRule="auto"/>
        <w:jc w:val="both"/>
        <w:rPr>
          <w:rFonts w:ascii="Arial" w:eastAsia="Times New Roman" w:hAnsi="Arial" w:cs="Arial"/>
          <w:sz w:val="24"/>
          <w:szCs w:val="24"/>
          <w:lang w:eastAsia="zh-CN"/>
        </w:rPr>
      </w:pPr>
      <w:bookmarkStart w:id="20" w:name="__RefHeading__16534_1411425581"/>
      <w:bookmarkStart w:id="21" w:name="_Toc390096037"/>
      <w:r w:rsidRPr="000D3545">
        <w:rPr>
          <w:rFonts w:ascii="Arial" w:eastAsia="Times New Roman" w:hAnsi="Arial" w:cs="Arial"/>
          <w:sz w:val="24"/>
          <w:szCs w:val="24"/>
          <w:lang w:eastAsia="zh-CN"/>
        </w:rPr>
        <w:t>3.2. Kadın ve Sağlık Hizmetleri</w:t>
      </w:r>
      <w:bookmarkEnd w:id="20"/>
      <w:bookmarkEnd w:id="21"/>
    </w:p>
    <w:p w14:paraId="1F4D4409" w14:textId="4DE5AE22" w:rsidR="005D5675" w:rsidRPr="00FC43D5" w:rsidRDefault="005D5675" w:rsidP="00300A57">
      <w:pPr>
        <w:pStyle w:val="Standard"/>
        <w:spacing w:before="240" w:after="120" w:line="360" w:lineRule="auto"/>
        <w:jc w:val="both"/>
        <w:rPr>
          <w:rFonts w:ascii="Arial" w:hAnsi="Arial"/>
          <w:sz w:val="24"/>
          <w:szCs w:val="24"/>
        </w:rPr>
      </w:pPr>
      <w:r w:rsidRPr="000D3545">
        <w:rPr>
          <w:rFonts w:ascii="Arial" w:hAnsi="Arial"/>
          <w:sz w:val="24"/>
          <w:szCs w:val="24"/>
        </w:rPr>
        <w:t xml:space="preserve">2013 yılında Türkiye genelinde kaba doğum hızı ‰16,9 iken, TR83 bölgesinde ‰13,4 ve </w:t>
      </w:r>
      <w:r w:rsidRPr="00550E1A">
        <w:rPr>
          <w:rFonts w:ascii="Arial" w:hAnsi="Arial"/>
          <w:sz w:val="24"/>
          <w:szCs w:val="24"/>
        </w:rPr>
        <w:t>Samsun’da ‰13,8 olarak gerçekleşmiştir. Kaba öl</w:t>
      </w:r>
      <w:r w:rsidRPr="00FC43D5">
        <w:rPr>
          <w:rFonts w:ascii="Arial" w:hAnsi="Arial"/>
          <w:sz w:val="24"/>
          <w:szCs w:val="24"/>
        </w:rPr>
        <w:t xml:space="preserve">üm hızıysa sırasıyla ‰4,9 , ‰6,5 ve ‰5,9’dur. Kaba doğum hızının yıllar içinde giderek azaldığı, kaba ölüm hızının ise seviyesini </w:t>
      </w:r>
      <w:proofErr w:type="gramStart"/>
      <w:r w:rsidRPr="00FC43D5">
        <w:rPr>
          <w:rFonts w:ascii="Arial" w:hAnsi="Arial"/>
          <w:sz w:val="24"/>
          <w:szCs w:val="24"/>
        </w:rPr>
        <w:t>koruduğu  gözlenmektedir</w:t>
      </w:r>
      <w:proofErr w:type="gramEnd"/>
      <w:r w:rsidRPr="00FC43D5">
        <w:rPr>
          <w:rFonts w:ascii="Arial" w:hAnsi="Arial"/>
          <w:sz w:val="24"/>
          <w:szCs w:val="24"/>
        </w:rPr>
        <w:t>.</w:t>
      </w:r>
      <w:r w:rsidRPr="00FC43D5">
        <w:rPr>
          <w:rStyle w:val="DipnotBavurusu"/>
          <w:rFonts w:ascii="Arial" w:hAnsi="Arial"/>
          <w:sz w:val="24"/>
          <w:szCs w:val="24"/>
        </w:rPr>
        <w:footnoteReference w:id="27"/>
      </w:r>
      <w:r w:rsidRPr="00FC43D5">
        <w:rPr>
          <w:rFonts w:ascii="Arial" w:hAnsi="Arial"/>
          <w:sz w:val="24"/>
          <w:szCs w:val="24"/>
        </w:rPr>
        <w:t xml:space="preserve">  </w:t>
      </w:r>
    </w:p>
    <w:p w14:paraId="35D402CB" w14:textId="41011CB7" w:rsidR="005D5675" w:rsidRPr="00550E1A" w:rsidRDefault="005D5675" w:rsidP="00300A57">
      <w:pPr>
        <w:pStyle w:val="Standard"/>
        <w:spacing w:before="240" w:after="120" w:line="360" w:lineRule="auto"/>
        <w:jc w:val="both"/>
        <w:rPr>
          <w:rFonts w:ascii="Arial" w:hAnsi="Arial"/>
          <w:sz w:val="24"/>
          <w:szCs w:val="24"/>
        </w:rPr>
      </w:pPr>
      <w:r w:rsidRPr="00BF0DA0">
        <w:rPr>
          <w:rFonts w:ascii="Arial" w:hAnsi="Arial"/>
          <w:sz w:val="24"/>
          <w:szCs w:val="24"/>
        </w:rPr>
        <w:t xml:space="preserve">İlde bebek ölüm hızı, 2011-2012 dönemi hariç bir önceki yıla göre azalma göstermiş ve 2013 yılında ‰9’a ulaşmıştır. </w:t>
      </w:r>
      <w:r w:rsidR="009C4F1D" w:rsidRPr="00BF0DA0">
        <w:rPr>
          <w:rFonts w:ascii="Arial" w:hAnsi="Arial"/>
          <w:sz w:val="24"/>
          <w:szCs w:val="24"/>
        </w:rPr>
        <w:t xml:space="preserve">İl </w:t>
      </w:r>
      <w:r w:rsidRPr="00BF0DA0">
        <w:rPr>
          <w:rFonts w:ascii="Arial" w:hAnsi="Arial"/>
          <w:sz w:val="24"/>
          <w:szCs w:val="24"/>
        </w:rPr>
        <w:t>değer</w:t>
      </w:r>
      <w:r w:rsidR="009C4F1D" w:rsidRPr="00BF0DA0">
        <w:rPr>
          <w:rFonts w:ascii="Arial" w:hAnsi="Arial"/>
          <w:sz w:val="24"/>
          <w:szCs w:val="24"/>
        </w:rPr>
        <w:t>leri,</w:t>
      </w:r>
      <w:r w:rsidRPr="00BF0DA0">
        <w:rPr>
          <w:rFonts w:ascii="Arial" w:hAnsi="Arial"/>
          <w:sz w:val="24"/>
          <w:szCs w:val="24"/>
        </w:rPr>
        <w:t xml:space="preserve"> </w:t>
      </w:r>
      <w:r w:rsidR="009C4F1D" w:rsidRPr="00BF0DA0">
        <w:rPr>
          <w:rFonts w:ascii="Arial" w:hAnsi="Arial"/>
          <w:sz w:val="24"/>
          <w:szCs w:val="24"/>
        </w:rPr>
        <w:t xml:space="preserve">bölge ve </w:t>
      </w:r>
      <w:r w:rsidRPr="00BF0DA0">
        <w:rPr>
          <w:rFonts w:ascii="Arial" w:hAnsi="Arial"/>
          <w:sz w:val="24"/>
          <w:szCs w:val="24"/>
        </w:rPr>
        <w:t xml:space="preserve">Türkiye </w:t>
      </w:r>
      <w:r w:rsidR="009C4F1D" w:rsidRPr="00BF0DA0">
        <w:rPr>
          <w:rFonts w:ascii="Arial" w:hAnsi="Arial"/>
          <w:sz w:val="24"/>
          <w:szCs w:val="24"/>
        </w:rPr>
        <w:t>değerlerinin</w:t>
      </w:r>
      <w:r w:rsidRPr="00BF0DA0">
        <w:rPr>
          <w:rFonts w:ascii="Arial" w:hAnsi="Arial"/>
          <w:sz w:val="24"/>
          <w:szCs w:val="24"/>
        </w:rPr>
        <w:t xml:space="preserve"> </w:t>
      </w:r>
      <w:r w:rsidR="009C4F1D" w:rsidRPr="00BF0DA0">
        <w:rPr>
          <w:rFonts w:ascii="Arial" w:hAnsi="Arial"/>
          <w:sz w:val="24"/>
          <w:szCs w:val="24"/>
        </w:rPr>
        <w:t>altında seyretmekle birlikte, 2012 ve 2013 dönemlerinde il ve bölge değerleri birbirine oldukça yaklaşmıştır</w:t>
      </w:r>
      <w:r w:rsidRPr="00BF0DA0">
        <w:rPr>
          <w:rFonts w:ascii="Arial" w:hAnsi="Arial"/>
          <w:sz w:val="24"/>
          <w:szCs w:val="24"/>
        </w:rPr>
        <w:t>.</w:t>
      </w:r>
      <w:r w:rsidRPr="00BF0DA0">
        <w:rPr>
          <w:rStyle w:val="DipnotBavurusu"/>
          <w:rFonts w:ascii="Arial" w:hAnsi="Arial"/>
          <w:sz w:val="24"/>
          <w:szCs w:val="24"/>
        </w:rPr>
        <w:footnoteReference w:id="28"/>
      </w:r>
    </w:p>
    <w:p w14:paraId="217BFD31" w14:textId="03B065B1" w:rsidR="005D5675" w:rsidRPr="000D3545" w:rsidRDefault="005D5675">
      <w:pPr>
        <w:pStyle w:val="Standard"/>
        <w:spacing w:before="240" w:after="120" w:line="360" w:lineRule="auto"/>
        <w:jc w:val="both"/>
        <w:rPr>
          <w:rFonts w:ascii="Arial" w:hAnsi="Arial"/>
          <w:sz w:val="24"/>
          <w:szCs w:val="24"/>
        </w:rPr>
      </w:pPr>
      <w:r w:rsidRPr="00D9087C">
        <w:rPr>
          <w:rFonts w:eastAsia="Times New Roman" w:cs="Times New Roman"/>
          <w:noProof/>
          <w:lang w:eastAsia="tr-TR"/>
        </w:rPr>
        <w:drawing>
          <wp:inline distT="0" distB="0" distL="0" distR="0" wp14:anchorId="42E1CB4C" wp14:editId="49F5B111">
            <wp:extent cx="6086475" cy="2743200"/>
            <wp:effectExtent l="0" t="0" r="34925" b="25400"/>
            <wp:docPr id="4" name="Grafik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3308480" w14:textId="4F4B39F3" w:rsidR="005D5675" w:rsidRPr="00D9087C" w:rsidRDefault="005D5675" w:rsidP="00D9087C">
      <w:pPr>
        <w:pStyle w:val="Textbody"/>
        <w:spacing w:before="227" w:after="0" w:line="360" w:lineRule="auto"/>
        <w:jc w:val="center"/>
        <w:rPr>
          <w:rFonts w:ascii="Arial" w:eastAsia="SimSun" w:hAnsi="Arial" w:cs="Arial"/>
          <w:bCs/>
          <w:iCs/>
          <w:sz w:val="22"/>
          <w:szCs w:val="22"/>
          <w:lang w:eastAsia="en-US"/>
        </w:rPr>
      </w:pPr>
      <w:r w:rsidRPr="008F58F5">
        <w:rPr>
          <w:rFonts w:ascii="Arial" w:hAnsi="Arial"/>
          <w:i/>
          <w:iCs/>
          <w:sz w:val="22"/>
          <w:szCs w:val="22"/>
        </w:rPr>
        <w:t xml:space="preserve">Grafik </w:t>
      </w:r>
      <w:r w:rsidR="008F58F5">
        <w:rPr>
          <w:rFonts w:ascii="Arial" w:hAnsi="Arial"/>
          <w:i/>
          <w:iCs/>
          <w:sz w:val="22"/>
          <w:szCs w:val="22"/>
        </w:rPr>
        <w:t>6</w:t>
      </w:r>
      <w:r w:rsidRPr="008F58F5">
        <w:rPr>
          <w:rFonts w:ascii="Arial" w:hAnsi="Arial"/>
          <w:i/>
          <w:iCs/>
          <w:sz w:val="22"/>
          <w:szCs w:val="22"/>
        </w:rPr>
        <w:t xml:space="preserve"> – Türkiye, TR</w:t>
      </w:r>
      <w:r w:rsidR="009C4F1D" w:rsidRPr="008F58F5">
        <w:rPr>
          <w:rFonts w:ascii="Arial" w:eastAsia="SimSun" w:hAnsi="Arial" w:cs="Calibri"/>
          <w:i/>
          <w:iCs/>
          <w:sz w:val="22"/>
          <w:szCs w:val="22"/>
          <w:lang w:eastAsia="en-US"/>
        </w:rPr>
        <w:t>83</w:t>
      </w:r>
      <w:r w:rsidRPr="008F58F5">
        <w:rPr>
          <w:rFonts w:ascii="Arial" w:eastAsia="SimSun" w:hAnsi="Arial" w:cs="Calibri"/>
          <w:i/>
          <w:iCs/>
          <w:sz w:val="22"/>
          <w:szCs w:val="22"/>
          <w:lang w:eastAsia="en-US"/>
        </w:rPr>
        <w:t xml:space="preserve"> bölgesi</w:t>
      </w:r>
      <w:r w:rsidRPr="00D9087C">
        <w:rPr>
          <w:rFonts w:ascii="Arial" w:eastAsia="SimSun" w:hAnsi="Arial" w:cs="Calibri"/>
          <w:i/>
          <w:iCs/>
          <w:sz w:val="22"/>
          <w:szCs w:val="22"/>
          <w:lang w:eastAsia="en-US"/>
        </w:rPr>
        <w:t xml:space="preserve"> ve </w:t>
      </w:r>
      <w:r w:rsidR="009C4F1D" w:rsidRPr="00D9087C">
        <w:rPr>
          <w:rFonts w:ascii="Arial" w:eastAsia="SimSun" w:hAnsi="Arial" w:cs="Calibri"/>
          <w:i/>
          <w:iCs/>
          <w:sz w:val="22"/>
          <w:szCs w:val="22"/>
          <w:lang w:eastAsia="en-US"/>
        </w:rPr>
        <w:t xml:space="preserve">Samsun </w:t>
      </w:r>
      <w:r w:rsidRPr="00D9087C">
        <w:rPr>
          <w:rFonts w:ascii="Arial" w:eastAsia="SimSun" w:hAnsi="Arial" w:cs="Calibri"/>
          <w:i/>
          <w:iCs/>
          <w:sz w:val="22"/>
          <w:szCs w:val="22"/>
          <w:lang w:eastAsia="en-US"/>
        </w:rPr>
        <w:t>için bebek ölüm hızları (2009-2013)</w:t>
      </w:r>
    </w:p>
    <w:p w14:paraId="1AC685A3" w14:textId="66A12E72" w:rsidR="005D5675" w:rsidRPr="00295842" w:rsidRDefault="005D5675" w:rsidP="00BF0DA0">
      <w:pPr>
        <w:pStyle w:val="Standard"/>
        <w:spacing w:before="240" w:after="120" w:line="360" w:lineRule="auto"/>
        <w:jc w:val="both"/>
        <w:rPr>
          <w:rFonts w:ascii="Arial" w:hAnsi="Arial"/>
          <w:iCs/>
          <w:shd w:val="clear" w:color="auto" w:fill="FFFF00"/>
        </w:rPr>
      </w:pPr>
    </w:p>
    <w:p w14:paraId="4D018E8A" w14:textId="6F8D065F" w:rsidR="005D5675" w:rsidRPr="008F58F5" w:rsidRDefault="005D5675" w:rsidP="00300A57">
      <w:pPr>
        <w:pStyle w:val="Standard"/>
        <w:spacing w:before="240" w:after="120" w:line="360" w:lineRule="auto"/>
        <w:jc w:val="both"/>
        <w:rPr>
          <w:rFonts w:ascii="Arial" w:hAnsi="Arial"/>
          <w:sz w:val="24"/>
          <w:szCs w:val="24"/>
        </w:rPr>
      </w:pPr>
      <w:r w:rsidRPr="008F58F5">
        <w:rPr>
          <w:rFonts w:ascii="Arial" w:hAnsi="Arial"/>
          <w:sz w:val="24"/>
          <w:szCs w:val="24"/>
        </w:rPr>
        <w:t xml:space="preserve">2013 yılında 15 yaş altı doğum </w:t>
      </w:r>
      <w:r w:rsidR="008448BF" w:rsidRPr="008F58F5">
        <w:rPr>
          <w:rFonts w:ascii="Arial" w:hAnsi="Arial"/>
          <w:sz w:val="24"/>
          <w:szCs w:val="24"/>
        </w:rPr>
        <w:t xml:space="preserve">mevcut değildir. </w:t>
      </w:r>
      <w:r w:rsidRPr="008F58F5">
        <w:rPr>
          <w:rFonts w:ascii="Arial" w:hAnsi="Arial"/>
          <w:sz w:val="24"/>
          <w:szCs w:val="24"/>
        </w:rPr>
        <w:t xml:space="preserve">15-19 yaş arası doğum sayısı </w:t>
      </w:r>
      <w:r w:rsidR="008448BF" w:rsidRPr="008F58F5">
        <w:rPr>
          <w:rFonts w:ascii="Arial" w:hAnsi="Arial"/>
          <w:sz w:val="24"/>
          <w:szCs w:val="24"/>
        </w:rPr>
        <w:t>ise 235’tir.</w:t>
      </w:r>
      <w:r w:rsidRPr="008F58F5">
        <w:rPr>
          <w:rFonts w:ascii="Arial" w:hAnsi="Arial"/>
          <w:sz w:val="24"/>
          <w:szCs w:val="24"/>
        </w:rPr>
        <w:t xml:space="preserve"> </w:t>
      </w:r>
      <w:r w:rsidR="008448BF" w:rsidRPr="008F58F5">
        <w:rPr>
          <w:rFonts w:ascii="Arial" w:hAnsi="Arial"/>
          <w:sz w:val="24"/>
          <w:szCs w:val="24"/>
        </w:rPr>
        <w:t xml:space="preserve">Ancak </w:t>
      </w:r>
      <w:r w:rsidRPr="008F58F5">
        <w:rPr>
          <w:rFonts w:ascii="Arial" w:hAnsi="Arial"/>
          <w:sz w:val="24"/>
          <w:szCs w:val="24"/>
        </w:rPr>
        <w:t>kaydedilmemiş doğumlar, sonlanmış ya da sonlandırılmış gebeliklere dair resmi veri bulunmadığı için bu sayıların daha yüksek olduğu düşünülebilir. İlin 15-19 yaş arası toplam doğumların oranı</w:t>
      </w:r>
      <w:r w:rsidR="008448BF" w:rsidRPr="008F58F5">
        <w:rPr>
          <w:rFonts w:ascii="Arial" w:hAnsi="Arial"/>
          <w:sz w:val="24"/>
          <w:szCs w:val="24"/>
        </w:rPr>
        <w:t xml:space="preserve"> (‰6</w:t>
      </w:r>
      <w:r w:rsidRPr="008F58F5">
        <w:rPr>
          <w:rFonts w:ascii="Arial" w:hAnsi="Arial"/>
          <w:sz w:val="24"/>
          <w:szCs w:val="24"/>
        </w:rPr>
        <w:t>,</w:t>
      </w:r>
      <w:r w:rsidR="008448BF" w:rsidRPr="008F58F5">
        <w:rPr>
          <w:rFonts w:ascii="Arial" w:hAnsi="Arial"/>
          <w:sz w:val="24"/>
          <w:szCs w:val="24"/>
        </w:rPr>
        <w:t>9</w:t>
      </w:r>
      <w:r w:rsidRPr="008F58F5">
        <w:rPr>
          <w:rFonts w:ascii="Arial" w:hAnsi="Arial"/>
          <w:sz w:val="24"/>
          <w:szCs w:val="24"/>
        </w:rPr>
        <w:t>), bölge (‰</w:t>
      </w:r>
      <w:r w:rsidR="008448BF" w:rsidRPr="008F58F5">
        <w:rPr>
          <w:rFonts w:ascii="Arial" w:hAnsi="Arial"/>
          <w:sz w:val="24"/>
          <w:szCs w:val="24"/>
        </w:rPr>
        <w:t>7</w:t>
      </w:r>
      <w:r w:rsidRPr="008F58F5">
        <w:rPr>
          <w:rFonts w:ascii="Arial" w:hAnsi="Arial"/>
          <w:sz w:val="24"/>
          <w:szCs w:val="24"/>
        </w:rPr>
        <w:t>,</w:t>
      </w:r>
      <w:r w:rsidR="008448BF" w:rsidRPr="008F58F5">
        <w:rPr>
          <w:rFonts w:ascii="Arial" w:hAnsi="Arial"/>
          <w:sz w:val="24"/>
          <w:szCs w:val="24"/>
        </w:rPr>
        <w:t>3</w:t>
      </w:r>
      <w:r w:rsidRPr="008F58F5">
        <w:rPr>
          <w:rFonts w:ascii="Arial" w:hAnsi="Arial"/>
          <w:sz w:val="24"/>
          <w:szCs w:val="24"/>
        </w:rPr>
        <w:t>)</w:t>
      </w:r>
      <w:r w:rsidR="008448BF" w:rsidRPr="008F58F5">
        <w:rPr>
          <w:rFonts w:ascii="Arial" w:hAnsi="Arial"/>
          <w:sz w:val="24"/>
          <w:szCs w:val="24"/>
        </w:rPr>
        <w:t xml:space="preserve"> ve </w:t>
      </w:r>
      <w:r w:rsidRPr="008F58F5">
        <w:rPr>
          <w:rFonts w:ascii="Arial" w:hAnsi="Arial"/>
          <w:sz w:val="24"/>
          <w:szCs w:val="24"/>
        </w:rPr>
        <w:t>Türkiye (‰6,8) oran</w:t>
      </w:r>
      <w:r w:rsidR="008448BF" w:rsidRPr="008F58F5">
        <w:rPr>
          <w:rFonts w:ascii="Arial" w:hAnsi="Arial"/>
          <w:sz w:val="24"/>
          <w:szCs w:val="24"/>
        </w:rPr>
        <w:t>lar</w:t>
      </w:r>
      <w:r w:rsidRPr="008F58F5">
        <w:rPr>
          <w:rFonts w:ascii="Arial" w:hAnsi="Arial"/>
          <w:sz w:val="24"/>
          <w:szCs w:val="24"/>
        </w:rPr>
        <w:t>ın</w:t>
      </w:r>
      <w:r w:rsidR="008448BF" w:rsidRPr="008F58F5">
        <w:rPr>
          <w:rFonts w:ascii="Arial" w:hAnsi="Arial"/>
          <w:sz w:val="24"/>
          <w:szCs w:val="24"/>
        </w:rPr>
        <w:t>a yakındır</w:t>
      </w:r>
      <w:r w:rsidRPr="008F58F5">
        <w:rPr>
          <w:rFonts w:ascii="Arial" w:hAnsi="Arial"/>
          <w:sz w:val="24"/>
          <w:szCs w:val="24"/>
        </w:rPr>
        <w:t xml:space="preserve">. </w:t>
      </w:r>
    </w:p>
    <w:p w14:paraId="4FC6132E" w14:textId="103A5C68" w:rsidR="005D5675" w:rsidRPr="000D3545" w:rsidRDefault="005D5675" w:rsidP="005D5675">
      <w:pPr>
        <w:pStyle w:val="Textbody"/>
        <w:spacing w:before="227" w:after="0" w:line="360" w:lineRule="auto"/>
        <w:rPr>
          <w:rFonts w:ascii="Arial" w:hAnsi="Arial"/>
          <w:iCs/>
          <w:sz w:val="22"/>
          <w:szCs w:val="22"/>
          <w:shd w:val="clear" w:color="auto" w:fill="FFFF00"/>
        </w:rPr>
      </w:pPr>
    </w:p>
    <w:p w14:paraId="62315AD0" w14:textId="1F7B7071" w:rsidR="008448BF" w:rsidRPr="000D3545" w:rsidRDefault="008448BF" w:rsidP="00300A57">
      <w:pPr>
        <w:pStyle w:val="Textbody"/>
        <w:spacing w:before="227" w:after="0" w:line="360" w:lineRule="auto"/>
        <w:jc w:val="center"/>
        <w:rPr>
          <w:rFonts w:ascii="Arial" w:hAnsi="Arial"/>
          <w:iCs/>
          <w:sz w:val="22"/>
          <w:szCs w:val="22"/>
          <w:shd w:val="clear" w:color="auto" w:fill="FFFF00"/>
        </w:rPr>
      </w:pPr>
      <w:r w:rsidRPr="00295842">
        <w:rPr>
          <w:noProof/>
        </w:rPr>
        <w:drawing>
          <wp:inline distT="0" distB="0" distL="0" distR="0" wp14:anchorId="7672307D" wp14:editId="55E8483B">
            <wp:extent cx="5518150" cy="2200939"/>
            <wp:effectExtent l="0" t="0" r="6350" b="8890"/>
            <wp:docPr id="6" name="Grafik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EAE5A1F" w14:textId="495EFB74" w:rsidR="005D5675" w:rsidRPr="000D3545" w:rsidRDefault="005D5675" w:rsidP="005D5675">
      <w:pPr>
        <w:pStyle w:val="Textbody"/>
        <w:spacing w:before="227" w:after="0" w:line="360" w:lineRule="auto"/>
        <w:jc w:val="center"/>
        <w:rPr>
          <w:rFonts w:ascii="Arial" w:hAnsi="Arial" w:cs="Arial"/>
          <w:bCs/>
          <w:iCs/>
        </w:rPr>
      </w:pPr>
      <w:r w:rsidRPr="008F58F5">
        <w:rPr>
          <w:rFonts w:ascii="Arial" w:hAnsi="Arial"/>
          <w:i/>
          <w:iCs/>
          <w:sz w:val="22"/>
          <w:szCs w:val="22"/>
        </w:rPr>
        <w:t>Grafik</w:t>
      </w:r>
      <w:r w:rsidR="008F58F5">
        <w:rPr>
          <w:rFonts w:ascii="Arial" w:hAnsi="Arial"/>
          <w:i/>
          <w:iCs/>
          <w:sz w:val="22"/>
          <w:szCs w:val="22"/>
        </w:rPr>
        <w:t xml:space="preserve"> 7</w:t>
      </w:r>
      <w:r w:rsidRPr="00550E1A">
        <w:rPr>
          <w:rFonts w:ascii="Arial" w:hAnsi="Arial"/>
          <w:i/>
          <w:iCs/>
          <w:sz w:val="22"/>
          <w:szCs w:val="22"/>
        </w:rPr>
        <w:t xml:space="preserve"> – Türkiye, TR</w:t>
      </w:r>
      <w:r w:rsidR="008448BF" w:rsidRPr="00FC43D5">
        <w:rPr>
          <w:rFonts w:ascii="Arial" w:hAnsi="Arial"/>
          <w:i/>
          <w:iCs/>
          <w:sz w:val="22"/>
          <w:szCs w:val="22"/>
        </w:rPr>
        <w:t>83</w:t>
      </w:r>
      <w:r w:rsidRPr="00FC43D5">
        <w:rPr>
          <w:rFonts w:ascii="Arial" w:hAnsi="Arial"/>
          <w:i/>
          <w:iCs/>
          <w:sz w:val="22"/>
          <w:szCs w:val="22"/>
        </w:rPr>
        <w:t xml:space="preserve"> bölgesi ve </w:t>
      </w:r>
      <w:r w:rsidR="008448BF" w:rsidRPr="00FC43D5">
        <w:rPr>
          <w:rFonts w:ascii="Arial" w:hAnsi="Arial"/>
          <w:i/>
          <w:iCs/>
          <w:sz w:val="22"/>
          <w:szCs w:val="22"/>
        </w:rPr>
        <w:t xml:space="preserve">Samsun </w:t>
      </w:r>
      <w:r w:rsidRPr="00FF00A8">
        <w:rPr>
          <w:rFonts w:ascii="Arial" w:hAnsi="Arial"/>
          <w:i/>
          <w:iCs/>
          <w:sz w:val="22"/>
          <w:szCs w:val="22"/>
        </w:rPr>
        <w:t>için annenin yaş grubuna göre 2013 yılı doğum oranları</w:t>
      </w:r>
    </w:p>
    <w:p w14:paraId="22C9E96A" w14:textId="246C9C13" w:rsidR="005D5675" w:rsidRPr="00CD49F6" w:rsidRDefault="005D5675" w:rsidP="00300A57">
      <w:pPr>
        <w:pStyle w:val="Standard"/>
        <w:spacing w:before="240" w:after="120" w:line="360" w:lineRule="auto"/>
        <w:jc w:val="both"/>
        <w:rPr>
          <w:rFonts w:ascii="Arial" w:hAnsi="Arial"/>
          <w:sz w:val="24"/>
          <w:szCs w:val="24"/>
        </w:rPr>
      </w:pPr>
      <w:r w:rsidRPr="000D3545">
        <w:rPr>
          <w:rFonts w:ascii="Arial" w:hAnsi="Arial"/>
          <w:sz w:val="24"/>
          <w:szCs w:val="24"/>
        </w:rPr>
        <w:t xml:space="preserve">İlde </w:t>
      </w:r>
      <w:r w:rsidR="008448BF" w:rsidRPr="000D3545">
        <w:rPr>
          <w:rFonts w:ascii="Arial" w:hAnsi="Arial"/>
          <w:sz w:val="24"/>
          <w:szCs w:val="24"/>
        </w:rPr>
        <w:t>19</w:t>
      </w:r>
      <w:r w:rsidRPr="000D3545">
        <w:rPr>
          <w:rFonts w:ascii="Arial" w:hAnsi="Arial"/>
          <w:sz w:val="24"/>
          <w:szCs w:val="24"/>
        </w:rPr>
        <w:t xml:space="preserve"> devlet</w:t>
      </w:r>
      <w:r w:rsidR="008448BF" w:rsidRPr="000D3545">
        <w:rPr>
          <w:rFonts w:ascii="Arial" w:hAnsi="Arial"/>
          <w:sz w:val="24"/>
          <w:szCs w:val="24"/>
        </w:rPr>
        <w:t>, bir kamu ve bir üniversite hastanesi ile sekiz</w:t>
      </w:r>
      <w:r w:rsidRPr="000D3545">
        <w:rPr>
          <w:rFonts w:ascii="Arial" w:hAnsi="Arial"/>
          <w:sz w:val="24"/>
          <w:szCs w:val="24"/>
        </w:rPr>
        <w:t xml:space="preserve"> özel </w:t>
      </w:r>
      <w:r w:rsidR="008448BF" w:rsidRPr="000D3545">
        <w:rPr>
          <w:rFonts w:ascii="Arial" w:hAnsi="Arial"/>
          <w:sz w:val="24"/>
          <w:szCs w:val="24"/>
        </w:rPr>
        <w:t xml:space="preserve">hastane </w:t>
      </w:r>
      <w:r w:rsidRPr="000D3545">
        <w:rPr>
          <w:rFonts w:ascii="Arial" w:hAnsi="Arial"/>
          <w:sz w:val="24"/>
          <w:szCs w:val="24"/>
        </w:rPr>
        <w:t xml:space="preserve">olmak üzere toplam </w:t>
      </w:r>
      <w:r w:rsidR="008448BF" w:rsidRPr="000D3545">
        <w:rPr>
          <w:rFonts w:ascii="Arial" w:hAnsi="Arial"/>
          <w:sz w:val="24"/>
          <w:szCs w:val="24"/>
        </w:rPr>
        <w:t>29</w:t>
      </w:r>
      <w:r w:rsidRPr="000D3545">
        <w:rPr>
          <w:rFonts w:ascii="Arial" w:hAnsi="Arial"/>
          <w:sz w:val="24"/>
          <w:szCs w:val="24"/>
        </w:rPr>
        <w:t xml:space="preserve"> hastanede </w:t>
      </w:r>
      <w:r w:rsidR="008448BF" w:rsidRPr="000D3545">
        <w:rPr>
          <w:rFonts w:ascii="Arial" w:hAnsi="Arial"/>
          <w:sz w:val="24"/>
          <w:szCs w:val="24"/>
        </w:rPr>
        <w:t>4.141</w:t>
      </w:r>
      <w:r w:rsidRPr="000D3545">
        <w:rPr>
          <w:rFonts w:ascii="Arial" w:hAnsi="Arial"/>
          <w:sz w:val="24"/>
          <w:szCs w:val="24"/>
        </w:rPr>
        <w:t xml:space="preserve"> yatak kapasitesi bulunmaktadır.</w:t>
      </w:r>
      <w:r w:rsidRPr="000D3545">
        <w:rPr>
          <w:rFonts w:ascii="Arial" w:hAnsi="Arial"/>
          <w:kern w:val="0"/>
          <w:sz w:val="24"/>
          <w:szCs w:val="24"/>
        </w:rPr>
        <w:t xml:space="preserve"> İlde 10 bin kişiye düşen yatak kapasitesi </w:t>
      </w:r>
      <w:r w:rsidR="008448BF" w:rsidRPr="000D3545">
        <w:rPr>
          <w:rFonts w:ascii="Arial" w:hAnsi="Arial"/>
          <w:kern w:val="0"/>
          <w:sz w:val="24"/>
          <w:szCs w:val="24"/>
        </w:rPr>
        <w:t xml:space="preserve">33’tür ve </w:t>
      </w:r>
      <w:r w:rsidRPr="000D3545">
        <w:rPr>
          <w:rFonts w:ascii="Arial" w:hAnsi="Arial"/>
          <w:kern w:val="0"/>
          <w:sz w:val="24"/>
          <w:szCs w:val="24"/>
        </w:rPr>
        <w:t xml:space="preserve">Türkiye ortalamasının (26) </w:t>
      </w:r>
      <w:r w:rsidR="008448BF" w:rsidRPr="00D9087C">
        <w:rPr>
          <w:rFonts w:ascii="Arial" w:hAnsi="Arial"/>
          <w:kern w:val="0"/>
          <w:sz w:val="24"/>
          <w:szCs w:val="24"/>
        </w:rPr>
        <w:t>üzerindedir</w:t>
      </w:r>
      <w:r w:rsidRPr="00D9087C">
        <w:rPr>
          <w:rFonts w:ascii="Arial" w:hAnsi="Arial"/>
          <w:kern w:val="0"/>
          <w:sz w:val="24"/>
          <w:szCs w:val="24"/>
        </w:rPr>
        <w:t>.</w:t>
      </w:r>
      <w:r w:rsidRPr="00D9087C">
        <w:rPr>
          <w:rStyle w:val="DipnotBavurusu"/>
          <w:rFonts w:ascii="Arial" w:hAnsi="Arial"/>
          <w:sz w:val="24"/>
          <w:szCs w:val="24"/>
        </w:rPr>
        <w:footnoteReference w:id="29"/>
      </w:r>
      <w:r w:rsidRPr="00D9087C">
        <w:rPr>
          <w:rFonts w:ascii="Arial" w:hAnsi="Arial"/>
          <w:sz w:val="24"/>
          <w:szCs w:val="24"/>
        </w:rPr>
        <w:t xml:space="preserve"> </w:t>
      </w:r>
      <w:r w:rsidR="008448BF" w:rsidRPr="00D9087C">
        <w:rPr>
          <w:rFonts w:ascii="Arial" w:hAnsi="Arial" w:cs="Times New Roman"/>
          <w:color w:val="auto"/>
          <w:sz w:val="24"/>
          <w:szCs w:val="24"/>
        </w:rPr>
        <w:t xml:space="preserve">Samsun Mehmet Aydın </w:t>
      </w:r>
      <w:r w:rsidRPr="00D9087C">
        <w:rPr>
          <w:rFonts w:ascii="Arial" w:hAnsi="Arial" w:cs="Times New Roman"/>
          <w:color w:val="auto"/>
          <w:sz w:val="24"/>
          <w:szCs w:val="24"/>
        </w:rPr>
        <w:t>Devlet Hastanesi</w:t>
      </w:r>
      <w:r w:rsidRPr="00D9087C">
        <w:rPr>
          <w:rFonts w:ascii="Arial" w:hAnsi="Arial"/>
          <w:sz w:val="24"/>
          <w:szCs w:val="24"/>
        </w:rPr>
        <w:t xml:space="preserve"> bünyesinde bir KETEM bulunmaktadır. </w:t>
      </w:r>
    </w:p>
    <w:p w14:paraId="370C5C7B" w14:textId="72111EC3" w:rsidR="005D5675" w:rsidRPr="00D9087C" w:rsidRDefault="005D5675" w:rsidP="00300A57">
      <w:pPr>
        <w:pStyle w:val="Standard"/>
        <w:spacing w:before="240" w:after="120" w:line="360" w:lineRule="auto"/>
        <w:jc w:val="both"/>
        <w:rPr>
          <w:rFonts w:ascii="Arial" w:hAnsi="Arial"/>
          <w:sz w:val="24"/>
          <w:szCs w:val="24"/>
        </w:rPr>
      </w:pPr>
      <w:r w:rsidRPr="00BF0DA0">
        <w:rPr>
          <w:rFonts w:ascii="Arial" w:hAnsi="Arial"/>
          <w:sz w:val="24"/>
          <w:szCs w:val="24"/>
        </w:rPr>
        <w:t>İldeki sağlık personeli sayıları aşağıda verilmiştir.</w:t>
      </w:r>
      <w:r w:rsidRPr="00BF0DA0">
        <w:rPr>
          <w:rStyle w:val="DipnotBavurusu"/>
          <w:rFonts w:ascii="Arial" w:hAnsi="Arial"/>
          <w:sz w:val="24"/>
          <w:szCs w:val="24"/>
        </w:rPr>
        <w:footnoteReference w:id="30"/>
      </w:r>
      <w:r w:rsidRPr="00BF0DA0">
        <w:rPr>
          <w:rFonts w:ascii="Arial" w:hAnsi="Arial"/>
          <w:sz w:val="24"/>
          <w:szCs w:val="24"/>
        </w:rPr>
        <w:t xml:space="preserve"> </w:t>
      </w:r>
      <w:r w:rsidR="00396EA0" w:rsidRPr="00BF0DA0">
        <w:rPr>
          <w:rFonts w:ascii="Arial" w:hAnsi="Arial"/>
          <w:sz w:val="24"/>
          <w:szCs w:val="24"/>
        </w:rPr>
        <w:t xml:space="preserve">Asistan hekim </w:t>
      </w:r>
      <w:r w:rsidRPr="00BF0DA0">
        <w:rPr>
          <w:rFonts w:ascii="Arial" w:hAnsi="Arial"/>
          <w:sz w:val="24"/>
          <w:szCs w:val="24"/>
        </w:rPr>
        <w:t>ve eczacı gruplar</w:t>
      </w:r>
      <w:r w:rsidR="00396EA0" w:rsidRPr="00BF0DA0">
        <w:rPr>
          <w:rFonts w:ascii="Arial" w:hAnsi="Arial"/>
          <w:sz w:val="24"/>
          <w:szCs w:val="24"/>
        </w:rPr>
        <w:t>ın</w:t>
      </w:r>
      <w:r w:rsidRPr="00BF0DA0">
        <w:rPr>
          <w:rFonts w:ascii="Arial" w:hAnsi="Arial"/>
          <w:sz w:val="24"/>
          <w:szCs w:val="24"/>
        </w:rPr>
        <w:t>da</w:t>
      </w:r>
      <w:r w:rsidR="00396EA0" w:rsidRPr="00BF0DA0">
        <w:rPr>
          <w:rFonts w:ascii="Arial" w:hAnsi="Arial"/>
          <w:sz w:val="24"/>
          <w:szCs w:val="24"/>
        </w:rPr>
        <w:t xml:space="preserve"> </w:t>
      </w:r>
      <w:r w:rsidRPr="00BF0DA0">
        <w:rPr>
          <w:rFonts w:ascii="Arial" w:hAnsi="Arial"/>
          <w:sz w:val="24"/>
          <w:szCs w:val="24"/>
        </w:rPr>
        <w:t>10 bin kişiye düşen personel sayısı Türkiye değerlerin</w:t>
      </w:r>
      <w:r w:rsidR="00396EA0" w:rsidRPr="00BF0DA0">
        <w:rPr>
          <w:rFonts w:ascii="Arial" w:hAnsi="Arial"/>
          <w:sz w:val="24"/>
          <w:szCs w:val="24"/>
        </w:rPr>
        <w:t>e eşitken, diğerlerinde yakın ve üzerindedir.</w:t>
      </w:r>
      <w:r w:rsidRPr="00BF0DA0">
        <w:rPr>
          <w:rFonts w:ascii="Arial" w:hAnsi="Arial"/>
          <w:sz w:val="24"/>
          <w:szCs w:val="24"/>
        </w:rPr>
        <w:t xml:space="preserve"> </w:t>
      </w:r>
    </w:p>
    <w:p w14:paraId="7044A469" w14:textId="15D6020C" w:rsidR="005D5675" w:rsidRPr="000D3545" w:rsidRDefault="005D5675" w:rsidP="005D5675">
      <w:pPr>
        <w:pStyle w:val="Standard"/>
        <w:spacing w:before="227" w:line="360" w:lineRule="auto"/>
        <w:jc w:val="both"/>
        <w:rPr>
          <w:rFonts w:ascii="Arial" w:hAnsi="Arial"/>
        </w:rPr>
      </w:pPr>
    </w:p>
    <w:tbl>
      <w:tblPr>
        <w:tblW w:w="9520" w:type="dxa"/>
        <w:jc w:val="center"/>
        <w:tblCellMar>
          <w:left w:w="70" w:type="dxa"/>
          <w:right w:w="70" w:type="dxa"/>
        </w:tblCellMar>
        <w:tblLook w:val="04A0" w:firstRow="1" w:lastRow="0" w:firstColumn="1" w:lastColumn="0" w:noHBand="0" w:noVBand="1"/>
      </w:tblPr>
      <w:tblGrid>
        <w:gridCol w:w="1985"/>
        <w:gridCol w:w="850"/>
        <w:gridCol w:w="1134"/>
        <w:gridCol w:w="993"/>
        <w:gridCol w:w="850"/>
        <w:gridCol w:w="992"/>
        <w:gridCol w:w="993"/>
        <w:gridCol w:w="850"/>
        <w:gridCol w:w="873"/>
      </w:tblGrid>
      <w:tr w:rsidR="005D5675" w:rsidRPr="000D3545" w14:paraId="691B7A41" w14:textId="25CC6943" w:rsidTr="00300A57">
        <w:trPr>
          <w:trHeight w:val="450"/>
          <w:jc w:val="center"/>
        </w:trPr>
        <w:tc>
          <w:tcPr>
            <w:tcW w:w="1985" w:type="dxa"/>
            <w:tcBorders>
              <w:top w:val="single" w:sz="12" w:space="0" w:color="auto"/>
              <w:left w:val="nil"/>
              <w:bottom w:val="single" w:sz="4" w:space="0" w:color="auto"/>
              <w:right w:val="nil"/>
            </w:tcBorders>
            <w:shd w:val="clear" w:color="auto" w:fill="auto"/>
            <w:noWrap/>
            <w:vAlign w:val="bottom"/>
            <w:hideMark/>
          </w:tcPr>
          <w:p w14:paraId="14644629" w14:textId="4E194CB7" w:rsidR="005D5675" w:rsidRPr="000D3545" w:rsidRDefault="005D5675" w:rsidP="005D5675">
            <w:pPr>
              <w:widowControl/>
              <w:suppressAutoHyphens w:val="0"/>
              <w:autoSpaceDN/>
              <w:spacing w:before="60" w:after="60"/>
              <w:textAlignment w:val="auto"/>
              <w:rPr>
                <w:rFonts w:ascii="Arial" w:eastAsia="Times New Roman" w:hAnsi="Arial" w:cs="Arial"/>
                <w:b/>
                <w:bCs/>
                <w:kern w:val="0"/>
                <w:sz w:val="20"/>
                <w:szCs w:val="20"/>
                <w:lang w:eastAsia="tr-TR" w:bidi="ar-SA"/>
              </w:rPr>
            </w:pPr>
            <w:r w:rsidRPr="000D3545">
              <w:rPr>
                <w:rFonts w:ascii="Arial" w:eastAsia="Times New Roman" w:hAnsi="Arial" w:cs="Arial"/>
                <w:b/>
                <w:bCs/>
                <w:kern w:val="0"/>
                <w:sz w:val="20"/>
                <w:szCs w:val="20"/>
                <w:lang w:eastAsia="tr-TR" w:bidi="ar-SA"/>
              </w:rPr>
              <w:t> </w:t>
            </w:r>
          </w:p>
        </w:tc>
        <w:tc>
          <w:tcPr>
            <w:tcW w:w="850" w:type="dxa"/>
            <w:tcBorders>
              <w:top w:val="single" w:sz="12" w:space="0" w:color="auto"/>
              <w:left w:val="nil"/>
              <w:bottom w:val="single" w:sz="4" w:space="0" w:color="auto"/>
              <w:right w:val="nil"/>
            </w:tcBorders>
            <w:shd w:val="clear" w:color="auto" w:fill="auto"/>
            <w:vAlign w:val="bottom"/>
            <w:hideMark/>
          </w:tcPr>
          <w:p w14:paraId="65E449AA" w14:textId="29503059" w:rsidR="005D5675" w:rsidRPr="000D3545" w:rsidRDefault="005D5675" w:rsidP="005D5675">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eastAsia="Times New Roman" w:hAnsi="Arial" w:cs="Arial"/>
                <w:b/>
                <w:bCs/>
                <w:kern w:val="0"/>
                <w:sz w:val="20"/>
                <w:szCs w:val="20"/>
                <w:lang w:eastAsia="tr-TR" w:bidi="ar-SA"/>
              </w:rPr>
              <w:t>Uzman hekim</w:t>
            </w:r>
            <w:r w:rsidRPr="000D3545">
              <w:rPr>
                <w:rFonts w:ascii="Arial" w:eastAsia="Times New Roman" w:hAnsi="Arial" w:cs="Arial"/>
                <w:kern w:val="0"/>
                <w:sz w:val="20"/>
                <w:szCs w:val="20"/>
                <w:lang w:eastAsia="tr-TR" w:bidi="ar-SA"/>
              </w:rPr>
              <w:t xml:space="preserve"> </w:t>
            </w:r>
          </w:p>
        </w:tc>
        <w:tc>
          <w:tcPr>
            <w:tcW w:w="1134" w:type="dxa"/>
            <w:tcBorders>
              <w:top w:val="single" w:sz="12" w:space="0" w:color="auto"/>
              <w:left w:val="nil"/>
              <w:bottom w:val="single" w:sz="4" w:space="0" w:color="auto"/>
              <w:right w:val="nil"/>
            </w:tcBorders>
            <w:shd w:val="clear" w:color="auto" w:fill="auto"/>
            <w:vAlign w:val="bottom"/>
            <w:hideMark/>
          </w:tcPr>
          <w:p w14:paraId="01EAF67F" w14:textId="4545A165" w:rsidR="005D5675" w:rsidRPr="000D3545" w:rsidRDefault="005D5675" w:rsidP="005D5675">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eastAsia="Times New Roman" w:hAnsi="Arial" w:cs="Arial"/>
                <w:b/>
                <w:bCs/>
                <w:kern w:val="0"/>
                <w:sz w:val="20"/>
                <w:szCs w:val="20"/>
                <w:lang w:eastAsia="tr-TR" w:bidi="ar-SA"/>
              </w:rPr>
              <w:t>Pratisyen hekim</w:t>
            </w:r>
            <w:r w:rsidRPr="000D3545">
              <w:rPr>
                <w:rFonts w:ascii="Arial" w:eastAsia="Times New Roman" w:hAnsi="Arial" w:cs="Arial"/>
                <w:kern w:val="0"/>
                <w:sz w:val="20"/>
                <w:szCs w:val="20"/>
                <w:lang w:eastAsia="tr-TR" w:bidi="ar-SA"/>
              </w:rPr>
              <w:t xml:space="preserve"> </w:t>
            </w:r>
          </w:p>
        </w:tc>
        <w:tc>
          <w:tcPr>
            <w:tcW w:w="993" w:type="dxa"/>
            <w:tcBorders>
              <w:top w:val="single" w:sz="12" w:space="0" w:color="auto"/>
              <w:left w:val="nil"/>
              <w:bottom w:val="single" w:sz="4" w:space="0" w:color="auto"/>
              <w:right w:val="nil"/>
            </w:tcBorders>
            <w:shd w:val="clear" w:color="auto" w:fill="auto"/>
            <w:vAlign w:val="bottom"/>
            <w:hideMark/>
          </w:tcPr>
          <w:p w14:paraId="2DFF23A7" w14:textId="1B4D848C" w:rsidR="005D5675" w:rsidRPr="000D3545" w:rsidRDefault="005D5675" w:rsidP="005D5675">
            <w:pPr>
              <w:widowControl/>
              <w:suppressAutoHyphens w:val="0"/>
              <w:autoSpaceDN/>
              <w:spacing w:before="60" w:after="60"/>
              <w:jc w:val="right"/>
              <w:textAlignment w:val="auto"/>
              <w:rPr>
                <w:rFonts w:ascii="Arial" w:eastAsia="Times New Roman" w:hAnsi="Arial" w:cs="Arial"/>
                <w:b/>
                <w:bCs/>
                <w:kern w:val="0"/>
                <w:sz w:val="20"/>
                <w:szCs w:val="20"/>
                <w:lang w:eastAsia="tr-TR" w:bidi="ar-SA"/>
              </w:rPr>
            </w:pPr>
            <w:r w:rsidRPr="000D3545">
              <w:rPr>
                <w:rFonts w:ascii="Arial" w:eastAsia="Times New Roman" w:hAnsi="Arial" w:cs="Arial"/>
                <w:b/>
                <w:bCs/>
                <w:kern w:val="0"/>
                <w:sz w:val="20"/>
                <w:szCs w:val="20"/>
                <w:lang w:eastAsia="tr-TR" w:bidi="ar-SA"/>
              </w:rPr>
              <w:t>Asistan hekim</w:t>
            </w:r>
          </w:p>
        </w:tc>
        <w:tc>
          <w:tcPr>
            <w:tcW w:w="850" w:type="dxa"/>
            <w:tcBorders>
              <w:top w:val="single" w:sz="12" w:space="0" w:color="auto"/>
              <w:left w:val="nil"/>
              <w:bottom w:val="single" w:sz="4" w:space="0" w:color="auto"/>
              <w:right w:val="nil"/>
            </w:tcBorders>
            <w:shd w:val="clear" w:color="auto" w:fill="auto"/>
            <w:vAlign w:val="bottom"/>
            <w:hideMark/>
          </w:tcPr>
          <w:p w14:paraId="30079C62" w14:textId="07E2B512" w:rsidR="005D5675" w:rsidRPr="000D3545" w:rsidRDefault="005D5675" w:rsidP="005D5675">
            <w:pPr>
              <w:widowControl/>
              <w:suppressAutoHyphens w:val="0"/>
              <w:autoSpaceDN/>
              <w:spacing w:before="60" w:after="60"/>
              <w:jc w:val="right"/>
              <w:textAlignment w:val="auto"/>
              <w:rPr>
                <w:rFonts w:ascii="Arial" w:eastAsia="Times New Roman" w:hAnsi="Arial" w:cs="Arial"/>
                <w:b/>
                <w:bCs/>
                <w:kern w:val="0"/>
                <w:sz w:val="20"/>
                <w:szCs w:val="20"/>
                <w:lang w:eastAsia="tr-TR" w:bidi="ar-SA"/>
              </w:rPr>
            </w:pPr>
            <w:r w:rsidRPr="000D3545">
              <w:rPr>
                <w:rFonts w:ascii="Arial" w:eastAsia="Times New Roman" w:hAnsi="Arial" w:cs="Arial"/>
                <w:b/>
                <w:bCs/>
                <w:kern w:val="0"/>
                <w:sz w:val="20"/>
                <w:szCs w:val="20"/>
                <w:lang w:eastAsia="tr-TR" w:bidi="ar-SA"/>
              </w:rPr>
              <w:t>Diş</w:t>
            </w:r>
          </w:p>
          <w:p w14:paraId="2F07167F" w14:textId="1F492E96" w:rsidR="005D5675" w:rsidRPr="000D3545" w:rsidRDefault="005D5675" w:rsidP="005D5675">
            <w:pPr>
              <w:widowControl/>
              <w:suppressAutoHyphens w:val="0"/>
              <w:autoSpaceDN/>
              <w:spacing w:before="60" w:after="60"/>
              <w:jc w:val="right"/>
              <w:textAlignment w:val="auto"/>
              <w:rPr>
                <w:rFonts w:ascii="Arial" w:eastAsia="Times New Roman" w:hAnsi="Arial" w:cs="Arial"/>
                <w:b/>
                <w:bCs/>
                <w:kern w:val="0"/>
                <w:sz w:val="20"/>
                <w:szCs w:val="20"/>
                <w:lang w:eastAsia="tr-TR" w:bidi="ar-SA"/>
              </w:rPr>
            </w:pPr>
            <w:proofErr w:type="gramStart"/>
            <w:r w:rsidRPr="000D3545">
              <w:rPr>
                <w:rFonts w:ascii="Arial" w:eastAsia="Times New Roman" w:hAnsi="Arial" w:cs="Arial"/>
                <w:b/>
                <w:bCs/>
                <w:kern w:val="0"/>
                <w:sz w:val="20"/>
                <w:szCs w:val="20"/>
                <w:lang w:eastAsia="tr-TR" w:bidi="ar-SA"/>
              </w:rPr>
              <w:t>hekimi</w:t>
            </w:r>
            <w:proofErr w:type="gramEnd"/>
          </w:p>
        </w:tc>
        <w:tc>
          <w:tcPr>
            <w:tcW w:w="992" w:type="dxa"/>
            <w:tcBorders>
              <w:top w:val="single" w:sz="12" w:space="0" w:color="auto"/>
              <w:left w:val="nil"/>
              <w:bottom w:val="single" w:sz="4" w:space="0" w:color="auto"/>
              <w:right w:val="nil"/>
            </w:tcBorders>
            <w:shd w:val="clear" w:color="auto" w:fill="auto"/>
            <w:vAlign w:val="bottom"/>
            <w:hideMark/>
          </w:tcPr>
          <w:p w14:paraId="3DF6D722" w14:textId="558CE910" w:rsidR="005D5675" w:rsidRPr="000D3545" w:rsidRDefault="005D5675" w:rsidP="005D5675">
            <w:pPr>
              <w:widowControl/>
              <w:suppressAutoHyphens w:val="0"/>
              <w:autoSpaceDN/>
              <w:spacing w:before="60" w:after="60"/>
              <w:jc w:val="right"/>
              <w:textAlignment w:val="auto"/>
              <w:rPr>
                <w:rFonts w:ascii="Arial" w:eastAsia="Times New Roman" w:hAnsi="Arial" w:cs="Arial"/>
                <w:b/>
                <w:bCs/>
                <w:kern w:val="0"/>
                <w:sz w:val="20"/>
                <w:szCs w:val="20"/>
                <w:lang w:eastAsia="tr-TR" w:bidi="ar-SA"/>
              </w:rPr>
            </w:pPr>
            <w:r w:rsidRPr="000D3545">
              <w:rPr>
                <w:rFonts w:ascii="Arial" w:eastAsia="Times New Roman" w:hAnsi="Arial" w:cs="Arial"/>
                <w:b/>
                <w:bCs/>
                <w:kern w:val="0"/>
                <w:sz w:val="20"/>
                <w:szCs w:val="20"/>
                <w:lang w:eastAsia="tr-TR" w:bidi="ar-SA"/>
              </w:rPr>
              <w:t>Hemşire</w:t>
            </w:r>
          </w:p>
        </w:tc>
        <w:tc>
          <w:tcPr>
            <w:tcW w:w="993" w:type="dxa"/>
            <w:tcBorders>
              <w:top w:val="single" w:sz="12" w:space="0" w:color="auto"/>
              <w:left w:val="nil"/>
              <w:bottom w:val="single" w:sz="4" w:space="0" w:color="auto"/>
              <w:right w:val="nil"/>
            </w:tcBorders>
            <w:shd w:val="clear" w:color="auto" w:fill="auto"/>
            <w:vAlign w:val="bottom"/>
            <w:hideMark/>
          </w:tcPr>
          <w:p w14:paraId="41A81AC1" w14:textId="19D5E9F9" w:rsidR="005D5675" w:rsidRPr="000D3545" w:rsidRDefault="005D5675" w:rsidP="005D5675">
            <w:pPr>
              <w:widowControl/>
              <w:suppressAutoHyphens w:val="0"/>
              <w:autoSpaceDN/>
              <w:spacing w:before="60" w:after="60"/>
              <w:jc w:val="right"/>
              <w:textAlignment w:val="auto"/>
              <w:rPr>
                <w:rFonts w:ascii="Arial" w:eastAsia="Times New Roman" w:hAnsi="Arial" w:cs="Arial"/>
                <w:b/>
                <w:bCs/>
                <w:kern w:val="0"/>
                <w:sz w:val="20"/>
                <w:szCs w:val="20"/>
                <w:lang w:eastAsia="tr-TR" w:bidi="ar-SA"/>
              </w:rPr>
            </w:pPr>
            <w:r w:rsidRPr="000D3545">
              <w:rPr>
                <w:rFonts w:ascii="Arial" w:eastAsia="Times New Roman" w:hAnsi="Arial" w:cs="Arial"/>
                <w:b/>
                <w:bCs/>
                <w:kern w:val="0"/>
                <w:sz w:val="20"/>
                <w:szCs w:val="20"/>
                <w:lang w:eastAsia="tr-TR" w:bidi="ar-SA"/>
              </w:rPr>
              <w:t>Sağlık memuru</w:t>
            </w:r>
          </w:p>
        </w:tc>
        <w:tc>
          <w:tcPr>
            <w:tcW w:w="850" w:type="dxa"/>
            <w:tcBorders>
              <w:top w:val="single" w:sz="12" w:space="0" w:color="auto"/>
              <w:left w:val="nil"/>
              <w:bottom w:val="single" w:sz="4" w:space="0" w:color="auto"/>
              <w:right w:val="nil"/>
            </w:tcBorders>
            <w:shd w:val="clear" w:color="auto" w:fill="auto"/>
            <w:vAlign w:val="bottom"/>
            <w:hideMark/>
          </w:tcPr>
          <w:p w14:paraId="69172B10" w14:textId="3E7DC328" w:rsidR="005D5675" w:rsidRPr="000D3545" w:rsidRDefault="005D5675" w:rsidP="005D5675">
            <w:pPr>
              <w:widowControl/>
              <w:suppressAutoHyphens w:val="0"/>
              <w:autoSpaceDN/>
              <w:spacing w:before="60" w:after="60"/>
              <w:jc w:val="right"/>
              <w:textAlignment w:val="auto"/>
              <w:rPr>
                <w:rFonts w:ascii="Arial" w:eastAsia="Times New Roman" w:hAnsi="Arial" w:cs="Arial"/>
                <w:b/>
                <w:bCs/>
                <w:kern w:val="0"/>
                <w:sz w:val="20"/>
                <w:szCs w:val="20"/>
                <w:lang w:eastAsia="tr-TR" w:bidi="ar-SA"/>
              </w:rPr>
            </w:pPr>
            <w:r w:rsidRPr="000D3545">
              <w:rPr>
                <w:rFonts w:ascii="Arial" w:eastAsia="Times New Roman" w:hAnsi="Arial" w:cs="Arial"/>
                <w:b/>
                <w:bCs/>
                <w:kern w:val="0"/>
                <w:sz w:val="20"/>
                <w:szCs w:val="20"/>
                <w:lang w:eastAsia="tr-TR" w:bidi="ar-SA"/>
              </w:rPr>
              <w:t>Ebe</w:t>
            </w:r>
          </w:p>
        </w:tc>
        <w:tc>
          <w:tcPr>
            <w:tcW w:w="873" w:type="dxa"/>
            <w:tcBorders>
              <w:top w:val="single" w:sz="12" w:space="0" w:color="auto"/>
              <w:left w:val="nil"/>
              <w:bottom w:val="single" w:sz="4" w:space="0" w:color="auto"/>
              <w:right w:val="nil"/>
            </w:tcBorders>
            <w:shd w:val="clear" w:color="auto" w:fill="auto"/>
            <w:vAlign w:val="bottom"/>
            <w:hideMark/>
          </w:tcPr>
          <w:p w14:paraId="38DBF38F" w14:textId="79B4BD3B" w:rsidR="005D5675" w:rsidRPr="000D3545" w:rsidRDefault="005D5675" w:rsidP="005D5675">
            <w:pPr>
              <w:widowControl/>
              <w:suppressAutoHyphens w:val="0"/>
              <w:autoSpaceDN/>
              <w:spacing w:before="60" w:after="60"/>
              <w:jc w:val="right"/>
              <w:textAlignment w:val="auto"/>
              <w:rPr>
                <w:rFonts w:ascii="Arial" w:eastAsia="Times New Roman" w:hAnsi="Arial" w:cs="Arial"/>
                <w:b/>
                <w:bCs/>
                <w:kern w:val="0"/>
                <w:sz w:val="20"/>
                <w:szCs w:val="20"/>
                <w:lang w:eastAsia="tr-TR" w:bidi="ar-SA"/>
              </w:rPr>
            </w:pPr>
            <w:r w:rsidRPr="000D3545">
              <w:rPr>
                <w:rFonts w:ascii="Arial" w:eastAsia="Times New Roman" w:hAnsi="Arial" w:cs="Arial"/>
                <w:b/>
                <w:bCs/>
                <w:kern w:val="0"/>
                <w:sz w:val="20"/>
                <w:szCs w:val="20"/>
                <w:lang w:eastAsia="tr-TR" w:bidi="ar-SA"/>
              </w:rPr>
              <w:t>Eczacı</w:t>
            </w:r>
          </w:p>
        </w:tc>
      </w:tr>
      <w:tr w:rsidR="008448BF" w:rsidRPr="000D3545" w14:paraId="5A755601" w14:textId="56C25518" w:rsidTr="00300A57">
        <w:trPr>
          <w:trHeight w:val="255"/>
          <w:jc w:val="center"/>
        </w:trPr>
        <w:tc>
          <w:tcPr>
            <w:tcW w:w="1985" w:type="dxa"/>
            <w:tcBorders>
              <w:top w:val="nil"/>
              <w:left w:val="nil"/>
              <w:bottom w:val="nil"/>
              <w:right w:val="nil"/>
            </w:tcBorders>
            <w:shd w:val="clear" w:color="auto" w:fill="auto"/>
            <w:noWrap/>
            <w:vAlign w:val="bottom"/>
            <w:hideMark/>
          </w:tcPr>
          <w:p w14:paraId="5E2E107D" w14:textId="2DEEE750" w:rsidR="008448BF" w:rsidRPr="000D3545" w:rsidRDefault="008448BF" w:rsidP="008448BF">
            <w:pPr>
              <w:widowControl/>
              <w:suppressAutoHyphens w:val="0"/>
              <w:autoSpaceDN/>
              <w:spacing w:before="60" w:after="60"/>
              <w:textAlignment w:val="auto"/>
              <w:rPr>
                <w:rFonts w:ascii="Arial" w:eastAsia="Times New Roman" w:hAnsi="Arial" w:cs="Arial"/>
                <w:b/>
                <w:bCs/>
                <w:kern w:val="0"/>
                <w:sz w:val="20"/>
                <w:szCs w:val="20"/>
                <w:lang w:eastAsia="tr-TR" w:bidi="ar-SA"/>
              </w:rPr>
            </w:pPr>
            <w:r w:rsidRPr="000D3545">
              <w:rPr>
                <w:rFonts w:ascii="Arial" w:eastAsia="Times New Roman" w:hAnsi="Arial" w:cs="Arial"/>
                <w:b/>
                <w:bCs/>
                <w:kern w:val="0"/>
                <w:sz w:val="20"/>
                <w:szCs w:val="20"/>
                <w:lang w:eastAsia="tr-TR" w:bidi="ar-SA"/>
              </w:rPr>
              <w:t>Personel sayısı</w:t>
            </w:r>
          </w:p>
        </w:tc>
        <w:tc>
          <w:tcPr>
            <w:tcW w:w="850" w:type="dxa"/>
            <w:tcBorders>
              <w:top w:val="nil"/>
              <w:left w:val="nil"/>
              <w:bottom w:val="nil"/>
              <w:right w:val="nil"/>
            </w:tcBorders>
            <w:shd w:val="clear" w:color="auto" w:fill="auto"/>
            <w:vAlign w:val="bottom"/>
            <w:hideMark/>
          </w:tcPr>
          <w:p w14:paraId="283B756F" w14:textId="6B48C169"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1.244</w:t>
            </w:r>
          </w:p>
        </w:tc>
        <w:tc>
          <w:tcPr>
            <w:tcW w:w="1134" w:type="dxa"/>
            <w:tcBorders>
              <w:top w:val="nil"/>
              <w:left w:val="nil"/>
              <w:bottom w:val="nil"/>
              <w:right w:val="nil"/>
            </w:tcBorders>
            <w:shd w:val="clear" w:color="auto" w:fill="auto"/>
            <w:vAlign w:val="bottom"/>
            <w:hideMark/>
          </w:tcPr>
          <w:p w14:paraId="0C14FDFE" w14:textId="051B1AE2"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699</w:t>
            </w:r>
          </w:p>
        </w:tc>
        <w:tc>
          <w:tcPr>
            <w:tcW w:w="993" w:type="dxa"/>
            <w:tcBorders>
              <w:top w:val="nil"/>
              <w:left w:val="nil"/>
              <w:bottom w:val="nil"/>
              <w:right w:val="nil"/>
            </w:tcBorders>
            <w:shd w:val="clear" w:color="auto" w:fill="auto"/>
            <w:vAlign w:val="bottom"/>
            <w:hideMark/>
          </w:tcPr>
          <w:p w14:paraId="1C60A482" w14:textId="4FB3CEF0"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438</w:t>
            </w:r>
          </w:p>
        </w:tc>
        <w:tc>
          <w:tcPr>
            <w:tcW w:w="850" w:type="dxa"/>
            <w:tcBorders>
              <w:top w:val="nil"/>
              <w:left w:val="nil"/>
              <w:bottom w:val="nil"/>
              <w:right w:val="nil"/>
            </w:tcBorders>
            <w:shd w:val="clear" w:color="auto" w:fill="auto"/>
            <w:vAlign w:val="bottom"/>
            <w:hideMark/>
          </w:tcPr>
          <w:p w14:paraId="4293E1A6" w14:textId="3EAE1940"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482</w:t>
            </w:r>
          </w:p>
        </w:tc>
        <w:tc>
          <w:tcPr>
            <w:tcW w:w="992" w:type="dxa"/>
            <w:tcBorders>
              <w:top w:val="nil"/>
              <w:left w:val="nil"/>
              <w:bottom w:val="nil"/>
              <w:right w:val="nil"/>
            </w:tcBorders>
            <w:shd w:val="clear" w:color="auto" w:fill="auto"/>
            <w:vAlign w:val="bottom"/>
            <w:hideMark/>
          </w:tcPr>
          <w:p w14:paraId="3E446FA7" w14:textId="2EEA1D98" w:rsidR="008448BF" w:rsidRPr="000D3545" w:rsidRDefault="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2.746</w:t>
            </w:r>
          </w:p>
        </w:tc>
        <w:tc>
          <w:tcPr>
            <w:tcW w:w="993" w:type="dxa"/>
            <w:tcBorders>
              <w:top w:val="nil"/>
              <w:left w:val="nil"/>
              <w:bottom w:val="nil"/>
              <w:right w:val="nil"/>
            </w:tcBorders>
            <w:shd w:val="clear" w:color="auto" w:fill="auto"/>
            <w:vAlign w:val="bottom"/>
            <w:hideMark/>
          </w:tcPr>
          <w:p w14:paraId="627C250B" w14:textId="11375217" w:rsidR="008448BF" w:rsidRPr="000D3545" w:rsidRDefault="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2.636</w:t>
            </w:r>
          </w:p>
        </w:tc>
        <w:tc>
          <w:tcPr>
            <w:tcW w:w="850" w:type="dxa"/>
            <w:tcBorders>
              <w:top w:val="nil"/>
              <w:left w:val="nil"/>
              <w:bottom w:val="nil"/>
              <w:right w:val="nil"/>
            </w:tcBorders>
            <w:shd w:val="clear" w:color="auto" w:fill="auto"/>
            <w:vAlign w:val="bottom"/>
            <w:hideMark/>
          </w:tcPr>
          <w:p w14:paraId="4FA60CDC" w14:textId="603F4783" w:rsidR="008448BF" w:rsidRPr="000D3545" w:rsidRDefault="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1.059</w:t>
            </w:r>
          </w:p>
        </w:tc>
        <w:tc>
          <w:tcPr>
            <w:tcW w:w="873" w:type="dxa"/>
            <w:tcBorders>
              <w:top w:val="nil"/>
              <w:left w:val="nil"/>
              <w:bottom w:val="nil"/>
              <w:right w:val="nil"/>
            </w:tcBorders>
            <w:shd w:val="clear" w:color="auto" w:fill="auto"/>
            <w:vAlign w:val="bottom"/>
            <w:hideMark/>
          </w:tcPr>
          <w:p w14:paraId="3048230C" w14:textId="0F700025"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447</w:t>
            </w:r>
          </w:p>
        </w:tc>
      </w:tr>
      <w:tr w:rsidR="008448BF" w:rsidRPr="000D3545" w14:paraId="7990DD5D" w14:textId="4D162C26" w:rsidTr="00300A57">
        <w:trPr>
          <w:trHeight w:val="255"/>
          <w:jc w:val="center"/>
        </w:trPr>
        <w:tc>
          <w:tcPr>
            <w:tcW w:w="1985" w:type="dxa"/>
            <w:tcBorders>
              <w:top w:val="nil"/>
              <w:left w:val="nil"/>
              <w:bottom w:val="nil"/>
              <w:right w:val="nil"/>
            </w:tcBorders>
            <w:shd w:val="clear" w:color="auto" w:fill="auto"/>
            <w:noWrap/>
            <w:vAlign w:val="bottom"/>
            <w:hideMark/>
          </w:tcPr>
          <w:p w14:paraId="62714B9D" w14:textId="784768C2" w:rsidR="008448BF" w:rsidRPr="000D3545" w:rsidRDefault="008448BF">
            <w:pPr>
              <w:widowControl/>
              <w:suppressAutoHyphens w:val="0"/>
              <w:autoSpaceDN/>
              <w:spacing w:before="60" w:after="60"/>
              <w:textAlignment w:val="auto"/>
              <w:rPr>
                <w:rFonts w:ascii="Arial" w:eastAsia="Times New Roman" w:hAnsi="Arial" w:cs="Arial"/>
                <w:b/>
                <w:bCs/>
                <w:kern w:val="0"/>
                <w:sz w:val="20"/>
                <w:szCs w:val="20"/>
                <w:lang w:eastAsia="tr-TR" w:bidi="ar-SA"/>
              </w:rPr>
            </w:pPr>
            <w:r w:rsidRPr="000D3545">
              <w:rPr>
                <w:rFonts w:ascii="Arial" w:eastAsia="Times New Roman" w:hAnsi="Arial" w:cs="Arial"/>
                <w:b/>
                <w:bCs/>
                <w:kern w:val="0"/>
                <w:sz w:val="20"/>
                <w:szCs w:val="20"/>
                <w:lang w:eastAsia="tr-TR" w:bidi="ar-SA"/>
              </w:rPr>
              <w:t>10 bin kişiye düşen (Samsun)</w:t>
            </w:r>
          </w:p>
        </w:tc>
        <w:tc>
          <w:tcPr>
            <w:tcW w:w="850" w:type="dxa"/>
            <w:tcBorders>
              <w:top w:val="nil"/>
              <w:left w:val="nil"/>
              <w:bottom w:val="nil"/>
              <w:right w:val="nil"/>
            </w:tcBorders>
            <w:shd w:val="clear" w:color="auto" w:fill="auto"/>
            <w:noWrap/>
            <w:vAlign w:val="bottom"/>
            <w:hideMark/>
          </w:tcPr>
          <w:p w14:paraId="2F6EAB6A" w14:textId="790DCA48"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Helv" w:hAnsi="Helv"/>
                <w:sz w:val="20"/>
                <w:szCs w:val="20"/>
              </w:rPr>
              <w:t>10</w:t>
            </w:r>
          </w:p>
        </w:tc>
        <w:tc>
          <w:tcPr>
            <w:tcW w:w="1134" w:type="dxa"/>
            <w:tcBorders>
              <w:top w:val="nil"/>
              <w:left w:val="nil"/>
              <w:bottom w:val="nil"/>
              <w:right w:val="nil"/>
            </w:tcBorders>
            <w:shd w:val="clear" w:color="auto" w:fill="auto"/>
            <w:noWrap/>
            <w:vAlign w:val="bottom"/>
            <w:hideMark/>
          </w:tcPr>
          <w:p w14:paraId="43B2D221" w14:textId="68A28EC2"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Helv" w:hAnsi="Helv"/>
                <w:sz w:val="20"/>
                <w:szCs w:val="20"/>
              </w:rPr>
              <w:t>6</w:t>
            </w:r>
          </w:p>
        </w:tc>
        <w:tc>
          <w:tcPr>
            <w:tcW w:w="993" w:type="dxa"/>
            <w:tcBorders>
              <w:top w:val="nil"/>
              <w:left w:val="nil"/>
              <w:bottom w:val="nil"/>
              <w:right w:val="nil"/>
            </w:tcBorders>
            <w:shd w:val="clear" w:color="auto" w:fill="auto"/>
            <w:vAlign w:val="bottom"/>
            <w:hideMark/>
          </w:tcPr>
          <w:p w14:paraId="3E3426E9" w14:textId="528AA44A"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Helv" w:hAnsi="Helv"/>
                <w:sz w:val="20"/>
                <w:szCs w:val="20"/>
              </w:rPr>
              <w:t>3</w:t>
            </w:r>
          </w:p>
        </w:tc>
        <w:tc>
          <w:tcPr>
            <w:tcW w:w="850" w:type="dxa"/>
            <w:tcBorders>
              <w:top w:val="nil"/>
              <w:left w:val="nil"/>
              <w:bottom w:val="nil"/>
              <w:right w:val="nil"/>
            </w:tcBorders>
            <w:shd w:val="clear" w:color="auto" w:fill="auto"/>
            <w:noWrap/>
            <w:vAlign w:val="bottom"/>
            <w:hideMark/>
          </w:tcPr>
          <w:p w14:paraId="71C59A33" w14:textId="08E4C24D"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Helv" w:hAnsi="Helv"/>
                <w:sz w:val="20"/>
                <w:szCs w:val="20"/>
              </w:rPr>
              <w:t>4</w:t>
            </w:r>
          </w:p>
        </w:tc>
        <w:tc>
          <w:tcPr>
            <w:tcW w:w="992" w:type="dxa"/>
            <w:tcBorders>
              <w:top w:val="nil"/>
              <w:left w:val="nil"/>
              <w:bottom w:val="nil"/>
              <w:right w:val="nil"/>
            </w:tcBorders>
            <w:shd w:val="clear" w:color="auto" w:fill="auto"/>
            <w:noWrap/>
            <w:vAlign w:val="bottom"/>
            <w:hideMark/>
          </w:tcPr>
          <w:p w14:paraId="44B98366" w14:textId="2A3D9807"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Helv" w:hAnsi="Helv"/>
                <w:sz w:val="20"/>
                <w:szCs w:val="20"/>
              </w:rPr>
              <w:t>22</w:t>
            </w:r>
          </w:p>
        </w:tc>
        <w:tc>
          <w:tcPr>
            <w:tcW w:w="993" w:type="dxa"/>
            <w:tcBorders>
              <w:top w:val="nil"/>
              <w:left w:val="nil"/>
              <w:bottom w:val="nil"/>
              <w:right w:val="nil"/>
            </w:tcBorders>
            <w:shd w:val="clear" w:color="auto" w:fill="auto"/>
            <w:noWrap/>
            <w:vAlign w:val="bottom"/>
            <w:hideMark/>
          </w:tcPr>
          <w:p w14:paraId="1BF2B70D" w14:textId="071D729A"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Helv" w:hAnsi="Helv"/>
                <w:sz w:val="20"/>
                <w:szCs w:val="20"/>
              </w:rPr>
              <w:t>21</w:t>
            </w:r>
          </w:p>
        </w:tc>
        <w:tc>
          <w:tcPr>
            <w:tcW w:w="850" w:type="dxa"/>
            <w:tcBorders>
              <w:top w:val="nil"/>
              <w:left w:val="nil"/>
              <w:bottom w:val="nil"/>
              <w:right w:val="nil"/>
            </w:tcBorders>
            <w:shd w:val="clear" w:color="auto" w:fill="auto"/>
            <w:noWrap/>
            <w:vAlign w:val="bottom"/>
            <w:hideMark/>
          </w:tcPr>
          <w:p w14:paraId="49651CC7" w14:textId="27C96F97"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Helv" w:hAnsi="Helv"/>
                <w:sz w:val="20"/>
                <w:szCs w:val="20"/>
              </w:rPr>
              <w:t>8</w:t>
            </w:r>
          </w:p>
        </w:tc>
        <w:tc>
          <w:tcPr>
            <w:tcW w:w="873" w:type="dxa"/>
            <w:tcBorders>
              <w:top w:val="nil"/>
              <w:left w:val="nil"/>
              <w:bottom w:val="nil"/>
              <w:right w:val="nil"/>
            </w:tcBorders>
            <w:shd w:val="clear" w:color="auto" w:fill="auto"/>
            <w:noWrap/>
            <w:vAlign w:val="bottom"/>
            <w:hideMark/>
          </w:tcPr>
          <w:p w14:paraId="470DDAD4" w14:textId="7CB88012" w:rsidR="008448BF" w:rsidRPr="000D3545" w:rsidRDefault="008448BF" w:rsidP="008448BF">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Helv" w:hAnsi="Helv"/>
                <w:sz w:val="20"/>
                <w:szCs w:val="20"/>
              </w:rPr>
              <w:t>4</w:t>
            </w:r>
          </w:p>
        </w:tc>
      </w:tr>
      <w:tr w:rsidR="005D5675" w:rsidRPr="000D3545" w14:paraId="766E7A38" w14:textId="079C5DC7" w:rsidTr="00300A57">
        <w:trPr>
          <w:trHeight w:val="255"/>
          <w:jc w:val="center"/>
        </w:trPr>
        <w:tc>
          <w:tcPr>
            <w:tcW w:w="1985" w:type="dxa"/>
            <w:tcBorders>
              <w:top w:val="nil"/>
              <w:left w:val="nil"/>
              <w:bottom w:val="single" w:sz="12" w:space="0" w:color="auto"/>
              <w:right w:val="nil"/>
            </w:tcBorders>
            <w:shd w:val="clear" w:color="auto" w:fill="auto"/>
            <w:noWrap/>
            <w:vAlign w:val="bottom"/>
          </w:tcPr>
          <w:p w14:paraId="45893DA2" w14:textId="6949238B" w:rsidR="005D5675" w:rsidRPr="000D3545" w:rsidRDefault="005D5675" w:rsidP="005D5675">
            <w:pPr>
              <w:widowControl/>
              <w:suppressAutoHyphens w:val="0"/>
              <w:autoSpaceDN/>
              <w:spacing w:before="60" w:after="60"/>
              <w:textAlignment w:val="auto"/>
              <w:rPr>
                <w:rFonts w:ascii="Arial" w:eastAsia="Times New Roman" w:hAnsi="Arial" w:cs="Arial"/>
                <w:b/>
                <w:bCs/>
                <w:kern w:val="0"/>
                <w:sz w:val="20"/>
                <w:szCs w:val="20"/>
                <w:lang w:eastAsia="tr-TR" w:bidi="ar-SA"/>
              </w:rPr>
            </w:pPr>
            <w:r w:rsidRPr="000D3545">
              <w:rPr>
                <w:rFonts w:ascii="Arial" w:eastAsia="Times New Roman" w:hAnsi="Arial" w:cs="Arial"/>
                <w:b/>
                <w:bCs/>
                <w:kern w:val="0"/>
                <w:sz w:val="20"/>
                <w:szCs w:val="20"/>
                <w:lang w:eastAsia="tr-TR"/>
              </w:rPr>
              <w:lastRenderedPageBreak/>
              <w:t>10 bin kişiye düşen (Türkiye)</w:t>
            </w:r>
          </w:p>
        </w:tc>
        <w:tc>
          <w:tcPr>
            <w:tcW w:w="850" w:type="dxa"/>
            <w:tcBorders>
              <w:top w:val="nil"/>
              <w:left w:val="nil"/>
              <w:bottom w:val="single" w:sz="12" w:space="0" w:color="auto"/>
              <w:right w:val="nil"/>
            </w:tcBorders>
            <w:shd w:val="clear" w:color="auto" w:fill="auto"/>
            <w:noWrap/>
            <w:vAlign w:val="bottom"/>
          </w:tcPr>
          <w:p w14:paraId="3D0E4BA4" w14:textId="40A0758C" w:rsidR="005D5675" w:rsidRPr="000D3545" w:rsidRDefault="005D5675" w:rsidP="005D5675">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9</w:t>
            </w:r>
          </w:p>
        </w:tc>
        <w:tc>
          <w:tcPr>
            <w:tcW w:w="1134" w:type="dxa"/>
            <w:tcBorders>
              <w:top w:val="nil"/>
              <w:left w:val="nil"/>
              <w:bottom w:val="single" w:sz="12" w:space="0" w:color="auto"/>
              <w:right w:val="nil"/>
            </w:tcBorders>
            <w:shd w:val="clear" w:color="auto" w:fill="auto"/>
            <w:noWrap/>
            <w:vAlign w:val="bottom"/>
          </w:tcPr>
          <w:p w14:paraId="6878999C" w14:textId="7A32921C" w:rsidR="005D5675" w:rsidRPr="000D3545" w:rsidRDefault="005D5675" w:rsidP="005D5675">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5</w:t>
            </w:r>
          </w:p>
        </w:tc>
        <w:tc>
          <w:tcPr>
            <w:tcW w:w="993" w:type="dxa"/>
            <w:tcBorders>
              <w:top w:val="nil"/>
              <w:left w:val="nil"/>
              <w:bottom w:val="single" w:sz="12" w:space="0" w:color="auto"/>
              <w:right w:val="nil"/>
            </w:tcBorders>
            <w:shd w:val="clear" w:color="auto" w:fill="auto"/>
            <w:vAlign w:val="bottom"/>
          </w:tcPr>
          <w:p w14:paraId="75A9D700" w14:textId="34FFACB5" w:rsidR="005D5675" w:rsidRPr="000D3545" w:rsidRDefault="005D5675" w:rsidP="005D5675">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3</w:t>
            </w:r>
          </w:p>
        </w:tc>
        <w:tc>
          <w:tcPr>
            <w:tcW w:w="850" w:type="dxa"/>
            <w:tcBorders>
              <w:top w:val="nil"/>
              <w:left w:val="nil"/>
              <w:bottom w:val="single" w:sz="12" w:space="0" w:color="auto"/>
              <w:right w:val="nil"/>
            </w:tcBorders>
            <w:shd w:val="clear" w:color="auto" w:fill="auto"/>
            <w:noWrap/>
            <w:vAlign w:val="bottom"/>
          </w:tcPr>
          <w:p w14:paraId="0FAA1955" w14:textId="18341E19" w:rsidR="005D5675" w:rsidRPr="000D3545" w:rsidRDefault="005D5675" w:rsidP="005D5675">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3</w:t>
            </w:r>
          </w:p>
        </w:tc>
        <w:tc>
          <w:tcPr>
            <w:tcW w:w="992" w:type="dxa"/>
            <w:tcBorders>
              <w:top w:val="nil"/>
              <w:left w:val="nil"/>
              <w:bottom w:val="single" w:sz="12" w:space="0" w:color="auto"/>
              <w:right w:val="nil"/>
            </w:tcBorders>
            <w:shd w:val="clear" w:color="auto" w:fill="auto"/>
            <w:noWrap/>
            <w:vAlign w:val="bottom"/>
          </w:tcPr>
          <w:p w14:paraId="0B9A8EF3" w14:textId="3D755EFE" w:rsidR="005D5675" w:rsidRPr="000D3545" w:rsidRDefault="005D5675" w:rsidP="005D5675">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18</w:t>
            </w:r>
          </w:p>
        </w:tc>
        <w:tc>
          <w:tcPr>
            <w:tcW w:w="993" w:type="dxa"/>
            <w:tcBorders>
              <w:top w:val="nil"/>
              <w:left w:val="nil"/>
              <w:bottom w:val="single" w:sz="12" w:space="0" w:color="auto"/>
              <w:right w:val="nil"/>
            </w:tcBorders>
            <w:shd w:val="clear" w:color="auto" w:fill="auto"/>
            <w:noWrap/>
            <w:vAlign w:val="bottom"/>
          </w:tcPr>
          <w:p w14:paraId="436AB52D" w14:textId="157CD2D7" w:rsidR="005D5675" w:rsidRPr="000D3545" w:rsidRDefault="005D5675" w:rsidP="005D5675">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16</w:t>
            </w:r>
          </w:p>
        </w:tc>
        <w:tc>
          <w:tcPr>
            <w:tcW w:w="850" w:type="dxa"/>
            <w:tcBorders>
              <w:top w:val="nil"/>
              <w:left w:val="nil"/>
              <w:bottom w:val="single" w:sz="12" w:space="0" w:color="auto"/>
              <w:right w:val="nil"/>
            </w:tcBorders>
            <w:shd w:val="clear" w:color="auto" w:fill="auto"/>
            <w:noWrap/>
            <w:vAlign w:val="bottom"/>
          </w:tcPr>
          <w:p w14:paraId="6FB56253" w14:textId="589B0FB9" w:rsidR="005D5675" w:rsidRPr="000D3545" w:rsidRDefault="005D5675" w:rsidP="005D5675">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7</w:t>
            </w:r>
          </w:p>
        </w:tc>
        <w:tc>
          <w:tcPr>
            <w:tcW w:w="873" w:type="dxa"/>
            <w:tcBorders>
              <w:top w:val="nil"/>
              <w:left w:val="nil"/>
              <w:bottom w:val="single" w:sz="12" w:space="0" w:color="auto"/>
              <w:right w:val="nil"/>
            </w:tcBorders>
            <w:shd w:val="clear" w:color="auto" w:fill="auto"/>
            <w:noWrap/>
            <w:vAlign w:val="bottom"/>
          </w:tcPr>
          <w:p w14:paraId="1C8A0856" w14:textId="3DBFF164" w:rsidR="005D5675" w:rsidRPr="000D3545" w:rsidRDefault="005D5675" w:rsidP="005D5675">
            <w:pPr>
              <w:widowControl/>
              <w:suppressAutoHyphens w:val="0"/>
              <w:autoSpaceDN/>
              <w:spacing w:before="60" w:after="60"/>
              <w:jc w:val="right"/>
              <w:textAlignment w:val="auto"/>
              <w:rPr>
                <w:rFonts w:ascii="Arial" w:eastAsia="Times New Roman" w:hAnsi="Arial" w:cs="Arial"/>
                <w:kern w:val="0"/>
                <w:sz w:val="20"/>
                <w:szCs w:val="20"/>
                <w:lang w:eastAsia="tr-TR" w:bidi="ar-SA"/>
              </w:rPr>
            </w:pPr>
            <w:r w:rsidRPr="000D3545">
              <w:rPr>
                <w:rFonts w:ascii="Arial" w:hAnsi="Arial" w:cs="Arial"/>
                <w:sz w:val="20"/>
                <w:szCs w:val="20"/>
              </w:rPr>
              <w:t xml:space="preserve">   4</w:t>
            </w:r>
          </w:p>
        </w:tc>
      </w:tr>
    </w:tbl>
    <w:p w14:paraId="0753B247" w14:textId="4F7EF99E" w:rsidR="005D5675" w:rsidRPr="000D3545" w:rsidRDefault="005D5675" w:rsidP="005D5675">
      <w:pPr>
        <w:pStyle w:val="Textbody"/>
        <w:spacing w:before="227" w:after="0" w:line="360" w:lineRule="auto"/>
        <w:jc w:val="center"/>
        <w:rPr>
          <w:rFonts w:ascii="Arial" w:hAnsi="Arial" w:cs="Arial"/>
          <w:bCs/>
          <w:iCs/>
        </w:rPr>
      </w:pPr>
      <w:r w:rsidRPr="000D3545">
        <w:rPr>
          <w:rFonts w:ascii="Arial" w:hAnsi="Arial"/>
          <w:i/>
          <w:iCs/>
          <w:sz w:val="22"/>
          <w:szCs w:val="22"/>
        </w:rPr>
        <w:t>Tablo</w:t>
      </w:r>
      <w:r w:rsidR="003571F9">
        <w:rPr>
          <w:rFonts w:ascii="Arial" w:hAnsi="Arial"/>
          <w:i/>
          <w:iCs/>
          <w:sz w:val="22"/>
          <w:szCs w:val="22"/>
        </w:rPr>
        <w:t xml:space="preserve"> 10</w:t>
      </w:r>
      <w:r w:rsidRPr="000D3545">
        <w:rPr>
          <w:rFonts w:ascii="Arial" w:hAnsi="Arial"/>
          <w:i/>
          <w:iCs/>
          <w:sz w:val="22"/>
          <w:szCs w:val="22"/>
        </w:rPr>
        <w:t xml:space="preserve"> – İlin 2012 yılı sağlık personeli mevcudu</w:t>
      </w:r>
    </w:p>
    <w:p w14:paraId="45053DD6" w14:textId="5559CF28" w:rsidR="00E05BCC" w:rsidRPr="00BF0DA0" w:rsidRDefault="00A218BB">
      <w:pPr>
        <w:pStyle w:val="Standard"/>
        <w:spacing w:before="227" w:after="0" w:line="360" w:lineRule="auto"/>
        <w:ind w:right="-141"/>
        <w:jc w:val="both"/>
        <w:rPr>
          <w:rFonts w:ascii="Arial" w:hAnsi="Arial" w:cs="Arial"/>
          <w:sz w:val="24"/>
          <w:szCs w:val="24"/>
        </w:rPr>
      </w:pPr>
      <w:r w:rsidRPr="00BF0DA0">
        <w:rPr>
          <w:rFonts w:ascii="Arial" w:hAnsi="Arial" w:cs="Arial"/>
          <w:sz w:val="24"/>
          <w:szCs w:val="24"/>
        </w:rPr>
        <w:t>Samsun’da</w:t>
      </w:r>
      <w:r w:rsidR="00D9087C">
        <w:rPr>
          <w:rFonts w:ascii="Arial" w:hAnsi="Arial" w:cs="Arial"/>
          <w:sz w:val="24"/>
          <w:szCs w:val="24"/>
        </w:rPr>
        <w:t xml:space="preserve"> Kadının Durumu araştırmasında</w:t>
      </w:r>
      <w:r w:rsidR="00D9087C" w:rsidRPr="00BF0DA0">
        <w:rPr>
          <w:rFonts w:ascii="Arial" w:hAnsi="Arial" w:cs="Arial"/>
          <w:sz w:val="24"/>
          <w:szCs w:val="24"/>
          <w:vertAlign w:val="superscript"/>
        </w:rPr>
        <w:fldChar w:fldCharType="begin"/>
      </w:r>
      <w:r w:rsidR="00D9087C" w:rsidRPr="00BF0DA0">
        <w:rPr>
          <w:rFonts w:ascii="Arial" w:hAnsi="Arial" w:cs="Arial"/>
          <w:sz w:val="24"/>
          <w:szCs w:val="24"/>
          <w:vertAlign w:val="superscript"/>
        </w:rPr>
        <w:instrText xml:space="preserve"> NOTEREF _Ref390090290 \h </w:instrText>
      </w:r>
      <w:r w:rsidR="00D9087C">
        <w:rPr>
          <w:rFonts w:ascii="Arial" w:hAnsi="Arial" w:cs="Arial"/>
          <w:sz w:val="24"/>
          <w:szCs w:val="24"/>
          <w:vertAlign w:val="superscript"/>
        </w:rPr>
        <w:instrText xml:space="preserve"> \* MERGEFORMAT </w:instrText>
      </w:r>
      <w:r w:rsidR="00D9087C" w:rsidRPr="00BF0DA0">
        <w:rPr>
          <w:rFonts w:ascii="Arial" w:hAnsi="Arial" w:cs="Arial"/>
          <w:sz w:val="24"/>
          <w:szCs w:val="24"/>
          <w:vertAlign w:val="superscript"/>
        </w:rPr>
      </w:r>
      <w:r w:rsidR="00D9087C" w:rsidRPr="00BF0DA0">
        <w:rPr>
          <w:rFonts w:ascii="Arial" w:hAnsi="Arial" w:cs="Arial"/>
          <w:sz w:val="24"/>
          <w:szCs w:val="24"/>
          <w:vertAlign w:val="superscript"/>
        </w:rPr>
        <w:fldChar w:fldCharType="separate"/>
      </w:r>
      <w:r w:rsidR="00D9087C" w:rsidRPr="00BF0DA0">
        <w:rPr>
          <w:rFonts w:ascii="Arial" w:hAnsi="Arial" w:cs="Arial"/>
          <w:sz w:val="24"/>
          <w:szCs w:val="24"/>
          <w:vertAlign w:val="superscript"/>
        </w:rPr>
        <w:t>30</w:t>
      </w:r>
      <w:r w:rsidR="00D9087C" w:rsidRPr="00BF0DA0">
        <w:rPr>
          <w:rFonts w:ascii="Arial" w:hAnsi="Arial" w:cs="Arial"/>
          <w:sz w:val="24"/>
          <w:szCs w:val="24"/>
          <w:vertAlign w:val="superscript"/>
        </w:rPr>
        <w:fldChar w:fldCharType="end"/>
      </w:r>
      <w:r w:rsidR="00D9087C">
        <w:rPr>
          <w:rFonts w:ascii="Arial" w:hAnsi="Arial" w:cs="Arial"/>
          <w:sz w:val="24"/>
          <w:szCs w:val="24"/>
        </w:rPr>
        <w:t>,</w:t>
      </w:r>
      <w:r w:rsidRPr="00BF0DA0">
        <w:rPr>
          <w:rFonts w:ascii="Arial" w:hAnsi="Arial" w:cs="Arial"/>
          <w:sz w:val="24"/>
          <w:szCs w:val="24"/>
        </w:rPr>
        <w:t xml:space="preserve"> kadınların sağlık durumlarına ilişkin mevcut durum, yapılan çalışmalarda uluslararası veri grupları temel alınarak anket çalışması, kadınların kendi bildirimleri ve kurumlarla yapılan görüşmelere dayanarak değerlendirilmiş</w:t>
      </w:r>
      <w:proofErr w:type="gramStart"/>
      <w:r w:rsidRPr="00BF0DA0">
        <w:rPr>
          <w:rFonts w:ascii="Arial" w:hAnsi="Arial" w:cs="Arial"/>
          <w:sz w:val="24"/>
          <w:szCs w:val="24"/>
        </w:rPr>
        <w:t>tir</w:t>
      </w:r>
      <w:proofErr w:type="gramEnd"/>
      <w:r w:rsidRPr="00BF0DA0">
        <w:rPr>
          <w:rFonts w:ascii="Arial" w:hAnsi="Arial" w:cs="Arial"/>
          <w:sz w:val="24"/>
          <w:szCs w:val="24"/>
        </w:rPr>
        <w:t>.</w:t>
      </w:r>
    </w:p>
    <w:p w14:paraId="553AF9EA" w14:textId="77777777" w:rsidR="003571F9" w:rsidRDefault="003571F9" w:rsidP="003571F9">
      <w:pPr>
        <w:spacing w:after="240" w:line="23" w:lineRule="atLeast"/>
        <w:ind w:right="-141"/>
        <w:jc w:val="both"/>
        <w:rPr>
          <w:rFonts w:ascii="Arial" w:hAnsi="Arial" w:cs="Arial"/>
          <w:u w:val="single"/>
        </w:rPr>
      </w:pPr>
    </w:p>
    <w:p w14:paraId="7522151A" w14:textId="5A817D1C" w:rsidR="00E05BCC" w:rsidRPr="00BF0DA0" w:rsidRDefault="00A218BB" w:rsidP="003571F9">
      <w:pPr>
        <w:spacing w:after="240" w:line="23" w:lineRule="atLeast"/>
        <w:ind w:right="-141"/>
        <w:jc w:val="both"/>
        <w:rPr>
          <w:rFonts w:ascii="Arial" w:hAnsi="Arial" w:cs="Arial"/>
          <w:u w:val="single"/>
        </w:rPr>
      </w:pPr>
      <w:r w:rsidRPr="00BF0DA0">
        <w:rPr>
          <w:rFonts w:ascii="Arial" w:hAnsi="Arial" w:cs="Arial"/>
          <w:u w:val="single"/>
        </w:rPr>
        <w:t>Üreme Sağlığı</w:t>
      </w:r>
      <w:r w:rsidR="00D9087C">
        <w:rPr>
          <w:rFonts w:ascii="Arial" w:hAnsi="Arial" w:cs="Arial"/>
          <w:u w:val="single"/>
        </w:rPr>
        <w:t>:</w:t>
      </w:r>
    </w:p>
    <w:p w14:paraId="379088E5" w14:textId="77777777" w:rsidR="00E05BCC" w:rsidRPr="00BF0DA0" w:rsidRDefault="00A218BB" w:rsidP="00BF0DA0">
      <w:pPr>
        <w:pStyle w:val="Standard"/>
        <w:widowControl w:val="0"/>
        <w:spacing w:after="240" w:line="360" w:lineRule="auto"/>
        <w:ind w:right="-141"/>
        <w:jc w:val="both"/>
        <w:rPr>
          <w:rFonts w:ascii="Arial" w:hAnsi="Arial" w:cs="Arial"/>
          <w:sz w:val="24"/>
          <w:szCs w:val="24"/>
        </w:rPr>
      </w:pPr>
      <w:r w:rsidRPr="00BF0DA0">
        <w:rPr>
          <w:rFonts w:ascii="Arial" w:hAnsi="Arial" w:cs="Arial"/>
          <w:sz w:val="24"/>
          <w:szCs w:val="24"/>
        </w:rPr>
        <w:t xml:space="preserve">Sağlık konusundaki verilerden en ulaşılabilir olanları üreme sağlığına ilişkindir. </w:t>
      </w:r>
      <w:proofErr w:type="gramStart"/>
      <w:r w:rsidRPr="00BF0DA0">
        <w:rPr>
          <w:rFonts w:ascii="Arial" w:hAnsi="Arial" w:cs="Arial"/>
          <w:sz w:val="24"/>
          <w:szCs w:val="24"/>
        </w:rPr>
        <w:t>Böyle olmakla birlikte erken yaşta doğum yaptığı için kız çocuğunun (gelinin) ve/veya erkek çocuğunun (damadın) babası, dedesi vb. üzerine kaydedilen çocuklar, erken yaştaki gebelikler sebebi ile hastaneye gidilmeden yapılan doğumlar ve nüfus kâğıdının çıkarılmaması gibi durumlar bu alandaki verilerin eksik olduğunu göstermektedir.</w:t>
      </w:r>
      <w:proofErr w:type="gramEnd"/>
    </w:p>
    <w:p w14:paraId="3EE09C2C" w14:textId="34661A5B" w:rsidR="00E05BCC" w:rsidRPr="00BF0DA0" w:rsidRDefault="00A218BB" w:rsidP="00BF0DA0">
      <w:pPr>
        <w:pStyle w:val="Standard"/>
        <w:widowControl w:val="0"/>
        <w:spacing w:after="240" w:line="360" w:lineRule="auto"/>
        <w:ind w:right="-141"/>
        <w:jc w:val="both"/>
        <w:rPr>
          <w:rFonts w:ascii="Arial" w:hAnsi="Arial" w:cs="Arial"/>
          <w:sz w:val="24"/>
          <w:szCs w:val="24"/>
        </w:rPr>
      </w:pPr>
      <w:r w:rsidRPr="00BF0DA0">
        <w:rPr>
          <w:rFonts w:ascii="Arial" w:hAnsi="Arial" w:cs="Arial"/>
          <w:sz w:val="24"/>
          <w:szCs w:val="24"/>
        </w:rPr>
        <w:t>Samsun’da</w:t>
      </w:r>
      <w:r w:rsidRPr="00BF0DA0">
        <w:rPr>
          <w:rFonts w:ascii="Arial" w:hAnsi="Arial" w:cs="Arial"/>
          <w:position w:val="13"/>
          <w:sz w:val="24"/>
          <w:szCs w:val="24"/>
        </w:rPr>
        <w:t xml:space="preserve"> </w:t>
      </w:r>
      <w:r w:rsidRPr="00BF0DA0">
        <w:rPr>
          <w:rFonts w:ascii="Arial" w:hAnsi="Arial" w:cs="Arial"/>
          <w:sz w:val="24"/>
          <w:szCs w:val="24"/>
        </w:rPr>
        <w:t>genel doğurganlık hızı</w:t>
      </w:r>
      <w:r w:rsidRPr="00BF0DA0">
        <w:rPr>
          <w:rStyle w:val="DipnotBavurusu"/>
          <w:rFonts w:ascii="Arial" w:hAnsi="Arial" w:cs="Arial"/>
          <w:sz w:val="24"/>
          <w:szCs w:val="24"/>
        </w:rPr>
        <w:footnoteReference w:id="31"/>
      </w:r>
      <w:r w:rsidRPr="00BF0DA0">
        <w:rPr>
          <w:rFonts w:ascii="Arial" w:hAnsi="Arial" w:cs="Arial"/>
          <w:sz w:val="24"/>
          <w:szCs w:val="24"/>
        </w:rPr>
        <w:t xml:space="preserve"> </w:t>
      </w:r>
      <w:r w:rsidR="009B2506" w:rsidRPr="00FC43D5">
        <w:rPr>
          <w:rFonts w:ascii="Arial" w:hAnsi="Arial"/>
          <w:sz w:val="24"/>
          <w:szCs w:val="24"/>
        </w:rPr>
        <w:t>‰</w:t>
      </w:r>
      <w:r w:rsidRPr="00BF0DA0">
        <w:rPr>
          <w:rFonts w:ascii="Arial" w:hAnsi="Arial" w:cs="Arial"/>
          <w:sz w:val="24"/>
          <w:szCs w:val="24"/>
        </w:rPr>
        <w:t>51</w:t>
      </w:r>
      <w:r w:rsidR="009B2506">
        <w:rPr>
          <w:rFonts w:ascii="Arial" w:hAnsi="Arial" w:cs="Arial"/>
          <w:sz w:val="24"/>
          <w:szCs w:val="24"/>
        </w:rPr>
        <w:t>,</w:t>
      </w:r>
      <w:r w:rsidRPr="00BF0DA0">
        <w:rPr>
          <w:rFonts w:ascii="Arial" w:hAnsi="Arial" w:cs="Arial"/>
          <w:sz w:val="24"/>
          <w:szCs w:val="24"/>
        </w:rPr>
        <w:t>4 olup Türkiye</w:t>
      </w:r>
      <w:r w:rsidRPr="00BF0DA0">
        <w:rPr>
          <w:rFonts w:ascii="Arial" w:hAnsi="Arial" w:cs="Arial"/>
          <w:position w:val="13"/>
          <w:sz w:val="24"/>
          <w:szCs w:val="24"/>
        </w:rPr>
        <w:t xml:space="preserve"> </w:t>
      </w:r>
      <w:r w:rsidRPr="00BF0DA0">
        <w:rPr>
          <w:rFonts w:ascii="Arial" w:hAnsi="Arial" w:cs="Arial"/>
          <w:sz w:val="24"/>
          <w:szCs w:val="24"/>
        </w:rPr>
        <w:t>ortalaması</w:t>
      </w:r>
      <w:r w:rsidRPr="00BF0DA0">
        <w:rPr>
          <w:rStyle w:val="DipnotBavurusu"/>
          <w:rFonts w:ascii="Arial" w:hAnsi="Arial" w:cs="Arial"/>
          <w:sz w:val="24"/>
          <w:szCs w:val="24"/>
        </w:rPr>
        <w:footnoteReference w:id="32"/>
      </w:r>
      <w:r w:rsidRPr="00BF0DA0">
        <w:rPr>
          <w:rFonts w:ascii="Arial" w:hAnsi="Arial" w:cs="Arial"/>
          <w:sz w:val="24"/>
          <w:szCs w:val="24"/>
        </w:rPr>
        <w:t xml:space="preserve"> </w:t>
      </w:r>
      <w:r w:rsidR="009B2506" w:rsidRPr="00FC43D5">
        <w:rPr>
          <w:rFonts w:ascii="Arial" w:hAnsi="Arial"/>
          <w:sz w:val="24"/>
          <w:szCs w:val="24"/>
        </w:rPr>
        <w:t>‰</w:t>
      </w:r>
      <w:r w:rsidRPr="00BF0DA0">
        <w:rPr>
          <w:rFonts w:ascii="Arial" w:hAnsi="Arial" w:cs="Arial"/>
          <w:sz w:val="24"/>
          <w:szCs w:val="24"/>
        </w:rPr>
        <w:t>70</w:t>
      </w:r>
      <w:r w:rsidR="009B2506">
        <w:rPr>
          <w:rFonts w:ascii="Arial" w:hAnsi="Arial" w:cs="Arial"/>
          <w:sz w:val="24"/>
          <w:szCs w:val="24"/>
        </w:rPr>
        <w:t>,</w:t>
      </w:r>
      <w:r w:rsidRPr="00BF0DA0">
        <w:rPr>
          <w:rFonts w:ascii="Arial" w:hAnsi="Arial" w:cs="Arial"/>
          <w:sz w:val="24"/>
          <w:szCs w:val="24"/>
        </w:rPr>
        <w:t>8’nin altındadır. Anne ölüm oranı yüz binde 11</w:t>
      </w:r>
      <w:r w:rsidR="009B2506">
        <w:rPr>
          <w:rFonts w:ascii="Arial" w:hAnsi="Arial" w:cs="Arial"/>
          <w:sz w:val="24"/>
          <w:szCs w:val="24"/>
        </w:rPr>
        <w:t>,</w:t>
      </w:r>
      <w:r w:rsidRPr="00BF0DA0">
        <w:rPr>
          <w:rFonts w:ascii="Arial" w:hAnsi="Arial" w:cs="Arial"/>
          <w:sz w:val="24"/>
          <w:szCs w:val="24"/>
        </w:rPr>
        <w:t xml:space="preserve">1 ile Türkiye (yüz binde 20) ortalamasının altındadır. Düşük </w:t>
      </w:r>
      <w:r w:rsidR="009B2506" w:rsidRPr="00FF00A8">
        <w:rPr>
          <w:rFonts w:ascii="Arial" w:hAnsi="Arial" w:cs="Arial"/>
          <w:sz w:val="24"/>
          <w:szCs w:val="24"/>
        </w:rPr>
        <w:t xml:space="preserve">ağırlıklı doğum hızı </w:t>
      </w:r>
      <w:r w:rsidR="009B2506" w:rsidRPr="00FC43D5">
        <w:rPr>
          <w:rFonts w:ascii="Arial" w:hAnsi="Arial"/>
          <w:sz w:val="24"/>
          <w:szCs w:val="24"/>
        </w:rPr>
        <w:t>‰</w:t>
      </w:r>
      <w:r w:rsidR="009B2506" w:rsidRPr="00FF00A8">
        <w:rPr>
          <w:rFonts w:ascii="Arial" w:hAnsi="Arial" w:cs="Arial"/>
          <w:sz w:val="24"/>
          <w:szCs w:val="24"/>
        </w:rPr>
        <w:t>31</w:t>
      </w:r>
      <w:r w:rsidR="009B2506">
        <w:rPr>
          <w:rFonts w:ascii="Arial" w:hAnsi="Arial" w:cs="Arial"/>
          <w:sz w:val="24"/>
          <w:szCs w:val="24"/>
        </w:rPr>
        <w:t>,</w:t>
      </w:r>
      <w:r w:rsidR="009B2506" w:rsidRPr="00FF00A8">
        <w:rPr>
          <w:rFonts w:ascii="Arial" w:hAnsi="Arial" w:cs="Arial"/>
          <w:sz w:val="24"/>
          <w:szCs w:val="24"/>
        </w:rPr>
        <w:t xml:space="preserve">4, bebek ölüm hızı </w:t>
      </w:r>
      <w:r w:rsidR="009B2506" w:rsidRPr="00FC43D5">
        <w:rPr>
          <w:rFonts w:ascii="Arial" w:hAnsi="Arial"/>
          <w:sz w:val="24"/>
          <w:szCs w:val="24"/>
        </w:rPr>
        <w:t>‰</w:t>
      </w:r>
      <w:r w:rsidRPr="00BF0DA0">
        <w:rPr>
          <w:rFonts w:ascii="Arial" w:hAnsi="Arial" w:cs="Arial"/>
          <w:sz w:val="24"/>
          <w:szCs w:val="24"/>
        </w:rPr>
        <w:t>9</w:t>
      </w:r>
      <w:r w:rsidR="009B2506">
        <w:rPr>
          <w:rFonts w:ascii="Arial" w:hAnsi="Arial" w:cs="Arial"/>
          <w:sz w:val="24"/>
          <w:szCs w:val="24"/>
        </w:rPr>
        <w:t>,</w:t>
      </w:r>
      <w:r w:rsidRPr="00BF0DA0">
        <w:rPr>
          <w:rFonts w:ascii="Arial" w:hAnsi="Arial" w:cs="Arial"/>
          <w:sz w:val="24"/>
          <w:szCs w:val="24"/>
        </w:rPr>
        <w:t xml:space="preserve">1’dir. Ergen doğurganlık oranı Türkiye için </w:t>
      </w:r>
      <w:r w:rsidR="009B2506" w:rsidRPr="00FC43D5">
        <w:rPr>
          <w:rFonts w:ascii="Arial" w:hAnsi="Arial"/>
          <w:sz w:val="24"/>
          <w:szCs w:val="24"/>
        </w:rPr>
        <w:t>‰</w:t>
      </w:r>
      <w:r w:rsidRPr="00BF0DA0">
        <w:rPr>
          <w:rFonts w:ascii="Arial" w:hAnsi="Arial" w:cs="Arial"/>
          <w:sz w:val="24"/>
          <w:szCs w:val="24"/>
        </w:rPr>
        <w:t>20</w:t>
      </w:r>
      <w:r w:rsidR="009B2506">
        <w:rPr>
          <w:rFonts w:ascii="Arial" w:hAnsi="Arial" w:cs="Arial"/>
          <w:sz w:val="24"/>
          <w:szCs w:val="24"/>
        </w:rPr>
        <w:t>,</w:t>
      </w:r>
      <w:r w:rsidRPr="00BF0DA0">
        <w:rPr>
          <w:rFonts w:ascii="Arial" w:hAnsi="Arial" w:cs="Arial"/>
          <w:sz w:val="24"/>
          <w:szCs w:val="24"/>
        </w:rPr>
        <w:t xml:space="preserve">5 olup Samsun için </w:t>
      </w:r>
      <w:r w:rsidR="009B2506" w:rsidRPr="00FC43D5">
        <w:rPr>
          <w:rFonts w:ascii="Arial" w:hAnsi="Arial"/>
          <w:sz w:val="24"/>
          <w:szCs w:val="24"/>
        </w:rPr>
        <w:t>‰</w:t>
      </w:r>
      <w:r w:rsidRPr="00BF0DA0">
        <w:rPr>
          <w:rFonts w:ascii="Arial" w:hAnsi="Arial" w:cs="Arial"/>
          <w:sz w:val="24"/>
          <w:szCs w:val="24"/>
        </w:rPr>
        <w:t xml:space="preserve">28’dir. TEPAV’ın yaptığı “81 İl için Toplumsal Cinsiyet Eşitliği Karnesi” çalışmasında Samsun, ergen doğum sıralamasında 81 il içinde 43. </w:t>
      </w:r>
      <w:r w:rsidR="009B2506">
        <w:rPr>
          <w:rFonts w:ascii="Arial" w:hAnsi="Arial" w:cs="Arial"/>
          <w:sz w:val="24"/>
          <w:szCs w:val="24"/>
        </w:rPr>
        <w:t>s</w:t>
      </w:r>
      <w:r w:rsidRPr="00BF0DA0">
        <w:rPr>
          <w:rFonts w:ascii="Arial" w:hAnsi="Arial" w:cs="Arial"/>
          <w:sz w:val="24"/>
          <w:szCs w:val="24"/>
        </w:rPr>
        <w:t>ırada yer</w:t>
      </w:r>
      <w:r w:rsidR="009B2506">
        <w:rPr>
          <w:rFonts w:ascii="Arial" w:hAnsi="Arial" w:cs="Arial"/>
          <w:sz w:val="24"/>
          <w:szCs w:val="24"/>
        </w:rPr>
        <w:t xml:space="preserve"> </w:t>
      </w:r>
      <w:r w:rsidRPr="00BF0DA0">
        <w:rPr>
          <w:rFonts w:ascii="Arial" w:hAnsi="Arial" w:cs="Arial"/>
          <w:sz w:val="24"/>
          <w:szCs w:val="24"/>
        </w:rPr>
        <w:t>almaktadır. Samsun sağlık göstergeleri, ergen doğurganlık dışında Türkiye göstergelerine göre daha iyidir.</w:t>
      </w:r>
    </w:p>
    <w:p w14:paraId="49D41BCD" w14:textId="4BE392A0" w:rsidR="00E05BCC" w:rsidRPr="00BF0DA0" w:rsidRDefault="00A218BB" w:rsidP="00BF0DA0">
      <w:pPr>
        <w:pStyle w:val="Standard"/>
        <w:widowControl w:val="0"/>
        <w:spacing w:after="240" w:line="360" w:lineRule="auto"/>
        <w:ind w:right="-141"/>
        <w:jc w:val="both"/>
        <w:rPr>
          <w:rFonts w:ascii="Arial" w:hAnsi="Arial" w:cs="Arial"/>
          <w:sz w:val="24"/>
          <w:szCs w:val="24"/>
        </w:rPr>
      </w:pPr>
      <w:r w:rsidRPr="00BF0DA0">
        <w:rPr>
          <w:rFonts w:ascii="Arial" w:hAnsi="Arial" w:cs="Arial"/>
          <w:sz w:val="24"/>
          <w:szCs w:val="24"/>
        </w:rPr>
        <w:t>Samsun verilerine göre ergen (15-19 yaş) gebelikleri üreme sağlığı konusundaki en büyük sorunlardan biridir. Hem kurum verilerine hem de anket sonuçlarına bakıldığında Samsun’da ergen gebeliklerde azalma eğilimi görülmektedir. 2009’da 1</w:t>
      </w:r>
      <w:r w:rsidR="009B2506">
        <w:rPr>
          <w:rFonts w:ascii="Arial" w:hAnsi="Arial" w:cs="Arial"/>
          <w:sz w:val="24"/>
          <w:szCs w:val="24"/>
        </w:rPr>
        <w:t>.</w:t>
      </w:r>
      <w:r w:rsidRPr="00BF0DA0">
        <w:rPr>
          <w:rFonts w:ascii="Arial" w:hAnsi="Arial" w:cs="Arial"/>
          <w:sz w:val="24"/>
          <w:szCs w:val="24"/>
        </w:rPr>
        <w:t>731 olan ergen gebelik sayısı 2010’da 1</w:t>
      </w:r>
      <w:r w:rsidR="009B2506">
        <w:rPr>
          <w:rFonts w:ascii="Arial" w:hAnsi="Arial" w:cs="Arial"/>
          <w:sz w:val="24"/>
          <w:szCs w:val="24"/>
        </w:rPr>
        <w:t>.</w:t>
      </w:r>
      <w:r w:rsidRPr="00BF0DA0">
        <w:rPr>
          <w:rFonts w:ascii="Arial" w:hAnsi="Arial" w:cs="Arial"/>
          <w:sz w:val="24"/>
          <w:szCs w:val="24"/>
        </w:rPr>
        <w:t>544’e düşmüştür. Öte yandan kaydedilmemiş doğumlar, sonlanmış ya da sonlandırılmış gebeliklere dair veri elde edilemediği için bu sayıların daha yüksek olduğu varsayılabilir.</w:t>
      </w:r>
    </w:p>
    <w:p w14:paraId="693B5CD0" w14:textId="747CE1DB" w:rsidR="00E05BCC" w:rsidRPr="00BF0DA0" w:rsidRDefault="00A218BB" w:rsidP="00BF0DA0">
      <w:pPr>
        <w:pStyle w:val="Standard"/>
        <w:widowControl w:val="0"/>
        <w:spacing w:after="240" w:line="360" w:lineRule="auto"/>
        <w:ind w:right="-141"/>
        <w:jc w:val="both"/>
        <w:rPr>
          <w:rFonts w:ascii="Arial" w:hAnsi="Arial" w:cs="Arial"/>
          <w:sz w:val="24"/>
          <w:szCs w:val="24"/>
        </w:rPr>
      </w:pPr>
      <w:r w:rsidRPr="00BF0DA0">
        <w:rPr>
          <w:rFonts w:ascii="Arial" w:hAnsi="Arial" w:cs="Arial"/>
          <w:sz w:val="24"/>
          <w:szCs w:val="24"/>
        </w:rPr>
        <w:t>TEPAV’ın yaptığı çalışmaya göre yerel analiz toplantısında ve odak grup görüşmelerinde gebelik izleme ve rutin taramaların, ulaşım koşullarının çok uygun olmaması sebebi ile ilçe merkezlerinden uzakta yaşayanlar için problem teşkil ettiği belirtilmiş</w:t>
      </w:r>
      <w:proofErr w:type="gramStart"/>
      <w:r w:rsidRPr="00BF0DA0">
        <w:rPr>
          <w:rFonts w:ascii="Arial" w:hAnsi="Arial" w:cs="Arial"/>
          <w:sz w:val="24"/>
          <w:szCs w:val="24"/>
        </w:rPr>
        <w:t>tir</w:t>
      </w:r>
      <w:proofErr w:type="gramEnd"/>
      <w:r w:rsidRPr="00BF0DA0">
        <w:rPr>
          <w:rFonts w:ascii="Arial" w:hAnsi="Arial" w:cs="Arial"/>
          <w:sz w:val="24"/>
          <w:szCs w:val="24"/>
        </w:rPr>
        <w:t xml:space="preserve">. Sağlık hizmetlerine </w:t>
      </w:r>
      <w:r w:rsidRPr="00BF0DA0">
        <w:rPr>
          <w:rFonts w:ascii="Arial" w:hAnsi="Arial" w:cs="Arial"/>
          <w:sz w:val="24"/>
          <w:szCs w:val="24"/>
        </w:rPr>
        <w:lastRenderedPageBreak/>
        <w:t>erişim konusunda kimi bölgelerde sorunlar olduğu ifade edilse de, Samsun’da yapılan mevcut durum tespit çalışmalarında, hizmete ulaşabilen kadınların %64</w:t>
      </w:r>
      <w:r w:rsidR="009B2506">
        <w:rPr>
          <w:rFonts w:ascii="Arial" w:hAnsi="Arial" w:cs="Arial"/>
          <w:sz w:val="24"/>
          <w:szCs w:val="24"/>
        </w:rPr>
        <w:t>,</w:t>
      </w:r>
      <w:r w:rsidRPr="00BF0DA0">
        <w:rPr>
          <w:rFonts w:ascii="Arial" w:hAnsi="Arial" w:cs="Arial"/>
          <w:sz w:val="24"/>
          <w:szCs w:val="24"/>
        </w:rPr>
        <w:t>5’i genel sağlık hizmetlerinden memnuniyetini bildirmiş</w:t>
      </w:r>
      <w:proofErr w:type="gramStart"/>
      <w:r w:rsidRPr="00BF0DA0">
        <w:rPr>
          <w:rFonts w:ascii="Arial" w:hAnsi="Arial" w:cs="Arial"/>
          <w:sz w:val="24"/>
          <w:szCs w:val="24"/>
        </w:rPr>
        <w:t>tir</w:t>
      </w:r>
      <w:proofErr w:type="gramEnd"/>
      <w:r w:rsidRPr="00BF0DA0">
        <w:rPr>
          <w:rFonts w:ascii="Arial" w:hAnsi="Arial" w:cs="Arial"/>
          <w:sz w:val="24"/>
          <w:szCs w:val="24"/>
        </w:rPr>
        <w:t>.</w:t>
      </w:r>
    </w:p>
    <w:p w14:paraId="2564937F" w14:textId="36756C57" w:rsidR="00E05BCC" w:rsidRPr="00BF0DA0" w:rsidRDefault="00A218BB" w:rsidP="00BF0DA0">
      <w:pPr>
        <w:pStyle w:val="Standard"/>
        <w:widowControl w:val="0"/>
        <w:spacing w:after="240" w:line="360" w:lineRule="auto"/>
        <w:ind w:right="-141"/>
        <w:jc w:val="both"/>
        <w:rPr>
          <w:rFonts w:ascii="Arial" w:hAnsi="Arial" w:cs="Arial"/>
          <w:sz w:val="24"/>
          <w:szCs w:val="24"/>
        </w:rPr>
      </w:pPr>
      <w:r w:rsidRPr="00BF0DA0">
        <w:rPr>
          <w:rFonts w:ascii="Arial" w:hAnsi="Arial" w:cs="Arial"/>
          <w:sz w:val="24"/>
          <w:szCs w:val="24"/>
        </w:rPr>
        <w:t>Doğum kontrol yöntemi kullanımıyla ilgili olarak sözkonusu çalışma sonuçlarına göre, kadınların eğitim düzeyinin yükselmesi ile doğum kontrol yöntemi kullanımının doğru orantılı olduğu belirlenmiş</w:t>
      </w:r>
      <w:proofErr w:type="gramStart"/>
      <w:r w:rsidRPr="00BF0DA0">
        <w:rPr>
          <w:rFonts w:ascii="Arial" w:hAnsi="Arial" w:cs="Arial"/>
          <w:sz w:val="24"/>
          <w:szCs w:val="24"/>
        </w:rPr>
        <w:t>tir</w:t>
      </w:r>
      <w:proofErr w:type="gramEnd"/>
      <w:r w:rsidRPr="00BF0DA0">
        <w:rPr>
          <w:rFonts w:ascii="Arial" w:hAnsi="Arial" w:cs="Arial"/>
          <w:sz w:val="24"/>
          <w:szCs w:val="24"/>
        </w:rPr>
        <w:t>. İlkokul mezunlarında doğum kontrol yöntemi kullananların oranı %34 iken, üniversite ve yüksek lisans mezunlarında bu oran %60</w:t>
      </w:r>
      <w:r w:rsidR="009B2506">
        <w:rPr>
          <w:rFonts w:ascii="Arial" w:hAnsi="Arial" w:cs="Arial"/>
          <w:sz w:val="24"/>
          <w:szCs w:val="24"/>
        </w:rPr>
        <w:t>,</w:t>
      </w:r>
      <w:r w:rsidRPr="00BF0DA0">
        <w:rPr>
          <w:rFonts w:ascii="Arial" w:hAnsi="Arial" w:cs="Arial"/>
          <w:sz w:val="24"/>
          <w:szCs w:val="24"/>
        </w:rPr>
        <w:t xml:space="preserve">7’dir. </w:t>
      </w:r>
    </w:p>
    <w:p w14:paraId="1E7B3340" w14:textId="48F4D04C" w:rsidR="00E05BCC" w:rsidRPr="00BF0DA0" w:rsidRDefault="00A218BB" w:rsidP="00BF0DA0">
      <w:pPr>
        <w:pStyle w:val="Standard"/>
        <w:widowControl w:val="0"/>
        <w:spacing w:after="240" w:line="360" w:lineRule="auto"/>
        <w:ind w:right="-141"/>
        <w:jc w:val="both"/>
        <w:rPr>
          <w:rFonts w:ascii="Arial" w:hAnsi="Arial" w:cs="Arial"/>
          <w:sz w:val="24"/>
          <w:szCs w:val="24"/>
        </w:rPr>
      </w:pPr>
      <w:r w:rsidRPr="00BF0DA0">
        <w:rPr>
          <w:rFonts w:ascii="Arial" w:hAnsi="Arial" w:cs="Arial"/>
          <w:sz w:val="24"/>
          <w:szCs w:val="24"/>
        </w:rPr>
        <w:t>Samsun’da bu konuda yapılan çalışmaların sonuçlarına göre menopoz ve/veya infertilite gibi sebeplerle doğum kontrol yöntemi kullanmadığını belirten kadınların oranı %33</w:t>
      </w:r>
      <w:r w:rsidR="009B2506">
        <w:rPr>
          <w:rFonts w:ascii="Arial" w:hAnsi="Arial" w:cs="Arial"/>
          <w:sz w:val="24"/>
          <w:szCs w:val="24"/>
        </w:rPr>
        <w:t>,</w:t>
      </w:r>
      <w:r w:rsidRPr="00BF0DA0">
        <w:rPr>
          <w:rFonts w:ascii="Arial" w:hAnsi="Arial" w:cs="Arial"/>
          <w:sz w:val="24"/>
          <w:szCs w:val="24"/>
        </w:rPr>
        <w:t>3 iken, %31</w:t>
      </w:r>
      <w:r w:rsidR="009B2506">
        <w:rPr>
          <w:rFonts w:ascii="Arial" w:hAnsi="Arial" w:cs="Arial"/>
          <w:sz w:val="24"/>
          <w:szCs w:val="24"/>
        </w:rPr>
        <w:t>,</w:t>
      </w:r>
      <w:r w:rsidRPr="00BF0DA0">
        <w:rPr>
          <w:rFonts w:ascii="Arial" w:hAnsi="Arial" w:cs="Arial"/>
          <w:sz w:val="24"/>
          <w:szCs w:val="24"/>
        </w:rPr>
        <w:t>3’u bir yöntem kullandığını, % 23</w:t>
      </w:r>
      <w:r w:rsidR="009B2506">
        <w:rPr>
          <w:rFonts w:ascii="Arial" w:hAnsi="Arial" w:cs="Arial"/>
          <w:sz w:val="24"/>
          <w:szCs w:val="24"/>
        </w:rPr>
        <w:t>,</w:t>
      </w:r>
      <w:r w:rsidRPr="00BF0DA0">
        <w:rPr>
          <w:rFonts w:ascii="Arial" w:hAnsi="Arial" w:cs="Arial"/>
          <w:sz w:val="24"/>
          <w:szCs w:val="24"/>
        </w:rPr>
        <w:t>9’u ise tercih etmediği için korunma yöntemi kullanmadığını belirtmiş</w:t>
      </w:r>
      <w:proofErr w:type="gramStart"/>
      <w:r w:rsidRPr="00BF0DA0">
        <w:rPr>
          <w:rFonts w:ascii="Arial" w:hAnsi="Arial" w:cs="Arial"/>
          <w:sz w:val="24"/>
          <w:szCs w:val="24"/>
        </w:rPr>
        <w:t>tir</w:t>
      </w:r>
      <w:proofErr w:type="gramEnd"/>
      <w:r w:rsidRPr="00BF0DA0">
        <w:rPr>
          <w:rFonts w:ascii="Arial" w:hAnsi="Arial" w:cs="Arial"/>
          <w:sz w:val="24"/>
          <w:szCs w:val="24"/>
        </w:rPr>
        <w:t>. Eşinin veya birlikte olduğu kişinin herhangi bir yöntem kullanmasına engel olup olmadığı sorusu %15</w:t>
      </w:r>
      <w:r w:rsidR="009B2506">
        <w:rPr>
          <w:rFonts w:ascii="Arial" w:hAnsi="Arial" w:cs="Arial"/>
          <w:sz w:val="24"/>
          <w:szCs w:val="24"/>
        </w:rPr>
        <w:t>,</w:t>
      </w:r>
      <w:r w:rsidRPr="00BF0DA0">
        <w:rPr>
          <w:rFonts w:ascii="Arial" w:hAnsi="Arial" w:cs="Arial"/>
          <w:sz w:val="24"/>
          <w:szCs w:val="24"/>
        </w:rPr>
        <w:t>8 kadar yüksek bir oranda cevapsız bırakılmış, sadece %2</w:t>
      </w:r>
      <w:r w:rsidR="009B2506">
        <w:rPr>
          <w:rFonts w:ascii="Arial" w:hAnsi="Arial" w:cs="Arial"/>
          <w:sz w:val="24"/>
          <w:szCs w:val="24"/>
        </w:rPr>
        <w:t>,</w:t>
      </w:r>
      <w:r w:rsidRPr="00BF0DA0">
        <w:rPr>
          <w:rFonts w:ascii="Arial" w:hAnsi="Arial" w:cs="Arial"/>
          <w:sz w:val="24"/>
          <w:szCs w:val="24"/>
        </w:rPr>
        <w:t>9 bu soruya “evet” cevabını vermiş</w:t>
      </w:r>
      <w:proofErr w:type="gramStart"/>
      <w:r w:rsidRPr="00BF0DA0">
        <w:rPr>
          <w:rFonts w:ascii="Arial" w:hAnsi="Arial" w:cs="Arial"/>
          <w:sz w:val="24"/>
          <w:szCs w:val="24"/>
        </w:rPr>
        <w:t>tir</w:t>
      </w:r>
      <w:proofErr w:type="gramEnd"/>
      <w:r w:rsidRPr="00BF0DA0">
        <w:rPr>
          <w:rFonts w:ascii="Arial" w:hAnsi="Arial" w:cs="Arial"/>
          <w:sz w:val="24"/>
          <w:szCs w:val="24"/>
        </w:rPr>
        <w:t>. Buna ek olarak erkeğin korunma istememesinin nedenleri sorulduğunda kadınların %16’sı cevap vermemiş</w:t>
      </w:r>
      <w:proofErr w:type="gramStart"/>
      <w:r w:rsidRPr="00BF0DA0">
        <w:rPr>
          <w:rFonts w:ascii="Arial" w:hAnsi="Arial" w:cs="Arial"/>
          <w:sz w:val="24"/>
          <w:szCs w:val="24"/>
        </w:rPr>
        <w:t>tir</w:t>
      </w:r>
      <w:proofErr w:type="gramEnd"/>
      <w:r w:rsidRPr="00BF0DA0">
        <w:rPr>
          <w:rFonts w:ascii="Arial" w:hAnsi="Arial" w:cs="Arial"/>
          <w:sz w:val="24"/>
          <w:szCs w:val="24"/>
        </w:rPr>
        <w:t>. 60 yaşın üstünde kırsal kesimden kadınlarla yapılan görüşmelerde, geçmişte, erkeklerden takvim ve geri çekilme yöntemi kullanmalarını istediklerinde tepki ile karşılandıklarını hatta bu yüzden şiddet gördükleri öğrenilmiş</w:t>
      </w:r>
      <w:proofErr w:type="gramStart"/>
      <w:r w:rsidRPr="00BF0DA0">
        <w:rPr>
          <w:rFonts w:ascii="Arial" w:hAnsi="Arial" w:cs="Arial"/>
          <w:sz w:val="24"/>
          <w:szCs w:val="24"/>
        </w:rPr>
        <w:t>tir</w:t>
      </w:r>
      <w:proofErr w:type="gramEnd"/>
      <w:r w:rsidRPr="00BF0DA0">
        <w:rPr>
          <w:rFonts w:ascii="Arial" w:hAnsi="Arial" w:cs="Arial"/>
          <w:sz w:val="24"/>
          <w:szCs w:val="24"/>
        </w:rPr>
        <w:t>.</w:t>
      </w:r>
    </w:p>
    <w:p w14:paraId="324376DF" w14:textId="77777777" w:rsidR="00E05BCC" w:rsidRPr="00BF0DA0" w:rsidRDefault="00A218BB" w:rsidP="00BF0DA0">
      <w:pPr>
        <w:pStyle w:val="Standard"/>
        <w:widowControl w:val="0"/>
        <w:spacing w:after="240" w:line="360" w:lineRule="auto"/>
        <w:ind w:right="-141"/>
        <w:jc w:val="both"/>
        <w:rPr>
          <w:rFonts w:ascii="Arial" w:hAnsi="Arial" w:cs="Arial"/>
          <w:sz w:val="24"/>
          <w:szCs w:val="24"/>
        </w:rPr>
      </w:pPr>
      <w:r w:rsidRPr="00BF0DA0">
        <w:rPr>
          <w:rFonts w:ascii="Arial" w:hAnsi="Arial" w:cs="Arial"/>
          <w:sz w:val="24"/>
          <w:szCs w:val="24"/>
        </w:rPr>
        <w:t>Üreme ile ilgili başka bir nokta ise kadınların oğ</w:t>
      </w:r>
      <w:proofErr w:type="gramStart"/>
      <w:r w:rsidRPr="00BF0DA0">
        <w:rPr>
          <w:rFonts w:ascii="Arial" w:hAnsi="Arial" w:cs="Arial"/>
          <w:sz w:val="24"/>
          <w:szCs w:val="24"/>
        </w:rPr>
        <w:t>lan</w:t>
      </w:r>
      <w:proofErr w:type="gramEnd"/>
      <w:r w:rsidRPr="00BF0DA0">
        <w:rPr>
          <w:rFonts w:ascii="Arial" w:hAnsi="Arial" w:cs="Arial"/>
          <w:sz w:val="24"/>
          <w:szCs w:val="24"/>
        </w:rPr>
        <w:t xml:space="preserve"> çocukları olana kadar gebe kalmaya çalıştıkları gerçeğidir. Bu bazen eş, aile ve kadınların kendi kendilerine yaptıkları baskı sonucu oluşmaktadır. Sağlık durumları el vermese veya yaşları ilerlemiş̧ olsa da kadınlar boşanmayı engellemek ya da aile içindeki statülerini korumak amacı ile riskli gebeliklere girişebilmektedirler.</w:t>
      </w:r>
    </w:p>
    <w:p w14:paraId="27665FAA" w14:textId="29D39041" w:rsidR="00E05BCC" w:rsidRPr="00BF0DA0" w:rsidRDefault="00A218BB" w:rsidP="003571F9">
      <w:pPr>
        <w:spacing w:after="240" w:line="360" w:lineRule="auto"/>
        <w:ind w:right="-142"/>
        <w:jc w:val="both"/>
        <w:rPr>
          <w:rFonts w:ascii="Arial" w:hAnsi="Arial" w:cs="Arial"/>
          <w:u w:val="single"/>
        </w:rPr>
      </w:pPr>
      <w:r w:rsidRPr="00BF0DA0">
        <w:rPr>
          <w:rFonts w:ascii="Arial" w:hAnsi="Arial" w:cs="Arial"/>
          <w:u w:val="single"/>
        </w:rPr>
        <w:t>Ruh ve Beden Sağlığı</w:t>
      </w:r>
      <w:r w:rsidR="00D9087C">
        <w:rPr>
          <w:rFonts w:ascii="Arial" w:hAnsi="Arial" w:cs="Arial"/>
          <w:u w:val="single"/>
        </w:rPr>
        <w:t>:</w:t>
      </w:r>
    </w:p>
    <w:p w14:paraId="1D70BB7A" w14:textId="23769AA2" w:rsidR="00E05BCC" w:rsidRPr="00BF0DA0" w:rsidRDefault="00A218BB" w:rsidP="00BF0DA0">
      <w:pPr>
        <w:pStyle w:val="Standard"/>
        <w:widowControl w:val="0"/>
        <w:spacing w:after="240" w:line="360" w:lineRule="auto"/>
        <w:ind w:right="-142"/>
        <w:jc w:val="both"/>
        <w:rPr>
          <w:rFonts w:ascii="Arial" w:hAnsi="Arial" w:cs="Arial"/>
          <w:sz w:val="24"/>
          <w:szCs w:val="24"/>
        </w:rPr>
      </w:pPr>
      <w:r w:rsidRPr="00BF0DA0">
        <w:rPr>
          <w:rFonts w:ascii="Arial" w:hAnsi="Arial" w:cs="Arial"/>
          <w:sz w:val="24"/>
          <w:szCs w:val="24"/>
        </w:rPr>
        <w:t>Samsun’da kadınların durumunun saptanmasıyla ilgili olarak yapılan çalışmalarda</w:t>
      </w:r>
      <w:r w:rsidR="00D9087C" w:rsidRPr="00BF0DA0">
        <w:rPr>
          <w:rFonts w:ascii="Arial" w:hAnsi="Arial" w:cs="Arial"/>
          <w:sz w:val="24"/>
          <w:szCs w:val="24"/>
          <w:vertAlign w:val="superscript"/>
        </w:rPr>
        <w:fldChar w:fldCharType="begin"/>
      </w:r>
      <w:r w:rsidR="00D9087C" w:rsidRPr="00BF0DA0">
        <w:rPr>
          <w:rFonts w:ascii="Arial" w:hAnsi="Arial" w:cs="Arial"/>
          <w:sz w:val="24"/>
          <w:szCs w:val="24"/>
          <w:vertAlign w:val="superscript"/>
        </w:rPr>
        <w:instrText xml:space="preserve"> NOTEREF _Ref390090290 \h </w:instrText>
      </w:r>
      <w:r w:rsidR="00B51433">
        <w:rPr>
          <w:rFonts w:ascii="Arial" w:hAnsi="Arial" w:cs="Arial"/>
          <w:sz w:val="24"/>
          <w:szCs w:val="24"/>
          <w:vertAlign w:val="superscript"/>
        </w:rPr>
        <w:instrText xml:space="preserve"> \* MERGEFORMAT </w:instrText>
      </w:r>
      <w:r w:rsidR="00D9087C" w:rsidRPr="00BF0DA0">
        <w:rPr>
          <w:rFonts w:ascii="Arial" w:hAnsi="Arial" w:cs="Arial"/>
          <w:sz w:val="24"/>
          <w:szCs w:val="24"/>
          <w:vertAlign w:val="superscript"/>
        </w:rPr>
      </w:r>
      <w:r w:rsidR="00D9087C" w:rsidRPr="00BF0DA0">
        <w:rPr>
          <w:rFonts w:ascii="Arial" w:hAnsi="Arial" w:cs="Arial"/>
          <w:sz w:val="24"/>
          <w:szCs w:val="24"/>
          <w:vertAlign w:val="superscript"/>
        </w:rPr>
        <w:fldChar w:fldCharType="separate"/>
      </w:r>
      <w:r w:rsidR="00D9087C" w:rsidRPr="00BF0DA0">
        <w:rPr>
          <w:rFonts w:ascii="Arial" w:hAnsi="Arial" w:cs="Arial"/>
          <w:sz w:val="24"/>
          <w:szCs w:val="24"/>
          <w:vertAlign w:val="superscript"/>
        </w:rPr>
        <w:t>30</w:t>
      </w:r>
      <w:r w:rsidR="00D9087C" w:rsidRPr="00BF0DA0">
        <w:rPr>
          <w:rFonts w:ascii="Arial" w:hAnsi="Arial" w:cs="Arial"/>
          <w:sz w:val="24"/>
          <w:szCs w:val="24"/>
          <w:vertAlign w:val="superscript"/>
        </w:rPr>
        <w:fldChar w:fldCharType="end"/>
      </w:r>
      <w:r w:rsidRPr="00BF0DA0">
        <w:rPr>
          <w:rFonts w:ascii="Arial" w:hAnsi="Arial" w:cs="Arial"/>
          <w:sz w:val="24"/>
          <w:szCs w:val="24"/>
        </w:rPr>
        <w:t xml:space="preserve">, “sinir hastasıyım” ifadesi, kadınlar içinde genç olanlar dışında sıklıkla duyulmaktadır. </w:t>
      </w:r>
      <w:proofErr w:type="gramStart"/>
      <w:r w:rsidRPr="00BF0DA0">
        <w:rPr>
          <w:rFonts w:ascii="Arial" w:hAnsi="Arial" w:cs="Arial"/>
          <w:sz w:val="24"/>
          <w:szCs w:val="24"/>
        </w:rPr>
        <w:t xml:space="preserve">Hem kadın hem de erkekler arasında yaygınca kullanılan bu deyim, geniş bir yelpaze içinde olup, hernekadar doktorlar tarafından teşhis edilmiş, ilaç tedavisi yapılmış ya da yapılmakta olan depresyon ve anksiyeteyle birlikte farklı pisişik bozuklukları da içermekte olsa da, genel olarak insanların mağduriyetlerini belirtme biçimi olarak da yaygın biçimde kullanılmaktadır. </w:t>
      </w:r>
      <w:proofErr w:type="gramEnd"/>
      <w:r w:rsidRPr="00BF0DA0">
        <w:rPr>
          <w:rFonts w:ascii="Arial" w:hAnsi="Arial" w:cs="Arial"/>
          <w:sz w:val="24"/>
          <w:szCs w:val="24"/>
        </w:rPr>
        <w:t xml:space="preserve">“Sinir hastası” kategorisi açıklayıcı, mazur gösterici olabildiği gibi, kadın erkek ilişkilerinde mahkûm edici de olabilmekte, kimi zaman karşıdakini, özellikle kadınları, ciddiye almama ya da muhatap kabul etmeme aracına dönüşebilmektedir. Görüşme yapılan kadınların bir </w:t>
      </w:r>
      <w:r w:rsidRPr="00BF0DA0">
        <w:rPr>
          <w:rFonts w:ascii="Arial" w:hAnsi="Arial" w:cs="Arial"/>
          <w:sz w:val="24"/>
          <w:szCs w:val="24"/>
        </w:rPr>
        <w:lastRenderedPageBreak/>
        <w:t>bölümü “sen sinir hastasısın” sözünü çok duyduklarını ve sonunda da hasta olduklarını ifade etmişlerdir. Özellikle kırsal ve alt sosyo-ekonomik kesimdeki kadınlar başta olmak üzere sürekli ağrı ve bedensel şikâyetlerin yaygınlığı göze çarpan bir durumdur. Aile içi şiddet ve başka birçok problemi yoğun olarak yaşayan, ağır işler yapan kadınların psikosomatik sorunlarının olması dünyada da sık rastlanan bir durumdur.</w:t>
      </w:r>
    </w:p>
    <w:p w14:paraId="08D4EC13" w14:textId="32D88C30" w:rsidR="00E05BCC" w:rsidRPr="00BF0DA0" w:rsidRDefault="00A218BB" w:rsidP="00BF0DA0">
      <w:pPr>
        <w:pStyle w:val="Standard"/>
        <w:widowControl w:val="0"/>
        <w:spacing w:after="240" w:line="360" w:lineRule="auto"/>
        <w:ind w:right="-142"/>
        <w:jc w:val="both"/>
        <w:rPr>
          <w:rFonts w:ascii="Arial" w:hAnsi="Arial" w:cs="Arial"/>
          <w:sz w:val="24"/>
          <w:szCs w:val="24"/>
        </w:rPr>
      </w:pPr>
      <w:r w:rsidRPr="00BF0DA0">
        <w:rPr>
          <w:rFonts w:ascii="Arial" w:hAnsi="Arial" w:cs="Arial"/>
          <w:sz w:val="24"/>
          <w:szCs w:val="24"/>
        </w:rPr>
        <w:t xml:space="preserve">Ayrıca sıkıntı, göğüs yanması vb. kalp hastalığı </w:t>
      </w:r>
      <w:proofErr w:type="gramStart"/>
      <w:r w:rsidRPr="00BF0DA0">
        <w:rPr>
          <w:rFonts w:ascii="Arial" w:hAnsi="Arial" w:cs="Arial"/>
          <w:sz w:val="24"/>
          <w:szCs w:val="24"/>
        </w:rPr>
        <w:t>şikayetleriyle</w:t>
      </w:r>
      <w:proofErr w:type="gramEnd"/>
      <w:r w:rsidRPr="00BF0DA0">
        <w:rPr>
          <w:rFonts w:ascii="Arial" w:hAnsi="Arial" w:cs="Arial"/>
          <w:sz w:val="24"/>
          <w:szCs w:val="24"/>
        </w:rPr>
        <w:t xml:space="preserve"> sağlık kurumlarına başvuran kadınların şikayetlerinin ciddiye alınmadığı, özellikle belli bir yaş altı kadınlarda kalp hastalığı olmayacağı varsayımı ile bunların kadınların ruhsal sorunlarına bağlanıp depresyon teşhisiyle gönderildiği ve bu nedenle kalp hastalıklarından ölen kadınların oranının oldukça yüksek olduğu Dünya Sağlık Örgütü raporlarında yer</w:t>
      </w:r>
      <w:r w:rsidR="00C5442A" w:rsidRPr="000D3545">
        <w:rPr>
          <w:rFonts w:ascii="Arial" w:hAnsi="Arial" w:cs="Arial"/>
          <w:sz w:val="24"/>
          <w:szCs w:val="24"/>
        </w:rPr>
        <w:t xml:space="preserve"> </w:t>
      </w:r>
      <w:r w:rsidRPr="00BF0DA0">
        <w:rPr>
          <w:rFonts w:ascii="Arial" w:hAnsi="Arial" w:cs="Arial"/>
          <w:sz w:val="24"/>
          <w:szCs w:val="24"/>
        </w:rPr>
        <w:t xml:space="preserve">almaktadır. </w:t>
      </w:r>
    </w:p>
    <w:p w14:paraId="6B714395" w14:textId="436BB15E" w:rsidR="00E05BCC" w:rsidRPr="00BF0DA0" w:rsidRDefault="00A218BB" w:rsidP="00BF0DA0">
      <w:pPr>
        <w:pStyle w:val="Standard"/>
        <w:widowControl w:val="0"/>
        <w:spacing w:after="240" w:line="360" w:lineRule="auto"/>
        <w:ind w:right="-141"/>
        <w:jc w:val="both"/>
        <w:rPr>
          <w:rFonts w:ascii="Arial" w:hAnsi="Arial" w:cs="Arial"/>
          <w:sz w:val="24"/>
          <w:szCs w:val="24"/>
        </w:rPr>
      </w:pPr>
      <w:r w:rsidRPr="00BF0DA0">
        <w:rPr>
          <w:rFonts w:ascii="Arial" w:hAnsi="Arial" w:cs="Arial"/>
          <w:sz w:val="24"/>
          <w:szCs w:val="24"/>
        </w:rPr>
        <w:t xml:space="preserve">Aile içi şiddet ve problemlerin neden olduğu bir konu da intiharlardır. Samsun’da yapılan bir çalışmada, 15-35 yaşları arasındaki kadınlarda ve bekârlarda yaygın olan intihar girişimlerinin sebebi olarak ailevi sorunların belirtildiği, en çok başvurulan yöntemin ilaç ve toksik madde kullanımı olduğu </w:t>
      </w:r>
      <w:proofErr w:type="gramStart"/>
      <w:r w:rsidRPr="00BF0DA0">
        <w:rPr>
          <w:rFonts w:ascii="Arial" w:hAnsi="Arial" w:cs="Arial"/>
          <w:sz w:val="24"/>
          <w:szCs w:val="24"/>
        </w:rPr>
        <w:t>görülmüştür .</w:t>
      </w:r>
      <w:proofErr w:type="gramEnd"/>
    </w:p>
    <w:p w14:paraId="733A8B2F" w14:textId="71B6A9CE" w:rsidR="00E05BCC" w:rsidRPr="00BF0DA0" w:rsidRDefault="00A218BB" w:rsidP="00BF0DA0">
      <w:pPr>
        <w:pStyle w:val="Standard"/>
        <w:widowControl w:val="0"/>
        <w:spacing w:after="240" w:line="360" w:lineRule="auto"/>
        <w:ind w:right="-141"/>
        <w:jc w:val="both"/>
        <w:rPr>
          <w:rFonts w:ascii="Arial" w:hAnsi="Arial" w:cs="Arial"/>
          <w:sz w:val="24"/>
          <w:szCs w:val="24"/>
        </w:rPr>
      </w:pPr>
      <w:proofErr w:type="gramStart"/>
      <w:r w:rsidRPr="00BF0DA0">
        <w:rPr>
          <w:rFonts w:ascii="Arial" w:hAnsi="Arial" w:cs="Arial"/>
          <w:sz w:val="24"/>
          <w:szCs w:val="24"/>
        </w:rPr>
        <w:t>Öte yandan kadınların özellikle evlilik içerisinde maruz kaldıkları baskı ve şiddet de düşünüldüğünde, toplumsal cinsiyet ilişkilerinin kadınların ruh ve beden sağlıklarının bozulmasında önemli bir etken olduğu anlaşılmakta ve bunun sadece tıbbı değil sosyal ve kültürel bir problem olduğu göz önünde tutularak çözüm üretimine gidilmelidir.</w:t>
      </w:r>
      <w:proofErr w:type="gramEnd"/>
    </w:p>
    <w:p w14:paraId="27FA852F" w14:textId="77E4C0D9" w:rsidR="00E05BCC" w:rsidRPr="00BF0DA0" w:rsidRDefault="00A218BB" w:rsidP="003571F9">
      <w:pPr>
        <w:spacing w:after="240" w:line="360" w:lineRule="auto"/>
        <w:ind w:right="-141"/>
        <w:jc w:val="both"/>
        <w:rPr>
          <w:rFonts w:ascii="Arial" w:hAnsi="Arial" w:cs="Arial"/>
          <w:u w:val="single"/>
        </w:rPr>
      </w:pPr>
      <w:r w:rsidRPr="00BF0DA0">
        <w:rPr>
          <w:rFonts w:ascii="Arial" w:hAnsi="Arial" w:cs="Arial"/>
          <w:u w:val="single"/>
        </w:rPr>
        <w:t>Sağlık Hizmetlerine Erişim</w:t>
      </w:r>
      <w:r w:rsidR="004E7D15">
        <w:rPr>
          <w:rFonts w:ascii="Arial" w:hAnsi="Arial" w:cs="Arial"/>
          <w:u w:val="single"/>
        </w:rPr>
        <w:t>:</w:t>
      </w:r>
    </w:p>
    <w:p w14:paraId="50D42055" w14:textId="079D37FB" w:rsidR="00E05BCC" w:rsidRPr="00BF0DA0" w:rsidRDefault="00A218BB" w:rsidP="00BF0DA0">
      <w:pPr>
        <w:pStyle w:val="Standard"/>
        <w:widowControl w:val="0"/>
        <w:spacing w:after="240" w:line="360" w:lineRule="auto"/>
        <w:ind w:right="-141"/>
        <w:jc w:val="both"/>
        <w:rPr>
          <w:rFonts w:ascii="Arial" w:hAnsi="Arial" w:cs="Arial"/>
          <w:sz w:val="24"/>
          <w:szCs w:val="24"/>
        </w:rPr>
      </w:pPr>
      <w:r w:rsidRPr="00BF0DA0">
        <w:rPr>
          <w:rFonts w:ascii="Arial" w:hAnsi="Arial" w:cs="Arial"/>
          <w:sz w:val="24"/>
          <w:szCs w:val="24"/>
        </w:rPr>
        <w:t>Halk sağlığı alanında son on yılda yapılan çalışmalar sağlık ocaklarının ikamet yerine yakınlığı nedeniyle en çok kullanılan sağlık birimi olduğunu göstermiş</w:t>
      </w:r>
      <w:proofErr w:type="gramStart"/>
      <w:r w:rsidRPr="00BF0DA0">
        <w:rPr>
          <w:rFonts w:ascii="Arial" w:hAnsi="Arial" w:cs="Arial"/>
          <w:sz w:val="24"/>
          <w:szCs w:val="24"/>
        </w:rPr>
        <w:t>tir</w:t>
      </w:r>
      <w:proofErr w:type="gramEnd"/>
      <w:r w:rsidRPr="00BF0DA0">
        <w:rPr>
          <w:rFonts w:ascii="Arial" w:hAnsi="Arial" w:cs="Arial"/>
          <w:sz w:val="24"/>
          <w:szCs w:val="24"/>
        </w:rPr>
        <w:t>). Kadınların kendilerine en yakın sağlık kurumlarında verilen tüm hizmetlere dair bilgilerinin olmadığı, daha çok hastalık ve doğum kontrolü gibi sebeplerle sağlık ocağına gittikleri, bilgilendirildikçe sağlık kurumu kullanımlarının arttığı belirtilmiş</w:t>
      </w:r>
      <w:proofErr w:type="gramStart"/>
      <w:r w:rsidRPr="00BF0DA0">
        <w:rPr>
          <w:rFonts w:ascii="Arial" w:hAnsi="Arial" w:cs="Arial"/>
          <w:sz w:val="24"/>
          <w:szCs w:val="24"/>
        </w:rPr>
        <w:t>tir</w:t>
      </w:r>
      <w:proofErr w:type="gramEnd"/>
      <w:r w:rsidRPr="00BF0DA0">
        <w:rPr>
          <w:rFonts w:ascii="Arial" w:hAnsi="Arial" w:cs="Arial"/>
          <w:sz w:val="24"/>
          <w:szCs w:val="24"/>
        </w:rPr>
        <w:t>. Aile hekimliği uygulamasının başlamasından sonra da bu eğilimin devam etmesi beklenmektedir.</w:t>
      </w:r>
    </w:p>
    <w:p w14:paraId="74E948EC" w14:textId="06BD8213" w:rsidR="00E05BCC" w:rsidRPr="000D3545" w:rsidRDefault="00A218BB" w:rsidP="00BF0DA0">
      <w:pPr>
        <w:pStyle w:val="Standard"/>
        <w:widowControl w:val="0"/>
        <w:spacing w:after="240" w:line="360" w:lineRule="auto"/>
        <w:ind w:right="-141"/>
        <w:jc w:val="both"/>
        <w:rPr>
          <w:rFonts w:ascii="Arial" w:hAnsi="Arial" w:cs="Arial"/>
          <w:sz w:val="24"/>
          <w:szCs w:val="24"/>
        </w:rPr>
      </w:pPr>
      <w:r w:rsidRPr="00BF0DA0">
        <w:rPr>
          <w:rFonts w:ascii="Arial" w:hAnsi="Arial" w:cs="Arial"/>
          <w:sz w:val="24"/>
          <w:szCs w:val="24"/>
        </w:rPr>
        <w:t>Sağlık kontrolü başvurularının ve taramaların daha sık ve etkili hale getirilmesini gösteren bir başka çalışma da meme kanseri olan kadınların erken tanı uygulamaları konusundaki gecikmeleridir. Vakaların %26’sında kadınların memede kitle varlığı durumunda sağlık kurumuna ulaşmada gecikmiş olduğu belirlenmiş</w:t>
      </w:r>
      <w:proofErr w:type="gramStart"/>
      <w:r w:rsidRPr="00BF0DA0">
        <w:rPr>
          <w:rFonts w:ascii="Arial" w:hAnsi="Arial" w:cs="Arial"/>
          <w:sz w:val="24"/>
          <w:szCs w:val="24"/>
        </w:rPr>
        <w:t>tir</w:t>
      </w:r>
      <w:proofErr w:type="gramEnd"/>
      <w:r w:rsidRPr="00BF0DA0">
        <w:rPr>
          <w:rFonts w:ascii="Arial" w:hAnsi="Arial" w:cs="Arial"/>
          <w:sz w:val="24"/>
          <w:szCs w:val="24"/>
        </w:rPr>
        <w:t>. Samsun Valiliği, Kadın Sağlığı Eğitim Projesi kapsamında Ocak 2011’den beri 15-59 yaş arası 210</w:t>
      </w:r>
      <w:r w:rsidR="009B2506">
        <w:rPr>
          <w:rFonts w:ascii="Arial" w:hAnsi="Arial" w:cs="Arial"/>
          <w:sz w:val="24"/>
          <w:szCs w:val="24"/>
        </w:rPr>
        <w:t>.</w:t>
      </w:r>
      <w:r w:rsidRPr="00BF0DA0">
        <w:rPr>
          <w:rFonts w:ascii="Arial" w:hAnsi="Arial" w:cs="Arial"/>
          <w:sz w:val="24"/>
          <w:szCs w:val="24"/>
        </w:rPr>
        <w:t>943 kadına kadın sağlığı eğitimi vermiş ve 20-59 yaş arası 23</w:t>
      </w:r>
      <w:r w:rsidR="009B2506">
        <w:rPr>
          <w:rFonts w:ascii="Arial" w:hAnsi="Arial" w:cs="Arial"/>
          <w:sz w:val="24"/>
          <w:szCs w:val="24"/>
        </w:rPr>
        <w:t>.</w:t>
      </w:r>
      <w:r w:rsidRPr="00BF0DA0">
        <w:rPr>
          <w:rFonts w:ascii="Arial" w:hAnsi="Arial" w:cs="Arial"/>
          <w:sz w:val="24"/>
          <w:szCs w:val="24"/>
        </w:rPr>
        <w:t>754 kadına klinik meme muayenesi yapılmıştır.</w:t>
      </w:r>
    </w:p>
    <w:p w14:paraId="4612231A" w14:textId="77777777" w:rsidR="00883488" w:rsidRPr="00BF0DA0" w:rsidRDefault="00883488">
      <w:pPr>
        <w:pStyle w:val="Standard"/>
        <w:widowControl w:val="0"/>
        <w:spacing w:after="240" w:line="23" w:lineRule="atLeast"/>
        <w:ind w:right="-141"/>
        <w:jc w:val="both"/>
        <w:rPr>
          <w:rFonts w:ascii="Arial" w:hAnsi="Arial" w:cs="Arial"/>
          <w:sz w:val="24"/>
          <w:szCs w:val="24"/>
        </w:rPr>
      </w:pPr>
    </w:p>
    <w:p w14:paraId="222E2E8C" w14:textId="06847C5F" w:rsidR="00C83B47" w:rsidRDefault="00C83B47" w:rsidP="00300A57">
      <w:pPr>
        <w:pStyle w:val="Standard"/>
        <w:shd w:val="clear" w:color="auto" w:fill="BFBFBF" w:themeFill="background1" w:themeFillShade="BF"/>
        <w:spacing w:after="240" w:line="360" w:lineRule="auto"/>
        <w:ind w:right="-142"/>
        <w:jc w:val="both"/>
        <w:rPr>
          <w:rFonts w:ascii="Arial" w:hAnsi="Arial" w:cs="Arial"/>
          <w:sz w:val="24"/>
          <w:szCs w:val="24"/>
        </w:rPr>
      </w:pPr>
      <w:r w:rsidRPr="00550E1A">
        <w:rPr>
          <w:rFonts w:ascii="Arial" w:hAnsi="Arial" w:cs="Arial"/>
          <w:b/>
          <w:i/>
          <w:iCs/>
          <w:sz w:val="24"/>
          <w:szCs w:val="24"/>
        </w:rPr>
        <w:t xml:space="preserve">Uzun Erimli Hedef: </w:t>
      </w:r>
      <w:r w:rsidRPr="00FC43D5">
        <w:rPr>
          <w:rFonts w:ascii="Arial" w:hAnsi="Arial"/>
          <w:sz w:val="24"/>
          <w:szCs w:val="24"/>
        </w:rPr>
        <w:t>Kadınların sağlıklı yaşam hakkından eşit biçimde yara</w:t>
      </w:r>
      <w:r w:rsidR="00753FFC" w:rsidRPr="00FC43D5">
        <w:rPr>
          <w:rFonts w:ascii="Arial" w:hAnsi="Arial"/>
          <w:sz w:val="24"/>
          <w:szCs w:val="24"/>
        </w:rPr>
        <w:t>r</w:t>
      </w:r>
      <w:r w:rsidRPr="00FC43D5">
        <w:rPr>
          <w:rFonts w:ascii="Arial" w:hAnsi="Arial"/>
          <w:sz w:val="24"/>
          <w:szCs w:val="24"/>
        </w:rPr>
        <w:t>la</w:t>
      </w:r>
      <w:r w:rsidRPr="00FF00A8">
        <w:rPr>
          <w:rFonts w:ascii="Arial" w:hAnsi="Arial" w:cs="Arial"/>
          <w:sz w:val="24"/>
          <w:szCs w:val="24"/>
        </w:rPr>
        <w:t>nmalarını sağlamak</w:t>
      </w:r>
    </w:p>
    <w:p w14:paraId="0F0B4713" w14:textId="77777777" w:rsidR="0057084E" w:rsidRPr="000D3545" w:rsidRDefault="0057084E" w:rsidP="0057084E">
      <w:pPr>
        <w:pStyle w:val="Standard"/>
        <w:spacing w:after="240" w:line="360" w:lineRule="auto"/>
        <w:ind w:right="-142"/>
        <w:jc w:val="both"/>
        <w:rPr>
          <w:rFonts w:ascii="Arial" w:hAnsi="Arial" w:cs="Arial"/>
          <w:b/>
          <w:sz w:val="24"/>
          <w:szCs w:val="24"/>
        </w:rPr>
      </w:pPr>
    </w:p>
    <w:p w14:paraId="60BC72A5" w14:textId="3949FFFB" w:rsidR="00C83B47" w:rsidRPr="000D3545" w:rsidRDefault="00C83B47" w:rsidP="00300A57">
      <w:pPr>
        <w:pStyle w:val="Standard"/>
        <w:shd w:val="clear" w:color="auto" w:fill="E6E6E6"/>
        <w:spacing w:after="240" w:line="360" w:lineRule="auto"/>
        <w:jc w:val="both"/>
        <w:rPr>
          <w:rFonts w:ascii="Arial" w:hAnsi="Arial" w:cs="Arial"/>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2.1</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a</w:t>
      </w:r>
      <w:r w:rsidRPr="000D3545">
        <w:rPr>
          <w:rFonts w:ascii="Arial" w:eastAsia="Calibri" w:hAnsi="Arial" w:cs="Arial"/>
          <w:w w:val="101"/>
          <w:sz w:val="24"/>
          <w:szCs w:val="24"/>
        </w:rPr>
        <w:t>d</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w w:val="101"/>
          <w:sz w:val="24"/>
          <w:szCs w:val="24"/>
        </w:rPr>
        <w:t xml:space="preserve">rın </w:t>
      </w:r>
      <w:r w:rsidRPr="000D3545">
        <w:rPr>
          <w:rFonts w:ascii="Arial" w:eastAsia="Calibri" w:hAnsi="Arial" w:cs="Arial"/>
          <w:spacing w:val="1"/>
          <w:w w:val="101"/>
          <w:sz w:val="24"/>
          <w:szCs w:val="24"/>
        </w:rPr>
        <w:t>s</w:t>
      </w:r>
      <w:r w:rsidRPr="000D3545">
        <w:rPr>
          <w:rFonts w:ascii="Arial" w:eastAsia="Calibri" w:hAnsi="Arial" w:cs="Arial"/>
          <w:spacing w:val="-1"/>
          <w:w w:val="101"/>
          <w:sz w:val="24"/>
          <w:szCs w:val="24"/>
        </w:rPr>
        <w:t>a</w:t>
      </w:r>
      <w:r w:rsidRPr="000D3545">
        <w:rPr>
          <w:rFonts w:ascii="Arial" w:eastAsia="Calibri" w:hAnsi="Arial" w:cs="Arial"/>
          <w:w w:val="101"/>
          <w:sz w:val="24"/>
          <w:szCs w:val="24"/>
        </w:rPr>
        <w:t>ğ</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ı</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t</w:t>
      </w:r>
      <w:r w:rsidRPr="000D3545">
        <w:rPr>
          <w:rFonts w:ascii="Arial" w:eastAsia="Calibri" w:hAnsi="Arial" w:cs="Arial"/>
          <w:w w:val="101"/>
          <w:sz w:val="24"/>
          <w:szCs w:val="24"/>
        </w:rPr>
        <w:t>a h</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t</w:t>
      </w:r>
      <w:r w:rsidRPr="000D3545">
        <w:rPr>
          <w:rFonts w:ascii="Arial" w:eastAsia="Calibri" w:hAnsi="Arial" w:cs="Arial"/>
          <w:w w:val="101"/>
          <w:sz w:val="24"/>
          <w:szCs w:val="24"/>
        </w:rPr>
        <w:t>e e</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işi</w:t>
      </w:r>
      <w:r w:rsidRPr="000D3545">
        <w:rPr>
          <w:rFonts w:ascii="Arial" w:eastAsia="Calibri" w:hAnsi="Arial" w:cs="Arial"/>
          <w:w w:val="101"/>
          <w:sz w:val="24"/>
          <w:szCs w:val="24"/>
        </w:rPr>
        <w:t xml:space="preserve">m </w:t>
      </w:r>
      <w:r w:rsidRPr="000D3545">
        <w:rPr>
          <w:rFonts w:ascii="Arial" w:eastAsia="Calibri" w:hAnsi="Arial" w:cs="Arial"/>
          <w:spacing w:val="-1"/>
          <w:w w:val="101"/>
          <w:sz w:val="24"/>
          <w:szCs w:val="24"/>
        </w:rPr>
        <w:t>k</w:t>
      </w:r>
      <w:r w:rsidRPr="000D3545">
        <w:rPr>
          <w:rFonts w:ascii="Arial" w:eastAsia="Calibri" w:hAnsi="Arial" w:cs="Arial"/>
          <w:w w:val="101"/>
          <w:sz w:val="24"/>
          <w:szCs w:val="24"/>
        </w:rPr>
        <w:t>onu</w:t>
      </w:r>
      <w:r w:rsidRPr="000D3545">
        <w:rPr>
          <w:rFonts w:ascii="Arial" w:eastAsia="Calibri" w:hAnsi="Arial" w:cs="Arial"/>
          <w:spacing w:val="1"/>
          <w:w w:val="101"/>
          <w:sz w:val="24"/>
          <w:szCs w:val="24"/>
        </w:rPr>
        <w:t>s</w:t>
      </w:r>
      <w:r w:rsidRPr="000D3545">
        <w:rPr>
          <w:rFonts w:ascii="Arial" w:eastAsia="Calibri" w:hAnsi="Arial" w:cs="Arial"/>
          <w:spacing w:val="-5"/>
          <w:w w:val="101"/>
          <w:sz w:val="24"/>
          <w:szCs w:val="24"/>
        </w:rPr>
        <w:t>u</w:t>
      </w:r>
      <w:r w:rsidRPr="000D3545">
        <w:rPr>
          <w:rFonts w:ascii="Arial" w:eastAsia="Calibri" w:hAnsi="Arial" w:cs="Arial"/>
          <w:w w:val="101"/>
          <w:sz w:val="24"/>
          <w:szCs w:val="24"/>
        </w:rPr>
        <w:t>nda güç</w:t>
      </w:r>
      <w:r w:rsidRPr="000D3545">
        <w:rPr>
          <w:rFonts w:ascii="Arial" w:eastAsia="Calibri" w:hAnsi="Arial" w:cs="Arial"/>
          <w:spacing w:val="-3"/>
          <w:w w:val="101"/>
          <w:sz w:val="24"/>
          <w:szCs w:val="24"/>
        </w:rPr>
        <w:t>l</w:t>
      </w:r>
      <w:r w:rsidRPr="000D3545">
        <w:rPr>
          <w:rFonts w:ascii="Arial" w:eastAsia="Calibri" w:hAnsi="Arial" w:cs="Arial"/>
          <w:w w:val="101"/>
          <w:sz w:val="24"/>
          <w:szCs w:val="24"/>
        </w:rPr>
        <w:t>en</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mesi</w:t>
      </w:r>
    </w:p>
    <w:p w14:paraId="38871037" w14:textId="77777777" w:rsidR="00C83B47" w:rsidRPr="000D3545" w:rsidRDefault="00C83B47" w:rsidP="00C83B47">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3085D384" w14:textId="52B78C82" w:rsidR="00C83B47" w:rsidRPr="000D3545" w:rsidRDefault="00C83B47" w:rsidP="00C83B47">
      <w:pPr>
        <w:pStyle w:val="Standard"/>
        <w:spacing w:before="240" w:line="360" w:lineRule="auto"/>
        <w:ind w:left="743" w:hanging="726"/>
        <w:jc w:val="both"/>
        <w:rPr>
          <w:rFonts w:ascii="Arial" w:eastAsia="Calibri" w:hAnsi="Arial" w:cs="Arial"/>
          <w:spacing w:val="1"/>
          <w:w w:val="101"/>
          <w:sz w:val="24"/>
          <w:szCs w:val="24"/>
        </w:rPr>
      </w:pPr>
      <w:r w:rsidRPr="000D3545">
        <w:rPr>
          <w:rFonts w:ascii="Arial" w:hAnsi="Arial" w:cs="Arial"/>
          <w:sz w:val="24"/>
          <w:szCs w:val="24"/>
        </w:rPr>
        <w:t xml:space="preserve">2.1.1. </w:t>
      </w:r>
      <w:r w:rsidRPr="000D3545">
        <w:rPr>
          <w:rFonts w:ascii="Arial" w:eastAsia="Calibri" w:hAnsi="Arial" w:cs="Arial"/>
          <w:spacing w:val="1"/>
          <w:sz w:val="24"/>
          <w:szCs w:val="24"/>
        </w:rPr>
        <w:t>K</w:t>
      </w:r>
      <w:r w:rsidRPr="000D3545">
        <w:rPr>
          <w:rFonts w:ascii="Arial" w:eastAsia="Calibri" w:hAnsi="Arial" w:cs="Arial"/>
          <w:spacing w:val="-1"/>
          <w:sz w:val="24"/>
          <w:szCs w:val="24"/>
        </w:rPr>
        <w:t>a</w:t>
      </w:r>
      <w:r w:rsidRPr="000D3545">
        <w:rPr>
          <w:rFonts w:ascii="Arial" w:eastAsia="Calibri" w:hAnsi="Arial" w:cs="Arial"/>
          <w:spacing w:val="-5"/>
          <w:sz w:val="24"/>
          <w:szCs w:val="24"/>
        </w:rPr>
        <w:t>d</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1"/>
          <w:sz w:val="24"/>
          <w:szCs w:val="24"/>
        </w:rPr>
        <w:t>l</w:t>
      </w:r>
      <w:r w:rsidRPr="000D3545">
        <w:rPr>
          <w:rFonts w:ascii="Arial" w:eastAsia="Calibri" w:hAnsi="Arial" w:cs="Arial"/>
          <w:spacing w:val="-1"/>
          <w:sz w:val="24"/>
          <w:szCs w:val="24"/>
        </w:rPr>
        <w:t>a</w:t>
      </w:r>
      <w:r w:rsidRPr="000D3545">
        <w:rPr>
          <w:rFonts w:ascii="Arial" w:eastAsia="Calibri" w:hAnsi="Arial" w:cs="Arial"/>
          <w:sz w:val="24"/>
          <w:szCs w:val="24"/>
        </w:rPr>
        <w:t>r</w:t>
      </w:r>
      <w:r w:rsidRPr="000D3545">
        <w:rPr>
          <w:rFonts w:ascii="Arial" w:eastAsia="Calibri" w:hAnsi="Arial" w:cs="Arial"/>
          <w:spacing w:val="2"/>
          <w:sz w:val="24"/>
          <w:szCs w:val="24"/>
        </w:rPr>
        <w:t xml:space="preserve"> </w:t>
      </w:r>
      <w:r w:rsidRPr="000D3545">
        <w:rPr>
          <w:rFonts w:ascii="Arial" w:eastAsia="Calibri" w:hAnsi="Arial" w:cs="Arial"/>
          <w:spacing w:val="1"/>
          <w:w w:val="101"/>
          <w:sz w:val="24"/>
          <w:szCs w:val="24"/>
        </w:rPr>
        <w:t>s</w:t>
      </w:r>
      <w:r w:rsidRPr="000D3545">
        <w:rPr>
          <w:rFonts w:ascii="Arial" w:eastAsia="Calibri" w:hAnsi="Arial" w:cs="Arial"/>
          <w:spacing w:val="-6"/>
          <w:w w:val="101"/>
          <w:sz w:val="24"/>
          <w:szCs w:val="24"/>
        </w:rPr>
        <w:t>a</w:t>
      </w:r>
      <w:r w:rsidRPr="000D3545">
        <w:rPr>
          <w:rFonts w:ascii="Arial" w:eastAsia="Calibri" w:hAnsi="Arial" w:cs="Arial"/>
          <w:w w:val="101"/>
          <w:sz w:val="24"/>
          <w:szCs w:val="24"/>
        </w:rPr>
        <w:t>ğ</w:t>
      </w:r>
      <w:r w:rsidRPr="000D3545">
        <w:rPr>
          <w:rFonts w:ascii="Arial" w:eastAsia="Calibri" w:hAnsi="Arial" w:cs="Arial"/>
          <w:spacing w:val="1"/>
          <w:w w:val="101"/>
          <w:sz w:val="24"/>
          <w:szCs w:val="24"/>
        </w:rPr>
        <w:t>lı</w:t>
      </w:r>
      <w:r w:rsidRPr="000D3545">
        <w:rPr>
          <w:rFonts w:ascii="Arial" w:eastAsia="Calibri" w:hAnsi="Arial" w:cs="Arial"/>
          <w:w w:val="101"/>
          <w:sz w:val="24"/>
          <w:szCs w:val="24"/>
        </w:rPr>
        <w:t xml:space="preserve">k </w:t>
      </w:r>
      <w:r w:rsidRPr="000D3545">
        <w:rPr>
          <w:rFonts w:ascii="Arial" w:eastAsia="Calibri" w:hAnsi="Arial" w:cs="Arial"/>
          <w:spacing w:val="-1"/>
          <w:sz w:val="24"/>
          <w:szCs w:val="24"/>
        </w:rPr>
        <w:t>a</w:t>
      </w:r>
      <w:r w:rsidRPr="000D3545">
        <w:rPr>
          <w:rFonts w:ascii="Arial" w:eastAsia="Calibri" w:hAnsi="Arial" w:cs="Arial"/>
          <w:spacing w:val="1"/>
          <w:sz w:val="24"/>
          <w:szCs w:val="24"/>
        </w:rPr>
        <w:t>l</w:t>
      </w:r>
      <w:r w:rsidRPr="000D3545">
        <w:rPr>
          <w:rFonts w:ascii="Arial" w:eastAsia="Calibri" w:hAnsi="Arial" w:cs="Arial"/>
          <w:spacing w:val="-1"/>
          <w:sz w:val="24"/>
          <w:szCs w:val="24"/>
        </w:rPr>
        <w:t>a</w:t>
      </w:r>
      <w:r w:rsidRPr="000D3545">
        <w:rPr>
          <w:rFonts w:ascii="Arial" w:eastAsia="Calibri" w:hAnsi="Arial" w:cs="Arial"/>
          <w:sz w:val="24"/>
          <w:szCs w:val="24"/>
        </w:rPr>
        <w:t>n</w:t>
      </w:r>
      <w:r w:rsidRPr="000D3545">
        <w:rPr>
          <w:rFonts w:ascii="Arial" w:eastAsia="Calibri" w:hAnsi="Arial" w:cs="Arial"/>
          <w:spacing w:val="1"/>
          <w:sz w:val="24"/>
          <w:szCs w:val="24"/>
        </w:rPr>
        <w:t>ı</w:t>
      </w:r>
      <w:r w:rsidRPr="000D3545">
        <w:rPr>
          <w:rFonts w:ascii="Arial" w:eastAsia="Calibri" w:hAnsi="Arial" w:cs="Arial"/>
          <w:spacing w:val="-5"/>
          <w:sz w:val="24"/>
          <w:szCs w:val="24"/>
        </w:rPr>
        <w:t>n</w:t>
      </w:r>
      <w:r w:rsidRPr="000D3545">
        <w:rPr>
          <w:rFonts w:ascii="Arial" w:eastAsia="Calibri" w:hAnsi="Arial" w:cs="Arial"/>
          <w:sz w:val="24"/>
          <w:szCs w:val="24"/>
        </w:rPr>
        <w:t>d</w:t>
      </w:r>
      <w:r w:rsidRPr="000D3545">
        <w:rPr>
          <w:rFonts w:ascii="Arial" w:eastAsia="Calibri" w:hAnsi="Arial" w:cs="Arial"/>
          <w:spacing w:val="-1"/>
          <w:sz w:val="24"/>
          <w:szCs w:val="24"/>
        </w:rPr>
        <w:t>ak</w:t>
      </w:r>
      <w:r w:rsidRPr="000D3545">
        <w:rPr>
          <w:rFonts w:ascii="Arial" w:eastAsia="Calibri" w:hAnsi="Arial" w:cs="Arial"/>
          <w:sz w:val="24"/>
          <w:szCs w:val="24"/>
        </w:rPr>
        <w:t>i</w:t>
      </w:r>
      <w:r w:rsidRPr="000D3545">
        <w:rPr>
          <w:rFonts w:ascii="Arial" w:eastAsia="Calibri" w:hAnsi="Arial" w:cs="Arial"/>
          <w:spacing w:val="6"/>
          <w:sz w:val="24"/>
          <w:szCs w:val="24"/>
        </w:rPr>
        <w:t xml:space="preserve"> </w:t>
      </w:r>
      <w:r w:rsidRPr="000D3545">
        <w:rPr>
          <w:rFonts w:ascii="Arial" w:eastAsia="Calibri" w:hAnsi="Arial" w:cs="Arial"/>
          <w:sz w:val="24"/>
          <w:szCs w:val="24"/>
        </w:rPr>
        <w:t>h</w:t>
      </w:r>
      <w:r w:rsidRPr="000D3545">
        <w:rPr>
          <w:rFonts w:ascii="Arial" w:eastAsia="Calibri" w:hAnsi="Arial" w:cs="Arial"/>
          <w:spacing w:val="-1"/>
          <w:sz w:val="24"/>
          <w:szCs w:val="24"/>
        </w:rPr>
        <w:t>ak</w:t>
      </w:r>
      <w:r w:rsidRPr="000D3545">
        <w:rPr>
          <w:rFonts w:ascii="Arial" w:eastAsia="Calibri" w:hAnsi="Arial" w:cs="Arial"/>
          <w:spacing w:val="1"/>
          <w:sz w:val="24"/>
          <w:szCs w:val="24"/>
        </w:rPr>
        <w:t>l</w:t>
      </w:r>
      <w:r w:rsidRPr="000D3545">
        <w:rPr>
          <w:rFonts w:ascii="Arial" w:eastAsia="Calibri" w:hAnsi="Arial" w:cs="Arial"/>
          <w:spacing w:val="-1"/>
          <w:sz w:val="24"/>
          <w:szCs w:val="24"/>
        </w:rPr>
        <w:t>a</w:t>
      </w:r>
      <w:r w:rsidRPr="000D3545">
        <w:rPr>
          <w:rFonts w:ascii="Arial" w:eastAsia="Calibri" w:hAnsi="Arial" w:cs="Arial"/>
          <w:spacing w:val="-6"/>
          <w:sz w:val="24"/>
          <w:szCs w:val="24"/>
        </w:rPr>
        <w:t>r</w:t>
      </w:r>
      <w:r w:rsidRPr="000D3545">
        <w:rPr>
          <w:rFonts w:ascii="Arial" w:eastAsia="Calibri" w:hAnsi="Arial" w:cs="Arial"/>
          <w:spacing w:val="1"/>
          <w:sz w:val="24"/>
          <w:szCs w:val="24"/>
        </w:rPr>
        <w:t>ı</w:t>
      </w:r>
      <w:r w:rsidRPr="000D3545">
        <w:rPr>
          <w:rFonts w:ascii="Arial" w:eastAsia="Calibri" w:hAnsi="Arial" w:cs="Arial"/>
          <w:sz w:val="24"/>
          <w:szCs w:val="24"/>
        </w:rPr>
        <w:t>,</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s</w:t>
      </w:r>
      <w:r w:rsidRPr="000D3545">
        <w:rPr>
          <w:rFonts w:ascii="Arial" w:eastAsia="Calibri" w:hAnsi="Arial" w:cs="Arial"/>
          <w:spacing w:val="-6"/>
          <w:w w:val="101"/>
          <w:sz w:val="24"/>
          <w:szCs w:val="24"/>
        </w:rPr>
        <w:t>a</w:t>
      </w:r>
      <w:r w:rsidRPr="000D3545">
        <w:rPr>
          <w:rFonts w:ascii="Arial" w:eastAsia="Calibri" w:hAnsi="Arial" w:cs="Arial"/>
          <w:w w:val="101"/>
          <w:sz w:val="24"/>
          <w:szCs w:val="24"/>
        </w:rPr>
        <w:t>ğ</w:t>
      </w:r>
      <w:r w:rsidRPr="000D3545">
        <w:rPr>
          <w:rFonts w:ascii="Arial" w:eastAsia="Calibri" w:hAnsi="Arial" w:cs="Arial"/>
          <w:spacing w:val="1"/>
          <w:w w:val="101"/>
          <w:sz w:val="24"/>
          <w:szCs w:val="24"/>
        </w:rPr>
        <w:t>lı</w:t>
      </w:r>
      <w:r w:rsidRPr="000D3545">
        <w:rPr>
          <w:rFonts w:ascii="Arial" w:eastAsia="Calibri" w:hAnsi="Arial" w:cs="Arial"/>
          <w:w w:val="101"/>
          <w:sz w:val="24"/>
          <w:szCs w:val="24"/>
        </w:rPr>
        <w:t xml:space="preserve">k </w:t>
      </w:r>
      <w:r w:rsidRPr="000D3545">
        <w:rPr>
          <w:rFonts w:ascii="Arial" w:eastAsia="Calibri" w:hAnsi="Arial" w:cs="Arial"/>
          <w:sz w:val="24"/>
          <w:szCs w:val="24"/>
        </w:rPr>
        <w:t>h</w:t>
      </w:r>
      <w:r w:rsidRPr="000D3545">
        <w:rPr>
          <w:rFonts w:ascii="Arial" w:eastAsia="Calibri" w:hAnsi="Arial" w:cs="Arial"/>
          <w:spacing w:val="1"/>
          <w:sz w:val="24"/>
          <w:szCs w:val="24"/>
        </w:rPr>
        <w:t>i</w:t>
      </w:r>
      <w:r w:rsidRPr="000D3545">
        <w:rPr>
          <w:rFonts w:ascii="Arial" w:eastAsia="Calibri" w:hAnsi="Arial" w:cs="Arial"/>
          <w:sz w:val="24"/>
          <w:szCs w:val="24"/>
        </w:rPr>
        <w:t>z</w:t>
      </w:r>
      <w:r w:rsidRPr="000D3545">
        <w:rPr>
          <w:rFonts w:ascii="Arial" w:eastAsia="Calibri" w:hAnsi="Arial" w:cs="Arial"/>
          <w:spacing w:val="-2"/>
          <w:sz w:val="24"/>
          <w:szCs w:val="24"/>
        </w:rPr>
        <w:t>m</w:t>
      </w:r>
      <w:r w:rsidRPr="000D3545">
        <w:rPr>
          <w:rFonts w:ascii="Arial" w:eastAsia="Calibri" w:hAnsi="Arial" w:cs="Arial"/>
          <w:spacing w:val="-4"/>
          <w:sz w:val="24"/>
          <w:szCs w:val="24"/>
        </w:rPr>
        <w:t>e</w:t>
      </w:r>
      <w:r w:rsidRPr="000D3545">
        <w:rPr>
          <w:rFonts w:ascii="Arial" w:eastAsia="Calibri" w:hAnsi="Arial" w:cs="Arial"/>
          <w:spacing w:val="1"/>
          <w:sz w:val="24"/>
          <w:szCs w:val="24"/>
        </w:rPr>
        <w:t>tl</w:t>
      </w:r>
      <w:r w:rsidRPr="000D3545">
        <w:rPr>
          <w:rFonts w:ascii="Arial" w:eastAsia="Calibri" w:hAnsi="Arial" w:cs="Arial"/>
          <w:sz w:val="24"/>
          <w:szCs w:val="24"/>
        </w:rPr>
        <w:t>e</w:t>
      </w:r>
      <w:r w:rsidRPr="000D3545">
        <w:rPr>
          <w:rFonts w:ascii="Arial" w:eastAsia="Calibri" w:hAnsi="Arial" w:cs="Arial"/>
          <w:spacing w:val="-6"/>
          <w:sz w:val="24"/>
          <w:szCs w:val="24"/>
        </w:rPr>
        <w:t>r</w:t>
      </w:r>
      <w:r w:rsidRPr="000D3545">
        <w:rPr>
          <w:rFonts w:ascii="Arial" w:eastAsia="Calibri" w:hAnsi="Arial" w:cs="Arial"/>
          <w:sz w:val="24"/>
          <w:szCs w:val="24"/>
        </w:rPr>
        <w:t>i</w:t>
      </w:r>
      <w:r w:rsidRPr="000D3545">
        <w:rPr>
          <w:rFonts w:ascii="Arial" w:eastAsia="Calibri" w:hAnsi="Arial" w:cs="Arial"/>
          <w:spacing w:val="6"/>
          <w:sz w:val="24"/>
          <w:szCs w:val="24"/>
        </w:rPr>
        <w:t xml:space="preserve"> </w:t>
      </w:r>
      <w:r w:rsidRPr="000D3545">
        <w:rPr>
          <w:rFonts w:ascii="Arial" w:eastAsia="Calibri" w:hAnsi="Arial" w:cs="Arial"/>
          <w:spacing w:val="2"/>
          <w:w w:val="101"/>
          <w:sz w:val="24"/>
          <w:szCs w:val="24"/>
        </w:rPr>
        <w:t>(</w:t>
      </w:r>
      <w:r w:rsidRPr="000D3545">
        <w:rPr>
          <w:rFonts w:ascii="Arial" w:eastAsia="Calibri" w:hAnsi="Arial" w:cs="Arial"/>
          <w:spacing w:val="-1"/>
          <w:w w:val="101"/>
          <w:sz w:val="24"/>
          <w:szCs w:val="24"/>
        </w:rPr>
        <w:t>k</w:t>
      </w:r>
      <w:r w:rsidRPr="000D3545">
        <w:rPr>
          <w:rFonts w:ascii="Arial" w:eastAsia="Calibri" w:hAnsi="Arial" w:cs="Arial"/>
          <w:w w:val="101"/>
          <w:sz w:val="24"/>
          <w:szCs w:val="24"/>
        </w:rPr>
        <w:t>u</w:t>
      </w:r>
      <w:r w:rsidRPr="000D3545">
        <w:rPr>
          <w:rFonts w:ascii="Arial" w:eastAsia="Calibri" w:hAnsi="Arial" w:cs="Arial"/>
          <w:spacing w:val="-1"/>
          <w:w w:val="101"/>
          <w:sz w:val="24"/>
          <w:szCs w:val="24"/>
        </w:rPr>
        <w:t>r</w:t>
      </w:r>
      <w:r w:rsidRPr="000D3545">
        <w:rPr>
          <w:rFonts w:ascii="Arial" w:eastAsia="Calibri" w:hAnsi="Arial" w:cs="Arial"/>
          <w:w w:val="101"/>
          <w:sz w:val="24"/>
          <w:szCs w:val="24"/>
        </w:rPr>
        <w:t>u</w:t>
      </w:r>
      <w:r w:rsidRPr="000D3545">
        <w:rPr>
          <w:rFonts w:ascii="Arial" w:eastAsia="Calibri" w:hAnsi="Arial" w:cs="Arial"/>
          <w:spacing w:val="-6"/>
          <w:w w:val="101"/>
          <w:sz w:val="24"/>
          <w:szCs w:val="24"/>
        </w:rPr>
        <w:t>m</w:t>
      </w:r>
      <w:r w:rsidRPr="000D3545">
        <w:rPr>
          <w:rFonts w:ascii="Arial" w:eastAsia="Calibri" w:hAnsi="Arial" w:cs="Arial"/>
          <w:spacing w:val="1"/>
          <w:w w:val="101"/>
          <w:sz w:val="24"/>
          <w:szCs w:val="24"/>
        </w:rPr>
        <w:t>/</w:t>
      </w:r>
      <w:r w:rsidRPr="000D3545">
        <w:rPr>
          <w:rFonts w:ascii="Arial" w:eastAsia="Calibri" w:hAnsi="Arial" w:cs="Arial"/>
          <w:spacing w:val="-1"/>
          <w:w w:val="101"/>
          <w:sz w:val="24"/>
          <w:szCs w:val="24"/>
        </w:rPr>
        <w:t>k</w:t>
      </w:r>
      <w:r w:rsidRPr="000D3545">
        <w:rPr>
          <w:rFonts w:ascii="Arial" w:eastAsia="Calibri" w:hAnsi="Arial" w:cs="Arial"/>
          <w:w w:val="101"/>
          <w:sz w:val="24"/>
          <w:szCs w:val="24"/>
        </w:rPr>
        <w:t>u</w:t>
      </w:r>
      <w:r w:rsidRPr="000D3545">
        <w:rPr>
          <w:rFonts w:ascii="Arial" w:eastAsia="Calibri" w:hAnsi="Arial" w:cs="Arial"/>
          <w:spacing w:val="-1"/>
          <w:w w:val="101"/>
          <w:sz w:val="24"/>
          <w:szCs w:val="24"/>
        </w:rPr>
        <w:t>r</w:t>
      </w:r>
      <w:r w:rsidRPr="000D3545">
        <w:rPr>
          <w:rFonts w:ascii="Arial" w:eastAsia="Calibri" w:hAnsi="Arial" w:cs="Arial"/>
          <w:spacing w:val="-5"/>
          <w:w w:val="101"/>
          <w:sz w:val="24"/>
          <w:szCs w:val="24"/>
        </w:rPr>
        <w:t>u</w:t>
      </w:r>
      <w:r w:rsidRPr="000D3545">
        <w:rPr>
          <w:rFonts w:ascii="Arial" w:eastAsia="Calibri" w:hAnsi="Arial" w:cs="Arial"/>
          <w:spacing w:val="1"/>
          <w:w w:val="101"/>
          <w:sz w:val="24"/>
          <w:szCs w:val="24"/>
        </w:rPr>
        <w:t>l</w:t>
      </w:r>
      <w:r w:rsidRPr="000D3545">
        <w:rPr>
          <w:rFonts w:ascii="Arial" w:eastAsia="Calibri" w:hAnsi="Arial" w:cs="Arial"/>
          <w:spacing w:val="-5"/>
          <w:w w:val="101"/>
          <w:sz w:val="24"/>
          <w:szCs w:val="24"/>
        </w:rPr>
        <w:t>u</w:t>
      </w:r>
      <w:r w:rsidRPr="000D3545">
        <w:rPr>
          <w:rFonts w:ascii="Arial" w:eastAsia="Calibri" w:hAnsi="Arial" w:cs="Arial"/>
          <w:spacing w:val="1"/>
          <w:w w:val="101"/>
          <w:sz w:val="24"/>
          <w:szCs w:val="24"/>
        </w:rPr>
        <w:t>şl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w w:val="101"/>
          <w:sz w:val="24"/>
          <w:szCs w:val="24"/>
        </w:rPr>
        <w:t xml:space="preserve">) </w:t>
      </w:r>
      <w:r w:rsidRPr="000D3545">
        <w:rPr>
          <w:rFonts w:ascii="Arial" w:eastAsia="Calibri" w:hAnsi="Arial" w:cs="Arial"/>
          <w:spacing w:val="-1"/>
          <w:sz w:val="24"/>
          <w:szCs w:val="24"/>
        </w:rPr>
        <w:t>v</w:t>
      </w:r>
      <w:r w:rsidRPr="000D3545">
        <w:rPr>
          <w:rFonts w:ascii="Arial" w:eastAsia="Calibri" w:hAnsi="Arial" w:cs="Arial"/>
          <w:sz w:val="24"/>
          <w:szCs w:val="24"/>
        </w:rPr>
        <w:t>e</w:t>
      </w:r>
      <w:r w:rsidRPr="000D3545">
        <w:rPr>
          <w:rFonts w:ascii="Arial" w:eastAsia="Calibri" w:hAnsi="Arial" w:cs="Arial"/>
          <w:spacing w:val="5"/>
          <w:sz w:val="24"/>
          <w:szCs w:val="24"/>
        </w:rPr>
        <w:t xml:space="preserve"> </w:t>
      </w:r>
      <w:r w:rsidRPr="000D3545">
        <w:rPr>
          <w:rFonts w:ascii="Arial" w:eastAsia="Calibri" w:hAnsi="Arial" w:cs="Arial"/>
          <w:spacing w:val="-5"/>
          <w:sz w:val="24"/>
          <w:szCs w:val="24"/>
        </w:rPr>
        <w:t>b</w:t>
      </w:r>
      <w:r w:rsidRPr="000D3545">
        <w:rPr>
          <w:rFonts w:ascii="Arial" w:eastAsia="Calibri" w:hAnsi="Arial" w:cs="Arial"/>
          <w:sz w:val="24"/>
          <w:szCs w:val="24"/>
        </w:rPr>
        <w:t>u</w:t>
      </w:r>
      <w:r w:rsidRPr="000D3545">
        <w:rPr>
          <w:rFonts w:ascii="Arial" w:eastAsia="Calibri" w:hAnsi="Arial" w:cs="Arial"/>
          <w:spacing w:val="5"/>
          <w:sz w:val="24"/>
          <w:szCs w:val="24"/>
        </w:rPr>
        <w:t xml:space="preserve"> </w:t>
      </w:r>
      <w:r w:rsidRPr="000D3545">
        <w:rPr>
          <w:rFonts w:ascii="Arial" w:eastAsia="Calibri" w:hAnsi="Arial" w:cs="Arial"/>
          <w:spacing w:val="1"/>
          <w:sz w:val="24"/>
          <w:szCs w:val="24"/>
        </w:rPr>
        <w:t>s</w:t>
      </w:r>
      <w:r w:rsidRPr="000D3545">
        <w:rPr>
          <w:rFonts w:ascii="Arial" w:eastAsia="Calibri" w:hAnsi="Arial" w:cs="Arial"/>
          <w:spacing w:val="-6"/>
          <w:sz w:val="24"/>
          <w:szCs w:val="24"/>
        </w:rPr>
        <w:t>a</w:t>
      </w:r>
      <w:r w:rsidRPr="000D3545">
        <w:rPr>
          <w:rFonts w:ascii="Arial" w:eastAsia="Calibri" w:hAnsi="Arial" w:cs="Arial"/>
          <w:sz w:val="24"/>
          <w:szCs w:val="24"/>
        </w:rPr>
        <w:t>ğ</w:t>
      </w:r>
      <w:r w:rsidRPr="000D3545">
        <w:rPr>
          <w:rFonts w:ascii="Arial" w:eastAsia="Calibri" w:hAnsi="Arial" w:cs="Arial"/>
          <w:spacing w:val="-3"/>
          <w:sz w:val="24"/>
          <w:szCs w:val="24"/>
        </w:rPr>
        <w:t>l</w:t>
      </w:r>
      <w:r w:rsidRPr="000D3545">
        <w:rPr>
          <w:rFonts w:ascii="Arial" w:eastAsia="Calibri" w:hAnsi="Arial" w:cs="Arial"/>
          <w:spacing w:val="1"/>
          <w:sz w:val="24"/>
          <w:szCs w:val="24"/>
        </w:rPr>
        <w:t>ı</w:t>
      </w:r>
      <w:r w:rsidRPr="000D3545">
        <w:rPr>
          <w:rFonts w:ascii="Arial" w:eastAsia="Calibri" w:hAnsi="Arial" w:cs="Arial"/>
          <w:sz w:val="24"/>
          <w:szCs w:val="24"/>
        </w:rPr>
        <w:t>k</w:t>
      </w:r>
      <w:r w:rsidRPr="000D3545">
        <w:rPr>
          <w:rFonts w:ascii="Arial" w:eastAsia="Calibri" w:hAnsi="Arial" w:cs="Arial"/>
          <w:spacing w:val="5"/>
          <w:sz w:val="24"/>
          <w:szCs w:val="24"/>
        </w:rPr>
        <w:t xml:space="preserve"> </w:t>
      </w:r>
      <w:r w:rsidRPr="000D3545">
        <w:rPr>
          <w:rFonts w:ascii="Arial" w:eastAsia="Calibri" w:hAnsi="Arial" w:cs="Arial"/>
          <w:spacing w:val="-5"/>
          <w:w w:val="101"/>
          <w:sz w:val="24"/>
          <w:szCs w:val="24"/>
        </w:rPr>
        <w:t>h</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ne </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pacing w:val="1"/>
          <w:sz w:val="24"/>
          <w:szCs w:val="24"/>
        </w:rPr>
        <w:t>işi</w:t>
      </w:r>
      <w:r w:rsidRPr="000D3545">
        <w:rPr>
          <w:rFonts w:ascii="Arial" w:eastAsia="Calibri" w:hAnsi="Arial" w:cs="Arial"/>
          <w:spacing w:val="-6"/>
          <w:sz w:val="24"/>
          <w:szCs w:val="24"/>
        </w:rPr>
        <w:t>m</w:t>
      </w:r>
      <w:r w:rsidRPr="000D3545">
        <w:rPr>
          <w:rFonts w:ascii="Arial" w:eastAsia="Calibri" w:hAnsi="Arial" w:cs="Arial"/>
          <w:spacing w:val="1"/>
          <w:sz w:val="24"/>
          <w:szCs w:val="24"/>
        </w:rPr>
        <w:t>l</w:t>
      </w:r>
      <w:r w:rsidRPr="000D3545">
        <w:rPr>
          <w:rFonts w:ascii="Arial" w:eastAsia="Calibri" w:hAnsi="Arial" w:cs="Arial"/>
          <w:sz w:val="24"/>
          <w:szCs w:val="24"/>
        </w:rPr>
        <w:t>e</w:t>
      </w:r>
      <w:r w:rsidRPr="000D3545">
        <w:rPr>
          <w:rFonts w:ascii="Arial" w:eastAsia="Calibri" w:hAnsi="Arial" w:cs="Arial"/>
          <w:spacing w:val="-6"/>
          <w:sz w:val="24"/>
          <w:szCs w:val="24"/>
        </w:rPr>
        <w:t>r</w:t>
      </w:r>
      <w:r w:rsidRPr="000D3545">
        <w:rPr>
          <w:rFonts w:ascii="Arial" w:eastAsia="Calibri" w:hAnsi="Arial" w:cs="Arial"/>
          <w:sz w:val="24"/>
          <w:szCs w:val="24"/>
        </w:rPr>
        <w:t>i</w:t>
      </w:r>
      <w:r w:rsidRPr="000D3545">
        <w:rPr>
          <w:rFonts w:ascii="Arial" w:eastAsia="Calibri" w:hAnsi="Arial" w:cs="Arial"/>
          <w:spacing w:val="11"/>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spacing w:val="-5"/>
          <w:w w:val="101"/>
          <w:sz w:val="24"/>
          <w:szCs w:val="24"/>
        </w:rPr>
        <w:t>o</w:t>
      </w:r>
      <w:r w:rsidRPr="000D3545">
        <w:rPr>
          <w:rFonts w:ascii="Arial" w:eastAsia="Calibri" w:hAnsi="Arial" w:cs="Arial"/>
          <w:w w:val="101"/>
          <w:sz w:val="24"/>
          <w:szCs w:val="24"/>
        </w:rPr>
        <w:t>nu</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nda </w:t>
      </w:r>
      <w:r w:rsidRPr="000D3545">
        <w:rPr>
          <w:rFonts w:ascii="Arial" w:eastAsia="Calibri" w:hAnsi="Arial" w:cs="Arial"/>
          <w:spacing w:val="2"/>
          <w:sz w:val="24"/>
          <w:szCs w:val="24"/>
        </w:rPr>
        <w:t>f</w:t>
      </w:r>
      <w:r w:rsidRPr="000D3545">
        <w:rPr>
          <w:rFonts w:ascii="Arial" w:eastAsia="Calibri" w:hAnsi="Arial" w:cs="Arial"/>
          <w:spacing w:val="-1"/>
          <w:sz w:val="24"/>
          <w:szCs w:val="24"/>
        </w:rPr>
        <w:t>ark</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5"/>
          <w:sz w:val="24"/>
          <w:szCs w:val="24"/>
        </w:rPr>
        <w:t>d</w:t>
      </w:r>
      <w:r w:rsidRPr="000D3545">
        <w:rPr>
          <w:rFonts w:ascii="Arial" w:eastAsia="Calibri" w:hAnsi="Arial" w:cs="Arial"/>
          <w:spacing w:val="-1"/>
          <w:sz w:val="24"/>
          <w:szCs w:val="24"/>
        </w:rPr>
        <w:t>a</w:t>
      </w:r>
      <w:r w:rsidRPr="000D3545">
        <w:rPr>
          <w:rFonts w:ascii="Arial" w:eastAsia="Calibri" w:hAnsi="Arial" w:cs="Arial"/>
          <w:spacing w:val="1"/>
          <w:sz w:val="24"/>
          <w:szCs w:val="24"/>
        </w:rPr>
        <w:t>lı</w:t>
      </w:r>
      <w:r w:rsidRPr="000D3545">
        <w:rPr>
          <w:rFonts w:ascii="Arial" w:eastAsia="Calibri" w:hAnsi="Arial" w:cs="Arial"/>
          <w:spacing w:val="-6"/>
          <w:sz w:val="24"/>
          <w:szCs w:val="24"/>
        </w:rPr>
        <w:t>k</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z w:val="24"/>
          <w:szCs w:val="24"/>
        </w:rPr>
        <w:t>ını</w:t>
      </w:r>
      <w:r w:rsidRPr="000D3545">
        <w:rPr>
          <w:rFonts w:ascii="Arial" w:eastAsia="Calibri" w:hAnsi="Arial" w:cs="Arial"/>
          <w:spacing w:val="9"/>
          <w:sz w:val="24"/>
          <w:szCs w:val="24"/>
        </w:rPr>
        <w:t xml:space="preserve"> </w:t>
      </w:r>
      <w:r w:rsidRPr="000D3545">
        <w:rPr>
          <w:rFonts w:ascii="Arial" w:eastAsia="Calibri" w:hAnsi="Arial" w:cs="Arial"/>
          <w:spacing w:val="-1"/>
          <w:w w:val="101"/>
          <w:sz w:val="24"/>
          <w:szCs w:val="24"/>
        </w:rPr>
        <w:t>ar</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ırmak</w:t>
      </w:r>
    </w:p>
    <w:p w14:paraId="66964B4A" w14:textId="651F0C9E" w:rsidR="00C83B47" w:rsidRPr="000D3545" w:rsidRDefault="00C83B47" w:rsidP="00C83B47">
      <w:pPr>
        <w:pStyle w:val="Standard"/>
        <w:spacing w:before="240" w:line="360" w:lineRule="auto"/>
        <w:ind w:left="743" w:hanging="726"/>
        <w:jc w:val="both"/>
        <w:rPr>
          <w:rFonts w:ascii="Arial" w:eastAsia="Calibri" w:hAnsi="Arial" w:cs="Arial"/>
          <w:spacing w:val="1"/>
          <w:w w:val="101"/>
          <w:sz w:val="24"/>
          <w:szCs w:val="24"/>
        </w:rPr>
      </w:pPr>
      <w:r w:rsidRPr="000D3545">
        <w:rPr>
          <w:rFonts w:ascii="Arial" w:eastAsia="Calibri" w:hAnsi="Arial" w:cs="Arial"/>
          <w:spacing w:val="1"/>
          <w:w w:val="101"/>
          <w:sz w:val="24"/>
          <w:szCs w:val="24"/>
        </w:rPr>
        <w:t xml:space="preserve">2.1.2. </w:t>
      </w:r>
      <w:r w:rsidR="003648D2" w:rsidRPr="000D3545">
        <w:rPr>
          <w:rFonts w:ascii="Arial" w:eastAsia="Calibri" w:hAnsi="Arial" w:cs="Arial"/>
          <w:spacing w:val="1"/>
          <w:sz w:val="24"/>
          <w:szCs w:val="24"/>
        </w:rPr>
        <w:t>K</w:t>
      </w:r>
      <w:r w:rsidR="003648D2" w:rsidRPr="000D3545">
        <w:rPr>
          <w:rFonts w:ascii="Arial" w:eastAsia="Calibri" w:hAnsi="Arial" w:cs="Arial"/>
          <w:spacing w:val="-1"/>
          <w:sz w:val="24"/>
          <w:szCs w:val="24"/>
        </w:rPr>
        <w:t>a</w:t>
      </w:r>
      <w:r w:rsidR="003648D2" w:rsidRPr="000D3545">
        <w:rPr>
          <w:rFonts w:ascii="Arial" w:eastAsia="Calibri" w:hAnsi="Arial" w:cs="Arial"/>
          <w:spacing w:val="-5"/>
          <w:sz w:val="24"/>
          <w:szCs w:val="24"/>
        </w:rPr>
        <w:t>d</w:t>
      </w:r>
      <w:r w:rsidR="003648D2" w:rsidRPr="000D3545">
        <w:rPr>
          <w:rFonts w:ascii="Arial" w:eastAsia="Calibri" w:hAnsi="Arial" w:cs="Arial"/>
          <w:spacing w:val="1"/>
          <w:sz w:val="24"/>
          <w:szCs w:val="24"/>
        </w:rPr>
        <w:t>ı</w:t>
      </w:r>
      <w:r w:rsidR="003648D2" w:rsidRPr="000D3545">
        <w:rPr>
          <w:rFonts w:ascii="Arial" w:eastAsia="Calibri" w:hAnsi="Arial" w:cs="Arial"/>
          <w:sz w:val="24"/>
          <w:szCs w:val="24"/>
        </w:rPr>
        <w:t>n</w:t>
      </w:r>
      <w:r w:rsidR="003648D2" w:rsidRPr="000D3545">
        <w:rPr>
          <w:rFonts w:ascii="Arial" w:eastAsia="Calibri" w:hAnsi="Arial" w:cs="Arial"/>
          <w:spacing w:val="1"/>
          <w:sz w:val="24"/>
          <w:szCs w:val="24"/>
        </w:rPr>
        <w:t>l</w:t>
      </w:r>
      <w:r w:rsidR="003648D2" w:rsidRPr="000D3545">
        <w:rPr>
          <w:rFonts w:ascii="Arial" w:eastAsia="Calibri" w:hAnsi="Arial" w:cs="Arial"/>
          <w:spacing w:val="-1"/>
          <w:sz w:val="24"/>
          <w:szCs w:val="24"/>
        </w:rPr>
        <w:t>a</w:t>
      </w:r>
      <w:r w:rsidR="003648D2" w:rsidRPr="000D3545">
        <w:rPr>
          <w:rFonts w:ascii="Arial" w:eastAsia="Calibri" w:hAnsi="Arial" w:cs="Arial"/>
          <w:spacing w:val="-6"/>
          <w:sz w:val="24"/>
          <w:szCs w:val="24"/>
        </w:rPr>
        <w:t>r</w:t>
      </w:r>
      <w:r w:rsidR="003648D2" w:rsidRPr="000D3545">
        <w:rPr>
          <w:rFonts w:ascii="Arial" w:eastAsia="Calibri" w:hAnsi="Arial" w:cs="Arial"/>
          <w:spacing w:val="1"/>
          <w:sz w:val="24"/>
          <w:szCs w:val="24"/>
        </w:rPr>
        <w:t>ı</w:t>
      </w:r>
      <w:r w:rsidR="003648D2" w:rsidRPr="000D3545">
        <w:rPr>
          <w:rFonts w:ascii="Arial" w:eastAsia="Calibri" w:hAnsi="Arial" w:cs="Arial"/>
          <w:sz w:val="24"/>
          <w:szCs w:val="24"/>
        </w:rPr>
        <w:t>n</w:t>
      </w:r>
      <w:r w:rsidR="003648D2" w:rsidRPr="000D3545">
        <w:rPr>
          <w:rFonts w:ascii="Arial" w:eastAsia="Calibri" w:hAnsi="Arial" w:cs="Arial"/>
          <w:spacing w:val="5"/>
          <w:sz w:val="24"/>
          <w:szCs w:val="24"/>
        </w:rPr>
        <w:t xml:space="preserve"> </w:t>
      </w:r>
      <w:r w:rsidR="003648D2" w:rsidRPr="000D3545">
        <w:rPr>
          <w:rFonts w:ascii="Arial" w:eastAsia="Calibri" w:hAnsi="Arial" w:cs="Arial"/>
          <w:spacing w:val="-1"/>
          <w:sz w:val="24"/>
          <w:szCs w:val="24"/>
        </w:rPr>
        <w:t>v</w:t>
      </w:r>
      <w:r w:rsidR="003648D2" w:rsidRPr="000D3545">
        <w:rPr>
          <w:rFonts w:ascii="Arial" w:eastAsia="Calibri" w:hAnsi="Arial" w:cs="Arial"/>
          <w:sz w:val="24"/>
          <w:szCs w:val="24"/>
        </w:rPr>
        <w:t xml:space="preserve">e </w:t>
      </w:r>
      <w:r w:rsidR="003648D2" w:rsidRPr="000D3545">
        <w:rPr>
          <w:rFonts w:ascii="Arial" w:eastAsia="Calibri" w:hAnsi="Arial" w:cs="Arial"/>
          <w:w w:val="101"/>
          <w:sz w:val="24"/>
          <w:szCs w:val="24"/>
        </w:rPr>
        <w:t>e</w:t>
      </w:r>
      <w:r w:rsidR="003648D2" w:rsidRPr="000D3545">
        <w:rPr>
          <w:rFonts w:ascii="Arial" w:eastAsia="Calibri" w:hAnsi="Arial" w:cs="Arial"/>
          <w:spacing w:val="-1"/>
          <w:w w:val="101"/>
          <w:sz w:val="24"/>
          <w:szCs w:val="24"/>
        </w:rPr>
        <w:t>rk</w:t>
      </w:r>
      <w:r w:rsidR="003648D2" w:rsidRPr="000D3545">
        <w:rPr>
          <w:rFonts w:ascii="Arial" w:eastAsia="Calibri" w:hAnsi="Arial" w:cs="Arial"/>
          <w:w w:val="101"/>
          <w:sz w:val="24"/>
          <w:szCs w:val="24"/>
        </w:rPr>
        <w:t>e</w:t>
      </w:r>
      <w:r w:rsidR="003648D2" w:rsidRPr="000D3545">
        <w:rPr>
          <w:rFonts w:ascii="Arial" w:eastAsia="Calibri" w:hAnsi="Arial" w:cs="Arial"/>
          <w:spacing w:val="-1"/>
          <w:w w:val="101"/>
          <w:sz w:val="24"/>
          <w:szCs w:val="24"/>
        </w:rPr>
        <w:t>k</w:t>
      </w:r>
      <w:r w:rsidR="003648D2" w:rsidRPr="000D3545">
        <w:rPr>
          <w:rFonts w:ascii="Arial" w:eastAsia="Calibri" w:hAnsi="Arial" w:cs="Arial"/>
          <w:spacing w:val="-3"/>
          <w:w w:val="101"/>
          <w:sz w:val="24"/>
          <w:szCs w:val="24"/>
        </w:rPr>
        <w:t>l</w:t>
      </w:r>
      <w:r w:rsidR="003648D2" w:rsidRPr="000D3545">
        <w:rPr>
          <w:rFonts w:ascii="Arial" w:eastAsia="Calibri" w:hAnsi="Arial" w:cs="Arial"/>
          <w:w w:val="101"/>
          <w:sz w:val="24"/>
          <w:szCs w:val="24"/>
        </w:rPr>
        <w:t>e</w:t>
      </w:r>
      <w:r w:rsidR="003648D2" w:rsidRPr="000D3545">
        <w:rPr>
          <w:rFonts w:ascii="Arial" w:eastAsia="Calibri" w:hAnsi="Arial" w:cs="Arial"/>
          <w:spacing w:val="-1"/>
          <w:w w:val="101"/>
          <w:sz w:val="24"/>
          <w:szCs w:val="24"/>
        </w:rPr>
        <w:t>r</w:t>
      </w:r>
      <w:r w:rsidR="003648D2" w:rsidRPr="000D3545">
        <w:rPr>
          <w:rFonts w:ascii="Arial" w:eastAsia="Calibri" w:hAnsi="Arial" w:cs="Arial"/>
          <w:spacing w:val="1"/>
          <w:w w:val="101"/>
          <w:sz w:val="24"/>
          <w:szCs w:val="24"/>
        </w:rPr>
        <w:t>i</w:t>
      </w:r>
      <w:r w:rsidR="003648D2" w:rsidRPr="000D3545">
        <w:rPr>
          <w:rFonts w:ascii="Arial" w:eastAsia="Calibri" w:hAnsi="Arial" w:cs="Arial"/>
          <w:w w:val="101"/>
          <w:sz w:val="24"/>
          <w:szCs w:val="24"/>
        </w:rPr>
        <w:t xml:space="preserve">n </w:t>
      </w:r>
      <w:r w:rsidR="003648D2" w:rsidRPr="000D3545">
        <w:rPr>
          <w:rFonts w:ascii="Arial" w:eastAsia="Calibri" w:hAnsi="Arial" w:cs="Arial"/>
          <w:spacing w:val="1"/>
          <w:sz w:val="24"/>
          <w:szCs w:val="24"/>
        </w:rPr>
        <w:t>s</w:t>
      </w:r>
      <w:r w:rsidR="003648D2" w:rsidRPr="000D3545">
        <w:rPr>
          <w:rFonts w:ascii="Arial" w:eastAsia="Calibri" w:hAnsi="Arial" w:cs="Arial"/>
          <w:spacing w:val="-1"/>
          <w:sz w:val="24"/>
          <w:szCs w:val="24"/>
        </w:rPr>
        <w:t>a</w:t>
      </w:r>
      <w:r w:rsidR="003648D2" w:rsidRPr="000D3545">
        <w:rPr>
          <w:rFonts w:ascii="Arial" w:eastAsia="Calibri" w:hAnsi="Arial" w:cs="Arial"/>
          <w:sz w:val="24"/>
          <w:szCs w:val="24"/>
        </w:rPr>
        <w:t>ğ</w:t>
      </w:r>
      <w:r w:rsidR="003648D2" w:rsidRPr="000D3545">
        <w:rPr>
          <w:rFonts w:ascii="Arial" w:eastAsia="Calibri" w:hAnsi="Arial" w:cs="Arial"/>
          <w:spacing w:val="-3"/>
          <w:sz w:val="24"/>
          <w:szCs w:val="24"/>
        </w:rPr>
        <w:t>l</w:t>
      </w:r>
      <w:r w:rsidR="003648D2" w:rsidRPr="000D3545">
        <w:rPr>
          <w:rFonts w:ascii="Arial" w:eastAsia="Calibri" w:hAnsi="Arial" w:cs="Arial"/>
          <w:spacing w:val="1"/>
          <w:sz w:val="24"/>
          <w:szCs w:val="24"/>
        </w:rPr>
        <w:t>ı</w:t>
      </w:r>
      <w:r w:rsidR="003648D2" w:rsidRPr="000D3545">
        <w:rPr>
          <w:rFonts w:ascii="Arial" w:eastAsia="Calibri" w:hAnsi="Arial" w:cs="Arial"/>
          <w:sz w:val="24"/>
          <w:szCs w:val="24"/>
        </w:rPr>
        <w:t>k</w:t>
      </w:r>
      <w:r w:rsidR="003648D2" w:rsidRPr="000D3545">
        <w:rPr>
          <w:rFonts w:ascii="Arial" w:eastAsia="Calibri" w:hAnsi="Arial" w:cs="Arial"/>
          <w:spacing w:val="5"/>
          <w:sz w:val="24"/>
          <w:szCs w:val="24"/>
        </w:rPr>
        <w:t xml:space="preserve"> </w:t>
      </w:r>
      <w:r w:rsidR="003648D2" w:rsidRPr="000D3545">
        <w:rPr>
          <w:rFonts w:ascii="Arial" w:eastAsia="Calibri" w:hAnsi="Arial" w:cs="Arial"/>
          <w:spacing w:val="-4"/>
          <w:sz w:val="24"/>
          <w:szCs w:val="24"/>
        </w:rPr>
        <w:t>s</w:t>
      </w:r>
      <w:r w:rsidR="003648D2" w:rsidRPr="000D3545">
        <w:rPr>
          <w:rFonts w:ascii="Arial" w:eastAsia="Calibri" w:hAnsi="Arial" w:cs="Arial"/>
          <w:sz w:val="24"/>
          <w:szCs w:val="24"/>
        </w:rPr>
        <w:t>o</w:t>
      </w:r>
      <w:r w:rsidR="003648D2" w:rsidRPr="000D3545">
        <w:rPr>
          <w:rFonts w:ascii="Arial" w:eastAsia="Calibri" w:hAnsi="Arial" w:cs="Arial"/>
          <w:spacing w:val="-1"/>
          <w:sz w:val="24"/>
          <w:szCs w:val="24"/>
        </w:rPr>
        <w:t>r</w:t>
      </w:r>
      <w:r w:rsidR="003648D2" w:rsidRPr="000D3545">
        <w:rPr>
          <w:rFonts w:ascii="Arial" w:eastAsia="Calibri" w:hAnsi="Arial" w:cs="Arial"/>
          <w:sz w:val="24"/>
          <w:szCs w:val="24"/>
        </w:rPr>
        <w:t>un</w:t>
      </w:r>
      <w:r w:rsidR="003648D2" w:rsidRPr="000D3545">
        <w:rPr>
          <w:rFonts w:ascii="Arial" w:eastAsia="Calibri" w:hAnsi="Arial" w:cs="Arial"/>
          <w:spacing w:val="-3"/>
          <w:sz w:val="24"/>
          <w:szCs w:val="24"/>
        </w:rPr>
        <w:t>l</w:t>
      </w:r>
      <w:r w:rsidR="003648D2" w:rsidRPr="000D3545">
        <w:rPr>
          <w:rFonts w:ascii="Arial" w:eastAsia="Calibri" w:hAnsi="Arial" w:cs="Arial"/>
          <w:spacing w:val="-1"/>
          <w:sz w:val="24"/>
          <w:szCs w:val="24"/>
        </w:rPr>
        <w:t>ar</w:t>
      </w:r>
      <w:r w:rsidR="003648D2" w:rsidRPr="000D3545">
        <w:rPr>
          <w:rFonts w:ascii="Arial" w:eastAsia="Calibri" w:hAnsi="Arial" w:cs="Arial"/>
          <w:spacing w:val="1"/>
          <w:sz w:val="24"/>
          <w:szCs w:val="24"/>
        </w:rPr>
        <w:t>ı</w:t>
      </w:r>
      <w:r w:rsidR="003648D2" w:rsidRPr="000D3545">
        <w:rPr>
          <w:rFonts w:ascii="Arial" w:eastAsia="Calibri" w:hAnsi="Arial" w:cs="Arial"/>
          <w:spacing w:val="-5"/>
          <w:sz w:val="24"/>
          <w:szCs w:val="24"/>
        </w:rPr>
        <w:t>n</w:t>
      </w:r>
      <w:r w:rsidR="003648D2" w:rsidRPr="000D3545">
        <w:rPr>
          <w:rFonts w:ascii="Arial" w:eastAsia="Calibri" w:hAnsi="Arial" w:cs="Arial"/>
          <w:spacing w:val="1"/>
          <w:sz w:val="24"/>
          <w:szCs w:val="24"/>
        </w:rPr>
        <w:t>ı</w:t>
      </w:r>
      <w:r w:rsidR="003648D2" w:rsidRPr="000D3545">
        <w:rPr>
          <w:rFonts w:ascii="Arial" w:eastAsia="Calibri" w:hAnsi="Arial" w:cs="Arial"/>
          <w:sz w:val="24"/>
          <w:szCs w:val="24"/>
        </w:rPr>
        <w:t>n</w:t>
      </w:r>
      <w:r w:rsidR="003648D2" w:rsidRPr="000D3545">
        <w:rPr>
          <w:rFonts w:ascii="Arial" w:eastAsia="Calibri" w:hAnsi="Arial" w:cs="Arial"/>
          <w:spacing w:val="7"/>
          <w:sz w:val="24"/>
          <w:szCs w:val="24"/>
        </w:rPr>
        <w:t xml:space="preserve"> </w:t>
      </w:r>
      <w:r w:rsidR="003648D2" w:rsidRPr="000D3545">
        <w:rPr>
          <w:rFonts w:ascii="Arial" w:eastAsia="Calibri" w:hAnsi="Arial" w:cs="Arial"/>
          <w:w w:val="101"/>
          <w:sz w:val="24"/>
          <w:szCs w:val="24"/>
        </w:rPr>
        <w:t>çözü</w:t>
      </w:r>
      <w:r w:rsidR="003648D2" w:rsidRPr="000D3545">
        <w:rPr>
          <w:rFonts w:ascii="Arial" w:eastAsia="Calibri" w:hAnsi="Arial" w:cs="Arial"/>
          <w:spacing w:val="-6"/>
          <w:w w:val="101"/>
          <w:sz w:val="24"/>
          <w:szCs w:val="24"/>
        </w:rPr>
        <w:t>m</w:t>
      </w:r>
      <w:r w:rsidR="003648D2" w:rsidRPr="000D3545">
        <w:rPr>
          <w:rFonts w:ascii="Arial" w:eastAsia="Calibri" w:hAnsi="Arial" w:cs="Arial"/>
          <w:w w:val="101"/>
          <w:sz w:val="24"/>
          <w:szCs w:val="24"/>
        </w:rPr>
        <w:t xml:space="preserve">ü, </w:t>
      </w:r>
      <w:r w:rsidR="003648D2" w:rsidRPr="000D3545">
        <w:rPr>
          <w:rFonts w:ascii="Arial" w:eastAsia="Calibri" w:hAnsi="Arial" w:cs="Arial"/>
          <w:sz w:val="24"/>
          <w:szCs w:val="24"/>
        </w:rPr>
        <w:t>c</w:t>
      </w:r>
      <w:r w:rsidR="003648D2" w:rsidRPr="000D3545">
        <w:rPr>
          <w:rFonts w:ascii="Arial" w:eastAsia="Calibri" w:hAnsi="Arial" w:cs="Arial"/>
          <w:spacing w:val="1"/>
          <w:sz w:val="24"/>
          <w:szCs w:val="24"/>
        </w:rPr>
        <w:t>i</w:t>
      </w:r>
      <w:r w:rsidR="003648D2" w:rsidRPr="000D3545">
        <w:rPr>
          <w:rFonts w:ascii="Arial" w:eastAsia="Calibri" w:hAnsi="Arial" w:cs="Arial"/>
          <w:sz w:val="24"/>
          <w:szCs w:val="24"/>
        </w:rPr>
        <w:t>n</w:t>
      </w:r>
      <w:r w:rsidR="003648D2" w:rsidRPr="000D3545">
        <w:rPr>
          <w:rFonts w:ascii="Arial" w:eastAsia="Calibri" w:hAnsi="Arial" w:cs="Arial"/>
          <w:spacing w:val="-4"/>
          <w:sz w:val="24"/>
          <w:szCs w:val="24"/>
        </w:rPr>
        <w:t>s</w:t>
      </w:r>
      <w:r w:rsidR="003648D2" w:rsidRPr="000D3545">
        <w:rPr>
          <w:rFonts w:ascii="Arial" w:eastAsia="Calibri" w:hAnsi="Arial" w:cs="Arial"/>
          <w:sz w:val="24"/>
          <w:szCs w:val="24"/>
        </w:rPr>
        <w:t>el</w:t>
      </w:r>
      <w:r w:rsidR="003648D2" w:rsidRPr="000D3545">
        <w:rPr>
          <w:rFonts w:ascii="Arial" w:eastAsia="Calibri" w:hAnsi="Arial" w:cs="Arial"/>
          <w:spacing w:val="3"/>
          <w:sz w:val="24"/>
          <w:szCs w:val="24"/>
        </w:rPr>
        <w:t xml:space="preserve"> </w:t>
      </w:r>
      <w:r w:rsidR="003648D2" w:rsidRPr="000D3545">
        <w:rPr>
          <w:rFonts w:ascii="Arial" w:eastAsia="Calibri" w:hAnsi="Arial" w:cs="Arial"/>
          <w:spacing w:val="1"/>
          <w:sz w:val="24"/>
          <w:szCs w:val="24"/>
        </w:rPr>
        <w:t>s</w:t>
      </w:r>
      <w:r w:rsidR="003648D2" w:rsidRPr="000D3545">
        <w:rPr>
          <w:rFonts w:ascii="Arial" w:eastAsia="Calibri" w:hAnsi="Arial" w:cs="Arial"/>
          <w:spacing w:val="-1"/>
          <w:sz w:val="24"/>
          <w:szCs w:val="24"/>
        </w:rPr>
        <w:t>a</w:t>
      </w:r>
      <w:r w:rsidR="003648D2" w:rsidRPr="000D3545">
        <w:rPr>
          <w:rFonts w:ascii="Arial" w:eastAsia="Calibri" w:hAnsi="Arial" w:cs="Arial"/>
          <w:spacing w:val="-4"/>
          <w:sz w:val="24"/>
          <w:szCs w:val="24"/>
        </w:rPr>
        <w:t>ğ</w:t>
      </w:r>
      <w:r w:rsidR="003648D2" w:rsidRPr="000D3545">
        <w:rPr>
          <w:rFonts w:ascii="Arial" w:eastAsia="Calibri" w:hAnsi="Arial" w:cs="Arial"/>
          <w:spacing w:val="1"/>
          <w:sz w:val="24"/>
          <w:szCs w:val="24"/>
        </w:rPr>
        <w:t>lı</w:t>
      </w:r>
      <w:r w:rsidR="003648D2" w:rsidRPr="000D3545">
        <w:rPr>
          <w:rFonts w:ascii="Arial" w:eastAsia="Calibri" w:hAnsi="Arial" w:cs="Arial"/>
          <w:sz w:val="24"/>
          <w:szCs w:val="24"/>
        </w:rPr>
        <w:t>k</w:t>
      </w:r>
      <w:r w:rsidR="003648D2" w:rsidRPr="000D3545">
        <w:rPr>
          <w:rFonts w:ascii="Arial" w:eastAsia="Calibri" w:hAnsi="Arial" w:cs="Arial"/>
          <w:spacing w:val="1"/>
          <w:sz w:val="24"/>
          <w:szCs w:val="24"/>
        </w:rPr>
        <w:t xml:space="preserve"> </w:t>
      </w:r>
      <w:r w:rsidR="003648D2" w:rsidRPr="000D3545">
        <w:rPr>
          <w:rFonts w:ascii="Arial" w:eastAsia="Calibri" w:hAnsi="Arial" w:cs="Arial"/>
          <w:spacing w:val="-1"/>
          <w:sz w:val="24"/>
          <w:szCs w:val="24"/>
        </w:rPr>
        <w:t>v</w:t>
      </w:r>
      <w:r w:rsidR="003648D2" w:rsidRPr="000D3545">
        <w:rPr>
          <w:rFonts w:ascii="Arial" w:eastAsia="Calibri" w:hAnsi="Arial" w:cs="Arial"/>
          <w:sz w:val="24"/>
          <w:szCs w:val="24"/>
        </w:rPr>
        <w:t>e ü</w:t>
      </w:r>
      <w:r w:rsidR="003648D2" w:rsidRPr="000D3545">
        <w:rPr>
          <w:rFonts w:ascii="Arial" w:eastAsia="Calibri" w:hAnsi="Arial" w:cs="Arial"/>
          <w:spacing w:val="-1"/>
          <w:sz w:val="24"/>
          <w:szCs w:val="24"/>
        </w:rPr>
        <w:t>r</w:t>
      </w:r>
      <w:r w:rsidR="003648D2" w:rsidRPr="000D3545">
        <w:rPr>
          <w:rFonts w:ascii="Arial" w:eastAsia="Calibri" w:hAnsi="Arial" w:cs="Arial"/>
          <w:sz w:val="24"/>
          <w:szCs w:val="24"/>
        </w:rPr>
        <w:t>e</w:t>
      </w:r>
      <w:r w:rsidR="003648D2" w:rsidRPr="000D3545">
        <w:rPr>
          <w:rFonts w:ascii="Arial" w:eastAsia="Calibri" w:hAnsi="Arial" w:cs="Arial"/>
          <w:spacing w:val="-2"/>
          <w:sz w:val="24"/>
          <w:szCs w:val="24"/>
        </w:rPr>
        <w:t>m</w:t>
      </w:r>
      <w:r w:rsidR="003648D2" w:rsidRPr="000D3545">
        <w:rPr>
          <w:rFonts w:ascii="Arial" w:eastAsia="Calibri" w:hAnsi="Arial" w:cs="Arial"/>
          <w:sz w:val="24"/>
          <w:szCs w:val="24"/>
        </w:rPr>
        <w:t>e</w:t>
      </w:r>
      <w:r w:rsidR="003648D2" w:rsidRPr="000D3545">
        <w:rPr>
          <w:rFonts w:ascii="Arial" w:eastAsia="Calibri" w:hAnsi="Arial" w:cs="Arial"/>
          <w:spacing w:val="3"/>
          <w:sz w:val="24"/>
          <w:szCs w:val="24"/>
        </w:rPr>
        <w:t xml:space="preserve"> </w:t>
      </w:r>
      <w:r w:rsidR="003648D2" w:rsidRPr="000D3545">
        <w:rPr>
          <w:rFonts w:ascii="Arial" w:eastAsia="Calibri" w:hAnsi="Arial" w:cs="Arial"/>
          <w:spacing w:val="1"/>
          <w:w w:val="101"/>
          <w:sz w:val="24"/>
          <w:szCs w:val="24"/>
        </w:rPr>
        <w:t>s</w:t>
      </w:r>
      <w:r w:rsidR="003648D2" w:rsidRPr="000D3545">
        <w:rPr>
          <w:rFonts w:ascii="Arial" w:eastAsia="Calibri" w:hAnsi="Arial" w:cs="Arial"/>
          <w:spacing w:val="-6"/>
          <w:w w:val="101"/>
          <w:sz w:val="24"/>
          <w:szCs w:val="24"/>
        </w:rPr>
        <w:t>a</w:t>
      </w:r>
      <w:r w:rsidR="003648D2" w:rsidRPr="000D3545">
        <w:rPr>
          <w:rFonts w:ascii="Arial" w:eastAsia="Calibri" w:hAnsi="Arial" w:cs="Arial"/>
          <w:w w:val="101"/>
          <w:sz w:val="24"/>
          <w:szCs w:val="24"/>
        </w:rPr>
        <w:t>ğ</w:t>
      </w:r>
      <w:r w:rsidR="003648D2" w:rsidRPr="000D3545">
        <w:rPr>
          <w:rFonts w:ascii="Arial" w:eastAsia="Calibri" w:hAnsi="Arial" w:cs="Arial"/>
          <w:spacing w:val="1"/>
          <w:w w:val="101"/>
          <w:sz w:val="24"/>
          <w:szCs w:val="24"/>
        </w:rPr>
        <w:t>l</w:t>
      </w:r>
      <w:r w:rsidR="003648D2" w:rsidRPr="000D3545">
        <w:rPr>
          <w:rFonts w:ascii="Arial" w:eastAsia="Calibri" w:hAnsi="Arial" w:cs="Arial"/>
          <w:spacing w:val="-3"/>
          <w:w w:val="101"/>
          <w:sz w:val="24"/>
          <w:szCs w:val="24"/>
        </w:rPr>
        <w:t>ı</w:t>
      </w:r>
      <w:r w:rsidR="003648D2" w:rsidRPr="000D3545">
        <w:rPr>
          <w:rFonts w:ascii="Arial" w:eastAsia="Calibri" w:hAnsi="Arial" w:cs="Arial"/>
          <w:w w:val="101"/>
          <w:sz w:val="24"/>
          <w:szCs w:val="24"/>
        </w:rPr>
        <w:t xml:space="preserve">ğı </w:t>
      </w:r>
      <w:r w:rsidR="003648D2" w:rsidRPr="000D3545">
        <w:rPr>
          <w:rFonts w:ascii="Arial" w:eastAsia="Calibri" w:hAnsi="Arial" w:cs="Arial"/>
          <w:spacing w:val="-1"/>
          <w:sz w:val="24"/>
          <w:szCs w:val="24"/>
        </w:rPr>
        <w:t>k</w:t>
      </w:r>
      <w:r w:rsidR="003648D2" w:rsidRPr="000D3545">
        <w:rPr>
          <w:rFonts w:ascii="Arial" w:eastAsia="Calibri" w:hAnsi="Arial" w:cs="Arial"/>
          <w:sz w:val="24"/>
          <w:szCs w:val="24"/>
        </w:rPr>
        <w:t>onu</w:t>
      </w:r>
      <w:r w:rsidR="003648D2" w:rsidRPr="000D3545">
        <w:rPr>
          <w:rFonts w:ascii="Arial" w:eastAsia="Calibri" w:hAnsi="Arial" w:cs="Arial"/>
          <w:spacing w:val="1"/>
          <w:sz w:val="24"/>
          <w:szCs w:val="24"/>
        </w:rPr>
        <w:t>l</w:t>
      </w:r>
      <w:r w:rsidR="003648D2" w:rsidRPr="000D3545">
        <w:rPr>
          <w:rFonts w:ascii="Arial" w:eastAsia="Calibri" w:hAnsi="Arial" w:cs="Arial"/>
          <w:spacing w:val="-1"/>
          <w:sz w:val="24"/>
          <w:szCs w:val="24"/>
        </w:rPr>
        <w:t>a</w:t>
      </w:r>
      <w:r w:rsidR="003648D2" w:rsidRPr="000D3545">
        <w:rPr>
          <w:rFonts w:ascii="Arial" w:eastAsia="Calibri" w:hAnsi="Arial" w:cs="Arial"/>
          <w:spacing w:val="-6"/>
          <w:sz w:val="24"/>
          <w:szCs w:val="24"/>
        </w:rPr>
        <w:t>r</w:t>
      </w:r>
      <w:r w:rsidR="003648D2" w:rsidRPr="000D3545">
        <w:rPr>
          <w:rFonts w:ascii="Arial" w:eastAsia="Calibri" w:hAnsi="Arial" w:cs="Arial"/>
          <w:spacing w:val="1"/>
          <w:sz w:val="24"/>
          <w:szCs w:val="24"/>
        </w:rPr>
        <w:t>ı</w:t>
      </w:r>
      <w:r w:rsidR="003648D2" w:rsidRPr="000D3545">
        <w:rPr>
          <w:rFonts w:ascii="Arial" w:eastAsia="Calibri" w:hAnsi="Arial" w:cs="Arial"/>
          <w:sz w:val="24"/>
          <w:szCs w:val="24"/>
        </w:rPr>
        <w:t>nd</w:t>
      </w:r>
      <w:r w:rsidR="003648D2" w:rsidRPr="000D3545">
        <w:rPr>
          <w:rFonts w:ascii="Arial" w:eastAsia="Calibri" w:hAnsi="Arial" w:cs="Arial"/>
          <w:spacing w:val="-1"/>
          <w:sz w:val="24"/>
          <w:szCs w:val="24"/>
        </w:rPr>
        <w:t>a</w:t>
      </w:r>
      <w:r w:rsidR="003648D2" w:rsidRPr="000D3545">
        <w:rPr>
          <w:rFonts w:ascii="Arial" w:eastAsia="Calibri" w:hAnsi="Arial" w:cs="Arial"/>
          <w:spacing w:val="-6"/>
          <w:sz w:val="24"/>
          <w:szCs w:val="24"/>
        </w:rPr>
        <w:t>k</w:t>
      </w:r>
      <w:r w:rsidR="003648D2" w:rsidRPr="000D3545">
        <w:rPr>
          <w:rFonts w:ascii="Arial" w:eastAsia="Calibri" w:hAnsi="Arial" w:cs="Arial"/>
          <w:sz w:val="24"/>
          <w:szCs w:val="24"/>
        </w:rPr>
        <w:t>i</w:t>
      </w:r>
      <w:r w:rsidR="003648D2" w:rsidRPr="000D3545">
        <w:rPr>
          <w:rFonts w:ascii="Arial" w:eastAsia="Calibri" w:hAnsi="Arial" w:cs="Arial"/>
          <w:spacing w:val="14"/>
          <w:sz w:val="24"/>
          <w:szCs w:val="24"/>
        </w:rPr>
        <w:t xml:space="preserve"> </w:t>
      </w:r>
      <w:r w:rsidR="003648D2" w:rsidRPr="000D3545">
        <w:rPr>
          <w:rFonts w:ascii="Arial" w:eastAsia="Calibri" w:hAnsi="Arial" w:cs="Arial"/>
          <w:spacing w:val="-1"/>
          <w:sz w:val="24"/>
          <w:szCs w:val="24"/>
        </w:rPr>
        <w:t>r</w:t>
      </w:r>
      <w:r w:rsidR="003648D2" w:rsidRPr="000D3545">
        <w:rPr>
          <w:rFonts w:ascii="Arial" w:eastAsia="Calibri" w:hAnsi="Arial" w:cs="Arial"/>
          <w:spacing w:val="-5"/>
          <w:sz w:val="24"/>
          <w:szCs w:val="24"/>
        </w:rPr>
        <w:t>o</w:t>
      </w:r>
      <w:r w:rsidR="003648D2" w:rsidRPr="000D3545">
        <w:rPr>
          <w:rFonts w:ascii="Arial" w:eastAsia="Calibri" w:hAnsi="Arial" w:cs="Arial"/>
          <w:spacing w:val="1"/>
          <w:sz w:val="24"/>
          <w:szCs w:val="24"/>
        </w:rPr>
        <w:t>ll</w:t>
      </w:r>
      <w:r w:rsidR="003648D2" w:rsidRPr="000D3545">
        <w:rPr>
          <w:rFonts w:ascii="Arial" w:eastAsia="Calibri" w:hAnsi="Arial" w:cs="Arial"/>
          <w:sz w:val="24"/>
          <w:szCs w:val="24"/>
        </w:rPr>
        <w:t>e</w:t>
      </w:r>
      <w:r w:rsidR="003648D2" w:rsidRPr="000D3545">
        <w:rPr>
          <w:rFonts w:ascii="Arial" w:eastAsia="Calibri" w:hAnsi="Arial" w:cs="Arial"/>
          <w:spacing w:val="-6"/>
          <w:sz w:val="24"/>
          <w:szCs w:val="24"/>
        </w:rPr>
        <w:t>r</w:t>
      </w:r>
      <w:r w:rsidR="003648D2" w:rsidRPr="000D3545">
        <w:rPr>
          <w:rFonts w:ascii="Arial" w:eastAsia="Calibri" w:hAnsi="Arial" w:cs="Arial"/>
          <w:sz w:val="24"/>
          <w:szCs w:val="24"/>
        </w:rPr>
        <w:t>i</w:t>
      </w:r>
      <w:r w:rsidR="003648D2" w:rsidRPr="000D3545">
        <w:rPr>
          <w:rFonts w:ascii="Arial" w:eastAsia="Calibri" w:hAnsi="Arial" w:cs="Arial"/>
          <w:spacing w:val="3"/>
          <w:sz w:val="24"/>
          <w:szCs w:val="24"/>
        </w:rPr>
        <w:t xml:space="preserve"> </w:t>
      </w:r>
      <w:r w:rsidR="003648D2" w:rsidRPr="000D3545">
        <w:rPr>
          <w:rFonts w:ascii="Arial" w:eastAsia="Calibri" w:hAnsi="Arial" w:cs="Arial"/>
          <w:spacing w:val="1"/>
          <w:sz w:val="24"/>
          <w:szCs w:val="24"/>
        </w:rPr>
        <w:t>il</w:t>
      </w:r>
      <w:r w:rsidR="003648D2" w:rsidRPr="000D3545">
        <w:rPr>
          <w:rFonts w:ascii="Arial" w:eastAsia="Calibri" w:hAnsi="Arial" w:cs="Arial"/>
          <w:sz w:val="24"/>
          <w:szCs w:val="24"/>
        </w:rPr>
        <w:t xml:space="preserve">e </w:t>
      </w:r>
      <w:r w:rsidR="003648D2" w:rsidRPr="000D3545">
        <w:rPr>
          <w:rFonts w:ascii="Arial" w:eastAsia="Calibri" w:hAnsi="Arial" w:cs="Arial"/>
          <w:spacing w:val="-3"/>
          <w:w w:val="101"/>
          <w:sz w:val="24"/>
          <w:szCs w:val="24"/>
        </w:rPr>
        <w:t>i</w:t>
      </w:r>
      <w:r w:rsidR="003648D2" w:rsidRPr="000D3545">
        <w:rPr>
          <w:rFonts w:ascii="Arial" w:eastAsia="Calibri" w:hAnsi="Arial" w:cs="Arial"/>
          <w:spacing w:val="1"/>
          <w:w w:val="101"/>
          <w:sz w:val="24"/>
          <w:szCs w:val="24"/>
        </w:rPr>
        <w:t>l</w:t>
      </w:r>
      <w:r w:rsidR="003648D2" w:rsidRPr="000D3545">
        <w:rPr>
          <w:rFonts w:ascii="Arial" w:eastAsia="Calibri" w:hAnsi="Arial" w:cs="Arial"/>
          <w:w w:val="101"/>
          <w:sz w:val="24"/>
          <w:szCs w:val="24"/>
        </w:rPr>
        <w:t>g</w:t>
      </w:r>
      <w:r w:rsidR="003648D2" w:rsidRPr="000D3545">
        <w:rPr>
          <w:rFonts w:ascii="Arial" w:eastAsia="Calibri" w:hAnsi="Arial" w:cs="Arial"/>
          <w:spacing w:val="-3"/>
          <w:w w:val="101"/>
          <w:sz w:val="24"/>
          <w:szCs w:val="24"/>
        </w:rPr>
        <w:t>i</w:t>
      </w:r>
      <w:r w:rsidR="003648D2" w:rsidRPr="000D3545">
        <w:rPr>
          <w:rFonts w:ascii="Arial" w:eastAsia="Calibri" w:hAnsi="Arial" w:cs="Arial"/>
          <w:spacing w:val="1"/>
          <w:w w:val="101"/>
          <w:sz w:val="24"/>
          <w:szCs w:val="24"/>
        </w:rPr>
        <w:t>l</w:t>
      </w:r>
      <w:r w:rsidR="003648D2" w:rsidRPr="000D3545">
        <w:rPr>
          <w:rFonts w:ascii="Arial" w:eastAsia="Calibri" w:hAnsi="Arial" w:cs="Arial"/>
          <w:w w:val="101"/>
          <w:sz w:val="24"/>
          <w:szCs w:val="24"/>
        </w:rPr>
        <w:t xml:space="preserve">i </w:t>
      </w:r>
      <w:r w:rsidR="003648D2" w:rsidRPr="000D3545">
        <w:rPr>
          <w:rFonts w:ascii="Arial" w:eastAsia="Calibri" w:hAnsi="Arial" w:cs="Arial"/>
          <w:spacing w:val="2"/>
          <w:sz w:val="24"/>
          <w:szCs w:val="24"/>
        </w:rPr>
        <w:t>f</w:t>
      </w:r>
      <w:r w:rsidR="003648D2" w:rsidRPr="000D3545">
        <w:rPr>
          <w:rFonts w:ascii="Arial" w:eastAsia="Calibri" w:hAnsi="Arial" w:cs="Arial"/>
          <w:spacing w:val="-1"/>
          <w:sz w:val="24"/>
          <w:szCs w:val="24"/>
        </w:rPr>
        <w:t>ark</w:t>
      </w:r>
      <w:r w:rsidR="003648D2" w:rsidRPr="000D3545">
        <w:rPr>
          <w:rFonts w:ascii="Arial" w:eastAsia="Calibri" w:hAnsi="Arial" w:cs="Arial"/>
          <w:spacing w:val="1"/>
          <w:sz w:val="24"/>
          <w:szCs w:val="24"/>
        </w:rPr>
        <w:t>ı</w:t>
      </w:r>
      <w:r w:rsidR="003648D2" w:rsidRPr="000D3545">
        <w:rPr>
          <w:rFonts w:ascii="Arial" w:eastAsia="Calibri" w:hAnsi="Arial" w:cs="Arial"/>
          <w:sz w:val="24"/>
          <w:szCs w:val="24"/>
        </w:rPr>
        <w:t>n</w:t>
      </w:r>
      <w:r w:rsidR="003648D2" w:rsidRPr="000D3545">
        <w:rPr>
          <w:rFonts w:ascii="Arial" w:eastAsia="Calibri" w:hAnsi="Arial" w:cs="Arial"/>
          <w:spacing w:val="-5"/>
          <w:sz w:val="24"/>
          <w:szCs w:val="24"/>
        </w:rPr>
        <w:t>d</w:t>
      </w:r>
      <w:r w:rsidR="003648D2" w:rsidRPr="000D3545">
        <w:rPr>
          <w:rFonts w:ascii="Arial" w:eastAsia="Calibri" w:hAnsi="Arial" w:cs="Arial"/>
          <w:spacing w:val="-1"/>
          <w:sz w:val="24"/>
          <w:szCs w:val="24"/>
        </w:rPr>
        <w:t>a</w:t>
      </w:r>
      <w:r w:rsidR="003648D2" w:rsidRPr="000D3545">
        <w:rPr>
          <w:rFonts w:ascii="Arial" w:eastAsia="Calibri" w:hAnsi="Arial" w:cs="Arial"/>
          <w:spacing w:val="1"/>
          <w:sz w:val="24"/>
          <w:szCs w:val="24"/>
        </w:rPr>
        <w:t>lı</w:t>
      </w:r>
      <w:r w:rsidR="003648D2" w:rsidRPr="000D3545">
        <w:rPr>
          <w:rFonts w:ascii="Arial" w:eastAsia="Calibri" w:hAnsi="Arial" w:cs="Arial"/>
          <w:spacing w:val="-6"/>
          <w:sz w:val="24"/>
          <w:szCs w:val="24"/>
        </w:rPr>
        <w:t>k</w:t>
      </w:r>
      <w:r w:rsidR="003648D2" w:rsidRPr="000D3545">
        <w:rPr>
          <w:rFonts w:ascii="Arial" w:eastAsia="Calibri" w:hAnsi="Arial" w:cs="Arial"/>
          <w:spacing w:val="1"/>
          <w:sz w:val="24"/>
          <w:szCs w:val="24"/>
        </w:rPr>
        <w:t>l</w:t>
      </w:r>
      <w:r w:rsidR="003648D2" w:rsidRPr="000D3545">
        <w:rPr>
          <w:rFonts w:ascii="Arial" w:eastAsia="Calibri" w:hAnsi="Arial" w:cs="Arial"/>
          <w:spacing w:val="-1"/>
          <w:sz w:val="24"/>
          <w:szCs w:val="24"/>
        </w:rPr>
        <w:t>ar</w:t>
      </w:r>
      <w:r w:rsidR="003648D2" w:rsidRPr="000D3545">
        <w:rPr>
          <w:rFonts w:ascii="Arial" w:eastAsia="Calibri" w:hAnsi="Arial" w:cs="Arial"/>
          <w:sz w:val="24"/>
          <w:szCs w:val="24"/>
        </w:rPr>
        <w:t>ını</w:t>
      </w:r>
      <w:r w:rsidR="003648D2" w:rsidRPr="000D3545">
        <w:rPr>
          <w:rFonts w:ascii="Arial" w:eastAsia="Calibri" w:hAnsi="Arial" w:cs="Arial"/>
          <w:spacing w:val="9"/>
          <w:sz w:val="24"/>
          <w:szCs w:val="24"/>
        </w:rPr>
        <w:t xml:space="preserve"> </w:t>
      </w:r>
      <w:r w:rsidR="003648D2" w:rsidRPr="000D3545">
        <w:rPr>
          <w:rFonts w:ascii="Arial" w:eastAsia="Calibri" w:hAnsi="Arial" w:cs="Arial"/>
          <w:spacing w:val="-1"/>
          <w:sz w:val="24"/>
          <w:szCs w:val="24"/>
        </w:rPr>
        <w:t>ar</w:t>
      </w:r>
      <w:r w:rsidR="003648D2" w:rsidRPr="000D3545">
        <w:rPr>
          <w:rFonts w:ascii="Arial" w:eastAsia="Calibri" w:hAnsi="Arial" w:cs="Arial"/>
          <w:spacing w:val="1"/>
          <w:sz w:val="24"/>
          <w:szCs w:val="24"/>
        </w:rPr>
        <w:t>t</w:t>
      </w:r>
      <w:r w:rsidR="003648D2" w:rsidRPr="000D3545">
        <w:rPr>
          <w:rFonts w:ascii="Arial" w:eastAsia="Calibri" w:hAnsi="Arial" w:cs="Arial"/>
          <w:spacing w:val="-3"/>
          <w:sz w:val="24"/>
          <w:szCs w:val="24"/>
        </w:rPr>
        <w:t>t</w:t>
      </w:r>
      <w:r w:rsidR="003648D2" w:rsidRPr="000D3545">
        <w:rPr>
          <w:rFonts w:ascii="Arial" w:eastAsia="Calibri" w:hAnsi="Arial" w:cs="Arial"/>
          <w:sz w:val="24"/>
          <w:szCs w:val="24"/>
        </w:rPr>
        <w:t>ırmak</w:t>
      </w:r>
      <w:r w:rsidR="003648D2" w:rsidRPr="000D3545">
        <w:rPr>
          <w:rFonts w:ascii="Arial" w:eastAsia="Calibri" w:hAnsi="Arial" w:cs="Arial"/>
          <w:spacing w:val="7"/>
          <w:sz w:val="24"/>
          <w:szCs w:val="24"/>
        </w:rPr>
        <w:t xml:space="preserve"> </w:t>
      </w:r>
      <w:r w:rsidR="003648D2" w:rsidRPr="000D3545">
        <w:rPr>
          <w:rFonts w:ascii="Arial" w:eastAsia="Calibri" w:hAnsi="Arial" w:cs="Arial"/>
          <w:spacing w:val="-6"/>
          <w:sz w:val="24"/>
          <w:szCs w:val="24"/>
        </w:rPr>
        <w:t>v</w:t>
      </w:r>
      <w:r w:rsidR="003648D2" w:rsidRPr="000D3545">
        <w:rPr>
          <w:rFonts w:ascii="Arial" w:eastAsia="Calibri" w:hAnsi="Arial" w:cs="Arial"/>
          <w:sz w:val="24"/>
          <w:szCs w:val="24"/>
        </w:rPr>
        <w:t xml:space="preserve">e </w:t>
      </w:r>
      <w:r w:rsidR="003648D2" w:rsidRPr="000D3545">
        <w:rPr>
          <w:rFonts w:ascii="Arial" w:eastAsia="Calibri" w:hAnsi="Arial" w:cs="Arial"/>
          <w:spacing w:val="1"/>
          <w:w w:val="101"/>
          <w:sz w:val="24"/>
          <w:szCs w:val="24"/>
        </w:rPr>
        <w:t>s</w:t>
      </w:r>
      <w:r w:rsidR="003648D2" w:rsidRPr="000D3545">
        <w:rPr>
          <w:rFonts w:ascii="Arial" w:eastAsia="Calibri" w:hAnsi="Arial" w:cs="Arial"/>
          <w:spacing w:val="-1"/>
          <w:w w:val="101"/>
          <w:sz w:val="24"/>
          <w:szCs w:val="24"/>
        </w:rPr>
        <w:t>a</w:t>
      </w:r>
      <w:r w:rsidR="003648D2" w:rsidRPr="000D3545">
        <w:rPr>
          <w:rFonts w:ascii="Arial" w:eastAsia="Calibri" w:hAnsi="Arial" w:cs="Arial"/>
          <w:w w:val="101"/>
          <w:sz w:val="24"/>
          <w:szCs w:val="24"/>
        </w:rPr>
        <w:t>ğ</w:t>
      </w:r>
      <w:r w:rsidR="003648D2" w:rsidRPr="000D3545">
        <w:rPr>
          <w:rFonts w:ascii="Arial" w:eastAsia="Calibri" w:hAnsi="Arial" w:cs="Arial"/>
          <w:spacing w:val="-3"/>
          <w:w w:val="101"/>
          <w:sz w:val="24"/>
          <w:szCs w:val="24"/>
        </w:rPr>
        <w:t>l</w:t>
      </w:r>
      <w:r w:rsidR="003648D2" w:rsidRPr="000D3545">
        <w:rPr>
          <w:rFonts w:ascii="Arial" w:eastAsia="Calibri" w:hAnsi="Arial" w:cs="Arial"/>
          <w:spacing w:val="1"/>
          <w:w w:val="101"/>
          <w:sz w:val="24"/>
          <w:szCs w:val="24"/>
        </w:rPr>
        <w:t>ı</w:t>
      </w:r>
      <w:r w:rsidR="003648D2" w:rsidRPr="000D3545">
        <w:rPr>
          <w:rFonts w:ascii="Arial" w:eastAsia="Calibri" w:hAnsi="Arial" w:cs="Arial"/>
          <w:w w:val="101"/>
          <w:sz w:val="24"/>
          <w:szCs w:val="24"/>
        </w:rPr>
        <w:t xml:space="preserve">k </w:t>
      </w:r>
      <w:r w:rsidR="003648D2" w:rsidRPr="000D3545">
        <w:rPr>
          <w:rFonts w:ascii="Arial" w:eastAsia="Calibri" w:hAnsi="Arial" w:cs="Arial"/>
          <w:sz w:val="24"/>
          <w:szCs w:val="24"/>
        </w:rPr>
        <w:t>b</w:t>
      </w:r>
      <w:r w:rsidR="003648D2" w:rsidRPr="000D3545">
        <w:rPr>
          <w:rFonts w:ascii="Arial" w:eastAsia="Calibri" w:hAnsi="Arial" w:cs="Arial"/>
          <w:spacing w:val="1"/>
          <w:sz w:val="24"/>
          <w:szCs w:val="24"/>
        </w:rPr>
        <w:t>il</w:t>
      </w:r>
      <w:r w:rsidR="003648D2" w:rsidRPr="000D3545">
        <w:rPr>
          <w:rFonts w:ascii="Arial" w:eastAsia="Calibri" w:hAnsi="Arial" w:cs="Arial"/>
          <w:spacing w:val="-3"/>
          <w:sz w:val="24"/>
          <w:szCs w:val="24"/>
        </w:rPr>
        <w:t>i</w:t>
      </w:r>
      <w:r w:rsidR="003648D2" w:rsidRPr="000D3545">
        <w:rPr>
          <w:rFonts w:ascii="Arial" w:eastAsia="Calibri" w:hAnsi="Arial" w:cs="Arial"/>
          <w:sz w:val="24"/>
          <w:szCs w:val="24"/>
        </w:rPr>
        <w:t>ncini</w:t>
      </w:r>
      <w:r w:rsidR="003648D2" w:rsidRPr="000D3545">
        <w:rPr>
          <w:rFonts w:ascii="Arial" w:eastAsia="Calibri" w:hAnsi="Arial" w:cs="Arial"/>
          <w:spacing w:val="3"/>
          <w:sz w:val="24"/>
          <w:szCs w:val="24"/>
        </w:rPr>
        <w:t xml:space="preserve"> </w:t>
      </w:r>
      <w:r w:rsidR="003648D2" w:rsidRPr="000D3545">
        <w:rPr>
          <w:rFonts w:ascii="Arial" w:eastAsia="Calibri" w:hAnsi="Arial" w:cs="Arial"/>
          <w:spacing w:val="-4"/>
          <w:w w:val="101"/>
          <w:sz w:val="24"/>
          <w:szCs w:val="24"/>
        </w:rPr>
        <w:t>g</w:t>
      </w:r>
      <w:r w:rsidR="003648D2" w:rsidRPr="000D3545">
        <w:rPr>
          <w:rFonts w:ascii="Arial" w:eastAsia="Calibri" w:hAnsi="Arial" w:cs="Arial"/>
          <w:w w:val="101"/>
          <w:sz w:val="24"/>
          <w:szCs w:val="24"/>
        </w:rPr>
        <w:t>e</w:t>
      </w:r>
      <w:r w:rsidR="003648D2" w:rsidRPr="000D3545">
        <w:rPr>
          <w:rFonts w:ascii="Arial" w:eastAsia="Calibri" w:hAnsi="Arial" w:cs="Arial"/>
          <w:spacing w:val="1"/>
          <w:w w:val="101"/>
          <w:sz w:val="24"/>
          <w:szCs w:val="24"/>
        </w:rPr>
        <w:t>l</w:t>
      </w:r>
      <w:r w:rsidR="003648D2" w:rsidRPr="000D3545">
        <w:rPr>
          <w:rFonts w:ascii="Arial" w:eastAsia="Calibri" w:hAnsi="Arial" w:cs="Arial"/>
          <w:spacing w:val="-3"/>
          <w:w w:val="101"/>
          <w:sz w:val="24"/>
          <w:szCs w:val="24"/>
        </w:rPr>
        <w:t>i</w:t>
      </w:r>
      <w:r w:rsidR="003648D2" w:rsidRPr="000D3545">
        <w:rPr>
          <w:rFonts w:ascii="Arial" w:eastAsia="Calibri" w:hAnsi="Arial" w:cs="Arial"/>
          <w:spacing w:val="1"/>
          <w:w w:val="101"/>
          <w:sz w:val="24"/>
          <w:szCs w:val="24"/>
        </w:rPr>
        <w:t>ş</w:t>
      </w:r>
      <w:r w:rsidR="003648D2" w:rsidRPr="000D3545">
        <w:rPr>
          <w:rFonts w:ascii="Arial" w:eastAsia="Calibri" w:hAnsi="Arial" w:cs="Arial"/>
          <w:spacing w:val="-3"/>
          <w:w w:val="101"/>
          <w:sz w:val="24"/>
          <w:szCs w:val="24"/>
        </w:rPr>
        <w:t>t</w:t>
      </w:r>
      <w:r w:rsidR="003648D2" w:rsidRPr="000D3545">
        <w:rPr>
          <w:rFonts w:ascii="Arial" w:eastAsia="Calibri" w:hAnsi="Arial" w:cs="Arial"/>
          <w:spacing w:val="1"/>
          <w:w w:val="101"/>
          <w:sz w:val="24"/>
          <w:szCs w:val="24"/>
        </w:rPr>
        <w:t>i</w:t>
      </w:r>
      <w:r w:rsidR="003648D2" w:rsidRPr="000D3545">
        <w:rPr>
          <w:rFonts w:ascii="Arial" w:eastAsia="Calibri" w:hAnsi="Arial" w:cs="Arial"/>
          <w:spacing w:val="-1"/>
          <w:w w:val="101"/>
          <w:sz w:val="24"/>
          <w:szCs w:val="24"/>
        </w:rPr>
        <w:t>r</w:t>
      </w:r>
      <w:r w:rsidR="003648D2" w:rsidRPr="000D3545">
        <w:rPr>
          <w:rFonts w:ascii="Arial" w:eastAsia="Calibri" w:hAnsi="Arial" w:cs="Arial"/>
          <w:spacing w:val="1"/>
          <w:w w:val="101"/>
          <w:sz w:val="24"/>
          <w:szCs w:val="24"/>
        </w:rPr>
        <w:t>mek</w:t>
      </w:r>
    </w:p>
    <w:p w14:paraId="42004D8D" w14:textId="3A19604E" w:rsidR="003648D2" w:rsidRPr="000D3545" w:rsidRDefault="003648D2" w:rsidP="00C83B47">
      <w:pPr>
        <w:pStyle w:val="Standard"/>
        <w:spacing w:before="240" w:line="360" w:lineRule="auto"/>
        <w:ind w:left="743" w:hanging="726"/>
        <w:jc w:val="both"/>
        <w:rPr>
          <w:rFonts w:ascii="Arial" w:eastAsia="Calibri" w:hAnsi="Arial" w:cs="Arial"/>
          <w:spacing w:val="-3"/>
          <w:w w:val="101"/>
          <w:sz w:val="24"/>
          <w:szCs w:val="24"/>
        </w:rPr>
      </w:pPr>
      <w:r w:rsidRPr="000D3545">
        <w:rPr>
          <w:rFonts w:ascii="Arial" w:eastAsia="Calibri" w:hAnsi="Arial" w:cs="Arial"/>
          <w:spacing w:val="1"/>
          <w:w w:val="101"/>
          <w:sz w:val="24"/>
          <w:szCs w:val="24"/>
        </w:rPr>
        <w:t xml:space="preserve">2.1.3. </w:t>
      </w:r>
      <w:r w:rsidRPr="000D3545">
        <w:rPr>
          <w:rFonts w:ascii="Arial" w:eastAsia="Calibri" w:hAnsi="Arial" w:cs="Arial"/>
          <w:spacing w:val="2"/>
          <w:sz w:val="24"/>
          <w:szCs w:val="24"/>
        </w:rPr>
        <w:t>E</w:t>
      </w:r>
      <w:r w:rsidRPr="000D3545">
        <w:rPr>
          <w:rFonts w:ascii="Arial" w:eastAsia="Calibri" w:hAnsi="Arial" w:cs="Arial"/>
          <w:spacing w:val="-1"/>
          <w:sz w:val="24"/>
          <w:szCs w:val="24"/>
        </w:rPr>
        <w:t>r</w:t>
      </w:r>
      <w:r w:rsidRPr="000D3545">
        <w:rPr>
          <w:rFonts w:ascii="Arial" w:eastAsia="Calibri" w:hAnsi="Arial" w:cs="Arial"/>
          <w:spacing w:val="-4"/>
          <w:sz w:val="24"/>
          <w:szCs w:val="24"/>
        </w:rPr>
        <w:t>g</w:t>
      </w:r>
      <w:r w:rsidRPr="000D3545">
        <w:rPr>
          <w:rFonts w:ascii="Arial" w:eastAsia="Calibri" w:hAnsi="Arial" w:cs="Arial"/>
          <w:sz w:val="24"/>
          <w:szCs w:val="24"/>
        </w:rPr>
        <w:t>en</w:t>
      </w:r>
      <w:r w:rsidRPr="000D3545">
        <w:rPr>
          <w:rFonts w:ascii="Arial" w:eastAsia="Calibri" w:hAnsi="Arial" w:cs="Arial"/>
          <w:spacing w:val="-3"/>
          <w:sz w:val="24"/>
          <w:szCs w:val="24"/>
        </w:rPr>
        <w:t>l</w:t>
      </w:r>
      <w:r w:rsidRPr="000D3545">
        <w:rPr>
          <w:rFonts w:ascii="Arial" w:eastAsia="Calibri" w:hAnsi="Arial" w:cs="Arial"/>
          <w:spacing w:val="1"/>
          <w:sz w:val="24"/>
          <w:szCs w:val="24"/>
        </w:rPr>
        <w:t>i</w:t>
      </w:r>
      <w:r w:rsidRPr="000D3545">
        <w:rPr>
          <w:rFonts w:ascii="Arial" w:eastAsia="Calibri" w:hAnsi="Arial" w:cs="Arial"/>
          <w:sz w:val="24"/>
          <w:szCs w:val="24"/>
        </w:rPr>
        <w:t>k</w:t>
      </w:r>
      <w:r w:rsidRPr="000D3545">
        <w:rPr>
          <w:rFonts w:ascii="Arial" w:eastAsia="Calibri" w:hAnsi="Arial" w:cs="Arial"/>
          <w:spacing w:val="3"/>
          <w:sz w:val="24"/>
          <w:szCs w:val="24"/>
        </w:rPr>
        <w:t xml:space="preserve"> </w:t>
      </w:r>
      <w:r w:rsidRPr="000D3545">
        <w:rPr>
          <w:rFonts w:ascii="Arial" w:eastAsia="Calibri" w:hAnsi="Arial" w:cs="Arial"/>
          <w:w w:val="101"/>
          <w:sz w:val="24"/>
          <w:szCs w:val="24"/>
        </w:rPr>
        <w:t>dö</w:t>
      </w:r>
      <w:r w:rsidRPr="000D3545">
        <w:rPr>
          <w:rFonts w:ascii="Arial" w:eastAsia="Calibri" w:hAnsi="Arial" w:cs="Arial"/>
          <w:spacing w:val="-5"/>
          <w:w w:val="101"/>
          <w:sz w:val="24"/>
          <w:szCs w:val="24"/>
        </w:rPr>
        <w:t>n</w:t>
      </w:r>
      <w:r w:rsidRPr="000D3545">
        <w:rPr>
          <w:rFonts w:ascii="Arial" w:eastAsia="Calibri" w:hAnsi="Arial" w:cs="Arial"/>
          <w:w w:val="101"/>
          <w:sz w:val="24"/>
          <w:szCs w:val="24"/>
        </w:rPr>
        <w:t>e</w:t>
      </w:r>
      <w:r w:rsidRPr="000D3545">
        <w:rPr>
          <w:rFonts w:ascii="Arial" w:eastAsia="Calibri" w:hAnsi="Arial" w:cs="Arial"/>
          <w:spacing w:val="-2"/>
          <w:w w:val="101"/>
          <w:sz w:val="24"/>
          <w:szCs w:val="24"/>
        </w:rPr>
        <w:t>m</w:t>
      </w:r>
      <w:r w:rsidRPr="000D3545">
        <w:rPr>
          <w:rFonts w:ascii="Arial" w:eastAsia="Calibri" w:hAnsi="Arial" w:cs="Arial"/>
          <w:spacing w:val="1"/>
          <w:w w:val="101"/>
          <w:sz w:val="24"/>
          <w:szCs w:val="24"/>
        </w:rPr>
        <w:t>i</w:t>
      </w:r>
      <w:r w:rsidRPr="000D3545">
        <w:rPr>
          <w:rFonts w:ascii="Arial" w:eastAsia="Calibri" w:hAnsi="Arial" w:cs="Arial"/>
          <w:spacing w:val="-5"/>
          <w:w w:val="101"/>
          <w:sz w:val="24"/>
          <w:szCs w:val="24"/>
        </w:rPr>
        <w:t>n</w:t>
      </w:r>
      <w:r w:rsidRPr="000D3545">
        <w:rPr>
          <w:rFonts w:ascii="Arial" w:eastAsia="Calibri" w:hAnsi="Arial" w:cs="Arial"/>
          <w:w w:val="101"/>
          <w:sz w:val="24"/>
          <w:szCs w:val="24"/>
        </w:rPr>
        <w:t>de</w:t>
      </w:r>
      <w:r w:rsidRPr="000D3545">
        <w:rPr>
          <w:rFonts w:ascii="Arial" w:eastAsia="Calibri" w:hAnsi="Arial" w:cs="Arial"/>
          <w:spacing w:val="-1"/>
          <w:w w:val="101"/>
          <w:sz w:val="24"/>
          <w:szCs w:val="24"/>
        </w:rPr>
        <w:t>k</w:t>
      </w:r>
      <w:r w:rsidRPr="000D3545">
        <w:rPr>
          <w:rFonts w:ascii="Arial" w:eastAsia="Calibri" w:hAnsi="Arial" w:cs="Arial"/>
          <w:w w:val="101"/>
          <w:sz w:val="24"/>
          <w:szCs w:val="24"/>
        </w:rPr>
        <w:t xml:space="preserve">i </w:t>
      </w:r>
      <w:r w:rsidRPr="000D3545">
        <w:rPr>
          <w:rFonts w:ascii="Arial" w:eastAsia="Calibri" w:hAnsi="Arial" w:cs="Arial"/>
          <w:sz w:val="24"/>
          <w:szCs w:val="24"/>
        </w:rPr>
        <w:t xml:space="preserve">genç </w:t>
      </w:r>
      <w:r w:rsidRPr="000D3545">
        <w:rPr>
          <w:rFonts w:ascii="Arial" w:eastAsia="Calibri" w:hAnsi="Arial" w:cs="Arial"/>
          <w:spacing w:val="-1"/>
          <w:sz w:val="24"/>
          <w:szCs w:val="24"/>
        </w:rPr>
        <w:t>k</w:t>
      </w:r>
      <w:r w:rsidRPr="000D3545">
        <w:rPr>
          <w:rFonts w:ascii="Arial" w:eastAsia="Calibri" w:hAnsi="Arial" w:cs="Arial"/>
          <w:spacing w:val="1"/>
          <w:sz w:val="24"/>
          <w:szCs w:val="24"/>
        </w:rPr>
        <w:t>ı</w:t>
      </w:r>
      <w:r w:rsidRPr="000D3545">
        <w:rPr>
          <w:rFonts w:ascii="Arial" w:eastAsia="Calibri" w:hAnsi="Arial" w:cs="Arial"/>
          <w:spacing w:val="-5"/>
          <w:sz w:val="24"/>
          <w:szCs w:val="24"/>
        </w:rPr>
        <w:t>z</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3"/>
          <w:sz w:val="24"/>
          <w:szCs w:val="24"/>
        </w:rPr>
        <w:t xml:space="preserve"> </w:t>
      </w:r>
      <w:r w:rsidRPr="000D3545">
        <w:rPr>
          <w:rFonts w:ascii="Arial" w:eastAsia="Calibri" w:hAnsi="Arial" w:cs="Arial"/>
          <w:spacing w:val="-1"/>
          <w:sz w:val="24"/>
          <w:szCs w:val="24"/>
        </w:rPr>
        <w:t>v</w:t>
      </w:r>
      <w:r w:rsidRPr="000D3545">
        <w:rPr>
          <w:rFonts w:ascii="Arial" w:eastAsia="Calibri" w:hAnsi="Arial" w:cs="Arial"/>
          <w:sz w:val="24"/>
          <w:szCs w:val="24"/>
        </w:rPr>
        <w:t xml:space="preserve">e </w:t>
      </w:r>
      <w:r w:rsidRPr="000D3545">
        <w:rPr>
          <w:rFonts w:ascii="Arial" w:eastAsia="Calibri" w:hAnsi="Arial" w:cs="Arial"/>
          <w:w w:val="101"/>
          <w:sz w:val="24"/>
          <w:szCs w:val="24"/>
        </w:rPr>
        <w:t>e</w:t>
      </w:r>
      <w:r w:rsidRPr="000D3545">
        <w:rPr>
          <w:rFonts w:ascii="Arial" w:eastAsia="Calibri" w:hAnsi="Arial" w:cs="Arial"/>
          <w:spacing w:val="-1"/>
          <w:w w:val="101"/>
          <w:sz w:val="24"/>
          <w:szCs w:val="24"/>
        </w:rPr>
        <w:t>rk</w:t>
      </w:r>
      <w:r w:rsidRPr="000D3545">
        <w:rPr>
          <w:rFonts w:ascii="Arial" w:eastAsia="Calibri" w:hAnsi="Arial" w:cs="Arial"/>
          <w:w w:val="101"/>
          <w:sz w:val="24"/>
          <w:szCs w:val="24"/>
        </w:rPr>
        <w:t>e</w:t>
      </w:r>
      <w:r w:rsidRPr="000D3545">
        <w:rPr>
          <w:rFonts w:ascii="Arial" w:eastAsia="Calibri" w:hAnsi="Arial" w:cs="Arial"/>
          <w:spacing w:val="-6"/>
          <w:w w:val="101"/>
          <w:sz w:val="24"/>
          <w:szCs w:val="24"/>
        </w:rPr>
        <w:t>k</w:t>
      </w:r>
      <w:r w:rsidRPr="000D3545">
        <w:rPr>
          <w:rFonts w:ascii="Arial" w:eastAsia="Calibri" w:hAnsi="Arial" w:cs="Arial"/>
          <w:spacing w:val="1"/>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3"/>
          <w:w w:val="101"/>
          <w:sz w:val="24"/>
          <w:szCs w:val="24"/>
        </w:rPr>
        <w:t>i</w:t>
      </w:r>
      <w:r w:rsidRPr="000D3545">
        <w:rPr>
          <w:rFonts w:ascii="Arial" w:eastAsia="Calibri" w:hAnsi="Arial" w:cs="Arial"/>
          <w:w w:val="101"/>
          <w:sz w:val="24"/>
          <w:szCs w:val="24"/>
        </w:rPr>
        <w:t xml:space="preserve">n, </w:t>
      </w:r>
      <w:r w:rsidRPr="000D3545">
        <w:rPr>
          <w:rFonts w:ascii="Arial" w:eastAsia="Calibri" w:hAnsi="Arial" w:cs="Arial"/>
          <w:sz w:val="24"/>
          <w:szCs w:val="24"/>
        </w:rPr>
        <w:t>c</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4"/>
          <w:sz w:val="24"/>
          <w:szCs w:val="24"/>
        </w:rPr>
        <w:t>s</w:t>
      </w:r>
      <w:r w:rsidRPr="000D3545">
        <w:rPr>
          <w:rFonts w:ascii="Arial" w:eastAsia="Calibri" w:hAnsi="Arial" w:cs="Arial"/>
          <w:sz w:val="24"/>
          <w:szCs w:val="24"/>
        </w:rPr>
        <w:t>el</w:t>
      </w:r>
      <w:r w:rsidRPr="000D3545">
        <w:rPr>
          <w:rFonts w:ascii="Arial" w:eastAsia="Calibri" w:hAnsi="Arial" w:cs="Arial"/>
          <w:spacing w:val="3"/>
          <w:sz w:val="24"/>
          <w:szCs w:val="24"/>
        </w:rPr>
        <w:t xml:space="preserve"> </w:t>
      </w:r>
      <w:r w:rsidRPr="000D3545">
        <w:rPr>
          <w:rFonts w:ascii="Arial" w:eastAsia="Calibri" w:hAnsi="Arial" w:cs="Arial"/>
          <w:spacing w:val="1"/>
          <w:sz w:val="24"/>
          <w:szCs w:val="24"/>
        </w:rPr>
        <w:t>s</w:t>
      </w:r>
      <w:r w:rsidRPr="000D3545">
        <w:rPr>
          <w:rFonts w:ascii="Arial" w:eastAsia="Calibri" w:hAnsi="Arial" w:cs="Arial"/>
          <w:spacing w:val="-1"/>
          <w:sz w:val="24"/>
          <w:szCs w:val="24"/>
        </w:rPr>
        <w:t>a</w:t>
      </w:r>
      <w:r w:rsidRPr="000D3545">
        <w:rPr>
          <w:rFonts w:ascii="Arial" w:eastAsia="Calibri" w:hAnsi="Arial" w:cs="Arial"/>
          <w:spacing w:val="-4"/>
          <w:sz w:val="24"/>
          <w:szCs w:val="24"/>
        </w:rPr>
        <w:t>ğ</w:t>
      </w:r>
      <w:r w:rsidRPr="000D3545">
        <w:rPr>
          <w:rFonts w:ascii="Arial" w:eastAsia="Calibri" w:hAnsi="Arial" w:cs="Arial"/>
          <w:spacing w:val="1"/>
          <w:sz w:val="24"/>
          <w:szCs w:val="24"/>
        </w:rPr>
        <w:t>lı</w:t>
      </w:r>
      <w:r w:rsidRPr="000D3545">
        <w:rPr>
          <w:rFonts w:ascii="Arial" w:eastAsia="Calibri" w:hAnsi="Arial" w:cs="Arial"/>
          <w:sz w:val="24"/>
          <w:szCs w:val="24"/>
        </w:rPr>
        <w:t>k</w:t>
      </w:r>
      <w:r w:rsidRPr="000D3545">
        <w:rPr>
          <w:rFonts w:ascii="Arial" w:eastAsia="Calibri" w:hAnsi="Arial" w:cs="Arial"/>
          <w:spacing w:val="1"/>
          <w:sz w:val="24"/>
          <w:szCs w:val="24"/>
        </w:rPr>
        <w:t xml:space="preserve"> </w:t>
      </w:r>
      <w:r w:rsidRPr="000D3545">
        <w:rPr>
          <w:rFonts w:ascii="Arial" w:eastAsia="Calibri" w:hAnsi="Arial" w:cs="Arial"/>
          <w:spacing w:val="-1"/>
          <w:sz w:val="24"/>
          <w:szCs w:val="24"/>
        </w:rPr>
        <w:t>v</w:t>
      </w:r>
      <w:r w:rsidRPr="000D3545">
        <w:rPr>
          <w:rFonts w:ascii="Arial" w:eastAsia="Calibri" w:hAnsi="Arial" w:cs="Arial"/>
          <w:sz w:val="24"/>
          <w:szCs w:val="24"/>
        </w:rPr>
        <w:t>e ü</w:t>
      </w:r>
      <w:r w:rsidRPr="000D3545">
        <w:rPr>
          <w:rFonts w:ascii="Arial" w:eastAsia="Calibri" w:hAnsi="Arial" w:cs="Arial"/>
          <w:spacing w:val="-1"/>
          <w:sz w:val="24"/>
          <w:szCs w:val="24"/>
        </w:rPr>
        <w:t>r</w:t>
      </w:r>
      <w:r w:rsidRPr="000D3545">
        <w:rPr>
          <w:rFonts w:ascii="Arial" w:eastAsia="Calibri" w:hAnsi="Arial" w:cs="Arial"/>
          <w:sz w:val="24"/>
          <w:szCs w:val="24"/>
        </w:rPr>
        <w:t>e</w:t>
      </w:r>
      <w:r w:rsidRPr="000D3545">
        <w:rPr>
          <w:rFonts w:ascii="Arial" w:eastAsia="Calibri" w:hAnsi="Arial" w:cs="Arial"/>
          <w:spacing w:val="-2"/>
          <w:sz w:val="24"/>
          <w:szCs w:val="24"/>
        </w:rPr>
        <w:t>m</w:t>
      </w:r>
      <w:r w:rsidRPr="000D3545">
        <w:rPr>
          <w:rFonts w:ascii="Arial" w:eastAsia="Calibri" w:hAnsi="Arial" w:cs="Arial"/>
          <w:sz w:val="24"/>
          <w:szCs w:val="24"/>
        </w:rPr>
        <w:t>e</w:t>
      </w:r>
      <w:r w:rsidRPr="000D3545">
        <w:rPr>
          <w:rFonts w:ascii="Arial" w:eastAsia="Calibri" w:hAnsi="Arial" w:cs="Arial"/>
          <w:spacing w:val="3"/>
          <w:sz w:val="24"/>
          <w:szCs w:val="24"/>
        </w:rPr>
        <w:t xml:space="preserve"> </w:t>
      </w:r>
      <w:r w:rsidRPr="000D3545">
        <w:rPr>
          <w:rFonts w:ascii="Arial" w:eastAsia="Calibri" w:hAnsi="Arial" w:cs="Arial"/>
          <w:spacing w:val="1"/>
          <w:w w:val="101"/>
          <w:sz w:val="24"/>
          <w:szCs w:val="24"/>
        </w:rPr>
        <w:t>s</w:t>
      </w:r>
      <w:r w:rsidRPr="000D3545">
        <w:rPr>
          <w:rFonts w:ascii="Arial" w:eastAsia="Calibri" w:hAnsi="Arial" w:cs="Arial"/>
          <w:spacing w:val="-6"/>
          <w:w w:val="101"/>
          <w:sz w:val="24"/>
          <w:szCs w:val="24"/>
        </w:rPr>
        <w:t>a</w:t>
      </w:r>
      <w:r w:rsidRPr="000D3545">
        <w:rPr>
          <w:rFonts w:ascii="Arial" w:eastAsia="Calibri" w:hAnsi="Arial" w:cs="Arial"/>
          <w:w w:val="101"/>
          <w:sz w:val="24"/>
          <w:szCs w:val="24"/>
        </w:rPr>
        <w:t>ğ</w:t>
      </w:r>
      <w:r w:rsidRPr="000D3545">
        <w:rPr>
          <w:rFonts w:ascii="Arial" w:eastAsia="Calibri" w:hAnsi="Arial" w:cs="Arial"/>
          <w:spacing w:val="1"/>
          <w:w w:val="101"/>
          <w:sz w:val="24"/>
          <w:szCs w:val="24"/>
        </w:rPr>
        <w:t>l</w:t>
      </w:r>
      <w:r w:rsidRPr="000D3545">
        <w:rPr>
          <w:rFonts w:ascii="Arial" w:eastAsia="Calibri" w:hAnsi="Arial" w:cs="Arial"/>
          <w:spacing w:val="-3"/>
          <w:w w:val="101"/>
          <w:sz w:val="24"/>
          <w:szCs w:val="24"/>
        </w:rPr>
        <w:t>ı</w:t>
      </w:r>
      <w:r w:rsidRPr="000D3545">
        <w:rPr>
          <w:rFonts w:ascii="Arial" w:eastAsia="Calibri" w:hAnsi="Arial" w:cs="Arial"/>
          <w:w w:val="101"/>
          <w:sz w:val="24"/>
          <w:szCs w:val="24"/>
        </w:rPr>
        <w:t xml:space="preserve">ğı </w:t>
      </w:r>
      <w:r w:rsidRPr="000D3545">
        <w:rPr>
          <w:rFonts w:ascii="Arial" w:eastAsia="Calibri" w:hAnsi="Arial" w:cs="Arial"/>
          <w:spacing w:val="-1"/>
          <w:sz w:val="24"/>
          <w:szCs w:val="24"/>
        </w:rPr>
        <w:t>v</w:t>
      </w:r>
      <w:r w:rsidRPr="000D3545">
        <w:rPr>
          <w:rFonts w:ascii="Arial" w:eastAsia="Calibri" w:hAnsi="Arial" w:cs="Arial"/>
          <w:sz w:val="24"/>
          <w:szCs w:val="24"/>
        </w:rPr>
        <w:t>b.</w:t>
      </w:r>
      <w:r w:rsidRPr="000D3545">
        <w:rPr>
          <w:rFonts w:ascii="Arial" w:eastAsia="Calibri" w:hAnsi="Arial" w:cs="Arial"/>
          <w:spacing w:val="6"/>
          <w:sz w:val="24"/>
          <w:szCs w:val="24"/>
        </w:rPr>
        <w:t xml:space="preserve"> </w:t>
      </w:r>
      <w:r w:rsidRPr="000D3545">
        <w:rPr>
          <w:rFonts w:ascii="Arial" w:eastAsia="Calibri" w:hAnsi="Arial" w:cs="Arial"/>
          <w:spacing w:val="-6"/>
          <w:sz w:val="24"/>
          <w:szCs w:val="24"/>
        </w:rPr>
        <w:t>k</w:t>
      </w:r>
      <w:r w:rsidRPr="000D3545">
        <w:rPr>
          <w:rFonts w:ascii="Arial" w:eastAsia="Calibri" w:hAnsi="Arial" w:cs="Arial"/>
          <w:sz w:val="24"/>
          <w:szCs w:val="24"/>
        </w:rPr>
        <w:t>on</w:t>
      </w:r>
      <w:r w:rsidRPr="000D3545">
        <w:rPr>
          <w:rFonts w:ascii="Arial" w:eastAsia="Calibri" w:hAnsi="Arial" w:cs="Arial"/>
          <w:spacing w:val="-5"/>
          <w:sz w:val="24"/>
          <w:szCs w:val="24"/>
        </w:rPr>
        <w:t>u</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z w:val="24"/>
          <w:szCs w:val="24"/>
        </w:rPr>
        <w:t>a</w:t>
      </w:r>
      <w:r w:rsidRPr="000D3545">
        <w:rPr>
          <w:rFonts w:ascii="Arial" w:eastAsia="Calibri" w:hAnsi="Arial" w:cs="Arial"/>
          <w:spacing w:val="7"/>
          <w:sz w:val="24"/>
          <w:szCs w:val="24"/>
        </w:rPr>
        <w:t xml:space="preserve"> </w:t>
      </w:r>
      <w:r w:rsidRPr="000D3545">
        <w:rPr>
          <w:rFonts w:ascii="Arial" w:eastAsia="Calibri" w:hAnsi="Arial" w:cs="Arial"/>
          <w:spacing w:val="-6"/>
          <w:sz w:val="24"/>
          <w:szCs w:val="24"/>
        </w:rPr>
        <w:t>v</w:t>
      </w:r>
      <w:r w:rsidRPr="000D3545">
        <w:rPr>
          <w:rFonts w:ascii="Arial" w:eastAsia="Calibri" w:hAnsi="Arial" w:cs="Arial"/>
          <w:sz w:val="24"/>
          <w:szCs w:val="24"/>
        </w:rPr>
        <w:t>e</w:t>
      </w:r>
      <w:r w:rsidRPr="000D3545">
        <w:rPr>
          <w:rFonts w:ascii="Arial" w:eastAsia="Calibri" w:hAnsi="Arial" w:cs="Arial"/>
          <w:spacing w:val="5"/>
          <w:sz w:val="24"/>
          <w:szCs w:val="24"/>
        </w:rPr>
        <w:t xml:space="preserve"> </w:t>
      </w:r>
      <w:r w:rsidRPr="000D3545">
        <w:rPr>
          <w:rFonts w:ascii="Arial" w:eastAsia="Calibri" w:hAnsi="Arial" w:cs="Arial"/>
          <w:spacing w:val="-5"/>
          <w:w w:val="101"/>
          <w:sz w:val="24"/>
          <w:szCs w:val="24"/>
        </w:rPr>
        <w:t>h</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w w:val="101"/>
          <w:sz w:val="24"/>
          <w:szCs w:val="24"/>
        </w:rPr>
        <w:t xml:space="preserve">e </w:t>
      </w:r>
      <w:r w:rsidRPr="000D3545">
        <w:rPr>
          <w:rFonts w:ascii="Arial" w:eastAsia="Calibri" w:hAnsi="Arial" w:cs="Arial"/>
          <w:spacing w:val="1"/>
          <w:sz w:val="24"/>
          <w:szCs w:val="24"/>
        </w:rPr>
        <w:t>il</w:t>
      </w:r>
      <w:r w:rsidRPr="000D3545">
        <w:rPr>
          <w:rFonts w:ascii="Arial" w:eastAsia="Calibri" w:hAnsi="Arial" w:cs="Arial"/>
          <w:spacing w:val="-3"/>
          <w:sz w:val="24"/>
          <w:szCs w:val="24"/>
        </w:rPr>
        <w:t>i</w:t>
      </w:r>
      <w:r w:rsidRPr="000D3545">
        <w:rPr>
          <w:rFonts w:ascii="Arial" w:eastAsia="Calibri" w:hAnsi="Arial" w:cs="Arial"/>
          <w:spacing w:val="1"/>
          <w:sz w:val="24"/>
          <w:szCs w:val="24"/>
        </w:rPr>
        <w:t>ş</w:t>
      </w:r>
      <w:r w:rsidRPr="000D3545">
        <w:rPr>
          <w:rFonts w:ascii="Arial" w:eastAsia="Calibri" w:hAnsi="Arial" w:cs="Arial"/>
          <w:spacing w:val="-1"/>
          <w:sz w:val="24"/>
          <w:szCs w:val="24"/>
        </w:rPr>
        <w:t>k</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2"/>
          <w:sz w:val="24"/>
          <w:szCs w:val="24"/>
        </w:rPr>
        <w:t xml:space="preserve"> f</w:t>
      </w:r>
      <w:r w:rsidRPr="000D3545">
        <w:rPr>
          <w:rFonts w:ascii="Arial" w:eastAsia="Calibri" w:hAnsi="Arial" w:cs="Arial"/>
          <w:spacing w:val="-1"/>
          <w:sz w:val="24"/>
          <w:szCs w:val="24"/>
        </w:rPr>
        <w:t>ar</w:t>
      </w:r>
      <w:r w:rsidRPr="000D3545">
        <w:rPr>
          <w:rFonts w:ascii="Arial" w:eastAsia="Calibri" w:hAnsi="Arial" w:cs="Arial"/>
          <w:spacing w:val="-6"/>
          <w:sz w:val="24"/>
          <w:szCs w:val="24"/>
        </w:rPr>
        <w:t>k</w:t>
      </w:r>
      <w:r w:rsidRPr="000D3545">
        <w:rPr>
          <w:rFonts w:ascii="Arial" w:eastAsia="Calibri" w:hAnsi="Arial" w:cs="Arial"/>
          <w:spacing w:val="1"/>
          <w:sz w:val="24"/>
          <w:szCs w:val="24"/>
        </w:rPr>
        <w:t>ı</w:t>
      </w:r>
      <w:r w:rsidRPr="000D3545">
        <w:rPr>
          <w:rFonts w:ascii="Arial" w:eastAsia="Calibri" w:hAnsi="Arial" w:cs="Arial"/>
          <w:sz w:val="24"/>
          <w:szCs w:val="24"/>
        </w:rPr>
        <w:t>nd</w:t>
      </w:r>
      <w:r w:rsidRPr="000D3545">
        <w:rPr>
          <w:rFonts w:ascii="Arial" w:eastAsia="Calibri" w:hAnsi="Arial" w:cs="Arial"/>
          <w:spacing w:val="-6"/>
          <w:sz w:val="24"/>
          <w:szCs w:val="24"/>
        </w:rPr>
        <w:t>a</w:t>
      </w:r>
      <w:r w:rsidRPr="000D3545">
        <w:rPr>
          <w:rFonts w:ascii="Arial" w:eastAsia="Calibri" w:hAnsi="Arial" w:cs="Arial"/>
          <w:spacing w:val="1"/>
          <w:sz w:val="24"/>
          <w:szCs w:val="24"/>
        </w:rPr>
        <w:t>lı</w:t>
      </w:r>
      <w:r w:rsidRPr="000D3545">
        <w:rPr>
          <w:rFonts w:ascii="Arial" w:eastAsia="Calibri" w:hAnsi="Arial" w:cs="Arial"/>
          <w:spacing w:val="-1"/>
          <w:sz w:val="24"/>
          <w:szCs w:val="24"/>
        </w:rPr>
        <w:t>k</w:t>
      </w:r>
      <w:r w:rsidRPr="000D3545">
        <w:rPr>
          <w:rFonts w:ascii="Arial" w:eastAsia="Calibri" w:hAnsi="Arial" w:cs="Arial"/>
          <w:spacing w:val="1"/>
          <w:sz w:val="24"/>
          <w:szCs w:val="24"/>
        </w:rPr>
        <w:t>l</w:t>
      </w:r>
      <w:r w:rsidRPr="000D3545">
        <w:rPr>
          <w:rFonts w:ascii="Arial" w:eastAsia="Calibri" w:hAnsi="Arial" w:cs="Arial"/>
          <w:spacing w:val="-1"/>
          <w:sz w:val="24"/>
          <w:szCs w:val="24"/>
        </w:rPr>
        <w:t>a</w:t>
      </w:r>
      <w:r w:rsidRPr="000D3545">
        <w:rPr>
          <w:rFonts w:ascii="Arial" w:eastAsia="Calibri" w:hAnsi="Arial" w:cs="Arial"/>
          <w:spacing w:val="-6"/>
          <w:sz w:val="24"/>
          <w:szCs w:val="24"/>
        </w:rPr>
        <w:t>r</w:t>
      </w:r>
      <w:r w:rsidRPr="000D3545">
        <w:rPr>
          <w:rFonts w:ascii="Arial" w:eastAsia="Calibri" w:hAnsi="Arial" w:cs="Arial"/>
          <w:sz w:val="24"/>
          <w:szCs w:val="24"/>
        </w:rPr>
        <w:t>ını</w:t>
      </w:r>
      <w:r w:rsidRPr="000D3545">
        <w:rPr>
          <w:rFonts w:ascii="Arial" w:eastAsia="Calibri" w:hAnsi="Arial" w:cs="Arial"/>
          <w:spacing w:val="14"/>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tt</w:t>
      </w:r>
      <w:r w:rsidRPr="000D3545">
        <w:rPr>
          <w:rFonts w:ascii="Arial" w:eastAsia="Calibri" w:hAnsi="Arial" w:cs="Arial"/>
          <w:spacing w:val="-3"/>
          <w:w w:val="101"/>
          <w:sz w:val="24"/>
          <w:szCs w:val="24"/>
        </w:rPr>
        <w:t>ırmak</w:t>
      </w:r>
    </w:p>
    <w:p w14:paraId="5802DCD1" w14:textId="62DDF066" w:rsidR="003648D2" w:rsidRPr="000D3545" w:rsidRDefault="003648D2" w:rsidP="00C83B47">
      <w:pPr>
        <w:pStyle w:val="Standard"/>
        <w:spacing w:before="240" w:line="360" w:lineRule="auto"/>
        <w:ind w:left="743" w:hanging="726"/>
        <w:jc w:val="both"/>
        <w:rPr>
          <w:rFonts w:ascii="Arial" w:eastAsia="Calibri" w:hAnsi="Arial" w:cs="Arial"/>
          <w:spacing w:val="-3"/>
          <w:w w:val="101"/>
          <w:sz w:val="24"/>
          <w:szCs w:val="24"/>
        </w:rPr>
      </w:pPr>
      <w:r w:rsidRPr="000D3545">
        <w:rPr>
          <w:rFonts w:ascii="Arial" w:eastAsia="Calibri" w:hAnsi="Arial" w:cs="Arial"/>
          <w:spacing w:val="-3"/>
          <w:w w:val="101"/>
          <w:sz w:val="24"/>
          <w:szCs w:val="24"/>
        </w:rPr>
        <w:t xml:space="preserve">2.1.4. </w:t>
      </w:r>
      <w:r w:rsidRPr="000D3545">
        <w:rPr>
          <w:rFonts w:ascii="Arial" w:eastAsia="Calibri" w:hAnsi="Arial" w:cs="Arial"/>
          <w:spacing w:val="-1"/>
          <w:sz w:val="24"/>
          <w:szCs w:val="24"/>
        </w:rPr>
        <w:t>K</w:t>
      </w:r>
      <w:r w:rsidRPr="000D3545">
        <w:rPr>
          <w:rFonts w:ascii="Arial" w:eastAsia="Calibri" w:hAnsi="Arial" w:cs="Arial"/>
          <w:spacing w:val="-6"/>
          <w:sz w:val="24"/>
          <w:szCs w:val="24"/>
        </w:rPr>
        <w:t>a</w:t>
      </w:r>
      <w:r w:rsidRPr="000D3545">
        <w:rPr>
          <w:rFonts w:ascii="Arial" w:eastAsia="Calibri" w:hAnsi="Arial" w:cs="Arial"/>
          <w:sz w:val="24"/>
          <w:szCs w:val="24"/>
        </w:rPr>
        <w:t>d</w:t>
      </w:r>
      <w:r w:rsidRPr="000D3545">
        <w:rPr>
          <w:rFonts w:ascii="Arial" w:eastAsia="Calibri" w:hAnsi="Arial" w:cs="Arial"/>
          <w:spacing w:val="1"/>
          <w:sz w:val="24"/>
          <w:szCs w:val="24"/>
        </w:rPr>
        <w:t>ı</w:t>
      </w:r>
      <w:r w:rsidRPr="000D3545">
        <w:rPr>
          <w:rFonts w:ascii="Arial" w:eastAsia="Calibri" w:hAnsi="Arial" w:cs="Arial"/>
          <w:spacing w:val="-5"/>
          <w:sz w:val="24"/>
          <w:szCs w:val="24"/>
        </w:rPr>
        <w:t>n</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5"/>
          <w:sz w:val="24"/>
          <w:szCs w:val="24"/>
        </w:rPr>
        <w:t xml:space="preserve"> </w:t>
      </w:r>
      <w:r w:rsidRPr="000D3545">
        <w:rPr>
          <w:rFonts w:ascii="Arial" w:eastAsia="Calibri" w:hAnsi="Arial" w:cs="Arial"/>
          <w:spacing w:val="-5"/>
          <w:w w:val="101"/>
          <w:sz w:val="24"/>
          <w:szCs w:val="24"/>
        </w:rPr>
        <w:t>h</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t</w:t>
      </w:r>
      <w:r w:rsidRPr="000D3545">
        <w:rPr>
          <w:rFonts w:ascii="Arial" w:eastAsia="Calibri" w:hAnsi="Arial" w:cs="Arial"/>
          <w:w w:val="101"/>
          <w:sz w:val="24"/>
          <w:szCs w:val="24"/>
        </w:rPr>
        <w:t xml:space="preserve">e </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pacing w:val="1"/>
          <w:sz w:val="24"/>
          <w:szCs w:val="24"/>
        </w:rPr>
        <w:t>işi</w:t>
      </w:r>
      <w:r w:rsidRPr="000D3545">
        <w:rPr>
          <w:rFonts w:ascii="Arial" w:eastAsia="Calibri" w:hAnsi="Arial" w:cs="Arial"/>
          <w:spacing w:val="-6"/>
          <w:sz w:val="24"/>
          <w:szCs w:val="24"/>
        </w:rPr>
        <w:t>m</w:t>
      </w:r>
      <w:r w:rsidRPr="000D3545">
        <w:rPr>
          <w:rFonts w:ascii="Arial" w:eastAsia="Calibri" w:hAnsi="Arial" w:cs="Arial"/>
          <w:spacing w:val="1"/>
          <w:sz w:val="24"/>
          <w:szCs w:val="24"/>
        </w:rPr>
        <w:t>l</w:t>
      </w:r>
      <w:r w:rsidRPr="000D3545">
        <w:rPr>
          <w:rFonts w:ascii="Arial" w:eastAsia="Calibri" w:hAnsi="Arial" w:cs="Arial"/>
          <w:sz w:val="24"/>
          <w:szCs w:val="24"/>
        </w:rPr>
        <w:t>e</w:t>
      </w:r>
      <w:r w:rsidRPr="000D3545">
        <w:rPr>
          <w:rFonts w:ascii="Arial" w:eastAsia="Calibri" w:hAnsi="Arial" w:cs="Arial"/>
          <w:spacing w:val="-6"/>
          <w:sz w:val="24"/>
          <w:szCs w:val="24"/>
        </w:rPr>
        <w:t>r</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3"/>
          <w:sz w:val="24"/>
          <w:szCs w:val="24"/>
        </w:rPr>
        <w:t xml:space="preserve">de </w:t>
      </w:r>
      <w:r w:rsidRPr="000D3545">
        <w:rPr>
          <w:rFonts w:ascii="Arial" w:eastAsia="Calibri" w:hAnsi="Arial" w:cs="Arial"/>
          <w:spacing w:val="-1"/>
          <w:sz w:val="24"/>
          <w:szCs w:val="24"/>
        </w:rPr>
        <w:t>ö</w:t>
      </w:r>
      <w:r w:rsidRPr="000D3545">
        <w:rPr>
          <w:rFonts w:ascii="Arial" w:eastAsia="Calibri" w:hAnsi="Arial" w:cs="Arial"/>
          <w:sz w:val="24"/>
          <w:szCs w:val="24"/>
        </w:rPr>
        <w:t>n</w:t>
      </w:r>
      <w:r w:rsidRPr="000D3545">
        <w:rPr>
          <w:rFonts w:ascii="Arial" w:eastAsia="Calibri" w:hAnsi="Arial" w:cs="Arial"/>
          <w:spacing w:val="-1"/>
          <w:sz w:val="24"/>
          <w:szCs w:val="24"/>
        </w:rPr>
        <w:t>yar</w:t>
      </w:r>
      <w:r w:rsidRPr="000D3545">
        <w:rPr>
          <w:rFonts w:ascii="Arial" w:eastAsia="Calibri" w:hAnsi="Arial" w:cs="Arial"/>
          <w:spacing w:val="-4"/>
          <w:sz w:val="24"/>
          <w:szCs w:val="24"/>
        </w:rPr>
        <w:t>g</w:t>
      </w:r>
      <w:r w:rsidRPr="000D3545">
        <w:rPr>
          <w:rFonts w:ascii="Arial" w:eastAsia="Calibri" w:hAnsi="Arial" w:cs="Arial"/>
          <w:spacing w:val="1"/>
          <w:sz w:val="24"/>
          <w:szCs w:val="24"/>
        </w:rPr>
        <w:t>ıl</w:t>
      </w:r>
      <w:r w:rsidRPr="000D3545">
        <w:rPr>
          <w:rFonts w:ascii="Arial" w:eastAsia="Calibri" w:hAnsi="Arial" w:cs="Arial"/>
          <w:spacing w:val="-1"/>
          <w:sz w:val="24"/>
          <w:szCs w:val="24"/>
        </w:rPr>
        <w:t>a</w:t>
      </w:r>
      <w:r w:rsidRPr="000D3545">
        <w:rPr>
          <w:rFonts w:ascii="Arial" w:eastAsia="Calibri" w:hAnsi="Arial" w:cs="Arial"/>
          <w:sz w:val="24"/>
          <w:szCs w:val="24"/>
        </w:rPr>
        <w:t>r</w:t>
      </w:r>
      <w:r w:rsidRPr="000D3545">
        <w:rPr>
          <w:rFonts w:ascii="Arial" w:eastAsia="Calibri" w:hAnsi="Arial" w:cs="Arial"/>
          <w:spacing w:val="4"/>
          <w:sz w:val="24"/>
          <w:szCs w:val="24"/>
        </w:rPr>
        <w:t xml:space="preserve"> </w:t>
      </w:r>
      <w:r w:rsidRPr="000D3545">
        <w:rPr>
          <w:rFonts w:ascii="Arial" w:eastAsia="Calibri" w:hAnsi="Arial" w:cs="Arial"/>
          <w:spacing w:val="-1"/>
          <w:sz w:val="24"/>
          <w:szCs w:val="24"/>
        </w:rPr>
        <w:t>v</w:t>
      </w:r>
      <w:r w:rsidRPr="000D3545">
        <w:rPr>
          <w:rFonts w:ascii="Arial" w:eastAsia="Calibri" w:hAnsi="Arial" w:cs="Arial"/>
          <w:sz w:val="24"/>
          <w:szCs w:val="24"/>
        </w:rPr>
        <w:t xml:space="preserve">e </w:t>
      </w:r>
      <w:r w:rsidRPr="000D3545">
        <w:rPr>
          <w:rFonts w:ascii="Arial" w:eastAsia="Calibri" w:hAnsi="Arial" w:cs="Arial"/>
          <w:spacing w:val="-1"/>
          <w:w w:val="101"/>
          <w:sz w:val="24"/>
          <w:szCs w:val="24"/>
        </w:rPr>
        <w:t>ayr</w:t>
      </w:r>
      <w:r w:rsidRPr="000D3545">
        <w:rPr>
          <w:rFonts w:ascii="Arial" w:eastAsia="Calibri" w:hAnsi="Arial" w:cs="Arial"/>
          <w:spacing w:val="1"/>
          <w:w w:val="101"/>
          <w:sz w:val="24"/>
          <w:szCs w:val="24"/>
        </w:rPr>
        <w:t>ı</w:t>
      </w:r>
      <w:r w:rsidRPr="000D3545">
        <w:rPr>
          <w:rFonts w:ascii="Arial" w:eastAsia="Calibri" w:hAnsi="Arial" w:cs="Arial"/>
          <w:spacing w:val="-2"/>
          <w:w w:val="101"/>
          <w:sz w:val="24"/>
          <w:szCs w:val="24"/>
        </w:rPr>
        <w:t>m</w:t>
      </w:r>
      <w:r w:rsidRPr="000D3545">
        <w:rPr>
          <w:rFonts w:ascii="Arial" w:eastAsia="Calibri" w:hAnsi="Arial" w:cs="Arial"/>
          <w:w w:val="101"/>
          <w:sz w:val="24"/>
          <w:szCs w:val="24"/>
        </w:rPr>
        <w:t>c</w:t>
      </w:r>
      <w:r w:rsidRPr="000D3545">
        <w:rPr>
          <w:rFonts w:ascii="Arial" w:eastAsia="Calibri" w:hAnsi="Arial" w:cs="Arial"/>
          <w:spacing w:val="-3"/>
          <w:w w:val="101"/>
          <w:sz w:val="24"/>
          <w:szCs w:val="24"/>
        </w:rPr>
        <w:t>ı</w:t>
      </w:r>
      <w:r w:rsidRPr="000D3545">
        <w:rPr>
          <w:rFonts w:ascii="Arial" w:eastAsia="Calibri" w:hAnsi="Arial" w:cs="Arial"/>
          <w:spacing w:val="1"/>
          <w:w w:val="101"/>
          <w:sz w:val="24"/>
          <w:szCs w:val="24"/>
        </w:rPr>
        <w:t>lı</w:t>
      </w:r>
      <w:r w:rsidRPr="000D3545">
        <w:rPr>
          <w:rFonts w:ascii="Arial" w:eastAsia="Calibri" w:hAnsi="Arial" w:cs="Arial"/>
          <w:w w:val="101"/>
          <w:sz w:val="24"/>
          <w:szCs w:val="24"/>
        </w:rPr>
        <w:t>ktan kaynaklanan e</w:t>
      </w:r>
      <w:r w:rsidRPr="000D3545">
        <w:rPr>
          <w:rFonts w:ascii="Arial" w:eastAsia="Calibri" w:hAnsi="Arial" w:cs="Arial"/>
          <w:spacing w:val="-5"/>
          <w:w w:val="101"/>
          <w:sz w:val="24"/>
          <w:szCs w:val="24"/>
        </w:rPr>
        <w:t>n</w:t>
      </w:r>
      <w:r w:rsidRPr="000D3545">
        <w:rPr>
          <w:rFonts w:ascii="Arial" w:eastAsia="Calibri" w:hAnsi="Arial" w:cs="Arial"/>
          <w:w w:val="101"/>
          <w:sz w:val="24"/>
          <w:szCs w:val="24"/>
        </w:rPr>
        <w:t>ge</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l</w:t>
      </w:r>
      <w:r w:rsidRPr="000D3545">
        <w:rPr>
          <w:rFonts w:ascii="Arial" w:eastAsia="Calibri" w:hAnsi="Arial" w:cs="Arial"/>
          <w:w w:val="101"/>
          <w:sz w:val="24"/>
          <w:szCs w:val="24"/>
        </w:rPr>
        <w:t xml:space="preserve">er </w:t>
      </w:r>
      <w:r w:rsidRPr="000D3545">
        <w:rPr>
          <w:rFonts w:ascii="Arial" w:eastAsia="Calibri" w:hAnsi="Arial" w:cs="Arial"/>
          <w:sz w:val="24"/>
          <w:szCs w:val="24"/>
        </w:rPr>
        <w:t>o</w:t>
      </w:r>
      <w:r w:rsidRPr="000D3545">
        <w:rPr>
          <w:rFonts w:ascii="Arial" w:eastAsia="Calibri" w:hAnsi="Arial" w:cs="Arial"/>
          <w:spacing w:val="-1"/>
          <w:sz w:val="24"/>
          <w:szCs w:val="24"/>
        </w:rPr>
        <w:t>r</w:t>
      </w:r>
      <w:r w:rsidRPr="000D3545">
        <w:rPr>
          <w:rFonts w:ascii="Arial" w:eastAsia="Calibri" w:hAnsi="Arial" w:cs="Arial"/>
          <w:spacing w:val="1"/>
          <w:sz w:val="24"/>
          <w:szCs w:val="24"/>
        </w:rPr>
        <w:t>t</w:t>
      </w:r>
      <w:r w:rsidRPr="000D3545">
        <w:rPr>
          <w:rFonts w:ascii="Arial" w:eastAsia="Calibri" w:hAnsi="Arial" w:cs="Arial"/>
          <w:spacing w:val="-1"/>
          <w:sz w:val="24"/>
          <w:szCs w:val="24"/>
        </w:rPr>
        <w:t>a</w:t>
      </w:r>
      <w:r w:rsidRPr="000D3545">
        <w:rPr>
          <w:rFonts w:ascii="Arial" w:eastAsia="Calibri" w:hAnsi="Arial" w:cs="Arial"/>
          <w:sz w:val="24"/>
          <w:szCs w:val="24"/>
        </w:rPr>
        <w:t>d</w:t>
      </w:r>
      <w:r w:rsidRPr="000D3545">
        <w:rPr>
          <w:rFonts w:ascii="Arial" w:eastAsia="Calibri" w:hAnsi="Arial" w:cs="Arial"/>
          <w:spacing w:val="-1"/>
          <w:sz w:val="24"/>
          <w:szCs w:val="24"/>
        </w:rPr>
        <w:t>a</w:t>
      </w:r>
      <w:r w:rsidRPr="000D3545">
        <w:rPr>
          <w:rFonts w:ascii="Arial" w:eastAsia="Calibri" w:hAnsi="Arial" w:cs="Arial"/>
          <w:sz w:val="24"/>
          <w:szCs w:val="24"/>
        </w:rPr>
        <w:t>n</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ka</w:t>
      </w:r>
      <w:r w:rsidRPr="000D3545">
        <w:rPr>
          <w:rFonts w:ascii="Arial" w:eastAsia="Calibri" w:hAnsi="Arial" w:cs="Arial"/>
          <w:spacing w:val="1"/>
          <w:w w:val="101"/>
          <w:sz w:val="24"/>
          <w:szCs w:val="24"/>
        </w:rPr>
        <w:t>l</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ı</w:t>
      </w:r>
      <w:r w:rsidRPr="000D3545">
        <w:rPr>
          <w:rFonts w:ascii="Arial" w:eastAsia="Calibri" w:hAnsi="Arial" w:cs="Arial"/>
          <w:spacing w:val="-1"/>
          <w:w w:val="101"/>
          <w:sz w:val="24"/>
          <w:szCs w:val="24"/>
        </w:rPr>
        <w:t>r</w:t>
      </w:r>
      <w:r w:rsidRPr="000D3545">
        <w:rPr>
          <w:rFonts w:ascii="Arial" w:eastAsia="Calibri" w:hAnsi="Arial" w:cs="Arial"/>
          <w:spacing w:val="-3"/>
          <w:w w:val="101"/>
          <w:sz w:val="24"/>
          <w:szCs w:val="24"/>
        </w:rPr>
        <w:t>ı</w:t>
      </w:r>
      <w:r w:rsidRPr="000D3545">
        <w:rPr>
          <w:rFonts w:ascii="Arial" w:eastAsia="Calibri" w:hAnsi="Arial" w:cs="Arial"/>
          <w:spacing w:val="1"/>
          <w:w w:val="101"/>
          <w:sz w:val="24"/>
          <w:szCs w:val="24"/>
        </w:rPr>
        <w:t>l</w:t>
      </w:r>
      <w:r w:rsidRPr="000D3545">
        <w:rPr>
          <w:rFonts w:ascii="Arial" w:eastAsia="Calibri" w:hAnsi="Arial" w:cs="Arial"/>
          <w:w w:val="101"/>
          <w:sz w:val="24"/>
          <w:szCs w:val="24"/>
        </w:rPr>
        <w:t>d</w:t>
      </w:r>
      <w:r w:rsidRPr="000D3545">
        <w:rPr>
          <w:rFonts w:ascii="Arial" w:eastAsia="Calibri" w:hAnsi="Arial" w:cs="Arial"/>
          <w:spacing w:val="-3"/>
          <w:w w:val="101"/>
          <w:sz w:val="24"/>
          <w:szCs w:val="24"/>
        </w:rPr>
        <w:t>ı</w:t>
      </w:r>
    </w:p>
    <w:p w14:paraId="71621A3F" w14:textId="77777777" w:rsidR="003648D2" w:rsidRPr="000D3545" w:rsidRDefault="003648D2" w:rsidP="00C83B47">
      <w:pPr>
        <w:pStyle w:val="Standard"/>
        <w:spacing w:before="240" w:line="360" w:lineRule="auto"/>
        <w:ind w:left="743" w:hanging="726"/>
        <w:jc w:val="both"/>
        <w:rPr>
          <w:rFonts w:ascii="Arial" w:hAnsi="Arial" w:cs="Arial"/>
          <w:sz w:val="24"/>
          <w:szCs w:val="24"/>
        </w:rPr>
      </w:pPr>
    </w:p>
    <w:p w14:paraId="5A955730" w14:textId="3FA107EC" w:rsidR="003648D2" w:rsidRPr="000D3545" w:rsidRDefault="003648D2" w:rsidP="003648D2">
      <w:pPr>
        <w:pStyle w:val="Standard"/>
        <w:shd w:val="clear" w:color="auto" w:fill="E6E6E6"/>
        <w:spacing w:after="240" w:line="360" w:lineRule="auto"/>
        <w:jc w:val="both"/>
        <w:rPr>
          <w:rFonts w:ascii="Arial" w:hAnsi="Arial" w:cs="Arial"/>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2.2</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a</w:t>
      </w:r>
      <w:r w:rsidRPr="000D3545">
        <w:rPr>
          <w:rFonts w:ascii="Arial" w:eastAsia="Calibri" w:hAnsi="Arial" w:cs="Arial"/>
          <w:w w:val="101"/>
          <w:sz w:val="24"/>
          <w:szCs w:val="24"/>
        </w:rPr>
        <w:t>d</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w w:val="101"/>
          <w:sz w:val="24"/>
          <w:szCs w:val="24"/>
        </w:rPr>
        <w:t>r</w:t>
      </w:r>
      <w:r w:rsidRPr="000D3545">
        <w:rPr>
          <w:rFonts w:ascii="Arial" w:eastAsia="Calibri" w:hAnsi="Arial" w:cs="Arial"/>
          <w:sz w:val="24"/>
          <w:szCs w:val="24"/>
        </w:rPr>
        <w:t>a</w:t>
      </w:r>
      <w:r w:rsidRPr="000D3545">
        <w:rPr>
          <w:rFonts w:ascii="Arial" w:eastAsia="Calibri" w:hAnsi="Arial" w:cs="Arial"/>
          <w:spacing w:val="2"/>
          <w:sz w:val="24"/>
          <w:szCs w:val="24"/>
        </w:rPr>
        <w:t xml:space="preserve"> </w:t>
      </w:r>
      <w:r w:rsidRPr="000D3545">
        <w:rPr>
          <w:rFonts w:ascii="Arial" w:eastAsia="Calibri" w:hAnsi="Arial" w:cs="Arial"/>
          <w:spacing w:val="-1"/>
          <w:w w:val="101"/>
          <w:sz w:val="24"/>
          <w:szCs w:val="24"/>
        </w:rPr>
        <w:t>y</w:t>
      </w:r>
      <w:r w:rsidRPr="000D3545">
        <w:rPr>
          <w:rFonts w:ascii="Arial" w:eastAsia="Calibri" w:hAnsi="Arial" w:cs="Arial"/>
          <w:w w:val="101"/>
          <w:sz w:val="24"/>
          <w:szCs w:val="24"/>
        </w:rPr>
        <w:t>ön</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li</w:t>
      </w:r>
      <w:r w:rsidRPr="000D3545">
        <w:rPr>
          <w:rFonts w:ascii="Arial" w:eastAsia="Calibri" w:hAnsi="Arial" w:cs="Arial"/>
          <w:w w:val="101"/>
          <w:sz w:val="24"/>
          <w:szCs w:val="24"/>
        </w:rPr>
        <w:t>k n</w:t>
      </w:r>
      <w:r w:rsidRPr="000D3545">
        <w:rPr>
          <w:rFonts w:ascii="Arial" w:eastAsia="Calibri" w:hAnsi="Arial" w:cs="Arial"/>
          <w:spacing w:val="1"/>
          <w:w w:val="101"/>
          <w:sz w:val="24"/>
          <w:szCs w:val="24"/>
        </w:rPr>
        <w:t>it</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li</w:t>
      </w:r>
      <w:r w:rsidRPr="000D3545">
        <w:rPr>
          <w:rFonts w:ascii="Arial" w:eastAsia="Calibri" w:hAnsi="Arial" w:cs="Arial"/>
          <w:spacing w:val="-6"/>
          <w:w w:val="101"/>
          <w:sz w:val="24"/>
          <w:szCs w:val="24"/>
        </w:rPr>
        <w:t>k</w:t>
      </w:r>
      <w:r w:rsidRPr="000D3545">
        <w:rPr>
          <w:rFonts w:ascii="Arial" w:eastAsia="Calibri" w:hAnsi="Arial" w:cs="Arial"/>
          <w:spacing w:val="1"/>
          <w:w w:val="101"/>
          <w:sz w:val="24"/>
          <w:szCs w:val="24"/>
        </w:rPr>
        <w:t>l</w:t>
      </w:r>
      <w:r w:rsidRPr="000D3545">
        <w:rPr>
          <w:rFonts w:ascii="Arial" w:eastAsia="Calibri" w:hAnsi="Arial" w:cs="Arial"/>
          <w:w w:val="101"/>
          <w:sz w:val="24"/>
          <w:szCs w:val="24"/>
        </w:rPr>
        <w:t xml:space="preserve">i </w:t>
      </w:r>
      <w:r w:rsidRPr="000D3545">
        <w:rPr>
          <w:rFonts w:ascii="Arial" w:eastAsia="Calibri" w:hAnsi="Arial" w:cs="Arial"/>
          <w:spacing w:val="1"/>
          <w:sz w:val="24"/>
          <w:szCs w:val="24"/>
        </w:rPr>
        <w:t>s</w:t>
      </w:r>
      <w:r w:rsidRPr="000D3545">
        <w:rPr>
          <w:rFonts w:ascii="Arial" w:eastAsia="Calibri" w:hAnsi="Arial" w:cs="Arial"/>
          <w:spacing w:val="-1"/>
          <w:sz w:val="24"/>
          <w:szCs w:val="24"/>
        </w:rPr>
        <w:t>a</w:t>
      </w:r>
      <w:r w:rsidRPr="000D3545">
        <w:rPr>
          <w:rFonts w:ascii="Arial" w:eastAsia="Calibri" w:hAnsi="Arial" w:cs="Arial"/>
          <w:sz w:val="24"/>
          <w:szCs w:val="24"/>
        </w:rPr>
        <w:t>ğ</w:t>
      </w:r>
      <w:r w:rsidRPr="000D3545">
        <w:rPr>
          <w:rFonts w:ascii="Arial" w:eastAsia="Calibri" w:hAnsi="Arial" w:cs="Arial"/>
          <w:spacing w:val="-3"/>
          <w:sz w:val="24"/>
          <w:szCs w:val="24"/>
        </w:rPr>
        <w:t>l</w:t>
      </w:r>
      <w:r w:rsidRPr="000D3545">
        <w:rPr>
          <w:rFonts w:ascii="Arial" w:eastAsia="Calibri" w:hAnsi="Arial" w:cs="Arial"/>
          <w:spacing w:val="1"/>
          <w:sz w:val="24"/>
          <w:szCs w:val="24"/>
        </w:rPr>
        <w:t>ı</w:t>
      </w:r>
      <w:r w:rsidRPr="000D3545">
        <w:rPr>
          <w:rFonts w:ascii="Arial" w:eastAsia="Calibri" w:hAnsi="Arial" w:cs="Arial"/>
          <w:sz w:val="24"/>
          <w:szCs w:val="24"/>
        </w:rPr>
        <w:t>k</w:t>
      </w:r>
      <w:r w:rsidRPr="000D3545">
        <w:rPr>
          <w:rFonts w:ascii="Arial" w:eastAsia="Calibri" w:hAnsi="Arial" w:cs="Arial"/>
          <w:spacing w:val="5"/>
          <w:sz w:val="24"/>
          <w:szCs w:val="24"/>
        </w:rPr>
        <w:t xml:space="preserve"> </w:t>
      </w:r>
      <w:r w:rsidRPr="000D3545">
        <w:rPr>
          <w:rFonts w:ascii="Arial" w:eastAsia="Calibri" w:hAnsi="Arial" w:cs="Arial"/>
          <w:spacing w:val="-5"/>
          <w:w w:val="101"/>
          <w:sz w:val="24"/>
          <w:szCs w:val="24"/>
        </w:rPr>
        <w:t>h</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w w:val="101"/>
          <w:sz w:val="24"/>
          <w:szCs w:val="24"/>
        </w:rPr>
        <w:t xml:space="preserve">t </w:t>
      </w:r>
      <w:r w:rsidRPr="000D3545">
        <w:rPr>
          <w:rFonts w:ascii="Arial" w:eastAsia="Calibri" w:hAnsi="Arial" w:cs="Arial"/>
          <w:spacing w:val="1"/>
          <w:w w:val="101"/>
          <w:sz w:val="24"/>
          <w:szCs w:val="24"/>
        </w:rPr>
        <w:t>s</w:t>
      </w:r>
      <w:r w:rsidRPr="000D3545">
        <w:rPr>
          <w:rFonts w:ascii="Arial" w:eastAsia="Calibri" w:hAnsi="Arial" w:cs="Arial"/>
          <w:w w:val="101"/>
          <w:sz w:val="24"/>
          <w:szCs w:val="24"/>
        </w:rPr>
        <w:t>unu</w:t>
      </w:r>
      <w:r w:rsidRPr="000D3545">
        <w:rPr>
          <w:rFonts w:ascii="Arial" w:eastAsia="Calibri" w:hAnsi="Arial" w:cs="Arial"/>
          <w:spacing w:val="-6"/>
          <w:w w:val="101"/>
          <w:sz w:val="24"/>
          <w:szCs w:val="24"/>
        </w:rPr>
        <w:t>m</w:t>
      </w:r>
      <w:r w:rsidRPr="000D3545">
        <w:rPr>
          <w:rFonts w:ascii="Arial" w:eastAsia="Calibri" w:hAnsi="Arial" w:cs="Arial"/>
          <w:w w:val="101"/>
          <w:sz w:val="24"/>
          <w:szCs w:val="24"/>
        </w:rPr>
        <w:t xml:space="preserve">unun </w:t>
      </w:r>
      <w:r w:rsidRPr="000D3545">
        <w:rPr>
          <w:rFonts w:ascii="Arial" w:eastAsia="Calibri" w:hAnsi="Arial" w:cs="Arial"/>
          <w:spacing w:val="-1"/>
          <w:w w:val="101"/>
          <w:sz w:val="24"/>
          <w:szCs w:val="24"/>
        </w:rPr>
        <w:t>ar</w:t>
      </w:r>
      <w:r w:rsidRPr="000D3545">
        <w:rPr>
          <w:rFonts w:ascii="Arial" w:eastAsia="Calibri" w:hAnsi="Arial" w:cs="Arial"/>
          <w:spacing w:val="1"/>
          <w:w w:val="101"/>
          <w:sz w:val="24"/>
          <w:szCs w:val="24"/>
        </w:rPr>
        <w:t>ttırılması</w:t>
      </w:r>
    </w:p>
    <w:p w14:paraId="2E3EB843" w14:textId="77777777" w:rsidR="003648D2" w:rsidRPr="000D3545" w:rsidRDefault="003648D2" w:rsidP="003648D2">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372FA46D" w14:textId="122DCD86" w:rsidR="003648D2" w:rsidRPr="000D3545" w:rsidRDefault="003648D2" w:rsidP="003648D2">
      <w:pPr>
        <w:pStyle w:val="Standard"/>
        <w:spacing w:before="240" w:line="360" w:lineRule="auto"/>
        <w:ind w:left="743" w:hanging="726"/>
        <w:jc w:val="both"/>
        <w:rPr>
          <w:rFonts w:ascii="Arial" w:eastAsia="Calibri" w:hAnsi="Arial" w:cs="Arial"/>
          <w:w w:val="101"/>
          <w:sz w:val="24"/>
          <w:szCs w:val="24"/>
        </w:rPr>
      </w:pPr>
      <w:r w:rsidRPr="000D3545">
        <w:rPr>
          <w:rFonts w:ascii="Arial" w:hAnsi="Arial" w:cs="Arial"/>
          <w:sz w:val="24"/>
          <w:szCs w:val="24"/>
        </w:rPr>
        <w:t xml:space="preserve">2.2.1. </w:t>
      </w:r>
      <w:r w:rsidRPr="000D3545">
        <w:rPr>
          <w:rFonts w:ascii="Arial" w:eastAsia="Calibri" w:hAnsi="Arial" w:cs="Arial"/>
          <w:spacing w:val="-2"/>
          <w:sz w:val="24"/>
          <w:szCs w:val="24"/>
        </w:rPr>
        <w:t>S</w:t>
      </w:r>
      <w:r w:rsidRPr="000D3545">
        <w:rPr>
          <w:rFonts w:ascii="Arial" w:eastAsia="Calibri" w:hAnsi="Arial" w:cs="Arial"/>
          <w:spacing w:val="-1"/>
          <w:sz w:val="24"/>
          <w:szCs w:val="24"/>
        </w:rPr>
        <w:t>a</w:t>
      </w:r>
      <w:r w:rsidRPr="000D3545">
        <w:rPr>
          <w:rFonts w:ascii="Arial" w:eastAsia="Calibri" w:hAnsi="Arial" w:cs="Arial"/>
          <w:sz w:val="24"/>
          <w:szCs w:val="24"/>
        </w:rPr>
        <w:t>ğ</w:t>
      </w:r>
      <w:r w:rsidRPr="000D3545">
        <w:rPr>
          <w:rFonts w:ascii="Arial" w:eastAsia="Calibri" w:hAnsi="Arial" w:cs="Arial"/>
          <w:spacing w:val="1"/>
          <w:sz w:val="24"/>
          <w:szCs w:val="24"/>
        </w:rPr>
        <w:t>lı</w:t>
      </w:r>
      <w:r w:rsidRPr="000D3545">
        <w:rPr>
          <w:rFonts w:ascii="Arial" w:eastAsia="Calibri" w:hAnsi="Arial" w:cs="Arial"/>
          <w:sz w:val="24"/>
          <w:szCs w:val="24"/>
        </w:rPr>
        <w:t xml:space="preserve">k </w:t>
      </w:r>
      <w:r w:rsidRPr="000D3545">
        <w:rPr>
          <w:rFonts w:ascii="Arial" w:eastAsia="Calibri" w:hAnsi="Arial" w:cs="Arial"/>
          <w:spacing w:val="-1"/>
          <w:sz w:val="24"/>
          <w:szCs w:val="24"/>
        </w:rPr>
        <w:t>a</w:t>
      </w:r>
      <w:r w:rsidRPr="000D3545">
        <w:rPr>
          <w:rFonts w:ascii="Arial" w:eastAsia="Calibri" w:hAnsi="Arial" w:cs="Arial"/>
          <w:spacing w:val="1"/>
          <w:sz w:val="24"/>
          <w:szCs w:val="24"/>
        </w:rPr>
        <w:t>l</w:t>
      </w:r>
      <w:r w:rsidRPr="000D3545">
        <w:rPr>
          <w:rFonts w:ascii="Arial" w:eastAsia="Calibri" w:hAnsi="Arial" w:cs="Arial"/>
          <w:spacing w:val="-6"/>
          <w:sz w:val="24"/>
          <w:szCs w:val="24"/>
        </w:rPr>
        <w:t>a</w:t>
      </w:r>
      <w:r w:rsidRPr="000D3545">
        <w:rPr>
          <w:rFonts w:ascii="Arial" w:eastAsia="Calibri" w:hAnsi="Arial" w:cs="Arial"/>
          <w:sz w:val="24"/>
          <w:szCs w:val="24"/>
        </w:rPr>
        <w:t>n</w:t>
      </w:r>
      <w:r w:rsidRPr="000D3545">
        <w:rPr>
          <w:rFonts w:ascii="Arial" w:eastAsia="Calibri" w:hAnsi="Arial" w:cs="Arial"/>
          <w:spacing w:val="1"/>
          <w:sz w:val="24"/>
          <w:szCs w:val="24"/>
        </w:rPr>
        <w:t>ı</w:t>
      </w:r>
      <w:r w:rsidRPr="000D3545">
        <w:rPr>
          <w:rFonts w:ascii="Arial" w:eastAsia="Calibri" w:hAnsi="Arial" w:cs="Arial"/>
          <w:spacing w:val="-5"/>
          <w:sz w:val="24"/>
          <w:szCs w:val="24"/>
        </w:rPr>
        <w:t>n</w:t>
      </w:r>
      <w:r w:rsidRPr="000D3545">
        <w:rPr>
          <w:rFonts w:ascii="Arial" w:eastAsia="Calibri" w:hAnsi="Arial" w:cs="Arial"/>
          <w:sz w:val="24"/>
          <w:szCs w:val="24"/>
        </w:rPr>
        <w:t>da</w:t>
      </w:r>
      <w:r w:rsidRPr="000D3545">
        <w:rPr>
          <w:rFonts w:ascii="Arial" w:eastAsia="Calibri" w:hAnsi="Arial" w:cs="Arial"/>
          <w:spacing w:val="7"/>
          <w:sz w:val="24"/>
          <w:szCs w:val="24"/>
        </w:rPr>
        <w:t xml:space="preserve"> </w:t>
      </w:r>
      <w:r w:rsidRPr="000D3545">
        <w:rPr>
          <w:rFonts w:ascii="Arial" w:eastAsia="Calibri" w:hAnsi="Arial" w:cs="Arial"/>
          <w:spacing w:val="-6"/>
          <w:w w:val="101"/>
          <w:sz w:val="24"/>
          <w:szCs w:val="24"/>
        </w:rPr>
        <w:t>y</w:t>
      </w:r>
      <w:r w:rsidRPr="000D3545">
        <w:rPr>
          <w:rFonts w:ascii="Arial" w:eastAsia="Calibri" w:hAnsi="Arial" w:cs="Arial"/>
          <w:w w:val="101"/>
          <w:sz w:val="24"/>
          <w:szCs w:val="24"/>
        </w:rPr>
        <w:t xml:space="preserve">eni </w:t>
      </w:r>
      <w:r w:rsidRPr="000D3545">
        <w:rPr>
          <w:rFonts w:ascii="Arial" w:eastAsia="Calibri" w:hAnsi="Arial" w:cs="Arial"/>
          <w:spacing w:val="-1"/>
          <w:sz w:val="24"/>
          <w:szCs w:val="24"/>
        </w:rPr>
        <w:t>ya</w:t>
      </w:r>
      <w:r w:rsidRPr="000D3545">
        <w:rPr>
          <w:rFonts w:ascii="Arial" w:eastAsia="Calibri" w:hAnsi="Arial" w:cs="Arial"/>
          <w:spacing w:val="1"/>
          <w:sz w:val="24"/>
          <w:szCs w:val="24"/>
        </w:rPr>
        <w:t>s</w:t>
      </w:r>
      <w:r w:rsidRPr="000D3545">
        <w:rPr>
          <w:rFonts w:ascii="Arial" w:eastAsia="Calibri" w:hAnsi="Arial" w:cs="Arial"/>
          <w:spacing w:val="-1"/>
          <w:sz w:val="24"/>
          <w:szCs w:val="24"/>
        </w:rPr>
        <w:t>a</w:t>
      </w:r>
      <w:r w:rsidRPr="000D3545">
        <w:rPr>
          <w:rFonts w:ascii="Arial" w:eastAsia="Calibri" w:hAnsi="Arial" w:cs="Arial"/>
          <w:sz w:val="24"/>
          <w:szCs w:val="24"/>
        </w:rPr>
        <w:t>l</w:t>
      </w:r>
      <w:r w:rsidRPr="000D3545">
        <w:rPr>
          <w:rFonts w:ascii="Arial" w:eastAsia="Calibri" w:hAnsi="Arial" w:cs="Arial"/>
          <w:spacing w:val="3"/>
          <w:sz w:val="24"/>
          <w:szCs w:val="24"/>
        </w:rPr>
        <w:t xml:space="preserve"> </w:t>
      </w:r>
      <w:r w:rsidRPr="000D3545">
        <w:rPr>
          <w:rFonts w:ascii="Arial" w:eastAsia="Calibri" w:hAnsi="Arial" w:cs="Arial"/>
          <w:sz w:val="24"/>
          <w:szCs w:val="24"/>
        </w:rPr>
        <w:t>düz</w:t>
      </w:r>
      <w:r w:rsidRPr="000D3545">
        <w:rPr>
          <w:rFonts w:ascii="Arial" w:eastAsia="Calibri" w:hAnsi="Arial" w:cs="Arial"/>
          <w:spacing w:val="-4"/>
          <w:sz w:val="24"/>
          <w:szCs w:val="24"/>
        </w:rPr>
        <w:t>e</w:t>
      </w:r>
      <w:r w:rsidRPr="000D3545">
        <w:rPr>
          <w:rFonts w:ascii="Arial" w:eastAsia="Calibri" w:hAnsi="Arial" w:cs="Arial"/>
          <w:sz w:val="24"/>
          <w:szCs w:val="24"/>
        </w:rPr>
        <w:t>n</w:t>
      </w:r>
      <w:r w:rsidRPr="000D3545">
        <w:rPr>
          <w:rFonts w:ascii="Arial" w:eastAsia="Calibri" w:hAnsi="Arial" w:cs="Arial"/>
          <w:spacing w:val="-3"/>
          <w:sz w:val="24"/>
          <w:szCs w:val="24"/>
        </w:rPr>
        <w:t>l</w:t>
      </w:r>
      <w:r w:rsidRPr="000D3545">
        <w:rPr>
          <w:rFonts w:ascii="Arial" w:eastAsia="Calibri" w:hAnsi="Arial" w:cs="Arial"/>
          <w:sz w:val="24"/>
          <w:szCs w:val="24"/>
        </w:rPr>
        <w:t>e</w:t>
      </w:r>
      <w:r w:rsidRPr="000D3545">
        <w:rPr>
          <w:rFonts w:ascii="Arial" w:eastAsia="Calibri" w:hAnsi="Arial" w:cs="Arial"/>
          <w:spacing w:val="-2"/>
          <w:sz w:val="24"/>
          <w:szCs w:val="24"/>
        </w:rPr>
        <w:t>m</w:t>
      </w:r>
      <w:r w:rsidRPr="000D3545">
        <w:rPr>
          <w:rFonts w:ascii="Arial" w:eastAsia="Calibri" w:hAnsi="Arial" w:cs="Arial"/>
          <w:sz w:val="24"/>
          <w:szCs w:val="24"/>
        </w:rPr>
        <w:t>e</w:t>
      </w:r>
      <w:r w:rsidRPr="000D3545">
        <w:rPr>
          <w:rFonts w:ascii="Arial" w:eastAsia="Calibri" w:hAnsi="Arial" w:cs="Arial"/>
          <w:spacing w:val="-3"/>
          <w:sz w:val="24"/>
          <w:szCs w:val="24"/>
        </w:rPr>
        <w:t>l</w:t>
      </w:r>
      <w:r w:rsidRPr="000D3545">
        <w:rPr>
          <w:rFonts w:ascii="Arial" w:eastAsia="Calibri" w:hAnsi="Arial" w:cs="Arial"/>
          <w:sz w:val="24"/>
          <w:szCs w:val="24"/>
        </w:rPr>
        <w:t>er</w:t>
      </w:r>
      <w:r w:rsidRPr="000D3545">
        <w:rPr>
          <w:rFonts w:ascii="Arial" w:eastAsia="Calibri" w:hAnsi="Arial" w:cs="Arial"/>
          <w:spacing w:val="11"/>
          <w:sz w:val="24"/>
          <w:szCs w:val="24"/>
        </w:rPr>
        <w:t xml:space="preserve"> </w:t>
      </w:r>
      <w:r w:rsidRPr="000D3545">
        <w:rPr>
          <w:rFonts w:ascii="Arial" w:eastAsia="Calibri" w:hAnsi="Arial" w:cs="Arial"/>
          <w:spacing w:val="-6"/>
          <w:w w:val="101"/>
          <w:sz w:val="24"/>
          <w:szCs w:val="24"/>
        </w:rPr>
        <w:t>v</w:t>
      </w:r>
      <w:r w:rsidRPr="000D3545">
        <w:rPr>
          <w:rFonts w:ascii="Arial" w:eastAsia="Calibri" w:hAnsi="Arial" w:cs="Arial"/>
          <w:w w:val="101"/>
          <w:sz w:val="24"/>
          <w:szCs w:val="24"/>
        </w:rPr>
        <w:t xml:space="preserve">e </w:t>
      </w:r>
      <w:r w:rsidRPr="000D3545">
        <w:rPr>
          <w:rFonts w:ascii="Arial" w:eastAsia="Calibri" w:hAnsi="Arial" w:cs="Arial"/>
          <w:spacing w:val="-2"/>
          <w:position w:val="1"/>
          <w:sz w:val="24"/>
          <w:szCs w:val="24"/>
        </w:rPr>
        <w:t>m</w:t>
      </w:r>
      <w:r w:rsidRPr="000D3545">
        <w:rPr>
          <w:rFonts w:ascii="Arial" w:eastAsia="Calibri" w:hAnsi="Arial" w:cs="Arial"/>
          <w:position w:val="1"/>
          <w:sz w:val="24"/>
          <w:szCs w:val="24"/>
        </w:rPr>
        <w:t>e</w:t>
      </w:r>
      <w:r w:rsidRPr="000D3545">
        <w:rPr>
          <w:rFonts w:ascii="Arial" w:eastAsia="Calibri" w:hAnsi="Arial" w:cs="Arial"/>
          <w:spacing w:val="-1"/>
          <w:position w:val="1"/>
          <w:sz w:val="24"/>
          <w:szCs w:val="24"/>
        </w:rPr>
        <w:t>v</w:t>
      </w:r>
      <w:r w:rsidRPr="000D3545">
        <w:rPr>
          <w:rFonts w:ascii="Arial" w:eastAsia="Calibri" w:hAnsi="Arial" w:cs="Arial"/>
          <w:position w:val="1"/>
          <w:sz w:val="24"/>
          <w:szCs w:val="24"/>
        </w:rPr>
        <w:t>zu</w:t>
      </w:r>
      <w:r w:rsidRPr="000D3545">
        <w:rPr>
          <w:rFonts w:ascii="Arial" w:eastAsia="Calibri" w:hAnsi="Arial" w:cs="Arial"/>
          <w:spacing w:val="-1"/>
          <w:position w:val="1"/>
          <w:sz w:val="24"/>
          <w:szCs w:val="24"/>
        </w:rPr>
        <w:t>a</w:t>
      </w:r>
      <w:r w:rsidRPr="000D3545">
        <w:rPr>
          <w:rFonts w:ascii="Arial" w:eastAsia="Calibri" w:hAnsi="Arial" w:cs="Arial"/>
          <w:position w:val="1"/>
          <w:sz w:val="24"/>
          <w:szCs w:val="24"/>
        </w:rPr>
        <w:t>t</w:t>
      </w:r>
      <w:r w:rsidRPr="000D3545">
        <w:rPr>
          <w:rFonts w:ascii="Arial" w:eastAsia="Calibri" w:hAnsi="Arial" w:cs="Arial"/>
          <w:spacing w:val="5"/>
          <w:position w:val="1"/>
          <w:sz w:val="24"/>
          <w:szCs w:val="24"/>
        </w:rPr>
        <w:t xml:space="preserve"> </w:t>
      </w:r>
      <w:r w:rsidRPr="000D3545">
        <w:rPr>
          <w:rFonts w:ascii="Arial" w:eastAsia="Calibri" w:hAnsi="Arial" w:cs="Arial"/>
          <w:spacing w:val="-5"/>
          <w:position w:val="1"/>
          <w:sz w:val="24"/>
          <w:szCs w:val="24"/>
        </w:rPr>
        <w:t>d</w:t>
      </w:r>
      <w:r w:rsidRPr="000D3545">
        <w:rPr>
          <w:rFonts w:ascii="Arial" w:eastAsia="Calibri" w:hAnsi="Arial" w:cs="Arial"/>
          <w:position w:val="1"/>
          <w:sz w:val="24"/>
          <w:szCs w:val="24"/>
        </w:rPr>
        <w:t>eğ</w:t>
      </w:r>
      <w:r w:rsidRPr="000D3545">
        <w:rPr>
          <w:rFonts w:ascii="Arial" w:eastAsia="Calibri" w:hAnsi="Arial" w:cs="Arial"/>
          <w:spacing w:val="-3"/>
          <w:position w:val="1"/>
          <w:sz w:val="24"/>
          <w:szCs w:val="24"/>
        </w:rPr>
        <w:t>i</w:t>
      </w:r>
      <w:r w:rsidRPr="000D3545">
        <w:rPr>
          <w:rFonts w:ascii="Arial" w:eastAsia="Calibri" w:hAnsi="Arial" w:cs="Arial"/>
          <w:spacing w:val="1"/>
          <w:position w:val="1"/>
          <w:sz w:val="24"/>
          <w:szCs w:val="24"/>
        </w:rPr>
        <w:t>şi</w:t>
      </w:r>
      <w:r w:rsidRPr="000D3545">
        <w:rPr>
          <w:rFonts w:ascii="Arial" w:eastAsia="Calibri" w:hAnsi="Arial" w:cs="Arial"/>
          <w:spacing w:val="-1"/>
          <w:position w:val="1"/>
          <w:sz w:val="24"/>
          <w:szCs w:val="24"/>
        </w:rPr>
        <w:t>k</w:t>
      </w:r>
      <w:r w:rsidRPr="000D3545">
        <w:rPr>
          <w:rFonts w:ascii="Arial" w:eastAsia="Calibri" w:hAnsi="Arial" w:cs="Arial"/>
          <w:spacing w:val="-3"/>
          <w:position w:val="1"/>
          <w:sz w:val="24"/>
          <w:szCs w:val="24"/>
        </w:rPr>
        <w:t>l</w:t>
      </w:r>
      <w:r w:rsidRPr="000D3545">
        <w:rPr>
          <w:rFonts w:ascii="Arial" w:eastAsia="Calibri" w:hAnsi="Arial" w:cs="Arial"/>
          <w:spacing w:val="1"/>
          <w:position w:val="1"/>
          <w:sz w:val="24"/>
          <w:szCs w:val="24"/>
        </w:rPr>
        <w:t>i</w:t>
      </w:r>
      <w:r w:rsidRPr="000D3545">
        <w:rPr>
          <w:rFonts w:ascii="Arial" w:eastAsia="Calibri" w:hAnsi="Arial" w:cs="Arial"/>
          <w:spacing w:val="-1"/>
          <w:position w:val="1"/>
          <w:sz w:val="24"/>
          <w:szCs w:val="24"/>
        </w:rPr>
        <w:t>k</w:t>
      </w:r>
      <w:r w:rsidRPr="000D3545">
        <w:rPr>
          <w:rFonts w:ascii="Arial" w:eastAsia="Calibri" w:hAnsi="Arial" w:cs="Arial"/>
          <w:spacing w:val="-3"/>
          <w:position w:val="1"/>
          <w:sz w:val="24"/>
          <w:szCs w:val="24"/>
        </w:rPr>
        <w:t>l</w:t>
      </w:r>
      <w:r w:rsidRPr="000D3545">
        <w:rPr>
          <w:rFonts w:ascii="Arial" w:eastAsia="Calibri" w:hAnsi="Arial" w:cs="Arial"/>
          <w:position w:val="1"/>
          <w:sz w:val="24"/>
          <w:szCs w:val="24"/>
        </w:rPr>
        <w:t>e</w:t>
      </w:r>
      <w:r w:rsidRPr="000D3545">
        <w:rPr>
          <w:rFonts w:ascii="Arial" w:eastAsia="Calibri" w:hAnsi="Arial" w:cs="Arial"/>
          <w:spacing w:val="-1"/>
          <w:position w:val="1"/>
          <w:sz w:val="24"/>
          <w:szCs w:val="24"/>
        </w:rPr>
        <w:t>r</w:t>
      </w:r>
      <w:r w:rsidRPr="000D3545">
        <w:rPr>
          <w:rFonts w:ascii="Arial" w:eastAsia="Calibri" w:hAnsi="Arial" w:cs="Arial"/>
          <w:position w:val="1"/>
          <w:sz w:val="24"/>
          <w:szCs w:val="24"/>
        </w:rPr>
        <w:t>ini</w:t>
      </w:r>
      <w:r w:rsidRPr="000D3545">
        <w:rPr>
          <w:rFonts w:ascii="Arial" w:eastAsia="Calibri" w:hAnsi="Arial" w:cs="Arial"/>
          <w:spacing w:val="8"/>
          <w:position w:val="1"/>
          <w:sz w:val="24"/>
          <w:szCs w:val="24"/>
        </w:rPr>
        <w:t xml:space="preserve"> </w:t>
      </w:r>
      <w:r w:rsidRPr="000D3545">
        <w:rPr>
          <w:rFonts w:ascii="Arial" w:eastAsia="Calibri" w:hAnsi="Arial" w:cs="Arial"/>
          <w:spacing w:val="1"/>
          <w:w w:val="101"/>
          <w:position w:val="1"/>
          <w:sz w:val="24"/>
          <w:szCs w:val="24"/>
        </w:rPr>
        <w:t>i</w:t>
      </w:r>
      <w:r w:rsidRPr="000D3545">
        <w:rPr>
          <w:rFonts w:ascii="Arial" w:eastAsia="Calibri" w:hAnsi="Arial" w:cs="Arial"/>
          <w:spacing w:val="-1"/>
          <w:w w:val="101"/>
          <w:position w:val="1"/>
          <w:sz w:val="24"/>
          <w:szCs w:val="24"/>
        </w:rPr>
        <w:t>r</w:t>
      </w:r>
      <w:r w:rsidRPr="000D3545">
        <w:rPr>
          <w:rFonts w:ascii="Arial" w:eastAsia="Calibri" w:hAnsi="Arial" w:cs="Arial"/>
          <w:w w:val="101"/>
          <w:position w:val="1"/>
          <w:sz w:val="24"/>
          <w:szCs w:val="24"/>
        </w:rPr>
        <w:t>d</w:t>
      </w:r>
      <w:r w:rsidRPr="000D3545">
        <w:rPr>
          <w:rFonts w:ascii="Arial" w:eastAsia="Calibri" w:hAnsi="Arial" w:cs="Arial"/>
          <w:spacing w:val="-4"/>
          <w:w w:val="101"/>
          <w:position w:val="1"/>
          <w:sz w:val="24"/>
          <w:szCs w:val="24"/>
        </w:rPr>
        <w:t>e</w:t>
      </w:r>
      <w:r w:rsidRPr="000D3545">
        <w:rPr>
          <w:rFonts w:ascii="Arial" w:eastAsia="Calibri" w:hAnsi="Arial" w:cs="Arial"/>
          <w:spacing w:val="1"/>
          <w:w w:val="101"/>
          <w:position w:val="1"/>
          <w:sz w:val="24"/>
          <w:szCs w:val="24"/>
        </w:rPr>
        <w:t>l</w:t>
      </w:r>
      <w:r w:rsidRPr="000D3545">
        <w:rPr>
          <w:rFonts w:ascii="Arial" w:eastAsia="Calibri" w:hAnsi="Arial" w:cs="Arial"/>
          <w:w w:val="101"/>
          <w:position w:val="1"/>
          <w:sz w:val="24"/>
          <w:szCs w:val="24"/>
        </w:rPr>
        <w:t>e</w:t>
      </w:r>
      <w:r w:rsidRPr="000D3545">
        <w:rPr>
          <w:rFonts w:ascii="Arial" w:eastAsia="Calibri" w:hAnsi="Arial" w:cs="Arial"/>
          <w:spacing w:val="-5"/>
          <w:w w:val="101"/>
          <w:position w:val="1"/>
          <w:sz w:val="24"/>
          <w:szCs w:val="24"/>
        </w:rPr>
        <w:t>mek</w:t>
      </w:r>
      <w:r w:rsidRPr="000D3545">
        <w:rPr>
          <w:rFonts w:ascii="Arial" w:eastAsia="Calibri" w:hAnsi="Arial" w:cs="Arial"/>
          <w:w w:val="101"/>
          <w:position w:val="1"/>
          <w:sz w:val="24"/>
          <w:szCs w:val="24"/>
        </w:rPr>
        <w:t xml:space="preserve"> </w:t>
      </w:r>
      <w:r w:rsidRPr="000D3545">
        <w:rPr>
          <w:rFonts w:ascii="Arial" w:eastAsia="Calibri" w:hAnsi="Arial" w:cs="Arial"/>
          <w:spacing w:val="-1"/>
          <w:sz w:val="24"/>
          <w:szCs w:val="24"/>
        </w:rPr>
        <w:t>v</w:t>
      </w:r>
      <w:r w:rsidRPr="000D3545">
        <w:rPr>
          <w:rFonts w:ascii="Arial" w:eastAsia="Calibri" w:hAnsi="Arial" w:cs="Arial"/>
          <w:sz w:val="24"/>
          <w:szCs w:val="24"/>
        </w:rPr>
        <w:t>e</w:t>
      </w:r>
      <w:r w:rsidRPr="000D3545">
        <w:rPr>
          <w:rFonts w:ascii="Arial" w:eastAsia="Calibri" w:hAnsi="Arial" w:cs="Arial"/>
          <w:spacing w:val="5"/>
          <w:sz w:val="24"/>
          <w:szCs w:val="24"/>
        </w:rPr>
        <w:t xml:space="preserve"> </w:t>
      </w:r>
      <w:r w:rsidRPr="000D3545">
        <w:rPr>
          <w:rFonts w:ascii="Arial" w:eastAsia="Calibri" w:hAnsi="Arial" w:cs="Arial"/>
          <w:sz w:val="24"/>
          <w:szCs w:val="24"/>
        </w:rPr>
        <w:t>ö</w:t>
      </w:r>
      <w:r w:rsidRPr="000D3545">
        <w:rPr>
          <w:rFonts w:ascii="Arial" w:eastAsia="Calibri" w:hAnsi="Arial" w:cs="Arial"/>
          <w:spacing w:val="-5"/>
          <w:sz w:val="24"/>
          <w:szCs w:val="24"/>
        </w:rPr>
        <w:t>n</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pacing w:val="1"/>
          <w:sz w:val="24"/>
          <w:szCs w:val="24"/>
        </w:rPr>
        <w:t>l</w:t>
      </w:r>
      <w:r w:rsidRPr="000D3545">
        <w:rPr>
          <w:rFonts w:ascii="Arial" w:eastAsia="Calibri" w:hAnsi="Arial" w:cs="Arial"/>
          <w:sz w:val="24"/>
          <w:szCs w:val="24"/>
        </w:rPr>
        <w:t>er</w:t>
      </w:r>
      <w:r w:rsidRPr="000D3545">
        <w:rPr>
          <w:rFonts w:ascii="Arial" w:eastAsia="Calibri" w:hAnsi="Arial" w:cs="Arial"/>
          <w:spacing w:val="1"/>
          <w:sz w:val="24"/>
          <w:szCs w:val="24"/>
        </w:rPr>
        <w:t xml:space="preserve"> </w:t>
      </w:r>
      <w:r w:rsidRPr="000D3545">
        <w:rPr>
          <w:rFonts w:ascii="Arial" w:eastAsia="Calibri" w:hAnsi="Arial" w:cs="Arial"/>
          <w:w w:val="101"/>
          <w:sz w:val="24"/>
          <w:szCs w:val="24"/>
        </w:rPr>
        <w:t>h</w:t>
      </w:r>
      <w:r w:rsidRPr="000D3545">
        <w:rPr>
          <w:rFonts w:ascii="Arial" w:eastAsia="Calibri" w:hAnsi="Arial" w:cs="Arial"/>
          <w:spacing w:val="-1"/>
          <w:w w:val="101"/>
          <w:sz w:val="24"/>
          <w:szCs w:val="24"/>
        </w:rPr>
        <w:t>a</w:t>
      </w:r>
      <w:r w:rsidRPr="000D3545">
        <w:rPr>
          <w:rFonts w:ascii="Arial" w:eastAsia="Calibri" w:hAnsi="Arial" w:cs="Arial"/>
          <w:spacing w:val="-5"/>
          <w:w w:val="101"/>
          <w:sz w:val="24"/>
          <w:szCs w:val="24"/>
        </w:rPr>
        <w:t>z</w:t>
      </w:r>
      <w:r w:rsidRPr="000D3545">
        <w:rPr>
          <w:rFonts w:ascii="Arial" w:eastAsia="Calibri" w:hAnsi="Arial" w:cs="Arial"/>
          <w:spacing w:val="1"/>
          <w:w w:val="101"/>
          <w:sz w:val="24"/>
          <w:szCs w:val="24"/>
        </w:rPr>
        <w:t>ı</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l</w:t>
      </w:r>
      <w:r w:rsidRPr="000D3545">
        <w:rPr>
          <w:rFonts w:ascii="Arial" w:eastAsia="Calibri" w:hAnsi="Arial" w:cs="Arial"/>
          <w:spacing w:val="-6"/>
          <w:w w:val="101"/>
          <w:sz w:val="24"/>
          <w:szCs w:val="24"/>
        </w:rPr>
        <w:t>a</w:t>
      </w:r>
      <w:r w:rsidRPr="000D3545">
        <w:rPr>
          <w:rFonts w:ascii="Arial" w:eastAsia="Calibri" w:hAnsi="Arial" w:cs="Arial"/>
          <w:w w:val="101"/>
          <w:sz w:val="24"/>
          <w:szCs w:val="24"/>
        </w:rPr>
        <w:t>mak</w:t>
      </w:r>
    </w:p>
    <w:p w14:paraId="4F6DE987" w14:textId="7F9FA236" w:rsidR="003648D2" w:rsidRPr="000D3545" w:rsidRDefault="003648D2" w:rsidP="003648D2">
      <w:pPr>
        <w:pStyle w:val="Standard"/>
        <w:spacing w:before="240" w:line="360" w:lineRule="auto"/>
        <w:ind w:left="743" w:hanging="726"/>
        <w:jc w:val="both"/>
        <w:rPr>
          <w:rFonts w:ascii="Arial" w:eastAsia="Calibri" w:hAnsi="Arial" w:cs="Arial"/>
          <w:spacing w:val="-3"/>
          <w:w w:val="101"/>
          <w:sz w:val="24"/>
          <w:szCs w:val="24"/>
        </w:rPr>
      </w:pPr>
      <w:r w:rsidRPr="000D3545">
        <w:rPr>
          <w:rFonts w:ascii="Arial" w:eastAsia="Calibri" w:hAnsi="Arial" w:cs="Arial"/>
          <w:w w:val="101"/>
          <w:sz w:val="24"/>
          <w:szCs w:val="24"/>
        </w:rPr>
        <w:t>2.</w:t>
      </w:r>
      <w:r w:rsidR="000D3545">
        <w:rPr>
          <w:rFonts w:ascii="Arial" w:eastAsia="Calibri" w:hAnsi="Arial" w:cs="Arial"/>
          <w:w w:val="101"/>
          <w:sz w:val="24"/>
          <w:szCs w:val="24"/>
        </w:rPr>
        <w:t>2</w:t>
      </w:r>
      <w:r w:rsidRPr="000D3545">
        <w:rPr>
          <w:rFonts w:ascii="Arial" w:eastAsia="Calibri" w:hAnsi="Arial" w:cs="Arial"/>
          <w:w w:val="101"/>
          <w:sz w:val="24"/>
          <w:szCs w:val="24"/>
        </w:rPr>
        <w:t xml:space="preserve">.2. </w:t>
      </w:r>
      <w:r w:rsidRPr="000D3545">
        <w:rPr>
          <w:rFonts w:ascii="Arial" w:eastAsia="Calibri" w:hAnsi="Arial" w:cs="Arial"/>
          <w:spacing w:val="-2"/>
          <w:sz w:val="24"/>
          <w:szCs w:val="24"/>
        </w:rPr>
        <w:t>S</w:t>
      </w:r>
      <w:r w:rsidRPr="000D3545">
        <w:rPr>
          <w:rFonts w:ascii="Arial" w:eastAsia="Calibri" w:hAnsi="Arial" w:cs="Arial"/>
          <w:spacing w:val="-1"/>
          <w:sz w:val="24"/>
          <w:szCs w:val="24"/>
        </w:rPr>
        <w:t>a</w:t>
      </w:r>
      <w:r w:rsidRPr="000D3545">
        <w:rPr>
          <w:rFonts w:ascii="Arial" w:eastAsia="Calibri" w:hAnsi="Arial" w:cs="Arial"/>
          <w:sz w:val="24"/>
          <w:szCs w:val="24"/>
        </w:rPr>
        <w:t>ğ</w:t>
      </w:r>
      <w:r w:rsidRPr="000D3545">
        <w:rPr>
          <w:rFonts w:ascii="Arial" w:eastAsia="Calibri" w:hAnsi="Arial" w:cs="Arial"/>
          <w:spacing w:val="1"/>
          <w:sz w:val="24"/>
          <w:szCs w:val="24"/>
        </w:rPr>
        <w:t>lı</w:t>
      </w:r>
      <w:r w:rsidRPr="000D3545">
        <w:rPr>
          <w:rFonts w:ascii="Arial" w:eastAsia="Calibri" w:hAnsi="Arial" w:cs="Arial"/>
          <w:sz w:val="24"/>
          <w:szCs w:val="24"/>
        </w:rPr>
        <w:t xml:space="preserve">k </w:t>
      </w:r>
      <w:r w:rsidRPr="000D3545">
        <w:rPr>
          <w:rFonts w:ascii="Arial" w:eastAsia="Calibri" w:hAnsi="Arial" w:cs="Arial"/>
          <w:spacing w:val="-5"/>
          <w:w w:val="101"/>
          <w:sz w:val="24"/>
          <w:szCs w:val="24"/>
        </w:rPr>
        <w:t>b</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2"/>
          <w:w w:val="101"/>
          <w:sz w:val="24"/>
          <w:szCs w:val="24"/>
        </w:rPr>
        <w:t>m</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5"/>
          <w:w w:val="101"/>
          <w:sz w:val="24"/>
          <w:szCs w:val="24"/>
        </w:rPr>
        <w:t>n</w:t>
      </w:r>
      <w:r w:rsidRPr="000D3545">
        <w:rPr>
          <w:rFonts w:ascii="Arial" w:eastAsia="Calibri" w:hAnsi="Arial" w:cs="Arial"/>
          <w:w w:val="101"/>
          <w:sz w:val="24"/>
          <w:szCs w:val="24"/>
        </w:rPr>
        <w:t xml:space="preserve">de </w:t>
      </w:r>
      <w:r w:rsidRPr="000D3545">
        <w:rPr>
          <w:rFonts w:ascii="Arial" w:eastAsia="Calibri" w:hAnsi="Arial" w:cs="Arial"/>
          <w:sz w:val="24"/>
          <w:szCs w:val="24"/>
        </w:rPr>
        <w:t>h</w:t>
      </w:r>
      <w:r w:rsidRPr="000D3545">
        <w:rPr>
          <w:rFonts w:ascii="Arial" w:eastAsia="Calibri" w:hAnsi="Arial" w:cs="Arial"/>
          <w:spacing w:val="1"/>
          <w:sz w:val="24"/>
          <w:szCs w:val="24"/>
        </w:rPr>
        <w:t>i</w:t>
      </w:r>
      <w:r w:rsidRPr="000D3545">
        <w:rPr>
          <w:rFonts w:ascii="Arial" w:eastAsia="Calibri" w:hAnsi="Arial" w:cs="Arial"/>
          <w:sz w:val="24"/>
          <w:szCs w:val="24"/>
        </w:rPr>
        <w:t>z</w:t>
      </w:r>
      <w:r w:rsidRPr="000D3545">
        <w:rPr>
          <w:rFonts w:ascii="Arial" w:eastAsia="Calibri" w:hAnsi="Arial" w:cs="Arial"/>
          <w:spacing w:val="-2"/>
          <w:sz w:val="24"/>
          <w:szCs w:val="24"/>
        </w:rPr>
        <w:t>m</w:t>
      </w:r>
      <w:r w:rsidRPr="000D3545">
        <w:rPr>
          <w:rFonts w:ascii="Arial" w:eastAsia="Calibri" w:hAnsi="Arial" w:cs="Arial"/>
          <w:spacing w:val="-4"/>
          <w:sz w:val="24"/>
          <w:szCs w:val="24"/>
        </w:rPr>
        <w:t>e</w:t>
      </w:r>
      <w:r w:rsidRPr="00550E1A">
        <w:rPr>
          <w:rFonts w:ascii="Arial" w:eastAsia="Calibri" w:hAnsi="Arial" w:cs="Arial"/>
          <w:sz w:val="24"/>
          <w:szCs w:val="24"/>
        </w:rPr>
        <w:t>t</w:t>
      </w:r>
      <w:r w:rsidRPr="00550E1A">
        <w:rPr>
          <w:rFonts w:ascii="Arial" w:eastAsia="Calibri" w:hAnsi="Arial" w:cs="Arial"/>
          <w:spacing w:val="9"/>
          <w:sz w:val="24"/>
          <w:szCs w:val="24"/>
        </w:rPr>
        <w:t xml:space="preserve"> </w:t>
      </w:r>
      <w:r w:rsidRPr="00550E1A">
        <w:rPr>
          <w:rFonts w:ascii="Arial" w:eastAsia="Calibri" w:hAnsi="Arial" w:cs="Arial"/>
          <w:spacing w:val="-1"/>
          <w:sz w:val="24"/>
          <w:szCs w:val="24"/>
        </w:rPr>
        <w:t>k</w:t>
      </w:r>
      <w:r w:rsidRPr="00FC43D5">
        <w:rPr>
          <w:rFonts w:ascii="Arial" w:eastAsia="Calibri" w:hAnsi="Arial" w:cs="Arial"/>
          <w:spacing w:val="-6"/>
          <w:sz w:val="24"/>
          <w:szCs w:val="24"/>
        </w:rPr>
        <w:t>a</w:t>
      </w:r>
      <w:r w:rsidRPr="00FC43D5">
        <w:rPr>
          <w:rFonts w:ascii="Arial" w:eastAsia="Calibri" w:hAnsi="Arial" w:cs="Arial"/>
          <w:spacing w:val="1"/>
          <w:sz w:val="24"/>
          <w:szCs w:val="24"/>
        </w:rPr>
        <w:t>li</w:t>
      </w:r>
      <w:r w:rsidRPr="00FC43D5">
        <w:rPr>
          <w:rFonts w:ascii="Arial" w:eastAsia="Calibri" w:hAnsi="Arial" w:cs="Arial"/>
          <w:spacing w:val="-3"/>
          <w:sz w:val="24"/>
          <w:szCs w:val="24"/>
        </w:rPr>
        <w:t>t</w:t>
      </w:r>
      <w:r w:rsidRPr="00FF00A8">
        <w:rPr>
          <w:rFonts w:ascii="Arial" w:eastAsia="Calibri" w:hAnsi="Arial" w:cs="Arial"/>
          <w:sz w:val="24"/>
          <w:szCs w:val="24"/>
        </w:rPr>
        <w:t>e</w:t>
      </w:r>
      <w:r w:rsidRPr="000D3545">
        <w:rPr>
          <w:rFonts w:ascii="Arial" w:eastAsia="Calibri" w:hAnsi="Arial" w:cs="Arial"/>
          <w:spacing w:val="-4"/>
          <w:sz w:val="24"/>
          <w:szCs w:val="24"/>
        </w:rPr>
        <w:t>s</w:t>
      </w:r>
      <w:r w:rsidRPr="000D3545">
        <w:rPr>
          <w:rFonts w:ascii="Arial" w:eastAsia="Calibri" w:hAnsi="Arial" w:cs="Arial"/>
          <w:sz w:val="24"/>
          <w:szCs w:val="24"/>
        </w:rPr>
        <w:t>ini</w:t>
      </w:r>
      <w:r w:rsidRPr="000D3545">
        <w:rPr>
          <w:rFonts w:ascii="Arial" w:eastAsia="Calibri" w:hAnsi="Arial" w:cs="Arial"/>
          <w:spacing w:val="9"/>
          <w:sz w:val="24"/>
          <w:szCs w:val="24"/>
        </w:rPr>
        <w:t xml:space="preserve"> </w:t>
      </w:r>
      <w:r w:rsidRPr="000D3545">
        <w:rPr>
          <w:rFonts w:ascii="Arial" w:eastAsia="Calibri" w:hAnsi="Arial" w:cs="Arial"/>
          <w:spacing w:val="1"/>
          <w:w w:val="101"/>
          <w:sz w:val="24"/>
          <w:szCs w:val="24"/>
        </w:rPr>
        <w:t>i</w:t>
      </w:r>
      <w:r w:rsidRPr="000D3545">
        <w:rPr>
          <w:rFonts w:ascii="Arial" w:eastAsia="Calibri" w:hAnsi="Arial" w:cs="Arial"/>
          <w:spacing w:val="-6"/>
          <w:w w:val="101"/>
          <w:sz w:val="24"/>
          <w:szCs w:val="24"/>
        </w:rPr>
        <w:t>y</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3"/>
          <w:w w:val="101"/>
          <w:sz w:val="24"/>
          <w:szCs w:val="24"/>
        </w:rPr>
        <w:t>mek</w:t>
      </w:r>
    </w:p>
    <w:p w14:paraId="22317C95" w14:textId="2A1EDE6A" w:rsidR="003648D2" w:rsidRPr="000D3545" w:rsidRDefault="003648D2" w:rsidP="003648D2">
      <w:pPr>
        <w:pStyle w:val="Standard"/>
        <w:spacing w:before="240" w:line="360" w:lineRule="auto"/>
        <w:ind w:left="743" w:hanging="726"/>
        <w:jc w:val="both"/>
        <w:rPr>
          <w:rFonts w:ascii="Arial" w:eastAsia="Calibri" w:hAnsi="Arial" w:cs="Arial"/>
          <w:w w:val="101"/>
          <w:sz w:val="24"/>
          <w:szCs w:val="24"/>
        </w:rPr>
      </w:pPr>
      <w:r w:rsidRPr="000D3545">
        <w:rPr>
          <w:rFonts w:ascii="Arial" w:eastAsia="Calibri" w:hAnsi="Arial" w:cs="Arial"/>
          <w:spacing w:val="-3"/>
          <w:w w:val="101"/>
          <w:sz w:val="24"/>
          <w:szCs w:val="24"/>
        </w:rPr>
        <w:t>2.</w:t>
      </w:r>
      <w:r w:rsidR="000D3545">
        <w:rPr>
          <w:rFonts w:ascii="Arial" w:eastAsia="Calibri" w:hAnsi="Arial" w:cs="Arial"/>
          <w:spacing w:val="-3"/>
          <w:w w:val="101"/>
          <w:sz w:val="24"/>
          <w:szCs w:val="24"/>
        </w:rPr>
        <w:t>2</w:t>
      </w:r>
      <w:r w:rsidRPr="000D3545">
        <w:rPr>
          <w:rFonts w:ascii="Arial" w:eastAsia="Calibri" w:hAnsi="Arial" w:cs="Arial"/>
          <w:spacing w:val="-3"/>
          <w:w w:val="101"/>
          <w:sz w:val="24"/>
          <w:szCs w:val="24"/>
        </w:rPr>
        <w:t xml:space="preserve">.3. </w:t>
      </w:r>
      <w:r w:rsidRPr="000D3545">
        <w:rPr>
          <w:rFonts w:ascii="Arial" w:eastAsia="Calibri" w:hAnsi="Arial" w:cs="Arial"/>
          <w:spacing w:val="1"/>
          <w:sz w:val="24"/>
          <w:szCs w:val="24"/>
        </w:rPr>
        <w:t>S</w:t>
      </w:r>
      <w:r w:rsidRPr="000D3545">
        <w:rPr>
          <w:rFonts w:ascii="Arial" w:eastAsia="Calibri" w:hAnsi="Arial" w:cs="Arial"/>
          <w:spacing w:val="-1"/>
          <w:sz w:val="24"/>
          <w:szCs w:val="24"/>
        </w:rPr>
        <w:t>a</w:t>
      </w:r>
      <w:r w:rsidRPr="000D3545">
        <w:rPr>
          <w:rFonts w:ascii="Arial" w:eastAsia="Calibri" w:hAnsi="Arial" w:cs="Arial"/>
          <w:spacing w:val="-4"/>
          <w:sz w:val="24"/>
          <w:szCs w:val="24"/>
        </w:rPr>
        <w:t>ğ</w:t>
      </w:r>
      <w:r w:rsidRPr="000D3545">
        <w:rPr>
          <w:rFonts w:ascii="Arial" w:eastAsia="Calibri" w:hAnsi="Arial" w:cs="Arial"/>
          <w:spacing w:val="1"/>
          <w:sz w:val="24"/>
          <w:szCs w:val="24"/>
        </w:rPr>
        <w:t>lı</w:t>
      </w:r>
      <w:r w:rsidRPr="000D3545">
        <w:rPr>
          <w:rFonts w:ascii="Arial" w:eastAsia="Calibri" w:hAnsi="Arial" w:cs="Arial"/>
          <w:sz w:val="24"/>
          <w:szCs w:val="24"/>
        </w:rPr>
        <w:t xml:space="preserve">k </w:t>
      </w:r>
      <w:r w:rsidRPr="000D3545">
        <w:rPr>
          <w:rFonts w:ascii="Arial" w:eastAsia="Calibri" w:hAnsi="Arial" w:cs="Arial"/>
          <w:w w:val="101"/>
          <w:sz w:val="24"/>
          <w:szCs w:val="24"/>
        </w:rPr>
        <w:t>h</w:t>
      </w:r>
      <w:r w:rsidRPr="000D3545">
        <w:rPr>
          <w:rFonts w:ascii="Arial" w:eastAsia="Calibri" w:hAnsi="Arial" w:cs="Arial"/>
          <w:spacing w:val="1"/>
          <w:w w:val="101"/>
          <w:sz w:val="24"/>
          <w:szCs w:val="24"/>
        </w:rPr>
        <w:t>i</w:t>
      </w:r>
      <w:r w:rsidRPr="000D3545">
        <w:rPr>
          <w:rFonts w:ascii="Arial" w:eastAsia="Calibri" w:hAnsi="Arial" w:cs="Arial"/>
          <w:spacing w:val="-5"/>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w w:val="101"/>
          <w:sz w:val="24"/>
          <w:szCs w:val="24"/>
        </w:rPr>
        <w:t>e</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3"/>
          <w:w w:val="101"/>
          <w:sz w:val="24"/>
          <w:szCs w:val="24"/>
        </w:rPr>
        <w:t>i</w:t>
      </w:r>
      <w:r w:rsidRPr="000D3545">
        <w:rPr>
          <w:rFonts w:ascii="Arial" w:eastAsia="Calibri" w:hAnsi="Arial" w:cs="Arial"/>
          <w:w w:val="101"/>
          <w:sz w:val="24"/>
          <w:szCs w:val="24"/>
        </w:rPr>
        <w:t>n</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n </w:t>
      </w:r>
      <w:r w:rsidRPr="000D3545">
        <w:rPr>
          <w:rFonts w:ascii="Arial" w:eastAsia="Calibri" w:hAnsi="Arial" w:cs="Arial"/>
          <w:sz w:val="24"/>
          <w:szCs w:val="24"/>
        </w:rPr>
        <w:t>n</w:t>
      </w:r>
      <w:r w:rsidRPr="00550E1A">
        <w:rPr>
          <w:rFonts w:ascii="Arial" w:eastAsia="Calibri" w:hAnsi="Arial" w:cs="Arial"/>
          <w:spacing w:val="1"/>
          <w:sz w:val="24"/>
          <w:szCs w:val="24"/>
        </w:rPr>
        <w:t>it</w:t>
      </w:r>
      <w:r w:rsidRPr="00550E1A">
        <w:rPr>
          <w:rFonts w:ascii="Arial" w:eastAsia="Calibri" w:hAnsi="Arial" w:cs="Arial"/>
          <w:spacing w:val="-4"/>
          <w:sz w:val="24"/>
          <w:szCs w:val="24"/>
        </w:rPr>
        <w:t>e</w:t>
      </w:r>
      <w:r w:rsidRPr="00550E1A">
        <w:rPr>
          <w:rFonts w:ascii="Arial" w:eastAsia="Calibri" w:hAnsi="Arial" w:cs="Arial"/>
          <w:spacing w:val="1"/>
          <w:sz w:val="24"/>
          <w:szCs w:val="24"/>
        </w:rPr>
        <w:t>li</w:t>
      </w:r>
      <w:r w:rsidRPr="00FC43D5">
        <w:rPr>
          <w:rFonts w:ascii="Arial" w:eastAsia="Calibri" w:hAnsi="Arial" w:cs="Arial"/>
          <w:spacing w:val="-6"/>
          <w:sz w:val="24"/>
          <w:szCs w:val="24"/>
        </w:rPr>
        <w:t>k</w:t>
      </w:r>
      <w:r w:rsidRPr="00FC43D5">
        <w:rPr>
          <w:rFonts w:ascii="Arial" w:eastAsia="Calibri" w:hAnsi="Arial" w:cs="Arial"/>
          <w:spacing w:val="1"/>
          <w:sz w:val="24"/>
          <w:szCs w:val="24"/>
        </w:rPr>
        <w:t>l</w:t>
      </w:r>
      <w:r w:rsidRPr="00FC43D5">
        <w:rPr>
          <w:rFonts w:ascii="Arial" w:eastAsia="Calibri" w:hAnsi="Arial" w:cs="Arial"/>
          <w:sz w:val="24"/>
          <w:szCs w:val="24"/>
        </w:rPr>
        <w:t>i</w:t>
      </w:r>
      <w:r w:rsidRPr="00FF00A8">
        <w:rPr>
          <w:rFonts w:ascii="Arial" w:eastAsia="Calibri" w:hAnsi="Arial" w:cs="Arial"/>
          <w:spacing w:val="4"/>
          <w:sz w:val="24"/>
          <w:szCs w:val="24"/>
        </w:rPr>
        <w:t xml:space="preserve"> </w:t>
      </w:r>
      <w:r w:rsidRPr="000D3545">
        <w:rPr>
          <w:rFonts w:ascii="Arial" w:eastAsia="Calibri" w:hAnsi="Arial" w:cs="Arial"/>
          <w:sz w:val="24"/>
          <w:szCs w:val="24"/>
        </w:rPr>
        <w:t>h</w:t>
      </w:r>
      <w:r w:rsidRPr="000D3545">
        <w:rPr>
          <w:rFonts w:ascii="Arial" w:eastAsia="Calibri" w:hAnsi="Arial" w:cs="Arial"/>
          <w:spacing w:val="-1"/>
          <w:sz w:val="24"/>
          <w:szCs w:val="24"/>
        </w:rPr>
        <w:t>a</w:t>
      </w:r>
      <w:r w:rsidRPr="000D3545">
        <w:rPr>
          <w:rFonts w:ascii="Arial" w:eastAsia="Calibri" w:hAnsi="Arial" w:cs="Arial"/>
          <w:spacing w:val="-3"/>
          <w:sz w:val="24"/>
          <w:szCs w:val="24"/>
        </w:rPr>
        <w:t>l</w:t>
      </w:r>
      <w:r w:rsidRPr="000D3545">
        <w:rPr>
          <w:rFonts w:ascii="Arial" w:eastAsia="Calibri" w:hAnsi="Arial" w:cs="Arial"/>
          <w:sz w:val="24"/>
          <w:szCs w:val="24"/>
        </w:rPr>
        <w:t>e</w:t>
      </w:r>
      <w:r w:rsidRPr="000D3545">
        <w:rPr>
          <w:rFonts w:ascii="Arial" w:eastAsia="Calibri" w:hAnsi="Arial" w:cs="Arial"/>
          <w:spacing w:val="6"/>
          <w:sz w:val="24"/>
          <w:szCs w:val="24"/>
        </w:rPr>
        <w:t xml:space="preserve"> </w:t>
      </w:r>
      <w:r w:rsidRPr="000D3545">
        <w:rPr>
          <w:rFonts w:ascii="Arial" w:eastAsia="Calibri" w:hAnsi="Arial" w:cs="Arial"/>
          <w:spacing w:val="-4"/>
          <w:sz w:val="24"/>
          <w:szCs w:val="24"/>
        </w:rPr>
        <w:t>g</w:t>
      </w:r>
      <w:r w:rsidRPr="000D3545">
        <w:rPr>
          <w:rFonts w:ascii="Arial" w:eastAsia="Calibri" w:hAnsi="Arial" w:cs="Arial"/>
          <w:sz w:val="24"/>
          <w:szCs w:val="24"/>
        </w:rPr>
        <w:t>e</w:t>
      </w:r>
      <w:r w:rsidRPr="000D3545">
        <w:rPr>
          <w:rFonts w:ascii="Arial" w:eastAsia="Calibri" w:hAnsi="Arial" w:cs="Arial"/>
          <w:spacing w:val="-3"/>
          <w:sz w:val="24"/>
          <w:szCs w:val="24"/>
        </w:rPr>
        <w:t>t</w:t>
      </w:r>
      <w:r w:rsidRPr="000D3545">
        <w:rPr>
          <w:rFonts w:ascii="Arial" w:eastAsia="Calibri" w:hAnsi="Arial" w:cs="Arial"/>
          <w:spacing w:val="1"/>
          <w:sz w:val="24"/>
          <w:szCs w:val="24"/>
        </w:rPr>
        <w:t>i</w:t>
      </w:r>
      <w:r w:rsidRPr="000D3545">
        <w:rPr>
          <w:rFonts w:ascii="Arial" w:eastAsia="Calibri" w:hAnsi="Arial" w:cs="Arial"/>
          <w:spacing w:val="-1"/>
          <w:sz w:val="24"/>
          <w:szCs w:val="24"/>
        </w:rPr>
        <w:t>r</w:t>
      </w:r>
      <w:r w:rsidRPr="000D3545">
        <w:rPr>
          <w:rFonts w:ascii="Arial" w:eastAsia="Calibri" w:hAnsi="Arial" w:cs="Arial"/>
          <w:spacing w:val="1"/>
          <w:sz w:val="24"/>
          <w:szCs w:val="24"/>
        </w:rPr>
        <w:t>il</w:t>
      </w:r>
      <w:r w:rsidRPr="000D3545">
        <w:rPr>
          <w:rFonts w:ascii="Arial" w:eastAsia="Calibri" w:hAnsi="Arial" w:cs="Arial"/>
          <w:spacing w:val="-6"/>
          <w:sz w:val="24"/>
          <w:szCs w:val="24"/>
        </w:rPr>
        <w:t>m</w:t>
      </w:r>
      <w:r w:rsidRPr="000D3545">
        <w:rPr>
          <w:rFonts w:ascii="Arial" w:eastAsia="Calibri" w:hAnsi="Arial" w:cs="Arial"/>
          <w:sz w:val="24"/>
          <w:szCs w:val="24"/>
        </w:rPr>
        <w:t>e</w:t>
      </w:r>
      <w:r w:rsidRPr="000D3545">
        <w:rPr>
          <w:rFonts w:ascii="Arial" w:eastAsia="Calibri" w:hAnsi="Arial" w:cs="Arial"/>
          <w:spacing w:val="-4"/>
          <w:sz w:val="24"/>
          <w:szCs w:val="24"/>
        </w:rPr>
        <w:t>s</w:t>
      </w:r>
      <w:r w:rsidRPr="000D3545">
        <w:rPr>
          <w:rFonts w:ascii="Arial" w:eastAsia="Calibri" w:hAnsi="Arial" w:cs="Arial"/>
          <w:sz w:val="24"/>
          <w:szCs w:val="24"/>
        </w:rPr>
        <w:t>i</w:t>
      </w:r>
      <w:r w:rsidRPr="000D3545">
        <w:rPr>
          <w:rFonts w:ascii="Arial" w:eastAsia="Calibri" w:hAnsi="Arial" w:cs="Arial"/>
          <w:spacing w:val="12"/>
          <w:sz w:val="24"/>
          <w:szCs w:val="24"/>
        </w:rPr>
        <w:t xml:space="preserve"> </w:t>
      </w:r>
      <w:r w:rsidRPr="000D3545">
        <w:rPr>
          <w:rFonts w:ascii="Arial" w:eastAsia="Calibri" w:hAnsi="Arial" w:cs="Arial"/>
          <w:spacing w:val="-3"/>
          <w:w w:val="101"/>
          <w:sz w:val="24"/>
          <w:szCs w:val="24"/>
        </w:rPr>
        <w:t>i</w:t>
      </w:r>
      <w:r w:rsidRPr="000D3545">
        <w:rPr>
          <w:rFonts w:ascii="Arial" w:eastAsia="Calibri" w:hAnsi="Arial" w:cs="Arial"/>
          <w:w w:val="101"/>
          <w:sz w:val="24"/>
          <w:szCs w:val="24"/>
        </w:rPr>
        <w:t>ç</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n </w:t>
      </w:r>
      <w:r w:rsidRPr="000D3545">
        <w:rPr>
          <w:rFonts w:ascii="Arial" w:eastAsia="Calibri" w:hAnsi="Arial" w:cs="Arial"/>
          <w:sz w:val="24"/>
          <w:szCs w:val="24"/>
        </w:rPr>
        <w:t>c</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4"/>
          <w:sz w:val="24"/>
          <w:szCs w:val="24"/>
        </w:rPr>
        <w:t>s</w:t>
      </w:r>
      <w:r w:rsidRPr="000D3545">
        <w:rPr>
          <w:rFonts w:ascii="Arial" w:eastAsia="Calibri" w:hAnsi="Arial" w:cs="Arial"/>
          <w:spacing w:val="1"/>
          <w:sz w:val="24"/>
          <w:szCs w:val="24"/>
        </w:rPr>
        <w:t>i</w:t>
      </w:r>
      <w:r w:rsidRPr="000D3545">
        <w:rPr>
          <w:rFonts w:ascii="Arial" w:eastAsia="Calibri" w:hAnsi="Arial" w:cs="Arial"/>
          <w:spacing w:val="-1"/>
          <w:sz w:val="24"/>
          <w:szCs w:val="24"/>
        </w:rPr>
        <w:t>y</w:t>
      </w:r>
      <w:r w:rsidRPr="000D3545">
        <w:rPr>
          <w:rFonts w:ascii="Arial" w:eastAsia="Calibri" w:hAnsi="Arial" w:cs="Arial"/>
          <w:sz w:val="24"/>
          <w:szCs w:val="24"/>
        </w:rPr>
        <w:t>e</w:t>
      </w:r>
      <w:r w:rsidRPr="000D3545">
        <w:rPr>
          <w:rFonts w:ascii="Arial" w:eastAsia="Calibri" w:hAnsi="Arial" w:cs="Arial"/>
          <w:spacing w:val="-3"/>
          <w:sz w:val="24"/>
          <w:szCs w:val="24"/>
        </w:rPr>
        <w:t>t</w:t>
      </w:r>
      <w:r w:rsidRPr="000D3545">
        <w:rPr>
          <w:rFonts w:ascii="Arial" w:eastAsia="Calibri" w:hAnsi="Arial" w:cs="Arial"/>
          <w:sz w:val="24"/>
          <w:szCs w:val="24"/>
        </w:rPr>
        <w:t>e</w:t>
      </w:r>
      <w:r w:rsidRPr="000D3545">
        <w:rPr>
          <w:rFonts w:ascii="Arial" w:eastAsia="Calibri" w:hAnsi="Arial" w:cs="Arial"/>
          <w:spacing w:val="4"/>
          <w:sz w:val="24"/>
          <w:szCs w:val="24"/>
        </w:rPr>
        <w:t xml:space="preserve"> </w:t>
      </w:r>
      <w:r w:rsidRPr="000D3545">
        <w:rPr>
          <w:rFonts w:ascii="Arial" w:eastAsia="Calibri" w:hAnsi="Arial" w:cs="Arial"/>
          <w:sz w:val="24"/>
          <w:szCs w:val="24"/>
        </w:rPr>
        <w:t>du</w:t>
      </w:r>
      <w:r w:rsidRPr="000D3545">
        <w:rPr>
          <w:rFonts w:ascii="Arial" w:eastAsia="Calibri" w:hAnsi="Arial" w:cs="Arial"/>
          <w:spacing w:val="-1"/>
          <w:sz w:val="24"/>
          <w:szCs w:val="24"/>
        </w:rPr>
        <w:t>yar</w:t>
      </w:r>
      <w:r w:rsidRPr="000D3545">
        <w:rPr>
          <w:rFonts w:ascii="Arial" w:eastAsia="Calibri" w:hAnsi="Arial" w:cs="Arial"/>
          <w:spacing w:val="-3"/>
          <w:sz w:val="24"/>
          <w:szCs w:val="24"/>
        </w:rPr>
        <w:t>l</w:t>
      </w:r>
      <w:r w:rsidRPr="000D3545">
        <w:rPr>
          <w:rFonts w:ascii="Arial" w:eastAsia="Calibri" w:hAnsi="Arial" w:cs="Arial"/>
          <w:sz w:val="24"/>
          <w:szCs w:val="24"/>
        </w:rPr>
        <w:t>ı</w:t>
      </w:r>
      <w:r w:rsidRPr="000D3545">
        <w:rPr>
          <w:rFonts w:ascii="Arial" w:eastAsia="Calibri" w:hAnsi="Arial" w:cs="Arial"/>
          <w:spacing w:val="4"/>
          <w:sz w:val="24"/>
          <w:szCs w:val="24"/>
        </w:rPr>
        <w:t xml:space="preserve"> </w:t>
      </w:r>
      <w:r w:rsidRPr="000D3545">
        <w:rPr>
          <w:rFonts w:ascii="Arial" w:eastAsia="Calibri" w:hAnsi="Arial" w:cs="Arial"/>
          <w:spacing w:val="1"/>
          <w:sz w:val="24"/>
          <w:szCs w:val="24"/>
        </w:rPr>
        <w:t>s</w:t>
      </w:r>
      <w:r w:rsidRPr="000D3545">
        <w:rPr>
          <w:rFonts w:ascii="Arial" w:eastAsia="Calibri" w:hAnsi="Arial" w:cs="Arial"/>
          <w:spacing w:val="-1"/>
          <w:sz w:val="24"/>
          <w:szCs w:val="24"/>
        </w:rPr>
        <w:t>a</w:t>
      </w:r>
      <w:r w:rsidRPr="000D3545">
        <w:rPr>
          <w:rFonts w:ascii="Arial" w:eastAsia="Calibri" w:hAnsi="Arial" w:cs="Arial"/>
          <w:sz w:val="24"/>
          <w:szCs w:val="24"/>
        </w:rPr>
        <w:t>ğ</w:t>
      </w:r>
      <w:r w:rsidRPr="000D3545">
        <w:rPr>
          <w:rFonts w:ascii="Arial" w:eastAsia="Calibri" w:hAnsi="Arial" w:cs="Arial"/>
          <w:spacing w:val="-3"/>
          <w:sz w:val="24"/>
          <w:szCs w:val="24"/>
        </w:rPr>
        <w:t>l</w:t>
      </w:r>
      <w:r w:rsidRPr="000D3545">
        <w:rPr>
          <w:rFonts w:ascii="Arial" w:eastAsia="Calibri" w:hAnsi="Arial" w:cs="Arial"/>
          <w:spacing w:val="1"/>
          <w:sz w:val="24"/>
          <w:szCs w:val="24"/>
        </w:rPr>
        <w:t>ı</w:t>
      </w:r>
      <w:r w:rsidRPr="000D3545">
        <w:rPr>
          <w:rFonts w:ascii="Arial" w:eastAsia="Calibri" w:hAnsi="Arial" w:cs="Arial"/>
          <w:sz w:val="24"/>
          <w:szCs w:val="24"/>
        </w:rPr>
        <w:t>k</w:t>
      </w:r>
      <w:r w:rsidRPr="000D3545">
        <w:rPr>
          <w:rFonts w:ascii="Arial" w:eastAsia="Calibri" w:hAnsi="Arial" w:cs="Arial"/>
          <w:spacing w:val="5"/>
          <w:sz w:val="24"/>
          <w:szCs w:val="24"/>
        </w:rPr>
        <w:t xml:space="preserve"> </w:t>
      </w:r>
      <w:r w:rsidRPr="000D3545">
        <w:rPr>
          <w:rFonts w:ascii="Arial" w:eastAsia="Calibri" w:hAnsi="Arial" w:cs="Arial"/>
          <w:spacing w:val="-6"/>
          <w:w w:val="101"/>
          <w:sz w:val="24"/>
          <w:szCs w:val="24"/>
        </w:rPr>
        <w:t>v</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w w:val="101"/>
          <w:sz w:val="24"/>
          <w:szCs w:val="24"/>
        </w:rPr>
        <w:t xml:space="preserve">i </w:t>
      </w:r>
      <w:r w:rsidRPr="000D3545">
        <w:rPr>
          <w:rFonts w:ascii="Arial" w:eastAsia="Calibri" w:hAnsi="Arial" w:cs="Arial"/>
          <w:spacing w:val="1"/>
          <w:w w:val="101"/>
          <w:sz w:val="24"/>
          <w:szCs w:val="24"/>
        </w:rPr>
        <w:t>t</w:t>
      </w:r>
      <w:r w:rsidRPr="000D3545">
        <w:rPr>
          <w:rFonts w:ascii="Arial" w:eastAsia="Calibri" w:hAnsi="Arial" w:cs="Arial"/>
          <w:w w:val="101"/>
          <w:sz w:val="24"/>
          <w:szCs w:val="24"/>
        </w:rPr>
        <w:t>op</w:t>
      </w:r>
      <w:r w:rsidRPr="000D3545">
        <w:rPr>
          <w:rFonts w:ascii="Arial" w:eastAsia="Calibri" w:hAnsi="Arial" w:cs="Arial"/>
          <w:spacing w:val="1"/>
          <w:w w:val="101"/>
          <w:sz w:val="24"/>
          <w:szCs w:val="24"/>
        </w:rPr>
        <w:t>l</w:t>
      </w:r>
      <w:r w:rsidRPr="000D3545">
        <w:rPr>
          <w:rFonts w:ascii="Arial" w:eastAsia="Calibri" w:hAnsi="Arial" w:cs="Arial"/>
          <w:spacing w:val="-6"/>
          <w:w w:val="101"/>
          <w:sz w:val="24"/>
          <w:szCs w:val="24"/>
        </w:rPr>
        <w:t>a</w:t>
      </w:r>
      <w:r w:rsidRPr="000D3545">
        <w:rPr>
          <w:rFonts w:ascii="Arial" w:eastAsia="Calibri" w:hAnsi="Arial" w:cs="Arial"/>
          <w:w w:val="101"/>
          <w:sz w:val="24"/>
          <w:szCs w:val="24"/>
        </w:rPr>
        <w:t>mak</w:t>
      </w:r>
    </w:p>
    <w:p w14:paraId="0BB1372D" w14:textId="7D475874" w:rsidR="003648D2" w:rsidRPr="000D3545" w:rsidRDefault="003648D2" w:rsidP="003648D2">
      <w:pPr>
        <w:pStyle w:val="Standard"/>
        <w:spacing w:before="240" w:line="360" w:lineRule="auto"/>
        <w:ind w:left="743" w:hanging="726"/>
        <w:jc w:val="both"/>
        <w:rPr>
          <w:rFonts w:ascii="Arial" w:eastAsia="Calibri" w:hAnsi="Arial" w:cs="Arial"/>
          <w:w w:val="101"/>
          <w:sz w:val="24"/>
          <w:szCs w:val="24"/>
        </w:rPr>
      </w:pPr>
      <w:r w:rsidRPr="000D3545">
        <w:rPr>
          <w:rFonts w:ascii="Arial" w:eastAsia="Calibri" w:hAnsi="Arial" w:cs="Arial"/>
          <w:w w:val="101"/>
          <w:sz w:val="24"/>
          <w:szCs w:val="24"/>
        </w:rPr>
        <w:t>2.</w:t>
      </w:r>
      <w:r w:rsidR="000D3545">
        <w:rPr>
          <w:rFonts w:ascii="Arial" w:eastAsia="Calibri" w:hAnsi="Arial" w:cs="Arial"/>
          <w:w w:val="101"/>
          <w:sz w:val="24"/>
          <w:szCs w:val="24"/>
        </w:rPr>
        <w:t>2</w:t>
      </w:r>
      <w:r w:rsidRPr="000D3545">
        <w:rPr>
          <w:rFonts w:ascii="Arial" w:eastAsia="Calibri" w:hAnsi="Arial" w:cs="Arial"/>
          <w:w w:val="101"/>
          <w:sz w:val="24"/>
          <w:szCs w:val="24"/>
        </w:rPr>
        <w:t xml:space="preserve">.4. </w:t>
      </w:r>
      <w:r w:rsidRPr="000D3545">
        <w:rPr>
          <w:rFonts w:ascii="Arial" w:eastAsia="Calibri" w:hAnsi="Arial" w:cs="Arial"/>
          <w:spacing w:val="-2"/>
          <w:sz w:val="24"/>
          <w:szCs w:val="24"/>
        </w:rPr>
        <w:t>Ş</w:t>
      </w:r>
      <w:r w:rsidRPr="000D3545">
        <w:rPr>
          <w:rFonts w:ascii="Arial" w:eastAsia="Calibri" w:hAnsi="Arial" w:cs="Arial"/>
          <w:spacing w:val="1"/>
          <w:sz w:val="24"/>
          <w:szCs w:val="24"/>
        </w:rPr>
        <w:t>i</w:t>
      </w:r>
      <w:r w:rsidRPr="000D3545">
        <w:rPr>
          <w:rFonts w:ascii="Arial" w:eastAsia="Calibri" w:hAnsi="Arial" w:cs="Arial"/>
          <w:sz w:val="24"/>
          <w:szCs w:val="24"/>
        </w:rPr>
        <w:t>d</w:t>
      </w:r>
      <w:r w:rsidRPr="000D3545">
        <w:rPr>
          <w:rFonts w:ascii="Arial" w:eastAsia="Calibri" w:hAnsi="Arial" w:cs="Arial"/>
          <w:spacing w:val="-5"/>
          <w:sz w:val="24"/>
          <w:szCs w:val="24"/>
        </w:rPr>
        <w:t>d</w:t>
      </w:r>
      <w:r w:rsidRPr="000D3545">
        <w:rPr>
          <w:rFonts w:ascii="Arial" w:eastAsia="Calibri" w:hAnsi="Arial" w:cs="Arial"/>
          <w:sz w:val="24"/>
          <w:szCs w:val="24"/>
        </w:rPr>
        <w:t>et</w:t>
      </w:r>
      <w:r w:rsidRPr="000D3545">
        <w:rPr>
          <w:rFonts w:ascii="Arial" w:eastAsia="Calibri" w:hAnsi="Arial" w:cs="Arial"/>
          <w:spacing w:val="4"/>
          <w:sz w:val="24"/>
          <w:szCs w:val="24"/>
        </w:rPr>
        <w:t xml:space="preserve"> </w:t>
      </w:r>
      <w:r w:rsidRPr="000D3545">
        <w:rPr>
          <w:rFonts w:ascii="Arial" w:eastAsia="Calibri" w:hAnsi="Arial" w:cs="Arial"/>
          <w:spacing w:val="-2"/>
          <w:w w:val="101"/>
          <w:sz w:val="24"/>
          <w:szCs w:val="24"/>
        </w:rPr>
        <w:t>m</w:t>
      </w:r>
      <w:r w:rsidRPr="000D3545">
        <w:rPr>
          <w:rFonts w:ascii="Arial" w:eastAsia="Calibri" w:hAnsi="Arial" w:cs="Arial"/>
          <w:spacing w:val="-1"/>
          <w:w w:val="101"/>
          <w:sz w:val="24"/>
          <w:szCs w:val="24"/>
        </w:rPr>
        <w:t>a</w:t>
      </w:r>
      <w:r w:rsidRPr="000D3545">
        <w:rPr>
          <w:rFonts w:ascii="Arial" w:eastAsia="Calibri" w:hAnsi="Arial" w:cs="Arial"/>
          <w:w w:val="101"/>
          <w:sz w:val="24"/>
          <w:szCs w:val="24"/>
        </w:rPr>
        <w:t>ğ</w:t>
      </w:r>
      <w:r w:rsidRPr="000D3545">
        <w:rPr>
          <w:rFonts w:ascii="Arial" w:eastAsia="Calibri" w:hAnsi="Arial" w:cs="Arial"/>
          <w:spacing w:val="-5"/>
          <w:w w:val="101"/>
          <w:sz w:val="24"/>
          <w:szCs w:val="24"/>
        </w:rPr>
        <w:t>d</w:t>
      </w:r>
      <w:r w:rsidRPr="000D3545">
        <w:rPr>
          <w:rFonts w:ascii="Arial" w:eastAsia="Calibri" w:hAnsi="Arial" w:cs="Arial"/>
          <w:w w:val="101"/>
          <w:sz w:val="24"/>
          <w:szCs w:val="24"/>
        </w:rPr>
        <w:t>u</w:t>
      </w:r>
      <w:r w:rsidRPr="000D3545">
        <w:rPr>
          <w:rFonts w:ascii="Arial" w:eastAsia="Calibri" w:hAnsi="Arial" w:cs="Arial"/>
          <w:spacing w:val="-1"/>
          <w:w w:val="101"/>
          <w:sz w:val="24"/>
          <w:szCs w:val="24"/>
        </w:rPr>
        <w:t>r</w:t>
      </w:r>
      <w:r w:rsidRPr="000D3545">
        <w:rPr>
          <w:rFonts w:ascii="Arial" w:eastAsia="Calibri" w:hAnsi="Arial" w:cs="Arial"/>
          <w:w w:val="101"/>
          <w:sz w:val="24"/>
          <w:szCs w:val="24"/>
        </w:rPr>
        <w:t xml:space="preserve">u </w:t>
      </w:r>
      <w:r w:rsidRPr="000D3545">
        <w:rPr>
          <w:rFonts w:ascii="Arial" w:eastAsia="Calibri" w:hAnsi="Arial" w:cs="Arial"/>
          <w:spacing w:val="-1"/>
          <w:sz w:val="24"/>
          <w:szCs w:val="24"/>
        </w:rPr>
        <w:t>ka</w:t>
      </w:r>
      <w:r w:rsidRPr="000D3545">
        <w:rPr>
          <w:rFonts w:ascii="Arial" w:eastAsia="Calibri" w:hAnsi="Arial" w:cs="Arial"/>
          <w:sz w:val="24"/>
          <w:szCs w:val="24"/>
        </w:rPr>
        <w:t>d</w:t>
      </w:r>
      <w:r w:rsidRPr="000D3545">
        <w:rPr>
          <w:rFonts w:ascii="Arial" w:eastAsia="Calibri" w:hAnsi="Arial" w:cs="Arial"/>
          <w:spacing w:val="1"/>
          <w:sz w:val="24"/>
          <w:szCs w:val="24"/>
        </w:rPr>
        <w:t>ı</w:t>
      </w:r>
      <w:r w:rsidRPr="000D3545">
        <w:rPr>
          <w:rFonts w:ascii="Arial" w:eastAsia="Calibri" w:hAnsi="Arial" w:cs="Arial"/>
          <w:sz w:val="24"/>
          <w:szCs w:val="24"/>
        </w:rPr>
        <w:t>n</w:t>
      </w:r>
      <w:r w:rsidRPr="00550E1A">
        <w:rPr>
          <w:rFonts w:ascii="Arial" w:eastAsia="Calibri" w:hAnsi="Arial" w:cs="Arial"/>
          <w:spacing w:val="1"/>
          <w:sz w:val="24"/>
          <w:szCs w:val="24"/>
        </w:rPr>
        <w:t>l</w:t>
      </w:r>
      <w:r w:rsidRPr="00550E1A">
        <w:rPr>
          <w:rFonts w:ascii="Arial" w:eastAsia="Calibri" w:hAnsi="Arial" w:cs="Arial"/>
          <w:spacing w:val="-1"/>
          <w:sz w:val="24"/>
          <w:szCs w:val="24"/>
        </w:rPr>
        <w:t>ar</w:t>
      </w:r>
      <w:r w:rsidRPr="00550E1A">
        <w:rPr>
          <w:rFonts w:ascii="Arial" w:eastAsia="Calibri" w:hAnsi="Arial" w:cs="Arial"/>
          <w:sz w:val="24"/>
          <w:szCs w:val="24"/>
        </w:rPr>
        <w:t>a</w:t>
      </w:r>
      <w:r w:rsidRPr="00FC43D5">
        <w:rPr>
          <w:rFonts w:ascii="Arial" w:eastAsia="Calibri" w:hAnsi="Arial" w:cs="Arial"/>
          <w:spacing w:val="4"/>
          <w:sz w:val="24"/>
          <w:szCs w:val="24"/>
        </w:rPr>
        <w:t xml:space="preserve"> </w:t>
      </w:r>
      <w:r w:rsidRPr="00FC43D5">
        <w:rPr>
          <w:rFonts w:ascii="Arial" w:eastAsia="Calibri" w:hAnsi="Arial" w:cs="Arial"/>
          <w:spacing w:val="-1"/>
          <w:sz w:val="24"/>
          <w:szCs w:val="24"/>
        </w:rPr>
        <w:t>v</w:t>
      </w:r>
      <w:r w:rsidRPr="00FC43D5">
        <w:rPr>
          <w:rFonts w:ascii="Arial" w:eastAsia="Calibri" w:hAnsi="Arial" w:cs="Arial"/>
          <w:sz w:val="24"/>
          <w:szCs w:val="24"/>
        </w:rPr>
        <w:t>e</w:t>
      </w:r>
      <w:r w:rsidRPr="00FF00A8">
        <w:rPr>
          <w:rFonts w:ascii="Arial" w:eastAsia="Calibri" w:hAnsi="Arial" w:cs="Arial"/>
          <w:spacing w:val="-6"/>
          <w:sz w:val="24"/>
          <w:szCs w:val="24"/>
        </w:rPr>
        <w:t>r</w:t>
      </w:r>
      <w:r w:rsidRPr="000D3545">
        <w:rPr>
          <w:rFonts w:ascii="Arial" w:eastAsia="Calibri" w:hAnsi="Arial" w:cs="Arial"/>
          <w:spacing w:val="1"/>
          <w:sz w:val="24"/>
          <w:szCs w:val="24"/>
        </w:rPr>
        <w:t>il</w:t>
      </w:r>
      <w:r w:rsidRPr="000D3545">
        <w:rPr>
          <w:rFonts w:ascii="Arial" w:eastAsia="Calibri" w:hAnsi="Arial" w:cs="Arial"/>
          <w:spacing w:val="-4"/>
          <w:sz w:val="24"/>
          <w:szCs w:val="24"/>
        </w:rPr>
        <w:t>e</w:t>
      </w:r>
      <w:r w:rsidRPr="000D3545">
        <w:rPr>
          <w:rFonts w:ascii="Arial" w:eastAsia="Calibri" w:hAnsi="Arial" w:cs="Arial"/>
          <w:sz w:val="24"/>
          <w:szCs w:val="24"/>
        </w:rPr>
        <w:t>n</w:t>
      </w:r>
      <w:r w:rsidRPr="000D3545">
        <w:rPr>
          <w:rFonts w:ascii="Arial" w:eastAsia="Calibri" w:hAnsi="Arial" w:cs="Arial"/>
          <w:spacing w:val="3"/>
          <w:sz w:val="24"/>
          <w:szCs w:val="24"/>
        </w:rPr>
        <w:t xml:space="preserve"> </w:t>
      </w:r>
      <w:r w:rsidRPr="000D3545">
        <w:rPr>
          <w:rFonts w:ascii="Arial" w:eastAsia="Calibri" w:hAnsi="Arial" w:cs="Arial"/>
          <w:w w:val="101"/>
          <w:sz w:val="24"/>
          <w:szCs w:val="24"/>
        </w:rPr>
        <w:t>h</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l</w:t>
      </w:r>
      <w:r w:rsidRPr="000D3545">
        <w:rPr>
          <w:rFonts w:ascii="Arial" w:eastAsia="Calibri" w:hAnsi="Arial" w:cs="Arial"/>
          <w:w w:val="101"/>
          <w:sz w:val="24"/>
          <w:szCs w:val="24"/>
        </w:rPr>
        <w:t xml:space="preserve">eri </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y</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mek</w:t>
      </w:r>
      <w:r w:rsidRPr="000D3545">
        <w:rPr>
          <w:rFonts w:ascii="Arial" w:eastAsia="Calibri" w:hAnsi="Arial" w:cs="Arial"/>
          <w:w w:val="101"/>
          <w:sz w:val="24"/>
          <w:szCs w:val="24"/>
        </w:rPr>
        <w:t>.</w:t>
      </w:r>
    </w:p>
    <w:p w14:paraId="238BB604" w14:textId="35195313" w:rsidR="003648D2" w:rsidRPr="000D3545" w:rsidRDefault="003648D2" w:rsidP="003648D2">
      <w:pPr>
        <w:pStyle w:val="Standard"/>
        <w:spacing w:before="240" w:line="360" w:lineRule="auto"/>
        <w:ind w:left="743" w:hanging="726"/>
        <w:jc w:val="both"/>
        <w:rPr>
          <w:rFonts w:ascii="Arial" w:eastAsia="Calibri" w:hAnsi="Arial" w:cs="Arial"/>
          <w:w w:val="101"/>
          <w:sz w:val="24"/>
          <w:szCs w:val="24"/>
        </w:rPr>
      </w:pPr>
      <w:r w:rsidRPr="000D3545">
        <w:rPr>
          <w:rFonts w:ascii="Arial" w:eastAsia="Calibri" w:hAnsi="Arial" w:cs="Arial"/>
          <w:w w:val="101"/>
          <w:sz w:val="24"/>
          <w:szCs w:val="24"/>
        </w:rPr>
        <w:t>2.</w:t>
      </w:r>
      <w:r w:rsidR="000D3545">
        <w:rPr>
          <w:rFonts w:ascii="Arial" w:eastAsia="Calibri" w:hAnsi="Arial" w:cs="Arial"/>
          <w:w w:val="101"/>
          <w:sz w:val="24"/>
          <w:szCs w:val="24"/>
        </w:rPr>
        <w:t>2</w:t>
      </w:r>
      <w:r w:rsidRPr="000D3545">
        <w:rPr>
          <w:rFonts w:ascii="Arial" w:eastAsia="Calibri" w:hAnsi="Arial" w:cs="Arial"/>
          <w:w w:val="101"/>
          <w:sz w:val="24"/>
          <w:szCs w:val="24"/>
        </w:rPr>
        <w:t>.5. Hizmet sunumundaki bölgeler ve yerleşim birimleri arasındaki eşitsizlikleri ortadan kaldırmak</w:t>
      </w:r>
    </w:p>
    <w:p w14:paraId="0281E155" w14:textId="173823B5" w:rsidR="000D3545" w:rsidRPr="000D3545" w:rsidRDefault="000D3545" w:rsidP="003648D2">
      <w:pPr>
        <w:pStyle w:val="Standard"/>
        <w:spacing w:before="240" w:line="360" w:lineRule="auto"/>
        <w:ind w:left="743" w:hanging="726"/>
        <w:jc w:val="both"/>
        <w:rPr>
          <w:rFonts w:ascii="Arial" w:eastAsia="Calibri" w:hAnsi="Arial" w:cs="Arial"/>
          <w:w w:val="101"/>
          <w:sz w:val="24"/>
          <w:szCs w:val="24"/>
        </w:rPr>
      </w:pPr>
      <w:r w:rsidRPr="000D3545">
        <w:rPr>
          <w:rFonts w:ascii="Arial" w:eastAsia="Calibri" w:hAnsi="Arial" w:cs="Arial"/>
          <w:w w:val="101"/>
          <w:sz w:val="24"/>
          <w:szCs w:val="24"/>
        </w:rPr>
        <w:t xml:space="preserve">2.2.6. </w:t>
      </w:r>
      <w:r w:rsidRPr="00BF0DA0">
        <w:rPr>
          <w:rFonts w:ascii="Arial" w:eastAsia="Calibri" w:hAnsi="Arial" w:cs="Arial"/>
          <w:w w:val="101"/>
          <w:sz w:val="24"/>
          <w:szCs w:val="24"/>
        </w:rPr>
        <w:t>Kadınların sağlık kurumlarına ve ilgili diğer merkezlere ulaşımını kolaylaştırmak</w:t>
      </w:r>
    </w:p>
    <w:p w14:paraId="63932968" w14:textId="77777777" w:rsidR="003648D2" w:rsidRPr="00550E1A" w:rsidRDefault="003648D2" w:rsidP="003648D2">
      <w:pPr>
        <w:pStyle w:val="Standard"/>
        <w:spacing w:before="240" w:line="360" w:lineRule="auto"/>
        <w:ind w:left="743" w:hanging="726"/>
        <w:jc w:val="both"/>
        <w:rPr>
          <w:rFonts w:ascii="Arial" w:eastAsia="Calibri" w:hAnsi="Arial" w:cs="Arial"/>
          <w:w w:val="101"/>
          <w:sz w:val="24"/>
          <w:szCs w:val="24"/>
        </w:rPr>
      </w:pPr>
    </w:p>
    <w:p w14:paraId="7AAE0D57" w14:textId="725C11AB" w:rsidR="003648D2" w:rsidRPr="00FC43D5" w:rsidRDefault="003648D2" w:rsidP="003648D2">
      <w:pPr>
        <w:pStyle w:val="Standard"/>
        <w:shd w:val="clear" w:color="auto" w:fill="E6E6E6"/>
        <w:spacing w:after="240" w:line="360" w:lineRule="auto"/>
        <w:jc w:val="both"/>
        <w:rPr>
          <w:rFonts w:ascii="Arial" w:hAnsi="Arial" w:cs="Arial"/>
          <w:sz w:val="24"/>
          <w:szCs w:val="24"/>
        </w:rPr>
      </w:pPr>
      <w:r w:rsidRPr="00550E1A">
        <w:rPr>
          <w:rFonts w:ascii="Arial" w:hAnsi="Arial" w:cs="Arial"/>
          <w:b/>
          <w:bCs/>
          <w:i/>
          <w:iCs/>
          <w:sz w:val="24"/>
          <w:szCs w:val="24"/>
        </w:rPr>
        <w:t xml:space="preserve">Stratejik Öncelik </w:t>
      </w:r>
      <w:r w:rsidRPr="00FC43D5">
        <w:rPr>
          <w:rFonts w:ascii="Arial" w:hAnsi="Arial" w:cs="Arial"/>
          <w:b/>
          <w:i/>
          <w:iCs/>
          <w:sz w:val="24"/>
          <w:szCs w:val="24"/>
        </w:rPr>
        <w:t>2.</w:t>
      </w:r>
      <w:proofErr w:type="gramStart"/>
      <w:r w:rsidRPr="00FC43D5">
        <w:rPr>
          <w:rFonts w:ascii="Arial" w:hAnsi="Arial" w:cs="Arial"/>
          <w:b/>
          <w:i/>
          <w:iCs/>
          <w:sz w:val="24"/>
          <w:szCs w:val="24"/>
        </w:rPr>
        <w:t>3</w:t>
      </w:r>
      <w:r w:rsidR="008B0BE3" w:rsidRPr="000D3545">
        <w:rPr>
          <w:b/>
          <w:sz w:val="18"/>
          <w:szCs w:val="18"/>
        </w:rPr>
        <w:t xml:space="preserve"> </w:t>
      </w:r>
      <w:r w:rsidR="008B0BE3" w:rsidRPr="00BF0DA0">
        <w:rPr>
          <w:rFonts w:ascii="Arial" w:eastAsia="Calibri" w:hAnsi="Arial" w:cs="Arial"/>
          <w:w w:val="101"/>
          <w:sz w:val="24"/>
          <w:szCs w:val="24"/>
        </w:rPr>
        <w:t>.</w:t>
      </w:r>
      <w:proofErr w:type="gramEnd"/>
      <w:r w:rsidR="008B0BE3" w:rsidRPr="00BF0DA0">
        <w:rPr>
          <w:rFonts w:ascii="Arial" w:eastAsia="Calibri" w:hAnsi="Arial" w:cs="Arial"/>
          <w:w w:val="101"/>
          <w:sz w:val="24"/>
          <w:szCs w:val="24"/>
        </w:rPr>
        <w:t xml:space="preserve"> Ergenlik dönemindeki genç kızların ve erkeklerin, cinsel sağlık ve üreme sağlığı vb. konulara ve hizmetlere ilişkin farkındalıkları</w:t>
      </w:r>
      <w:r w:rsidR="008B0BE3" w:rsidRPr="000D3545">
        <w:rPr>
          <w:rFonts w:ascii="Arial" w:eastAsia="Calibri" w:hAnsi="Arial" w:cs="Arial"/>
          <w:w w:val="101"/>
          <w:sz w:val="24"/>
          <w:szCs w:val="24"/>
        </w:rPr>
        <w:t>nın</w:t>
      </w:r>
      <w:r w:rsidR="008B0BE3" w:rsidRPr="00BF0DA0">
        <w:rPr>
          <w:rFonts w:ascii="Arial" w:eastAsia="Calibri" w:hAnsi="Arial" w:cs="Arial"/>
          <w:w w:val="101"/>
          <w:sz w:val="24"/>
          <w:szCs w:val="24"/>
        </w:rPr>
        <w:t xml:space="preserve"> arttı</w:t>
      </w:r>
      <w:r w:rsidR="008B0BE3" w:rsidRPr="000D3545">
        <w:rPr>
          <w:rFonts w:ascii="Arial" w:eastAsia="Calibri" w:hAnsi="Arial" w:cs="Arial"/>
          <w:w w:val="101"/>
          <w:sz w:val="24"/>
          <w:szCs w:val="24"/>
        </w:rPr>
        <w:t>rılması</w:t>
      </w:r>
    </w:p>
    <w:p w14:paraId="0242B04E" w14:textId="77777777" w:rsidR="003648D2" w:rsidRPr="00FC43D5" w:rsidRDefault="003648D2" w:rsidP="003648D2">
      <w:pPr>
        <w:pStyle w:val="Standard"/>
        <w:tabs>
          <w:tab w:val="left" w:pos="0"/>
        </w:tabs>
        <w:spacing w:before="240" w:line="360" w:lineRule="auto"/>
        <w:jc w:val="both"/>
        <w:rPr>
          <w:rFonts w:ascii="Arial" w:hAnsi="Arial" w:cs="Arial"/>
          <w:b/>
          <w:bCs/>
          <w:i/>
          <w:iCs/>
          <w:sz w:val="24"/>
          <w:szCs w:val="24"/>
        </w:rPr>
      </w:pPr>
      <w:r w:rsidRPr="00FC43D5">
        <w:rPr>
          <w:rFonts w:ascii="Arial" w:hAnsi="Arial" w:cs="Arial"/>
          <w:b/>
          <w:bCs/>
          <w:i/>
          <w:iCs/>
          <w:sz w:val="24"/>
          <w:szCs w:val="24"/>
        </w:rPr>
        <w:t>Hedefler:</w:t>
      </w:r>
    </w:p>
    <w:p w14:paraId="537250D0" w14:textId="22BB343B" w:rsidR="003648D2" w:rsidRPr="000D3545" w:rsidRDefault="003648D2" w:rsidP="003648D2">
      <w:pPr>
        <w:pStyle w:val="Standard"/>
        <w:spacing w:before="240" w:line="360" w:lineRule="auto"/>
        <w:ind w:left="743" w:hanging="726"/>
        <w:jc w:val="both"/>
        <w:rPr>
          <w:rFonts w:ascii="Arial" w:eastAsia="Calibri" w:hAnsi="Arial" w:cs="Arial"/>
          <w:w w:val="101"/>
          <w:sz w:val="24"/>
          <w:szCs w:val="24"/>
        </w:rPr>
      </w:pPr>
      <w:r w:rsidRPr="00FF00A8">
        <w:rPr>
          <w:rFonts w:ascii="Arial" w:hAnsi="Arial" w:cs="Arial"/>
          <w:sz w:val="24"/>
          <w:szCs w:val="24"/>
        </w:rPr>
        <w:t xml:space="preserve">2.3.1. </w:t>
      </w:r>
      <w:r w:rsidRPr="000D3545">
        <w:rPr>
          <w:rFonts w:ascii="Arial" w:eastAsia="Calibri" w:hAnsi="Arial" w:cs="Arial"/>
          <w:spacing w:val="-2"/>
          <w:sz w:val="24"/>
          <w:szCs w:val="24"/>
        </w:rPr>
        <w:t>Ü</w:t>
      </w:r>
      <w:r w:rsidRPr="000D3545">
        <w:rPr>
          <w:rFonts w:ascii="Arial" w:eastAsia="Calibri" w:hAnsi="Arial" w:cs="Arial"/>
          <w:spacing w:val="-1"/>
          <w:sz w:val="24"/>
          <w:szCs w:val="24"/>
        </w:rPr>
        <w:t>r</w:t>
      </w:r>
      <w:r w:rsidRPr="000D3545">
        <w:rPr>
          <w:rFonts w:ascii="Arial" w:eastAsia="Calibri" w:hAnsi="Arial" w:cs="Arial"/>
          <w:sz w:val="24"/>
          <w:szCs w:val="24"/>
        </w:rPr>
        <w:t>e</w:t>
      </w:r>
      <w:r w:rsidRPr="000D3545">
        <w:rPr>
          <w:rFonts w:ascii="Arial" w:eastAsia="Calibri" w:hAnsi="Arial" w:cs="Arial"/>
          <w:spacing w:val="-2"/>
          <w:sz w:val="24"/>
          <w:szCs w:val="24"/>
        </w:rPr>
        <w:t>m</w:t>
      </w:r>
      <w:r w:rsidRPr="000D3545">
        <w:rPr>
          <w:rFonts w:ascii="Arial" w:eastAsia="Calibri" w:hAnsi="Arial" w:cs="Arial"/>
          <w:sz w:val="24"/>
          <w:szCs w:val="24"/>
        </w:rPr>
        <w:t>e</w:t>
      </w:r>
      <w:r w:rsidRPr="000D3545">
        <w:rPr>
          <w:rFonts w:ascii="Arial" w:eastAsia="Calibri" w:hAnsi="Arial" w:cs="Arial"/>
          <w:spacing w:val="12"/>
          <w:sz w:val="24"/>
          <w:szCs w:val="24"/>
        </w:rPr>
        <w:t xml:space="preserve"> </w:t>
      </w:r>
      <w:r w:rsidRPr="000D3545">
        <w:rPr>
          <w:rFonts w:ascii="Arial" w:eastAsia="Calibri" w:hAnsi="Arial" w:cs="Arial"/>
          <w:spacing w:val="-1"/>
          <w:sz w:val="24"/>
          <w:szCs w:val="24"/>
        </w:rPr>
        <w:t>v</w:t>
      </w:r>
      <w:r w:rsidRPr="000D3545">
        <w:rPr>
          <w:rFonts w:ascii="Arial" w:eastAsia="Calibri" w:hAnsi="Arial" w:cs="Arial"/>
          <w:sz w:val="24"/>
          <w:szCs w:val="24"/>
        </w:rPr>
        <w:t xml:space="preserve">e </w:t>
      </w:r>
      <w:r w:rsidRPr="000D3545">
        <w:rPr>
          <w:rFonts w:ascii="Arial" w:eastAsia="Calibri" w:hAnsi="Arial" w:cs="Arial"/>
          <w:spacing w:val="-5"/>
          <w:sz w:val="24"/>
          <w:szCs w:val="24"/>
        </w:rPr>
        <w:t>c</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4"/>
          <w:sz w:val="24"/>
          <w:szCs w:val="24"/>
        </w:rPr>
        <w:t>s</w:t>
      </w:r>
      <w:r w:rsidRPr="000D3545">
        <w:rPr>
          <w:rFonts w:ascii="Arial" w:eastAsia="Calibri" w:hAnsi="Arial" w:cs="Arial"/>
          <w:sz w:val="24"/>
          <w:szCs w:val="24"/>
        </w:rPr>
        <w:t>el</w:t>
      </w:r>
      <w:r w:rsidRPr="000D3545">
        <w:rPr>
          <w:rFonts w:ascii="Arial" w:eastAsia="Calibri" w:hAnsi="Arial" w:cs="Arial"/>
          <w:spacing w:val="3"/>
          <w:sz w:val="24"/>
          <w:szCs w:val="24"/>
        </w:rPr>
        <w:t xml:space="preserve"> </w:t>
      </w:r>
      <w:r w:rsidRPr="000D3545">
        <w:rPr>
          <w:rFonts w:ascii="Arial" w:eastAsia="Calibri" w:hAnsi="Arial" w:cs="Arial"/>
          <w:w w:val="101"/>
          <w:sz w:val="24"/>
          <w:szCs w:val="24"/>
        </w:rPr>
        <w:t>h</w:t>
      </w:r>
      <w:r w:rsidRPr="000D3545">
        <w:rPr>
          <w:rFonts w:ascii="Arial" w:eastAsia="Calibri" w:hAnsi="Arial" w:cs="Arial"/>
          <w:spacing w:val="-1"/>
          <w:w w:val="101"/>
          <w:sz w:val="24"/>
          <w:szCs w:val="24"/>
        </w:rPr>
        <w:t>ak</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w w:val="101"/>
          <w:sz w:val="24"/>
          <w:szCs w:val="24"/>
        </w:rPr>
        <w:t xml:space="preserve">r </w:t>
      </w:r>
      <w:r w:rsidRPr="000D3545">
        <w:rPr>
          <w:rFonts w:ascii="Arial" w:eastAsia="Calibri" w:hAnsi="Arial" w:cs="Arial"/>
          <w:spacing w:val="-1"/>
          <w:sz w:val="24"/>
          <w:szCs w:val="24"/>
        </w:rPr>
        <w:t>k</w:t>
      </w:r>
      <w:r w:rsidRPr="000D3545">
        <w:rPr>
          <w:rFonts w:ascii="Arial" w:eastAsia="Calibri" w:hAnsi="Arial" w:cs="Arial"/>
          <w:sz w:val="24"/>
          <w:szCs w:val="24"/>
        </w:rPr>
        <w:t>onu</w:t>
      </w:r>
      <w:r w:rsidRPr="000D3545">
        <w:rPr>
          <w:rFonts w:ascii="Arial" w:eastAsia="Calibri" w:hAnsi="Arial" w:cs="Arial"/>
          <w:spacing w:val="1"/>
          <w:sz w:val="24"/>
          <w:szCs w:val="24"/>
        </w:rPr>
        <w:t>l</w:t>
      </w:r>
      <w:r w:rsidRPr="000D3545">
        <w:rPr>
          <w:rFonts w:ascii="Arial" w:eastAsia="Calibri" w:hAnsi="Arial" w:cs="Arial"/>
          <w:spacing w:val="-1"/>
          <w:sz w:val="24"/>
          <w:szCs w:val="24"/>
        </w:rPr>
        <w:t>a</w:t>
      </w:r>
      <w:r w:rsidRPr="000D3545">
        <w:rPr>
          <w:rFonts w:ascii="Arial" w:eastAsia="Calibri" w:hAnsi="Arial" w:cs="Arial"/>
          <w:spacing w:val="-6"/>
          <w:sz w:val="24"/>
          <w:szCs w:val="24"/>
        </w:rPr>
        <w:t>r</w:t>
      </w:r>
      <w:r w:rsidRPr="000D3545">
        <w:rPr>
          <w:rFonts w:ascii="Arial" w:eastAsia="Calibri" w:hAnsi="Arial" w:cs="Arial"/>
          <w:spacing w:val="1"/>
          <w:sz w:val="24"/>
          <w:szCs w:val="24"/>
        </w:rPr>
        <w:t>ı</w:t>
      </w:r>
      <w:r w:rsidRPr="000D3545">
        <w:rPr>
          <w:rFonts w:ascii="Arial" w:eastAsia="Calibri" w:hAnsi="Arial" w:cs="Arial"/>
          <w:sz w:val="24"/>
          <w:szCs w:val="24"/>
        </w:rPr>
        <w:t>nda</w:t>
      </w:r>
      <w:r w:rsidRPr="000D3545">
        <w:rPr>
          <w:rFonts w:ascii="Arial" w:eastAsia="Calibri" w:hAnsi="Arial" w:cs="Arial"/>
          <w:spacing w:val="6"/>
          <w:sz w:val="24"/>
          <w:szCs w:val="24"/>
        </w:rPr>
        <w:t xml:space="preserve"> </w:t>
      </w:r>
      <w:r w:rsidRPr="000D3545">
        <w:rPr>
          <w:rFonts w:ascii="Arial" w:eastAsia="Calibri" w:hAnsi="Arial" w:cs="Arial"/>
          <w:sz w:val="24"/>
          <w:szCs w:val="24"/>
        </w:rPr>
        <w:t>u</w:t>
      </w:r>
      <w:r w:rsidRPr="000D3545">
        <w:rPr>
          <w:rFonts w:ascii="Arial" w:eastAsia="Calibri" w:hAnsi="Arial" w:cs="Arial"/>
          <w:spacing w:val="-1"/>
          <w:sz w:val="24"/>
          <w:szCs w:val="24"/>
        </w:rPr>
        <w:t>y</w:t>
      </w:r>
      <w:r w:rsidRPr="000D3545">
        <w:rPr>
          <w:rFonts w:ascii="Arial" w:eastAsia="Calibri" w:hAnsi="Arial" w:cs="Arial"/>
          <w:spacing w:val="-4"/>
          <w:sz w:val="24"/>
          <w:szCs w:val="24"/>
        </w:rPr>
        <w:t>g</w:t>
      </w:r>
      <w:r w:rsidRPr="000D3545">
        <w:rPr>
          <w:rFonts w:ascii="Arial" w:eastAsia="Calibri" w:hAnsi="Arial" w:cs="Arial"/>
          <w:sz w:val="24"/>
          <w:szCs w:val="24"/>
        </w:rPr>
        <w:t>un</w:t>
      </w:r>
      <w:r w:rsidRPr="000D3545">
        <w:rPr>
          <w:rFonts w:ascii="Arial" w:eastAsia="Calibri" w:hAnsi="Arial" w:cs="Arial"/>
          <w:spacing w:val="3"/>
          <w:sz w:val="24"/>
          <w:szCs w:val="24"/>
        </w:rPr>
        <w:t xml:space="preserve"> </w:t>
      </w:r>
      <w:r w:rsidRPr="000D3545">
        <w:rPr>
          <w:rFonts w:ascii="Arial" w:eastAsia="Calibri" w:hAnsi="Arial" w:cs="Arial"/>
          <w:spacing w:val="1"/>
          <w:sz w:val="24"/>
          <w:szCs w:val="24"/>
        </w:rPr>
        <w:t>t</w:t>
      </w:r>
      <w:r w:rsidRPr="000D3545">
        <w:rPr>
          <w:rFonts w:ascii="Arial" w:eastAsia="Calibri" w:hAnsi="Arial" w:cs="Arial"/>
          <w:spacing w:val="-5"/>
          <w:sz w:val="24"/>
          <w:szCs w:val="24"/>
        </w:rPr>
        <w:t>u</w:t>
      </w:r>
      <w:r w:rsidRPr="000D3545">
        <w:rPr>
          <w:rFonts w:ascii="Arial" w:eastAsia="Calibri" w:hAnsi="Arial" w:cs="Arial"/>
          <w:spacing w:val="1"/>
          <w:sz w:val="24"/>
          <w:szCs w:val="24"/>
        </w:rPr>
        <w:t>t</w:t>
      </w:r>
      <w:r w:rsidRPr="000D3545">
        <w:rPr>
          <w:rFonts w:ascii="Arial" w:eastAsia="Calibri" w:hAnsi="Arial" w:cs="Arial"/>
          <w:sz w:val="24"/>
          <w:szCs w:val="24"/>
        </w:rPr>
        <w:t>u</w:t>
      </w:r>
      <w:r w:rsidRPr="000D3545">
        <w:rPr>
          <w:rFonts w:ascii="Arial" w:eastAsia="Calibri" w:hAnsi="Arial" w:cs="Arial"/>
          <w:spacing w:val="-2"/>
          <w:sz w:val="24"/>
          <w:szCs w:val="24"/>
        </w:rPr>
        <w:t>m</w:t>
      </w:r>
      <w:r w:rsidRPr="000D3545">
        <w:rPr>
          <w:rFonts w:ascii="Arial" w:eastAsia="Calibri" w:hAnsi="Arial" w:cs="Arial"/>
          <w:sz w:val="24"/>
          <w:szCs w:val="24"/>
        </w:rPr>
        <w:t xml:space="preserve">, </w:t>
      </w:r>
      <w:r w:rsidRPr="000D3545">
        <w:rPr>
          <w:rFonts w:ascii="Arial" w:eastAsia="Calibri" w:hAnsi="Arial" w:cs="Arial"/>
          <w:w w:val="101"/>
          <w:sz w:val="24"/>
          <w:szCs w:val="24"/>
        </w:rPr>
        <w:t>b</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 xml:space="preserve">gi </w:t>
      </w:r>
      <w:r w:rsidRPr="000D3545">
        <w:rPr>
          <w:rFonts w:ascii="Arial" w:eastAsia="Calibri" w:hAnsi="Arial" w:cs="Arial"/>
          <w:spacing w:val="-1"/>
          <w:sz w:val="24"/>
          <w:szCs w:val="24"/>
        </w:rPr>
        <w:t>v</w:t>
      </w:r>
      <w:r w:rsidRPr="000D3545">
        <w:rPr>
          <w:rFonts w:ascii="Arial" w:eastAsia="Calibri" w:hAnsi="Arial" w:cs="Arial"/>
          <w:sz w:val="24"/>
          <w:szCs w:val="24"/>
        </w:rPr>
        <w:t>e</w:t>
      </w:r>
      <w:r w:rsidRPr="000D3545">
        <w:rPr>
          <w:rFonts w:ascii="Arial" w:eastAsia="Calibri" w:hAnsi="Arial" w:cs="Arial"/>
          <w:spacing w:val="5"/>
          <w:sz w:val="24"/>
          <w:szCs w:val="24"/>
        </w:rPr>
        <w:t xml:space="preserve"> </w:t>
      </w:r>
      <w:r w:rsidRPr="000D3545">
        <w:rPr>
          <w:rFonts w:ascii="Arial" w:eastAsia="Calibri" w:hAnsi="Arial" w:cs="Arial"/>
          <w:spacing w:val="-5"/>
          <w:sz w:val="24"/>
          <w:szCs w:val="24"/>
        </w:rPr>
        <w:t>b</w:t>
      </w:r>
      <w:r w:rsidRPr="000D3545">
        <w:rPr>
          <w:rFonts w:ascii="Arial" w:eastAsia="Calibri" w:hAnsi="Arial" w:cs="Arial"/>
          <w:sz w:val="24"/>
          <w:szCs w:val="24"/>
        </w:rPr>
        <w:t>ece</w:t>
      </w:r>
      <w:r w:rsidRPr="000D3545">
        <w:rPr>
          <w:rFonts w:ascii="Arial" w:eastAsia="Calibri" w:hAnsi="Arial" w:cs="Arial"/>
          <w:spacing w:val="-1"/>
          <w:sz w:val="24"/>
          <w:szCs w:val="24"/>
        </w:rPr>
        <w:t>r</w:t>
      </w:r>
      <w:r w:rsidRPr="000D3545">
        <w:rPr>
          <w:rFonts w:ascii="Arial" w:eastAsia="Calibri" w:hAnsi="Arial" w:cs="Arial"/>
          <w:sz w:val="24"/>
          <w:szCs w:val="24"/>
        </w:rPr>
        <w:t>i</w:t>
      </w:r>
      <w:r w:rsidRPr="000D3545">
        <w:rPr>
          <w:rFonts w:ascii="Arial" w:eastAsia="Calibri" w:hAnsi="Arial" w:cs="Arial"/>
          <w:spacing w:val="4"/>
          <w:sz w:val="24"/>
          <w:szCs w:val="24"/>
        </w:rPr>
        <w:t xml:space="preserve"> </w:t>
      </w:r>
      <w:r w:rsidRPr="000D3545">
        <w:rPr>
          <w:rFonts w:ascii="Arial" w:eastAsia="Calibri" w:hAnsi="Arial" w:cs="Arial"/>
          <w:spacing w:val="-1"/>
          <w:sz w:val="24"/>
          <w:szCs w:val="24"/>
        </w:rPr>
        <w:t>ka</w:t>
      </w:r>
      <w:r w:rsidRPr="000D3545">
        <w:rPr>
          <w:rFonts w:ascii="Arial" w:eastAsia="Calibri" w:hAnsi="Arial" w:cs="Arial"/>
          <w:sz w:val="24"/>
          <w:szCs w:val="24"/>
        </w:rPr>
        <w:t>z</w:t>
      </w:r>
      <w:r w:rsidRPr="000D3545">
        <w:rPr>
          <w:rFonts w:ascii="Arial" w:eastAsia="Calibri" w:hAnsi="Arial" w:cs="Arial"/>
          <w:spacing w:val="-1"/>
          <w:sz w:val="24"/>
          <w:szCs w:val="24"/>
        </w:rPr>
        <w:t>a</w:t>
      </w:r>
      <w:r w:rsidRPr="000D3545">
        <w:rPr>
          <w:rFonts w:ascii="Arial" w:eastAsia="Calibri" w:hAnsi="Arial" w:cs="Arial"/>
          <w:sz w:val="24"/>
          <w:szCs w:val="24"/>
        </w:rPr>
        <w:t>n</w:t>
      </w:r>
      <w:r w:rsidRPr="000D3545">
        <w:rPr>
          <w:rFonts w:ascii="Arial" w:eastAsia="Calibri" w:hAnsi="Arial" w:cs="Arial"/>
          <w:spacing w:val="-6"/>
          <w:sz w:val="24"/>
          <w:szCs w:val="24"/>
        </w:rPr>
        <w:t>a</w:t>
      </w:r>
      <w:r w:rsidRPr="000D3545">
        <w:rPr>
          <w:rFonts w:ascii="Arial" w:eastAsia="Calibri" w:hAnsi="Arial" w:cs="Arial"/>
          <w:sz w:val="24"/>
          <w:szCs w:val="24"/>
        </w:rPr>
        <w:t>n</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s</w:t>
      </w:r>
      <w:r w:rsidRPr="000D3545">
        <w:rPr>
          <w:rFonts w:ascii="Arial" w:eastAsia="Calibri" w:hAnsi="Arial" w:cs="Arial"/>
          <w:spacing w:val="-1"/>
          <w:w w:val="101"/>
          <w:sz w:val="24"/>
          <w:szCs w:val="24"/>
        </w:rPr>
        <w:t>a</w:t>
      </w:r>
      <w:r w:rsidRPr="000D3545">
        <w:rPr>
          <w:rFonts w:ascii="Arial" w:eastAsia="Calibri" w:hAnsi="Arial" w:cs="Arial"/>
          <w:w w:val="101"/>
          <w:sz w:val="24"/>
          <w:szCs w:val="24"/>
        </w:rPr>
        <w:t>ğ</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k </w:t>
      </w:r>
      <w:r w:rsidRPr="000D3545">
        <w:rPr>
          <w:rFonts w:ascii="Arial" w:eastAsia="Calibri" w:hAnsi="Arial" w:cs="Arial"/>
          <w:spacing w:val="1"/>
          <w:sz w:val="24"/>
          <w:szCs w:val="24"/>
        </w:rPr>
        <w:t>s</w:t>
      </w:r>
      <w:r w:rsidRPr="000D3545">
        <w:rPr>
          <w:rFonts w:ascii="Arial" w:eastAsia="Calibri" w:hAnsi="Arial" w:cs="Arial"/>
          <w:sz w:val="24"/>
          <w:szCs w:val="24"/>
        </w:rPr>
        <w:t>unu</w:t>
      </w:r>
      <w:r w:rsidRPr="000D3545">
        <w:rPr>
          <w:rFonts w:ascii="Arial" w:eastAsia="Calibri" w:hAnsi="Arial" w:cs="Arial"/>
          <w:spacing w:val="-5"/>
          <w:sz w:val="24"/>
          <w:szCs w:val="24"/>
        </w:rPr>
        <w:t>c</w:t>
      </w:r>
      <w:r w:rsidRPr="000D3545">
        <w:rPr>
          <w:rFonts w:ascii="Arial" w:eastAsia="Calibri" w:hAnsi="Arial" w:cs="Arial"/>
          <w:sz w:val="24"/>
          <w:szCs w:val="24"/>
        </w:rPr>
        <w:t>u</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z w:val="24"/>
          <w:szCs w:val="24"/>
        </w:rPr>
        <w:t>ını</w:t>
      </w:r>
      <w:r w:rsidRPr="000D3545">
        <w:rPr>
          <w:rFonts w:ascii="Arial" w:eastAsia="Calibri" w:hAnsi="Arial" w:cs="Arial"/>
          <w:spacing w:val="7"/>
          <w:sz w:val="24"/>
          <w:szCs w:val="24"/>
        </w:rPr>
        <w:t xml:space="preserve"> </w:t>
      </w:r>
      <w:r w:rsidRPr="000D3545">
        <w:rPr>
          <w:rFonts w:ascii="Arial" w:eastAsia="Calibri" w:hAnsi="Arial" w:cs="Arial"/>
          <w:spacing w:val="-1"/>
          <w:w w:val="101"/>
          <w:sz w:val="24"/>
          <w:szCs w:val="24"/>
        </w:rPr>
        <w:t>ar</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ı</w:t>
      </w:r>
      <w:r w:rsidRPr="000D3545">
        <w:rPr>
          <w:rFonts w:ascii="Arial" w:eastAsia="Calibri" w:hAnsi="Arial" w:cs="Arial"/>
          <w:w w:val="101"/>
          <w:sz w:val="24"/>
          <w:szCs w:val="24"/>
        </w:rPr>
        <w:t>rmak</w:t>
      </w:r>
    </w:p>
    <w:p w14:paraId="450D25BC" w14:textId="49ED18A7" w:rsidR="00E05BCC" w:rsidRPr="00FC43D5" w:rsidRDefault="00E05BCC" w:rsidP="00300A57">
      <w:pPr>
        <w:pStyle w:val="Standard"/>
        <w:spacing w:after="240" w:line="23" w:lineRule="atLeast"/>
        <w:ind w:right="-142"/>
        <w:jc w:val="both"/>
        <w:rPr>
          <w:b/>
        </w:rPr>
      </w:pPr>
    </w:p>
    <w:p w14:paraId="246D7869" w14:textId="77777777" w:rsidR="00E05BCC" w:rsidRPr="00FC43D5" w:rsidRDefault="00A218BB" w:rsidP="00300A57">
      <w:pPr>
        <w:pStyle w:val="Balk3"/>
        <w:spacing w:before="240" w:after="120" w:line="360" w:lineRule="auto"/>
        <w:rPr>
          <w:rFonts w:ascii="Arial" w:eastAsia="Times New Roman" w:hAnsi="Arial" w:cs="Arial"/>
          <w:sz w:val="24"/>
          <w:szCs w:val="24"/>
          <w:lang w:eastAsia="zh-CN"/>
        </w:rPr>
      </w:pPr>
      <w:bookmarkStart w:id="22" w:name="__RefHeading__16536_1411425581"/>
      <w:bookmarkStart w:id="23" w:name="_Toc390096038"/>
      <w:r w:rsidRPr="00FC43D5">
        <w:rPr>
          <w:rFonts w:ascii="Arial" w:eastAsia="Times New Roman" w:hAnsi="Arial" w:cs="Arial"/>
          <w:sz w:val="24"/>
          <w:szCs w:val="24"/>
          <w:lang w:eastAsia="zh-CN"/>
        </w:rPr>
        <w:t>3.3. Kadının Ekonomik Hayata Katılımı</w:t>
      </w:r>
      <w:bookmarkEnd w:id="22"/>
      <w:bookmarkEnd w:id="23"/>
    </w:p>
    <w:p w14:paraId="5FBE861B" w14:textId="3C62319A" w:rsidR="000D3545" w:rsidRPr="000D3545" w:rsidRDefault="009D5A08" w:rsidP="00300A57">
      <w:pPr>
        <w:pStyle w:val="Standard"/>
        <w:spacing w:before="240" w:after="120" w:line="360" w:lineRule="auto"/>
        <w:jc w:val="both"/>
        <w:rPr>
          <w:rFonts w:ascii="Arial" w:hAnsi="Arial"/>
          <w:sz w:val="24"/>
          <w:szCs w:val="24"/>
        </w:rPr>
      </w:pPr>
      <w:r w:rsidRPr="00FF00A8">
        <w:rPr>
          <w:rFonts w:ascii="Arial" w:hAnsi="Arial"/>
          <w:sz w:val="24"/>
          <w:szCs w:val="24"/>
        </w:rPr>
        <w:t>2013 yılı verilerine göre, TR83 bölgesinde 15 yaş üstü kadın nüfusun %33,7’i işgüc</w:t>
      </w:r>
      <w:r w:rsidRPr="000D3545">
        <w:rPr>
          <w:rFonts w:ascii="Arial" w:hAnsi="Arial"/>
          <w:sz w:val="24"/>
          <w:szCs w:val="24"/>
        </w:rPr>
        <w:t>üne katılmakta, %30,9’u istihdam edilmektedir. Kadın işsizliği %8,3 olarak gerçekleşmiştir. Kadınlar için bölge değerleri işgücüne katılım ve istihdam oranlarında Türkiye ortalamalarının üzerinde,  işsizlikte altındadır. Bölge ve ülke düzeyinde erkeklerin hem işgücüne katılım ve istihdam oranı kadınlarınkinden çok daha yüksektir hem de işsizlik oranı daha düşüktür.</w:t>
      </w:r>
      <w:r w:rsidRPr="000D3545">
        <w:rPr>
          <w:rStyle w:val="DipnotBavurusu"/>
          <w:rFonts w:ascii="Arial" w:hAnsi="Arial"/>
          <w:sz w:val="24"/>
          <w:szCs w:val="24"/>
        </w:rPr>
        <w:footnoteReference w:id="33"/>
      </w:r>
    </w:p>
    <w:p w14:paraId="57FF9A1D" w14:textId="0A427F82" w:rsidR="009D5A08" w:rsidRPr="000D3545" w:rsidRDefault="009D5A08" w:rsidP="009D5A08">
      <w:pPr>
        <w:pStyle w:val="Textbody"/>
        <w:spacing w:before="227" w:after="0" w:line="360" w:lineRule="auto"/>
        <w:jc w:val="center"/>
        <w:rPr>
          <w:rFonts w:ascii="Arial" w:hAnsi="Arial" w:cs="Arial"/>
          <w:bCs/>
          <w:iCs/>
        </w:rPr>
      </w:pPr>
    </w:p>
    <w:tbl>
      <w:tblPr>
        <w:tblW w:w="9236" w:type="dxa"/>
        <w:jc w:val="center"/>
        <w:tblCellMar>
          <w:left w:w="70" w:type="dxa"/>
          <w:right w:w="70" w:type="dxa"/>
        </w:tblCellMar>
        <w:tblLook w:val="04A0" w:firstRow="1" w:lastRow="0" w:firstColumn="1" w:lastColumn="0" w:noHBand="0" w:noVBand="1"/>
      </w:tblPr>
      <w:tblGrid>
        <w:gridCol w:w="826"/>
        <w:gridCol w:w="654"/>
        <w:gridCol w:w="1497"/>
        <w:gridCol w:w="700"/>
        <w:gridCol w:w="960"/>
        <w:gridCol w:w="580"/>
        <w:gridCol w:w="960"/>
        <w:gridCol w:w="740"/>
        <w:gridCol w:w="940"/>
        <w:gridCol w:w="1379"/>
      </w:tblGrid>
      <w:tr w:rsidR="009D5A08" w:rsidRPr="000D3545" w14:paraId="0A1F4E53" w14:textId="29A4C813" w:rsidTr="00300A57">
        <w:trPr>
          <w:trHeight w:val="317"/>
          <w:jc w:val="center"/>
        </w:trPr>
        <w:tc>
          <w:tcPr>
            <w:tcW w:w="1480" w:type="dxa"/>
            <w:gridSpan w:val="2"/>
            <w:tcBorders>
              <w:top w:val="single" w:sz="8" w:space="0" w:color="auto"/>
              <w:left w:val="nil"/>
              <w:bottom w:val="single" w:sz="4" w:space="0" w:color="auto"/>
              <w:right w:val="nil"/>
            </w:tcBorders>
            <w:shd w:val="clear" w:color="CCFFFF" w:fill="FFFFFF"/>
            <w:hideMark/>
          </w:tcPr>
          <w:p w14:paraId="03C8238E" w14:textId="19510095" w:rsidR="009D5A08" w:rsidRPr="000D3545" w:rsidRDefault="009D5A08" w:rsidP="009D5A08">
            <w:pPr>
              <w:widowControl/>
              <w:suppressAutoHyphens w:val="0"/>
              <w:autoSpaceDN/>
              <w:spacing w:before="60" w:after="60"/>
              <w:jc w:val="center"/>
              <w:textAlignment w:val="auto"/>
              <w:rPr>
                <w:rFonts w:ascii="Arial" w:eastAsia="Times New Roman" w:hAnsi="Arial" w:cs="Arial"/>
                <w:b/>
                <w:bCs/>
                <w:color w:val="000000"/>
                <w:kern w:val="0"/>
                <w:sz w:val="16"/>
                <w:szCs w:val="16"/>
                <w:lang w:eastAsia="tr-TR" w:bidi="ar-SA"/>
              </w:rPr>
            </w:pPr>
            <w:r w:rsidRPr="000D3545">
              <w:rPr>
                <w:rFonts w:ascii="Arial" w:eastAsia="Times New Roman" w:hAnsi="Arial" w:cs="Arial"/>
                <w:b/>
                <w:bCs/>
                <w:color w:val="000000"/>
                <w:kern w:val="0"/>
                <w:sz w:val="16"/>
                <w:szCs w:val="16"/>
                <w:lang w:eastAsia="tr-TR" w:bidi="ar-SA"/>
              </w:rPr>
              <w:t>(Bin kişi, 15+ yaş)</w:t>
            </w:r>
          </w:p>
        </w:tc>
        <w:tc>
          <w:tcPr>
            <w:tcW w:w="1497" w:type="dxa"/>
            <w:tcBorders>
              <w:top w:val="single" w:sz="8" w:space="0" w:color="auto"/>
              <w:left w:val="nil"/>
              <w:bottom w:val="single" w:sz="4" w:space="0" w:color="auto"/>
              <w:right w:val="nil"/>
            </w:tcBorders>
            <w:shd w:val="clear" w:color="CCFFFF" w:fill="FFFFFF"/>
            <w:hideMark/>
          </w:tcPr>
          <w:p w14:paraId="3008A9F9" w14:textId="53902221"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bidi="ar-SA"/>
              </w:rPr>
            </w:pPr>
            <w:r w:rsidRPr="000D3545">
              <w:rPr>
                <w:rFonts w:ascii="Arial" w:eastAsia="Times New Roman" w:hAnsi="Arial" w:cs="Arial"/>
                <w:b/>
                <w:bCs/>
                <w:color w:val="000000"/>
                <w:kern w:val="0"/>
                <w:sz w:val="16"/>
                <w:szCs w:val="16"/>
                <w:lang w:eastAsia="tr-TR" w:bidi="ar-SA"/>
              </w:rPr>
              <w:t>15 ve daha yukarı yaştaki nüfus</w:t>
            </w:r>
          </w:p>
        </w:tc>
        <w:tc>
          <w:tcPr>
            <w:tcW w:w="700" w:type="dxa"/>
            <w:tcBorders>
              <w:top w:val="single" w:sz="8" w:space="0" w:color="auto"/>
              <w:left w:val="nil"/>
              <w:bottom w:val="single" w:sz="4" w:space="0" w:color="auto"/>
              <w:right w:val="nil"/>
            </w:tcBorders>
            <w:shd w:val="clear" w:color="CCFFFF" w:fill="FFFFFF"/>
            <w:hideMark/>
          </w:tcPr>
          <w:p w14:paraId="576D6F73" w14:textId="5B7A2933"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bidi="ar-SA"/>
              </w:rPr>
            </w:pPr>
            <w:r w:rsidRPr="000D3545">
              <w:rPr>
                <w:rFonts w:ascii="Arial" w:eastAsia="Times New Roman" w:hAnsi="Arial" w:cs="Arial"/>
                <w:b/>
                <w:bCs/>
                <w:color w:val="000000"/>
                <w:kern w:val="0"/>
                <w:sz w:val="16"/>
                <w:szCs w:val="16"/>
                <w:lang w:eastAsia="tr-TR" w:bidi="ar-SA"/>
              </w:rPr>
              <w:t>İşgücü</w:t>
            </w:r>
          </w:p>
        </w:tc>
        <w:tc>
          <w:tcPr>
            <w:tcW w:w="960" w:type="dxa"/>
            <w:tcBorders>
              <w:top w:val="single" w:sz="8" w:space="0" w:color="auto"/>
              <w:left w:val="nil"/>
              <w:bottom w:val="single" w:sz="4" w:space="0" w:color="auto"/>
              <w:right w:val="nil"/>
            </w:tcBorders>
            <w:shd w:val="clear" w:color="CCFFFF" w:fill="FFFFFF"/>
            <w:hideMark/>
          </w:tcPr>
          <w:p w14:paraId="1C597F3F" w14:textId="788B61DD"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bidi="ar-SA"/>
              </w:rPr>
            </w:pPr>
            <w:r w:rsidRPr="000D3545">
              <w:rPr>
                <w:rFonts w:ascii="Arial" w:eastAsia="Times New Roman" w:hAnsi="Arial" w:cs="Arial"/>
                <w:b/>
                <w:bCs/>
                <w:color w:val="000000"/>
                <w:kern w:val="0"/>
                <w:sz w:val="16"/>
                <w:szCs w:val="16"/>
                <w:lang w:eastAsia="tr-TR" w:bidi="ar-SA"/>
              </w:rPr>
              <w:t>İstihdam edilenler</w:t>
            </w:r>
          </w:p>
        </w:tc>
        <w:tc>
          <w:tcPr>
            <w:tcW w:w="580" w:type="dxa"/>
            <w:tcBorders>
              <w:top w:val="single" w:sz="8" w:space="0" w:color="auto"/>
              <w:left w:val="nil"/>
              <w:bottom w:val="single" w:sz="4" w:space="0" w:color="auto"/>
              <w:right w:val="nil"/>
            </w:tcBorders>
            <w:shd w:val="clear" w:color="CCFFFF" w:fill="FFFFFF"/>
            <w:hideMark/>
          </w:tcPr>
          <w:p w14:paraId="30736004" w14:textId="16366169"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bidi="ar-SA"/>
              </w:rPr>
            </w:pPr>
            <w:r w:rsidRPr="000D3545">
              <w:rPr>
                <w:rFonts w:ascii="Arial" w:eastAsia="Times New Roman" w:hAnsi="Arial" w:cs="Arial"/>
                <w:b/>
                <w:bCs/>
                <w:color w:val="000000"/>
                <w:kern w:val="0"/>
                <w:sz w:val="16"/>
                <w:szCs w:val="16"/>
                <w:lang w:eastAsia="tr-TR" w:bidi="ar-SA"/>
              </w:rPr>
              <w:t>İşsiz</w:t>
            </w:r>
          </w:p>
        </w:tc>
        <w:tc>
          <w:tcPr>
            <w:tcW w:w="960" w:type="dxa"/>
            <w:tcBorders>
              <w:top w:val="single" w:sz="8" w:space="0" w:color="auto"/>
              <w:left w:val="nil"/>
              <w:bottom w:val="single" w:sz="4" w:space="0" w:color="auto"/>
              <w:right w:val="nil"/>
            </w:tcBorders>
            <w:shd w:val="clear" w:color="CCFFFF" w:fill="FFFFFF"/>
            <w:hideMark/>
          </w:tcPr>
          <w:p w14:paraId="553741E8" w14:textId="3F43B204"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bidi="ar-SA"/>
              </w:rPr>
            </w:pPr>
            <w:r w:rsidRPr="000D3545">
              <w:rPr>
                <w:rFonts w:ascii="Arial" w:eastAsia="Times New Roman" w:hAnsi="Arial" w:cs="Arial"/>
                <w:b/>
                <w:bCs/>
                <w:color w:val="000000"/>
                <w:kern w:val="0"/>
                <w:sz w:val="16"/>
                <w:szCs w:val="16"/>
                <w:lang w:eastAsia="tr-TR" w:bidi="ar-SA"/>
              </w:rPr>
              <w:t>İşgücüne katılma oranı (%)</w:t>
            </w:r>
          </w:p>
        </w:tc>
        <w:tc>
          <w:tcPr>
            <w:tcW w:w="740" w:type="dxa"/>
            <w:tcBorders>
              <w:top w:val="single" w:sz="8" w:space="0" w:color="auto"/>
              <w:left w:val="nil"/>
              <w:bottom w:val="single" w:sz="4" w:space="0" w:color="auto"/>
              <w:right w:val="nil"/>
            </w:tcBorders>
            <w:shd w:val="clear" w:color="CCFFFF" w:fill="FFFFFF"/>
            <w:hideMark/>
          </w:tcPr>
          <w:p w14:paraId="43E853EC" w14:textId="23111820"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bidi="ar-SA"/>
              </w:rPr>
            </w:pPr>
            <w:r w:rsidRPr="000D3545">
              <w:rPr>
                <w:rFonts w:ascii="Arial" w:eastAsia="Times New Roman" w:hAnsi="Arial" w:cs="Arial"/>
                <w:b/>
                <w:bCs/>
                <w:color w:val="000000"/>
                <w:kern w:val="0"/>
                <w:sz w:val="16"/>
                <w:szCs w:val="16"/>
                <w:lang w:eastAsia="tr-TR" w:bidi="ar-SA"/>
              </w:rPr>
              <w:t>İşsizlik oranı (%)</w:t>
            </w:r>
          </w:p>
        </w:tc>
        <w:tc>
          <w:tcPr>
            <w:tcW w:w="940" w:type="dxa"/>
            <w:tcBorders>
              <w:top w:val="single" w:sz="8" w:space="0" w:color="auto"/>
              <w:left w:val="nil"/>
              <w:bottom w:val="single" w:sz="4" w:space="0" w:color="auto"/>
              <w:right w:val="nil"/>
            </w:tcBorders>
            <w:shd w:val="clear" w:color="CCFFFF" w:fill="FFFFFF"/>
            <w:hideMark/>
          </w:tcPr>
          <w:p w14:paraId="42E85B20" w14:textId="61D740D7"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bidi="ar-SA"/>
              </w:rPr>
            </w:pPr>
            <w:r w:rsidRPr="000D3545">
              <w:rPr>
                <w:rFonts w:ascii="Arial" w:eastAsia="Times New Roman" w:hAnsi="Arial" w:cs="Arial"/>
                <w:b/>
                <w:bCs/>
                <w:color w:val="000000"/>
                <w:kern w:val="0"/>
                <w:sz w:val="16"/>
                <w:szCs w:val="16"/>
                <w:lang w:eastAsia="tr-TR" w:bidi="ar-SA"/>
              </w:rPr>
              <w:t>İstihdam oranı (%)</w:t>
            </w:r>
          </w:p>
        </w:tc>
        <w:tc>
          <w:tcPr>
            <w:tcW w:w="1379" w:type="dxa"/>
            <w:tcBorders>
              <w:top w:val="single" w:sz="8" w:space="0" w:color="auto"/>
              <w:left w:val="nil"/>
              <w:bottom w:val="single" w:sz="4" w:space="0" w:color="auto"/>
              <w:right w:val="nil"/>
            </w:tcBorders>
            <w:shd w:val="clear" w:color="CCFFFF" w:fill="FFFFFF"/>
            <w:hideMark/>
          </w:tcPr>
          <w:p w14:paraId="66FCC505" w14:textId="19DF614F"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bidi="ar-SA"/>
              </w:rPr>
            </w:pPr>
            <w:r w:rsidRPr="000D3545">
              <w:rPr>
                <w:rFonts w:ascii="Arial" w:eastAsia="Times New Roman" w:hAnsi="Arial" w:cs="Arial"/>
                <w:b/>
                <w:bCs/>
                <w:color w:val="000000"/>
                <w:kern w:val="0"/>
                <w:sz w:val="16"/>
                <w:szCs w:val="16"/>
                <w:lang w:eastAsia="tr-TR" w:bidi="ar-SA"/>
              </w:rPr>
              <w:t xml:space="preserve">İşgücüne </w:t>
            </w:r>
            <w:proofErr w:type="gramStart"/>
            <w:r w:rsidRPr="000D3545">
              <w:rPr>
                <w:rFonts w:ascii="Arial" w:eastAsia="Times New Roman" w:hAnsi="Arial" w:cs="Arial"/>
                <w:b/>
                <w:bCs/>
                <w:color w:val="000000"/>
                <w:kern w:val="0"/>
                <w:sz w:val="16"/>
                <w:szCs w:val="16"/>
                <w:lang w:eastAsia="tr-TR" w:bidi="ar-SA"/>
              </w:rPr>
              <w:t>dahil</w:t>
            </w:r>
            <w:proofErr w:type="gramEnd"/>
            <w:r w:rsidRPr="000D3545">
              <w:rPr>
                <w:rFonts w:ascii="Arial" w:eastAsia="Times New Roman" w:hAnsi="Arial" w:cs="Arial"/>
                <w:b/>
                <w:bCs/>
                <w:color w:val="000000"/>
                <w:kern w:val="0"/>
                <w:sz w:val="16"/>
                <w:szCs w:val="16"/>
                <w:lang w:eastAsia="tr-TR" w:bidi="ar-SA"/>
              </w:rPr>
              <w:t xml:space="preserve"> olmayan nüfus</w:t>
            </w:r>
          </w:p>
        </w:tc>
      </w:tr>
      <w:tr w:rsidR="009D5A08" w:rsidRPr="000D3545" w14:paraId="7BB2BB5F" w14:textId="6910BAA0" w:rsidTr="00300A57">
        <w:trPr>
          <w:trHeight w:val="96"/>
          <w:jc w:val="center"/>
        </w:trPr>
        <w:tc>
          <w:tcPr>
            <w:tcW w:w="826" w:type="dxa"/>
            <w:vMerge w:val="restart"/>
            <w:tcBorders>
              <w:top w:val="nil"/>
              <w:left w:val="nil"/>
              <w:bottom w:val="nil"/>
              <w:right w:val="nil"/>
            </w:tcBorders>
            <w:shd w:val="clear" w:color="auto" w:fill="auto"/>
            <w:noWrap/>
            <w:hideMark/>
          </w:tcPr>
          <w:p w14:paraId="6E0C8324" w14:textId="319C5978" w:rsidR="009D5A08" w:rsidRPr="000D3545" w:rsidRDefault="009D5A08" w:rsidP="009D5A08">
            <w:pPr>
              <w:widowControl/>
              <w:suppressAutoHyphens w:val="0"/>
              <w:autoSpaceDN/>
              <w:spacing w:before="60" w:after="60"/>
              <w:jc w:val="center"/>
              <w:textAlignment w:val="auto"/>
              <w:rPr>
                <w:rFonts w:ascii="Arial" w:eastAsia="Times New Roman" w:hAnsi="Arial" w:cs="Arial"/>
                <w:b/>
                <w:bCs/>
                <w:kern w:val="0"/>
                <w:sz w:val="16"/>
                <w:szCs w:val="16"/>
                <w:lang w:eastAsia="tr-TR" w:bidi="ar-SA"/>
              </w:rPr>
            </w:pPr>
            <w:r w:rsidRPr="000D3545">
              <w:rPr>
                <w:rFonts w:ascii="Arial" w:eastAsia="Times New Roman" w:hAnsi="Arial" w:cs="Arial"/>
                <w:b/>
                <w:bCs/>
                <w:kern w:val="0"/>
                <w:sz w:val="16"/>
                <w:szCs w:val="16"/>
                <w:lang w:eastAsia="tr-TR" w:bidi="ar-SA"/>
              </w:rPr>
              <w:t>TR83</w:t>
            </w:r>
          </w:p>
        </w:tc>
        <w:tc>
          <w:tcPr>
            <w:tcW w:w="654" w:type="dxa"/>
            <w:tcBorders>
              <w:top w:val="nil"/>
              <w:left w:val="nil"/>
              <w:bottom w:val="nil"/>
              <w:right w:val="nil"/>
            </w:tcBorders>
            <w:shd w:val="clear" w:color="auto" w:fill="auto"/>
            <w:noWrap/>
            <w:hideMark/>
          </w:tcPr>
          <w:p w14:paraId="710FF6BC" w14:textId="56211EE5" w:rsidR="009D5A08" w:rsidRPr="000D3545" w:rsidRDefault="009D5A08" w:rsidP="009D5A08">
            <w:pPr>
              <w:widowControl/>
              <w:suppressAutoHyphens w:val="0"/>
              <w:autoSpaceDN/>
              <w:spacing w:before="60" w:after="60"/>
              <w:textAlignment w:val="auto"/>
              <w:rPr>
                <w:rFonts w:ascii="Arial" w:eastAsia="Times New Roman" w:hAnsi="Arial" w:cs="Arial"/>
                <w:b/>
                <w:bCs/>
                <w:kern w:val="0"/>
                <w:sz w:val="16"/>
                <w:szCs w:val="16"/>
                <w:lang w:eastAsia="tr-TR" w:bidi="ar-SA"/>
              </w:rPr>
            </w:pPr>
            <w:r w:rsidRPr="000D3545">
              <w:rPr>
                <w:rFonts w:ascii="Arial" w:eastAsia="Times New Roman" w:hAnsi="Arial" w:cs="Arial"/>
                <w:b/>
                <w:bCs/>
                <w:kern w:val="0"/>
                <w:sz w:val="16"/>
                <w:szCs w:val="16"/>
                <w:lang w:eastAsia="tr-TR" w:bidi="ar-SA"/>
              </w:rPr>
              <w:t>Kadın</w:t>
            </w:r>
          </w:p>
        </w:tc>
        <w:tc>
          <w:tcPr>
            <w:tcW w:w="1497" w:type="dxa"/>
            <w:tcBorders>
              <w:top w:val="nil"/>
              <w:left w:val="nil"/>
              <w:bottom w:val="nil"/>
              <w:right w:val="nil"/>
            </w:tcBorders>
            <w:shd w:val="clear" w:color="auto" w:fill="auto"/>
            <w:noWrap/>
            <w:hideMark/>
          </w:tcPr>
          <w:p w14:paraId="0C79717A" w14:textId="6FA81DDD"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1 012</w:t>
            </w:r>
          </w:p>
        </w:tc>
        <w:tc>
          <w:tcPr>
            <w:tcW w:w="700" w:type="dxa"/>
            <w:tcBorders>
              <w:top w:val="nil"/>
              <w:left w:val="nil"/>
              <w:bottom w:val="nil"/>
              <w:right w:val="nil"/>
            </w:tcBorders>
            <w:shd w:val="clear" w:color="auto" w:fill="auto"/>
            <w:noWrap/>
            <w:hideMark/>
          </w:tcPr>
          <w:p w14:paraId="2A030D71" w14:textId="6E2D41EA"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 xml:space="preserve"> 341</w:t>
            </w:r>
          </w:p>
        </w:tc>
        <w:tc>
          <w:tcPr>
            <w:tcW w:w="960" w:type="dxa"/>
            <w:tcBorders>
              <w:top w:val="nil"/>
              <w:left w:val="nil"/>
              <w:bottom w:val="nil"/>
              <w:right w:val="nil"/>
            </w:tcBorders>
            <w:shd w:val="clear" w:color="auto" w:fill="auto"/>
            <w:noWrap/>
            <w:hideMark/>
          </w:tcPr>
          <w:p w14:paraId="522783C3" w14:textId="046B83D6"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 xml:space="preserve"> 313</w:t>
            </w:r>
          </w:p>
        </w:tc>
        <w:tc>
          <w:tcPr>
            <w:tcW w:w="580" w:type="dxa"/>
            <w:tcBorders>
              <w:top w:val="nil"/>
              <w:left w:val="nil"/>
              <w:bottom w:val="nil"/>
              <w:right w:val="nil"/>
            </w:tcBorders>
            <w:shd w:val="clear" w:color="auto" w:fill="auto"/>
            <w:noWrap/>
            <w:hideMark/>
          </w:tcPr>
          <w:p w14:paraId="50F6B644" w14:textId="3760E35E"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 xml:space="preserve"> 28</w:t>
            </w:r>
          </w:p>
        </w:tc>
        <w:tc>
          <w:tcPr>
            <w:tcW w:w="960" w:type="dxa"/>
            <w:tcBorders>
              <w:top w:val="nil"/>
              <w:left w:val="nil"/>
              <w:bottom w:val="nil"/>
              <w:right w:val="nil"/>
            </w:tcBorders>
            <w:shd w:val="clear" w:color="auto" w:fill="auto"/>
            <w:noWrap/>
            <w:hideMark/>
          </w:tcPr>
          <w:p w14:paraId="23BB3428" w14:textId="506A08C0"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33,7</w:t>
            </w:r>
          </w:p>
        </w:tc>
        <w:tc>
          <w:tcPr>
            <w:tcW w:w="740" w:type="dxa"/>
            <w:tcBorders>
              <w:top w:val="nil"/>
              <w:left w:val="nil"/>
              <w:bottom w:val="nil"/>
              <w:right w:val="nil"/>
            </w:tcBorders>
            <w:shd w:val="clear" w:color="auto" w:fill="auto"/>
            <w:noWrap/>
            <w:hideMark/>
          </w:tcPr>
          <w:p w14:paraId="5FCCBA1F" w14:textId="094F65AE"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8,3</w:t>
            </w:r>
          </w:p>
        </w:tc>
        <w:tc>
          <w:tcPr>
            <w:tcW w:w="940" w:type="dxa"/>
            <w:tcBorders>
              <w:top w:val="nil"/>
              <w:left w:val="nil"/>
              <w:bottom w:val="nil"/>
              <w:right w:val="nil"/>
            </w:tcBorders>
            <w:shd w:val="clear" w:color="auto" w:fill="auto"/>
            <w:noWrap/>
            <w:hideMark/>
          </w:tcPr>
          <w:p w14:paraId="4C0D1E10" w14:textId="00211CC7"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30,9</w:t>
            </w:r>
          </w:p>
        </w:tc>
        <w:tc>
          <w:tcPr>
            <w:tcW w:w="1379" w:type="dxa"/>
            <w:tcBorders>
              <w:top w:val="nil"/>
              <w:left w:val="nil"/>
              <w:bottom w:val="nil"/>
              <w:right w:val="nil"/>
            </w:tcBorders>
            <w:shd w:val="clear" w:color="auto" w:fill="auto"/>
            <w:noWrap/>
            <w:hideMark/>
          </w:tcPr>
          <w:p w14:paraId="2E472DBF" w14:textId="3B69E8B2"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 xml:space="preserve"> 671</w:t>
            </w:r>
          </w:p>
        </w:tc>
      </w:tr>
      <w:tr w:rsidR="009D5A08" w:rsidRPr="000D3545" w14:paraId="40127E25" w14:textId="2056187F" w:rsidTr="00300A57">
        <w:trPr>
          <w:trHeight w:val="607"/>
          <w:jc w:val="center"/>
        </w:trPr>
        <w:tc>
          <w:tcPr>
            <w:tcW w:w="826" w:type="dxa"/>
            <w:vMerge/>
            <w:tcBorders>
              <w:top w:val="nil"/>
              <w:left w:val="nil"/>
              <w:bottom w:val="nil"/>
              <w:right w:val="nil"/>
            </w:tcBorders>
            <w:shd w:val="clear" w:color="auto" w:fill="auto"/>
            <w:hideMark/>
          </w:tcPr>
          <w:p w14:paraId="12CB1431" w14:textId="41D486DC" w:rsidR="009D5A08" w:rsidRPr="000D3545" w:rsidRDefault="009D5A08" w:rsidP="009D5A08">
            <w:pPr>
              <w:widowControl/>
              <w:suppressAutoHyphens w:val="0"/>
              <w:autoSpaceDN/>
              <w:spacing w:before="60" w:after="60"/>
              <w:textAlignment w:val="auto"/>
              <w:rPr>
                <w:rFonts w:ascii="Arial" w:eastAsia="Times New Roman" w:hAnsi="Arial" w:cs="Arial"/>
                <w:b/>
                <w:bCs/>
                <w:kern w:val="0"/>
                <w:sz w:val="16"/>
                <w:szCs w:val="16"/>
                <w:lang w:eastAsia="tr-TR" w:bidi="ar-SA"/>
              </w:rPr>
            </w:pPr>
          </w:p>
        </w:tc>
        <w:tc>
          <w:tcPr>
            <w:tcW w:w="654" w:type="dxa"/>
            <w:tcBorders>
              <w:top w:val="nil"/>
              <w:left w:val="nil"/>
              <w:bottom w:val="nil"/>
              <w:right w:val="nil"/>
            </w:tcBorders>
            <w:shd w:val="clear" w:color="auto" w:fill="auto"/>
            <w:noWrap/>
            <w:hideMark/>
          </w:tcPr>
          <w:p w14:paraId="13D245D7" w14:textId="11466DA2" w:rsidR="009D5A08" w:rsidRPr="000D3545" w:rsidRDefault="009D5A08" w:rsidP="009D5A08">
            <w:pPr>
              <w:widowControl/>
              <w:suppressAutoHyphens w:val="0"/>
              <w:autoSpaceDN/>
              <w:spacing w:before="60" w:after="60"/>
              <w:textAlignment w:val="auto"/>
              <w:rPr>
                <w:rFonts w:ascii="Arial" w:eastAsia="Times New Roman" w:hAnsi="Arial" w:cs="Arial"/>
                <w:b/>
                <w:bCs/>
                <w:kern w:val="0"/>
                <w:sz w:val="16"/>
                <w:szCs w:val="16"/>
                <w:lang w:eastAsia="tr-TR" w:bidi="ar-SA"/>
              </w:rPr>
            </w:pPr>
            <w:r w:rsidRPr="000D3545">
              <w:rPr>
                <w:rFonts w:ascii="Arial" w:eastAsia="Times New Roman" w:hAnsi="Arial" w:cs="Arial"/>
                <w:b/>
                <w:bCs/>
                <w:kern w:val="0"/>
                <w:sz w:val="16"/>
                <w:szCs w:val="16"/>
                <w:lang w:eastAsia="tr-TR" w:bidi="ar-SA"/>
              </w:rPr>
              <w:t>Erkek</w:t>
            </w:r>
          </w:p>
        </w:tc>
        <w:tc>
          <w:tcPr>
            <w:tcW w:w="1497" w:type="dxa"/>
            <w:tcBorders>
              <w:top w:val="nil"/>
              <w:left w:val="nil"/>
              <w:bottom w:val="nil"/>
              <w:right w:val="nil"/>
            </w:tcBorders>
            <w:shd w:val="clear" w:color="auto" w:fill="auto"/>
            <w:noWrap/>
            <w:hideMark/>
          </w:tcPr>
          <w:p w14:paraId="04CDF8C4" w14:textId="556EBA70"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 xml:space="preserve"> 972</w:t>
            </w:r>
          </w:p>
        </w:tc>
        <w:tc>
          <w:tcPr>
            <w:tcW w:w="700" w:type="dxa"/>
            <w:tcBorders>
              <w:top w:val="nil"/>
              <w:left w:val="nil"/>
              <w:bottom w:val="nil"/>
              <w:right w:val="nil"/>
            </w:tcBorders>
            <w:shd w:val="clear" w:color="auto" w:fill="auto"/>
            <w:noWrap/>
            <w:hideMark/>
          </w:tcPr>
          <w:p w14:paraId="6CCD1865" w14:textId="761E7A99"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 xml:space="preserve"> 665</w:t>
            </w:r>
          </w:p>
        </w:tc>
        <w:tc>
          <w:tcPr>
            <w:tcW w:w="960" w:type="dxa"/>
            <w:tcBorders>
              <w:top w:val="nil"/>
              <w:left w:val="nil"/>
              <w:bottom w:val="nil"/>
              <w:right w:val="nil"/>
            </w:tcBorders>
            <w:shd w:val="clear" w:color="auto" w:fill="auto"/>
            <w:noWrap/>
            <w:hideMark/>
          </w:tcPr>
          <w:p w14:paraId="132DC671" w14:textId="0E354CEA"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 xml:space="preserve"> 628</w:t>
            </w:r>
          </w:p>
        </w:tc>
        <w:tc>
          <w:tcPr>
            <w:tcW w:w="580" w:type="dxa"/>
            <w:tcBorders>
              <w:top w:val="nil"/>
              <w:left w:val="nil"/>
              <w:bottom w:val="nil"/>
              <w:right w:val="nil"/>
            </w:tcBorders>
            <w:shd w:val="clear" w:color="auto" w:fill="auto"/>
            <w:noWrap/>
            <w:hideMark/>
          </w:tcPr>
          <w:p w14:paraId="5E229851" w14:textId="47276AFD"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 xml:space="preserve"> 37</w:t>
            </w:r>
          </w:p>
        </w:tc>
        <w:tc>
          <w:tcPr>
            <w:tcW w:w="960" w:type="dxa"/>
            <w:tcBorders>
              <w:top w:val="nil"/>
              <w:left w:val="nil"/>
              <w:bottom w:val="nil"/>
              <w:right w:val="nil"/>
            </w:tcBorders>
            <w:shd w:val="clear" w:color="auto" w:fill="auto"/>
            <w:noWrap/>
            <w:hideMark/>
          </w:tcPr>
          <w:p w14:paraId="703A4F43" w14:textId="1011A755"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68,4</w:t>
            </w:r>
          </w:p>
        </w:tc>
        <w:tc>
          <w:tcPr>
            <w:tcW w:w="740" w:type="dxa"/>
            <w:tcBorders>
              <w:top w:val="nil"/>
              <w:left w:val="nil"/>
              <w:bottom w:val="nil"/>
              <w:right w:val="nil"/>
            </w:tcBorders>
            <w:shd w:val="clear" w:color="auto" w:fill="auto"/>
            <w:noWrap/>
            <w:hideMark/>
          </w:tcPr>
          <w:p w14:paraId="07FFB681" w14:textId="7CEDB7E3"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5,5</w:t>
            </w:r>
          </w:p>
        </w:tc>
        <w:tc>
          <w:tcPr>
            <w:tcW w:w="940" w:type="dxa"/>
            <w:tcBorders>
              <w:top w:val="nil"/>
              <w:left w:val="nil"/>
              <w:bottom w:val="nil"/>
              <w:right w:val="nil"/>
            </w:tcBorders>
            <w:shd w:val="clear" w:color="auto" w:fill="auto"/>
            <w:noWrap/>
            <w:hideMark/>
          </w:tcPr>
          <w:p w14:paraId="78091B65" w14:textId="131D111E"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64,6</w:t>
            </w:r>
          </w:p>
        </w:tc>
        <w:tc>
          <w:tcPr>
            <w:tcW w:w="1379" w:type="dxa"/>
            <w:tcBorders>
              <w:top w:val="nil"/>
              <w:left w:val="nil"/>
              <w:bottom w:val="nil"/>
              <w:right w:val="nil"/>
            </w:tcBorders>
            <w:shd w:val="clear" w:color="auto" w:fill="auto"/>
            <w:noWrap/>
            <w:hideMark/>
          </w:tcPr>
          <w:p w14:paraId="106CFC2A" w14:textId="2719B589"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hAnsi="Arial" w:cs="Arial"/>
                <w:sz w:val="16"/>
                <w:szCs w:val="16"/>
              </w:rPr>
              <w:t xml:space="preserve"> 307</w:t>
            </w:r>
          </w:p>
        </w:tc>
      </w:tr>
      <w:tr w:rsidR="009D5A08" w:rsidRPr="000D3545" w14:paraId="6719B738" w14:textId="2AE35718" w:rsidTr="00300A57">
        <w:trPr>
          <w:trHeight w:val="144"/>
          <w:jc w:val="center"/>
        </w:trPr>
        <w:tc>
          <w:tcPr>
            <w:tcW w:w="826" w:type="dxa"/>
            <w:vMerge w:val="restart"/>
            <w:tcBorders>
              <w:top w:val="nil"/>
              <w:left w:val="nil"/>
              <w:bottom w:val="single" w:sz="8" w:space="0" w:color="000000"/>
              <w:right w:val="nil"/>
            </w:tcBorders>
            <w:shd w:val="clear" w:color="auto" w:fill="auto"/>
            <w:noWrap/>
            <w:hideMark/>
          </w:tcPr>
          <w:p w14:paraId="207E35B3" w14:textId="21F67DCE" w:rsidR="009D5A08" w:rsidRPr="000D3545" w:rsidRDefault="009D5A08" w:rsidP="009D5A08">
            <w:pPr>
              <w:widowControl/>
              <w:suppressAutoHyphens w:val="0"/>
              <w:autoSpaceDN/>
              <w:spacing w:before="60" w:after="60"/>
              <w:jc w:val="center"/>
              <w:textAlignment w:val="auto"/>
              <w:rPr>
                <w:rFonts w:ascii="Arial" w:eastAsia="Times New Roman" w:hAnsi="Arial" w:cs="Arial"/>
                <w:b/>
                <w:bCs/>
                <w:kern w:val="0"/>
                <w:sz w:val="16"/>
                <w:szCs w:val="16"/>
                <w:lang w:eastAsia="tr-TR" w:bidi="ar-SA"/>
              </w:rPr>
            </w:pPr>
            <w:r w:rsidRPr="000D3545">
              <w:rPr>
                <w:rFonts w:ascii="Arial" w:eastAsia="Times New Roman" w:hAnsi="Arial" w:cs="Arial"/>
                <w:b/>
                <w:bCs/>
                <w:kern w:val="0"/>
                <w:sz w:val="16"/>
                <w:szCs w:val="16"/>
                <w:lang w:eastAsia="tr-TR" w:bidi="ar-SA"/>
              </w:rPr>
              <w:t>Türkiye</w:t>
            </w:r>
          </w:p>
        </w:tc>
        <w:tc>
          <w:tcPr>
            <w:tcW w:w="654" w:type="dxa"/>
            <w:tcBorders>
              <w:top w:val="nil"/>
              <w:left w:val="nil"/>
              <w:bottom w:val="nil"/>
              <w:right w:val="nil"/>
            </w:tcBorders>
            <w:shd w:val="clear" w:color="auto" w:fill="auto"/>
            <w:noWrap/>
            <w:hideMark/>
          </w:tcPr>
          <w:p w14:paraId="24DEC8DB" w14:textId="08450E1F" w:rsidR="009D5A08" w:rsidRPr="000D3545" w:rsidRDefault="009D5A08" w:rsidP="009D5A08">
            <w:pPr>
              <w:widowControl/>
              <w:suppressAutoHyphens w:val="0"/>
              <w:autoSpaceDN/>
              <w:spacing w:before="60" w:after="60"/>
              <w:textAlignment w:val="auto"/>
              <w:rPr>
                <w:rFonts w:ascii="Arial" w:eastAsia="Times New Roman" w:hAnsi="Arial" w:cs="Arial"/>
                <w:b/>
                <w:bCs/>
                <w:kern w:val="0"/>
                <w:sz w:val="16"/>
                <w:szCs w:val="16"/>
                <w:lang w:eastAsia="tr-TR" w:bidi="ar-SA"/>
              </w:rPr>
            </w:pPr>
            <w:r w:rsidRPr="000D3545">
              <w:rPr>
                <w:rFonts w:ascii="Arial" w:eastAsia="Times New Roman" w:hAnsi="Arial" w:cs="Arial"/>
                <w:b/>
                <w:bCs/>
                <w:kern w:val="0"/>
                <w:sz w:val="16"/>
                <w:szCs w:val="16"/>
                <w:lang w:eastAsia="tr-TR" w:bidi="ar-SA"/>
              </w:rPr>
              <w:t>Kadın</w:t>
            </w:r>
          </w:p>
        </w:tc>
        <w:tc>
          <w:tcPr>
            <w:tcW w:w="1497" w:type="dxa"/>
            <w:tcBorders>
              <w:top w:val="nil"/>
              <w:left w:val="nil"/>
              <w:bottom w:val="nil"/>
              <w:right w:val="nil"/>
            </w:tcBorders>
            <w:shd w:val="clear" w:color="auto" w:fill="auto"/>
            <w:noWrap/>
            <w:hideMark/>
          </w:tcPr>
          <w:p w14:paraId="11CC2F36" w14:textId="5C3B7D46"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28 197</w:t>
            </w:r>
          </w:p>
        </w:tc>
        <w:tc>
          <w:tcPr>
            <w:tcW w:w="700" w:type="dxa"/>
            <w:tcBorders>
              <w:top w:val="nil"/>
              <w:left w:val="nil"/>
              <w:bottom w:val="nil"/>
              <w:right w:val="nil"/>
            </w:tcBorders>
            <w:shd w:val="clear" w:color="auto" w:fill="auto"/>
            <w:noWrap/>
            <w:hideMark/>
          </w:tcPr>
          <w:p w14:paraId="613BE030" w14:textId="7141C13D"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8 674</w:t>
            </w:r>
          </w:p>
        </w:tc>
        <w:tc>
          <w:tcPr>
            <w:tcW w:w="960" w:type="dxa"/>
            <w:tcBorders>
              <w:top w:val="nil"/>
              <w:left w:val="nil"/>
              <w:bottom w:val="nil"/>
              <w:right w:val="nil"/>
            </w:tcBorders>
            <w:shd w:val="clear" w:color="auto" w:fill="auto"/>
            <w:noWrap/>
            <w:hideMark/>
          </w:tcPr>
          <w:p w14:paraId="51148CC5" w14:textId="029F4710"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7 641</w:t>
            </w:r>
          </w:p>
        </w:tc>
        <w:tc>
          <w:tcPr>
            <w:tcW w:w="580" w:type="dxa"/>
            <w:tcBorders>
              <w:top w:val="nil"/>
              <w:left w:val="nil"/>
              <w:bottom w:val="nil"/>
              <w:right w:val="nil"/>
            </w:tcBorders>
            <w:shd w:val="clear" w:color="auto" w:fill="auto"/>
            <w:noWrap/>
            <w:hideMark/>
          </w:tcPr>
          <w:p w14:paraId="1C693AA9" w14:textId="3375D4B4"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1 033</w:t>
            </w:r>
          </w:p>
        </w:tc>
        <w:tc>
          <w:tcPr>
            <w:tcW w:w="960" w:type="dxa"/>
            <w:tcBorders>
              <w:top w:val="nil"/>
              <w:left w:val="nil"/>
              <w:bottom w:val="nil"/>
              <w:right w:val="nil"/>
            </w:tcBorders>
            <w:shd w:val="clear" w:color="auto" w:fill="auto"/>
            <w:noWrap/>
            <w:hideMark/>
          </w:tcPr>
          <w:p w14:paraId="0BFC17C0" w14:textId="4A6DD775"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30,8</w:t>
            </w:r>
          </w:p>
        </w:tc>
        <w:tc>
          <w:tcPr>
            <w:tcW w:w="740" w:type="dxa"/>
            <w:tcBorders>
              <w:top w:val="nil"/>
              <w:left w:val="nil"/>
              <w:bottom w:val="nil"/>
              <w:right w:val="nil"/>
            </w:tcBorders>
            <w:shd w:val="clear" w:color="auto" w:fill="auto"/>
            <w:noWrap/>
            <w:hideMark/>
          </w:tcPr>
          <w:p w14:paraId="6127D69F" w14:textId="72EF7AB8"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11,9</w:t>
            </w:r>
          </w:p>
        </w:tc>
        <w:tc>
          <w:tcPr>
            <w:tcW w:w="940" w:type="dxa"/>
            <w:tcBorders>
              <w:top w:val="nil"/>
              <w:left w:val="nil"/>
              <w:bottom w:val="nil"/>
              <w:right w:val="nil"/>
            </w:tcBorders>
            <w:shd w:val="clear" w:color="auto" w:fill="auto"/>
            <w:noWrap/>
            <w:hideMark/>
          </w:tcPr>
          <w:p w14:paraId="5061829A" w14:textId="6843CF2A"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27,1</w:t>
            </w:r>
          </w:p>
        </w:tc>
        <w:tc>
          <w:tcPr>
            <w:tcW w:w="1379" w:type="dxa"/>
            <w:tcBorders>
              <w:top w:val="nil"/>
              <w:left w:val="nil"/>
              <w:bottom w:val="nil"/>
              <w:right w:val="nil"/>
            </w:tcBorders>
            <w:shd w:val="clear" w:color="auto" w:fill="auto"/>
            <w:noWrap/>
            <w:hideMark/>
          </w:tcPr>
          <w:p w14:paraId="47DC3CEA" w14:textId="0C6F74DF"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19 523</w:t>
            </w:r>
          </w:p>
        </w:tc>
      </w:tr>
      <w:tr w:rsidR="009D5A08" w:rsidRPr="000D3545" w14:paraId="2D1AA13E" w14:textId="6597C3E1" w:rsidTr="00300A57">
        <w:trPr>
          <w:trHeight w:val="86"/>
          <w:jc w:val="center"/>
        </w:trPr>
        <w:tc>
          <w:tcPr>
            <w:tcW w:w="826" w:type="dxa"/>
            <w:vMerge/>
            <w:tcBorders>
              <w:top w:val="nil"/>
              <w:left w:val="nil"/>
              <w:bottom w:val="single" w:sz="8" w:space="0" w:color="000000"/>
              <w:right w:val="nil"/>
            </w:tcBorders>
            <w:hideMark/>
          </w:tcPr>
          <w:p w14:paraId="6096D3DB" w14:textId="6E910384" w:rsidR="009D5A08" w:rsidRPr="000D3545" w:rsidRDefault="009D5A08" w:rsidP="009D5A08">
            <w:pPr>
              <w:widowControl/>
              <w:suppressAutoHyphens w:val="0"/>
              <w:autoSpaceDN/>
              <w:spacing w:before="60" w:after="60"/>
              <w:textAlignment w:val="auto"/>
              <w:rPr>
                <w:rFonts w:ascii="Arial" w:eastAsia="Times New Roman" w:hAnsi="Arial" w:cs="Arial"/>
                <w:b/>
                <w:bCs/>
                <w:kern w:val="0"/>
                <w:sz w:val="16"/>
                <w:szCs w:val="16"/>
                <w:lang w:eastAsia="tr-TR" w:bidi="ar-SA"/>
              </w:rPr>
            </w:pPr>
          </w:p>
        </w:tc>
        <w:tc>
          <w:tcPr>
            <w:tcW w:w="654" w:type="dxa"/>
            <w:tcBorders>
              <w:top w:val="nil"/>
              <w:left w:val="nil"/>
              <w:bottom w:val="single" w:sz="8" w:space="0" w:color="auto"/>
              <w:right w:val="nil"/>
            </w:tcBorders>
            <w:shd w:val="clear" w:color="auto" w:fill="auto"/>
            <w:noWrap/>
            <w:hideMark/>
          </w:tcPr>
          <w:p w14:paraId="154A63B5" w14:textId="4C40C9F3" w:rsidR="009D5A08" w:rsidRPr="000D3545" w:rsidRDefault="009D5A08" w:rsidP="009D5A08">
            <w:pPr>
              <w:widowControl/>
              <w:suppressAutoHyphens w:val="0"/>
              <w:autoSpaceDN/>
              <w:spacing w:before="60" w:after="60"/>
              <w:textAlignment w:val="auto"/>
              <w:rPr>
                <w:rFonts w:ascii="Arial" w:eastAsia="Times New Roman" w:hAnsi="Arial" w:cs="Arial"/>
                <w:b/>
                <w:bCs/>
                <w:kern w:val="0"/>
                <w:sz w:val="16"/>
                <w:szCs w:val="16"/>
                <w:lang w:eastAsia="tr-TR" w:bidi="ar-SA"/>
              </w:rPr>
            </w:pPr>
            <w:r w:rsidRPr="000D3545">
              <w:rPr>
                <w:rFonts w:ascii="Arial" w:eastAsia="Times New Roman" w:hAnsi="Arial" w:cs="Arial"/>
                <w:b/>
                <w:bCs/>
                <w:kern w:val="0"/>
                <w:sz w:val="16"/>
                <w:szCs w:val="16"/>
                <w:lang w:eastAsia="tr-TR" w:bidi="ar-SA"/>
              </w:rPr>
              <w:t>Erkek</w:t>
            </w:r>
          </w:p>
        </w:tc>
        <w:tc>
          <w:tcPr>
            <w:tcW w:w="1497" w:type="dxa"/>
            <w:tcBorders>
              <w:top w:val="nil"/>
              <w:left w:val="nil"/>
              <w:bottom w:val="single" w:sz="8" w:space="0" w:color="auto"/>
              <w:right w:val="nil"/>
            </w:tcBorders>
            <w:shd w:val="clear" w:color="auto" w:fill="auto"/>
            <w:noWrap/>
            <w:hideMark/>
          </w:tcPr>
          <w:p w14:paraId="61DFE6DA" w14:textId="6C9057CD"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27 411</w:t>
            </w:r>
          </w:p>
        </w:tc>
        <w:tc>
          <w:tcPr>
            <w:tcW w:w="700" w:type="dxa"/>
            <w:tcBorders>
              <w:top w:val="nil"/>
              <w:left w:val="nil"/>
              <w:bottom w:val="single" w:sz="8" w:space="0" w:color="auto"/>
              <w:right w:val="nil"/>
            </w:tcBorders>
            <w:shd w:val="clear" w:color="auto" w:fill="auto"/>
            <w:noWrap/>
            <w:hideMark/>
          </w:tcPr>
          <w:p w14:paraId="65A819B3" w14:textId="78853C38"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19 597</w:t>
            </w:r>
          </w:p>
        </w:tc>
        <w:tc>
          <w:tcPr>
            <w:tcW w:w="960" w:type="dxa"/>
            <w:tcBorders>
              <w:top w:val="nil"/>
              <w:left w:val="nil"/>
              <w:bottom w:val="single" w:sz="8" w:space="0" w:color="auto"/>
              <w:right w:val="nil"/>
            </w:tcBorders>
            <w:shd w:val="clear" w:color="auto" w:fill="auto"/>
            <w:noWrap/>
            <w:hideMark/>
          </w:tcPr>
          <w:p w14:paraId="7CEEE66E" w14:textId="2A642E26"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17 883</w:t>
            </w:r>
          </w:p>
        </w:tc>
        <w:tc>
          <w:tcPr>
            <w:tcW w:w="580" w:type="dxa"/>
            <w:tcBorders>
              <w:top w:val="nil"/>
              <w:left w:val="nil"/>
              <w:bottom w:val="single" w:sz="8" w:space="0" w:color="auto"/>
              <w:right w:val="nil"/>
            </w:tcBorders>
            <w:shd w:val="clear" w:color="auto" w:fill="auto"/>
            <w:noWrap/>
            <w:hideMark/>
          </w:tcPr>
          <w:p w14:paraId="740AF435" w14:textId="604B40BE"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1 714</w:t>
            </w:r>
          </w:p>
        </w:tc>
        <w:tc>
          <w:tcPr>
            <w:tcW w:w="960" w:type="dxa"/>
            <w:tcBorders>
              <w:top w:val="nil"/>
              <w:left w:val="nil"/>
              <w:bottom w:val="single" w:sz="8" w:space="0" w:color="auto"/>
              <w:right w:val="nil"/>
            </w:tcBorders>
            <w:shd w:val="clear" w:color="auto" w:fill="auto"/>
            <w:noWrap/>
            <w:hideMark/>
          </w:tcPr>
          <w:p w14:paraId="634784F8" w14:textId="41FFAA2A"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71,5</w:t>
            </w:r>
          </w:p>
        </w:tc>
        <w:tc>
          <w:tcPr>
            <w:tcW w:w="740" w:type="dxa"/>
            <w:tcBorders>
              <w:top w:val="nil"/>
              <w:left w:val="nil"/>
              <w:bottom w:val="single" w:sz="8" w:space="0" w:color="auto"/>
              <w:right w:val="nil"/>
            </w:tcBorders>
            <w:shd w:val="clear" w:color="auto" w:fill="auto"/>
            <w:noWrap/>
            <w:hideMark/>
          </w:tcPr>
          <w:p w14:paraId="49C517B4" w14:textId="082FF1BE"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8,7</w:t>
            </w:r>
          </w:p>
        </w:tc>
        <w:tc>
          <w:tcPr>
            <w:tcW w:w="940" w:type="dxa"/>
            <w:tcBorders>
              <w:top w:val="nil"/>
              <w:left w:val="nil"/>
              <w:bottom w:val="single" w:sz="8" w:space="0" w:color="auto"/>
              <w:right w:val="nil"/>
            </w:tcBorders>
            <w:shd w:val="clear" w:color="auto" w:fill="auto"/>
            <w:noWrap/>
            <w:hideMark/>
          </w:tcPr>
          <w:p w14:paraId="292B26AA" w14:textId="3259A964"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65,2</w:t>
            </w:r>
          </w:p>
        </w:tc>
        <w:tc>
          <w:tcPr>
            <w:tcW w:w="1379" w:type="dxa"/>
            <w:tcBorders>
              <w:top w:val="nil"/>
              <w:left w:val="nil"/>
              <w:bottom w:val="single" w:sz="8" w:space="0" w:color="auto"/>
              <w:right w:val="nil"/>
            </w:tcBorders>
            <w:shd w:val="clear" w:color="auto" w:fill="auto"/>
            <w:noWrap/>
            <w:hideMark/>
          </w:tcPr>
          <w:p w14:paraId="77770C2A" w14:textId="34C430FA" w:rsidR="009D5A08" w:rsidRPr="000D3545" w:rsidRDefault="009D5A08" w:rsidP="009D5A08">
            <w:pPr>
              <w:widowControl/>
              <w:suppressAutoHyphens w:val="0"/>
              <w:autoSpaceDN/>
              <w:spacing w:before="60" w:after="60"/>
              <w:jc w:val="right"/>
              <w:textAlignment w:val="auto"/>
              <w:rPr>
                <w:rFonts w:ascii="Arial" w:eastAsia="Times New Roman" w:hAnsi="Arial" w:cs="Arial"/>
                <w:kern w:val="0"/>
                <w:sz w:val="16"/>
                <w:szCs w:val="16"/>
                <w:lang w:eastAsia="tr-TR" w:bidi="ar-SA"/>
              </w:rPr>
            </w:pPr>
            <w:r w:rsidRPr="000D3545">
              <w:rPr>
                <w:rFonts w:ascii="Arial" w:eastAsia="Times New Roman" w:hAnsi="Arial" w:cs="Arial"/>
                <w:kern w:val="0"/>
                <w:sz w:val="16"/>
                <w:szCs w:val="16"/>
                <w:lang w:eastAsia="tr-TR" w:bidi="ar-SA"/>
              </w:rPr>
              <w:t>7 814</w:t>
            </w:r>
          </w:p>
        </w:tc>
      </w:tr>
    </w:tbl>
    <w:p w14:paraId="71A89645" w14:textId="2BB4F56B" w:rsidR="009D5A08" w:rsidRPr="000D3545" w:rsidRDefault="009D5A08" w:rsidP="009D5A08">
      <w:pPr>
        <w:pStyle w:val="Textbody"/>
        <w:spacing w:before="227" w:after="0" w:line="360" w:lineRule="auto"/>
        <w:jc w:val="center"/>
        <w:rPr>
          <w:rFonts w:ascii="Arial" w:hAnsi="Arial"/>
          <w:iCs/>
          <w:sz w:val="22"/>
          <w:szCs w:val="22"/>
        </w:rPr>
      </w:pPr>
      <w:r w:rsidRPr="000D3545">
        <w:rPr>
          <w:rFonts w:ascii="Arial" w:hAnsi="Arial"/>
          <w:i/>
          <w:iCs/>
          <w:sz w:val="22"/>
          <w:szCs w:val="22"/>
        </w:rPr>
        <w:t>Tablo</w:t>
      </w:r>
      <w:r w:rsidR="003571F9">
        <w:rPr>
          <w:rFonts w:ascii="Arial" w:hAnsi="Arial"/>
          <w:i/>
          <w:iCs/>
          <w:sz w:val="22"/>
          <w:szCs w:val="22"/>
        </w:rPr>
        <w:t xml:space="preserve"> 11</w:t>
      </w:r>
      <w:r w:rsidRPr="000D3545">
        <w:rPr>
          <w:rFonts w:ascii="Arial" w:hAnsi="Arial"/>
          <w:i/>
          <w:iCs/>
          <w:sz w:val="22"/>
          <w:szCs w:val="22"/>
        </w:rPr>
        <w:t xml:space="preserve"> – Türkiye ve TR83 bölgesi için 2013 yılı işgücü durumu</w:t>
      </w:r>
    </w:p>
    <w:p w14:paraId="5837CC42" w14:textId="77777777" w:rsidR="003571F9" w:rsidRDefault="003571F9" w:rsidP="009D5A08">
      <w:pPr>
        <w:pStyle w:val="Textbody"/>
        <w:spacing w:before="227" w:after="0" w:line="360" w:lineRule="auto"/>
        <w:jc w:val="both"/>
        <w:rPr>
          <w:rFonts w:ascii="Arial" w:hAnsi="Arial"/>
          <w:iCs/>
        </w:rPr>
      </w:pPr>
    </w:p>
    <w:p w14:paraId="070AB03B" w14:textId="6CBEBCB7" w:rsidR="009D5A08" w:rsidRPr="000D3545" w:rsidRDefault="009D5A08" w:rsidP="009D5A08">
      <w:pPr>
        <w:pStyle w:val="Textbody"/>
        <w:spacing w:before="227" w:after="0" w:line="360" w:lineRule="auto"/>
        <w:jc w:val="both"/>
        <w:rPr>
          <w:rFonts w:ascii="Arial" w:hAnsi="Arial"/>
          <w:iCs/>
        </w:rPr>
      </w:pPr>
      <w:r w:rsidRPr="000D3545">
        <w:rPr>
          <w:rFonts w:ascii="Arial" w:hAnsi="Arial"/>
          <w:iCs/>
        </w:rPr>
        <w:t>2013 yılında okuma-yazma bilmey</w:t>
      </w:r>
      <w:r w:rsidR="00E13E1E" w:rsidRPr="000D3545">
        <w:rPr>
          <w:rFonts w:ascii="Arial" w:hAnsi="Arial"/>
          <w:iCs/>
        </w:rPr>
        <w:t>en kadınlarda istihdam oranı %39</w:t>
      </w:r>
      <w:r w:rsidRPr="000D3545">
        <w:rPr>
          <w:rFonts w:ascii="Arial" w:hAnsi="Arial"/>
          <w:iCs/>
        </w:rPr>
        <w:t>,</w:t>
      </w:r>
      <w:r w:rsidR="00E13E1E" w:rsidRPr="000D3545">
        <w:rPr>
          <w:rFonts w:ascii="Arial" w:hAnsi="Arial"/>
          <w:iCs/>
        </w:rPr>
        <w:t>2</w:t>
      </w:r>
      <w:r w:rsidRPr="000D3545">
        <w:rPr>
          <w:rFonts w:ascii="Arial" w:hAnsi="Arial"/>
          <w:iCs/>
        </w:rPr>
        <w:t xml:space="preserve"> iken, erkeklerde %</w:t>
      </w:r>
      <w:r w:rsidR="00E13E1E" w:rsidRPr="000D3545">
        <w:rPr>
          <w:rFonts w:ascii="Arial" w:hAnsi="Arial"/>
          <w:iCs/>
        </w:rPr>
        <w:t>44</w:t>
      </w:r>
      <w:r w:rsidRPr="000D3545">
        <w:rPr>
          <w:rFonts w:ascii="Arial" w:hAnsi="Arial"/>
          <w:iCs/>
        </w:rPr>
        <w:t>,</w:t>
      </w:r>
      <w:r w:rsidR="00E13E1E" w:rsidRPr="000D3545">
        <w:rPr>
          <w:rFonts w:ascii="Arial" w:hAnsi="Arial"/>
          <w:iCs/>
        </w:rPr>
        <w:t>8</w:t>
      </w:r>
      <w:r w:rsidRPr="000D3545">
        <w:rPr>
          <w:rFonts w:ascii="Arial" w:hAnsi="Arial"/>
          <w:iCs/>
        </w:rPr>
        <w:t>; yükseköğretim mezunu kadınlarda istihdam oranı %</w:t>
      </w:r>
      <w:r w:rsidR="00E13E1E" w:rsidRPr="000D3545">
        <w:rPr>
          <w:rFonts w:ascii="Arial" w:hAnsi="Arial"/>
          <w:iCs/>
        </w:rPr>
        <w:t>66</w:t>
      </w:r>
      <w:r w:rsidRPr="000D3545">
        <w:rPr>
          <w:rFonts w:ascii="Arial" w:hAnsi="Arial"/>
          <w:iCs/>
        </w:rPr>
        <w:t>,</w:t>
      </w:r>
      <w:r w:rsidR="00E13E1E" w:rsidRPr="000D3545">
        <w:rPr>
          <w:rFonts w:ascii="Arial" w:hAnsi="Arial"/>
          <w:iCs/>
        </w:rPr>
        <w:t>4 iken, erkelerde %81</w:t>
      </w:r>
      <w:r w:rsidRPr="000D3545">
        <w:rPr>
          <w:rFonts w:ascii="Arial" w:hAnsi="Arial"/>
          <w:iCs/>
        </w:rPr>
        <w:t>’</w:t>
      </w:r>
      <w:r w:rsidR="00E13E1E" w:rsidRPr="000D3545">
        <w:rPr>
          <w:rFonts w:ascii="Arial" w:hAnsi="Arial"/>
          <w:iCs/>
        </w:rPr>
        <w:t>di</w:t>
      </w:r>
      <w:r w:rsidRPr="000D3545">
        <w:rPr>
          <w:rFonts w:ascii="Arial" w:hAnsi="Arial"/>
          <w:iCs/>
        </w:rPr>
        <w:t>r. Kadınlarda yükseköğretim dışındaki eğitim durumları için istihdam oranları gör</w:t>
      </w:r>
      <w:r w:rsidR="00E13E1E" w:rsidRPr="000D3545">
        <w:rPr>
          <w:rFonts w:ascii="Arial" w:hAnsi="Arial"/>
          <w:iCs/>
        </w:rPr>
        <w:t xml:space="preserve">ece düşük ve birbirine yakındır; okuma-yazma bilmeyen ve lise altı </w:t>
      </w:r>
      <w:proofErr w:type="gramStart"/>
      <w:r w:rsidR="00E13E1E" w:rsidRPr="000D3545">
        <w:rPr>
          <w:rFonts w:ascii="Arial" w:hAnsi="Arial"/>
          <w:iCs/>
        </w:rPr>
        <w:t>eğitim  düzeylerinde</w:t>
      </w:r>
      <w:proofErr w:type="gramEnd"/>
      <w:r w:rsidR="00E13E1E" w:rsidRPr="000D3545">
        <w:rPr>
          <w:rFonts w:ascii="Arial" w:hAnsi="Arial"/>
          <w:iCs/>
        </w:rPr>
        <w:t xml:space="preserve"> istihdam oranı lise ve dengi düzeye ait oranın üzerindedir.</w:t>
      </w:r>
      <w:r w:rsidRPr="000D3545">
        <w:rPr>
          <w:rStyle w:val="DipnotBavurusu"/>
          <w:rFonts w:ascii="Arial" w:hAnsi="Arial"/>
          <w:iCs/>
        </w:rPr>
        <w:footnoteReference w:id="34"/>
      </w:r>
    </w:p>
    <w:p w14:paraId="40176C39" w14:textId="0987EFC0" w:rsidR="009D5A08" w:rsidRPr="000D3545" w:rsidRDefault="009D5A08" w:rsidP="003571F9">
      <w:pPr>
        <w:pStyle w:val="Standard"/>
        <w:spacing w:line="360" w:lineRule="auto"/>
        <w:jc w:val="center"/>
        <w:rPr>
          <w:rFonts w:ascii="Arial" w:hAnsi="Arial"/>
        </w:rPr>
      </w:pPr>
      <w:r w:rsidRPr="001D4C36">
        <w:rPr>
          <w:noProof/>
          <w:lang w:eastAsia="tr-TR"/>
        </w:rPr>
        <w:lastRenderedPageBreak/>
        <w:drawing>
          <wp:inline distT="0" distB="0" distL="0" distR="0" wp14:anchorId="5240AC77" wp14:editId="7ADCF3F5">
            <wp:extent cx="6010275" cy="2743200"/>
            <wp:effectExtent l="0" t="0" r="34925" b="25400"/>
            <wp:docPr id="10" name="Grafik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D9FA7AA" w14:textId="3F054209" w:rsidR="009D5A08" w:rsidRPr="000D3545" w:rsidRDefault="009D5A08" w:rsidP="003571F9">
      <w:pPr>
        <w:pStyle w:val="Standard"/>
        <w:spacing w:line="360" w:lineRule="auto"/>
        <w:jc w:val="center"/>
        <w:rPr>
          <w:rFonts w:ascii="Arial" w:hAnsi="Arial"/>
        </w:rPr>
      </w:pPr>
      <w:r w:rsidRPr="001D4C36">
        <w:rPr>
          <w:noProof/>
          <w:lang w:eastAsia="tr-TR"/>
        </w:rPr>
        <w:drawing>
          <wp:inline distT="0" distB="0" distL="0" distR="0" wp14:anchorId="356043C9" wp14:editId="22CB5254">
            <wp:extent cx="5934075" cy="2743200"/>
            <wp:effectExtent l="0" t="0" r="34925" b="25400"/>
            <wp:docPr id="11" name="Grafik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2464269" w14:textId="74125FB7" w:rsidR="009D5A08" w:rsidRPr="003571F9" w:rsidRDefault="009D5A08" w:rsidP="003571F9">
      <w:pPr>
        <w:pStyle w:val="Textbody"/>
        <w:spacing w:before="227" w:after="0" w:line="360" w:lineRule="auto"/>
        <w:jc w:val="center"/>
        <w:rPr>
          <w:sz w:val="22"/>
          <w:szCs w:val="22"/>
        </w:rPr>
      </w:pPr>
      <w:r w:rsidRPr="003571F9">
        <w:rPr>
          <w:rFonts w:ascii="Arial" w:hAnsi="Arial"/>
          <w:i/>
          <w:iCs/>
          <w:sz w:val="22"/>
          <w:szCs w:val="22"/>
        </w:rPr>
        <w:t>Grafik</w:t>
      </w:r>
      <w:r w:rsidR="003571F9">
        <w:rPr>
          <w:rFonts w:ascii="Arial" w:hAnsi="Arial"/>
          <w:i/>
          <w:iCs/>
          <w:sz w:val="22"/>
          <w:szCs w:val="22"/>
        </w:rPr>
        <w:t xml:space="preserve"> 8</w:t>
      </w:r>
      <w:r w:rsidR="00E13E1E" w:rsidRPr="003571F9">
        <w:rPr>
          <w:rFonts w:ascii="Arial" w:hAnsi="Arial"/>
          <w:i/>
          <w:iCs/>
          <w:sz w:val="22"/>
          <w:szCs w:val="22"/>
        </w:rPr>
        <w:t xml:space="preserve"> – TR83</w:t>
      </w:r>
      <w:r w:rsidRPr="003571F9">
        <w:rPr>
          <w:rFonts w:ascii="Arial" w:hAnsi="Arial"/>
          <w:i/>
          <w:iCs/>
          <w:sz w:val="22"/>
          <w:szCs w:val="22"/>
        </w:rPr>
        <w:t xml:space="preserve"> bölgesi 15 yaş üstü nüfusun eğitim düzeyine göre</w:t>
      </w:r>
    </w:p>
    <w:p w14:paraId="79C19E90" w14:textId="77777777" w:rsidR="003571F9" w:rsidRDefault="003571F9" w:rsidP="00300A57">
      <w:pPr>
        <w:pStyle w:val="Standard"/>
        <w:spacing w:before="240" w:after="120" w:line="360" w:lineRule="auto"/>
        <w:jc w:val="both"/>
        <w:rPr>
          <w:rFonts w:ascii="Arial" w:hAnsi="Arial"/>
          <w:sz w:val="24"/>
          <w:szCs w:val="24"/>
        </w:rPr>
      </w:pPr>
    </w:p>
    <w:p w14:paraId="7C6E8198" w14:textId="7630C7F1" w:rsidR="009D5A08" w:rsidRPr="000D3545" w:rsidRDefault="009D5A08" w:rsidP="00300A57">
      <w:pPr>
        <w:pStyle w:val="Standard"/>
        <w:spacing w:before="240" w:after="120" w:line="360" w:lineRule="auto"/>
        <w:jc w:val="both"/>
        <w:rPr>
          <w:rFonts w:ascii="Arial" w:hAnsi="Arial"/>
          <w:sz w:val="24"/>
          <w:szCs w:val="24"/>
        </w:rPr>
      </w:pPr>
      <w:r w:rsidRPr="00550E1A">
        <w:rPr>
          <w:rFonts w:ascii="Arial" w:hAnsi="Arial"/>
          <w:sz w:val="24"/>
          <w:szCs w:val="24"/>
        </w:rPr>
        <w:t xml:space="preserve">Bölgede tarım sektöründe çalışan kadın sayısı 2009’da </w:t>
      </w:r>
      <w:r w:rsidR="00E13E1E" w:rsidRPr="00FC43D5">
        <w:rPr>
          <w:rFonts w:ascii="Arial" w:hAnsi="Arial"/>
          <w:sz w:val="24"/>
          <w:szCs w:val="24"/>
        </w:rPr>
        <w:t>283</w:t>
      </w:r>
      <w:r w:rsidRPr="00FC43D5">
        <w:rPr>
          <w:rFonts w:ascii="Arial" w:hAnsi="Arial"/>
          <w:sz w:val="24"/>
          <w:szCs w:val="24"/>
        </w:rPr>
        <w:t xml:space="preserve"> binden, 2013’te </w:t>
      </w:r>
      <w:r w:rsidR="00E13E1E" w:rsidRPr="00FC43D5">
        <w:rPr>
          <w:rFonts w:ascii="Arial" w:hAnsi="Arial"/>
          <w:sz w:val="24"/>
          <w:szCs w:val="24"/>
        </w:rPr>
        <w:t>193</w:t>
      </w:r>
      <w:r w:rsidRPr="00FC43D5">
        <w:rPr>
          <w:rFonts w:ascii="Arial" w:hAnsi="Arial"/>
          <w:sz w:val="24"/>
          <w:szCs w:val="24"/>
        </w:rPr>
        <w:t xml:space="preserve"> bine </w:t>
      </w:r>
      <w:r w:rsidR="00E13E1E" w:rsidRPr="00FF00A8">
        <w:rPr>
          <w:rFonts w:ascii="Arial" w:hAnsi="Arial"/>
          <w:sz w:val="24"/>
          <w:szCs w:val="24"/>
        </w:rPr>
        <w:t>düşmüştür</w:t>
      </w:r>
      <w:r w:rsidRPr="000D3545">
        <w:rPr>
          <w:rFonts w:ascii="Arial" w:hAnsi="Arial"/>
          <w:sz w:val="24"/>
          <w:szCs w:val="24"/>
        </w:rPr>
        <w:t xml:space="preserve">. </w:t>
      </w:r>
      <w:r w:rsidR="00D072DC" w:rsidRPr="000D3545">
        <w:rPr>
          <w:rFonts w:ascii="Arial" w:hAnsi="Arial"/>
          <w:sz w:val="24"/>
          <w:szCs w:val="24"/>
        </w:rPr>
        <w:t>Ü</w:t>
      </w:r>
      <w:r w:rsidRPr="000D3545">
        <w:rPr>
          <w:rFonts w:ascii="Arial" w:hAnsi="Arial"/>
          <w:sz w:val="24"/>
          <w:szCs w:val="24"/>
        </w:rPr>
        <w:t>cretsiz aile işçisi olarak çalışan kadın oranı</w:t>
      </w:r>
      <w:r w:rsidR="00E13E1E" w:rsidRPr="000D3545">
        <w:rPr>
          <w:rFonts w:ascii="Arial" w:hAnsi="Arial"/>
          <w:sz w:val="24"/>
          <w:szCs w:val="24"/>
        </w:rPr>
        <w:t>nın %82,3’ten %89,6’ya yükseldiği, k</w:t>
      </w:r>
      <w:r w:rsidRPr="000D3545">
        <w:rPr>
          <w:rFonts w:ascii="Arial" w:hAnsi="Arial"/>
          <w:sz w:val="24"/>
          <w:szCs w:val="24"/>
        </w:rPr>
        <w:t>endi hesabına çalışan kadın oranı</w:t>
      </w:r>
      <w:r w:rsidR="00E13E1E" w:rsidRPr="000D3545">
        <w:rPr>
          <w:rFonts w:ascii="Arial" w:hAnsi="Arial"/>
          <w:sz w:val="24"/>
          <w:szCs w:val="24"/>
        </w:rPr>
        <w:t xml:space="preserve">nın </w:t>
      </w:r>
      <w:r w:rsidRPr="000D3545">
        <w:rPr>
          <w:rFonts w:ascii="Arial" w:hAnsi="Arial"/>
          <w:sz w:val="24"/>
          <w:szCs w:val="24"/>
        </w:rPr>
        <w:t xml:space="preserve">ise </w:t>
      </w:r>
      <w:r w:rsidR="00E13E1E" w:rsidRPr="000D3545">
        <w:rPr>
          <w:rFonts w:ascii="Arial" w:hAnsi="Arial"/>
          <w:sz w:val="24"/>
          <w:szCs w:val="24"/>
        </w:rPr>
        <w:t xml:space="preserve">%14,5’ten %7,8’e </w:t>
      </w:r>
      <w:r w:rsidR="00D072DC" w:rsidRPr="000D3545">
        <w:rPr>
          <w:rFonts w:ascii="Arial" w:hAnsi="Arial"/>
          <w:sz w:val="24"/>
          <w:szCs w:val="24"/>
        </w:rPr>
        <w:t xml:space="preserve">gerilediği görülmektedir. </w:t>
      </w:r>
    </w:p>
    <w:p w14:paraId="2B8B1B12" w14:textId="48736BE7" w:rsidR="002A4005" w:rsidRPr="000D3545" w:rsidRDefault="009D5A08" w:rsidP="00300A57">
      <w:pPr>
        <w:pStyle w:val="Standard"/>
        <w:spacing w:before="240" w:after="120" w:line="360" w:lineRule="auto"/>
        <w:jc w:val="both"/>
        <w:rPr>
          <w:rFonts w:ascii="Arial" w:hAnsi="Arial"/>
          <w:sz w:val="24"/>
          <w:szCs w:val="24"/>
        </w:rPr>
      </w:pPr>
      <w:r w:rsidRPr="00BF0DA0">
        <w:rPr>
          <w:rFonts w:ascii="Arial" w:hAnsi="Arial"/>
          <w:sz w:val="24"/>
          <w:szCs w:val="24"/>
        </w:rPr>
        <w:t xml:space="preserve">Tarım dışı sektörde çalışan kadınların sayısı </w:t>
      </w:r>
      <w:r w:rsidR="00D072DC" w:rsidRPr="00BF0DA0">
        <w:rPr>
          <w:rFonts w:ascii="Arial" w:hAnsi="Arial"/>
          <w:sz w:val="24"/>
          <w:szCs w:val="24"/>
        </w:rPr>
        <w:t>104</w:t>
      </w:r>
      <w:r w:rsidRPr="00BF0DA0">
        <w:rPr>
          <w:rFonts w:ascii="Arial" w:hAnsi="Arial"/>
          <w:sz w:val="24"/>
          <w:szCs w:val="24"/>
        </w:rPr>
        <w:t xml:space="preserve"> binden </w:t>
      </w:r>
      <w:r w:rsidR="00D072DC" w:rsidRPr="00BF0DA0">
        <w:rPr>
          <w:rFonts w:ascii="Arial" w:hAnsi="Arial"/>
          <w:sz w:val="24"/>
          <w:szCs w:val="24"/>
        </w:rPr>
        <w:t>119</w:t>
      </w:r>
      <w:r w:rsidRPr="00BF0DA0">
        <w:rPr>
          <w:rFonts w:ascii="Arial" w:hAnsi="Arial"/>
          <w:sz w:val="24"/>
          <w:szCs w:val="24"/>
        </w:rPr>
        <w:t xml:space="preserve"> bine yükselmiştir. Ücretli olarak çalışanların oranı %80’in üzerinde seyretmiştir. </w:t>
      </w:r>
      <w:r w:rsidR="00D072DC" w:rsidRPr="00BF0DA0">
        <w:rPr>
          <w:rFonts w:ascii="Arial" w:hAnsi="Arial"/>
          <w:sz w:val="24"/>
          <w:szCs w:val="24"/>
        </w:rPr>
        <w:t>Bu sektörde kadınlarda en geniş kesimi oluşturan ücretli çalışanların oranı %78,8’den % 86,6’ya doğru artarken, k</w:t>
      </w:r>
      <w:r w:rsidRPr="00BF0DA0">
        <w:rPr>
          <w:rFonts w:ascii="Arial" w:hAnsi="Arial"/>
          <w:sz w:val="24"/>
          <w:szCs w:val="24"/>
        </w:rPr>
        <w:t xml:space="preserve">endi hesabına çalışan kadın oranı </w:t>
      </w:r>
      <w:r w:rsidR="00D072DC" w:rsidRPr="00BF0DA0">
        <w:rPr>
          <w:rFonts w:ascii="Arial" w:hAnsi="Arial"/>
          <w:sz w:val="24"/>
          <w:szCs w:val="24"/>
        </w:rPr>
        <w:t>ile ücretsiz aile işçisi olarak çalışan kadın oranları azalmıştır.</w:t>
      </w:r>
      <w:r w:rsidRPr="00BF0DA0">
        <w:rPr>
          <w:rFonts w:ascii="Arial" w:hAnsi="Arial"/>
          <w:sz w:val="24"/>
          <w:szCs w:val="24"/>
        </w:rPr>
        <w:t xml:space="preserve"> Erkeklerde ise istihdam sayısı </w:t>
      </w:r>
      <w:r w:rsidR="00D072DC" w:rsidRPr="00BF0DA0">
        <w:rPr>
          <w:rFonts w:ascii="Arial" w:hAnsi="Arial"/>
          <w:sz w:val="24"/>
          <w:szCs w:val="24"/>
        </w:rPr>
        <w:t>38</w:t>
      </w:r>
      <w:r w:rsidRPr="00BF0DA0">
        <w:rPr>
          <w:rFonts w:ascii="Arial" w:hAnsi="Arial"/>
          <w:sz w:val="24"/>
          <w:szCs w:val="24"/>
        </w:rPr>
        <w:t xml:space="preserve">3 binden </w:t>
      </w:r>
      <w:r w:rsidR="00D072DC" w:rsidRPr="00BF0DA0">
        <w:rPr>
          <w:rFonts w:ascii="Arial" w:hAnsi="Arial"/>
          <w:sz w:val="24"/>
          <w:szCs w:val="24"/>
        </w:rPr>
        <w:t>423</w:t>
      </w:r>
      <w:r w:rsidRPr="00BF0DA0">
        <w:rPr>
          <w:rFonts w:ascii="Arial" w:hAnsi="Arial"/>
          <w:sz w:val="24"/>
          <w:szCs w:val="24"/>
        </w:rPr>
        <w:t xml:space="preserve"> bine yükselmiş,</w:t>
      </w:r>
      <w:r w:rsidR="00D072DC" w:rsidRPr="00BF0DA0">
        <w:rPr>
          <w:rFonts w:ascii="Arial" w:hAnsi="Arial"/>
          <w:sz w:val="24"/>
          <w:szCs w:val="24"/>
        </w:rPr>
        <w:t xml:space="preserve"> kadınlardaki benzer olarak </w:t>
      </w:r>
      <w:r w:rsidRPr="00BF0DA0">
        <w:rPr>
          <w:rFonts w:ascii="Arial" w:hAnsi="Arial"/>
          <w:sz w:val="24"/>
          <w:szCs w:val="24"/>
        </w:rPr>
        <w:lastRenderedPageBreak/>
        <w:t>ücretli çalışanların oranı %</w:t>
      </w:r>
      <w:r w:rsidR="00D072DC" w:rsidRPr="00BF0DA0">
        <w:rPr>
          <w:rFonts w:ascii="Arial" w:hAnsi="Arial"/>
          <w:sz w:val="24"/>
          <w:szCs w:val="24"/>
        </w:rPr>
        <w:t>72,8</w:t>
      </w:r>
      <w:r w:rsidRPr="00BF0DA0">
        <w:rPr>
          <w:rFonts w:ascii="Arial" w:hAnsi="Arial"/>
          <w:sz w:val="24"/>
          <w:szCs w:val="24"/>
        </w:rPr>
        <w:t>’den %77</w:t>
      </w:r>
      <w:r w:rsidR="00D072DC" w:rsidRPr="00BF0DA0">
        <w:rPr>
          <w:rFonts w:ascii="Arial" w:hAnsi="Arial"/>
          <w:sz w:val="24"/>
          <w:szCs w:val="24"/>
        </w:rPr>
        <w:t>,1</w:t>
      </w:r>
      <w:r w:rsidRPr="00BF0DA0">
        <w:rPr>
          <w:rFonts w:ascii="Arial" w:hAnsi="Arial"/>
          <w:sz w:val="24"/>
          <w:szCs w:val="24"/>
        </w:rPr>
        <w:t xml:space="preserve">’e </w:t>
      </w:r>
      <w:r w:rsidR="00D072DC" w:rsidRPr="00BF0DA0">
        <w:rPr>
          <w:rFonts w:ascii="Arial" w:hAnsi="Arial"/>
          <w:sz w:val="24"/>
          <w:szCs w:val="24"/>
        </w:rPr>
        <w:t xml:space="preserve">ulaşırken, </w:t>
      </w:r>
      <w:r w:rsidRPr="00BF0DA0">
        <w:rPr>
          <w:rFonts w:ascii="Arial" w:hAnsi="Arial"/>
          <w:sz w:val="24"/>
          <w:szCs w:val="24"/>
        </w:rPr>
        <w:t xml:space="preserve"> </w:t>
      </w:r>
      <w:r w:rsidR="00D072DC" w:rsidRPr="00BF0DA0">
        <w:rPr>
          <w:rFonts w:ascii="Arial" w:hAnsi="Arial"/>
          <w:sz w:val="24"/>
          <w:szCs w:val="24"/>
        </w:rPr>
        <w:t xml:space="preserve">kendi hesabına çalışanlar ile ücretsiz aile işçisi olarak çalışanların </w:t>
      </w:r>
      <w:r w:rsidRPr="00BF0DA0">
        <w:rPr>
          <w:rFonts w:ascii="Arial" w:hAnsi="Arial"/>
          <w:sz w:val="24"/>
          <w:szCs w:val="24"/>
        </w:rPr>
        <w:t>oran</w:t>
      </w:r>
      <w:r w:rsidR="00D072DC" w:rsidRPr="00BF0DA0">
        <w:rPr>
          <w:rFonts w:ascii="Arial" w:hAnsi="Arial"/>
          <w:sz w:val="24"/>
          <w:szCs w:val="24"/>
        </w:rPr>
        <w:t>lar</w:t>
      </w:r>
      <w:r w:rsidRPr="00BF0DA0">
        <w:rPr>
          <w:rFonts w:ascii="Arial" w:hAnsi="Arial"/>
          <w:sz w:val="24"/>
          <w:szCs w:val="24"/>
        </w:rPr>
        <w:t>ı zaman içinde azalma gösterm</w:t>
      </w:r>
      <w:r w:rsidR="00D072DC" w:rsidRPr="00BF0DA0">
        <w:rPr>
          <w:rFonts w:ascii="Arial" w:hAnsi="Arial"/>
          <w:sz w:val="24"/>
          <w:szCs w:val="24"/>
        </w:rPr>
        <w:t>iştir</w:t>
      </w:r>
      <w:r w:rsidRPr="00BF0DA0">
        <w:rPr>
          <w:rFonts w:ascii="Arial" w:hAnsi="Arial"/>
          <w:sz w:val="24"/>
          <w:szCs w:val="24"/>
        </w:rPr>
        <w:t>.</w:t>
      </w:r>
      <w:r w:rsidRPr="00BF0DA0">
        <w:rPr>
          <w:rStyle w:val="DipnotBavurusu"/>
          <w:rFonts w:ascii="Arial" w:hAnsi="Arial"/>
          <w:sz w:val="24"/>
          <w:szCs w:val="24"/>
        </w:rPr>
        <w:footnoteReference w:id="35"/>
      </w:r>
    </w:p>
    <w:p w14:paraId="033968F1" w14:textId="69B9692B" w:rsidR="009D5A08" w:rsidRPr="00BF0DA0" w:rsidRDefault="002D4094" w:rsidP="00300A57">
      <w:pPr>
        <w:pStyle w:val="Standard"/>
        <w:spacing w:before="240" w:after="120" w:line="360" w:lineRule="auto"/>
        <w:jc w:val="both"/>
        <w:rPr>
          <w:rFonts w:ascii="Arial" w:hAnsi="Arial"/>
          <w:sz w:val="24"/>
          <w:szCs w:val="24"/>
        </w:rPr>
      </w:pPr>
      <w:r w:rsidRPr="00BF0DA0">
        <w:rPr>
          <w:rFonts w:ascii="Arial" w:hAnsi="Arial"/>
          <w:sz w:val="24"/>
          <w:szCs w:val="24"/>
        </w:rPr>
        <w:t>2013 yılında TR83</w:t>
      </w:r>
      <w:r w:rsidR="009D5A08" w:rsidRPr="00BF0DA0">
        <w:rPr>
          <w:rFonts w:ascii="Arial" w:hAnsi="Arial"/>
          <w:sz w:val="24"/>
          <w:szCs w:val="24"/>
        </w:rPr>
        <w:t xml:space="preserve"> bölgesind</w:t>
      </w:r>
      <w:r w:rsidR="00AC7F5F" w:rsidRPr="00BF0DA0">
        <w:rPr>
          <w:rFonts w:ascii="Arial" w:hAnsi="Arial"/>
          <w:sz w:val="24"/>
          <w:szCs w:val="24"/>
        </w:rPr>
        <w:t>e istihdam edilen kadınların %61,7’sinin</w:t>
      </w:r>
      <w:r w:rsidR="009D5A08" w:rsidRPr="00BF0DA0">
        <w:rPr>
          <w:rFonts w:ascii="Arial" w:hAnsi="Arial"/>
          <w:sz w:val="24"/>
          <w:szCs w:val="24"/>
        </w:rPr>
        <w:t xml:space="preserve"> tarım, %</w:t>
      </w:r>
      <w:r w:rsidR="00AC7F5F" w:rsidRPr="00BF0DA0">
        <w:rPr>
          <w:rFonts w:ascii="Arial" w:hAnsi="Arial"/>
          <w:sz w:val="24"/>
          <w:szCs w:val="24"/>
        </w:rPr>
        <w:t>7</w:t>
      </w:r>
      <w:r w:rsidR="009D5A08" w:rsidRPr="00BF0DA0">
        <w:rPr>
          <w:rFonts w:ascii="Arial" w:hAnsi="Arial"/>
          <w:sz w:val="24"/>
          <w:szCs w:val="24"/>
        </w:rPr>
        <w:t>,</w:t>
      </w:r>
      <w:r w:rsidR="00AC7F5F" w:rsidRPr="00BF0DA0">
        <w:rPr>
          <w:rFonts w:ascii="Arial" w:hAnsi="Arial"/>
          <w:sz w:val="24"/>
          <w:szCs w:val="24"/>
        </w:rPr>
        <w:t>7</w:t>
      </w:r>
      <w:r w:rsidR="009D5A08" w:rsidRPr="00BF0DA0">
        <w:rPr>
          <w:rFonts w:ascii="Arial" w:hAnsi="Arial"/>
          <w:sz w:val="24"/>
          <w:szCs w:val="24"/>
        </w:rPr>
        <w:t>’</w:t>
      </w:r>
      <w:r w:rsidR="00AC7F5F" w:rsidRPr="00BF0DA0">
        <w:rPr>
          <w:rFonts w:ascii="Arial" w:hAnsi="Arial"/>
          <w:sz w:val="24"/>
          <w:szCs w:val="24"/>
        </w:rPr>
        <w:t>sinin</w:t>
      </w:r>
      <w:r w:rsidR="009D5A08" w:rsidRPr="00BF0DA0">
        <w:rPr>
          <w:rFonts w:ascii="Arial" w:hAnsi="Arial"/>
          <w:sz w:val="24"/>
          <w:szCs w:val="24"/>
        </w:rPr>
        <w:t xml:space="preserve"> sanayi ve %3</w:t>
      </w:r>
      <w:r w:rsidR="00AC7F5F" w:rsidRPr="00BF0DA0">
        <w:rPr>
          <w:rFonts w:ascii="Arial" w:hAnsi="Arial"/>
          <w:sz w:val="24"/>
          <w:szCs w:val="24"/>
        </w:rPr>
        <w:t>0</w:t>
      </w:r>
      <w:r w:rsidR="009D5A08" w:rsidRPr="00BF0DA0">
        <w:rPr>
          <w:rFonts w:ascii="Arial" w:hAnsi="Arial"/>
          <w:sz w:val="24"/>
          <w:szCs w:val="24"/>
        </w:rPr>
        <w:t>,7’sinin hizmet sektöründe çalıştığı görülmektedir</w:t>
      </w:r>
      <w:proofErr w:type="gramStart"/>
      <w:r w:rsidR="009D5A08" w:rsidRPr="00BF0DA0">
        <w:rPr>
          <w:rFonts w:ascii="Arial" w:hAnsi="Arial"/>
          <w:sz w:val="24"/>
          <w:szCs w:val="24"/>
        </w:rPr>
        <w:t>..</w:t>
      </w:r>
      <w:proofErr w:type="gramEnd"/>
      <w:r w:rsidR="009D5A08" w:rsidRPr="00BF0DA0">
        <w:rPr>
          <w:rFonts w:ascii="Arial" w:hAnsi="Arial"/>
          <w:sz w:val="24"/>
          <w:szCs w:val="24"/>
        </w:rPr>
        <w:t xml:space="preserve"> Kadınların %</w:t>
      </w:r>
      <w:r w:rsidR="00AC7F5F" w:rsidRPr="00BF0DA0">
        <w:rPr>
          <w:rFonts w:ascii="Arial" w:hAnsi="Arial"/>
          <w:sz w:val="24"/>
          <w:szCs w:val="24"/>
        </w:rPr>
        <w:t>75</w:t>
      </w:r>
      <w:r w:rsidR="009D5A08" w:rsidRPr="00BF0DA0">
        <w:rPr>
          <w:rFonts w:ascii="Arial" w:hAnsi="Arial"/>
          <w:sz w:val="24"/>
          <w:szCs w:val="24"/>
        </w:rPr>
        <w:t>,</w:t>
      </w:r>
      <w:r w:rsidR="00AC7F5F" w:rsidRPr="00BF0DA0">
        <w:rPr>
          <w:rFonts w:ascii="Arial" w:hAnsi="Arial"/>
          <w:sz w:val="24"/>
          <w:szCs w:val="24"/>
        </w:rPr>
        <w:t>4</w:t>
      </w:r>
      <w:r w:rsidR="009D5A08" w:rsidRPr="00BF0DA0">
        <w:rPr>
          <w:rFonts w:ascii="Arial" w:hAnsi="Arial"/>
          <w:sz w:val="24"/>
          <w:szCs w:val="24"/>
        </w:rPr>
        <w:t>’ü, erkeklerin ise %3</w:t>
      </w:r>
      <w:r w:rsidR="00AC7F5F" w:rsidRPr="00BF0DA0">
        <w:rPr>
          <w:rFonts w:ascii="Arial" w:hAnsi="Arial"/>
          <w:sz w:val="24"/>
          <w:szCs w:val="24"/>
        </w:rPr>
        <w:t>3</w:t>
      </w:r>
      <w:r w:rsidR="009D5A08" w:rsidRPr="00BF0DA0">
        <w:rPr>
          <w:rFonts w:ascii="Arial" w:hAnsi="Arial"/>
          <w:sz w:val="24"/>
          <w:szCs w:val="24"/>
        </w:rPr>
        <w:t>,</w:t>
      </w:r>
      <w:r w:rsidR="00AC7F5F" w:rsidRPr="00BF0DA0">
        <w:rPr>
          <w:rFonts w:ascii="Arial" w:hAnsi="Arial"/>
          <w:sz w:val="24"/>
          <w:szCs w:val="24"/>
        </w:rPr>
        <w:t>9</w:t>
      </w:r>
      <w:r w:rsidR="009D5A08" w:rsidRPr="00BF0DA0">
        <w:rPr>
          <w:rFonts w:ascii="Arial" w:hAnsi="Arial"/>
          <w:sz w:val="24"/>
          <w:szCs w:val="24"/>
        </w:rPr>
        <w:t>’</w:t>
      </w:r>
      <w:r w:rsidR="00AC7F5F" w:rsidRPr="00BF0DA0">
        <w:rPr>
          <w:rFonts w:ascii="Arial" w:hAnsi="Arial"/>
          <w:sz w:val="24"/>
          <w:szCs w:val="24"/>
        </w:rPr>
        <w:t>u</w:t>
      </w:r>
      <w:r w:rsidR="009D5A08" w:rsidRPr="00BF0DA0">
        <w:rPr>
          <w:rFonts w:ascii="Arial" w:hAnsi="Arial"/>
          <w:sz w:val="24"/>
          <w:szCs w:val="24"/>
        </w:rPr>
        <w:t xml:space="preserve"> Sosyal Güvenlik Kurumu’na kayıtlı değildir. Tarımda kayıt dışı çalışma oranı</w:t>
      </w:r>
      <w:r w:rsidR="008B0BE3" w:rsidRPr="000D3545">
        <w:rPr>
          <w:rFonts w:ascii="Arial" w:hAnsi="Arial"/>
          <w:sz w:val="24"/>
          <w:szCs w:val="24"/>
        </w:rPr>
        <w:t xml:space="preserve"> erkeklerde %63,7 iken</w:t>
      </w:r>
      <w:r w:rsidR="009D5A08" w:rsidRPr="00BF0DA0">
        <w:rPr>
          <w:rFonts w:ascii="Arial" w:hAnsi="Arial"/>
          <w:sz w:val="24"/>
          <w:szCs w:val="24"/>
        </w:rPr>
        <w:t xml:space="preserve"> kadınlarda %</w:t>
      </w:r>
      <w:r w:rsidR="00AC7F5F" w:rsidRPr="00BF0DA0">
        <w:rPr>
          <w:rFonts w:ascii="Arial" w:hAnsi="Arial"/>
          <w:sz w:val="24"/>
          <w:szCs w:val="24"/>
        </w:rPr>
        <w:t>97</w:t>
      </w:r>
      <w:r w:rsidR="009D5A08" w:rsidRPr="00BF0DA0">
        <w:rPr>
          <w:rFonts w:ascii="Arial" w:hAnsi="Arial"/>
          <w:sz w:val="24"/>
          <w:szCs w:val="24"/>
        </w:rPr>
        <w:t>,</w:t>
      </w:r>
      <w:r w:rsidR="00AC7F5F" w:rsidRPr="00BF0DA0">
        <w:rPr>
          <w:rFonts w:ascii="Arial" w:hAnsi="Arial"/>
          <w:sz w:val="24"/>
          <w:szCs w:val="24"/>
        </w:rPr>
        <w:t>4</w:t>
      </w:r>
      <w:r w:rsidR="009D5A08" w:rsidRPr="00BF0DA0">
        <w:rPr>
          <w:rFonts w:ascii="Arial" w:hAnsi="Arial"/>
          <w:sz w:val="24"/>
          <w:szCs w:val="24"/>
        </w:rPr>
        <w:t>’</w:t>
      </w:r>
      <w:r w:rsidR="00AC7F5F" w:rsidRPr="00BF0DA0">
        <w:rPr>
          <w:rFonts w:ascii="Arial" w:hAnsi="Arial"/>
          <w:sz w:val="24"/>
          <w:szCs w:val="24"/>
        </w:rPr>
        <w:t>e</w:t>
      </w:r>
      <w:r w:rsidR="009D5A08" w:rsidRPr="00BF0DA0">
        <w:rPr>
          <w:rFonts w:ascii="Arial" w:hAnsi="Arial"/>
          <w:sz w:val="24"/>
          <w:szCs w:val="24"/>
        </w:rPr>
        <w:t>,’y</w:t>
      </w:r>
      <w:r w:rsidR="008B0BE3" w:rsidRPr="000D3545">
        <w:rPr>
          <w:rFonts w:ascii="Arial" w:hAnsi="Arial"/>
          <w:sz w:val="24"/>
          <w:szCs w:val="24"/>
        </w:rPr>
        <w:t>e</w:t>
      </w:r>
      <w:r w:rsidR="009D5A08" w:rsidRPr="00BF0DA0">
        <w:rPr>
          <w:rFonts w:ascii="Arial" w:hAnsi="Arial"/>
          <w:sz w:val="24"/>
          <w:szCs w:val="24"/>
        </w:rPr>
        <w:t xml:space="preserve"> ulaşmaktadır. Tüm sektörlerde kayıt dışı çalışma oranları kadınlarda daha yüksektir. </w:t>
      </w:r>
    </w:p>
    <w:p w14:paraId="4C7B95A8" w14:textId="77777777" w:rsidR="009D5A08" w:rsidRPr="00BF0DA0" w:rsidRDefault="009D5A08" w:rsidP="009D5A08">
      <w:pPr>
        <w:pStyle w:val="Standard"/>
        <w:spacing w:line="360" w:lineRule="auto"/>
        <w:jc w:val="both"/>
        <w:rPr>
          <w:rFonts w:ascii="Arial" w:hAnsi="Arial"/>
          <w:sz w:val="24"/>
          <w:szCs w:val="24"/>
        </w:rPr>
      </w:pPr>
    </w:p>
    <w:tbl>
      <w:tblPr>
        <w:tblW w:w="7939" w:type="dxa"/>
        <w:jc w:val="center"/>
        <w:tblCellMar>
          <w:left w:w="70" w:type="dxa"/>
          <w:right w:w="70" w:type="dxa"/>
        </w:tblCellMar>
        <w:tblLook w:val="04A0" w:firstRow="1" w:lastRow="0" w:firstColumn="1" w:lastColumn="0" w:noHBand="0" w:noVBand="1"/>
      </w:tblPr>
      <w:tblGrid>
        <w:gridCol w:w="1134"/>
        <w:gridCol w:w="2127"/>
        <w:gridCol w:w="992"/>
        <w:gridCol w:w="1276"/>
        <w:gridCol w:w="1376"/>
        <w:gridCol w:w="1034"/>
      </w:tblGrid>
      <w:tr w:rsidR="009D5A08" w:rsidRPr="000D3545" w14:paraId="07ADBACC" w14:textId="77777777" w:rsidTr="009D5A08">
        <w:trPr>
          <w:trHeight w:val="270"/>
          <w:jc w:val="center"/>
        </w:trPr>
        <w:tc>
          <w:tcPr>
            <w:tcW w:w="1134" w:type="dxa"/>
            <w:tcBorders>
              <w:top w:val="single" w:sz="12" w:space="0" w:color="auto"/>
              <w:left w:val="nil"/>
              <w:bottom w:val="single" w:sz="4" w:space="0" w:color="auto"/>
              <w:right w:val="nil"/>
            </w:tcBorders>
            <w:shd w:val="clear" w:color="CCFFFF" w:fill="FFFFFF"/>
          </w:tcPr>
          <w:p w14:paraId="3C29190A" w14:textId="77777777" w:rsidR="009D5A08" w:rsidRPr="000D3545" w:rsidRDefault="009D5A08" w:rsidP="009D5A08">
            <w:pPr>
              <w:widowControl/>
              <w:suppressAutoHyphens w:val="0"/>
              <w:autoSpaceDN/>
              <w:spacing w:before="60" w:after="60"/>
              <w:jc w:val="center"/>
              <w:textAlignment w:val="auto"/>
              <w:rPr>
                <w:rFonts w:ascii="Arial" w:eastAsia="Times New Roman" w:hAnsi="Arial" w:cs="Arial"/>
                <w:b/>
                <w:bCs/>
                <w:color w:val="000000"/>
                <w:kern w:val="0"/>
                <w:sz w:val="22"/>
                <w:szCs w:val="22"/>
                <w:lang w:eastAsia="tr-TR"/>
              </w:rPr>
            </w:pPr>
          </w:p>
        </w:tc>
        <w:tc>
          <w:tcPr>
            <w:tcW w:w="2127" w:type="dxa"/>
            <w:tcBorders>
              <w:top w:val="single" w:sz="12" w:space="0" w:color="auto"/>
              <w:left w:val="nil"/>
              <w:bottom w:val="single" w:sz="4" w:space="0" w:color="auto"/>
              <w:right w:val="nil"/>
            </w:tcBorders>
            <w:shd w:val="clear" w:color="CCFFFF" w:fill="FFFFFF"/>
          </w:tcPr>
          <w:p w14:paraId="0FB2584C" w14:textId="77777777" w:rsidR="009D5A08" w:rsidRPr="00FF00A8" w:rsidRDefault="009D5A08" w:rsidP="009D5A08">
            <w:pPr>
              <w:widowControl/>
              <w:suppressAutoHyphens w:val="0"/>
              <w:autoSpaceDN/>
              <w:spacing w:before="60" w:after="60"/>
              <w:jc w:val="center"/>
              <w:textAlignment w:val="auto"/>
              <w:rPr>
                <w:rFonts w:ascii="Arial" w:eastAsia="Times New Roman" w:hAnsi="Arial" w:cs="Arial"/>
                <w:b/>
                <w:bCs/>
                <w:color w:val="000000"/>
                <w:kern w:val="0"/>
                <w:sz w:val="22"/>
                <w:szCs w:val="22"/>
                <w:lang w:eastAsia="tr-TR"/>
              </w:rPr>
            </w:pPr>
            <w:r w:rsidRPr="00FF00A8">
              <w:rPr>
                <w:rFonts w:ascii="Arial" w:eastAsia="Times New Roman" w:hAnsi="Arial" w:cs="Arial"/>
                <w:b/>
                <w:bCs/>
                <w:color w:val="000000"/>
                <w:kern w:val="0"/>
                <w:sz w:val="22"/>
                <w:szCs w:val="22"/>
                <w:lang w:eastAsia="tr-TR"/>
              </w:rPr>
              <w:t>(Bin kişi, 15+ yaş)</w:t>
            </w:r>
          </w:p>
        </w:tc>
        <w:tc>
          <w:tcPr>
            <w:tcW w:w="992" w:type="dxa"/>
            <w:tcBorders>
              <w:top w:val="single" w:sz="12" w:space="0" w:color="auto"/>
              <w:left w:val="nil"/>
              <w:bottom w:val="single" w:sz="4" w:space="0" w:color="auto"/>
              <w:right w:val="nil"/>
            </w:tcBorders>
            <w:shd w:val="clear" w:color="CCFFFF" w:fill="FFFFFF"/>
            <w:hideMark/>
          </w:tcPr>
          <w:p w14:paraId="47F20FE9" w14:textId="77777777"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themeColor="text1"/>
                <w:kern w:val="0"/>
                <w:sz w:val="22"/>
                <w:szCs w:val="22"/>
                <w:lang w:eastAsia="tr-TR"/>
              </w:rPr>
            </w:pPr>
            <w:r w:rsidRPr="000D3545">
              <w:rPr>
                <w:rFonts w:ascii="Arial" w:hAnsi="Arial" w:cs="Arial"/>
                <w:b/>
                <w:color w:val="000000" w:themeColor="text1"/>
                <w:sz w:val="22"/>
                <w:szCs w:val="22"/>
              </w:rPr>
              <w:t>Tarım</w:t>
            </w:r>
          </w:p>
        </w:tc>
        <w:tc>
          <w:tcPr>
            <w:tcW w:w="1276" w:type="dxa"/>
            <w:tcBorders>
              <w:top w:val="single" w:sz="12" w:space="0" w:color="auto"/>
              <w:left w:val="nil"/>
              <w:bottom w:val="single" w:sz="4" w:space="0" w:color="auto"/>
              <w:right w:val="nil"/>
            </w:tcBorders>
            <w:shd w:val="clear" w:color="CCFFFF" w:fill="FFFFFF"/>
            <w:hideMark/>
          </w:tcPr>
          <w:p w14:paraId="2C592F3E" w14:textId="77777777"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themeColor="text1"/>
                <w:kern w:val="0"/>
                <w:sz w:val="22"/>
                <w:szCs w:val="22"/>
                <w:lang w:eastAsia="tr-TR"/>
              </w:rPr>
            </w:pPr>
            <w:r w:rsidRPr="000D3545">
              <w:rPr>
                <w:rFonts w:ascii="Arial" w:hAnsi="Arial" w:cs="Arial"/>
                <w:b/>
                <w:color w:val="000000" w:themeColor="text1"/>
                <w:sz w:val="22"/>
                <w:szCs w:val="22"/>
              </w:rPr>
              <w:t>Sanayi</w:t>
            </w:r>
          </w:p>
        </w:tc>
        <w:tc>
          <w:tcPr>
            <w:tcW w:w="1376" w:type="dxa"/>
            <w:tcBorders>
              <w:top w:val="single" w:sz="12" w:space="0" w:color="auto"/>
              <w:left w:val="nil"/>
              <w:bottom w:val="single" w:sz="4" w:space="0" w:color="auto"/>
              <w:right w:val="nil"/>
            </w:tcBorders>
            <w:shd w:val="clear" w:color="CCFFFF" w:fill="FFFFFF"/>
            <w:hideMark/>
          </w:tcPr>
          <w:p w14:paraId="74762FF1" w14:textId="77777777"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themeColor="text1"/>
                <w:kern w:val="0"/>
                <w:sz w:val="22"/>
                <w:szCs w:val="22"/>
                <w:lang w:eastAsia="tr-TR"/>
              </w:rPr>
            </w:pPr>
            <w:r w:rsidRPr="000D3545">
              <w:rPr>
                <w:rFonts w:ascii="Arial" w:hAnsi="Arial" w:cs="Arial"/>
                <w:b/>
                <w:color w:val="000000" w:themeColor="text1"/>
                <w:sz w:val="22"/>
                <w:szCs w:val="22"/>
              </w:rPr>
              <w:t>Hizmet</w:t>
            </w:r>
          </w:p>
        </w:tc>
        <w:tc>
          <w:tcPr>
            <w:tcW w:w="1034" w:type="dxa"/>
            <w:tcBorders>
              <w:top w:val="single" w:sz="12" w:space="0" w:color="auto"/>
              <w:left w:val="nil"/>
              <w:bottom w:val="single" w:sz="4" w:space="0" w:color="auto"/>
              <w:right w:val="nil"/>
            </w:tcBorders>
            <w:shd w:val="clear" w:color="CCFFFF" w:fill="FFFFFF"/>
            <w:hideMark/>
          </w:tcPr>
          <w:p w14:paraId="751A2942" w14:textId="77777777" w:rsidR="009D5A08" w:rsidRPr="000D3545" w:rsidRDefault="009D5A08" w:rsidP="009D5A08">
            <w:pPr>
              <w:widowControl/>
              <w:suppressAutoHyphens w:val="0"/>
              <w:autoSpaceDN/>
              <w:spacing w:before="60" w:after="60"/>
              <w:jc w:val="right"/>
              <w:textAlignment w:val="auto"/>
              <w:rPr>
                <w:rFonts w:ascii="Arial" w:eastAsia="Times New Roman" w:hAnsi="Arial" w:cs="Arial"/>
                <w:b/>
                <w:bCs/>
                <w:color w:val="000000" w:themeColor="text1"/>
                <w:kern w:val="0"/>
                <w:sz w:val="22"/>
                <w:szCs w:val="22"/>
                <w:lang w:eastAsia="tr-TR"/>
              </w:rPr>
            </w:pPr>
            <w:r w:rsidRPr="000D3545">
              <w:rPr>
                <w:rFonts w:ascii="Arial" w:hAnsi="Arial" w:cs="Arial"/>
                <w:b/>
                <w:color w:val="000000" w:themeColor="text1"/>
                <w:sz w:val="22"/>
                <w:szCs w:val="22"/>
              </w:rPr>
              <w:t>Toplam</w:t>
            </w:r>
          </w:p>
        </w:tc>
      </w:tr>
      <w:tr w:rsidR="00E5093F" w:rsidRPr="000D3545" w14:paraId="43E63F4D" w14:textId="77777777" w:rsidTr="009D5A08">
        <w:trPr>
          <w:trHeight w:val="300"/>
          <w:jc w:val="center"/>
        </w:trPr>
        <w:tc>
          <w:tcPr>
            <w:tcW w:w="1134" w:type="dxa"/>
            <w:tcBorders>
              <w:top w:val="nil"/>
              <w:left w:val="nil"/>
              <w:bottom w:val="nil"/>
              <w:right w:val="nil"/>
            </w:tcBorders>
          </w:tcPr>
          <w:p w14:paraId="2EE3D44A" w14:textId="77777777" w:rsidR="00E5093F" w:rsidRPr="000D3545" w:rsidRDefault="00E5093F" w:rsidP="00E5093F">
            <w:pPr>
              <w:widowControl/>
              <w:suppressAutoHyphens w:val="0"/>
              <w:autoSpaceDN/>
              <w:spacing w:before="60" w:after="60"/>
              <w:textAlignment w:val="auto"/>
              <w:rPr>
                <w:rFonts w:ascii="Arial" w:hAnsi="Arial" w:cs="Arial"/>
                <w:b/>
                <w:color w:val="000000" w:themeColor="text1"/>
                <w:sz w:val="22"/>
                <w:szCs w:val="22"/>
              </w:rPr>
            </w:pPr>
            <w:r w:rsidRPr="000D3545">
              <w:rPr>
                <w:rFonts w:ascii="Arial" w:hAnsi="Arial" w:cs="Arial"/>
                <w:b/>
                <w:color w:val="000000" w:themeColor="text1"/>
                <w:sz w:val="22"/>
                <w:szCs w:val="22"/>
              </w:rPr>
              <w:t>Kadın</w:t>
            </w:r>
          </w:p>
        </w:tc>
        <w:tc>
          <w:tcPr>
            <w:tcW w:w="2127" w:type="dxa"/>
            <w:tcBorders>
              <w:top w:val="nil"/>
              <w:left w:val="nil"/>
              <w:bottom w:val="nil"/>
              <w:right w:val="nil"/>
            </w:tcBorders>
            <w:shd w:val="clear" w:color="auto" w:fill="auto"/>
            <w:noWrap/>
            <w:hideMark/>
          </w:tcPr>
          <w:p w14:paraId="7553ECDA" w14:textId="77777777" w:rsidR="00E5093F" w:rsidRPr="000D3545" w:rsidRDefault="00E5093F" w:rsidP="00E5093F">
            <w:pPr>
              <w:widowControl/>
              <w:suppressAutoHyphens w:val="0"/>
              <w:autoSpaceDN/>
              <w:spacing w:before="60" w:after="60"/>
              <w:textAlignment w:val="auto"/>
              <w:rPr>
                <w:rFonts w:ascii="Arial" w:eastAsia="Times New Roman" w:hAnsi="Arial" w:cs="Arial"/>
                <w:b/>
                <w:bCs/>
                <w:color w:val="000000" w:themeColor="text1"/>
                <w:kern w:val="0"/>
                <w:sz w:val="22"/>
                <w:szCs w:val="22"/>
                <w:lang w:eastAsia="tr-TR"/>
              </w:rPr>
            </w:pPr>
            <w:r w:rsidRPr="000D3545">
              <w:rPr>
                <w:rFonts w:ascii="Arial" w:hAnsi="Arial" w:cs="Arial"/>
                <w:b/>
                <w:color w:val="000000" w:themeColor="text1"/>
                <w:sz w:val="22"/>
                <w:szCs w:val="22"/>
              </w:rPr>
              <w:t>Kayıtlı Değil</w:t>
            </w:r>
          </w:p>
        </w:tc>
        <w:tc>
          <w:tcPr>
            <w:tcW w:w="992" w:type="dxa"/>
            <w:tcBorders>
              <w:top w:val="nil"/>
              <w:left w:val="nil"/>
              <w:bottom w:val="nil"/>
              <w:right w:val="nil"/>
            </w:tcBorders>
            <w:shd w:val="clear" w:color="auto" w:fill="auto"/>
            <w:noWrap/>
            <w:hideMark/>
          </w:tcPr>
          <w:p w14:paraId="2FB25C76" w14:textId="5AF38729"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color w:val="000000"/>
                <w:sz w:val="22"/>
                <w:szCs w:val="22"/>
              </w:rPr>
              <w:t>188</w:t>
            </w:r>
          </w:p>
        </w:tc>
        <w:tc>
          <w:tcPr>
            <w:tcW w:w="1276" w:type="dxa"/>
            <w:tcBorders>
              <w:top w:val="nil"/>
              <w:left w:val="nil"/>
              <w:bottom w:val="nil"/>
              <w:right w:val="nil"/>
            </w:tcBorders>
            <w:shd w:val="clear" w:color="auto" w:fill="auto"/>
            <w:noWrap/>
            <w:hideMark/>
          </w:tcPr>
          <w:p w14:paraId="6891D8AE" w14:textId="312471A4"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color w:val="000000"/>
                <w:sz w:val="22"/>
                <w:szCs w:val="22"/>
              </w:rPr>
              <w:t>10</w:t>
            </w:r>
          </w:p>
        </w:tc>
        <w:tc>
          <w:tcPr>
            <w:tcW w:w="1376" w:type="dxa"/>
            <w:tcBorders>
              <w:top w:val="nil"/>
              <w:left w:val="nil"/>
              <w:bottom w:val="nil"/>
              <w:right w:val="nil"/>
            </w:tcBorders>
            <w:shd w:val="clear" w:color="auto" w:fill="auto"/>
            <w:noWrap/>
            <w:hideMark/>
          </w:tcPr>
          <w:p w14:paraId="3E3285CB" w14:textId="4F974771"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color w:val="000000"/>
                <w:sz w:val="22"/>
                <w:szCs w:val="22"/>
              </w:rPr>
              <w:t>38</w:t>
            </w:r>
          </w:p>
        </w:tc>
        <w:tc>
          <w:tcPr>
            <w:tcW w:w="1034" w:type="dxa"/>
            <w:tcBorders>
              <w:top w:val="nil"/>
              <w:left w:val="nil"/>
              <w:bottom w:val="nil"/>
              <w:right w:val="nil"/>
            </w:tcBorders>
            <w:shd w:val="clear" w:color="auto" w:fill="auto"/>
            <w:noWrap/>
            <w:hideMark/>
          </w:tcPr>
          <w:p w14:paraId="33439CE1" w14:textId="08CB0D85"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b/>
                <w:bCs/>
                <w:color w:val="000000"/>
                <w:sz w:val="22"/>
                <w:szCs w:val="22"/>
              </w:rPr>
              <w:t>236</w:t>
            </w:r>
          </w:p>
        </w:tc>
      </w:tr>
      <w:tr w:rsidR="00E5093F" w:rsidRPr="000D3545" w14:paraId="353C6FC7" w14:textId="77777777" w:rsidTr="009D5A08">
        <w:trPr>
          <w:trHeight w:val="300"/>
          <w:jc w:val="center"/>
        </w:trPr>
        <w:tc>
          <w:tcPr>
            <w:tcW w:w="1134" w:type="dxa"/>
            <w:tcBorders>
              <w:top w:val="nil"/>
              <w:left w:val="nil"/>
              <w:right w:val="nil"/>
            </w:tcBorders>
          </w:tcPr>
          <w:p w14:paraId="73174576" w14:textId="77777777" w:rsidR="00E5093F" w:rsidRPr="000D3545" w:rsidRDefault="00E5093F" w:rsidP="00E5093F">
            <w:pPr>
              <w:widowControl/>
              <w:suppressAutoHyphens w:val="0"/>
              <w:autoSpaceDN/>
              <w:spacing w:before="60" w:after="60"/>
              <w:textAlignment w:val="auto"/>
              <w:rPr>
                <w:rFonts w:ascii="Arial" w:hAnsi="Arial" w:cs="Arial"/>
                <w:b/>
                <w:color w:val="000000" w:themeColor="text1"/>
                <w:sz w:val="22"/>
                <w:szCs w:val="22"/>
              </w:rPr>
            </w:pPr>
          </w:p>
        </w:tc>
        <w:tc>
          <w:tcPr>
            <w:tcW w:w="2127" w:type="dxa"/>
            <w:tcBorders>
              <w:top w:val="nil"/>
              <w:left w:val="nil"/>
              <w:right w:val="nil"/>
            </w:tcBorders>
            <w:shd w:val="clear" w:color="auto" w:fill="auto"/>
            <w:noWrap/>
            <w:hideMark/>
          </w:tcPr>
          <w:p w14:paraId="5ED0AD90" w14:textId="77777777" w:rsidR="00E5093F" w:rsidRPr="000D3545" w:rsidRDefault="00E5093F" w:rsidP="00E5093F">
            <w:pPr>
              <w:widowControl/>
              <w:suppressAutoHyphens w:val="0"/>
              <w:autoSpaceDN/>
              <w:spacing w:before="60" w:after="60"/>
              <w:textAlignment w:val="auto"/>
              <w:rPr>
                <w:rFonts w:ascii="Arial" w:eastAsia="Times New Roman" w:hAnsi="Arial" w:cs="Arial"/>
                <w:b/>
                <w:bCs/>
                <w:color w:val="000000" w:themeColor="text1"/>
                <w:kern w:val="0"/>
                <w:sz w:val="22"/>
                <w:szCs w:val="22"/>
                <w:lang w:eastAsia="tr-TR"/>
              </w:rPr>
            </w:pPr>
            <w:r w:rsidRPr="000D3545">
              <w:rPr>
                <w:rFonts w:ascii="Arial" w:hAnsi="Arial" w:cs="Arial"/>
                <w:b/>
                <w:color w:val="000000" w:themeColor="text1"/>
                <w:sz w:val="22"/>
                <w:szCs w:val="22"/>
              </w:rPr>
              <w:t>Kayıtlı</w:t>
            </w:r>
          </w:p>
        </w:tc>
        <w:tc>
          <w:tcPr>
            <w:tcW w:w="992" w:type="dxa"/>
            <w:tcBorders>
              <w:top w:val="nil"/>
              <w:left w:val="nil"/>
              <w:right w:val="nil"/>
            </w:tcBorders>
            <w:shd w:val="clear" w:color="auto" w:fill="auto"/>
            <w:noWrap/>
            <w:hideMark/>
          </w:tcPr>
          <w:p w14:paraId="069F4429" w14:textId="4F5F8186"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color w:val="000000"/>
                <w:sz w:val="22"/>
                <w:szCs w:val="22"/>
              </w:rPr>
              <w:t>4</w:t>
            </w:r>
          </w:p>
        </w:tc>
        <w:tc>
          <w:tcPr>
            <w:tcW w:w="1276" w:type="dxa"/>
            <w:tcBorders>
              <w:top w:val="nil"/>
              <w:left w:val="nil"/>
              <w:right w:val="nil"/>
            </w:tcBorders>
            <w:shd w:val="clear" w:color="auto" w:fill="auto"/>
            <w:noWrap/>
            <w:hideMark/>
          </w:tcPr>
          <w:p w14:paraId="27067A04" w14:textId="6CD27CEB"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color w:val="000000"/>
                <w:sz w:val="22"/>
                <w:szCs w:val="22"/>
              </w:rPr>
              <w:t>14</w:t>
            </w:r>
          </w:p>
        </w:tc>
        <w:tc>
          <w:tcPr>
            <w:tcW w:w="1376" w:type="dxa"/>
            <w:tcBorders>
              <w:top w:val="nil"/>
              <w:left w:val="nil"/>
              <w:right w:val="nil"/>
            </w:tcBorders>
            <w:shd w:val="clear" w:color="auto" w:fill="auto"/>
            <w:noWrap/>
            <w:hideMark/>
          </w:tcPr>
          <w:p w14:paraId="3E83A9DE" w14:textId="7A6D2084"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color w:val="000000"/>
                <w:sz w:val="22"/>
                <w:szCs w:val="22"/>
              </w:rPr>
              <w:t>58</w:t>
            </w:r>
          </w:p>
        </w:tc>
        <w:tc>
          <w:tcPr>
            <w:tcW w:w="1034" w:type="dxa"/>
            <w:tcBorders>
              <w:top w:val="nil"/>
              <w:left w:val="nil"/>
              <w:right w:val="nil"/>
            </w:tcBorders>
            <w:shd w:val="clear" w:color="auto" w:fill="auto"/>
            <w:noWrap/>
            <w:hideMark/>
          </w:tcPr>
          <w:p w14:paraId="5C188F40" w14:textId="6036A387"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b/>
                <w:bCs/>
                <w:color w:val="000000"/>
                <w:sz w:val="22"/>
                <w:szCs w:val="22"/>
              </w:rPr>
              <w:t>76</w:t>
            </w:r>
          </w:p>
        </w:tc>
      </w:tr>
      <w:tr w:rsidR="00E5093F" w:rsidRPr="000D3545" w14:paraId="52D4DC5F" w14:textId="77777777" w:rsidTr="009D5A08">
        <w:trPr>
          <w:trHeight w:val="714"/>
          <w:jc w:val="center"/>
        </w:trPr>
        <w:tc>
          <w:tcPr>
            <w:tcW w:w="1134" w:type="dxa"/>
            <w:tcBorders>
              <w:top w:val="nil"/>
              <w:left w:val="nil"/>
              <w:bottom w:val="nil"/>
              <w:right w:val="nil"/>
            </w:tcBorders>
          </w:tcPr>
          <w:p w14:paraId="6A9903DA" w14:textId="77777777" w:rsidR="00E5093F" w:rsidRPr="000D3545" w:rsidRDefault="00E5093F" w:rsidP="00E5093F">
            <w:pPr>
              <w:widowControl/>
              <w:suppressAutoHyphens w:val="0"/>
              <w:autoSpaceDN/>
              <w:spacing w:before="60" w:after="60"/>
              <w:textAlignment w:val="auto"/>
              <w:rPr>
                <w:rFonts w:ascii="Arial" w:hAnsi="Arial" w:cs="Arial"/>
                <w:b/>
                <w:color w:val="000000" w:themeColor="text1"/>
                <w:sz w:val="22"/>
                <w:szCs w:val="22"/>
              </w:rPr>
            </w:pPr>
          </w:p>
        </w:tc>
        <w:tc>
          <w:tcPr>
            <w:tcW w:w="2127" w:type="dxa"/>
            <w:tcBorders>
              <w:top w:val="nil"/>
              <w:left w:val="nil"/>
              <w:bottom w:val="nil"/>
              <w:right w:val="nil"/>
            </w:tcBorders>
            <w:shd w:val="clear" w:color="auto" w:fill="auto"/>
            <w:noWrap/>
            <w:hideMark/>
          </w:tcPr>
          <w:p w14:paraId="0B35A4E1" w14:textId="77777777" w:rsidR="00E5093F" w:rsidRPr="000D3545" w:rsidRDefault="00E5093F" w:rsidP="00E5093F">
            <w:pPr>
              <w:widowControl/>
              <w:suppressAutoHyphens w:val="0"/>
              <w:autoSpaceDN/>
              <w:spacing w:before="60" w:after="60"/>
              <w:textAlignment w:val="auto"/>
              <w:rPr>
                <w:rFonts w:ascii="Arial" w:eastAsia="Times New Roman" w:hAnsi="Arial" w:cs="Arial"/>
                <w:b/>
                <w:bCs/>
                <w:color w:val="000000" w:themeColor="text1"/>
                <w:kern w:val="0"/>
                <w:sz w:val="22"/>
                <w:szCs w:val="22"/>
                <w:lang w:eastAsia="tr-TR"/>
              </w:rPr>
            </w:pPr>
            <w:r w:rsidRPr="000D3545">
              <w:rPr>
                <w:rFonts w:ascii="Arial" w:hAnsi="Arial" w:cs="Arial"/>
                <w:b/>
                <w:color w:val="000000" w:themeColor="text1"/>
                <w:sz w:val="22"/>
                <w:szCs w:val="22"/>
              </w:rPr>
              <w:t>Toplam</w:t>
            </w:r>
          </w:p>
        </w:tc>
        <w:tc>
          <w:tcPr>
            <w:tcW w:w="992" w:type="dxa"/>
            <w:tcBorders>
              <w:top w:val="nil"/>
              <w:left w:val="nil"/>
              <w:bottom w:val="nil"/>
              <w:right w:val="nil"/>
            </w:tcBorders>
            <w:shd w:val="clear" w:color="auto" w:fill="auto"/>
            <w:noWrap/>
            <w:hideMark/>
          </w:tcPr>
          <w:p w14:paraId="240307AF" w14:textId="5D429074"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b/>
                <w:bCs/>
                <w:color w:val="000000"/>
                <w:sz w:val="22"/>
                <w:szCs w:val="22"/>
              </w:rPr>
              <w:t>193</w:t>
            </w:r>
          </w:p>
        </w:tc>
        <w:tc>
          <w:tcPr>
            <w:tcW w:w="1276" w:type="dxa"/>
            <w:tcBorders>
              <w:top w:val="nil"/>
              <w:left w:val="nil"/>
              <w:bottom w:val="nil"/>
              <w:right w:val="nil"/>
            </w:tcBorders>
            <w:shd w:val="clear" w:color="auto" w:fill="auto"/>
            <w:noWrap/>
            <w:hideMark/>
          </w:tcPr>
          <w:p w14:paraId="234A840A" w14:textId="41B93461"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b/>
                <w:bCs/>
                <w:color w:val="000000"/>
                <w:sz w:val="22"/>
                <w:szCs w:val="22"/>
              </w:rPr>
              <w:t>24</w:t>
            </w:r>
          </w:p>
        </w:tc>
        <w:tc>
          <w:tcPr>
            <w:tcW w:w="1376" w:type="dxa"/>
            <w:tcBorders>
              <w:top w:val="nil"/>
              <w:left w:val="nil"/>
              <w:bottom w:val="nil"/>
              <w:right w:val="nil"/>
            </w:tcBorders>
            <w:shd w:val="clear" w:color="auto" w:fill="auto"/>
            <w:noWrap/>
            <w:hideMark/>
          </w:tcPr>
          <w:p w14:paraId="7CB847B3" w14:textId="2582C773"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b/>
                <w:bCs/>
                <w:color w:val="000000"/>
                <w:sz w:val="22"/>
                <w:szCs w:val="22"/>
              </w:rPr>
              <w:t>96</w:t>
            </w:r>
          </w:p>
        </w:tc>
        <w:tc>
          <w:tcPr>
            <w:tcW w:w="1034" w:type="dxa"/>
            <w:tcBorders>
              <w:top w:val="nil"/>
              <w:left w:val="nil"/>
              <w:bottom w:val="nil"/>
              <w:right w:val="nil"/>
            </w:tcBorders>
            <w:shd w:val="clear" w:color="auto" w:fill="auto"/>
            <w:noWrap/>
            <w:hideMark/>
          </w:tcPr>
          <w:p w14:paraId="44A39696" w14:textId="63343CD0" w:rsidR="00E5093F" w:rsidRPr="000D3545" w:rsidRDefault="00E5093F" w:rsidP="00E5093F">
            <w:pPr>
              <w:widowControl/>
              <w:suppressAutoHyphens w:val="0"/>
              <w:autoSpaceDN/>
              <w:spacing w:before="60" w:after="60"/>
              <w:jc w:val="right"/>
              <w:textAlignment w:val="auto"/>
              <w:rPr>
                <w:rFonts w:ascii="Arial" w:eastAsia="Times New Roman" w:hAnsi="Arial" w:cs="Arial"/>
                <w:kern w:val="0"/>
                <w:sz w:val="22"/>
                <w:szCs w:val="22"/>
                <w:lang w:eastAsia="tr-TR"/>
              </w:rPr>
            </w:pPr>
            <w:r w:rsidRPr="000D3545">
              <w:rPr>
                <w:rFonts w:ascii="Arial" w:hAnsi="Arial" w:cs="Arial"/>
                <w:b/>
                <w:bCs/>
                <w:color w:val="000000"/>
                <w:sz w:val="22"/>
                <w:szCs w:val="22"/>
              </w:rPr>
              <w:t>313</w:t>
            </w:r>
          </w:p>
        </w:tc>
      </w:tr>
      <w:tr w:rsidR="00E5093F" w:rsidRPr="000D3545" w14:paraId="64022D13" w14:textId="77777777" w:rsidTr="009D5A08">
        <w:trPr>
          <w:trHeight w:val="300"/>
          <w:jc w:val="center"/>
        </w:trPr>
        <w:tc>
          <w:tcPr>
            <w:tcW w:w="1134" w:type="dxa"/>
            <w:tcBorders>
              <w:top w:val="nil"/>
              <w:left w:val="nil"/>
              <w:bottom w:val="nil"/>
              <w:right w:val="nil"/>
            </w:tcBorders>
          </w:tcPr>
          <w:p w14:paraId="4B170739" w14:textId="77777777" w:rsidR="00E5093F" w:rsidRPr="000D3545" w:rsidRDefault="00E5093F" w:rsidP="00E5093F">
            <w:pPr>
              <w:widowControl/>
              <w:suppressAutoHyphens w:val="0"/>
              <w:autoSpaceDN/>
              <w:spacing w:before="60" w:after="60"/>
              <w:textAlignment w:val="auto"/>
              <w:rPr>
                <w:rFonts w:ascii="Arial" w:hAnsi="Arial" w:cs="Arial"/>
                <w:b/>
                <w:color w:val="000000" w:themeColor="text1"/>
                <w:sz w:val="22"/>
                <w:szCs w:val="22"/>
              </w:rPr>
            </w:pPr>
            <w:r w:rsidRPr="000D3545">
              <w:rPr>
                <w:rFonts w:ascii="Arial" w:hAnsi="Arial" w:cs="Arial"/>
                <w:b/>
                <w:color w:val="000000" w:themeColor="text1"/>
                <w:sz w:val="22"/>
                <w:szCs w:val="22"/>
              </w:rPr>
              <w:t>Erkek</w:t>
            </w:r>
          </w:p>
        </w:tc>
        <w:tc>
          <w:tcPr>
            <w:tcW w:w="2127" w:type="dxa"/>
            <w:tcBorders>
              <w:top w:val="nil"/>
              <w:left w:val="nil"/>
              <w:bottom w:val="nil"/>
              <w:right w:val="nil"/>
            </w:tcBorders>
            <w:shd w:val="clear" w:color="auto" w:fill="auto"/>
            <w:noWrap/>
          </w:tcPr>
          <w:p w14:paraId="4D7CDFF6" w14:textId="77777777" w:rsidR="00E5093F" w:rsidRPr="000D3545" w:rsidRDefault="00E5093F" w:rsidP="00E5093F">
            <w:pPr>
              <w:widowControl/>
              <w:suppressAutoHyphens w:val="0"/>
              <w:autoSpaceDN/>
              <w:spacing w:before="60" w:after="60"/>
              <w:textAlignment w:val="auto"/>
              <w:rPr>
                <w:rFonts w:ascii="Arial" w:hAnsi="Arial" w:cs="Arial"/>
                <w:b/>
                <w:color w:val="000000" w:themeColor="text1"/>
                <w:sz w:val="22"/>
                <w:szCs w:val="22"/>
              </w:rPr>
            </w:pPr>
            <w:r w:rsidRPr="000D3545">
              <w:rPr>
                <w:rFonts w:ascii="Arial" w:hAnsi="Arial" w:cs="Arial"/>
                <w:b/>
                <w:color w:val="000000" w:themeColor="text1"/>
                <w:sz w:val="22"/>
                <w:szCs w:val="22"/>
              </w:rPr>
              <w:t>Kayıtlı Değil</w:t>
            </w:r>
          </w:p>
        </w:tc>
        <w:tc>
          <w:tcPr>
            <w:tcW w:w="992" w:type="dxa"/>
            <w:tcBorders>
              <w:top w:val="nil"/>
              <w:left w:val="nil"/>
              <w:bottom w:val="nil"/>
              <w:right w:val="nil"/>
            </w:tcBorders>
            <w:shd w:val="clear" w:color="auto" w:fill="auto"/>
            <w:noWrap/>
          </w:tcPr>
          <w:p w14:paraId="4AA8BA6E" w14:textId="0D977CDB"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color w:val="000000"/>
                <w:sz w:val="22"/>
                <w:szCs w:val="22"/>
              </w:rPr>
              <w:t>130</w:t>
            </w:r>
          </w:p>
        </w:tc>
        <w:tc>
          <w:tcPr>
            <w:tcW w:w="1276" w:type="dxa"/>
            <w:tcBorders>
              <w:top w:val="nil"/>
              <w:left w:val="nil"/>
              <w:bottom w:val="nil"/>
              <w:right w:val="nil"/>
            </w:tcBorders>
            <w:shd w:val="clear" w:color="auto" w:fill="auto"/>
            <w:noWrap/>
          </w:tcPr>
          <w:p w14:paraId="4604F48A" w14:textId="41A6E564"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color w:val="000000"/>
                <w:sz w:val="22"/>
                <w:szCs w:val="22"/>
              </w:rPr>
              <w:t>35</w:t>
            </w:r>
          </w:p>
        </w:tc>
        <w:tc>
          <w:tcPr>
            <w:tcW w:w="1376" w:type="dxa"/>
            <w:tcBorders>
              <w:top w:val="nil"/>
              <w:left w:val="nil"/>
              <w:bottom w:val="nil"/>
              <w:right w:val="nil"/>
            </w:tcBorders>
            <w:shd w:val="clear" w:color="auto" w:fill="auto"/>
            <w:noWrap/>
          </w:tcPr>
          <w:p w14:paraId="47261F29" w14:textId="34FA83B0"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color w:val="000000"/>
                <w:sz w:val="22"/>
                <w:szCs w:val="22"/>
              </w:rPr>
              <w:t>48</w:t>
            </w:r>
          </w:p>
        </w:tc>
        <w:tc>
          <w:tcPr>
            <w:tcW w:w="1034" w:type="dxa"/>
            <w:tcBorders>
              <w:top w:val="nil"/>
              <w:left w:val="nil"/>
              <w:bottom w:val="nil"/>
              <w:right w:val="nil"/>
            </w:tcBorders>
            <w:shd w:val="clear" w:color="auto" w:fill="auto"/>
            <w:noWrap/>
          </w:tcPr>
          <w:p w14:paraId="1C86373F" w14:textId="1450A812"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b/>
                <w:bCs/>
                <w:color w:val="000000"/>
                <w:sz w:val="22"/>
                <w:szCs w:val="22"/>
              </w:rPr>
              <w:t>213</w:t>
            </w:r>
          </w:p>
        </w:tc>
      </w:tr>
      <w:tr w:rsidR="00E5093F" w:rsidRPr="000D3545" w14:paraId="74CB602A" w14:textId="77777777" w:rsidTr="009D5A08">
        <w:trPr>
          <w:trHeight w:val="300"/>
          <w:jc w:val="center"/>
        </w:trPr>
        <w:tc>
          <w:tcPr>
            <w:tcW w:w="1134" w:type="dxa"/>
            <w:tcBorders>
              <w:top w:val="nil"/>
              <w:left w:val="nil"/>
              <w:bottom w:val="nil"/>
              <w:right w:val="nil"/>
            </w:tcBorders>
          </w:tcPr>
          <w:p w14:paraId="42880CCA" w14:textId="77777777" w:rsidR="00E5093F" w:rsidRPr="000D3545" w:rsidRDefault="00E5093F" w:rsidP="00E5093F">
            <w:pPr>
              <w:widowControl/>
              <w:suppressAutoHyphens w:val="0"/>
              <w:autoSpaceDN/>
              <w:spacing w:before="60" w:after="60"/>
              <w:textAlignment w:val="auto"/>
              <w:rPr>
                <w:rFonts w:ascii="Arial" w:hAnsi="Arial" w:cs="Arial"/>
                <w:b/>
                <w:color w:val="000000" w:themeColor="text1"/>
                <w:sz w:val="22"/>
                <w:szCs w:val="22"/>
              </w:rPr>
            </w:pPr>
          </w:p>
        </w:tc>
        <w:tc>
          <w:tcPr>
            <w:tcW w:w="2127" w:type="dxa"/>
            <w:tcBorders>
              <w:top w:val="nil"/>
              <w:left w:val="nil"/>
              <w:bottom w:val="nil"/>
              <w:right w:val="nil"/>
            </w:tcBorders>
            <w:shd w:val="clear" w:color="auto" w:fill="auto"/>
            <w:noWrap/>
          </w:tcPr>
          <w:p w14:paraId="785F87E2" w14:textId="77777777" w:rsidR="00E5093F" w:rsidRPr="000D3545" w:rsidRDefault="00E5093F" w:rsidP="00E5093F">
            <w:pPr>
              <w:widowControl/>
              <w:suppressAutoHyphens w:val="0"/>
              <w:autoSpaceDN/>
              <w:spacing w:before="60" w:after="60"/>
              <w:textAlignment w:val="auto"/>
              <w:rPr>
                <w:rFonts w:ascii="Arial" w:hAnsi="Arial" w:cs="Arial"/>
                <w:b/>
                <w:color w:val="000000" w:themeColor="text1"/>
                <w:sz w:val="22"/>
                <w:szCs w:val="22"/>
              </w:rPr>
            </w:pPr>
            <w:r w:rsidRPr="000D3545">
              <w:rPr>
                <w:rFonts w:ascii="Arial" w:hAnsi="Arial" w:cs="Arial"/>
                <w:b/>
                <w:color w:val="000000" w:themeColor="text1"/>
                <w:sz w:val="22"/>
                <w:szCs w:val="22"/>
              </w:rPr>
              <w:t>Kayıtlı</w:t>
            </w:r>
          </w:p>
        </w:tc>
        <w:tc>
          <w:tcPr>
            <w:tcW w:w="992" w:type="dxa"/>
            <w:tcBorders>
              <w:top w:val="nil"/>
              <w:left w:val="nil"/>
              <w:bottom w:val="nil"/>
              <w:right w:val="nil"/>
            </w:tcBorders>
            <w:shd w:val="clear" w:color="auto" w:fill="auto"/>
            <w:noWrap/>
          </w:tcPr>
          <w:p w14:paraId="03ECD587" w14:textId="10C09A25"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color w:val="000000"/>
                <w:sz w:val="22"/>
                <w:szCs w:val="22"/>
              </w:rPr>
              <w:t>74</w:t>
            </w:r>
          </w:p>
        </w:tc>
        <w:tc>
          <w:tcPr>
            <w:tcW w:w="1276" w:type="dxa"/>
            <w:tcBorders>
              <w:top w:val="nil"/>
              <w:left w:val="nil"/>
              <w:bottom w:val="nil"/>
              <w:right w:val="nil"/>
            </w:tcBorders>
            <w:shd w:val="clear" w:color="auto" w:fill="auto"/>
            <w:noWrap/>
          </w:tcPr>
          <w:p w14:paraId="2FC8493A" w14:textId="66036CA0"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color w:val="000000"/>
                <w:sz w:val="22"/>
                <w:szCs w:val="22"/>
              </w:rPr>
              <w:t>118</w:t>
            </w:r>
          </w:p>
        </w:tc>
        <w:tc>
          <w:tcPr>
            <w:tcW w:w="1376" w:type="dxa"/>
            <w:tcBorders>
              <w:top w:val="nil"/>
              <w:left w:val="nil"/>
              <w:bottom w:val="nil"/>
              <w:right w:val="nil"/>
            </w:tcBorders>
            <w:shd w:val="clear" w:color="auto" w:fill="auto"/>
            <w:noWrap/>
          </w:tcPr>
          <w:p w14:paraId="31ADFDDA" w14:textId="2632DBA8"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color w:val="000000"/>
                <w:sz w:val="22"/>
                <w:szCs w:val="22"/>
              </w:rPr>
              <w:t>223</w:t>
            </w:r>
          </w:p>
        </w:tc>
        <w:tc>
          <w:tcPr>
            <w:tcW w:w="1034" w:type="dxa"/>
            <w:tcBorders>
              <w:top w:val="nil"/>
              <w:left w:val="nil"/>
              <w:bottom w:val="nil"/>
              <w:right w:val="nil"/>
            </w:tcBorders>
            <w:shd w:val="clear" w:color="auto" w:fill="auto"/>
            <w:noWrap/>
          </w:tcPr>
          <w:p w14:paraId="7AF06E7B" w14:textId="0A76E996"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b/>
                <w:bCs/>
                <w:color w:val="000000"/>
                <w:sz w:val="22"/>
                <w:szCs w:val="22"/>
              </w:rPr>
              <w:t>415</w:t>
            </w:r>
          </w:p>
        </w:tc>
      </w:tr>
      <w:tr w:rsidR="00E5093F" w:rsidRPr="000D3545" w14:paraId="50F41CF2" w14:textId="77777777" w:rsidTr="009D5A08">
        <w:trPr>
          <w:trHeight w:val="300"/>
          <w:jc w:val="center"/>
        </w:trPr>
        <w:tc>
          <w:tcPr>
            <w:tcW w:w="1134" w:type="dxa"/>
            <w:tcBorders>
              <w:top w:val="nil"/>
              <w:left w:val="nil"/>
              <w:bottom w:val="single" w:sz="12" w:space="0" w:color="auto"/>
              <w:right w:val="nil"/>
            </w:tcBorders>
          </w:tcPr>
          <w:p w14:paraId="39351249" w14:textId="77777777" w:rsidR="00E5093F" w:rsidRPr="000D3545" w:rsidRDefault="00E5093F" w:rsidP="00E5093F">
            <w:pPr>
              <w:widowControl/>
              <w:suppressAutoHyphens w:val="0"/>
              <w:autoSpaceDN/>
              <w:spacing w:before="60" w:after="60"/>
              <w:textAlignment w:val="auto"/>
              <w:rPr>
                <w:rFonts w:ascii="Arial" w:hAnsi="Arial" w:cs="Arial"/>
                <w:b/>
                <w:color w:val="000000" w:themeColor="text1"/>
                <w:sz w:val="22"/>
                <w:szCs w:val="22"/>
              </w:rPr>
            </w:pPr>
          </w:p>
        </w:tc>
        <w:tc>
          <w:tcPr>
            <w:tcW w:w="2127" w:type="dxa"/>
            <w:tcBorders>
              <w:top w:val="nil"/>
              <w:left w:val="nil"/>
              <w:bottom w:val="single" w:sz="12" w:space="0" w:color="auto"/>
              <w:right w:val="nil"/>
            </w:tcBorders>
            <w:shd w:val="clear" w:color="auto" w:fill="auto"/>
            <w:noWrap/>
          </w:tcPr>
          <w:p w14:paraId="440B4B11" w14:textId="77777777" w:rsidR="00E5093F" w:rsidRPr="000D3545" w:rsidRDefault="00E5093F" w:rsidP="00E5093F">
            <w:pPr>
              <w:widowControl/>
              <w:suppressAutoHyphens w:val="0"/>
              <w:autoSpaceDN/>
              <w:spacing w:before="60" w:after="60"/>
              <w:textAlignment w:val="auto"/>
              <w:rPr>
                <w:rFonts w:ascii="Arial" w:hAnsi="Arial" w:cs="Arial"/>
                <w:b/>
                <w:color w:val="000000" w:themeColor="text1"/>
                <w:sz w:val="22"/>
                <w:szCs w:val="22"/>
              </w:rPr>
            </w:pPr>
            <w:r w:rsidRPr="000D3545">
              <w:rPr>
                <w:rFonts w:ascii="Arial" w:hAnsi="Arial" w:cs="Arial"/>
                <w:b/>
                <w:color w:val="000000" w:themeColor="text1"/>
                <w:sz w:val="22"/>
                <w:szCs w:val="22"/>
              </w:rPr>
              <w:t>Toplam</w:t>
            </w:r>
          </w:p>
        </w:tc>
        <w:tc>
          <w:tcPr>
            <w:tcW w:w="992" w:type="dxa"/>
            <w:tcBorders>
              <w:top w:val="nil"/>
              <w:left w:val="nil"/>
              <w:bottom w:val="single" w:sz="12" w:space="0" w:color="auto"/>
              <w:right w:val="nil"/>
            </w:tcBorders>
            <w:shd w:val="clear" w:color="auto" w:fill="auto"/>
            <w:noWrap/>
          </w:tcPr>
          <w:p w14:paraId="004BAF22" w14:textId="074B8E4E"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b/>
                <w:bCs/>
                <w:color w:val="000000"/>
                <w:sz w:val="22"/>
                <w:szCs w:val="22"/>
              </w:rPr>
              <w:t>204</w:t>
            </w:r>
          </w:p>
        </w:tc>
        <w:tc>
          <w:tcPr>
            <w:tcW w:w="1276" w:type="dxa"/>
            <w:tcBorders>
              <w:top w:val="nil"/>
              <w:left w:val="nil"/>
              <w:bottom w:val="single" w:sz="12" w:space="0" w:color="auto"/>
              <w:right w:val="nil"/>
            </w:tcBorders>
            <w:shd w:val="clear" w:color="auto" w:fill="auto"/>
            <w:noWrap/>
          </w:tcPr>
          <w:p w14:paraId="728A6AAA" w14:textId="06556D11"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b/>
                <w:bCs/>
                <w:color w:val="000000"/>
                <w:sz w:val="22"/>
                <w:szCs w:val="22"/>
              </w:rPr>
              <w:t>153</w:t>
            </w:r>
          </w:p>
        </w:tc>
        <w:tc>
          <w:tcPr>
            <w:tcW w:w="1376" w:type="dxa"/>
            <w:tcBorders>
              <w:top w:val="nil"/>
              <w:left w:val="nil"/>
              <w:bottom w:val="single" w:sz="12" w:space="0" w:color="auto"/>
              <w:right w:val="nil"/>
            </w:tcBorders>
            <w:shd w:val="clear" w:color="auto" w:fill="auto"/>
            <w:noWrap/>
          </w:tcPr>
          <w:p w14:paraId="432AE841" w14:textId="0ED4E485"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b/>
                <w:bCs/>
                <w:color w:val="000000"/>
                <w:sz w:val="22"/>
                <w:szCs w:val="22"/>
              </w:rPr>
              <w:t>271</w:t>
            </w:r>
          </w:p>
        </w:tc>
        <w:tc>
          <w:tcPr>
            <w:tcW w:w="1034" w:type="dxa"/>
            <w:tcBorders>
              <w:top w:val="nil"/>
              <w:left w:val="nil"/>
              <w:bottom w:val="single" w:sz="12" w:space="0" w:color="auto"/>
              <w:right w:val="nil"/>
            </w:tcBorders>
            <w:shd w:val="clear" w:color="auto" w:fill="auto"/>
            <w:noWrap/>
          </w:tcPr>
          <w:p w14:paraId="601CEE70" w14:textId="39F10F3B" w:rsidR="00E5093F" w:rsidRPr="000D3545" w:rsidRDefault="00E5093F" w:rsidP="00E5093F">
            <w:pPr>
              <w:widowControl/>
              <w:suppressAutoHyphens w:val="0"/>
              <w:autoSpaceDN/>
              <w:spacing w:before="60" w:after="60"/>
              <w:jc w:val="right"/>
              <w:textAlignment w:val="auto"/>
              <w:rPr>
                <w:rFonts w:ascii="Arial" w:hAnsi="Arial" w:cs="Arial"/>
                <w:b/>
                <w:bCs/>
                <w:color w:val="000000"/>
                <w:sz w:val="22"/>
                <w:szCs w:val="22"/>
              </w:rPr>
            </w:pPr>
            <w:r w:rsidRPr="000D3545">
              <w:rPr>
                <w:rFonts w:ascii="Arial" w:hAnsi="Arial" w:cs="Arial"/>
                <w:b/>
                <w:bCs/>
                <w:color w:val="000000"/>
                <w:sz w:val="22"/>
                <w:szCs w:val="22"/>
              </w:rPr>
              <w:t>628</w:t>
            </w:r>
          </w:p>
        </w:tc>
      </w:tr>
    </w:tbl>
    <w:p w14:paraId="40075D16" w14:textId="52DA7D9F" w:rsidR="009D5A08" w:rsidRPr="000D3545" w:rsidRDefault="009D5A08" w:rsidP="009D5A08">
      <w:pPr>
        <w:pStyle w:val="Textbody"/>
        <w:spacing w:before="227" w:after="0" w:line="360" w:lineRule="auto"/>
        <w:jc w:val="center"/>
        <w:rPr>
          <w:rFonts w:ascii="Arial" w:hAnsi="Arial"/>
          <w:iCs/>
          <w:sz w:val="22"/>
          <w:szCs w:val="22"/>
        </w:rPr>
      </w:pPr>
      <w:r w:rsidRPr="000D3545">
        <w:rPr>
          <w:rFonts w:ascii="Arial" w:hAnsi="Arial"/>
          <w:i/>
          <w:iCs/>
          <w:sz w:val="22"/>
          <w:szCs w:val="22"/>
        </w:rPr>
        <w:t>Tablo</w:t>
      </w:r>
      <w:r w:rsidR="003571F9">
        <w:rPr>
          <w:rFonts w:ascii="Arial" w:hAnsi="Arial"/>
          <w:i/>
          <w:iCs/>
          <w:sz w:val="22"/>
          <w:szCs w:val="22"/>
        </w:rPr>
        <w:t xml:space="preserve"> 12</w:t>
      </w:r>
      <w:r w:rsidR="00E5093F" w:rsidRPr="000D3545">
        <w:rPr>
          <w:rFonts w:ascii="Arial" w:hAnsi="Arial"/>
          <w:i/>
          <w:iCs/>
          <w:sz w:val="22"/>
          <w:szCs w:val="22"/>
        </w:rPr>
        <w:t xml:space="preserve"> –TR83</w:t>
      </w:r>
      <w:r w:rsidRPr="000D3545">
        <w:rPr>
          <w:rFonts w:ascii="Arial" w:hAnsi="Arial"/>
          <w:i/>
          <w:iCs/>
          <w:sz w:val="22"/>
          <w:szCs w:val="22"/>
        </w:rPr>
        <w:t xml:space="preserve"> bölgesi 15 yaş üstü istihdam edilen kadınların iktisadi faaliyet koluna ve Sosyal Güvenlik Kurumu’na kayıtlılığa göre sayıları (2013)</w:t>
      </w:r>
      <w:r w:rsidRPr="000D3545">
        <w:rPr>
          <w:rStyle w:val="DipnotBavurusu"/>
          <w:rFonts w:ascii="Arial" w:hAnsi="Arial"/>
        </w:rPr>
        <w:t xml:space="preserve"> </w:t>
      </w:r>
      <w:r w:rsidRPr="000D3545">
        <w:rPr>
          <w:rStyle w:val="DipnotBavurusu"/>
          <w:rFonts w:ascii="Arial" w:hAnsi="Arial"/>
        </w:rPr>
        <w:footnoteReference w:id="36"/>
      </w:r>
    </w:p>
    <w:p w14:paraId="758AE16B" w14:textId="77777777" w:rsidR="009D5A08" w:rsidRPr="000D3545" w:rsidRDefault="009D5A08" w:rsidP="00300A57">
      <w:pPr>
        <w:pStyle w:val="Standard"/>
        <w:spacing w:before="240" w:after="120" w:line="360" w:lineRule="auto"/>
        <w:rPr>
          <w:rFonts w:ascii="Arial" w:hAnsi="Arial"/>
          <w:sz w:val="24"/>
          <w:szCs w:val="24"/>
        </w:rPr>
      </w:pPr>
    </w:p>
    <w:p w14:paraId="2585F67F" w14:textId="133B4338" w:rsidR="00E05BCC" w:rsidRPr="00BF0DA0" w:rsidRDefault="009D5A08" w:rsidP="00BF0DA0">
      <w:pPr>
        <w:pStyle w:val="Standard"/>
        <w:spacing w:after="240" w:line="360" w:lineRule="auto"/>
        <w:ind w:right="-141"/>
        <w:jc w:val="both"/>
        <w:rPr>
          <w:rFonts w:ascii="Arial" w:hAnsi="Arial" w:cs="Arial"/>
          <w:sz w:val="24"/>
          <w:szCs w:val="24"/>
        </w:rPr>
      </w:pPr>
      <w:r w:rsidRPr="003571F9">
        <w:rPr>
          <w:rFonts w:ascii="Arial" w:hAnsi="Arial" w:cs="Arial"/>
          <w:sz w:val="24"/>
          <w:szCs w:val="24"/>
        </w:rPr>
        <w:t xml:space="preserve">2013 yılında </w:t>
      </w:r>
      <w:r w:rsidR="00B63E5B" w:rsidRPr="003571F9">
        <w:rPr>
          <w:rFonts w:ascii="Arial" w:hAnsi="Arial" w:cs="Arial"/>
          <w:sz w:val="24"/>
          <w:szCs w:val="24"/>
        </w:rPr>
        <w:t xml:space="preserve">Samsun’da </w:t>
      </w:r>
      <w:r w:rsidRPr="003571F9">
        <w:rPr>
          <w:rFonts w:ascii="Arial" w:hAnsi="Arial" w:cs="Arial"/>
          <w:sz w:val="24"/>
          <w:szCs w:val="24"/>
        </w:rPr>
        <w:t>İŞKUR’a başvuranların %</w:t>
      </w:r>
      <w:r w:rsidR="00056F91" w:rsidRPr="003571F9">
        <w:rPr>
          <w:rFonts w:ascii="Arial" w:hAnsi="Arial" w:cs="Arial"/>
          <w:sz w:val="24"/>
          <w:szCs w:val="24"/>
        </w:rPr>
        <w:t>43</w:t>
      </w:r>
      <w:r w:rsidRPr="003571F9">
        <w:rPr>
          <w:rFonts w:ascii="Arial" w:hAnsi="Arial" w:cs="Arial"/>
          <w:sz w:val="24"/>
          <w:szCs w:val="24"/>
        </w:rPr>
        <w:t>,</w:t>
      </w:r>
      <w:r w:rsidR="00056F91" w:rsidRPr="003571F9">
        <w:rPr>
          <w:rFonts w:ascii="Arial" w:hAnsi="Arial" w:cs="Arial"/>
          <w:sz w:val="24"/>
          <w:szCs w:val="24"/>
        </w:rPr>
        <w:t>3</w:t>
      </w:r>
      <w:r w:rsidRPr="003571F9">
        <w:rPr>
          <w:rFonts w:ascii="Arial" w:hAnsi="Arial" w:cs="Arial"/>
          <w:sz w:val="24"/>
          <w:szCs w:val="24"/>
        </w:rPr>
        <w:t>’</w:t>
      </w:r>
      <w:r w:rsidR="00056F91" w:rsidRPr="003571F9">
        <w:rPr>
          <w:rFonts w:ascii="Arial" w:hAnsi="Arial" w:cs="Arial"/>
          <w:sz w:val="24"/>
          <w:szCs w:val="24"/>
        </w:rPr>
        <w:t>ü</w:t>
      </w:r>
      <w:r w:rsidRPr="003571F9">
        <w:rPr>
          <w:rFonts w:ascii="Arial" w:hAnsi="Arial" w:cs="Arial"/>
          <w:sz w:val="24"/>
          <w:szCs w:val="24"/>
        </w:rPr>
        <w:t xml:space="preserve"> (</w:t>
      </w:r>
      <w:r w:rsidR="00056F91" w:rsidRPr="003571F9">
        <w:rPr>
          <w:rFonts w:ascii="Arial" w:hAnsi="Arial" w:cs="Arial"/>
          <w:sz w:val="24"/>
          <w:szCs w:val="24"/>
        </w:rPr>
        <w:t>16</w:t>
      </w:r>
      <w:r w:rsidRPr="003571F9">
        <w:rPr>
          <w:rFonts w:ascii="Arial" w:hAnsi="Arial" w:cs="Arial"/>
          <w:sz w:val="24"/>
          <w:szCs w:val="24"/>
        </w:rPr>
        <w:t>.</w:t>
      </w:r>
      <w:r w:rsidR="00056F91" w:rsidRPr="003571F9">
        <w:rPr>
          <w:rFonts w:ascii="Arial" w:hAnsi="Arial" w:cs="Arial"/>
          <w:sz w:val="24"/>
          <w:szCs w:val="24"/>
        </w:rPr>
        <w:t>511</w:t>
      </w:r>
      <w:r w:rsidRPr="003571F9">
        <w:rPr>
          <w:rFonts w:ascii="Arial" w:hAnsi="Arial" w:cs="Arial"/>
          <w:sz w:val="24"/>
          <w:szCs w:val="24"/>
        </w:rPr>
        <w:t xml:space="preserve"> kişi) kadındır. İşe yerleştirilenlerin ise %</w:t>
      </w:r>
      <w:r w:rsidR="00056F91" w:rsidRPr="003571F9">
        <w:rPr>
          <w:rFonts w:ascii="Arial" w:hAnsi="Arial" w:cs="Arial"/>
          <w:sz w:val="24"/>
          <w:szCs w:val="24"/>
        </w:rPr>
        <w:t>42</w:t>
      </w:r>
      <w:r w:rsidRPr="003571F9">
        <w:rPr>
          <w:rFonts w:ascii="Arial" w:hAnsi="Arial" w:cs="Arial"/>
          <w:sz w:val="24"/>
          <w:szCs w:val="24"/>
        </w:rPr>
        <w:t>,</w:t>
      </w:r>
      <w:r w:rsidR="00056F91" w:rsidRPr="003571F9">
        <w:rPr>
          <w:rFonts w:ascii="Arial" w:hAnsi="Arial" w:cs="Arial"/>
          <w:sz w:val="24"/>
          <w:szCs w:val="24"/>
        </w:rPr>
        <w:t>7</w:t>
      </w:r>
      <w:r w:rsidRPr="003571F9">
        <w:rPr>
          <w:rFonts w:ascii="Arial" w:hAnsi="Arial" w:cs="Arial"/>
          <w:sz w:val="24"/>
          <w:szCs w:val="24"/>
        </w:rPr>
        <w:t>’</w:t>
      </w:r>
      <w:r w:rsidR="00056F91" w:rsidRPr="003571F9">
        <w:rPr>
          <w:rFonts w:ascii="Arial" w:hAnsi="Arial" w:cs="Arial"/>
          <w:sz w:val="24"/>
          <w:szCs w:val="24"/>
        </w:rPr>
        <w:t>sini</w:t>
      </w:r>
      <w:r w:rsidRPr="003571F9">
        <w:rPr>
          <w:rFonts w:ascii="Arial" w:hAnsi="Arial" w:cs="Arial"/>
          <w:sz w:val="24"/>
          <w:szCs w:val="24"/>
        </w:rPr>
        <w:t xml:space="preserve"> (</w:t>
      </w:r>
      <w:r w:rsidR="00056F91" w:rsidRPr="003571F9">
        <w:rPr>
          <w:rFonts w:ascii="Arial" w:hAnsi="Arial" w:cs="Arial"/>
          <w:sz w:val="24"/>
          <w:szCs w:val="24"/>
        </w:rPr>
        <w:t>3.594</w:t>
      </w:r>
      <w:r w:rsidRPr="003571F9">
        <w:rPr>
          <w:rFonts w:ascii="Arial" w:hAnsi="Arial" w:cs="Arial"/>
          <w:sz w:val="24"/>
          <w:szCs w:val="24"/>
        </w:rPr>
        <w:t xml:space="preserve"> kişi) kadınlar oluşturmaktadır. Yıl boyunca </w:t>
      </w:r>
      <w:r w:rsidR="00056F91" w:rsidRPr="003571F9">
        <w:rPr>
          <w:rFonts w:ascii="Arial" w:hAnsi="Arial" w:cs="Arial"/>
          <w:sz w:val="24"/>
          <w:szCs w:val="24"/>
        </w:rPr>
        <w:t>3.465</w:t>
      </w:r>
      <w:r w:rsidRPr="003571F9">
        <w:rPr>
          <w:rFonts w:ascii="Arial" w:hAnsi="Arial" w:cs="Arial"/>
          <w:sz w:val="24"/>
          <w:szCs w:val="24"/>
        </w:rPr>
        <w:t xml:space="preserve"> kadın mesleki eğitim, </w:t>
      </w:r>
      <w:r w:rsidR="00056F91" w:rsidRPr="003571F9">
        <w:rPr>
          <w:rFonts w:ascii="Arial" w:hAnsi="Arial" w:cs="Arial"/>
          <w:sz w:val="24"/>
          <w:szCs w:val="24"/>
        </w:rPr>
        <w:t xml:space="preserve">268 </w:t>
      </w:r>
      <w:r w:rsidRPr="003571F9">
        <w:rPr>
          <w:rFonts w:ascii="Arial" w:hAnsi="Arial" w:cs="Arial"/>
          <w:sz w:val="24"/>
          <w:szCs w:val="24"/>
        </w:rPr>
        <w:t xml:space="preserve">kadın girişimcilik ve </w:t>
      </w:r>
      <w:r w:rsidR="00056F91" w:rsidRPr="003571F9">
        <w:rPr>
          <w:rFonts w:ascii="Arial" w:hAnsi="Arial" w:cs="Arial"/>
          <w:sz w:val="24"/>
          <w:szCs w:val="24"/>
        </w:rPr>
        <w:t>1.104</w:t>
      </w:r>
      <w:r w:rsidRPr="003571F9">
        <w:rPr>
          <w:rFonts w:ascii="Arial" w:hAnsi="Arial" w:cs="Arial"/>
          <w:sz w:val="24"/>
          <w:szCs w:val="24"/>
        </w:rPr>
        <w:t xml:space="preserve"> kadın işbaşı eğitim programları olmak üzere toplam </w:t>
      </w:r>
      <w:r w:rsidR="00056F91" w:rsidRPr="003571F9">
        <w:rPr>
          <w:rFonts w:ascii="Arial" w:hAnsi="Arial" w:cs="Arial"/>
          <w:sz w:val="24"/>
          <w:szCs w:val="24"/>
        </w:rPr>
        <w:t>4.837</w:t>
      </w:r>
      <w:r w:rsidRPr="003571F9">
        <w:rPr>
          <w:rFonts w:ascii="Arial" w:hAnsi="Arial" w:cs="Arial"/>
          <w:sz w:val="24"/>
          <w:szCs w:val="24"/>
        </w:rPr>
        <w:t xml:space="preserve"> kadın İŞKUR eğitimlerinden yararlanmıştır.</w:t>
      </w:r>
      <w:r w:rsidRPr="003571F9">
        <w:rPr>
          <w:rFonts w:ascii="Arial" w:hAnsi="Arial" w:cs="Arial"/>
          <w:sz w:val="24"/>
          <w:szCs w:val="24"/>
          <w:vertAlign w:val="superscript"/>
        </w:rPr>
        <w:footnoteReference w:id="37"/>
      </w:r>
      <w:r w:rsidRPr="003571F9">
        <w:rPr>
          <w:rFonts w:ascii="Arial" w:hAnsi="Arial" w:cs="Arial"/>
          <w:sz w:val="24"/>
          <w:szCs w:val="24"/>
        </w:rPr>
        <w:t xml:space="preserve"> </w:t>
      </w:r>
      <w:r w:rsidR="00D14C4F" w:rsidRPr="003571F9">
        <w:rPr>
          <w:rFonts w:ascii="Arial" w:hAnsi="Arial" w:cs="Arial"/>
          <w:sz w:val="24"/>
          <w:szCs w:val="24"/>
        </w:rPr>
        <w:t>“</w:t>
      </w:r>
      <w:r w:rsidR="00A218BB" w:rsidRPr="003571F9">
        <w:rPr>
          <w:rFonts w:ascii="Arial" w:hAnsi="Arial" w:cs="Arial"/>
          <w:sz w:val="24"/>
          <w:szCs w:val="24"/>
        </w:rPr>
        <w:t>Samsun’da</w:t>
      </w:r>
      <w:r w:rsidR="00D14C4F">
        <w:rPr>
          <w:rFonts w:ascii="Arial" w:hAnsi="Arial" w:cs="Arial"/>
          <w:sz w:val="24"/>
          <w:szCs w:val="24"/>
        </w:rPr>
        <w:t xml:space="preserve"> Kadının Durumu”</w:t>
      </w:r>
      <w:r w:rsidR="00A218BB" w:rsidRPr="00BF0DA0">
        <w:rPr>
          <w:rFonts w:ascii="Arial" w:hAnsi="Arial" w:cs="Arial"/>
          <w:sz w:val="24"/>
          <w:szCs w:val="24"/>
        </w:rPr>
        <w:t xml:space="preserve"> </w:t>
      </w:r>
      <w:r w:rsidR="00D14C4F">
        <w:rPr>
          <w:rFonts w:ascii="Arial" w:hAnsi="Arial" w:cs="Arial"/>
          <w:sz w:val="24"/>
          <w:szCs w:val="24"/>
        </w:rPr>
        <w:t>çalışmasında</w:t>
      </w:r>
      <w:r w:rsidR="00D14C4F" w:rsidRPr="00BF0DA0">
        <w:rPr>
          <w:rFonts w:ascii="Arial" w:hAnsi="Arial" w:cs="Arial"/>
          <w:sz w:val="24"/>
          <w:szCs w:val="24"/>
          <w:vertAlign w:val="superscript"/>
        </w:rPr>
        <w:fldChar w:fldCharType="begin"/>
      </w:r>
      <w:r w:rsidR="00D14C4F" w:rsidRPr="00BF0DA0">
        <w:rPr>
          <w:rFonts w:ascii="Arial" w:hAnsi="Arial" w:cs="Arial"/>
          <w:sz w:val="24"/>
          <w:szCs w:val="24"/>
          <w:vertAlign w:val="superscript"/>
        </w:rPr>
        <w:instrText xml:space="preserve"> NOTEREF _Ref390090290 \h </w:instrText>
      </w:r>
      <w:r w:rsidR="00D14C4F">
        <w:rPr>
          <w:rFonts w:ascii="Arial" w:hAnsi="Arial" w:cs="Arial"/>
          <w:sz w:val="24"/>
          <w:szCs w:val="24"/>
          <w:vertAlign w:val="superscript"/>
        </w:rPr>
        <w:instrText xml:space="preserve"> \* MERGEFORMAT </w:instrText>
      </w:r>
      <w:r w:rsidR="00D14C4F" w:rsidRPr="00BF0DA0">
        <w:rPr>
          <w:rFonts w:ascii="Arial" w:hAnsi="Arial" w:cs="Arial"/>
          <w:sz w:val="24"/>
          <w:szCs w:val="24"/>
          <w:vertAlign w:val="superscript"/>
        </w:rPr>
      </w:r>
      <w:r w:rsidR="00D14C4F" w:rsidRPr="00BF0DA0">
        <w:rPr>
          <w:rFonts w:ascii="Arial" w:hAnsi="Arial" w:cs="Arial"/>
          <w:sz w:val="24"/>
          <w:szCs w:val="24"/>
          <w:vertAlign w:val="superscript"/>
        </w:rPr>
        <w:fldChar w:fldCharType="separate"/>
      </w:r>
      <w:r w:rsidR="00D14C4F" w:rsidRPr="00BF0DA0">
        <w:rPr>
          <w:rFonts w:ascii="Arial" w:hAnsi="Arial" w:cs="Arial"/>
          <w:sz w:val="24"/>
          <w:szCs w:val="24"/>
          <w:vertAlign w:val="superscript"/>
        </w:rPr>
        <w:t>30</w:t>
      </w:r>
      <w:r w:rsidR="00D14C4F" w:rsidRPr="00BF0DA0">
        <w:rPr>
          <w:rFonts w:ascii="Arial" w:hAnsi="Arial" w:cs="Arial"/>
          <w:sz w:val="24"/>
          <w:szCs w:val="24"/>
          <w:vertAlign w:val="superscript"/>
        </w:rPr>
        <w:fldChar w:fldCharType="end"/>
      </w:r>
      <w:r w:rsidR="00D14C4F">
        <w:rPr>
          <w:rFonts w:ascii="Arial" w:hAnsi="Arial" w:cs="Arial"/>
          <w:sz w:val="24"/>
          <w:szCs w:val="24"/>
        </w:rPr>
        <w:t xml:space="preserve">, </w:t>
      </w:r>
      <w:r w:rsidR="00A218BB" w:rsidRPr="00BF0DA0">
        <w:rPr>
          <w:rFonts w:ascii="Arial" w:hAnsi="Arial" w:cs="Arial"/>
          <w:sz w:val="24"/>
          <w:szCs w:val="24"/>
        </w:rPr>
        <w:t xml:space="preserve">kadınların çalışma yaşamı içindeki durumunu ve konumunu anlamak için istihdam, yoksulluk ve sosyal yardımlara ilişkin verilere bakılmıştır. İl, homojen bir sosyal yapı göstermediğinden gelir grupları, eğitim, hizmetlere erişim vb. konularda, ildeki farklılaşmaları görebilmek için ilçe düzeyinde; kent merkezini anlamak için ise mahalle ölçeğinde incelenmiştir. Analizler TEPAV’ın Samsun’da yürütmüş olduğu çalışma kapsamındaki anket çalışmaları, ildeki kurumlardan derlenen veriler, Türkiye İstatistik </w:t>
      </w:r>
      <w:r w:rsidR="00A218BB" w:rsidRPr="00BF0DA0">
        <w:rPr>
          <w:rFonts w:ascii="Arial" w:hAnsi="Arial" w:cs="Arial"/>
          <w:sz w:val="24"/>
          <w:szCs w:val="24"/>
        </w:rPr>
        <w:lastRenderedPageBreak/>
        <w:t>Kurumu (TÜİK), Sosyal Güvenlik Kurumu (SGK) ile Sosyal Yardımlaşma ve Dayanışma Vakfı (SYDV) verileri üzerinden yapılmıştır.</w:t>
      </w:r>
    </w:p>
    <w:p w14:paraId="172FF48C" w14:textId="04268611"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Türkiye’de kadınların genel olarak haneye ait işyerlerinde ve tarım sektöründe ücretsiz aile işçisi olarak çalışmaları burada çok yaygın olarak görülmektedir. Bu durum, işgücü piyasasının da buna uygun şekilde biçimlenerek kadınların istihdamda ikincil konuma düşmesinin de temel nedenidir.</w:t>
      </w:r>
      <w:r w:rsidR="004208D6" w:rsidRPr="000D3545">
        <w:rPr>
          <w:rFonts w:ascii="Arial" w:hAnsi="Arial" w:cs="Arial"/>
          <w:sz w:val="24"/>
          <w:szCs w:val="24"/>
        </w:rPr>
        <w:t xml:space="preserve"> Samsun’daki durum da bundan farklı değildir. </w:t>
      </w:r>
    </w:p>
    <w:p w14:paraId="47393BF8" w14:textId="27B67D77"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Samsun’da il ve ilçelerde kadınlarla yapılan anketlere göre</w:t>
      </w:r>
      <w:r w:rsidR="008823AE" w:rsidRPr="00BF0DA0">
        <w:rPr>
          <w:rFonts w:ascii="Arial" w:hAnsi="Arial" w:cs="Arial"/>
          <w:sz w:val="24"/>
          <w:szCs w:val="24"/>
          <w:vertAlign w:val="superscript"/>
        </w:rPr>
        <w:fldChar w:fldCharType="begin"/>
      </w:r>
      <w:r w:rsidR="008823AE" w:rsidRPr="00BF0DA0">
        <w:rPr>
          <w:rFonts w:ascii="Arial" w:hAnsi="Arial" w:cs="Arial"/>
          <w:sz w:val="24"/>
          <w:szCs w:val="24"/>
          <w:vertAlign w:val="superscript"/>
        </w:rPr>
        <w:instrText xml:space="preserve"> NOTEREF _Ref390090290 \h </w:instrText>
      </w:r>
      <w:r w:rsidR="008823AE">
        <w:rPr>
          <w:rFonts w:ascii="Arial" w:hAnsi="Arial" w:cs="Arial"/>
          <w:sz w:val="24"/>
          <w:szCs w:val="24"/>
          <w:vertAlign w:val="superscript"/>
        </w:rPr>
        <w:instrText xml:space="preserve"> \* MERGEFORMAT </w:instrText>
      </w:r>
      <w:r w:rsidR="008823AE" w:rsidRPr="00BF0DA0">
        <w:rPr>
          <w:rFonts w:ascii="Arial" w:hAnsi="Arial" w:cs="Arial"/>
          <w:sz w:val="24"/>
          <w:szCs w:val="24"/>
          <w:vertAlign w:val="superscript"/>
        </w:rPr>
      </w:r>
      <w:r w:rsidR="008823AE" w:rsidRPr="00BF0DA0">
        <w:rPr>
          <w:rFonts w:ascii="Arial" w:hAnsi="Arial" w:cs="Arial"/>
          <w:sz w:val="24"/>
          <w:szCs w:val="24"/>
          <w:vertAlign w:val="superscript"/>
        </w:rPr>
        <w:fldChar w:fldCharType="separate"/>
      </w:r>
      <w:r w:rsidR="008823AE" w:rsidRPr="00BF0DA0">
        <w:rPr>
          <w:rFonts w:ascii="Arial" w:hAnsi="Arial" w:cs="Arial"/>
          <w:sz w:val="24"/>
          <w:szCs w:val="24"/>
          <w:vertAlign w:val="superscript"/>
        </w:rPr>
        <w:t>30</w:t>
      </w:r>
      <w:r w:rsidR="008823AE" w:rsidRPr="00BF0DA0">
        <w:rPr>
          <w:rFonts w:ascii="Arial" w:hAnsi="Arial" w:cs="Arial"/>
          <w:sz w:val="24"/>
          <w:szCs w:val="24"/>
          <w:vertAlign w:val="superscript"/>
        </w:rPr>
        <w:fldChar w:fldCharType="end"/>
      </w:r>
      <w:r w:rsidRPr="00BF0DA0">
        <w:rPr>
          <w:rFonts w:ascii="Arial" w:hAnsi="Arial" w:cs="Arial"/>
          <w:sz w:val="24"/>
          <w:szCs w:val="24"/>
        </w:rPr>
        <w:t>, kadınların yaklaşık %21</w:t>
      </w:r>
      <w:r w:rsidR="009B2506" w:rsidRPr="008823AE">
        <w:rPr>
          <w:rFonts w:ascii="Arial" w:hAnsi="Arial" w:cs="Arial"/>
          <w:sz w:val="24"/>
          <w:szCs w:val="24"/>
        </w:rPr>
        <w:t>,</w:t>
      </w:r>
      <w:r w:rsidRPr="00BF0DA0">
        <w:rPr>
          <w:rFonts w:ascii="Arial" w:hAnsi="Arial" w:cs="Arial"/>
          <w:sz w:val="24"/>
          <w:szCs w:val="24"/>
        </w:rPr>
        <w:t>2’sinin çalıştığı; buna karşın %14</w:t>
      </w:r>
      <w:r w:rsidR="009B2506">
        <w:rPr>
          <w:rFonts w:ascii="Arial" w:hAnsi="Arial" w:cs="Arial"/>
          <w:sz w:val="24"/>
          <w:szCs w:val="24"/>
        </w:rPr>
        <w:t>,</w:t>
      </w:r>
      <w:r w:rsidRPr="00BF0DA0">
        <w:rPr>
          <w:rFonts w:ascii="Arial" w:hAnsi="Arial" w:cs="Arial"/>
          <w:sz w:val="24"/>
          <w:szCs w:val="24"/>
        </w:rPr>
        <w:t>4’ünün çalışmadığı ama iş aradığı, %64</w:t>
      </w:r>
      <w:r w:rsidR="009B2506">
        <w:rPr>
          <w:rFonts w:ascii="Arial" w:hAnsi="Arial" w:cs="Arial"/>
          <w:sz w:val="24"/>
          <w:szCs w:val="24"/>
        </w:rPr>
        <w:t>,</w:t>
      </w:r>
      <w:r w:rsidRPr="00BF0DA0">
        <w:rPr>
          <w:rFonts w:ascii="Arial" w:hAnsi="Arial" w:cs="Arial"/>
          <w:sz w:val="24"/>
          <w:szCs w:val="24"/>
        </w:rPr>
        <w:t>4’ünün ise çalışmadığı ve iş aramadığı (kendini ev kadını olarak tanımladığı) tespit edilmiş</w:t>
      </w:r>
      <w:proofErr w:type="gramStart"/>
      <w:r w:rsidRPr="00BF0DA0">
        <w:rPr>
          <w:rFonts w:ascii="Arial" w:hAnsi="Arial" w:cs="Arial"/>
          <w:sz w:val="24"/>
          <w:szCs w:val="24"/>
        </w:rPr>
        <w:t>tir</w:t>
      </w:r>
      <w:proofErr w:type="gramEnd"/>
      <w:r w:rsidRPr="00BF0DA0">
        <w:rPr>
          <w:rFonts w:ascii="Arial" w:hAnsi="Arial" w:cs="Arial"/>
          <w:sz w:val="24"/>
          <w:szCs w:val="24"/>
        </w:rPr>
        <w:t>.</w:t>
      </w:r>
    </w:p>
    <w:p w14:paraId="79BE7BFF" w14:textId="77777777"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Samsun’da toplam kadın istihdamının %27’si 18-30, %38’i 31-40, %30’u 41-50 yaş arasında yoğunlaşmaktadır. Ancak bunu nüfusa oranladığımızda 18-30 aralığındaki kadınların %32’sinin, 31-40 yaş aralığındaki kadınların %28’inin çalıştığı görülmektedir. Şu an çalışmadığını ve iş de aramadığını, ev kadını olduğunu, söyleyen kadınların yaşa göre dağılımına bakıldığında; 18-30 yaş aralığındaki kadınların %42’si ile 31-40 yaş aralığındaki kadınların %53’ü bu grupta yer almaktadır. 30-45 yaş grubunda “çalışmayan ve iş de aramayan” kadınların sayısı, aynı yaş grubunda “çalışmayan ancak iş arayan” kadınların sayısının yaklaşık üç katıdır. Bu durum kadınların, koşulları uygunsa çalışma hayatından uzak durduğuna işaret etmektedir. Öte yandan 18-30 yaş aralığındaki genç nüfusta istihdama katılım eğiliminin yüksek olduğu ve ev kadını olarak tanımlamanın görece düşük olduğu söylenebilir. İstihdam edilen kadınların sektörel dağılımının incelenmesi ise kadın istihdamında hangi sektörlerin il bazında ön plana çıktığının belirlenmesi açısından önemlidir.</w:t>
      </w:r>
    </w:p>
    <w:p w14:paraId="1BA7DCDA" w14:textId="1EF80737" w:rsidR="00E05BCC" w:rsidRPr="00BF0DA0" w:rsidRDefault="00E05BCC" w:rsidP="00BF0DA0">
      <w:pPr>
        <w:pStyle w:val="Standard"/>
        <w:widowControl w:val="0"/>
        <w:spacing w:after="240" w:line="360" w:lineRule="auto"/>
        <w:jc w:val="both"/>
        <w:rPr>
          <w:rFonts w:ascii="Arial" w:hAnsi="Arial" w:cs="Arial"/>
          <w:sz w:val="24"/>
          <w:szCs w:val="24"/>
        </w:rPr>
      </w:pPr>
    </w:p>
    <w:tbl>
      <w:tblPr>
        <w:tblW w:w="8816" w:type="dxa"/>
        <w:jc w:val="center"/>
        <w:tblLayout w:type="fixed"/>
        <w:tblCellMar>
          <w:left w:w="10" w:type="dxa"/>
          <w:right w:w="10" w:type="dxa"/>
        </w:tblCellMar>
        <w:tblLook w:val="04A0" w:firstRow="1" w:lastRow="0" w:firstColumn="1" w:lastColumn="0" w:noHBand="0" w:noVBand="1"/>
      </w:tblPr>
      <w:tblGrid>
        <w:gridCol w:w="4601"/>
        <w:gridCol w:w="1276"/>
        <w:gridCol w:w="1408"/>
        <w:gridCol w:w="1531"/>
      </w:tblGrid>
      <w:tr w:rsidR="00E05BCC" w:rsidRPr="00C4168B" w14:paraId="2A6BFB97" w14:textId="77777777">
        <w:trPr>
          <w:trHeight w:val="1240"/>
          <w:jc w:val="center"/>
        </w:trPr>
        <w:tc>
          <w:tcPr>
            <w:tcW w:w="4601" w:type="dxa"/>
            <w:tcBorders>
              <w:top w:val="single" w:sz="8" w:space="0" w:color="000001"/>
              <w:bottom w:val="single" w:sz="8" w:space="0" w:color="000001"/>
            </w:tcBorders>
            <w:shd w:val="clear" w:color="auto" w:fill="FFFFFF"/>
            <w:tcMar>
              <w:top w:w="0" w:type="dxa"/>
              <w:left w:w="108" w:type="dxa"/>
              <w:bottom w:w="0" w:type="dxa"/>
              <w:right w:w="108" w:type="dxa"/>
            </w:tcMar>
            <w:vAlign w:val="center"/>
          </w:tcPr>
          <w:p w14:paraId="11D04A60"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SEKTÖRLER</w:t>
            </w:r>
          </w:p>
        </w:tc>
        <w:tc>
          <w:tcPr>
            <w:tcW w:w="1276" w:type="dxa"/>
            <w:tcBorders>
              <w:top w:val="single" w:sz="8" w:space="0" w:color="000001"/>
              <w:bottom w:val="single" w:sz="8" w:space="0" w:color="000001"/>
            </w:tcBorders>
            <w:shd w:val="clear" w:color="auto" w:fill="FFFFFF"/>
            <w:tcMar>
              <w:top w:w="0" w:type="dxa"/>
              <w:left w:w="108" w:type="dxa"/>
              <w:bottom w:w="0" w:type="dxa"/>
              <w:right w:w="108" w:type="dxa"/>
            </w:tcMar>
            <w:vAlign w:val="bottom"/>
          </w:tcPr>
          <w:p w14:paraId="7EC1FAAC" w14:textId="77777777" w:rsidR="00E05BCC" w:rsidRPr="00BF0DA0" w:rsidRDefault="00A218BB">
            <w:pPr>
              <w:pStyle w:val="Standard"/>
              <w:spacing w:after="0" w:line="100" w:lineRule="atLeast"/>
              <w:jc w:val="right"/>
              <w:rPr>
                <w:rFonts w:ascii="Arial" w:eastAsia="Times New Roman" w:hAnsi="Arial" w:cs="Arial"/>
                <w:b/>
                <w:bCs/>
                <w:color w:val="000000"/>
                <w:sz w:val="20"/>
                <w:szCs w:val="20"/>
              </w:rPr>
            </w:pPr>
            <w:r w:rsidRPr="00BF0DA0">
              <w:rPr>
                <w:rFonts w:ascii="Arial" w:eastAsia="Times New Roman" w:hAnsi="Arial" w:cs="Arial"/>
                <w:b/>
                <w:bCs/>
                <w:color w:val="000000"/>
                <w:sz w:val="20"/>
                <w:szCs w:val="20"/>
              </w:rPr>
              <w:t xml:space="preserve"> İstihdam edilen kadın sayısı</w:t>
            </w:r>
          </w:p>
        </w:tc>
        <w:tc>
          <w:tcPr>
            <w:tcW w:w="1408" w:type="dxa"/>
            <w:tcBorders>
              <w:top w:val="single" w:sz="8" w:space="0" w:color="000001"/>
              <w:bottom w:val="single" w:sz="8" w:space="0" w:color="000001"/>
            </w:tcBorders>
            <w:shd w:val="clear" w:color="auto" w:fill="FFFFFF"/>
            <w:tcMar>
              <w:top w:w="0" w:type="dxa"/>
              <w:left w:w="108" w:type="dxa"/>
              <w:bottom w:w="0" w:type="dxa"/>
              <w:right w:w="108" w:type="dxa"/>
            </w:tcMar>
            <w:vAlign w:val="bottom"/>
          </w:tcPr>
          <w:p w14:paraId="72BA825B" w14:textId="77777777" w:rsidR="00E05BCC" w:rsidRPr="00BF0DA0" w:rsidRDefault="00A218BB">
            <w:pPr>
              <w:pStyle w:val="Standard"/>
              <w:spacing w:after="0" w:line="100" w:lineRule="atLeast"/>
              <w:jc w:val="right"/>
              <w:rPr>
                <w:rFonts w:ascii="Arial" w:eastAsia="Times New Roman" w:hAnsi="Arial" w:cs="Arial"/>
                <w:b/>
                <w:bCs/>
                <w:color w:val="000000"/>
                <w:sz w:val="20"/>
                <w:szCs w:val="20"/>
              </w:rPr>
            </w:pPr>
            <w:r w:rsidRPr="00BF0DA0">
              <w:rPr>
                <w:rFonts w:ascii="Arial" w:eastAsia="Times New Roman" w:hAnsi="Arial" w:cs="Arial"/>
                <w:b/>
                <w:bCs/>
                <w:color w:val="000000"/>
                <w:sz w:val="20"/>
                <w:szCs w:val="20"/>
              </w:rPr>
              <w:t>Kadın istihdamının İlde sektörel yoğunlaşma oranı</w:t>
            </w:r>
          </w:p>
        </w:tc>
        <w:tc>
          <w:tcPr>
            <w:tcW w:w="1531" w:type="dxa"/>
            <w:tcBorders>
              <w:top w:val="single" w:sz="8" w:space="0" w:color="000001"/>
              <w:bottom w:val="single" w:sz="8" w:space="0" w:color="000001"/>
            </w:tcBorders>
            <w:shd w:val="clear" w:color="auto" w:fill="FFFFFF"/>
            <w:tcMar>
              <w:top w:w="0" w:type="dxa"/>
              <w:left w:w="108" w:type="dxa"/>
              <w:bottom w:w="0" w:type="dxa"/>
              <w:right w:w="108" w:type="dxa"/>
            </w:tcMar>
            <w:vAlign w:val="bottom"/>
          </w:tcPr>
          <w:p w14:paraId="7827D038" w14:textId="77777777" w:rsidR="00E05BCC" w:rsidRPr="00BF0DA0" w:rsidRDefault="00A218BB">
            <w:pPr>
              <w:pStyle w:val="Standard"/>
              <w:spacing w:after="0" w:line="100" w:lineRule="atLeast"/>
              <w:jc w:val="right"/>
              <w:rPr>
                <w:rFonts w:ascii="Arial" w:eastAsia="Times New Roman" w:hAnsi="Arial" w:cs="Arial"/>
                <w:b/>
                <w:bCs/>
                <w:color w:val="000000"/>
                <w:sz w:val="20"/>
                <w:szCs w:val="20"/>
              </w:rPr>
            </w:pPr>
            <w:r w:rsidRPr="00BF0DA0">
              <w:rPr>
                <w:rFonts w:ascii="Arial" w:eastAsia="Times New Roman" w:hAnsi="Arial" w:cs="Arial"/>
                <w:b/>
                <w:bCs/>
                <w:color w:val="000000"/>
                <w:sz w:val="20"/>
                <w:szCs w:val="20"/>
              </w:rPr>
              <w:t>Kadın istihdamının İlde sektörel dağılım oranı (%)</w:t>
            </w:r>
          </w:p>
        </w:tc>
      </w:tr>
      <w:tr w:rsidR="00E05BCC" w:rsidRPr="00C4168B" w14:paraId="4A399330" w14:textId="77777777" w:rsidTr="00BF0DA0">
        <w:trPr>
          <w:trHeight w:val="300"/>
          <w:jc w:val="center"/>
        </w:trPr>
        <w:tc>
          <w:tcPr>
            <w:tcW w:w="4601" w:type="dxa"/>
            <w:shd w:val="clear" w:color="auto" w:fill="D9D9D9" w:themeFill="background1" w:themeFillShade="D9"/>
            <w:tcMar>
              <w:top w:w="0" w:type="dxa"/>
              <w:left w:w="108" w:type="dxa"/>
              <w:bottom w:w="0" w:type="dxa"/>
              <w:right w:w="108" w:type="dxa"/>
            </w:tcMar>
          </w:tcPr>
          <w:p w14:paraId="0B9FA474"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Hane Halklarının İşverenler Olarak Faaliyetleri</w:t>
            </w:r>
          </w:p>
        </w:tc>
        <w:tc>
          <w:tcPr>
            <w:tcW w:w="1276" w:type="dxa"/>
            <w:shd w:val="clear" w:color="auto" w:fill="D9D9D9" w:themeFill="background1" w:themeFillShade="D9"/>
            <w:tcMar>
              <w:top w:w="0" w:type="dxa"/>
              <w:left w:w="108" w:type="dxa"/>
              <w:bottom w:w="0" w:type="dxa"/>
              <w:right w:w="108" w:type="dxa"/>
            </w:tcMar>
            <w:vAlign w:val="bottom"/>
          </w:tcPr>
          <w:p w14:paraId="0674AC64" w14:textId="2ABDA028"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32</w:t>
            </w:r>
            <w:r w:rsidR="00393CF4" w:rsidRPr="00BF0DA0">
              <w:rPr>
                <w:rFonts w:ascii="Arial" w:eastAsia="Times New Roman" w:hAnsi="Arial" w:cs="Arial"/>
                <w:color w:val="000000"/>
                <w:sz w:val="20"/>
                <w:szCs w:val="20"/>
              </w:rPr>
              <w:t xml:space="preserve">  </w:t>
            </w:r>
          </w:p>
        </w:tc>
        <w:tc>
          <w:tcPr>
            <w:tcW w:w="1408" w:type="dxa"/>
            <w:shd w:val="clear" w:color="auto" w:fill="D9D9D9" w:themeFill="background1" w:themeFillShade="D9"/>
            <w:tcMar>
              <w:top w:w="0" w:type="dxa"/>
              <w:left w:w="108" w:type="dxa"/>
              <w:bottom w:w="0" w:type="dxa"/>
              <w:right w:w="108" w:type="dxa"/>
            </w:tcMar>
            <w:vAlign w:val="bottom"/>
          </w:tcPr>
          <w:p w14:paraId="45063F49"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5,08</w:t>
            </w:r>
          </w:p>
        </w:tc>
        <w:tc>
          <w:tcPr>
            <w:tcW w:w="1531" w:type="dxa"/>
            <w:shd w:val="clear" w:color="auto" w:fill="D9D9D9" w:themeFill="background1" w:themeFillShade="D9"/>
            <w:tcMar>
              <w:top w:w="0" w:type="dxa"/>
              <w:left w:w="108" w:type="dxa"/>
              <w:bottom w:w="0" w:type="dxa"/>
              <w:right w:w="108" w:type="dxa"/>
            </w:tcMar>
            <w:vAlign w:val="bottom"/>
          </w:tcPr>
          <w:p w14:paraId="1BB6ADE3"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0,10</w:t>
            </w:r>
          </w:p>
        </w:tc>
      </w:tr>
      <w:tr w:rsidR="00E05BCC" w:rsidRPr="00C4168B" w14:paraId="0BE1F751" w14:textId="77777777">
        <w:trPr>
          <w:trHeight w:val="300"/>
          <w:jc w:val="center"/>
        </w:trPr>
        <w:tc>
          <w:tcPr>
            <w:tcW w:w="4601" w:type="dxa"/>
            <w:shd w:val="clear" w:color="auto" w:fill="FFFFFF"/>
            <w:tcMar>
              <w:top w:w="0" w:type="dxa"/>
              <w:left w:w="108" w:type="dxa"/>
              <w:bottom w:w="0" w:type="dxa"/>
              <w:right w:w="108" w:type="dxa"/>
            </w:tcMar>
          </w:tcPr>
          <w:p w14:paraId="1DD07B58"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İnsan Sağlığı ve Sosyal Hizmet Faaliyetleri</w:t>
            </w:r>
          </w:p>
        </w:tc>
        <w:tc>
          <w:tcPr>
            <w:tcW w:w="1276" w:type="dxa"/>
            <w:shd w:val="clear" w:color="auto" w:fill="FFFFFF"/>
            <w:tcMar>
              <w:top w:w="0" w:type="dxa"/>
              <w:left w:w="108" w:type="dxa"/>
              <w:bottom w:w="0" w:type="dxa"/>
              <w:right w:w="108" w:type="dxa"/>
            </w:tcMar>
            <w:vAlign w:val="bottom"/>
          </w:tcPr>
          <w:p w14:paraId="6218AFD1" w14:textId="29CFB42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3.618</w:t>
            </w:r>
            <w:r w:rsidR="00393CF4" w:rsidRPr="00BF0DA0">
              <w:rPr>
                <w:rFonts w:ascii="Arial" w:eastAsia="Times New Roman" w:hAnsi="Arial" w:cs="Arial"/>
                <w:color w:val="000000"/>
                <w:sz w:val="20"/>
                <w:szCs w:val="20"/>
              </w:rPr>
              <w:t xml:space="preserve">  </w:t>
            </w:r>
          </w:p>
        </w:tc>
        <w:tc>
          <w:tcPr>
            <w:tcW w:w="1408" w:type="dxa"/>
            <w:shd w:val="clear" w:color="auto" w:fill="FFFFFF"/>
            <w:tcMar>
              <w:top w:w="0" w:type="dxa"/>
              <w:left w:w="108" w:type="dxa"/>
              <w:bottom w:w="0" w:type="dxa"/>
              <w:right w:w="108" w:type="dxa"/>
            </w:tcMar>
            <w:vAlign w:val="bottom"/>
          </w:tcPr>
          <w:p w14:paraId="681DBE63"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3,43</w:t>
            </w:r>
          </w:p>
        </w:tc>
        <w:tc>
          <w:tcPr>
            <w:tcW w:w="1531" w:type="dxa"/>
            <w:shd w:val="clear" w:color="auto" w:fill="FFFFFF"/>
            <w:tcMar>
              <w:top w:w="0" w:type="dxa"/>
              <w:left w:w="108" w:type="dxa"/>
              <w:bottom w:w="0" w:type="dxa"/>
              <w:right w:w="108" w:type="dxa"/>
            </w:tcMar>
            <w:vAlign w:val="bottom"/>
          </w:tcPr>
          <w:p w14:paraId="581DD785"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10,97</w:t>
            </w:r>
          </w:p>
        </w:tc>
      </w:tr>
      <w:tr w:rsidR="00E05BCC" w:rsidRPr="00C4168B" w14:paraId="3D7DC2A6" w14:textId="77777777" w:rsidTr="00BF0DA0">
        <w:trPr>
          <w:trHeight w:val="300"/>
          <w:jc w:val="center"/>
        </w:trPr>
        <w:tc>
          <w:tcPr>
            <w:tcW w:w="4601" w:type="dxa"/>
            <w:shd w:val="clear" w:color="auto" w:fill="D9D9D9" w:themeFill="background1" w:themeFillShade="D9"/>
            <w:tcMar>
              <w:top w:w="0" w:type="dxa"/>
              <w:left w:w="108" w:type="dxa"/>
              <w:bottom w:w="0" w:type="dxa"/>
              <w:right w:w="108" w:type="dxa"/>
            </w:tcMar>
          </w:tcPr>
          <w:p w14:paraId="76D98469"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Bilgi ve İletişim</w:t>
            </w:r>
          </w:p>
        </w:tc>
        <w:tc>
          <w:tcPr>
            <w:tcW w:w="1276" w:type="dxa"/>
            <w:shd w:val="clear" w:color="auto" w:fill="D9D9D9" w:themeFill="background1" w:themeFillShade="D9"/>
            <w:tcMar>
              <w:top w:w="0" w:type="dxa"/>
              <w:left w:w="108" w:type="dxa"/>
              <w:bottom w:w="0" w:type="dxa"/>
              <w:right w:w="108" w:type="dxa"/>
            </w:tcMar>
            <w:vAlign w:val="bottom"/>
          </w:tcPr>
          <w:p w14:paraId="11B9B3DF" w14:textId="2CE0778F"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788</w:t>
            </w:r>
            <w:r w:rsidR="00393CF4" w:rsidRPr="00BF0DA0">
              <w:rPr>
                <w:rFonts w:ascii="Arial" w:eastAsia="Times New Roman" w:hAnsi="Arial" w:cs="Arial"/>
                <w:color w:val="000000"/>
                <w:sz w:val="20"/>
                <w:szCs w:val="20"/>
              </w:rPr>
              <w:t xml:space="preserve">  </w:t>
            </w:r>
          </w:p>
        </w:tc>
        <w:tc>
          <w:tcPr>
            <w:tcW w:w="1408" w:type="dxa"/>
            <w:shd w:val="clear" w:color="auto" w:fill="D9D9D9" w:themeFill="background1" w:themeFillShade="D9"/>
            <w:tcMar>
              <w:top w:w="0" w:type="dxa"/>
              <w:left w:w="108" w:type="dxa"/>
              <w:bottom w:w="0" w:type="dxa"/>
              <w:right w:w="108" w:type="dxa"/>
            </w:tcMar>
            <w:vAlign w:val="bottom"/>
          </w:tcPr>
          <w:p w14:paraId="1C363214"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3,26</w:t>
            </w:r>
          </w:p>
        </w:tc>
        <w:tc>
          <w:tcPr>
            <w:tcW w:w="1531" w:type="dxa"/>
            <w:shd w:val="clear" w:color="auto" w:fill="D9D9D9" w:themeFill="background1" w:themeFillShade="D9"/>
            <w:tcMar>
              <w:top w:w="0" w:type="dxa"/>
              <w:left w:w="108" w:type="dxa"/>
              <w:bottom w:w="0" w:type="dxa"/>
              <w:right w:w="108" w:type="dxa"/>
            </w:tcMar>
            <w:vAlign w:val="bottom"/>
          </w:tcPr>
          <w:p w14:paraId="662BE85A"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2,39</w:t>
            </w:r>
          </w:p>
        </w:tc>
      </w:tr>
      <w:tr w:rsidR="00E05BCC" w:rsidRPr="00C4168B" w14:paraId="65C20E8E" w14:textId="77777777">
        <w:trPr>
          <w:trHeight w:val="300"/>
          <w:jc w:val="center"/>
        </w:trPr>
        <w:tc>
          <w:tcPr>
            <w:tcW w:w="4601" w:type="dxa"/>
            <w:shd w:val="clear" w:color="auto" w:fill="FFFFFF"/>
            <w:tcMar>
              <w:top w:w="0" w:type="dxa"/>
              <w:left w:w="108" w:type="dxa"/>
              <w:bottom w:w="0" w:type="dxa"/>
              <w:right w:w="108" w:type="dxa"/>
            </w:tcMar>
          </w:tcPr>
          <w:p w14:paraId="1CA1411C"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Finans ve Sigorta Faaliyetleri</w:t>
            </w:r>
          </w:p>
        </w:tc>
        <w:tc>
          <w:tcPr>
            <w:tcW w:w="1276" w:type="dxa"/>
            <w:shd w:val="clear" w:color="auto" w:fill="FFFFFF"/>
            <w:tcMar>
              <w:top w:w="0" w:type="dxa"/>
              <w:left w:w="108" w:type="dxa"/>
              <w:bottom w:w="0" w:type="dxa"/>
              <w:right w:w="108" w:type="dxa"/>
            </w:tcMar>
            <w:vAlign w:val="bottom"/>
          </w:tcPr>
          <w:p w14:paraId="714B8ABD" w14:textId="47A66F0F"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519</w:t>
            </w:r>
            <w:r w:rsidR="00393CF4" w:rsidRPr="00BF0DA0">
              <w:rPr>
                <w:rFonts w:ascii="Arial" w:eastAsia="Times New Roman" w:hAnsi="Arial" w:cs="Arial"/>
                <w:color w:val="000000"/>
                <w:sz w:val="20"/>
                <w:szCs w:val="20"/>
              </w:rPr>
              <w:t xml:space="preserve">  </w:t>
            </w:r>
          </w:p>
        </w:tc>
        <w:tc>
          <w:tcPr>
            <w:tcW w:w="1408" w:type="dxa"/>
            <w:shd w:val="clear" w:color="auto" w:fill="FFFFFF"/>
            <w:tcMar>
              <w:top w:w="0" w:type="dxa"/>
              <w:left w:w="108" w:type="dxa"/>
              <w:bottom w:w="0" w:type="dxa"/>
              <w:right w:w="108" w:type="dxa"/>
            </w:tcMar>
            <w:vAlign w:val="bottom"/>
          </w:tcPr>
          <w:p w14:paraId="7A165E02"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2,39</w:t>
            </w:r>
          </w:p>
        </w:tc>
        <w:tc>
          <w:tcPr>
            <w:tcW w:w="1531" w:type="dxa"/>
            <w:shd w:val="clear" w:color="auto" w:fill="FFFFFF"/>
            <w:tcMar>
              <w:top w:w="0" w:type="dxa"/>
              <w:left w:w="108" w:type="dxa"/>
              <w:bottom w:w="0" w:type="dxa"/>
              <w:right w:w="108" w:type="dxa"/>
            </w:tcMar>
            <w:vAlign w:val="bottom"/>
          </w:tcPr>
          <w:p w14:paraId="47215B8D"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1,57</w:t>
            </w:r>
          </w:p>
        </w:tc>
      </w:tr>
      <w:tr w:rsidR="00E05BCC" w:rsidRPr="00C4168B" w14:paraId="703AB433" w14:textId="77777777" w:rsidTr="00BF0DA0">
        <w:trPr>
          <w:trHeight w:val="300"/>
          <w:jc w:val="center"/>
        </w:trPr>
        <w:tc>
          <w:tcPr>
            <w:tcW w:w="4601" w:type="dxa"/>
            <w:shd w:val="clear" w:color="auto" w:fill="D9D9D9" w:themeFill="background1" w:themeFillShade="D9"/>
            <w:tcMar>
              <w:top w:w="0" w:type="dxa"/>
              <w:left w:w="108" w:type="dxa"/>
              <w:bottom w:w="0" w:type="dxa"/>
              <w:right w:w="108" w:type="dxa"/>
            </w:tcMar>
          </w:tcPr>
          <w:p w14:paraId="60B551B9"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Gayrimenkul Faaliyetleri</w:t>
            </w:r>
          </w:p>
        </w:tc>
        <w:tc>
          <w:tcPr>
            <w:tcW w:w="1276" w:type="dxa"/>
            <w:shd w:val="clear" w:color="auto" w:fill="D9D9D9" w:themeFill="background1" w:themeFillShade="D9"/>
            <w:tcMar>
              <w:top w:w="0" w:type="dxa"/>
              <w:left w:w="108" w:type="dxa"/>
              <w:bottom w:w="0" w:type="dxa"/>
              <w:right w:w="108" w:type="dxa"/>
            </w:tcMar>
            <w:vAlign w:val="bottom"/>
          </w:tcPr>
          <w:p w14:paraId="270D14E1" w14:textId="1F65EA82"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37</w:t>
            </w:r>
            <w:r w:rsidR="00393CF4" w:rsidRPr="00BF0DA0">
              <w:rPr>
                <w:rFonts w:ascii="Arial" w:eastAsia="Times New Roman" w:hAnsi="Arial" w:cs="Arial"/>
                <w:color w:val="000000"/>
                <w:sz w:val="20"/>
                <w:szCs w:val="20"/>
              </w:rPr>
              <w:t xml:space="preserve">  </w:t>
            </w:r>
          </w:p>
        </w:tc>
        <w:tc>
          <w:tcPr>
            <w:tcW w:w="1408" w:type="dxa"/>
            <w:shd w:val="clear" w:color="auto" w:fill="D9D9D9" w:themeFill="background1" w:themeFillShade="D9"/>
            <w:tcMar>
              <w:top w:w="0" w:type="dxa"/>
              <w:left w:w="108" w:type="dxa"/>
              <w:bottom w:w="0" w:type="dxa"/>
              <w:right w:w="108" w:type="dxa"/>
            </w:tcMar>
            <w:vAlign w:val="bottom"/>
          </w:tcPr>
          <w:p w14:paraId="3BE6BA14"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2,11</w:t>
            </w:r>
          </w:p>
        </w:tc>
        <w:tc>
          <w:tcPr>
            <w:tcW w:w="1531" w:type="dxa"/>
            <w:shd w:val="clear" w:color="auto" w:fill="D9D9D9" w:themeFill="background1" w:themeFillShade="D9"/>
            <w:tcMar>
              <w:top w:w="0" w:type="dxa"/>
              <w:left w:w="108" w:type="dxa"/>
              <w:bottom w:w="0" w:type="dxa"/>
              <w:right w:w="108" w:type="dxa"/>
            </w:tcMar>
            <w:vAlign w:val="bottom"/>
          </w:tcPr>
          <w:p w14:paraId="1D7D6FE7"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0,11</w:t>
            </w:r>
          </w:p>
        </w:tc>
      </w:tr>
      <w:tr w:rsidR="00E05BCC" w:rsidRPr="00C4168B" w14:paraId="659BC7F8" w14:textId="77777777">
        <w:trPr>
          <w:trHeight w:val="300"/>
          <w:jc w:val="center"/>
        </w:trPr>
        <w:tc>
          <w:tcPr>
            <w:tcW w:w="4601" w:type="dxa"/>
            <w:shd w:val="clear" w:color="auto" w:fill="FFFFFF"/>
            <w:tcMar>
              <w:top w:w="0" w:type="dxa"/>
              <w:left w:w="108" w:type="dxa"/>
              <w:bottom w:w="0" w:type="dxa"/>
              <w:right w:w="108" w:type="dxa"/>
            </w:tcMar>
          </w:tcPr>
          <w:p w14:paraId="17200D14"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Eğitim</w:t>
            </w:r>
          </w:p>
        </w:tc>
        <w:tc>
          <w:tcPr>
            <w:tcW w:w="1276" w:type="dxa"/>
            <w:shd w:val="clear" w:color="auto" w:fill="FFFFFF"/>
            <w:tcMar>
              <w:top w:w="0" w:type="dxa"/>
              <w:left w:w="108" w:type="dxa"/>
              <w:bottom w:w="0" w:type="dxa"/>
              <w:right w:w="108" w:type="dxa"/>
            </w:tcMar>
            <w:vAlign w:val="bottom"/>
          </w:tcPr>
          <w:p w14:paraId="43A2782E" w14:textId="370BBFB8"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4.254</w:t>
            </w:r>
            <w:r w:rsidR="00393CF4" w:rsidRPr="00BF0DA0">
              <w:rPr>
                <w:rFonts w:ascii="Arial" w:eastAsia="Times New Roman" w:hAnsi="Arial" w:cs="Arial"/>
                <w:color w:val="000000"/>
                <w:sz w:val="20"/>
                <w:szCs w:val="20"/>
              </w:rPr>
              <w:t xml:space="preserve">  </w:t>
            </w:r>
          </w:p>
        </w:tc>
        <w:tc>
          <w:tcPr>
            <w:tcW w:w="1408" w:type="dxa"/>
            <w:shd w:val="clear" w:color="auto" w:fill="FFFFFF"/>
            <w:tcMar>
              <w:top w:w="0" w:type="dxa"/>
              <w:left w:w="108" w:type="dxa"/>
              <w:bottom w:w="0" w:type="dxa"/>
              <w:right w:w="108" w:type="dxa"/>
            </w:tcMar>
            <w:vAlign w:val="bottom"/>
          </w:tcPr>
          <w:p w14:paraId="4AE9543A"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1,79</w:t>
            </w:r>
          </w:p>
        </w:tc>
        <w:tc>
          <w:tcPr>
            <w:tcW w:w="1531" w:type="dxa"/>
            <w:shd w:val="clear" w:color="auto" w:fill="FFFFFF"/>
            <w:tcMar>
              <w:top w:w="0" w:type="dxa"/>
              <w:left w:w="108" w:type="dxa"/>
              <w:bottom w:w="0" w:type="dxa"/>
              <w:right w:w="108" w:type="dxa"/>
            </w:tcMar>
            <w:vAlign w:val="bottom"/>
          </w:tcPr>
          <w:p w14:paraId="745114E7"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12,90</w:t>
            </w:r>
          </w:p>
        </w:tc>
      </w:tr>
      <w:tr w:rsidR="00E05BCC" w:rsidRPr="00C4168B" w14:paraId="52A58818" w14:textId="77777777" w:rsidTr="00BF0DA0">
        <w:trPr>
          <w:trHeight w:val="300"/>
          <w:jc w:val="center"/>
        </w:trPr>
        <w:tc>
          <w:tcPr>
            <w:tcW w:w="4601" w:type="dxa"/>
            <w:shd w:val="clear" w:color="auto" w:fill="D9D9D9" w:themeFill="background1" w:themeFillShade="D9"/>
            <w:tcMar>
              <w:top w:w="0" w:type="dxa"/>
              <w:left w:w="108" w:type="dxa"/>
              <w:bottom w:w="0" w:type="dxa"/>
              <w:right w:w="108" w:type="dxa"/>
            </w:tcMar>
          </w:tcPr>
          <w:p w14:paraId="24535E38"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Mesleki. Bilimsel ve Teknik Faaliyetler</w:t>
            </w:r>
          </w:p>
        </w:tc>
        <w:tc>
          <w:tcPr>
            <w:tcW w:w="1276" w:type="dxa"/>
            <w:shd w:val="clear" w:color="auto" w:fill="D9D9D9" w:themeFill="background1" w:themeFillShade="D9"/>
            <w:tcMar>
              <w:top w:w="0" w:type="dxa"/>
              <w:left w:w="108" w:type="dxa"/>
              <w:bottom w:w="0" w:type="dxa"/>
              <w:right w:w="108" w:type="dxa"/>
            </w:tcMar>
            <w:vAlign w:val="bottom"/>
          </w:tcPr>
          <w:p w14:paraId="2D525E1D" w14:textId="5D4587D1"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1.592</w:t>
            </w:r>
            <w:r w:rsidR="00393CF4" w:rsidRPr="00BF0DA0">
              <w:rPr>
                <w:rFonts w:ascii="Arial" w:eastAsia="Times New Roman" w:hAnsi="Arial" w:cs="Arial"/>
                <w:color w:val="000000"/>
                <w:sz w:val="20"/>
                <w:szCs w:val="20"/>
              </w:rPr>
              <w:t xml:space="preserve">  </w:t>
            </w:r>
          </w:p>
        </w:tc>
        <w:tc>
          <w:tcPr>
            <w:tcW w:w="1408" w:type="dxa"/>
            <w:shd w:val="clear" w:color="auto" w:fill="D9D9D9" w:themeFill="background1" w:themeFillShade="D9"/>
            <w:tcMar>
              <w:top w:w="0" w:type="dxa"/>
              <w:left w:w="108" w:type="dxa"/>
              <w:bottom w:w="0" w:type="dxa"/>
              <w:right w:w="108" w:type="dxa"/>
            </w:tcMar>
            <w:vAlign w:val="bottom"/>
          </w:tcPr>
          <w:p w14:paraId="4BF15B39"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1,65</w:t>
            </w:r>
          </w:p>
        </w:tc>
        <w:tc>
          <w:tcPr>
            <w:tcW w:w="1531" w:type="dxa"/>
            <w:shd w:val="clear" w:color="auto" w:fill="D9D9D9" w:themeFill="background1" w:themeFillShade="D9"/>
            <w:tcMar>
              <w:top w:w="0" w:type="dxa"/>
              <w:left w:w="108" w:type="dxa"/>
              <w:bottom w:w="0" w:type="dxa"/>
              <w:right w:w="108" w:type="dxa"/>
            </w:tcMar>
            <w:vAlign w:val="bottom"/>
          </w:tcPr>
          <w:p w14:paraId="054567A3"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4,83</w:t>
            </w:r>
          </w:p>
        </w:tc>
      </w:tr>
      <w:tr w:rsidR="00E05BCC" w:rsidRPr="00C4168B" w14:paraId="4355B85C" w14:textId="77777777">
        <w:trPr>
          <w:trHeight w:val="355"/>
          <w:jc w:val="center"/>
        </w:trPr>
        <w:tc>
          <w:tcPr>
            <w:tcW w:w="4601" w:type="dxa"/>
            <w:shd w:val="clear" w:color="auto" w:fill="FFFFFF"/>
            <w:tcMar>
              <w:top w:w="0" w:type="dxa"/>
              <w:left w:w="108" w:type="dxa"/>
              <w:bottom w:w="0" w:type="dxa"/>
              <w:right w:w="108" w:type="dxa"/>
            </w:tcMar>
          </w:tcPr>
          <w:p w14:paraId="3362DD2E"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Toptan ve Perakende Ticaret,</w:t>
            </w:r>
          </w:p>
        </w:tc>
        <w:tc>
          <w:tcPr>
            <w:tcW w:w="1276" w:type="dxa"/>
            <w:shd w:val="clear" w:color="auto" w:fill="FFFFFF"/>
            <w:tcMar>
              <w:top w:w="0" w:type="dxa"/>
              <w:left w:w="108" w:type="dxa"/>
              <w:bottom w:w="0" w:type="dxa"/>
              <w:right w:w="108" w:type="dxa"/>
            </w:tcMar>
            <w:vAlign w:val="bottom"/>
          </w:tcPr>
          <w:p w14:paraId="72CC0D18" w14:textId="517DD303"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6.918</w:t>
            </w:r>
            <w:r w:rsidR="00393CF4" w:rsidRPr="00BF0DA0">
              <w:rPr>
                <w:rFonts w:ascii="Arial" w:eastAsia="Times New Roman" w:hAnsi="Arial" w:cs="Arial"/>
                <w:color w:val="000000"/>
                <w:sz w:val="20"/>
                <w:szCs w:val="20"/>
              </w:rPr>
              <w:t xml:space="preserve">  </w:t>
            </w:r>
          </w:p>
        </w:tc>
        <w:tc>
          <w:tcPr>
            <w:tcW w:w="1408" w:type="dxa"/>
            <w:shd w:val="clear" w:color="auto" w:fill="FFFFFF"/>
            <w:tcMar>
              <w:top w:w="0" w:type="dxa"/>
              <w:left w:w="108" w:type="dxa"/>
              <w:bottom w:w="0" w:type="dxa"/>
              <w:right w:w="108" w:type="dxa"/>
            </w:tcMar>
            <w:vAlign w:val="bottom"/>
          </w:tcPr>
          <w:p w14:paraId="191F3454"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1,55</w:t>
            </w:r>
          </w:p>
        </w:tc>
        <w:tc>
          <w:tcPr>
            <w:tcW w:w="1531" w:type="dxa"/>
            <w:shd w:val="clear" w:color="auto" w:fill="FFFFFF"/>
            <w:tcMar>
              <w:top w:w="0" w:type="dxa"/>
              <w:left w:w="108" w:type="dxa"/>
              <w:bottom w:w="0" w:type="dxa"/>
              <w:right w:w="108" w:type="dxa"/>
            </w:tcMar>
            <w:vAlign w:val="bottom"/>
          </w:tcPr>
          <w:p w14:paraId="5D272F7D"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20,98</w:t>
            </w:r>
          </w:p>
        </w:tc>
      </w:tr>
      <w:tr w:rsidR="00E05BCC" w:rsidRPr="00C4168B" w14:paraId="0499E925" w14:textId="77777777" w:rsidTr="00BF0DA0">
        <w:trPr>
          <w:trHeight w:val="300"/>
          <w:jc w:val="center"/>
        </w:trPr>
        <w:tc>
          <w:tcPr>
            <w:tcW w:w="4601" w:type="dxa"/>
            <w:shd w:val="clear" w:color="auto" w:fill="D9D9D9" w:themeFill="background1" w:themeFillShade="D9"/>
            <w:tcMar>
              <w:top w:w="0" w:type="dxa"/>
              <w:left w:w="108" w:type="dxa"/>
              <w:bottom w:w="0" w:type="dxa"/>
              <w:right w:w="108" w:type="dxa"/>
            </w:tcMar>
          </w:tcPr>
          <w:p w14:paraId="4A8E751E"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lastRenderedPageBreak/>
              <w:t>Diğer Hizmet Faaliyetleri</w:t>
            </w:r>
          </w:p>
        </w:tc>
        <w:tc>
          <w:tcPr>
            <w:tcW w:w="1276" w:type="dxa"/>
            <w:shd w:val="clear" w:color="auto" w:fill="D9D9D9" w:themeFill="background1" w:themeFillShade="D9"/>
            <w:tcMar>
              <w:top w:w="0" w:type="dxa"/>
              <w:left w:w="108" w:type="dxa"/>
              <w:bottom w:w="0" w:type="dxa"/>
              <w:right w:w="108" w:type="dxa"/>
            </w:tcMar>
            <w:vAlign w:val="bottom"/>
          </w:tcPr>
          <w:p w14:paraId="562FD59E" w14:textId="385166F1"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2.771</w:t>
            </w:r>
            <w:r w:rsidR="00393CF4" w:rsidRPr="00BF0DA0">
              <w:rPr>
                <w:rFonts w:ascii="Arial" w:eastAsia="Times New Roman" w:hAnsi="Arial" w:cs="Arial"/>
                <w:color w:val="000000"/>
                <w:sz w:val="20"/>
                <w:szCs w:val="20"/>
              </w:rPr>
              <w:t xml:space="preserve">  </w:t>
            </w:r>
          </w:p>
        </w:tc>
        <w:tc>
          <w:tcPr>
            <w:tcW w:w="1408" w:type="dxa"/>
            <w:shd w:val="clear" w:color="auto" w:fill="D9D9D9" w:themeFill="background1" w:themeFillShade="D9"/>
            <w:tcMar>
              <w:top w:w="0" w:type="dxa"/>
              <w:left w:w="108" w:type="dxa"/>
              <w:bottom w:w="0" w:type="dxa"/>
              <w:right w:w="108" w:type="dxa"/>
            </w:tcMar>
            <w:vAlign w:val="bottom"/>
          </w:tcPr>
          <w:p w14:paraId="0422E073"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1,44</w:t>
            </w:r>
          </w:p>
        </w:tc>
        <w:tc>
          <w:tcPr>
            <w:tcW w:w="1531" w:type="dxa"/>
            <w:shd w:val="clear" w:color="auto" w:fill="D9D9D9" w:themeFill="background1" w:themeFillShade="D9"/>
            <w:tcMar>
              <w:top w:w="0" w:type="dxa"/>
              <w:left w:w="108" w:type="dxa"/>
              <w:bottom w:w="0" w:type="dxa"/>
              <w:right w:w="108" w:type="dxa"/>
            </w:tcMar>
            <w:vAlign w:val="bottom"/>
          </w:tcPr>
          <w:p w14:paraId="49094B48"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8,40</w:t>
            </w:r>
          </w:p>
        </w:tc>
      </w:tr>
      <w:tr w:rsidR="00E05BCC" w:rsidRPr="00C4168B" w14:paraId="5B99CD68" w14:textId="77777777">
        <w:trPr>
          <w:trHeight w:val="300"/>
          <w:jc w:val="center"/>
        </w:trPr>
        <w:tc>
          <w:tcPr>
            <w:tcW w:w="4601" w:type="dxa"/>
            <w:shd w:val="clear" w:color="auto" w:fill="FFFFFF"/>
            <w:tcMar>
              <w:top w:w="0" w:type="dxa"/>
              <w:left w:w="108" w:type="dxa"/>
              <w:bottom w:w="0" w:type="dxa"/>
              <w:right w:w="108" w:type="dxa"/>
            </w:tcMar>
          </w:tcPr>
          <w:p w14:paraId="1F91D7B5"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Tarım. Ormancılık ve Balıkçılık</w:t>
            </w:r>
          </w:p>
        </w:tc>
        <w:tc>
          <w:tcPr>
            <w:tcW w:w="1276" w:type="dxa"/>
            <w:shd w:val="clear" w:color="auto" w:fill="FFFFFF"/>
            <w:tcMar>
              <w:top w:w="0" w:type="dxa"/>
              <w:left w:w="108" w:type="dxa"/>
              <w:bottom w:w="0" w:type="dxa"/>
              <w:right w:w="108" w:type="dxa"/>
            </w:tcMar>
            <w:vAlign w:val="bottom"/>
          </w:tcPr>
          <w:p w14:paraId="390CF520" w14:textId="284E3B74"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424</w:t>
            </w:r>
            <w:r w:rsidR="00393CF4" w:rsidRPr="00BF0DA0">
              <w:rPr>
                <w:rFonts w:ascii="Arial" w:eastAsia="Times New Roman" w:hAnsi="Arial" w:cs="Arial"/>
                <w:color w:val="000000"/>
                <w:sz w:val="20"/>
                <w:szCs w:val="20"/>
              </w:rPr>
              <w:t xml:space="preserve">  </w:t>
            </w:r>
          </w:p>
        </w:tc>
        <w:tc>
          <w:tcPr>
            <w:tcW w:w="1408" w:type="dxa"/>
            <w:shd w:val="clear" w:color="auto" w:fill="FFFFFF"/>
            <w:tcMar>
              <w:top w:w="0" w:type="dxa"/>
              <w:left w:w="108" w:type="dxa"/>
              <w:bottom w:w="0" w:type="dxa"/>
              <w:right w:w="108" w:type="dxa"/>
            </w:tcMar>
            <w:vAlign w:val="bottom"/>
          </w:tcPr>
          <w:p w14:paraId="41249335"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1,26</w:t>
            </w:r>
          </w:p>
        </w:tc>
        <w:tc>
          <w:tcPr>
            <w:tcW w:w="1531" w:type="dxa"/>
            <w:shd w:val="clear" w:color="auto" w:fill="FFFFFF"/>
            <w:tcMar>
              <w:top w:w="0" w:type="dxa"/>
              <w:left w:w="108" w:type="dxa"/>
              <w:bottom w:w="0" w:type="dxa"/>
              <w:right w:w="108" w:type="dxa"/>
            </w:tcMar>
            <w:vAlign w:val="bottom"/>
          </w:tcPr>
          <w:p w14:paraId="33303624"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1,29</w:t>
            </w:r>
          </w:p>
        </w:tc>
      </w:tr>
      <w:tr w:rsidR="00E05BCC" w:rsidRPr="00C4168B" w14:paraId="7113F4ED" w14:textId="77777777" w:rsidTr="00BF0DA0">
        <w:trPr>
          <w:trHeight w:val="300"/>
          <w:jc w:val="center"/>
        </w:trPr>
        <w:tc>
          <w:tcPr>
            <w:tcW w:w="4601" w:type="dxa"/>
            <w:shd w:val="clear" w:color="auto" w:fill="D9D9D9" w:themeFill="background1" w:themeFillShade="D9"/>
            <w:tcMar>
              <w:top w:w="0" w:type="dxa"/>
              <w:left w:w="108" w:type="dxa"/>
              <w:bottom w:w="0" w:type="dxa"/>
              <w:right w:w="108" w:type="dxa"/>
            </w:tcMar>
          </w:tcPr>
          <w:p w14:paraId="3669EFD0"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İdari ve Destek Hizmet Faaliyetleri</w:t>
            </w:r>
          </w:p>
        </w:tc>
        <w:tc>
          <w:tcPr>
            <w:tcW w:w="1276" w:type="dxa"/>
            <w:shd w:val="clear" w:color="auto" w:fill="D9D9D9" w:themeFill="background1" w:themeFillShade="D9"/>
            <w:tcMar>
              <w:top w:w="0" w:type="dxa"/>
              <w:left w:w="108" w:type="dxa"/>
              <w:bottom w:w="0" w:type="dxa"/>
              <w:right w:w="108" w:type="dxa"/>
            </w:tcMar>
            <w:vAlign w:val="bottom"/>
          </w:tcPr>
          <w:p w14:paraId="1921E105" w14:textId="5BBD89F1"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2.507</w:t>
            </w:r>
            <w:r w:rsidR="00393CF4" w:rsidRPr="00BF0DA0">
              <w:rPr>
                <w:rFonts w:ascii="Arial" w:eastAsia="Times New Roman" w:hAnsi="Arial" w:cs="Arial"/>
                <w:color w:val="000000"/>
                <w:sz w:val="20"/>
                <w:szCs w:val="20"/>
              </w:rPr>
              <w:t xml:space="preserve">  </w:t>
            </w:r>
          </w:p>
        </w:tc>
        <w:tc>
          <w:tcPr>
            <w:tcW w:w="1408" w:type="dxa"/>
            <w:shd w:val="clear" w:color="auto" w:fill="D9D9D9" w:themeFill="background1" w:themeFillShade="D9"/>
            <w:tcMar>
              <w:top w:w="0" w:type="dxa"/>
              <w:left w:w="108" w:type="dxa"/>
              <w:bottom w:w="0" w:type="dxa"/>
              <w:right w:w="108" w:type="dxa"/>
            </w:tcMar>
            <w:vAlign w:val="bottom"/>
          </w:tcPr>
          <w:p w14:paraId="43C24A38"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1,24</w:t>
            </w:r>
          </w:p>
        </w:tc>
        <w:tc>
          <w:tcPr>
            <w:tcW w:w="1531" w:type="dxa"/>
            <w:shd w:val="clear" w:color="auto" w:fill="D9D9D9" w:themeFill="background1" w:themeFillShade="D9"/>
            <w:tcMar>
              <w:top w:w="0" w:type="dxa"/>
              <w:left w:w="108" w:type="dxa"/>
              <w:bottom w:w="0" w:type="dxa"/>
              <w:right w:w="108" w:type="dxa"/>
            </w:tcMar>
            <w:vAlign w:val="bottom"/>
          </w:tcPr>
          <w:p w14:paraId="0FA6122D"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7,60</w:t>
            </w:r>
          </w:p>
        </w:tc>
      </w:tr>
      <w:tr w:rsidR="00E05BCC" w:rsidRPr="00C4168B" w14:paraId="780DA06E" w14:textId="77777777">
        <w:trPr>
          <w:trHeight w:val="300"/>
          <w:jc w:val="center"/>
        </w:trPr>
        <w:tc>
          <w:tcPr>
            <w:tcW w:w="4601" w:type="dxa"/>
            <w:shd w:val="clear" w:color="auto" w:fill="FFFFFF"/>
            <w:tcMar>
              <w:top w:w="0" w:type="dxa"/>
              <w:left w:w="108" w:type="dxa"/>
              <w:bottom w:w="0" w:type="dxa"/>
              <w:right w:w="108" w:type="dxa"/>
            </w:tcMar>
          </w:tcPr>
          <w:p w14:paraId="25A82B39"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Konaklama ve Yiyecek Hizmeti Faaliyetleri</w:t>
            </w:r>
          </w:p>
        </w:tc>
        <w:tc>
          <w:tcPr>
            <w:tcW w:w="1276" w:type="dxa"/>
            <w:shd w:val="clear" w:color="auto" w:fill="FFFFFF"/>
            <w:tcMar>
              <w:top w:w="0" w:type="dxa"/>
              <w:left w:w="108" w:type="dxa"/>
              <w:bottom w:w="0" w:type="dxa"/>
              <w:right w:w="108" w:type="dxa"/>
            </w:tcMar>
            <w:vAlign w:val="bottom"/>
          </w:tcPr>
          <w:p w14:paraId="3F8EFEC0" w14:textId="7247E32A"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1.855</w:t>
            </w:r>
            <w:r w:rsidR="00393CF4" w:rsidRPr="00BF0DA0">
              <w:rPr>
                <w:rFonts w:ascii="Arial" w:eastAsia="Times New Roman" w:hAnsi="Arial" w:cs="Arial"/>
                <w:color w:val="000000"/>
                <w:sz w:val="20"/>
                <w:szCs w:val="20"/>
              </w:rPr>
              <w:t xml:space="preserve">  </w:t>
            </w:r>
          </w:p>
        </w:tc>
        <w:tc>
          <w:tcPr>
            <w:tcW w:w="1408" w:type="dxa"/>
            <w:shd w:val="clear" w:color="auto" w:fill="FFFFFF"/>
            <w:tcMar>
              <w:top w:w="0" w:type="dxa"/>
              <w:left w:w="108" w:type="dxa"/>
              <w:bottom w:w="0" w:type="dxa"/>
              <w:right w:w="108" w:type="dxa"/>
            </w:tcMar>
            <w:vAlign w:val="bottom"/>
          </w:tcPr>
          <w:p w14:paraId="6BCFEBCE"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1,16</w:t>
            </w:r>
          </w:p>
        </w:tc>
        <w:tc>
          <w:tcPr>
            <w:tcW w:w="1531" w:type="dxa"/>
            <w:shd w:val="clear" w:color="auto" w:fill="FFFFFF"/>
            <w:tcMar>
              <w:top w:w="0" w:type="dxa"/>
              <w:left w:w="108" w:type="dxa"/>
              <w:bottom w:w="0" w:type="dxa"/>
              <w:right w:w="108" w:type="dxa"/>
            </w:tcMar>
            <w:vAlign w:val="bottom"/>
          </w:tcPr>
          <w:p w14:paraId="229638CC"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5,63</w:t>
            </w:r>
          </w:p>
        </w:tc>
      </w:tr>
      <w:tr w:rsidR="00E05BCC" w:rsidRPr="00C4168B" w14:paraId="72D2EF50" w14:textId="77777777" w:rsidTr="00BF0DA0">
        <w:trPr>
          <w:trHeight w:val="300"/>
          <w:jc w:val="center"/>
        </w:trPr>
        <w:tc>
          <w:tcPr>
            <w:tcW w:w="4601" w:type="dxa"/>
            <w:shd w:val="clear" w:color="auto" w:fill="D9D9D9" w:themeFill="background1" w:themeFillShade="D9"/>
            <w:tcMar>
              <w:top w:w="0" w:type="dxa"/>
              <w:left w:w="108" w:type="dxa"/>
              <w:bottom w:w="0" w:type="dxa"/>
              <w:right w:w="108" w:type="dxa"/>
            </w:tcMar>
          </w:tcPr>
          <w:p w14:paraId="3DD09040"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İmalat</w:t>
            </w:r>
          </w:p>
        </w:tc>
        <w:tc>
          <w:tcPr>
            <w:tcW w:w="1276" w:type="dxa"/>
            <w:shd w:val="clear" w:color="auto" w:fill="D9D9D9" w:themeFill="background1" w:themeFillShade="D9"/>
            <w:tcMar>
              <w:top w:w="0" w:type="dxa"/>
              <w:left w:w="108" w:type="dxa"/>
              <w:bottom w:w="0" w:type="dxa"/>
              <w:right w:w="108" w:type="dxa"/>
            </w:tcMar>
            <w:vAlign w:val="bottom"/>
          </w:tcPr>
          <w:p w14:paraId="053ABD7F" w14:textId="7514DF99"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4.483</w:t>
            </w:r>
            <w:r w:rsidR="00393CF4" w:rsidRPr="00BF0DA0">
              <w:rPr>
                <w:rFonts w:ascii="Arial" w:eastAsia="Times New Roman" w:hAnsi="Arial" w:cs="Arial"/>
                <w:color w:val="000000"/>
                <w:sz w:val="20"/>
                <w:szCs w:val="20"/>
              </w:rPr>
              <w:t xml:space="preserve">  </w:t>
            </w:r>
          </w:p>
        </w:tc>
        <w:tc>
          <w:tcPr>
            <w:tcW w:w="1408" w:type="dxa"/>
            <w:shd w:val="clear" w:color="auto" w:fill="D9D9D9" w:themeFill="background1" w:themeFillShade="D9"/>
            <w:tcMar>
              <w:top w:w="0" w:type="dxa"/>
              <w:left w:w="108" w:type="dxa"/>
              <w:bottom w:w="0" w:type="dxa"/>
              <w:right w:w="108" w:type="dxa"/>
            </w:tcMar>
            <w:vAlign w:val="bottom"/>
          </w:tcPr>
          <w:p w14:paraId="3984673C"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0,93</w:t>
            </w:r>
          </w:p>
        </w:tc>
        <w:tc>
          <w:tcPr>
            <w:tcW w:w="1531" w:type="dxa"/>
            <w:shd w:val="clear" w:color="auto" w:fill="D9D9D9" w:themeFill="background1" w:themeFillShade="D9"/>
            <w:tcMar>
              <w:top w:w="0" w:type="dxa"/>
              <w:left w:w="108" w:type="dxa"/>
              <w:bottom w:w="0" w:type="dxa"/>
              <w:right w:w="108" w:type="dxa"/>
            </w:tcMar>
            <w:vAlign w:val="bottom"/>
          </w:tcPr>
          <w:p w14:paraId="2779482F"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13,60</w:t>
            </w:r>
          </w:p>
        </w:tc>
      </w:tr>
      <w:tr w:rsidR="00E05BCC" w:rsidRPr="00C4168B" w14:paraId="26C9D5DF" w14:textId="77777777">
        <w:trPr>
          <w:trHeight w:val="300"/>
          <w:jc w:val="center"/>
        </w:trPr>
        <w:tc>
          <w:tcPr>
            <w:tcW w:w="4601" w:type="dxa"/>
            <w:shd w:val="clear" w:color="auto" w:fill="FFFFFF"/>
            <w:tcMar>
              <w:top w:w="0" w:type="dxa"/>
              <w:left w:w="108" w:type="dxa"/>
              <w:bottom w:w="0" w:type="dxa"/>
              <w:right w:w="108" w:type="dxa"/>
            </w:tcMar>
          </w:tcPr>
          <w:p w14:paraId="2133D1C4"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Kültür. Sanat Eğlence. Dinlence Ve Spor</w:t>
            </w:r>
          </w:p>
        </w:tc>
        <w:tc>
          <w:tcPr>
            <w:tcW w:w="1276" w:type="dxa"/>
            <w:shd w:val="clear" w:color="auto" w:fill="FFFFFF"/>
            <w:tcMar>
              <w:top w:w="0" w:type="dxa"/>
              <w:left w:w="108" w:type="dxa"/>
              <w:bottom w:w="0" w:type="dxa"/>
              <w:right w:w="108" w:type="dxa"/>
            </w:tcMar>
            <w:vAlign w:val="bottom"/>
          </w:tcPr>
          <w:p w14:paraId="5C030FDD" w14:textId="02CE07CF"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122</w:t>
            </w:r>
            <w:r w:rsidR="00393CF4" w:rsidRPr="00BF0DA0">
              <w:rPr>
                <w:rFonts w:ascii="Arial" w:eastAsia="Times New Roman" w:hAnsi="Arial" w:cs="Arial"/>
                <w:color w:val="000000"/>
                <w:sz w:val="20"/>
                <w:szCs w:val="20"/>
              </w:rPr>
              <w:t xml:space="preserve">  </w:t>
            </w:r>
          </w:p>
        </w:tc>
        <w:tc>
          <w:tcPr>
            <w:tcW w:w="1408" w:type="dxa"/>
            <w:shd w:val="clear" w:color="auto" w:fill="FFFFFF"/>
            <w:tcMar>
              <w:top w:w="0" w:type="dxa"/>
              <w:left w:w="108" w:type="dxa"/>
              <w:bottom w:w="0" w:type="dxa"/>
              <w:right w:w="108" w:type="dxa"/>
            </w:tcMar>
            <w:vAlign w:val="bottom"/>
          </w:tcPr>
          <w:p w14:paraId="7C846BF2"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0,9</w:t>
            </w:r>
          </w:p>
        </w:tc>
        <w:tc>
          <w:tcPr>
            <w:tcW w:w="1531" w:type="dxa"/>
            <w:shd w:val="clear" w:color="auto" w:fill="FFFFFF"/>
            <w:tcMar>
              <w:top w:w="0" w:type="dxa"/>
              <w:left w:w="108" w:type="dxa"/>
              <w:bottom w:w="0" w:type="dxa"/>
              <w:right w:w="108" w:type="dxa"/>
            </w:tcMar>
            <w:vAlign w:val="bottom"/>
          </w:tcPr>
          <w:p w14:paraId="7F2E1ADF"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0,37</w:t>
            </w:r>
          </w:p>
        </w:tc>
      </w:tr>
      <w:tr w:rsidR="00E05BCC" w:rsidRPr="00C4168B" w14:paraId="268F5F76" w14:textId="77777777" w:rsidTr="00BF0DA0">
        <w:trPr>
          <w:trHeight w:val="300"/>
          <w:jc w:val="center"/>
        </w:trPr>
        <w:tc>
          <w:tcPr>
            <w:tcW w:w="4601" w:type="dxa"/>
            <w:shd w:val="clear" w:color="auto" w:fill="D9D9D9" w:themeFill="background1" w:themeFillShade="D9"/>
            <w:tcMar>
              <w:top w:w="0" w:type="dxa"/>
              <w:left w:w="108" w:type="dxa"/>
              <w:bottom w:w="0" w:type="dxa"/>
              <w:right w:w="108" w:type="dxa"/>
            </w:tcMar>
          </w:tcPr>
          <w:p w14:paraId="281EA567"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proofErr w:type="gramStart"/>
            <w:r w:rsidRPr="00BF0DA0">
              <w:rPr>
                <w:rFonts w:ascii="Arial" w:eastAsia="Times New Roman" w:hAnsi="Arial" w:cs="Arial"/>
                <w:b/>
                <w:bCs/>
                <w:color w:val="000000"/>
                <w:sz w:val="18"/>
                <w:szCs w:val="18"/>
              </w:rPr>
              <w:t xml:space="preserve">Su Temini, Kanalizasyon. </w:t>
            </w:r>
            <w:proofErr w:type="gramEnd"/>
            <w:r w:rsidRPr="00BF0DA0">
              <w:rPr>
                <w:rFonts w:ascii="Arial" w:eastAsia="Times New Roman" w:hAnsi="Arial" w:cs="Arial"/>
                <w:b/>
                <w:bCs/>
                <w:color w:val="000000"/>
                <w:sz w:val="18"/>
                <w:szCs w:val="18"/>
              </w:rPr>
              <w:t>Atık Yönetimi ve İyileştirme Faaliyetleri</w:t>
            </w:r>
          </w:p>
        </w:tc>
        <w:tc>
          <w:tcPr>
            <w:tcW w:w="1276" w:type="dxa"/>
            <w:shd w:val="clear" w:color="auto" w:fill="D9D9D9" w:themeFill="background1" w:themeFillShade="D9"/>
            <w:tcMar>
              <w:top w:w="0" w:type="dxa"/>
              <w:left w:w="108" w:type="dxa"/>
              <w:bottom w:w="0" w:type="dxa"/>
              <w:right w:w="108" w:type="dxa"/>
            </w:tcMar>
            <w:vAlign w:val="bottom"/>
          </w:tcPr>
          <w:p w14:paraId="3ABC2EA5" w14:textId="7EAEBC5F"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155</w:t>
            </w:r>
            <w:r w:rsidR="00393CF4" w:rsidRPr="00BF0DA0">
              <w:rPr>
                <w:rFonts w:ascii="Arial" w:eastAsia="Times New Roman" w:hAnsi="Arial" w:cs="Arial"/>
                <w:color w:val="000000"/>
                <w:sz w:val="20"/>
                <w:szCs w:val="20"/>
              </w:rPr>
              <w:t xml:space="preserve">  </w:t>
            </w:r>
          </w:p>
        </w:tc>
        <w:tc>
          <w:tcPr>
            <w:tcW w:w="1408" w:type="dxa"/>
            <w:shd w:val="clear" w:color="auto" w:fill="D9D9D9" w:themeFill="background1" w:themeFillShade="D9"/>
            <w:tcMar>
              <w:top w:w="0" w:type="dxa"/>
              <w:left w:w="108" w:type="dxa"/>
              <w:bottom w:w="0" w:type="dxa"/>
              <w:right w:w="108" w:type="dxa"/>
            </w:tcMar>
            <w:vAlign w:val="bottom"/>
          </w:tcPr>
          <w:p w14:paraId="60563BB1"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0,76</w:t>
            </w:r>
          </w:p>
        </w:tc>
        <w:tc>
          <w:tcPr>
            <w:tcW w:w="1531" w:type="dxa"/>
            <w:shd w:val="clear" w:color="auto" w:fill="D9D9D9" w:themeFill="background1" w:themeFillShade="D9"/>
            <w:tcMar>
              <w:top w:w="0" w:type="dxa"/>
              <w:left w:w="108" w:type="dxa"/>
              <w:bottom w:w="0" w:type="dxa"/>
              <w:right w:w="108" w:type="dxa"/>
            </w:tcMar>
            <w:vAlign w:val="bottom"/>
          </w:tcPr>
          <w:p w14:paraId="673CE7A4"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0,47</w:t>
            </w:r>
          </w:p>
        </w:tc>
      </w:tr>
      <w:tr w:rsidR="00E05BCC" w:rsidRPr="00C4168B" w14:paraId="2E4BB503" w14:textId="77777777">
        <w:trPr>
          <w:trHeight w:val="300"/>
          <w:jc w:val="center"/>
        </w:trPr>
        <w:tc>
          <w:tcPr>
            <w:tcW w:w="4601" w:type="dxa"/>
            <w:shd w:val="clear" w:color="auto" w:fill="FFFFFF"/>
            <w:tcMar>
              <w:top w:w="0" w:type="dxa"/>
              <w:left w:w="108" w:type="dxa"/>
              <w:bottom w:w="0" w:type="dxa"/>
              <w:right w:w="108" w:type="dxa"/>
            </w:tcMar>
          </w:tcPr>
          <w:p w14:paraId="654E0662"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Bilinmeyen</w:t>
            </w:r>
          </w:p>
        </w:tc>
        <w:tc>
          <w:tcPr>
            <w:tcW w:w="1276" w:type="dxa"/>
            <w:shd w:val="clear" w:color="auto" w:fill="FFFFFF"/>
            <w:tcMar>
              <w:top w:w="0" w:type="dxa"/>
              <w:left w:w="108" w:type="dxa"/>
              <w:bottom w:w="0" w:type="dxa"/>
              <w:right w:w="108" w:type="dxa"/>
            </w:tcMar>
            <w:vAlign w:val="bottom"/>
          </w:tcPr>
          <w:p w14:paraId="7D57D99B" w14:textId="3C90939B"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6</w:t>
            </w:r>
            <w:r w:rsidR="00393CF4" w:rsidRPr="00BF0DA0">
              <w:rPr>
                <w:rFonts w:ascii="Arial" w:eastAsia="Times New Roman" w:hAnsi="Arial" w:cs="Arial"/>
                <w:color w:val="000000"/>
                <w:sz w:val="20"/>
                <w:szCs w:val="20"/>
              </w:rPr>
              <w:t xml:space="preserve">  </w:t>
            </w:r>
          </w:p>
        </w:tc>
        <w:tc>
          <w:tcPr>
            <w:tcW w:w="1408" w:type="dxa"/>
            <w:shd w:val="clear" w:color="auto" w:fill="FFFFFF"/>
            <w:tcMar>
              <w:top w:w="0" w:type="dxa"/>
              <w:left w:w="108" w:type="dxa"/>
              <w:bottom w:w="0" w:type="dxa"/>
              <w:right w:w="108" w:type="dxa"/>
            </w:tcMar>
            <w:vAlign w:val="bottom"/>
          </w:tcPr>
          <w:p w14:paraId="2E4400C0"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0,64</w:t>
            </w:r>
          </w:p>
        </w:tc>
        <w:tc>
          <w:tcPr>
            <w:tcW w:w="1531" w:type="dxa"/>
            <w:shd w:val="clear" w:color="auto" w:fill="FFFFFF"/>
            <w:tcMar>
              <w:top w:w="0" w:type="dxa"/>
              <w:left w:w="108" w:type="dxa"/>
              <w:bottom w:w="0" w:type="dxa"/>
              <w:right w:w="108" w:type="dxa"/>
            </w:tcMar>
            <w:vAlign w:val="bottom"/>
          </w:tcPr>
          <w:p w14:paraId="01DD9FE5"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0,02</w:t>
            </w:r>
          </w:p>
        </w:tc>
      </w:tr>
      <w:tr w:rsidR="00E05BCC" w:rsidRPr="00C4168B" w14:paraId="0A6C7CDD" w14:textId="77777777" w:rsidTr="00BF0DA0">
        <w:trPr>
          <w:trHeight w:val="300"/>
          <w:jc w:val="center"/>
        </w:trPr>
        <w:tc>
          <w:tcPr>
            <w:tcW w:w="4601" w:type="dxa"/>
            <w:shd w:val="clear" w:color="auto" w:fill="D9D9D9" w:themeFill="background1" w:themeFillShade="D9"/>
            <w:tcMar>
              <w:top w:w="0" w:type="dxa"/>
              <w:left w:w="108" w:type="dxa"/>
              <w:bottom w:w="0" w:type="dxa"/>
              <w:right w:w="108" w:type="dxa"/>
            </w:tcMar>
          </w:tcPr>
          <w:p w14:paraId="296BFD00"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Ulaştırma ve Depolama</w:t>
            </w:r>
          </w:p>
        </w:tc>
        <w:tc>
          <w:tcPr>
            <w:tcW w:w="1276" w:type="dxa"/>
            <w:shd w:val="clear" w:color="auto" w:fill="D9D9D9" w:themeFill="background1" w:themeFillShade="D9"/>
            <w:tcMar>
              <w:top w:w="0" w:type="dxa"/>
              <w:left w:w="108" w:type="dxa"/>
              <w:bottom w:w="0" w:type="dxa"/>
              <w:right w:w="108" w:type="dxa"/>
            </w:tcMar>
            <w:vAlign w:val="bottom"/>
          </w:tcPr>
          <w:p w14:paraId="2ED5A95D" w14:textId="47786643"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1.396</w:t>
            </w:r>
            <w:r w:rsidR="00393CF4" w:rsidRPr="00BF0DA0">
              <w:rPr>
                <w:rFonts w:ascii="Arial" w:eastAsia="Times New Roman" w:hAnsi="Arial" w:cs="Arial"/>
                <w:color w:val="000000"/>
                <w:sz w:val="20"/>
                <w:szCs w:val="20"/>
              </w:rPr>
              <w:t xml:space="preserve">  </w:t>
            </w:r>
          </w:p>
        </w:tc>
        <w:tc>
          <w:tcPr>
            <w:tcW w:w="1408" w:type="dxa"/>
            <w:shd w:val="clear" w:color="auto" w:fill="D9D9D9" w:themeFill="background1" w:themeFillShade="D9"/>
            <w:tcMar>
              <w:top w:w="0" w:type="dxa"/>
              <w:left w:w="108" w:type="dxa"/>
              <w:bottom w:w="0" w:type="dxa"/>
              <w:right w:w="108" w:type="dxa"/>
            </w:tcMar>
            <w:vAlign w:val="bottom"/>
          </w:tcPr>
          <w:p w14:paraId="55CF2FBF"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0,55</w:t>
            </w:r>
          </w:p>
        </w:tc>
        <w:tc>
          <w:tcPr>
            <w:tcW w:w="1531" w:type="dxa"/>
            <w:shd w:val="clear" w:color="auto" w:fill="D9D9D9" w:themeFill="background1" w:themeFillShade="D9"/>
            <w:tcMar>
              <w:top w:w="0" w:type="dxa"/>
              <w:left w:w="108" w:type="dxa"/>
              <w:bottom w:w="0" w:type="dxa"/>
              <w:right w:w="108" w:type="dxa"/>
            </w:tcMar>
            <w:vAlign w:val="bottom"/>
          </w:tcPr>
          <w:p w14:paraId="08679FDC"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4,23</w:t>
            </w:r>
          </w:p>
        </w:tc>
      </w:tr>
      <w:tr w:rsidR="00E05BCC" w:rsidRPr="00C4168B" w14:paraId="05CA562A" w14:textId="77777777">
        <w:trPr>
          <w:trHeight w:val="300"/>
          <w:jc w:val="center"/>
        </w:trPr>
        <w:tc>
          <w:tcPr>
            <w:tcW w:w="4601" w:type="dxa"/>
            <w:shd w:val="clear" w:color="auto" w:fill="FFFFFF"/>
            <w:tcMar>
              <w:top w:w="0" w:type="dxa"/>
              <w:left w:w="108" w:type="dxa"/>
              <w:bottom w:w="0" w:type="dxa"/>
              <w:right w:w="108" w:type="dxa"/>
            </w:tcMar>
          </w:tcPr>
          <w:p w14:paraId="7EFED7C3"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Elektrik. Gaz. Buhar ve İklimlendirme Üretimi Ve Dağıtımı</w:t>
            </w:r>
          </w:p>
        </w:tc>
        <w:tc>
          <w:tcPr>
            <w:tcW w:w="1276" w:type="dxa"/>
            <w:shd w:val="clear" w:color="auto" w:fill="FFFFFF"/>
            <w:tcMar>
              <w:top w:w="0" w:type="dxa"/>
              <w:left w:w="108" w:type="dxa"/>
              <w:bottom w:w="0" w:type="dxa"/>
              <w:right w:w="108" w:type="dxa"/>
            </w:tcMar>
            <w:vAlign w:val="bottom"/>
          </w:tcPr>
          <w:p w14:paraId="11A85DDC" w14:textId="75826451"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106</w:t>
            </w:r>
            <w:r w:rsidR="00393CF4" w:rsidRPr="00BF0DA0">
              <w:rPr>
                <w:rFonts w:ascii="Arial" w:eastAsia="Times New Roman" w:hAnsi="Arial" w:cs="Arial"/>
                <w:color w:val="000000"/>
                <w:sz w:val="20"/>
                <w:szCs w:val="20"/>
              </w:rPr>
              <w:t xml:space="preserve">  </w:t>
            </w:r>
          </w:p>
        </w:tc>
        <w:tc>
          <w:tcPr>
            <w:tcW w:w="1408" w:type="dxa"/>
            <w:shd w:val="clear" w:color="auto" w:fill="FFFFFF"/>
            <w:tcMar>
              <w:top w:w="0" w:type="dxa"/>
              <w:left w:w="108" w:type="dxa"/>
              <w:bottom w:w="0" w:type="dxa"/>
              <w:right w:w="108" w:type="dxa"/>
            </w:tcMar>
            <w:vAlign w:val="bottom"/>
          </w:tcPr>
          <w:p w14:paraId="03258AE1"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0,44</w:t>
            </w:r>
          </w:p>
        </w:tc>
        <w:tc>
          <w:tcPr>
            <w:tcW w:w="1531" w:type="dxa"/>
            <w:shd w:val="clear" w:color="auto" w:fill="FFFFFF"/>
            <w:tcMar>
              <w:top w:w="0" w:type="dxa"/>
              <w:left w:w="108" w:type="dxa"/>
              <w:bottom w:w="0" w:type="dxa"/>
              <w:right w:w="108" w:type="dxa"/>
            </w:tcMar>
            <w:vAlign w:val="bottom"/>
          </w:tcPr>
          <w:p w14:paraId="524D97EE"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0,32</w:t>
            </w:r>
          </w:p>
        </w:tc>
      </w:tr>
      <w:tr w:rsidR="00E05BCC" w:rsidRPr="00C4168B" w14:paraId="1D2F1EFD" w14:textId="77777777" w:rsidTr="00BF0DA0">
        <w:trPr>
          <w:trHeight w:val="300"/>
          <w:jc w:val="center"/>
        </w:trPr>
        <w:tc>
          <w:tcPr>
            <w:tcW w:w="4601" w:type="dxa"/>
            <w:shd w:val="clear" w:color="auto" w:fill="D9D9D9" w:themeFill="background1" w:themeFillShade="D9"/>
            <w:tcMar>
              <w:top w:w="0" w:type="dxa"/>
              <w:left w:w="108" w:type="dxa"/>
              <w:bottom w:w="0" w:type="dxa"/>
              <w:right w:w="108" w:type="dxa"/>
            </w:tcMar>
          </w:tcPr>
          <w:p w14:paraId="3E58456D"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Uluslar Arası Örgütler ve Temsilciliklerinin Faaliyetleri</w:t>
            </w:r>
          </w:p>
        </w:tc>
        <w:tc>
          <w:tcPr>
            <w:tcW w:w="1276" w:type="dxa"/>
            <w:shd w:val="clear" w:color="auto" w:fill="D9D9D9" w:themeFill="background1" w:themeFillShade="D9"/>
            <w:tcMar>
              <w:top w:w="0" w:type="dxa"/>
              <w:left w:w="108" w:type="dxa"/>
              <w:bottom w:w="0" w:type="dxa"/>
              <w:right w:w="108" w:type="dxa"/>
            </w:tcMar>
            <w:vAlign w:val="bottom"/>
          </w:tcPr>
          <w:p w14:paraId="5B6C3AF7" w14:textId="4FD5C272"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1</w:t>
            </w:r>
            <w:r w:rsidR="00393CF4" w:rsidRPr="00BF0DA0">
              <w:rPr>
                <w:rFonts w:ascii="Arial" w:eastAsia="Times New Roman" w:hAnsi="Arial" w:cs="Arial"/>
                <w:color w:val="000000"/>
                <w:sz w:val="20"/>
                <w:szCs w:val="20"/>
              </w:rPr>
              <w:t xml:space="preserve">  </w:t>
            </w:r>
          </w:p>
        </w:tc>
        <w:tc>
          <w:tcPr>
            <w:tcW w:w="1408" w:type="dxa"/>
            <w:shd w:val="clear" w:color="auto" w:fill="D9D9D9" w:themeFill="background1" w:themeFillShade="D9"/>
            <w:tcMar>
              <w:top w:w="0" w:type="dxa"/>
              <w:left w:w="108" w:type="dxa"/>
              <w:bottom w:w="0" w:type="dxa"/>
              <w:right w:w="108" w:type="dxa"/>
            </w:tcMar>
            <w:vAlign w:val="bottom"/>
          </w:tcPr>
          <w:p w14:paraId="621F03CC"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0,39</w:t>
            </w:r>
          </w:p>
        </w:tc>
        <w:tc>
          <w:tcPr>
            <w:tcW w:w="1531" w:type="dxa"/>
            <w:shd w:val="clear" w:color="auto" w:fill="D9D9D9" w:themeFill="background1" w:themeFillShade="D9"/>
            <w:tcMar>
              <w:top w:w="0" w:type="dxa"/>
              <w:left w:w="108" w:type="dxa"/>
              <w:bottom w:w="0" w:type="dxa"/>
              <w:right w:w="108" w:type="dxa"/>
            </w:tcMar>
            <w:vAlign w:val="bottom"/>
          </w:tcPr>
          <w:p w14:paraId="5AE1A2CB"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0,00</w:t>
            </w:r>
          </w:p>
        </w:tc>
      </w:tr>
      <w:tr w:rsidR="00E05BCC" w:rsidRPr="00C4168B" w14:paraId="47F0439F" w14:textId="77777777">
        <w:trPr>
          <w:trHeight w:val="284"/>
          <w:jc w:val="center"/>
        </w:trPr>
        <w:tc>
          <w:tcPr>
            <w:tcW w:w="4601" w:type="dxa"/>
            <w:shd w:val="clear" w:color="auto" w:fill="FFFFFF"/>
            <w:tcMar>
              <w:top w:w="0" w:type="dxa"/>
              <w:left w:w="108" w:type="dxa"/>
              <w:bottom w:w="0" w:type="dxa"/>
              <w:right w:w="108" w:type="dxa"/>
            </w:tcMar>
          </w:tcPr>
          <w:p w14:paraId="33C49033"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İtfaiye Hizmetler ve Trafik Kontrolü İle İlgili İşler</w:t>
            </w:r>
          </w:p>
        </w:tc>
        <w:tc>
          <w:tcPr>
            <w:tcW w:w="1276" w:type="dxa"/>
            <w:shd w:val="clear" w:color="auto" w:fill="FFFFFF"/>
            <w:tcMar>
              <w:top w:w="0" w:type="dxa"/>
              <w:left w:w="108" w:type="dxa"/>
              <w:bottom w:w="0" w:type="dxa"/>
              <w:right w:w="108" w:type="dxa"/>
            </w:tcMar>
            <w:vAlign w:val="bottom"/>
          </w:tcPr>
          <w:p w14:paraId="16DCC886" w14:textId="22466262"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10</w:t>
            </w:r>
            <w:r w:rsidR="00393CF4" w:rsidRPr="00BF0DA0">
              <w:rPr>
                <w:rFonts w:ascii="Arial" w:eastAsia="Times New Roman" w:hAnsi="Arial" w:cs="Arial"/>
                <w:color w:val="000000"/>
                <w:sz w:val="20"/>
                <w:szCs w:val="20"/>
              </w:rPr>
              <w:t xml:space="preserve">  </w:t>
            </w:r>
          </w:p>
        </w:tc>
        <w:tc>
          <w:tcPr>
            <w:tcW w:w="1408" w:type="dxa"/>
            <w:shd w:val="clear" w:color="auto" w:fill="FFFFFF"/>
            <w:tcMar>
              <w:top w:w="0" w:type="dxa"/>
              <w:left w:w="108" w:type="dxa"/>
              <w:bottom w:w="0" w:type="dxa"/>
              <w:right w:w="108" w:type="dxa"/>
            </w:tcMar>
            <w:vAlign w:val="bottom"/>
          </w:tcPr>
          <w:p w14:paraId="2F0587E9"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0,38</w:t>
            </w:r>
          </w:p>
        </w:tc>
        <w:tc>
          <w:tcPr>
            <w:tcW w:w="1531" w:type="dxa"/>
            <w:shd w:val="clear" w:color="auto" w:fill="FFFFFF"/>
            <w:tcMar>
              <w:top w:w="0" w:type="dxa"/>
              <w:left w:w="108" w:type="dxa"/>
              <w:bottom w:w="0" w:type="dxa"/>
              <w:right w:w="108" w:type="dxa"/>
            </w:tcMar>
            <w:vAlign w:val="bottom"/>
          </w:tcPr>
          <w:p w14:paraId="023BB736"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0,03</w:t>
            </w:r>
          </w:p>
        </w:tc>
      </w:tr>
      <w:tr w:rsidR="00E05BCC" w:rsidRPr="00C4168B" w14:paraId="45EC07A3" w14:textId="77777777" w:rsidTr="00BF0DA0">
        <w:trPr>
          <w:trHeight w:val="300"/>
          <w:jc w:val="center"/>
        </w:trPr>
        <w:tc>
          <w:tcPr>
            <w:tcW w:w="4601" w:type="dxa"/>
            <w:shd w:val="clear" w:color="auto" w:fill="D9D9D9" w:themeFill="background1" w:themeFillShade="D9"/>
            <w:tcMar>
              <w:top w:w="0" w:type="dxa"/>
              <w:left w:w="108" w:type="dxa"/>
              <w:bottom w:w="0" w:type="dxa"/>
              <w:right w:w="108" w:type="dxa"/>
            </w:tcMar>
          </w:tcPr>
          <w:p w14:paraId="675EFCA9"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Madencilik ve Taş Ocakçılığı</w:t>
            </w:r>
          </w:p>
        </w:tc>
        <w:tc>
          <w:tcPr>
            <w:tcW w:w="1276" w:type="dxa"/>
            <w:shd w:val="clear" w:color="auto" w:fill="D9D9D9" w:themeFill="background1" w:themeFillShade="D9"/>
            <w:tcMar>
              <w:top w:w="0" w:type="dxa"/>
              <w:left w:w="108" w:type="dxa"/>
              <w:bottom w:w="0" w:type="dxa"/>
              <w:right w:w="108" w:type="dxa"/>
            </w:tcMar>
            <w:vAlign w:val="bottom"/>
          </w:tcPr>
          <w:p w14:paraId="420FBE54" w14:textId="0653EBC6"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36</w:t>
            </w:r>
            <w:r w:rsidR="00393CF4" w:rsidRPr="00BF0DA0">
              <w:rPr>
                <w:rFonts w:ascii="Arial" w:eastAsia="Times New Roman" w:hAnsi="Arial" w:cs="Arial"/>
                <w:color w:val="000000"/>
                <w:sz w:val="20"/>
                <w:szCs w:val="20"/>
              </w:rPr>
              <w:t xml:space="preserve">  </w:t>
            </w:r>
          </w:p>
        </w:tc>
        <w:tc>
          <w:tcPr>
            <w:tcW w:w="1408" w:type="dxa"/>
            <w:shd w:val="clear" w:color="auto" w:fill="D9D9D9" w:themeFill="background1" w:themeFillShade="D9"/>
            <w:tcMar>
              <w:top w:w="0" w:type="dxa"/>
              <w:left w:w="108" w:type="dxa"/>
              <w:bottom w:w="0" w:type="dxa"/>
              <w:right w:w="108" w:type="dxa"/>
            </w:tcMar>
            <w:vAlign w:val="bottom"/>
          </w:tcPr>
          <w:p w14:paraId="71057BAC"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0,21</w:t>
            </w:r>
          </w:p>
        </w:tc>
        <w:tc>
          <w:tcPr>
            <w:tcW w:w="1531" w:type="dxa"/>
            <w:shd w:val="clear" w:color="auto" w:fill="D9D9D9" w:themeFill="background1" w:themeFillShade="D9"/>
            <w:tcMar>
              <w:top w:w="0" w:type="dxa"/>
              <w:left w:w="108" w:type="dxa"/>
              <w:bottom w:w="0" w:type="dxa"/>
              <w:right w:w="108" w:type="dxa"/>
            </w:tcMar>
            <w:vAlign w:val="bottom"/>
          </w:tcPr>
          <w:p w14:paraId="7A66698C"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0,11</w:t>
            </w:r>
          </w:p>
        </w:tc>
      </w:tr>
      <w:tr w:rsidR="00E05BCC" w:rsidRPr="00C4168B" w14:paraId="2FC907B0" w14:textId="77777777">
        <w:trPr>
          <w:trHeight w:val="300"/>
          <w:jc w:val="center"/>
        </w:trPr>
        <w:tc>
          <w:tcPr>
            <w:tcW w:w="4601" w:type="dxa"/>
            <w:shd w:val="clear" w:color="auto" w:fill="FFFFFF"/>
            <w:tcMar>
              <w:top w:w="0" w:type="dxa"/>
              <w:left w:w="108" w:type="dxa"/>
              <w:bottom w:w="0" w:type="dxa"/>
              <w:right w:w="108" w:type="dxa"/>
            </w:tcMar>
          </w:tcPr>
          <w:p w14:paraId="0AEDC1B9"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İnşaat</w:t>
            </w:r>
          </w:p>
        </w:tc>
        <w:tc>
          <w:tcPr>
            <w:tcW w:w="1276" w:type="dxa"/>
            <w:shd w:val="clear" w:color="auto" w:fill="FFFFFF"/>
            <w:tcMar>
              <w:top w:w="0" w:type="dxa"/>
              <w:left w:w="108" w:type="dxa"/>
              <w:bottom w:w="0" w:type="dxa"/>
              <w:right w:w="108" w:type="dxa"/>
            </w:tcMar>
            <w:vAlign w:val="bottom"/>
          </w:tcPr>
          <w:p w14:paraId="5E2D90F3" w14:textId="02E9B0E1"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 xml:space="preserve"> 1.341</w:t>
            </w:r>
            <w:r w:rsidR="00393CF4" w:rsidRPr="00BF0DA0">
              <w:rPr>
                <w:rFonts w:ascii="Arial" w:eastAsia="Times New Roman" w:hAnsi="Arial" w:cs="Arial"/>
                <w:color w:val="000000"/>
                <w:sz w:val="20"/>
                <w:szCs w:val="20"/>
              </w:rPr>
              <w:t xml:space="preserve">  </w:t>
            </w:r>
          </w:p>
        </w:tc>
        <w:tc>
          <w:tcPr>
            <w:tcW w:w="1408" w:type="dxa"/>
            <w:shd w:val="clear" w:color="auto" w:fill="FFFFFF"/>
            <w:tcMar>
              <w:top w:w="0" w:type="dxa"/>
              <w:left w:w="108" w:type="dxa"/>
              <w:bottom w:w="0" w:type="dxa"/>
              <w:right w:w="108" w:type="dxa"/>
            </w:tcMar>
            <w:vAlign w:val="bottom"/>
          </w:tcPr>
          <w:p w14:paraId="151EA3B4"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0,14</w:t>
            </w:r>
          </w:p>
        </w:tc>
        <w:tc>
          <w:tcPr>
            <w:tcW w:w="1531" w:type="dxa"/>
            <w:shd w:val="clear" w:color="auto" w:fill="FFFFFF"/>
            <w:tcMar>
              <w:top w:w="0" w:type="dxa"/>
              <w:left w:w="108" w:type="dxa"/>
              <w:bottom w:w="0" w:type="dxa"/>
              <w:right w:w="108" w:type="dxa"/>
            </w:tcMar>
            <w:vAlign w:val="bottom"/>
          </w:tcPr>
          <w:p w14:paraId="537AF9AB" w14:textId="77777777" w:rsidR="00E05BCC" w:rsidRPr="00BF0DA0" w:rsidRDefault="00A218BB">
            <w:pPr>
              <w:pStyle w:val="Standard"/>
              <w:spacing w:after="0" w:line="100" w:lineRule="atLeast"/>
              <w:jc w:val="right"/>
              <w:rPr>
                <w:rFonts w:ascii="Arial" w:eastAsia="Times New Roman" w:hAnsi="Arial" w:cs="Arial"/>
                <w:color w:val="000000"/>
                <w:sz w:val="20"/>
                <w:szCs w:val="20"/>
              </w:rPr>
            </w:pPr>
            <w:r w:rsidRPr="00BF0DA0">
              <w:rPr>
                <w:rFonts w:ascii="Arial" w:eastAsia="Times New Roman" w:hAnsi="Arial" w:cs="Arial"/>
                <w:color w:val="000000"/>
                <w:sz w:val="20"/>
                <w:szCs w:val="20"/>
              </w:rPr>
              <w:t>4,07</w:t>
            </w:r>
          </w:p>
        </w:tc>
      </w:tr>
      <w:tr w:rsidR="00E05BCC" w:rsidRPr="00C4168B" w14:paraId="5EE9D5B0" w14:textId="77777777" w:rsidTr="00BF0DA0">
        <w:trPr>
          <w:trHeight w:val="300"/>
          <w:jc w:val="center"/>
        </w:trPr>
        <w:tc>
          <w:tcPr>
            <w:tcW w:w="4601" w:type="dxa"/>
            <w:tcBorders>
              <w:bottom w:val="single" w:sz="8" w:space="0" w:color="000001"/>
            </w:tcBorders>
            <w:shd w:val="clear" w:color="auto" w:fill="D9D9D9" w:themeFill="background1" w:themeFillShade="D9"/>
            <w:tcMar>
              <w:top w:w="0" w:type="dxa"/>
              <w:left w:w="108" w:type="dxa"/>
              <w:bottom w:w="0" w:type="dxa"/>
              <w:right w:w="108" w:type="dxa"/>
            </w:tcMar>
          </w:tcPr>
          <w:p w14:paraId="4E38BA5C" w14:textId="77777777" w:rsidR="00E05BCC" w:rsidRPr="00BF0DA0" w:rsidRDefault="00A218BB">
            <w:pPr>
              <w:pStyle w:val="Standard"/>
              <w:spacing w:after="0" w:line="100" w:lineRule="atLeast"/>
              <w:jc w:val="both"/>
              <w:rPr>
                <w:rFonts w:ascii="Arial" w:eastAsia="Times New Roman" w:hAnsi="Arial" w:cs="Arial"/>
                <w:b/>
                <w:bCs/>
                <w:color w:val="000000"/>
                <w:sz w:val="18"/>
                <w:szCs w:val="18"/>
              </w:rPr>
            </w:pPr>
            <w:r w:rsidRPr="00BF0DA0">
              <w:rPr>
                <w:rFonts w:ascii="Arial" w:eastAsia="Times New Roman" w:hAnsi="Arial" w:cs="Arial"/>
                <w:b/>
                <w:bCs/>
                <w:color w:val="000000"/>
                <w:sz w:val="18"/>
                <w:szCs w:val="18"/>
              </w:rPr>
              <w:t>TOPLAM</w:t>
            </w:r>
          </w:p>
        </w:tc>
        <w:tc>
          <w:tcPr>
            <w:tcW w:w="1276" w:type="dxa"/>
            <w:tcBorders>
              <w:bottom w:val="single" w:sz="8" w:space="0" w:color="000001"/>
            </w:tcBorders>
            <w:shd w:val="clear" w:color="auto" w:fill="D9D9D9" w:themeFill="background1" w:themeFillShade="D9"/>
            <w:tcMar>
              <w:top w:w="0" w:type="dxa"/>
              <w:left w:w="108" w:type="dxa"/>
              <w:bottom w:w="0" w:type="dxa"/>
              <w:right w:w="108" w:type="dxa"/>
            </w:tcMar>
            <w:vAlign w:val="bottom"/>
          </w:tcPr>
          <w:p w14:paraId="715249F0" w14:textId="7F813BAD" w:rsidR="00E05BCC" w:rsidRPr="00BF0DA0" w:rsidRDefault="00A218BB">
            <w:pPr>
              <w:pStyle w:val="Standard"/>
              <w:spacing w:after="0" w:line="100" w:lineRule="atLeast"/>
              <w:jc w:val="right"/>
              <w:rPr>
                <w:rFonts w:ascii="Arial" w:eastAsia="Times New Roman" w:hAnsi="Arial" w:cs="Arial"/>
                <w:b/>
                <w:color w:val="000000"/>
                <w:sz w:val="20"/>
                <w:szCs w:val="20"/>
              </w:rPr>
            </w:pPr>
            <w:r w:rsidRPr="00BF0DA0">
              <w:rPr>
                <w:rFonts w:ascii="Arial" w:eastAsia="Times New Roman" w:hAnsi="Arial" w:cs="Arial"/>
                <w:b/>
                <w:color w:val="000000"/>
                <w:sz w:val="20"/>
                <w:szCs w:val="20"/>
              </w:rPr>
              <w:t xml:space="preserve"> 32.971</w:t>
            </w:r>
            <w:r w:rsidR="00393CF4" w:rsidRPr="00BF0DA0">
              <w:rPr>
                <w:rFonts w:ascii="Arial" w:eastAsia="Times New Roman" w:hAnsi="Arial" w:cs="Arial"/>
                <w:b/>
                <w:color w:val="000000"/>
                <w:sz w:val="20"/>
                <w:szCs w:val="20"/>
              </w:rPr>
              <w:t xml:space="preserve">  </w:t>
            </w:r>
          </w:p>
        </w:tc>
        <w:tc>
          <w:tcPr>
            <w:tcW w:w="1408" w:type="dxa"/>
            <w:tcBorders>
              <w:bottom w:val="single" w:sz="8" w:space="0" w:color="000001"/>
            </w:tcBorders>
            <w:shd w:val="clear" w:color="auto" w:fill="D9D9D9" w:themeFill="background1" w:themeFillShade="D9"/>
            <w:tcMar>
              <w:top w:w="0" w:type="dxa"/>
              <w:left w:w="108" w:type="dxa"/>
              <w:bottom w:w="0" w:type="dxa"/>
              <w:right w:w="108" w:type="dxa"/>
            </w:tcMar>
            <w:vAlign w:val="bottom"/>
          </w:tcPr>
          <w:p w14:paraId="7CEB7950" w14:textId="4A13A8B6" w:rsidR="00E05BCC" w:rsidRPr="00BF0DA0" w:rsidRDefault="00A218BB">
            <w:pPr>
              <w:pStyle w:val="Standard"/>
              <w:spacing w:after="0" w:line="100" w:lineRule="atLeast"/>
              <w:jc w:val="right"/>
              <w:rPr>
                <w:rFonts w:ascii="Arial" w:eastAsia="Times New Roman" w:hAnsi="Arial" w:cs="Arial"/>
                <w:b/>
                <w:color w:val="000000"/>
                <w:sz w:val="20"/>
                <w:szCs w:val="20"/>
              </w:rPr>
            </w:pPr>
            <w:r w:rsidRPr="00BF0DA0">
              <w:rPr>
                <w:rFonts w:ascii="Arial" w:eastAsia="Times New Roman" w:hAnsi="Arial" w:cs="Arial"/>
                <w:b/>
                <w:color w:val="000000"/>
                <w:sz w:val="20"/>
                <w:szCs w:val="20"/>
              </w:rPr>
              <w:t xml:space="preserve"> 32</w:t>
            </w:r>
            <w:r w:rsidR="00393CF4" w:rsidRPr="00BF0DA0">
              <w:rPr>
                <w:rFonts w:ascii="Arial" w:eastAsia="Times New Roman" w:hAnsi="Arial" w:cs="Arial"/>
                <w:b/>
                <w:color w:val="000000"/>
                <w:sz w:val="20"/>
                <w:szCs w:val="20"/>
              </w:rPr>
              <w:t xml:space="preserve">  </w:t>
            </w:r>
          </w:p>
        </w:tc>
        <w:tc>
          <w:tcPr>
            <w:tcW w:w="1531" w:type="dxa"/>
            <w:tcBorders>
              <w:bottom w:val="single" w:sz="8" w:space="0" w:color="000001"/>
            </w:tcBorders>
            <w:shd w:val="clear" w:color="auto" w:fill="D9D9D9" w:themeFill="background1" w:themeFillShade="D9"/>
            <w:tcMar>
              <w:top w:w="0" w:type="dxa"/>
              <w:left w:w="108" w:type="dxa"/>
              <w:bottom w:w="0" w:type="dxa"/>
              <w:right w:w="108" w:type="dxa"/>
            </w:tcMar>
            <w:vAlign w:val="bottom"/>
          </w:tcPr>
          <w:p w14:paraId="7099FF73" w14:textId="77777777" w:rsidR="00E05BCC" w:rsidRPr="00BF0DA0" w:rsidRDefault="00A218BB">
            <w:pPr>
              <w:pStyle w:val="Standard"/>
              <w:spacing w:after="0" w:line="100" w:lineRule="atLeast"/>
              <w:jc w:val="right"/>
              <w:rPr>
                <w:rFonts w:ascii="Arial" w:eastAsia="Times New Roman" w:hAnsi="Arial" w:cs="Arial"/>
                <w:b/>
                <w:color w:val="000000"/>
                <w:sz w:val="20"/>
                <w:szCs w:val="20"/>
              </w:rPr>
            </w:pPr>
            <w:r w:rsidRPr="00BF0DA0">
              <w:rPr>
                <w:rFonts w:ascii="Arial" w:eastAsia="Times New Roman" w:hAnsi="Arial" w:cs="Arial"/>
                <w:b/>
                <w:color w:val="000000"/>
                <w:sz w:val="20"/>
                <w:szCs w:val="20"/>
              </w:rPr>
              <w:t>100,00</w:t>
            </w:r>
          </w:p>
        </w:tc>
      </w:tr>
    </w:tbl>
    <w:p w14:paraId="14384A40" w14:textId="69AEE937" w:rsidR="00550E1A" w:rsidRPr="00BF0DA0" w:rsidRDefault="00550E1A" w:rsidP="00BF0DA0">
      <w:pPr>
        <w:pStyle w:val="Standard"/>
        <w:widowControl w:val="0"/>
        <w:spacing w:before="240" w:after="120" w:line="360" w:lineRule="auto"/>
        <w:jc w:val="center"/>
        <w:rPr>
          <w:rFonts w:cs="Times"/>
          <w:color w:val="000000"/>
        </w:rPr>
      </w:pPr>
      <w:r w:rsidRPr="00BF0DA0">
        <w:rPr>
          <w:rFonts w:ascii="Arial" w:hAnsi="Arial" w:cs="Arial"/>
          <w:i/>
        </w:rPr>
        <w:t>Tablo</w:t>
      </w:r>
      <w:r w:rsidR="003571F9">
        <w:rPr>
          <w:rFonts w:ascii="Arial" w:hAnsi="Arial" w:cs="Arial"/>
          <w:i/>
        </w:rPr>
        <w:t xml:space="preserve"> 13 -</w:t>
      </w:r>
      <w:r w:rsidRPr="00BF0DA0">
        <w:rPr>
          <w:rFonts w:ascii="Arial" w:hAnsi="Arial" w:cs="Arial"/>
          <w:i/>
        </w:rPr>
        <w:t xml:space="preserve"> Kadın </w:t>
      </w:r>
      <w:r w:rsidR="00FC43D5" w:rsidRPr="00BF0DA0">
        <w:rPr>
          <w:rFonts w:ascii="Arial" w:hAnsi="Arial" w:cs="Arial"/>
          <w:i/>
        </w:rPr>
        <w:t>i</w:t>
      </w:r>
      <w:r w:rsidRPr="00BF0DA0">
        <w:rPr>
          <w:rFonts w:ascii="Arial" w:hAnsi="Arial" w:cs="Arial"/>
          <w:i/>
        </w:rPr>
        <w:t xml:space="preserve">stihdamının </w:t>
      </w:r>
      <w:r w:rsidR="00FC43D5" w:rsidRPr="00BF0DA0">
        <w:rPr>
          <w:rFonts w:ascii="Arial" w:hAnsi="Arial" w:cs="Arial"/>
          <w:i/>
        </w:rPr>
        <w:t>s</w:t>
      </w:r>
      <w:r w:rsidRPr="00BF0DA0">
        <w:rPr>
          <w:rFonts w:ascii="Arial" w:hAnsi="Arial" w:cs="Arial"/>
          <w:i/>
        </w:rPr>
        <w:t xml:space="preserve">ektörel </w:t>
      </w:r>
      <w:r w:rsidR="00FC43D5" w:rsidRPr="00BF0DA0">
        <w:rPr>
          <w:rFonts w:ascii="Arial" w:hAnsi="Arial" w:cs="Arial"/>
          <w:i/>
        </w:rPr>
        <w:t>d</w:t>
      </w:r>
      <w:r w:rsidRPr="00BF0DA0">
        <w:rPr>
          <w:rFonts w:ascii="Arial" w:hAnsi="Arial" w:cs="Arial"/>
          <w:i/>
        </w:rPr>
        <w:t>ağılımı</w:t>
      </w:r>
    </w:p>
    <w:p w14:paraId="4BB7A4F7" w14:textId="0712A7B9" w:rsidR="00E05BCC" w:rsidRPr="00550E1A" w:rsidDel="00550E1A" w:rsidRDefault="00E05BCC">
      <w:pPr>
        <w:pStyle w:val="Standard"/>
        <w:widowControl w:val="0"/>
        <w:spacing w:after="240" w:line="23" w:lineRule="atLeast"/>
        <w:ind w:firstLine="708"/>
        <w:jc w:val="both"/>
        <w:rPr>
          <w:rFonts w:cs="Times"/>
          <w:color w:val="000000"/>
          <w:sz w:val="18"/>
          <w:szCs w:val="18"/>
        </w:rPr>
      </w:pPr>
    </w:p>
    <w:p w14:paraId="5F408460" w14:textId="6F029A54" w:rsidR="00E05BCC" w:rsidRPr="00BF0DA0" w:rsidRDefault="00A218BB" w:rsidP="00BF0DA0">
      <w:pPr>
        <w:pStyle w:val="Standard"/>
        <w:spacing w:before="240" w:after="120" w:line="360" w:lineRule="auto"/>
        <w:jc w:val="both"/>
        <w:rPr>
          <w:rFonts w:ascii="Arial" w:hAnsi="Arial" w:cs="Arial"/>
          <w:sz w:val="24"/>
          <w:szCs w:val="24"/>
        </w:rPr>
      </w:pPr>
      <w:r w:rsidRPr="00BF0DA0">
        <w:rPr>
          <w:rFonts w:ascii="Arial" w:hAnsi="Arial" w:cs="Arial"/>
          <w:sz w:val="24"/>
          <w:szCs w:val="24"/>
        </w:rPr>
        <w:t xml:space="preserve">Yukarıda tablo 7 de görülebileceği gibi Samsun’da kadın istihdamının en fazla olduğu sektörler sırasıyla </w:t>
      </w:r>
      <w:r w:rsidR="00D04C9E">
        <w:rPr>
          <w:rFonts w:ascii="Arial" w:hAnsi="Arial" w:cs="Arial"/>
          <w:sz w:val="24"/>
          <w:szCs w:val="24"/>
        </w:rPr>
        <w:t>t</w:t>
      </w:r>
      <w:r w:rsidR="00D04C9E" w:rsidRPr="00BF0DA0">
        <w:rPr>
          <w:rFonts w:ascii="Arial" w:hAnsi="Arial" w:cs="Arial"/>
          <w:sz w:val="24"/>
          <w:szCs w:val="24"/>
        </w:rPr>
        <w:t xml:space="preserve">optan </w:t>
      </w:r>
      <w:r w:rsidRPr="00BF0DA0">
        <w:rPr>
          <w:rFonts w:ascii="Arial" w:hAnsi="Arial" w:cs="Arial"/>
          <w:sz w:val="24"/>
          <w:szCs w:val="24"/>
        </w:rPr>
        <w:t xml:space="preserve">ve </w:t>
      </w:r>
      <w:r w:rsidR="00D04C9E">
        <w:rPr>
          <w:rFonts w:ascii="Arial" w:hAnsi="Arial" w:cs="Arial"/>
          <w:sz w:val="24"/>
          <w:szCs w:val="24"/>
        </w:rPr>
        <w:t>p</w:t>
      </w:r>
      <w:r w:rsidR="00D04C9E" w:rsidRPr="00BF0DA0">
        <w:rPr>
          <w:rFonts w:ascii="Arial" w:hAnsi="Arial" w:cs="Arial"/>
          <w:sz w:val="24"/>
          <w:szCs w:val="24"/>
        </w:rPr>
        <w:t xml:space="preserve">erakende </w:t>
      </w:r>
      <w:r w:rsidRPr="00BF0DA0">
        <w:rPr>
          <w:rFonts w:ascii="Arial" w:hAnsi="Arial" w:cs="Arial"/>
          <w:sz w:val="24"/>
          <w:szCs w:val="24"/>
        </w:rPr>
        <w:t xml:space="preserve">Ticaret (%21), </w:t>
      </w:r>
      <w:r w:rsidR="00D04C9E">
        <w:rPr>
          <w:rFonts w:ascii="Arial" w:hAnsi="Arial" w:cs="Arial"/>
          <w:sz w:val="24"/>
          <w:szCs w:val="24"/>
        </w:rPr>
        <w:t>i</w:t>
      </w:r>
      <w:r w:rsidRPr="00BF0DA0">
        <w:rPr>
          <w:rFonts w:ascii="Arial" w:hAnsi="Arial" w:cs="Arial"/>
          <w:sz w:val="24"/>
          <w:szCs w:val="24"/>
        </w:rPr>
        <w:t xml:space="preserve">malat (%13,6), Eğitim (%13) ve </w:t>
      </w:r>
      <w:r w:rsidR="00D04C9E">
        <w:rPr>
          <w:rFonts w:ascii="Arial" w:hAnsi="Arial" w:cs="Arial"/>
          <w:sz w:val="24"/>
          <w:szCs w:val="24"/>
        </w:rPr>
        <w:t>i</w:t>
      </w:r>
      <w:r w:rsidRPr="00BF0DA0">
        <w:rPr>
          <w:rFonts w:ascii="Arial" w:hAnsi="Arial" w:cs="Arial"/>
          <w:sz w:val="24"/>
          <w:szCs w:val="24"/>
        </w:rPr>
        <w:t xml:space="preserve">nsan </w:t>
      </w:r>
      <w:r w:rsidR="00D04C9E">
        <w:rPr>
          <w:rFonts w:ascii="Arial" w:hAnsi="Arial" w:cs="Arial"/>
          <w:sz w:val="24"/>
          <w:szCs w:val="24"/>
        </w:rPr>
        <w:t>s</w:t>
      </w:r>
      <w:r w:rsidR="00D04C9E" w:rsidRPr="00BF0DA0">
        <w:rPr>
          <w:rFonts w:ascii="Arial" w:hAnsi="Arial" w:cs="Arial"/>
          <w:sz w:val="24"/>
          <w:szCs w:val="24"/>
        </w:rPr>
        <w:t>ağ</w:t>
      </w:r>
      <w:r w:rsidRPr="00BF0DA0">
        <w:rPr>
          <w:rFonts w:ascii="Arial" w:hAnsi="Arial" w:cs="Arial"/>
          <w:sz w:val="24"/>
          <w:szCs w:val="24"/>
        </w:rPr>
        <w:t xml:space="preserve">lığı ve </w:t>
      </w:r>
      <w:r w:rsidR="00D04C9E">
        <w:rPr>
          <w:rFonts w:ascii="Arial" w:hAnsi="Arial" w:cs="Arial"/>
          <w:sz w:val="24"/>
          <w:szCs w:val="24"/>
        </w:rPr>
        <w:t>s</w:t>
      </w:r>
      <w:r w:rsidR="00D04C9E" w:rsidRPr="00BF0DA0">
        <w:rPr>
          <w:rFonts w:ascii="Arial" w:hAnsi="Arial" w:cs="Arial"/>
          <w:sz w:val="24"/>
          <w:szCs w:val="24"/>
        </w:rPr>
        <w:t xml:space="preserve">osyal </w:t>
      </w:r>
      <w:r w:rsidR="00D04C9E">
        <w:rPr>
          <w:rFonts w:ascii="Arial" w:hAnsi="Arial" w:cs="Arial"/>
          <w:sz w:val="24"/>
          <w:szCs w:val="24"/>
        </w:rPr>
        <w:t>h</w:t>
      </w:r>
      <w:r w:rsidR="00D04C9E" w:rsidRPr="00BF0DA0">
        <w:rPr>
          <w:rFonts w:ascii="Arial" w:hAnsi="Arial" w:cs="Arial"/>
          <w:sz w:val="24"/>
          <w:szCs w:val="24"/>
        </w:rPr>
        <w:t xml:space="preserve">izmet </w:t>
      </w:r>
      <w:r w:rsidRPr="00BF0DA0">
        <w:rPr>
          <w:rFonts w:ascii="Arial" w:hAnsi="Arial" w:cs="Arial"/>
          <w:sz w:val="24"/>
          <w:szCs w:val="24"/>
        </w:rPr>
        <w:t xml:space="preserve">(%11) </w:t>
      </w:r>
      <w:r w:rsidR="00D04C9E">
        <w:rPr>
          <w:rFonts w:ascii="Arial" w:hAnsi="Arial" w:cs="Arial"/>
          <w:sz w:val="24"/>
          <w:szCs w:val="24"/>
        </w:rPr>
        <w:t>f</w:t>
      </w:r>
      <w:r w:rsidR="00D04C9E" w:rsidRPr="00B93B73">
        <w:rPr>
          <w:rFonts w:ascii="Arial" w:hAnsi="Arial" w:cs="Arial"/>
          <w:sz w:val="24"/>
          <w:szCs w:val="24"/>
        </w:rPr>
        <w:t>aaliyetleri</w:t>
      </w:r>
      <w:r w:rsidR="00D04C9E" w:rsidRPr="00BF0DA0">
        <w:rPr>
          <w:rFonts w:ascii="Arial" w:hAnsi="Arial" w:cs="Arial"/>
          <w:sz w:val="24"/>
          <w:szCs w:val="24"/>
        </w:rPr>
        <w:t>dir</w:t>
      </w:r>
      <w:r w:rsidRPr="00BF0DA0">
        <w:rPr>
          <w:rFonts w:ascii="Arial" w:hAnsi="Arial" w:cs="Arial"/>
          <w:sz w:val="24"/>
          <w:szCs w:val="24"/>
        </w:rPr>
        <w:t>. Bu sektörlerdeki toplam, kadın istihdamının yaklaşık %10’undan yüksek olup sırasıyla %21, %16, %13 ve %11’dir. Yapılan anketlerin analizi de kadınların sektörel dağılımında benzer sonuçlar ortaya koymuştur. İstihdam edilen kadınların %15</w:t>
      </w:r>
      <w:r w:rsidR="00C4168B">
        <w:rPr>
          <w:rFonts w:ascii="Arial" w:hAnsi="Arial" w:cs="Arial"/>
          <w:sz w:val="24"/>
          <w:szCs w:val="24"/>
        </w:rPr>
        <w:t>,</w:t>
      </w:r>
      <w:r w:rsidRPr="00BF0DA0">
        <w:rPr>
          <w:rFonts w:ascii="Arial" w:hAnsi="Arial" w:cs="Arial"/>
          <w:sz w:val="24"/>
          <w:szCs w:val="24"/>
        </w:rPr>
        <w:t>6’sı öğretmen, %12</w:t>
      </w:r>
      <w:r w:rsidR="00C4168B">
        <w:rPr>
          <w:rFonts w:ascii="Arial" w:hAnsi="Arial" w:cs="Arial"/>
          <w:sz w:val="24"/>
          <w:szCs w:val="24"/>
        </w:rPr>
        <w:t>,</w:t>
      </w:r>
      <w:r w:rsidRPr="00BF0DA0">
        <w:rPr>
          <w:rFonts w:ascii="Arial" w:hAnsi="Arial" w:cs="Arial"/>
          <w:sz w:val="24"/>
          <w:szCs w:val="24"/>
        </w:rPr>
        <w:t>8’i işçi, % 9</w:t>
      </w:r>
      <w:r w:rsidR="00C4168B">
        <w:rPr>
          <w:rFonts w:ascii="Arial" w:hAnsi="Arial" w:cs="Arial"/>
          <w:sz w:val="24"/>
          <w:szCs w:val="24"/>
        </w:rPr>
        <w:t>,</w:t>
      </w:r>
      <w:r w:rsidRPr="00BF0DA0">
        <w:rPr>
          <w:rFonts w:ascii="Arial" w:hAnsi="Arial" w:cs="Arial"/>
          <w:sz w:val="24"/>
          <w:szCs w:val="24"/>
        </w:rPr>
        <w:t xml:space="preserve">2’si esnaf, %5’i </w:t>
      </w:r>
      <w:proofErr w:type="gramStart"/>
      <w:r w:rsidRPr="00BF0DA0">
        <w:rPr>
          <w:rFonts w:ascii="Arial" w:hAnsi="Arial" w:cs="Arial"/>
          <w:sz w:val="24"/>
          <w:szCs w:val="24"/>
        </w:rPr>
        <w:t>tezgahtar</w:t>
      </w:r>
      <w:proofErr w:type="gramEnd"/>
      <w:r w:rsidRPr="00BF0DA0">
        <w:rPr>
          <w:rFonts w:ascii="Arial" w:hAnsi="Arial" w:cs="Arial"/>
          <w:sz w:val="24"/>
          <w:szCs w:val="24"/>
        </w:rPr>
        <w:t xml:space="preserve"> olarak çalışmaktadır.</w:t>
      </w:r>
    </w:p>
    <w:p w14:paraId="49233F40" w14:textId="54F434BB" w:rsidR="00E05BCC" w:rsidRPr="00BF0DA0" w:rsidRDefault="00A218BB" w:rsidP="00BF0DA0">
      <w:pPr>
        <w:pStyle w:val="Standard"/>
        <w:spacing w:before="240" w:after="120" w:line="360" w:lineRule="auto"/>
        <w:jc w:val="both"/>
        <w:rPr>
          <w:rFonts w:ascii="Arial" w:hAnsi="Arial" w:cs="Arial"/>
          <w:sz w:val="24"/>
          <w:szCs w:val="24"/>
        </w:rPr>
      </w:pPr>
      <w:r w:rsidRPr="00BF0DA0">
        <w:rPr>
          <w:rFonts w:ascii="Arial" w:hAnsi="Arial" w:cs="Arial"/>
          <w:sz w:val="24"/>
          <w:szCs w:val="24"/>
        </w:rPr>
        <w:t>Öte yandan il bazında kadın istihdamının yoğunlaşma katsayısının 1’den büyük olduğu sektörlerde yoğunlaşmanın olduğunu söylemek mümkündür. Buna göre Samsun’da kadınların en çok istihdam edildiğ</w:t>
      </w:r>
      <w:r w:rsidR="00550E1A" w:rsidRPr="00550E1A">
        <w:rPr>
          <w:rFonts w:ascii="Arial" w:hAnsi="Arial" w:cs="Arial"/>
          <w:sz w:val="24"/>
          <w:szCs w:val="24"/>
        </w:rPr>
        <w:t xml:space="preserve">i ilk üç sektör toptan ve perakende ticaret, </w:t>
      </w:r>
      <w:r w:rsidR="00B630B2">
        <w:rPr>
          <w:rFonts w:ascii="Arial" w:hAnsi="Arial" w:cs="Arial"/>
          <w:sz w:val="24"/>
          <w:szCs w:val="24"/>
        </w:rPr>
        <w:t xml:space="preserve">‘imalat, eğitim </w:t>
      </w:r>
      <w:r w:rsidR="00550E1A" w:rsidRPr="00550E1A">
        <w:rPr>
          <w:rFonts w:ascii="Arial" w:hAnsi="Arial" w:cs="Arial"/>
          <w:sz w:val="24"/>
          <w:szCs w:val="24"/>
        </w:rPr>
        <w:t xml:space="preserve">olmasına rağmen; sektörel yoğunlaşma açısından kadınların ağırlıklı olarak “hane </w:t>
      </w:r>
      <w:r w:rsidR="00B630B2">
        <w:rPr>
          <w:rFonts w:ascii="Arial" w:hAnsi="Arial" w:cs="Arial"/>
          <w:sz w:val="24"/>
          <w:szCs w:val="24"/>
        </w:rPr>
        <w:t xml:space="preserve">halklarının </w:t>
      </w:r>
      <w:r w:rsidR="00A6606E">
        <w:rPr>
          <w:rFonts w:ascii="Arial" w:hAnsi="Arial" w:cs="Arial"/>
          <w:sz w:val="24"/>
          <w:szCs w:val="24"/>
        </w:rPr>
        <w:t xml:space="preserve">işverenler </w:t>
      </w:r>
      <w:r w:rsidR="00550E1A" w:rsidRPr="00550E1A">
        <w:rPr>
          <w:rFonts w:ascii="Arial" w:hAnsi="Arial" w:cs="Arial"/>
          <w:sz w:val="24"/>
          <w:szCs w:val="24"/>
        </w:rPr>
        <w:t>olarak faali</w:t>
      </w:r>
      <w:r w:rsidR="00B630B2">
        <w:rPr>
          <w:rFonts w:ascii="Arial" w:hAnsi="Arial" w:cs="Arial"/>
          <w:sz w:val="24"/>
          <w:szCs w:val="24"/>
        </w:rPr>
        <w:t>yetleri”, “s</w:t>
      </w:r>
      <w:r w:rsidR="00550E1A" w:rsidRPr="00550E1A">
        <w:rPr>
          <w:rFonts w:ascii="Arial" w:hAnsi="Arial" w:cs="Arial"/>
          <w:sz w:val="24"/>
          <w:szCs w:val="24"/>
        </w:rPr>
        <w:t xml:space="preserve">osyal hizmet faaliyetleri” </w:t>
      </w:r>
      <w:r w:rsidR="00B630B2">
        <w:rPr>
          <w:rFonts w:ascii="Arial" w:hAnsi="Arial" w:cs="Arial"/>
          <w:sz w:val="24"/>
          <w:szCs w:val="24"/>
        </w:rPr>
        <w:t xml:space="preserve">ve “bilgi ve </w:t>
      </w:r>
      <w:r w:rsidR="00A6606E">
        <w:rPr>
          <w:rFonts w:ascii="Arial" w:hAnsi="Arial" w:cs="Arial"/>
          <w:sz w:val="24"/>
          <w:szCs w:val="24"/>
        </w:rPr>
        <w:t>iletişim’ alanlar</w:t>
      </w:r>
      <w:r w:rsidRPr="00BF0DA0">
        <w:rPr>
          <w:rFonts w:ascii="Arial" w:hAnsi="Arial" w:cs="Arial"/>
          <w:sz w:val="24"/>
          <w:szCs w:val="24"/>
        </w:rPr>
        <w:t xml:space="preserve">ında çalıştıkları </w:t>
      </w:r>
      <w:r w:rsidR="00A6606E">
        <w:rPr>
          <w:rFonts w:ascii="Arial" w:hAnsi="Arial" w:cs="Arial"/>
          <w:sz w:val="24"/>
          <w:szCs w:val="24"/>
        </w:rPr>
        <w:t>söylenebilir. A</w:t>
      </w:r>
      <w:r w:rsidR="00550E1A" w:rsidRPr="00550E1A">
        <w:rPr>
          <w:rFonts w:ascii="Arial" w:hAnsi="Arial" w:cs="Arial"/>
          <w:sz w:val="24"/>
          <w:szCs w:val="24"/>
        </w:rPr>
        <w:t>nca</w:t>
      </w:r>
      <w:r w:rsidR="00B630B2">
        <w:rPr>
          <w:rFonts w:ascii="Arial" w:hAnsi="Arial" w:cs="Arial"/>
          <w:sz w:val="24"/>
          <w:szCs w:val="24"/>
        </w:rPr>
        <w:t xml:space="preserve">k hane halklarının </w:t>
      </w:r>
      <w:r w:rsidR="00A6606E">
        <w:rPr>
          <w:rFonts w:ascii="Arial" w:hAnsi="Arial" w:cs="Arial"/>
          <w:sz w:val="24"/>
          <w:szCs w:val="24"/>
        </w:rPr>
        <w:t xml:space="preserve">işverenler </w:t>
      </w:r>
      <w:r w:rsidR="00550E1A" w:rsidRPr="00550E1A">
        <w:rPr>
          <w:rFonts w:ascii="Arial" w:hAnsi="Arial" w:cs="Arial"/>
          <w:sz w:val="24"/>
          <w:szCs w:val="24"/>
        </w:rPr>
        <w:t>olarak faaliyetlerindeki kayıt</w:t>
      </w:r>
      <w:r w:rsidRPr="00BF0DA0">
        <w:rPr>
          <w:rFonts w:ascii="Arial" w:hAnsi="Arial" w:cs="Arial"/>
          <w:sz w:val="24"/>
          <w:szCs w:val="24"/>
        </w:rPr>
        <w:t>sız çalışma eğilimi yüzünden bu konudaki rakamların gerçekte daha farklı olduğunu hatırlamak gerekir.</w:t>
      </w:r>
    </w:p>
    <w:p w14:paraId="3A522659" w14:textId="34388555" w:rsidR="00E05BCC" w:rsidRPr="00BF0DA0" w:rsidRDefault="00A218BB" w:rsidP="00BF0DA0">
      <w:pPr>
        <w:pStyle w:val="Standard"/>
        <w:spacing w:before="240" w:after="120" w:line="360" w:lineRule="auto"/>
        <w:jc w:val="both"/>
        <w:rPr>
          <w:rFonts w:ascii="Arial" w:hAnsi="Arial" w:cs="Arial"/>
          <w:sz w:val="24"/>
          <w:szCs w:val="24"/>
        </w:rPr>
      </w:pPr>
      <w:r w:rsidRPr="00BF0DA0">
        <w:rPr>
          <w:rFonts w:ascii="Arial" w:hAnsi="Arial" w:cs="Arial"/>
          <w:sz w:val="24"/>
          <w:szCs w:val="24"/>
        </w:rPr>
        <w:t>Kadınların çalıştıkları sektörlerin sahipliğine bakıldığında %45</w:t>
      </w:r>
      <w:r w:rsidR="00C4168B">
        <w:rPr>
          <w:rFonts w:ascii="Arial" w:hAnsi="Arial" w:cs="Arial"/>
          <w:sz w:val="24"/>
          <w:szCs w:val="24"/>
        </w:rPr>
        <w:t>,</w:t>
      </w:r>
      <w:r w:rsidRPr="00BF0DA0">
        <w:rPr>
          <w:rFonts w:ascii="Arial" w:hAnsi="Arial" w:cs="Arial"/>
          <w:sz w:val="24"/>
          <w:szCs w:val="24"/>
        </w:rPr>
        <w:t>4’ünün özel sektörde, %36</w:t>
      </w:r>
      <w:r w:rsidR="00C4168B">
        <w:rPr>
          <w:rFonts w:ascii="Arial" w:hAnsi="Arial" w:cs="Arial"/>
          <w:sz w:val="24"/>
          <w:szCs w:val="24"/>
        </w:rPr>
        <w:t>,</w:t>
      </w:r>
      <w:r w:rsidRPr="00BF0DA0">
        <w:rPr>
          <w:rFonts w:ascii="Arial" w:hAnsi="Arial" w:cs="Arial"/>
          <w:sz w:val="24"/>
          <w:szCs w:val="24"/>
        </w:rPr>
        <w:t>2’sinin kamuda, %17</w:t>
      </w:r>
      <w:r w:rsidR="00C4168B">
        <w:rPr>
          <w:rFonts w:ascii="Arial" w:hAnsi="Arial" w:cs="Arial"/>
          <w:sz w:val="24"/>
          <w:szCs w:val="24"/>
        </w:rPr>
        <w:t>,</w:t>
      </w:r>
      <w:r w:rsidRPr="00BF0DA0">
        <w:rPr>
          <w:rFonts w:ascii="Arial" w:hAnsi="Arial" w:cs="Arial"/>
          <w:sz w:val="24"/>
          <w:szCs w:val="24"/>
        </w:rPr>
        <w:t>7’sinin ise kendi hesabına çalıştığı görülmektedir. Sosyal güvencesi olmayan, sigortasız çalışanların oranı %15</w:t>
      </w:r>
      <w:r w:rsidR="00C4168B">
        <w:rPr>
          <w:rFonts w:ascii="Arial" w:hAnsi="Arial" w:cs="Arial"/>
          <w:sz w:val="24"/>
          <w:szCs w:val="24"/>
        </w:rPr>
        <w:t>,</w:t>
      </w:r>
      <w:r w:rsidRPr="00BF0DA0">
        <w:rPr>
          <w:rFonts w:ascii="Arial" w:hAnsi="Arial" w:cs="Arial"/>
          <w:sz w:val="24"/>
          <w:szCs w:val="24"/>
        </w:rPr>
        <w:t>6 dolaylarındır.</w:t>
      </w:r>
    </w:p>
    <w:p w14:paraId="7C95EE82" w14:textId="435F2B3A" w:rsidR="00E05BCC" w:rsidRPr="00BF0DA0" w:rsidRDefault="00A218BB" w:rsidP="003571F9">
      <w:pPr>
        <w:pStyle w:val="Standard"/>
        <w:spacing w:before="240" w:after="120" w:line="360" w:lineRule="auto"/>
        <w:jc w:val="both"/>
        <w:rPr>
          <w:rFonts w:ascii="Arial" w:hAnsi="Arial" w:cs="Arial"/>
          <w:sz w:val="24"/>
          <w:szCs w:val="24"/>
        </w:rPr>
      </w:pPr>
      <w:r w:rsidRPr="00BF0DA0">
        <w:rPr>
          <w:rFonts w:ascii="Arial" w:hAnsi="Arial" w:cs="Arial"/>
          <w:sz w:val="24"/>
          <w:szCs w:val="24"/>
        </w:rPr>
        <w:lastRenderedPageBreak/>
        <w:t>İŞKUR’da yapılan görüşmelerde ‘Evin geçimini sağlayan temel kiş</w:t>
      </w:r>
      <w:r w:rsidR="00550E1A">
        <w:rPr>
          <w:rFonts w:ascii="Arial" w:hAnsi="Arial" w:cs="Arial"/>
          <w:sz w:val="24"/>
          <w:szCs w:val="24"/>
        </w:rPr>
        <w:t>i</w:t>
      </w:r>
      <w:r w:rsidRPr="00BF0DA0">
        <w:rPr>
          <w:rFonts w:ascii="Arial" w:hAnsi="Arial" w:cs="Arial"/>
          <w:sz w:val="24"/>
          <w:szCs w:val="24"/>
        </w:rPr>
        <w:t xml:space="preserve"> erkektir, kadının geliri ise yedektir’ algısının, kadınların yoğun olduğu sektörlerde kayıtdışı çalışmanın daha yaygın olmasını beraberinde getirdiği de dile getirilmiş</w:t>
      </w:r>
      <w:proofErr w:type="gramStart"/>
      <w:r w:rsidRPr="00BF0DA0">
        <w:rPr>
          <w:rFonts w:ascii="Arial" w:hAnsi="Arial" w:cs="Arial"/>
          <w:sz w:val="24"/>
          <w:szCs w:val="24"/>
        </w:rPr>
        <w:t>tir</w:t>
      </w:r>
      <w:proofErr w:type="gramEnd"/>
      <w:r w:rsidRPr="00BF0DA0">
        <w:rPr>
          <w:rFonts w:ascii="Arial" w:hAnsi="Arial" w:cs="Arial"/>
          <w:sz w:val="24"/>
          <w:szCs w:val="24"/>
        </w:rPr>
        <w:t>.</w:t>
      </w:r>
    </w:p>
    <w:p w14:paraId="1EEBEAB0" w14:textId="350A1E5F" w:rsidR="00E05BCC" w:rsidRPr="00BF0DA0" w:rsidRDefault="00A218BB" w:rsidP="003571F9">
      <w:pPr>
        <w:pStyle w:val="Standard"/>
        <w:spacing w:before="240" w:after="120" w:line="360" w:lineRule="auto"/>
        <w:jc w:val="both"/>
        <w:rPr>
          <w:rFonts w:ascii="Arial" w:hAnsi="Arial" w:cs="Arial"/>
          <w:sz w:val="24"/>
          <w:szCs w:val="24"/>
        </w:rPr>
      </w:pPr>
      <w:r w:rsidRPr="00BF0DA0">
        <w:rPr>
          <w:rFonts w:ascii="Arial" w:hAnsi="Arial" w:cs="Arial"/>
          <w:sz w:val="24"/>
          <w:szCs w:val="24"/>
        </w:rPr>
        <w:t>Kadınların iş bulma yö</w:t>
      </w:r>
      <w:r w:rsidR="00550E1A">
        <w:rPr>
          <w:rFonts w:ascii="Arial" w:hAnsi="Arial" w:cs="Arial"/>
          <w:sz w:val="24"/>
          <w:szCs w:val="24"/>
        </w:rPr>
        <w:t>n</w:t>
      </w:r>
      <w:r w:rsidRPr="00BF0DA0">
        <w:rPr>
          <w:rFonts w:ascii="Arial" w:hAnsi="Arial" w:cs="Arial"/>
          <w:sz w:val="24"/>
          <w:szCs w:val="24"/>
        </w:rPr>
        <w:t>temlerinde, geleneksel iş arama biçimlerinin ön plana çıktığı görülmektedir. “Samsun’da Kadının Durumu” araştırması kapsamında kadınlarla yapılan görüşmelerde çalışanların %64’ü kendi olanaklarıyla, tanıdık ve akraba aracılığıyla iş bulduğunu ifade etmiş</w:t>
      </w:r>
      <w:proofErr w:type="gramStart"/>
      <w:r w:rsidRPr="00BF0DA0">
        <w:rPr>
          <w:rFonts w:ascii="Arial" w:hAnsi="Arial" w:cs="Arial"/>
          <w:sz w:val="24"/>
          <w:szCs w:val="24"/>
        </w:rPr>
        <w:t>tir</w:t>
      </w:r>
      <w:proofErr w:type="gramEnd"/>
      <w:r w:rsidRPr="00BF0DA0">
        <w:rPr>
          <w:rFonts w:ascii="Arial" w:hAnsi="Arial" w:cs="Arial"/>
          <w:sz w:val="24"/>
          <w:szCs w:val="24"/>
        </w:rPr>
        <w:t xml:space="preserve">. İŞKUR aracılığıyla işe yerleşenlerin oranı sadece %4’dür. Kurumsallaşmış mekanizmaların iş bulmakta çok da kullanılmadığını söylemek mümkün. Bu durum hem </w:t>
      </w:r>
      <w:proofErr w:type="gramStart"/>
      <w:r w:rsidRPr="00BF0DA0">
        <w:rPr>
          <w:rFonts w:ascii="Arial" w:hAnsi="Arial" w:cs="Arial"/>
          <w:sz w:val="24"/>
          <w:szCs w:val="24"/>
        </w:rPr>
        <w:t>enformel</w:t>
      </w:r>
      <w:proofErr w:type="gramEnd"/>
      <w:r w:rsidRPr="00BF0DA0">
        <w:rPr>
          <w:rFonts w:ascii="Arial" w:hAnsi="Arial" w:cs="Arial"/>
          <w:sz w:val="24"/>
          <w:szCs w:val="24"/>
        </w:rPr>
        <w:t xml:space="preserve"> ilişki ağlarının iş bulmakta oynadığı rolü, hem de bu ağlara sahip olmayan kişilerin iş bulmakta yaşayabileceği zorluklara işaret etmektedir.</w:t>
      </w:r>
    </w:p>
    <w:p w14:paraId="5B972658" w14:textId="4C5B6C9A" w:rsidR="00E05BCC" w:rsidRPr="00BF0DA0" w:rsidRDefault="00A218BB" w:rsidP="003571F9">
      <w:pPr>
        <w:pStyle w:val="Standard"/>
        <w:spacing w:before="240" w:after="120" w:line="360" w:lineRule="auto"/>
        <w:jc w:val="both"/>
        <w:rPr>
          <w:rFonts w:ascii="Arial" w:hAnsi="Arial" w:cs="Arial"/>
          <w:sz w:val="24"/>
          <w:szCs w:val="24"/>
        </w:rPr>
      </w:pPr>
      <w:r w:rsidRPr="00BF0DA0">
        <w:rPr>
          <w:rFonts w:ascii="Arial" w:hAnsi="Arial" w:cs="Arial"/>
          <w:sz w:val="24"/>
          <w:szCs w:val="24"/>
        </w:rPr>
        <w:t xml:space="preserve">İŞKUR tarafından düzenlenen mesleki eğitimlere kadınların da erkekler kadar katılım sağladığı görülmektedir. Bu mesleki eğitimlerin işgücüne beceri kazandırmak, kadınların evin dışına çıkmasını teşvik etmek gibi pek çok olumlu etkisi olmasına rağmen, kadın istihdamına etkileri belirsizdir. </w:t>
      </w:r>
      <w:proofErr w:type="gramStart"/>
      <w:r w:rsidRPr="00BF0DA0">
        <w:rPr>
          <w:rFonts w:ascii="Arial" w:hAnsi="Arial" w:cs="Arial"/>
          <w:sz w:val="24"/>
          <w:szCs w:val="24"/>
        </w:rPr>
        <w:t>Zira,</w:t>
      </w:r>
      <w:proofErr w:type="gramEnd"/>
      <w:r w:rsidRPr="00BF0DA0">
        <w:rPr>
          <w:rFonts w:ascii="Arial" w:hAnsi="Arial" w:cs="Arial"/>
          <w:sz w:val="24"/>
          <w:szCs w:val="24"/>
        </w:rPr>
        <w:t xml:space="preserve"> iş garantili istihdam çerçevesinde işe yerleştirilen kadınların ne kadarının işgücünde kalıcı olduğuna dair veri bulunmamaktadır. İstihdam garantili kursların </w:t>
      </w:r>
      <w:r w:rsidR="001B7C3E" w:rsidRPr="000D3545">
        <w:rPr>
          <w:rFonts w:ascii="Arial" w:hAnsi="Arial" w:cs="Arial"/>
          <w:sz w:val="24"/>
          <w:szCs w:val="24"/>
        </w:rPr>
        <w:t xml:space="preserve">işveren tarafından </w:t>
      </w:r>
      <w:r w:rsidRPr="00BF0DA0">
        <w:rPr>
          <w:rFonts w:ascii="Arial" w:hAnsi="Arial" w:cs="Arial"/>
          <w:sz w:val="24"/>
          <w:szCs w:val="24"/>
        </w:rPr>
        <w:t>istismara açık olabildiğine dair gözlemler (kurs bitiminde gerçekleşen istihdamın birkaç ay sonra sonlandırılması, vb.) bu konuda daha ayrıntılı değerlendirme çalışmalarını zorunlu kılmaktadır.</w:t>
      </w:r>
    </w:p>
    <w:p w14:paraId="481A754E" w14:textId="634F848E" w:rsidR="00C53ED3" w:rsidRPr="000D3545" w:rsidRDefault="008823AE" w:rsidP="003571F9">
      <w:pPr>
        <w:spacing w:before="240" w:after="120" w:line="360" w:lineRule="auto"/>
        <w:jc w:val="both"/>
        <w:rPr>
          <w:rFonts w:ascii="Arial" w:hAnsi="Arial" w:cs="Arial"/>
        </w:rPr>
      </w:pPr>
      <w:r>
        <w:rPr>
          <w:rFonts w:ascii="Arial" w:hAnsi="Arial" w:cs="Arial"/>
        </w:rPr>
        <w:t>”Samsun’da Kadının Durumu” araştırmasında</w:t>
      </w:r>
      <w:r w:rsidRPr="00BF0DA0">
        <w:rPr>
          <w:rFonts w:ascii="Arial" w:hAnsi="Arial" w:cs="Arial"/>
          <w:vertAlign w:val="superscript"/>
        </w:rPr>
        <w:fldChar w:fldCharType="begin"/>
      </w:r>
      <w:r w:rsidRPr="00BF0DA0">
        <w:rPr>
          <w:rFonts w:ascii="Arial" w:hAnsi="Arial" w:cs="Arial"/>
          <w:vertAlign w:val="superscript"/>
        </w:rPr>
        <w:instrText xml:space="preserve"> NOTEREF _Ref390090290 \h </w:instrText>
      </w:r>
      <w:r>
        <w:rPr>
          <w:rFonts w:ascii="Arial" w:hAnsi="Arial" w:cs="Arial"/>
          <w:vertAlign w:val="superscript"/>
        </w:rPr>
        <w:instrText xml:space="preserve"> \* MERGEFORMAT </w:instrText>
      </w:r>
      <w:r w:rsidRPr="00BF0DA0">
        <w:rPr>
          <w:rFonts w:ascii="Arial" w:hAnsi="Arial" w:cs="Arial"/>
          <w:vertAlign w:val="superscript"/>
        </w:rPr>
      </w:r>
      <w:r w:rsidRPr="00BF0DA0">
        <w:rPr>
          <w:rFonts w:ascii="Arial" w:hAnsi="Arial" w:cs="Arial"/>
          <w:vertAlign w:val="superscript"/>
        </w:rPr>
        <w:fldChar w:fldCharType="separate"/>
      </w:r>
      <w:r w:rsidRPr="00BF0DA0">
        <w:rPr>
          <w:rFonts w:ascii="Arial" w:hAnsi="Arial" w:cs="Arial"/>
          <w:vertAlign w:val="superscript"/>
        </w:rPr>
        <w:t>30</w:t>
      </w:r>
      <w:r w:rsidRPr="00BF0DA0">
        <w:rPr>
          <w:rFonts w:ascii="Arial" w:hAnsi="Arial" w:cs="Arial"/>
          <w:vertAlign w:val="superscript"/>
        </w:rPr>
        <w:fldChar w:fldCharType="end"/>
      </w:r>
      <w:r w:rsidR="00A218BB" w:rsidRPr="00BF0DA0">
        <w:rPr>
          <w:rFonts w:ascii="Arial" w:hAnsi="Arial" w:cs="Arial"/>
        </w:rPr>
        <w:t>, halen çalışmayan kadınların %25’inin daha önce çalışmış oldukları ortaya çıkmıştır. Aktif olarak iş arayan kadınların %85’i kendi isteğiyle işten ayrılmıştır. İşten ayrılmanın en önemli gerekçeleri olarak şu şekilde sıralanmıştır</w:t>
      </w:r>
      <w:r w:rsidR="003571F9">
        <w:rPr>
          <w:rFonts w:ascii="Arial" w:hAnsi="Arial" w:cs="Arial"/>
        </w:rPr>
        <w:t>:</w:t>
      </w:r>
      <w:r w:rsidR="00C53ED3" w:rsidRPr="000D3545">
        <w:rPr>
          <w:rFonts w:ascii="Arial" w:hAnsi="Arial" w:cs="Arial"/>
        </w:rPr>
        <w:t xml:space="preserve"> </w:t>
      </w:r>
    </w:p>
    <w:p w14:paraId="7214C317" w14:textId="115BB640" w:rsidR="00C53ED3" w:rsidRPr="00BF0DA0" w:rsidRDefault="00C53ED3" w:rsidP="003571F9">
      <w:pPr>
        <w:pStyle w:val="ListeParagraf"/>
        <w:numPr>
          <w:ilvl w:val="0"/>
          <w:numId w:val="102"/>
        </w:numPr>
        <w:spacing w:before="240" w:after="120" w:line="360" w:lineRule="auto"/>
        <w:rPr>
          <w:rFonts w:ascii="Arial" w:hAnsi="Arial" w:cs="Arial"/>
        </w:rPr>
      </w:pPr>
      <w:r w:rsidRPr="00BF0DA0">
        <w:rPr>
          <w:rFonts w:ascii="Arial" w:hAnsi="Arial" w:cs="Arial"/>
        </w:rPr>
        <w:t>Nişanlanma ve evlilik (%23),</w:t>
      </w:r>
    </w:p>
    <w:p w14:paraId="1473DF34" w14:textId="066B5DDD" w:rsidR="00C53ED3" w:rsidRPr="00BF0DA0" w:rsidRDefault="00C53ED3" w:rsidP="003571F9">
      <w:pPr>
        <w:pStyle w:val="ListeParagraf"/>
        <w:numPr>
          <w:ilvl w:val="0"/>
          <w:numId w:val="102"/>
        </w:numPr>
        <w:spacing w:before="240" w:after="120" w:line="360" w:lineRule="auto"/>
        <w:rPr>
          <w:rFonts w:ascii="Arial" w:hAnsi="Arial" w:cs="Arial"/>
        </w:rPr>
      </w:pPr>
      <w:r w:rsidRPr="00BF0DA0">
        <w:rPr>
          <w:rFonts w:ascii="Arial" w:hAnsi="Arial" w:cs="Arial"/>
        </w:rPr>
        <w:t>Hamilelik, doğum ve çocuk bakımı (%16),</w:t>
      </w:r>
    </w:p>
    <w:p w14:paraId="7781C8F5" w14:textId="77777777" w:rsidR="00C53ED3" w:rsidRPr="00BF0DA0" w:rsidRDefault="00C53ED3" w:rsidP="003571F9">
      <w:pPr>
        <w:pStyle w:val="ListeParagraf"/>
        <w:numPr>
          <w:ilvl w:val="0"/>
          <w:numId w:val="102"/>
        </w:numPr>
        <w:spacing w:before="240" w:after="120" w:line="360" w:lineRule="auto"/>
        <w:rPr>
          <w:rFonts w:ascii="Arial" w:hAnsi="Arial" w:cs="Arial"/>
        </w:rPr>
      </w:pPr>
      <w:r w:rsidRPr="00BF0DA0">
        <w:rPr>
          <w:rFonts w:ascii="Arial" w:hAnsi="Arial" w:cs="Arial"/>
        </w:rPr>
        <w:t xml:space="preserve">Sigorta yapılmaması ve düşük ücret ( %8), </w:t>
      </w:r>
    </w:p>
    <w:p w14:paraId="404E9B33" w14:textId="77777777" w:rsidR="00C53ED3" w:rsidRPr="00BF0DA0" w:rsidRDefault="00C53ED3" w:rsidP="003571F9">
      <w:pPr>
        <w:pStyle w:val="ListeParagraf"/>
        <w:numPr>
          <w:ilvl w:val="0"/>
          <w:numId w:val="102"/>
        </w:numPr>
        <w:spacing w:before="240" w:after="120" w:line="360" w:lineRule="auto"/>
        <w:rPr>
          <w:rFonts w:ascii="Arial" w:hAnsi="Arial" w:cs="Arial"/>
        </w:rPr>
      </w:pPr>
      <w:r w:rsidRPr="00BF0DA0">
        <w:rPr>
          <w:rFonts w:ascii="Arial" w:hAnsi="Arial" w:cs="Arial"/>
        </w:rPr>
        <w:t xml:space="preserve">Kocam işi bırakmamı istedi diyenlerin oranı %7’dir. </w:t>
      </w:r>
    </w:p>
    <w:p w14:paraId="1F5DE282" w14:textId="77777777" w:rsidR="00E05BCC" w:rsidRPr="00BF0DA0" w:rsidRDefault="00A218BB" w:rsidP="003571F9">
      <w:pPr>
        <w:pStyle w:val="Standard"/>
        <w:spacing w:before="240" w:after="120" w:line="360" w:lineRule="auto"/>
        <w:jc w:val="both"/>
        <w:rPr>
          <w:rFonts w:ascii="Arial" w:hAnsi="Arial" w:cs="Arial"/>
          <w:sz w:val="24"/>
          <w:szCs w:val="24"/>
        </w:rPr>
      </w:pPr>
      <w:r w:rsidRPr="00BF0DA0">
        <w:rPr>
          <w:rFonts w:ascii="Arial" w:hAnsi="Arial" w:cs="Arial"/>
          <w:sz w:val="24"/>
          <w:szCs w:val="24"/>
        </w:rPr>
        <w:t>Sonuçlar bir arada değerlendirildiğinde kadınların %46’sının kadın olmanın getirdiği ek zorluklardan dolayı işlerini bıraktıkları görülmektedir. Özellikle evlilik, kadınların hayatını köklü bir biçimde değiştirmekte ve onları birey olmaktan çıkarıp ailenin ve aile içi işbölümünün bir parçası haline getirmektedir.</w:t>
      </w:r>
    </w:p>
    <w:p w14:paraId="6D4B1866" w14:textId="77777777" w:rsidR="00550E1A" w:rsidRPr="00BF0DA0" w:rsidRDefault="00A218BB" w:rsidP="003571F9">
      <w:pPr>
        <w:pStyle w:val="Standard"/>
        <w:spacing w:before="240" w:after="120" w:line="360" w:lineRule="auto"/>
        <w:jc w:val="both"/>
        <w:rPr>
          <w:rFonts w:ascii="Arial" w:hAnsi="Arial" w:cs="Arial"/>
          <w:sz w:val="24"/>
          <w:szCs w:val="24"/>
          <w:u w:val="single"/>
        </w:rPr>
      </w:pPr>
      <w:r w:rsidRPr="00BF0DA0">
        <w:rPr>
          <w:rFonts w:ascii="Arial" w:hAnsi="Arial" w:cs="Arial"/>
          <w:sz w:val="24"/>
          <w:szCs w:val="24"/>
          <w:u w:val="single"/>
        </w:rPr>
        <w:lastRenderedPageBreak/>
        <w:t>İşsiz kadınlar:</w:t>
      </w:r>
      <w:r w:rsidR="00393CF4" w:rsidRPr="00BF0DA0">
        <w:rPr>
          <w:rFonts w:ascii="Arial" w:hAnsi="Arial" w:cs="Arial"/>
          <w:sz w:val="24"/>
          <w:szCs w:val="24"/>
          <w:u w:val="single"/>
        </w:rPr>
        <w:t xml:space="preserve"> </w:t>
      </w:r>
    </w:p>
    <w:p w14:paraId="6FC74DCB" w14:textId="74F3E8C1" w:rsidR="00E05BCC" w:rsidRPr="00BF0DA0" w:rsidRDefault="00A218BB" w:rsidP="003571F9">
      <w:pPr>
        <w:pStyle w:val="Standard"/>
        <w:spacing w:before="240" w:after="120" w:line="360" w:lineRule="auto"/>
        <w:jc w:val="both"/>
        <w:rPr>
          <w:rFonts w:ascii="Arial" w:hAnsi="Arial" w:cs="Arial"/>
          <w:sz w:val="24"/>
          <w:szCs w:val="24"/>
        </w:rPr>
      </w:pPr>
      <w:r w:rsidRPr="00BF0DA0">
        <w:rPr>
          <w:rFonts w:ascii="Arial" w:hAnsi="Arial" w:cs="Arial"/>
          <w:sz w:val="24"/>
          <w:szCs w:val="24"/>
        </w:rPr>
        <w:t>İşsiz kadınların hem işgücü piyasasından kaynaklı hem de aile içi işbölümünden dolayı zorluklarla karşılaştıkları görülmektedir.</w:t>
      </w:r>
    </w:p>
    <w:p w14:paraId="4C006A45" w14:textId="77777777" w:rsidR="00E05BCC" w:rsidRPr="00BF0DA0" w:rsidRDefault="00A218BB" w:rsidP="003571F9">
      <w:pPr>
        <w:pStyle w:val="Standard"/>
        <w:spacing w:before="240" w:after="120" w:line="360" w:lineRule="auto"/>
        <w:jc w:val="both"/>
        <w:rPr>
          <w:rFonts w:ascii="Arial" w:hAnsi="Arial" w:cs="Arial"/>
          <w:sz w:val="24"/>
          <w:szCs w:val="24"/>
        </w:rPr>
      </w:pPr>
      <w:r w:rsidRPr="00BF0DA0">
        <w:rPr>
          <w:rFonts w:ascii="Arial" w:hAnsi="Arial" w:cs="Arial"/>
          <w:sz w:val="24"/>
          <w:szCs w:val="24"/>
        </w:rPr>
        <w:t>İşsiz kadınlar iş arama sürecinde karşılaştıkları sorunlar:</w:t>
      </w:r>
    </w:p>
    <w:p w14:paraId="46F9A6EB" w14:textId="5FFCABFE" w:rsidR="00E05BCC" w:rsidRPr="00BF0DA0" w:rsidRDefault="00A218BB" w:rsidP="003571F9">
      <w:pPr>
        <w:pStyle w:val="Standard"/>
        <w:numPr>
          <w:ilvl w:val="0"/>
          <w:numId w:val="96"/>
        </w:numPr>
        <w:spacing w:before="240" w:after="120" w:line="360" w:lineRule="auto"/>
        <w:jc w:val="both"/>
        <w:rPr>
          <w:rFonts w:ascii="Arial" w:hAnsi="Arial" w:cs="Arial"/>
          <w:sz w:val="24"/>
          <w:szCs w:val="24"/>
        </w:rPr>
      </w:pPr>
      <w:r w:rsidRPr="00BF0DA0">
        <w:rPr>
          <w:rFonts w:ascii="Arial" w:hAnsi="Arial" w:cs="Arial"/>
          <w:sz w:val="24"/>
          <w:szCs w:val="24"/>
        </w:rPr>
        <w:t>Ücretlerin düşük olması (%35</w:t>
      </w:r>
      <w:r w:rsidR="00C4168B">
        <w:rPr>
          <w:rFonts w:ascii="Arial" w:hAnsi="Arial" w:cs="Arial"/>
          <w:sz w:val="24"/>
          <w:szCs w:val="24"/>
        </w:rPr>
        <w:t>,</w:t>
      </w:r>
      <w:r w:rsidRPr="00BF0DA0">
        <w:rPr>
          <w:rFonts w:ascii="Arial" w:hAnsi="Arial" w:cs="Arial"/>
          <w:sz w:val="24"/>
          <w:szCs w:val="24"/>
        </w:rPr>
        <w:t>7),</w:t>
      </w:r>
    </w:p>
    <w:p w14:paraId="728554A4" w14:textId="77777777" w:rsidR="00E05BCC" w:rsidRPr="00BF0DA0" w:rsidRDefault="00A218BB" w:rsidP="003571F9">
      <w:pPr>
        <w:pStyle w:val="Standard"/>
        <w:numPr>
          <w:ilvl w:val="0"/>
          <w:numId w:val="96"/>
        </w:numPr>
        <w:spacing w:before="240" w:after="120" w:line="360" w:lineRule="auto"/>
        <w:jc w:val="both"/>
        <w:rPr>
          <w:rFonts w:ascii="Arial" w:hAnsi="Arial" w:cs="Arial"/>
          <w:sz w:val="24"/>
          <w:szCs w:val="24"/>
        </w:rPr>
      </w:pPr>
      <w:r w:rsidRPr="00BF0DA0">
        <w:rPr>
          <w:rFonts w:ascii="Arial" w:hAnsi="Arial" w:cs="Arial"/>
          <w:sz w:val="24"/>
          <w:szCs w:val="24"/>
        </w:rPr>
        <w:t>Sigorta yapılmaması (%31),</w:t>
      </w:r>
    </w:p>
    <w:p w14:paraId="000D1E87" w14:textId="7B5F1EC3" w:rsidR="00E05BCC" w:rsidRPr="00BF0DA0" w:rsidRDefault="00A218BB" w:rsidP="003571F9">
      <w:pPr>
        <w:pStyle w:val="Standard"/>
        <w:numPr>
          <w:ilvl w:val="0"/>
          <w:numId w:val="96"/>
        </w:numPr>
        <w:spacing w:before="240" w:after="120" w:line="360" w:lineRule="auto"/>
        <w:jc w:val="both"/>
        <w:rPr>
          <w:rFonts w:ascii="Arial" w:hAnsi="Arial" w:cs="Arial"/>
          <w:sz w:val="24"/>
          <w:szCs w:val="24"/>
        </w:rPr>
      </w:pPr>
      <w:r w:rsidRPr="00BF0DA0">
        <w:rPr>
          <w:rFonts w:ascii="Arial" w:hAnsi="Arial" w:cs="Arial"/>
          <w:sz w:val="24"/>
          <w:szCs w:val="24"/>
        </w:rPr>
        <w:t>Evde kendileri dışında çocuklara, yaşlıya, engelliye bakan kimsenin olmaması(%26</w:t>
      </w:r>
      <w:r w:rsidR="00C4168B">
        <w:rPr>
          <w:rFonts w:ascii="Arial" w:hAnsi="Arial" w:cs="Arial"/>
          <w:sz w:val="24"/>
          <w:szCs w:val="24"/>
        </w:rPr>
        <w:t>,</w:t>
      </w:r>
      <w:r w:rsidRPr="00BF0DA0">
        <w:rPr>
          <w:rFonts w:ascii="Arial" w:hAnsi="Arial" w:cs="Arial"/>
          <w:sz w:val="24"/>
          <w:szCs w:val="24"/>
        </w:rPr>
        <w:t>2)</w:t>
      </w:r>
    </w:p>
    <w:p w14:paraId="67162C8D" w14:textId="77777777" w:rsidR="00550E1A" w:rsidRPr="00BF0DA0" w:rsidRDefault="00A218BB" w:rsidP="003571F9">
      <w:pPr>
        <w:pStyle w:val="Standard"/>
        <w:spacing w:before="240" w:after="120" w:line="360" w:lineRule="auto"/>
        <w:jc w:val="both"/>
        <w:rPr>
          <w:rFonts w:ascii="Arial" w:hAnsi="Arial" w:cs="Arial"/>
          <w:sz w:val="24"/>
          <w:szCs w:val="24"/>
          <w:u w:val="single"/>
        </w:rPr>
      </w:pPr>
      <w:r w:rsidRPr="00BF0DA0">
        <w:rPr>
          <w:rFonts w:ascii="Arial" w:hAnsi="Arial" w:cs="Arial"/>
          <w:sz w:val="24"/>
          <w:szCs w:val="24"/>
          <w:u w:val="single"/>
        </w:rPr>
        <w:t xml:space="preserve">Ev kadınları: </w:t>
      </w:r>
    </w:p>
    <w:p w14:paraId="1258D9C4" w14:textId="58B806F2" w:rsidR="00E05BCC" w:rsidRPr="00BF0DA0" w:rsidRDefault="00A218BB" w:rsidP="003571F9">
      <w:pPr>
        <w:pStyle w:val="Standard"/>
        <w:spacing w:before="240" w:after="120" w:line="360" w:lineRule="auto"/>
        <w:jc w:val="both"/>
        <w:rPr>
          <w:rFonts w:ascii="Arial" w:hAnsi="Arial" w:cs="Arial"/>
          <w:sz w:val="24"/>
          <w:szCs w:val="24"/>
        </w:rPr>
      </w:pPr>
      <w:r w:rsidRPr="00BF0DA0">
        <w:rPr>
          <w:rFonts w:ascii="Arial" w:hAnsi="Arial" w:cs="Arial"/>
          <w:sz w:val="24"/>
          <w:szCs w:val="24"/>
        </w:rPr>
        <w:t>Samsun’da kendilerini “ev kadını” olarak tanımlayanlar, istihdama katılmama nedenleri olarak:</w:t>
      </w:r>
    </w:p>
    <w:p w14:paraId="75A6FAEF" w14:textId="77777777" w:rsidR="00E05BCC" w:rsidRPr="00BF0DA0" w:rsidRDefault="00A218BB" w:rsidP="003571F9">
      <w:pPr>
        <w:pStyle w:val="Standard"/>
        <w:numPr>
          <w:ilvl w:val="0"/>
          <w:numId w:val="97"/>
        </w:numPr>
        <w:spacing w:before="240" w:after="120" w:line="360" w:lineRule="auto"/>
        <w:jc w:val="both"/>
        <w:rPr>
          <w:rFonts w:ascii="Arial" w:hAnsi="Arial" w:cs="Arial"/>
          <w:sz w:val="24"/>
          <w:szCs w:val="24"/>
        </w:rPr>
      </w:pPr>
      <w:r w:rsidRPr="00BF0DA0">
        <w:rPr>
          <w:rFonts w:ascii="Arial" w:hAnsi="Arial" w:cs="Arial"/>
          <w:sz w:val="24"/>
          <w:szCs w:val="24"/>
        </w:rPr>
        <w:t>Çocuk bakımı (%31),</w:t>
      </w:r>
    </w:p>
    <w:p w14:paraId="21F59C4E" w14:textId="0B2C29D6" w:rsidR="00E05BCC" w:rsidRPr="00BF0DA0" w:rsidRDefault="00A218BB" w:rsidP="003571F9">
      <w:pPr>
        <w:pStyle w:val="Standard"/>
        <w:numPr>
          <w:ilvl w:val="0"/>
          <w:numId w:val="97"/>
        </w:numPr>
        <w:spacing w:before="240" w:after="120" w:line="360" w:lineRule="auto"/>
        <w:jc w:val="both"/>
        <w:rPr>
          <w:rFonts w:ascii="Arial" w:hAnsi="Arial" w:cs="Arial"/>
          <w:sz w:val="24"/>
          <w:szCs w:val="24"/>
        </w:rPr>
      </w:pPr>
      <w:r w:rsidRPr="00BF0DA0">
        <w:rPr>
          <w:rFonts w:ascii="Arial" w:hAnsi="Arial" w:cs="Arial"/>
          <w:sz w:val="24"/>
          <w:szCs w:val="24"/>
        </w:rPr>
        <w:t>Kocanın gelirinin evi geçindirmek için yeterli olmasını (%25</w:t>
      </w:r>
      <w:r w:rsidR="00C4168B">
        <w:rPr>
          <w:rFonts w:ascii="Arial" w:hAnsi="Arial" w:cs="Arial"/>
          <w:sz w:val="24"/>
          <w:szCs w:val="24"/>
        </w:rPr>
        <w:t>,</w:t>
      </w:r>
      <w:r w:rsidRPr="00BF0DA0">
        <w:rPr>
          <w:rFonts w:ascii="Arial" w:hAnsi="Arial" w:cs="Arial"/>
          <w:sz w:val="24"/>
          <w:szCs w:val="24"/>
        </w:rPr>
        <w:t>3) göstermiş</w:t>
      </w:r>
      <w:proofErr w:type="gramStart"/>
      <w:r w:rsidRPr="00BF0DA0">
        <w:rPr>
          <w:rFonts w:ascii="Arial" w:hAnsi="Arial" w:cs="Arial"/>
          <w:sz w:val="24"/>
          <w:szCs w:val="24"/>
        </w:rPr>
        <w:t>tir</w:t>
      </w:r>
      <w:proofErr w:type="gramEnd"/>
      <w:r w:rsidRPr="00BF0DA0">
        <w:rPr>
          <w:rFonts w:ascii="Arial" w:hAnsi="Arial" w:cs="Arial"/>
          <w:sz w:val="24"/>
          <w:szCs w:val="24"/>
        </w:rPr>
        <w:t>.</w:t>
      </w:r>
    </w:p>
    <w:p w14:paraId="667A18F3" w14:textId="77777777" w:rsidR="00E05BCC" w:rsidRPr="00BF0DA0" w:rsidRDefault="00A218BB" w:rsidP="003571F9">
      <w:pPr>
        <w:pStyle w:val="Standard"/>
        <w:spacing w:before="240" w:after="120" w:line="360" w:lineRule="auto"/>
        <w:jc w:val="both"/>
        <w:rPr>
          <w:rFonts w:ascii="Arial" w:hAnsi="Arial" w:cs="Arial"/>
          <w:sz w:val="24"/>
          <w:szCs w:val="24"/>
        </w:rPr>
      </w:pPr>
      <w:r w:rsidRPr="00BF0DA0">
        <w:rPr>
          <w:rFonts w:ascii="Arial" w:hAnsi="Arial" w:cs="Arial"/>
          <w:sz w:val="24"/>
          <w:szCs w:val="24"/>
        </w:rPr>
        <w:t>Toplumsal cinsiyet rolleri ve bunların kadınların yaşamlarını biçimlendirici işlev görmesi kadınları istihdama katılımdan uzak tutmaktadır. Özellikle evin geçiminin erkeğin görevi olduğu düşüncesi ve erkeğin yeterli gelir elde etmesi, kadınların çalışma isteklerini azaltmaktadır.</w:t>
      </w:r>
    </w:p>
    <w:p w14:paraId="751C2074" w14:textId="16377BA4" w:rsidR="00E05BCC" w:rsidRPr="00BF0DA0" w:rsidRDefault="00A218BB" w:rsidP="003571F9">
      <w:pPr>
        <w:pStyle w:val="Standard"/>
        <w:spacing w:before="240" w:after="120" w:line="360" w:lineRule="auto"/>
        <w:jc w:val="both"/>
        <w:rPr>
          <w:rFonts w:ascii="Arial" w:hAnsi="Arial" w:cs="Arial"/>
          <w:sz w:val="24"/>
          <w:szCs w:val="24"/>
        </w:rPr>
      </w:pPr>
      <w:r w:rsidRPr="00BF0DA0">
        <w:rPr>
          <w:rFonts w:ascii="Arial" w:hAnsi="Arial" w:cs="Arial"/>
          <w:sz w:val="24"/>
          <w:szCs w:val="24"/>
        </w:rPr>
        <w:t>Geçmişte çalışmış kadınların üçte biri, aynı işi yaptıkları halde erkek çalışanlardan daha az ücret aldıklarını düşünmektedir. Kadınların yarısı (%50</w:t>
      </w:r>
      <w:r w:rsidR="00C4168B">
        <w:rPr>
          <w:rFonts w:ascii="Arial" w:hAnsi="Arial" w:cs="Arial"/>
          <w:sz w:val="24"/>
          <w:szCs w:val="24"/>
        </w:rPr>
        <w:t>,</w:t>
      </w:r>
      <w:r w:rsidRPr="00BF0DA0">
        <w:rPr>
          <w:rFonts w:ascii="Arial" w:hAnsi="Arial" w:cs="Arial"/>
          <w:sz w:val="24"/>
          <w:szCs w:val="24"/>
        </w:rPr>
        <w:t>2), iş yaşamına girme konusunda, kadınların erkeklerle eşit fırsatlara sahip olmadığını; %60</w:t>
      </w:r>
      <w:r w:rsidR="00C4168B">
        <w:rPr>
          <w:rFonts w:ascii="Arial" w:hAnsi="Arial" w:cs="Arial"/>
          <w:sz w:val="24"/>
          <w:szCs w:val="24"/>
        </w:rPr>
        <w:t>,</w:t>
      </w:r>
      <w:r w:rsidRPr="00BF0DA0">
        <w:rPr>
          <w:rFonts w:ascii="Arial" w:hAnsi="Arial" w:cs="Arial"/>
          <w:sz w:val="24"/>
          <w:szCs w:val="24"/>
        </w:rPr>
        <w:t>7’si kadınların iş yaşamında erkeklerden daha çok engelle karşılaştıklarını düşünmektedirler.</w:t>
      </w:r>
    </w:p>
    <w:p w14:paraId="26EF5712" w14:textId="40A14016" w:rsidR="00550E1A" w:rsidRPr="00BF0DA0" w:rsidRDefault="00CD49F6" w:rsidP="00BF0DA0">
      <w:pPr>
        <w:pStyle w:val="Standard"/>
        <w:spacing w:before="240" w:after="120" w:line="360" w:lineRule="auto"/>
        <w:jc w:val="both"/>
        <w:rPr>
          <w:rFonts w:ascii="Arial" w:hAnsi="Arial" w:cs="Arial"/>
          <w:sz w:val="24"/>
          <w:szCs w:val="24"/>
          <w:u w:val="single"/>
        </w:rPr>
      </w:pPr>
      <w:r>
        <w:rPr>
          <w:rFonts w:ascii="Arial" w:hAnsi="Arial" w:cs="Arial"/>
          <w:sz w:val="24"/>
          <w:szCs w:val="24"/>
          <w:u w:val="single"/>
        </w:rPr>
        <w:t xml:space="preserve">İstihdam - </w:t>
      </w:r>
      <w:r w:rsidR="00A218BB" w:rsidRPr="00BF0DA0">
        <w:rPr>
          <w:rFonts w:ascii="Arial" w:hAnsi="Arial" w:cs="Arial"/>
          <w:sz w:val="24"/>
          <w:szCs w:val="24"/>
          <w:u w:val="single"/>
        </w:rPr>
        <w:t xml:space="preserve">medeni hal ilişkisi: </w:t>
      </w:r>
    </w:p>
    <w:p w14:paraId="5315FDD9" w14:textId="05245979" w:rsidR="00E05BCC" w:rsidRPr="00BF0DA0" w:rsidRDefault="00A218BB" w:rsidP="00BF0DA0">
      <w:pPr>
        <w:pStyle w:val="Standard"/>
        <w:spacing w:before="240" w:after="120" w:line="360" w:lineRule="auto"/>
        <w:jc w:val="both"/>
        <w:rPr>
          <w:rFonts w:ascii="Arial" w:hAnsi="Arial" w:cs="Arial"/>
          <w:sz w:val="24"/>
          <w:szCs w:val="24"/>
        </w:rPr>
      </w:pPr>
      <w:r w:rsidRPr="00BF0DA0">
        <w:rPr>
          <w:rFonts w:ascii="Arial" w:hAnsi="Arial" w:cs="Arial"/>
          <w:sz w:val="24"/>
          <w:szCs w:val="24"/>
        </w:rPr>
        <w:t>Çalışmaya hayatına en yüksek katılımın boşanmış</w:t>
      </w:r>
      <w:r w:rsidR="00550E1A">
        <w:rPr>
          <w:rFonts w:ascii="Arial" w:hAnsi="Arial" w:cs="Arial"/>
          <w:sz w:val="24"/>
          <w:szCs w:val="24"/>
        </w:rPr>
        <w:t xml:space="preserve"> </w:t>
      </w:r>
      <w:r w:rsidRPr="00BF0DA0">
        <w:rPr>
          <w:rFonts w:ascii="Arial" w:hAnsi="Arial" w:cs="Arial"/>
          <w:sz w:val="24"/>
          <w:szCs w:val="24"/>
        </w:rPr>
        <w:t>/ ayrı yaşayan kadınlar ile bekâr kadınlarda olduğu görülmektedir. Boşanmış</w:t>
      </w:r>
      <w:r w:rsidR="00550E1A">
        <w:rPr>
          <w:rFonts w:ascii="Arial" w:hAnsi="Arial" w:cs="Arial"/>
          <w:sz w:val="24"/>
          <w:szCs w:val="24"/>
        </w:rPr>
        <w:t xml:space="preserve"> </w:t>
      </w:r>
      <w:r w:rsidRPr="00BF0DA0">
        <w:rPr>
          <w:rFonts w:ascii="Arial" w:hAnsi="Arial" w:cs="Arial"/>
          <w:sz w:val="24"/>
          <w:szCs w:val="24"/>
        </w:rPr>
        <w:t>/</w:t>
      </w:r>
      <w:r w:rsidR="00550E1A">
        <w:rPr>
          <w:rFonts w:ascii="Arial" w:hAnsi="Arial" w:cs="Arial"/>
          <w:sz w:val="24"/>
          <w:szCs w:val="24"/>
        </w:rPr>
        <w:t xml:space="preserve"> </w:t>
      </w:r>
      <w:r w:rsidRPr="00BF0DA0">
        <w:rPr>
          <w:rFonts w:ascii="Arial" w:hAnsi="Arial" w:cs="Arial"/>
          <w:sz w:val="24"/>
          <w:szCs w:val="24"/>
        </w:rPr>
        <w:t xml:space="preserve">ayrı yaşayan kadınların yarıdan fazlası, bekâr kadınların %33’ü çalışmaktadır. Evli kadınlarda bu oran %20’dir. Boşanmış </w:t>
      </w:r>
      <w:r w:rsidR="00550E1A">
        <w:rPr>
          <w:rFonts w:ascii="Arial" w:hAnsi="Arial" w:cs="Arial"/>
          <w:sz w:val="24"/>
          <w:szCs w:val="24"/>
        </w:rPr>
        <w:t>/</w:t>
      </w:r>
      <w:r w:rsidR="00550E1A" w:rsidRPr="00BF0DA0">
        <w:rPr>
          <w:rFonts w:ascii="Arial" w:hAnsi="Arial" w:cs="Arial"/>
          <w:sz w:val="24"/>
          <w:szCs w:val="24"/>
        </w:rPr>
        <w:t xml:space="preserve"> </w:t>
      </w:r>
      <w:r w:rsidRPr="00BF0DA0">
        <w:rPr>
          <w:rFonts w:ascii="Arial" w:hAnsi="Arial" w:cs="Arial"/>
          <w:sz w:val="24"/>
          <w:szCs w:val="24"/>
        </w:rPr>
        <w:t>ayrı yaşayan kadınlarda oranın yüksek olması birkaç biçimde açıklanabilir:</w:t>
      </w:r>
    </w:p>
    <w:p w14:paraId="0DB8437A" w14:textId="4E1F8227" w:rsidR="00E05BCC" w:rsidRPr="00BF0DA0" w:rsidRDefault="00A218BB" w:rsidP="00BF0DA0">
      <w:pPr>
        <w:pStyle w:val="Standard"/>
        <w:numPr>
          <w:ilvl w:val="0"/>
          <w:numId w:val="98"/>
        </w:numPr>
        <w:spacing w:before="240" w:after="120" w:line="360" w:lineRule="auto"/>
        <w:jc w:val="both"/>
        <w:rPr>
          <w:rFonts w:ascii="Arial" w:hAnsi="Arial" w:cs="Arial"/>
          <w:sz w:val="24"/>
          <w:szCs w:val="24"/>
        </w:rPr>
      </w:pPr>
      <w:r w:rsidRPr="00BF0DA0">
        <w:rPr>
          <w:rFonts w:ascii="Arial" w:hAnsi="Arial" w:cs="Arial"/>
          <w:sz w:val="24"/>
          <w:szCs w:val="24"/>
        </w:rPr>
        <w:lastRenderedPageBreak/>
        <w:t>Geçinme-para kazanma zorunluluğu</w:t>
      </w:r>
      <w:r w:rsidR="00FC43D5">
        <w:rPr>
          <w:rFonts w:ascii="Arial" w:hAnsi="Arial" w:cs="Arial"/>
          <w:sz w:val="24"/>
          <w:szCs w:val="24"/>
        </w:rPr>
        <w:t>;</w:t>
      </w:r>
      <w:r w:rsidR="00FC43D5" w:rsidRPr="00BF0DA0">
        <w:rPr>
          <w:rFonts w:ascii="Arial" w:hAnsi="Arial" w:cs="Arial"/>
          <w:sz w:val="24"/>
          <w:szCs w:val="24"/>
        </w:rPr>
        <w:t xml:space="preserve"> </w:t>
      </w:r>
      <w:r w:rsidR="00FC43D5">
        <w:rPr>
          <w:rFonts w:ascii="Arial" w:hAnsi="Arial" w:cs="Arial"/>
          <w:sz w:val="24"/>
          <w:szCs w:val="24"/>
        </w:rPr>
        <w:t>a</w:t>
      </w:r>
      <w:r w:rsidR="00FC43D5" w:rsidRPr="00BF0DA0">
        <w:rPr>
          <w:rFonts w:ascii="Arial" w:hAnsi="Arial" w:cs="Arial"/>
          <w:sz w:val="24"/>
          <w:szCs w:val="24"/>
        </w:rPr>
        <w:t xml:space="preserve">ilenin </w:t>
      </w:r>
      <w:r w:rsidRPr="00BF0DA0">
        <w:rPr>
          <w:rFonts w:ascii="Arial" w:hAnsi="Arial" w:cs="Arial"/>
          <w:sz w:val="24"/>
          <w:szCs w:val="24"/>
        </w:rPr>
        <w:t xml:space="preserve">geçim sorumluluğunu yüklenecek bir erkek olmaması nedeniyle kadınların iş bulma, çalışma </w:t>
      </w:r>
      <w:proofErr w:type="gramStart"/>
      <w:r w:rsidRPr="00BF0DA0">
        <w:rPr>
          <w:rFonts w:ascii="Arial" w:hAnsi="Arial" w:cs="Arial"/>
          <w:sz w:val="24"/>
          <w:szCs w:val="24"/>
        </w:rPr>
        <w:t>motivasyonlarının</w:t>
      </w:r>
      <w:proofErr w:type="gramEnd"/>
      <w:r w:rsidRPr="00BF0DA0">
        <w:rPr>
          <w:rFonts w:ascii="Arial" w:hAnsi="Arial" w:cs="Arial"/>
          <w:sz w:val="24"/>
          <w:szCs w:val="24"/>
        </w:rPr>
        <w:t xml:space="preserve"> artması.</w:t>
      </w:r>
    </w:p>
    <w:p w14:paraId="71016A65" w14:textId="77777777" w:rsidR="00E05BCC" w:rsidRPr="00BF0DA0" w:rsidRDefault="00A218BB" w:rsidP="00BF0DA0">
      <w:pPr>
        <w:pStyle w:val="Standard"/>
        <w:numPr>
          <w:ilvl w:val="0"/>
          <w:numId w:val="98"/>
        </w:numPr>
        <w:spacing w:before="240" w:after="120" w:line="360" w:lineRule="auto"/>
        <w:jc w:val="both"/>
        <w:rPr>
          <w:rFonts w:ascii="Arial" w:hAnsi="Arial" w:cs="Arial"/>
          <w:sz w:val="24"/>
          <w:szCs w:val="24"/>
        </w:rPr>
      </w:pPr>
      <w:r w:rsidRPr="00BF0DA0">
        <w:rPr>
          <w:rFonts w:ascii="Arial" w:hAnsi="Arial" w:cs="Arial"/>
          <w:sz w:val="24"/>
          <w:szCs w:val="24"/>
        </w:rPr>
        <w:t>Evli olmanın getirdiği ek yüklerin azalmış olması ve eşin onayına ihtiyaç duymamak.</w:t>
      </w:r>
    </w:p>
    <w:p w14:paraId="5E5BA50B" w14:textId="77777777" w:rsidR="00E05BCC" w:rsidRPr="00BF0DA0" w:rsidRDefault="00A218BB" w:rsidP="00BF0DA0">
      <w:pPr>
        <w:pStyle w:val="Standard"/>
        <w:numPr>
          <w:ilvl w:val="0"/>
          <w:numId w:val="98"/>
        </w:numPr>
        <w:spacing w:before="240" w:after="120" w:line="360" w:lineRule="auto"/>
        <w:jc w:val="both"/>
        <w:rPr>
          <w:rFonts w:ascii="Arial" w:hAnsi="Arial" w:cs="Arial"/>
          <w:sz w:val="24"/>
          <w:szCs w:val="24"/>
        </w:rPr>
      </w:pPr>
      <w:r w:rsidRPr="00BF0DA0">
        <w:rPr>
          <w:rFonts w:ascii="Arial" w:hAnsi="Arial" w:cs="Arial"/>
          <w:sz w:val="24"/>
          <w:szCs w:val="24"/>
        </w:rPr>
        <w:t>Eşlerin anlaşmazlığı durumunda çalışan kadınların ekonomik bağımsızlığa sahip olmalarından dolayı boşanmayı veya ayrı yaş</w:t>
      </w:r>
      <w:proofErr w:type="gramStart"/>
      <w:r w:rsidRPr="00BF0DA0">
        <w:rPr>
          <w:rFonts w:ascii="Arial" w:hAnsi="Arial" w:cs="Arial"/>
          <w:sz w:val="24"/>
          <w:szCs w:val="24"/>
        </w:rPr>
        <w:t>amayı</w:t>
      </w:r>
      <w:proofErr w:type="gramEnd"/>
      <w:r w:rsidRPr="00BF0DA0">
        <w:rPr>
          <w:rFonts w:ascii="Arial" w:hAnsi="Arial" w:cs="Arial"/>
          <w:sz w:val="24"/>
          <w:szCs w:val="24"/>
        </w:rPr>
        <w:t xml:space="preserve"> göze alabilmesi.</w:t>
      </w:r>
    </w:p>
    <w:p w14:paraId="202C0FAC" w14:textId="77777777" w:rsidR="00E05BCC" w:rsidRPr="00BF0DA0" w:rsidRDefault="00A218BB" w:rsidP="00BF0DA0">
      <w:pPr>
        <w:pStyle w:val="Standard"/>
        <w:spacing w:before="240" w:after="120" w:line="360" w:lineRule="auto"/>
        <w:jc w:val="both"/>
        <w:rPr>
          <w:rFonts w:ascii="Arial" w:hAnsi="Arial" w:cs="Arial"/>
          <w:sz w:val="24"/>
          <w:szCs w:val="24"/>
        </w:rPr>
      </w:pPr>
      <w:r w:rsidRPr="00BF0DA0">
        <w:rPr>
          <w:rFonts w:ascii="Arial" w:hAnsi="Arial" w:cs="Arial"/>
          <w:sz w:val="24"/>
          <w:szCs w:val="24"/>
        </w:rPr>
        <w:t xml:space="preserve">Veriler, kadınların işgücüne katılımında evliliğin belirleyici olduğunu göstermektedir. Evli kadın için aile içi sorumlulukların önceliği ve kadınlar için çalışmanın ikincil olarak görülmesi, çalışmamanın kadın üzerinde psikolojik olarak daha az olumsuz-yıpratıcı etkiye sahip olması, evli kadınları çalışmaktan geri tutmaktadır. </w:t>
      </w:r>
      <w:proofErr w:type="gramStart"/>
      <w:r w:rsidRPr="00BF0DA0">
        <w:rPr>
          <w:rFonts w:ascii="Arial" w:hAnsi="Arial" w:cs="Arial"/>
          <w:sz w:val="24"/>
          <w:szCs w:val="24"/>
        </w:rPr>
        <w:t>Bekar</w:t>
      </w:r>
      <w:proofErr w:type="gramEnd"/>
      <w:r w:rsidRPr="00BF0DA0">
        <w:rPr>
          <w:rFonts w:ascii="Arial" w:hAnsi="Arial" w:cs="Arial"/>
          <w:sz w:val="24"/>
          <w:szCs w:val="24"/>
        </w:rPr>
        <w:t xml:space="preserve"> (hiç evlenmemiş) kadınlarda çalışma oranı düşük olmasına rağmen, iş arayanların oranları eklendiğinde katılımın %60’ın üstünde olduğu görülecektir. Bunların genelde gençlerden oluştuğu düşünüldüğünde, %29’luk oran, genç kadın işsizliğinin yüksekliğini gösterir niteliktedir.</w:t>
      </w:r>
    </w:p>
    <w:p w14:paraId="138C441C" w14:textId="77777777" w:rsidR="00FC43D5" w:rsidRPr="00BF0DA0" w:rsidRDefault="00A218BB" w:rsidP="00BF0DA0">
      <w:pPr>
        <w:pStyle w:val="Standard"/>
        <w:spacing w:before="240" w:after="120" w:line="360" w:lineRule="auto"/>
        <w:jc w:val="both"/>
        <w:rPr>
          <w:rFonts w:ascii="Arial" w:hAnsi="Arial" w:cs="Arial"/>
          <w:sz w:val="24"/>
          <w:szCs w:val="24"/>
          <w:u w:val="single"/>
        </w:rPr>
      </w:pPr>
      <w:r w:rsidRPr="00BF0DA0">
        <w:rPr>
          <w:rFonts w:ascii="Arial" w:hAnsi="Arial" w:cs="Arial"/>
          <w:sz w:val="24"/>
          <w:szCs w:val="24"/>
          <w:u w:val="single"/>
        </w:rPr>
        <w:t xml:space="preserve">Çalışmaya bakış: </w:t>
      </w:r>
    </w:p>
    <w:p w14:paraId="5562060F" w14:textId="071DA9FC" w:rsidR="00E05BCC" w:rsidRPr="00BF0DA0" w:rsidRDefault="00A218BB" w:rsidP="00BF0DA0">
      <w:pPr>
        <w:pStyle w:val="Standard"/>
        <w:spacing w:before="240" w:after="120" w:line="360" w:lineRule="auto"/>
        <w:jc w:val="both"/>
        <w:rPr>
          <w:rFonts w:ascii="Arial" w:hAnsi="Arial" w:cs="Arial"/>
          <w:sz w:val="24"/>
          <w:szCs w:val="24"/>
        </w:rPr>
      </w:pPr>
      <w:r w:rsidRPr="00BF0DA0">
        <w:rPr>
          <w:rFonts w:ascii="Arial" w:hAnsi="Arial" w:cs="Arial"/>
          <w:sz w:val="24"/>
          <w:szCs w:val="24"/>
        </w:rPr>
        <w:t>Kadınların istihdama katılımı konusunda birbirleriyle çelişen ifadeleri bulunmaktadır.</w:t>
      </w:r>
    </w:p>
    <w:p w14:paraId="2C8F5FB7" w14:textId="5E076ABD" w:rsidR="00E05BCC" w:rsidRPr="00BF0DA0" w:rsidRDefault="00A218BB" w:rsidP="00BF0DA0">
      <w:pPr>
        <w:pStyle w:val="Standard"/>
        <w:spacing w:before="240" w:after="120" w:line="360" w:lineRule="auto"/>
        <w:jc w:val="both"/>
        <w:rPr>
          <w:rFonts w:ascii="Arial" w:hAnsi="Arial" w:cs="Arial"/>
          <w:sz w:val="24"/>
          <w:szCs w:val="24"/>
        </w:rPr>
      </w:pPr>
      <w:r w:rsidRPr="00BF0DA0">
        <w:rPr>
          <w:rFonts w:ascii="Arial" w:hAnsi="Arial" w:cs="Arial"/>
          <w:sz w:val="24"/>
          <w:szCs w:val="24"/>
        </w:rPr>
        <w:t>Kadınların %31’i maddi ihtiyaçları yoksa veya evin geliri yeterliyse kadının çalışmaması gerektiğini düşünmektedir. Evli kadınlarda bu oran %33</w:t>
      </w:r>
      <w:r w:rsidR="00C4168B">
        <w:rPr>
          <w:rFonts w:ascii="Arial" w:hAnsi="Arial" w:cs="Arial"/>
          <w:sz w:val="24"/>
          <w:szCs w:val="24"/>
        </w:rPr>
        <w:t>,</w:t>
      </w:r>
      <w:r w:rsidRPr="00BF0DA0">
        <w:rPr>
          <w:rFonts w:ascii="Arial" w:hAnsi="Arial" w:cs="Arial"/>
          <w:sz w:val="24"/>
          <w:szCs w:val="24"/>
        </w:rPr>
        <w:t>4’tür. Kadınların %16</w:t>
      </w:r>
      <w:r w:rsidR="00C4168B">
        <w:rPr>
          <w:rFonts w:ascii="Arial" w:hAnsi="Arial" w:cs="Arial"/>
          <w:sz w:val="24"/>
          <w:szCs w:val="24"/>
        </w:rPr>
        <w:t>,</w:t>
      </w:r>
      <w:r w:rsidRPr="00BF0DA0">
        <w:rPr>
          <w:rFonts w:ascii="Arial" w:hAnsi="Arial" w:cs="Arial"/>
          <w:sz w:val="24"/>
          <w:szCs w:val="24"/>
        </w:rPr>
        <w:t>3’ü çocuk sahibi olduktan sonra, %11’i de evlendiğinde kadınların işi bırakması gerektiğini düşünmektedir. Evli kadınlarda bu şekilde düşünelerin oranı sırasıyla %18 ve %12’dir.</w:t>
      </w:r>
    </w:p>
    <w:p w14:paraId="1357C966" w14:textId="5D96BB3C" w:rsidR="00E05BCC" w:rsidRPr="00BF0DA0" w:rsidRDefault="00A218BB" w:rsidP="00BF0DA0">
      <w:pPr>
        <w:pStyle w:val="Standard"/>
        <w:spacing w:before="240" w:after="120" w:line="360" w:lineRule="auto"/>
        <w:jc w:val="both"/>
        <w:rPr>
          <w:rFonts w:ascii="Arial" w:hAnsi="Arial" w:cs="Arial"/>
          <w:sz w:val="24"/>
          <w:szCs w:val="24"/>
        </w:rPr>
      </w:pPr>
      <w:r w:rsidRPr="00BF0DA0">
        <w:rPr>
          <w:rFonts w:ascii="Arial" w:hAnsi="Arial" w:cs="Arial"/>
          <w:sz w:val="24"/>
          <w:szCs w:val="24"/>
        </w:rPr>
        <w:t>Öte yandan çalışmaya katılan kadınların %91</w:t>
      </w:r>
      <w:r w:rsidR="00C4168B">
        <w:rPr>
          <w:rFonts w:ascii="Arial" w:hAnsi="Arial" w:cs="Arial"/>
          <w:sz w:val="24"/>
          <w:szCs w:val="24"/>
        </w:rPr>
        <w:t>,</w:t>
      </w:r>
      <w:r w:rsidRPr="00BF0DA0">
        <w:rPr>
          <w:rFonts w:ascii="Arial" w:hAnsi="Arial" w:cs="Arial"/>
          <w:sz w:val="24"/>
          <w:szCs w:val="24"/>
        </w:rPr>
        <w:t>3’ü çalışmanın kadının kendine olan güvenini artıracağını, %71’i kadınların çalışmasının ülkenin ekonomik ve sosyal yönden kalkınması için önemli olduğunu düşünmektedir.</w:t>
      </w:r>
    </w:p>
    <w:p w14:paraId="29D60055" w14:textId="297BFA68" w:rsidR="00E05BCC" w:rsidRPr="00BF0DA0" w:rsidRDefault="00A218BB" w:rsidP="00BF0DA0">
      <w:pPr>
        <w:pStyle w:val="Standard"/>
        <w:spacing w:before="240" w:after="120" w:line="360" w:lineRule="auto"/>
        <w:jc w:val="both"/>
        <w:rPr>
          <w:rFonts w:ascii="Arial" w:hAnsi="Arial" w:cs="Arial"/>
          <w:sz w:val="24"/>
          <w:szCs w:val="24"/>
        </w:rPr>
      </w:pPr>
      <w:r w:rsidRPr="00BF0DA0">
        <w:rPr>
          <w:rFonts w:ascii="Arial" w:hAnsi="Arial" w:cs="Arial"/>
          <w:sz w:val="24"/>
          <w:szCs w:val="24"/>
        </w:rPr>
        <w:t>“Ailenin geçimini erkek sağlar, kadının yeri evidir” diyen kadınların oranı %16</w:t>
      </w:r>
      <w:r w:rsidR="00C4168B">
        <w:rPr>
          <w:rFonts w:ascii="Arial" w:hAnsi="Arial" w:cs="Arial"/>
          <w:sz w:val="24"/>
          <w:szCs w:val="24"/>
        </w:rPr>
        <w:t>,</w:t>
      </w:r>
      <w:r w:rsidRPr="00BF0DA0">
        <w:rPr>
          <w:rFonts w:ascii="Arial" w:hAnsi="Arial" w:cs="Arial"/>
          <w:sz w:val="24"/>
          <w:szCs w:val="24"/>
        </w:rPr>
        <w:t>1’dir. Yaş dağılımına bakıldığında ise şöyle bir tablo ortaya çıkmaktadır. 50 yaş üstü kadınlarda bu görüşe katılanların oranı %20</w:t>
      </w:r>
      <w:r w:rsidR="00C4168B">
        <w:rPr>
          <w:rFonts w:ascii="Arial" w:hAnsi="Arial" w:cs="Arial"/>
          <w:sz w:val="24"/>
          <w:szCs w:val="24"/>
        </w:rPr>
        <w:t>,</w:t>
      </w:r>
      <w:r w:rsidRPr="00BF0DA0">
        <w:rPr>
          <w:rFonts w:ascii="Arial" w:hAnsi="Arial" w:cs="Arial"/>
          <w:sz w:val="24"/>
          <w:szCs w:val="24"/>
        </w:rPr>
        <w:t>5 iken, 18-30 yaş aralığında %15</w:t>
      </w:r>
      <w:r w:rsidR="00C4168B">
        <w:rPr>
          <w:rFonts w:ascii="Arial" w:hAnsi="Arial" w:cs="Arial"/>
          <w:sz w:val="24"/>
          <w:szCs w:val="24"/>
        </w:rPr>
        <w:t>,</w:t>
      </w:r>
      <w:r w:rsidRPr="00BF0DA0">
        <w:rPr>
          <w:rFonts w:ascii="Arial" w:hAnsi="Arial" w:cs="Arial"/>
          <w:sz w:val="24"/>
          <w:szCs w:val="24"/>
        </w:rPr>
        <w:t>6, 31-40 yaş aralığında %14</w:t>
      </w:r>
      <w:r w:rsidR="00C4168B">
        <w:rPr>
          <w:rFonts w:ascii="Arial" w:hAnsi="Arial" w:cs="Arial"/>
          <w:sz w:val="24"/>
          <w:szCs w:val="24"/>
        </w:rPr>
        <w:t>,</w:t>
      </w:r>
      <w:r w:rsidRPr="00BF0DA0">
        <w:rPr>
          <w:rFonts w:ascii="Arial" w:hAnsi="Arial" w:cs="Arial"/>
          <w:sz w:val="24"/>
          <w:szCs w:val="24"/>
        </w:rPr>
        <w:t>2 ve 41-50 yaş aralığında %13’tür. Yaşlı kadınların kadını ev içinde konumlandırmaları, geleneklerin etkisi olarak anlaşılmaktadır ancak gençlerde oranın yüksek olması düşündürücüdür.</w:t>
      </w:r>
    </w:p>
    <w:p w14:paraId="4DA71168" w14:textId="26280144" w:rsidR="00E05BCC" w:rsidRPr="00BF0DA0" w:rsidRDefault="004208D6" w:rsidP="00BF0DA0">
      <w:pPr>
        <w:pStyle w:val="Standard"/>
        <w:spacing w:before="240" w:after="120" w:line="360" w:lineRule="auto"/>
        <w:jc w:val="both"/>
        <w:rPr>
          <w:rFonts w:ascii="Arial" w:hAnsi="Arial" w:cs="Arial"/>
          <w:sz w:val="24"/>
          <w:szCs w:val="24"/>
        </w:rPr>
      </w:pPr>
      <w:r w:rsidRPr="000D3545">
        <w:rPr>
          <w:rFonts w:ascii="Arial" w:hAnsi="Arial" w:cs="Arial"/>
          <w:sz w:val="24"/>
          <w:szCs w:val="24"/>
        </w:rPr>
        <w:t xml:space="preserve">Samsun’da </w:t>
      </w:r>
      <w:r w:rsidR="00A218BB" w:rsidRPr="00BF0DA0">
        <w:rPr>
          <w:rFonts w:ascii="Arial" w:hAnsi="Arial" w:cs="Arial"/>
          <w:sz w:val="24"/>
          <w:szCs w:val="24"/>
        </w:rPr>
        <w:t>ev içi işlerin önemli bir bölümü</w:t>
      </w:r>
      <w:r w:rsidRPr="000D3545">
        <w:rPr>
          <w:rFonts w:ascii="Arial" w:hAnsi="Arial" w:cs="Arial"/>
          <w:sz w:val="24"/>
          <w:szCs w:val="24"/>
        </w:rPr>
        <w:t xml:space="preserve">yle birlikte çocuk bakımı, yaşlı bakımı ve engelli bakımı gibi işlerin de kadınlar </w:t>
      </w:r>
      <w:proofErr w:type="gramStart"/>
      <w:r w:rsidRPr="000D3545">
        <w:rPr>
          <w:rFonts w:ascii="Arial" w:hAnsi="Arial" w:cs="Arial"/>
          <w:sz w:val="24"/>
          <w:szCs w:val="24"/>
        </w:rPr>
        <w:t xml:space="preserve">tarafından </w:t>
      </w:r>
      <w:r w:rsidR="00A218BB" w:rsidRPr="00BF0DA0">
        <w:rPr>
          <w:rFonts w:ascii="Arial" w:hAnsi="Arial" w:cs="Arial"/>
          <w:sz w:val="24"/>
          <w:szCs w:val="24"/>
        </w:rPr>
        <w:t xml:space="preserve"> yerine</w:t>
      </w:r>
      <w:proofErr w:type="gramEnd"/>
      <w:r w:rsidR="00A218BB" w:rsidRPr="00BF0DA0">
        <w:rPr>
          <w:rFonts w:ascii="Arial" w:hAnsi="Arial" w:cs="Arial"/>
          <w:sz w:val="24"/>
          <w:szCs w:val="24"/>
        </w:rPr>
        <w:t xml:space="preserve"> getirdikleri görülmektedir</w:t>
      </w:r>
      <w:r w:rsidR="00FC43D5">
        <w:rPr>
          <w:rFonts w:ascii="Arial" w:hAnsi="Arial" w:cs="Arial"/>
          <w:sz w:val="24"/>
          <w:szCs w:val="24"/>
        </w:rPr>
        <w:t xml:space="preserve">. </w:t>
      </w:r>
      <w:r w:rsidR="00A218BB" w:rsidRPr="00BF0DA0">
        <w:rPr>
          <w:rFonts w:ascii="Arial" w:hAnsi="Arial" w:cs="Arial"/>
          <w:sz w:val="24"/>
          <w:szCs w:val="24"/>
        </w:rPr>
        <w:t xml:space="preserve">Ev içinde yapılan işlere bakıldığında kadınla erkek arasındaki farklılık çok belirgin bir biçimde ortaya </w:t>
      </w:r>
      <w:r w:rsidR="00A218BB" w:rsidRPr="00BF0DA0">
        <w:rPr>
          <w:rFonts w:ascii="Arial" w:hAnsi="Arial" w:cs="Arial"/>
          <w:sz w:val="24"/>
          <w:szCs w:val="24"/>
        </w:rPr>
        <w:lastRenderedPageBreak/>
        <w:t xml:space="preserve">çıkmaktadır. Erkeklerin çamaşır/ütü </w:t>
      </w:r>
      <w:r w:rsidRPr="000D3545">
        <w:rPr>
          <w:rFonts w:ascii="Arial" w:hAnsi="Arial" w:cs="Arial"/>
          <w:sz w:val="24"/>
          <w:szCs w:val="24"/>
        </w:rPr>
        <w:t xml:space="preserve">gibi ev içi </w:t>
      </w:r>
      <w:r w:rsidR="00A218BB" w:rsidRPr="00BF0DA0">
        <w:rPr>
          <w:rFonts w:ascii="Arial" w:hAnsi="Arial" w:cs="Arial"/>
          <w:sz w:val="24"/>
          <w:szCs w:val="24"/>
        </w:rPr>
        <w:t>işlerini hiç yapmadıkları; tamirat, fatura ödemeleri gibi işlerle ilgilendikleri görülmektedir.</w:t>
      </w:r>
    </w:p>
    <w:p w14:paraId="1D53AC0F" w14:textId="67C55003" w:rsidR="00E05BCC" w:rsidRPr="00BF0DA0" w:rsidRDefault="00A218BB" w:rsidP="00BF0DA0">
      <w:pPr>
        <w:pStyle w:val="Standard"/>
        <w:spacing w:before="240" w:after="120" w:line="360" w:lineRule="auto"/>
        <w:jc w:val="both"/>
        <w:rPr>
          <w:rFonts w:ascii="Arial" w:hAnsi="Arial" w:cs="Arial"/>
          <w:sz w:val="24"/>
          <w:szCs w:val="24"/>
        </w:rPr>
      </w:pPr>
      <w:r w:rsidRPr="00BF0DA0">
        <w:rPr>
          <w:rFonts w:ascii="Arial" w:hAnsi="Arial" w:cs="Arial"/>
          <w:sz w:val="24"/>
          <w:szCs w:val="24"/>
        </w:rPr>
        <w:t>Anket çalışmasında ifade edilmese de odak grup çalışmalarında ve bireysel görüşmelerde ev eksenli çalışma kadınlar tarafından olumlu bir çalışma biçimi olarak tanımlanmıştır. Kadınlar evde otururken, bir taraftan da bildikleri işleri yapmanın kendileri için uygun bir seçenek olduğunu düşünmektedir. Ev eksenli çalışmaya ilişkin tek sorun ürünlerin pazarlanması ve satılması olarak gösterilmiş</w:t>
      </w:r>
      <w:proofErr w:type="gramStart"/>
      <w:r w:rsidRPr="00BF0DA0">
        <w:rPr>
          <w:rFonts w:ascii="Arial" w:hAnsi="Arial" w:cs="Arial"/>
          <w:sz w:val="24"/>
          <w:szCs w:val="24"/>
        </w:rPr>
        <w:t>tir</w:t>
      </w:r>
      <w:proofErr w:type="gramEnd"/>
      <w:r w:rsidRPr="00BF0DA0">
        <w:rPr>
          <w:rFonts w:ascii="Arial" w:hAnsi="Arial" w:cs="Arial"/>
          <w:sz w:val="24"/>
          <w:szCs w:val="24"/>
        </w:rPr>
        <w:t>.</w:t>
      </w:r>
    </w:p>
    <w:p w14:paraId="49B33748" w14:textId="77777777" w:rsidR="00FC43D5" w:rsidRPr="00BF0DA0" w:rsidRDefault="00A218BB" w:rsidP="00BF0DA0">
      <w:pPr>
        <w:pStyle w:val="Standard"/>
        <w:spacing w:before="240" w:after="120" w:line="360" w:lineRule="auto"/>
        <w:jc w:val="both"/>
        <w:rPr>
          <w:rFonts w:ascii="Arial" w:hAnsi="Arial" w:cs="Arial"/>
          <w:sz w:val="24"/>
          <w:szCs w:val="24"/>
          <w:u w:val="single"/>
        </w:rPr>
      </w:pPr>
      <w:r w:rsidRPr="00BF0DA0">
        <w:rPr>
          <w:rFonts w:ascii="Arial" w:hAnsi="Arial" w:cs="Arial"/>
          <w:sz w:val="24"/>
          <w:szCs w:val="24"/>
          <w:u w:val="single"/>
        </w:rPr>
        <w:t xml:space="preserve">Eğitim istihdam ilişkisi: </w:t>
      </w:r>
    </w:p>
    <w:p w14:paraId="6DA10C79" w14:textId="65E379A5" w:rsidR="00E05BCC" w:rsidRPr="00BF0DA0" w:rsidRDefault="00A218BB" w:rsidP="00BF0DA0">
      <w:pPr>
        <w:pStyle w:val="Standard"/>
        <w:spacing w:before="240" w:after="120" w:line="360" w:lineRule="auto"/>
        <w:jc w:val="both"/>
        <w:rPr>
          <w:rFonts w:ascii="Arial" w:hAnsi="Arial" w:cs="Arial"/>
          <w:sz w:val="24"/>
          <w:szCs w:val="24"/>
        </w:rPr>
      </w:pPr>
      <w:r w:rsidRPr="00BF0DA0">
        <w:rPr>
          <w:rFonts w:ascii="Arial" w:hAnsi="Arial" w:cs="Arial"/>
          <w:sz w:val="24"/>
          <w:szCs w:val="24"/>
        </w:rPr>
        <w:t>Türkiye sonuçlarına paralel olarak eğitim alınan yıl arttıkça kadınların istihdama katılımı da artmaktadır. Üniversite ve üstü eğitim alanların %60’ı çalışırken, ilköğretim/ortaokulda bu oran %14’tür. Meslek lisesi mezunları normal liseden mezun olanlardan daha yüksek oranda istihdama katılmaktadır.</w:t>
      </w:r>
    </w:p>
    <w:p w14:paraId="0ADE110B" w14:textId="77777777" w:rsidR="006A0450" w:rsidRPr="000D3545" w:rsidRDefault="006A0450" w:rsidP="006A0450">
      <w:pPr>
        <w:pStyle w:val="Standard"/>
        <w:jc w:val="both"/>
        <w:rPr>
          <w:rFonts w:ascii="Arial" w:hAnsi="Arial" w:cs="Arial"/>
          <w:b/>
          <w:i/>
          <w:iCs/>
          <w:sz w:val="24"/>
          <w:szCs w:val="24"/>
        </w:rPr>
      </w:pPr>
    </w:p>
    <w:p w14:paraId="04408EB8" w14:textId="03866FCD" w:rsidR="006A0450" w:rsidRDefault="006A0450" w:rsidP="00300A57">
      <w:pPr>
        <w:pStyle w:val="Standard"/>
        <w:shd w:val="clear" w:color="auto" w:fill="BFBFBF" w:themeFill="background1" w:themeFillShade="BF"/>
        <w:spacing w:after="240" w:line="23" w:lineRule="atLeast"/>
        <w:ind w:right="-142"/>
        <w:jc w:val="both"/>
        <w:rPr>
          <w:rFonts w:ascii="Arial" w:hAnsi="Arial"/>
          <w:sz w:val="24"/>
          <w:szCs w:val="24"/>
        </w:rPr>
      </w:pPr>
      <w:r w:rsidRPr="000D3545">
        <w:rPr>
          <w:rFonts w:ascii="Arial" w:hAnsi="Arial" w:cs="Arial"/>
          <w:b/>
          <w:i/>
          <w:iCs/>
          <w:sz w:val="24"/>
          <w:szCs w:val="24"/>
        </w:rPr>
        <w:t xml:space="preserve">Uzun Erimli Hedef: </w:t>
      </w:r>
      <w:r w:rsidRPr="000D3545">
        <w:rPr>
          <w:rFonts w:ascii="Arial" w:hAnsi="Arial"/>
          <w:sz w:val="24"/>
          <w:szCs w:val="24"/>
        </w:rPr>
        <w:t>Kadının ekonom</w:t>
      </w:r>
      <w:r w:rsidRPr="00550E1A">
        <w:rPr>
          <w:rFonts w:ascii="Arial" w:hAnsi="Arial"/>
          <w:sz w:val="24"/>
          <w:szCs w:val="24"/>
        </w:rPr>
        <w:t>ik hayata eşit katılımını sağlamak</w:t>
      </w:r>
    </w:p>
    <w:p w14:paraId="0BBD50AA" w14:textId="77777777" w:rsidR="0057084E" w:rsidRPr="00550E1A" w:rsidRDefault="0057084E" w:rsidP="0057084E">
      <w:pPr>
        <w:pStyle w:val="Standard"/>
        <w:spacing w:after="240" w:line="23" w:lineRule="atLeast"/>
        <w:ind w:right="-142"/>
        <w:jc w:val="both"/>
        <w:rPr>
          <w:b/>
          <w:sz w:val="24"/>
          <w:szCs w:val="24"/>
        </w:rPr>
      </w:pPr>
    </w:p>
    <w:p w14:paraId="3BAFD367" w14:textId="3C11BC16" w:rsidR="006A0450" w:rsidRPr="00FC43D5" w:rsidRDefault="006A0450" w:rsidP="006A0450">
      <w:pPr>
        <w:pStyle w:val="Standard"/>
        <w:shd w:val="clear" w:color="auto" w:fill="E6E6E6"/>
        <w:jc w:val="both"/>
        <w:rPr>
          <w:sz w:val="24"/>
          <w:szCs w:val="24"/>
        </w:rPr>
      </w:pPr>
      <w:r w:rsidRPr="00550E1A">
        <w:rPr>
          <w:rFonts w:ascii="Arial" w:hAnsi="Arial" w:cs="Arial"/>
          <w:b/>
          <w:bCs/>
          <w:i/>
          <w:iCs/>
          <w:sz w:val="24"/>
          <w:szCs w:val="24"/>
        </w:rPr>
        <w:t xml:space="preserve">Stratejik Öncelik </w:t>
      </w:r>
      <w:proofErr w:type="gramStart"/>
      <w:r w:rsidRPr="00550E1A">
        <w:rPr>
          <w:rFonts w:ascii="Arial" w:hAnsi="Arial" w:cs="Arial"/>
          <w:b/>
          <w:i/>
          <w:iCs/>
          <w:sz w:val="24"/>
          <w:szCs w:val="24"/>
        </w:rPr>
        <w:t>3.1</w:t>
      </w:r>
      <w:proofErr w:type="gramEnd"/>
      <w:r w:rsidRPr="00550E1A">
        <w:rPr>
          <w:rFonts w:ascii="Arial" w:hAnsi="Arial" w:cs="Arial"/>
          <w:b/>
          <w:i/>
          <w:iCs/>
          <w:sz w:val="24"/>
          <w:szCs w:val="24"/>
        </w:rPr>
        <w:t>:</w:t>
      </w:r>
      <w:r w:rsidRPr="00550E1A">
        <w:rPr>
          <w:rFonts w:ascii="Arial" w:hAnsi="Arial" w:cs="Arial"/>
          <w:b/>
          <w:i/>
          <w:sz w:val="24"/>
          <w:szCs w:val="24"/>
        </w:rPr>
        <w:t xml:space="preserve"> </w:t>
      </w:r>
      <w:r w:rsidRPr="00550E1A">
        <w:rPr>
          <w:rFonts w:ascii="Arial" w:eastAsia="Calibri" w:hAnsi="Arial" w:cs="Arial"/>
          <w:spacing w:val="1"/>
          <w:w w:val="101"/>
          <w:sz w:val="24"/>
          <w:szCs w:val="24"/>
        </w:rPr>
        <w:t>K</w:t>
      </w:r>
      <w:r w:rsidRPr="00550E1A">
        <w:rPr>
          <w:rFonts w:ascii="Arial" w:eastAsia="Calibri" w:hAnsi="Arial" w:cs="Arial"/>
          <w:spacing w:val="-1"/>
          <w:w w:val="101"/>
          <w:sz w:val="24"/>
          <w:szCs w:val="24"/>
        </w:rPr>
        <w:t>a</w:t>
      </w:r>
      <w:r w:rsidRPr="00550E1A">
        <w:rPr>
          <w:rFonts w:ascii="Arial" w:eastAsia="Calibri" w:hAnsi="Arial" w:cs="Arial"/>
          <w:spacing w:val="-5"/>
          <w:w w:val="101"/>
          <w:sz w:val="24"/>
          <w:szCs w:val="24"/>
        </w:rPr>
        <w:t>d</w:t>
      </w:r>
      <w:r w:rsidRPr="00FC43D5">
        <w:rPr>
          <w:rFonts w:ascii="Arial" w:eastAsia="Calibri" w:hAnsi="Arial" w:cs="Arial"/>
          <w:spacing w:val="1"/>
          <w:w w:val="101"/>
          <w:sz w:val="24"/>
          <w:szCs w:val="24"/>
        </w:rPr>
        <w:t>ı</w:t>
      </w:r>
      <w:r w:rsidRPr="00FC43D5">
        <w:rPr>
          <w:rFonts w:ascii="Arial" w:eastAsia="Calibri" w:hAnsi="Arial" w:cs="Arial"/>
          <w:w w:val="101"/>
          <w:sz w:val="24"/>
          <w:szCs w:val="24"/>
        </w:rPr>
        <w:t>n</w:t>
      </w:r>
      <w:r w:rsidRPr="00FC43D5">
        <w:rPr>
          <w:rFonts w:ascii="Arial" w:eastAsia="Calibri" w:hAnsi="Arial" w:cs="Arial"/>
          <w:spacing w:val="-3"/>
          <w:w w:val="101"/>
          <w:sz w:val="24"/>
          <w:szCs w:val="24"/>
        </w:rPr>
        <w:t>l</w:t>
      </w:r>
      <w:r w:rsidRPr="00FC43D5">
        <w:rPr>
          <w:rFonts w:ascii="Arial" w:eastAsia="Calibri" w:hAnsi="Arial" w:cs="Arial"/>
          <w:spacing w:val="-1"/>
          <w:w w:val="101"/>
          <w:sz w:val="24"/>
          <w:szCs w:val="24"/>
        </w:rPr>
        <w:t>ar</w:t>
      </w:r>
      <w:r w:rsidRPr="00FC43D5">
        <w:rPr>
          <w:rFonts w:ascii="Arial" w:eastAsia="Calibri" w:hAnsi="Arial" w:cs="Arial"/>
          <w:spacing w:val="1"/>
          <w:w w:val="101"/>
          <w:sz w:val="24"/>
          <w:szCs w:val="24"/>
        </w:rPr>
        <w:t>ı</w:t>
      </w:r>
      <w:r w:rsidRPr="00FC43D5">
        <w:rPr>
          <w:rFonts w:ascii="Arial" w:eastAsia="Calibri" w:hAnsi="Arial" w:cs="Arial"/>
          <w:w w:val="101"/>
          <w:sz w:val="24"/>
          <w:szCs w:val="24"/>
        </w:rPr>
        <w:t>n ç</w:t>
      </w:r>
      <w:r w:rsidRPr="00FC43D5">
        <w:rPr>
          <w:rFonts w:ascii="Arial" w:eastAsia="Calibri" w:hAnsi="Arial" w:cs="Arial"/>
          <w:spacing w:val="-1"/>
          <w:w w:val="101"/>
          <w:sz w:val="24"/>
          <w:szCs w:val="24"/>
        </w:rPr>
        <w:t>a</w:t>
      </w:r>
      <w:r w:rsidRPr="00FC43D5">
        <w:rPr>
          <w:rFonts w:ascii="Arial" w:eastAsia="Calibri" w:hAnsi="Arial" w:cs="Arial"/>
          <w:spacing w:val="1"/>
          <w:w w:val="101"/>
          <w:sz w:val="24"/>
          <w:szCs w:val="24"/>
        </w:rPr>
        <w:t>lış</w:t>
      </w:r>
      <w:r w:rsidRPr="00FC43D5">
        <w:rPr>
          <w:rFonts w:ascii="Arial" w:eastAsia="Calibri" w:hAnsi="Arial" w:cs="Arial"/>
          <w:spacing w:val="-2"/>
          <w:w w:val="101"/>
          <w:sz w:val="24"/>
          <w:szCs w:val="24"/>
        </w:rPr>
        <w:t>m</w:t>
      </w:r>
      <w:r w:rsidRPr="00FC43D5">
        <w:rPr>
          <w:rFonts w:ascii="Arial" w:eastAsia="Calibri" w:hAnsi="Arial" w:cs="Arial"/>
          <w:w w:val="101"/>
          <w:sz w:val="24"/>
          <w:szCs w:val="24"/>
        </w:rPr>
        <w:t xml:space="preserve">a </w:t>
      </w:r>
      <w:r w:rsidRPr="00FC43D5">
        <w:rPr>
          <w:rFonts w:ascii="Arial" w:eastAsia="Calibri" w:hAnsi="Arial" w:cs="Arial"/>
          <w:spacing w:val="-1"/>
          <w:w w:val="101"/>
          <w:sz w:val="24"/>
          <w:szCs w:val="24"/>
        </w:rPr>
        <w:t>ya</w:t>
      </w:r>
      <w:r w:rsidRPr="00FC43D5">
        <w:rPr>
          <w:rFonts w:ascii="Arial" w:eastAsia="Calibri" w:hAnsi="Arial" w:cs="Arial"/>
          <w:spacing w:val="1"/>
          <w:w w:val="101"/>
          <w:sz w:val="24"/>
          <w:szCs w:val="24"/>
        </w:rPr>
        <w:t>ş</w:t>
      </w:r>
      <w:r w:rsidRPr="00FC43D5">
        <w:rPr>
          <w:rFonts w:ascii="Arial" w:eastAsia="Calibri" w:hAnsi="Arial" w:cs="Arial"/>
          <w:spacing w:val="-1"/>
          <w:w w:val="101"/>
          <w:sz w:val="24"/>
          <w:szCs w:val="24"/>
        </w:rPr>
        <w:t>a</w:t>
      </w:r>
      <w:r w:rsidRPr="00FC43D5">
        <w:rPr>
          <w:rFonts w:ascii="Arial" w:eastAsia="Calibri" w:hAnsi="Arial" w:cs="Arial"/>
          <w:spacing w:val="-2"/>
          <w:w w:val="101"/>
          <w:sz w:val="24"/>
          <w:szCs w:val="24"/>
        </w:rPr>
        <w:t>m</w:t>
      </w:r>
      <w:r w:rsidRPr="00FC43D5">
        <w:rPr>
          <w:rFonts w:ascii="Arial" w:eastAsia="Calibri" w:hAnsi="Arial" w:cs="Arial"/>
          <w:spacing w:val="1"/>
          <w:w w:val="101"/>
          <w:sz w:val="24"/>
          <w:szCs w:val="24"/>
        </w:rPr>
        <w:t>ı</w:t>
      </w:r>
      <w:r w:rsidRPr="00FC43D5">
        <w:rPr>
          <w:rFonts w:ascii="Arial" w:eastAsia="Calibri" w:hAnsi="Arial" w:cs="Arial"/>
          <w:w w:val="101"/>
          <w:sz w:val="24"/>
          <w:szCs w:val="24"/>
        </w:rPr>
        <w:t xml:space="preserve">na </w:t>
      </w:r>
      <w:r w:rsidRPr="00FC43D5">
        <w:rPr>
          <w:rFonts w:ascii="Arial" w:eastAsia="Calibri" w:hAnsi="Arial" w:cs="Arial"/>
          <w:spacing w:val="-1"/>
          <w:sz w:val="24"/>
          <w:szCs w:val="24"/>
        </w:rPr>
        <w:t>ka</w:t>
      </w:r>
      <w:r w:rsidRPr="00FC43D5">
        <w:rPr>
          <w:rFonts w:ascii="Arial" w:eastAsia="Calibri" w:hAnsi="Arial" w:cs="Arial"/>
          <w:spacing w:val="1"/>
          <w:sz w:val="24"/>
          <w:szCs w:val="24"/>
        </w:rPr>
        <w:t>tı</w:t>
      </w:r>
      <w:r w:rsidRPr="00FC43D5">
        <w:rPr>
          <w:rFonts w:ascii="Arial" w:eastAsia="Calibri" w:hAnsi="Arial" w:cs="Arial"/>
          <w:spacing w:val="-3"/>
          <w:sz w:val="24"/>
          <w:szCs w:val="24"/>
        </w:rPr>
        <w:t>l</w:t>
      </w:r>
      <w:r w:rsidRPr="00FC43D5">
        <w:rPr>
          <w:rFonts w:ascii="Arial" w:eastAsia="Calibri" w:hAnsi="Arial" w:cs="Arial"/>
          <w:spacing w:val="1"/>
          <w:sz w:val="24"/>
          <w:szCs w:val="24"/>
        </w:rPr>
        <w:t>ı</w:t>
      </w:r>
      <w:r w:rsidRPr="00FC43D5">
        <w:rPr>
          <w:rFonts w:ascii="Arial" w:eastAsia="Calibri" w:hAnsi="Arial" w:cs="Arial"/>
          <w:sz w:val="24"/>
          <w:szCs w:val="24"/>
        </w:rPr>
        <w:t>m</w:t>
      </w:r>
      <w:r w:rsidRPr="00FC43D5">
        <w:rPr>
          <w:rFonts w:ascii="Arial" w:eastAsia="Calibri" w:hAnsi="Arial" w:cs="Arial"/>
          <w:spacing w:val="1"/>
          <w:sz w:val="24"/>
          <w:szCs w:val="24"/>
        </w:rPr>
        <w:t xml:space="preserve"> </w:t>
      </w:r>
      <w:r w:rsidRPr="00FC43D5">
        <w:rPr>
          <w:rFonts w:ascii="Arial" w:eastAsia="Calibri" w:hAnsi="Arial" w:cs="Arial"/>
          <w:w w:val="101"/>
          <w:sz w:val="24"/>
          <w:szCs w:val="24"/>
        </w:rPr>
        <w:t xml:space="preserve">gücünün </w:t>
      </w:r>
      <w:r w:rsidRPr="00FC43D5">
        <w:rPr>
          <w:rFonts w:ascii="Arial" w:eastAsia="Calibri" w:hAnsi="Arial" w:cs="Arial"/>
          <w:spacing w:val="-1"/>
          <w:w w:val="101"/>
          <w:sz w:val="24"/>
          <w:szCs w:val="24"/>
        </w:rPr>
        <w:t>ar</w:t>
      </w:r>
      <w:r w:rsidRPr="00FC43D5">
        <w:rPr>
          <w:rFonts w:ascii="Arial" w:eastAsia="Calibri" w:hAnsi="Arial" w:cs="Arial"/>
          <w:spacing w:val="1"/>
          <w:w w:val="101"/>
          <w:sz w:val="24"/>
          <w:szCs w:val="24"/>
        </w:rPr>
        <w:t>tt</w:t>
      </w:r>
      <w:r w:rsidRPr="00FC43D5">
        <w:rPr>
          <w:rFonts w:ascii="Arial" w:eastAsia="Calibri" w:hAnsi="Arial" w:cs="Arial"/>
          <w:spacing w:val="-3"/>
          <w:w w:val="101"/>
          <w:sz w:val="24"/>
          <w:szCs w:val="24"/>
        </w:rPr>
        <w:t>ı</w:t>
      </w:r>
      <w:r w:rsidRPr="00FC43D5">
        <w:rPr>
          <w:rFonts w:ascii="Arial" w:eastAsia="Calibri" w:hAnsi="Arial" w:cs="Arial"/>
          <w:w w:val="101"/>
          <w:sz w:val="24"/>
          <w:szCs w:val="24"/>
        </w:rPr>
        <w:t>rılması</w:t>
      </w:r>
    </w:p>
    <w:p w14:paraId="634DF6D9" w14:textId="77777777" w:rsidR="006A0450" w:rsidRPr="00FF00A8" w:rsidRDefault="006A0450" w:rsidP="006A0450">
      <w:pPr>
        <w:pStyle w:val="Standard"/>
        <w:tabs>
          <w:tab w:val="left" w:pos="0"/>
        </w:tabs>
        <w:spacing w:before="240" w:line="360" w:lineRule="auto"/>
        <w:jc w:val="both"/>
        <w:rPr>
          <w:rFonts w:ascii="Arial" w:hAnsi="Arial" w:cs="Arial"/>
          <w:b/>
          <w:bCs/>
          <w:i/>
          <w:iCs/>
          <w:sz w:val="24"/>
          <w:szCs w:val="24"/>
        </w:rPr>
      </w:pPr>
      <w:r w:rsidRPr="00FF00A8">
        <w:rPr>
          <w:rFonts w:ascii="Arial" w:hAnsi="Arial" w:cs="Arial"/>
          <w:b/>
          <w:bCs/>
          <w:i/>
          <w:iCs/>
          <w:sz w:val="24"/>
          <w:szCs w:val="24"/>
        </w:rPr>
        <w:t>Hedefler:</w:t>
      </w:r>
    </w:p>
    <w:p w14:paraId="4194F73F" w14:textId="5498084E" w:rsidR="006A0450" w:rsidRDefault="006A0450" w:rsidP="00300A57">
      <w:pPr>
        <w:pStyle w:val="Standard"/>
        <w:spacing w:before="240" w:line="360" w:lineRule="auto"/>
        <w:ind w:left="743" w:hanging="726"/>
        <w:jc w:val="both"/>
        <w:rPr>
          <w:rFonts w:ascii="Arial" w:eastAsia="Calibri" w:hAnsi="Arial" w:cs="Arial"/>
          <w:w w:val="101"/>
          <w:sz w:val="24"/>
          <w:szCs w:val="24"/>
        </w:rPr>
      </w:pPr>
      <w:r w:rsidRPr="000D3545">
        <w:rPr>
          <w:rFonts w:ascii="Arial" w:hAnsi="Arial" w:cs="Arial"/>
          <w:sz w:val="24"/>
          <w:szCs w:val="24"/>
        </w:rPr>
        <w:t xml:space="preserve">3.1.1. </w:t>
      </w:r>
      <w:r w:rsidRPr="000D3545">
        <w:rPr>
          <w:rFonts w:ascii="Arial" w:eastAsia="Calibri" w:hAnsi="Arial" w:cs="Arial"/>
          <w:spacing w:val="2"/>
          <w:sz w:val="24"/>
          <w:szCs w:val="24"/>
        </w:rPr>
        <w:t>İ</w:t>
      </w:r>
      <w:r w:rsidRPr="000D3545">
        <w:rPr>
          <w:rFonts w:ascii="Arial" w:eastAsia="Calibri" w:hAnsi="Arial" w:cs="Arial"/>
          <w:spacing w:val="-3"/>
          <w:sz w:val="24"/>
          <w:szCs w:val="24"/>
        </w:rPr>
        <w:t>l</w:t>
      </w:r>
      <w:r w:rsidRPr="000D3545">
        <w:rPr>
          <w:rFonts w:ascii="Arial" w:eastAsia="Calibri" w:hAnsi="Arial" w:cs="Arial"/>
          <w:sz w:val="24"/>
          <w:szCs w:val="24"/>
        </w:rPr>
        <w:t>de</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ka</w:t>
      </w:r>
      <w:r w:rsidRPr="000D3545">
        <w:rPr>
          <w:rFonts w:ascii="Arial" w:eastAsia="Calibri" w:hAnsi="Arial" w:cs="Arial"/>
          <w:w w:val="101"/>
          <w:sz w:val="24"/>
          <w:szCs w:val="24"/>
        </w:rPr>
        <w:t>d</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spacing w:val="-3"/>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z w:val="24"/>
          <w:szCs w:val="24"/>
        </w:rPr>
        <w:t>ç</w:t>
      </w:r>
      <w:r w:rsidRPr="000D3545">
        <w:rPr>
          <w:rFonts w:ascii="Arial" w:eastAsia="Calibri" w:hAnsi="Arial" w:cs="Arial"/>
          <w:spacing w:val="-1"/>
          <w:sz w:val="24"/>
          <w:szCs w:val="24"/>
        </w:rPr>
        <w:t>a</w:t>
      </w:r>
      <w:r w:rsidRPr="000D3545">
        <w:rPr>
          <w:rFonts w:ascii="Arial" w:eastAsia="Calibri" w:hAnsi="Arial" w:cs="Arial"/>
          <w:spacing w:val="1"/>
          <w:sz w:val="24"/>
          <w:szCs w:val="24"/>
        </w:rPr>
        <w:t>lış</w:t>
      </w:r>
      <w:r w:rsidRPr="000D3545">
        <w:rPr>
          <w:rFonts w:ascii="Arial" w:eastAsia="Calibri" w:hAnsi="Arial" w:cs="Arial"/>
          <w:spacing w:val="-2"/>
          <w:sz w:val="24"/>
          <w:szCs w:val="24"/>
        </w:rPr>
        <w:t>m</w:t>
      </w:r>
      <w:r w:rsidRPr="000D3545">
        <w:rPr>
          <w:rFonts w:ascii="Arial" w:eastAsia="Calibri" w:hAnsi="Arial" w:cs="Arial"/>
          <w:sz w:val="24"/>
          <w:szCs w:val="24"/>
        </w:rPr>
        <w:t>a</w:t>
      </w:r>
      <w:r w:rsidRPr="000D3545">
        <w:rPr>
          <w:rFonts w:ascii="Arial" w:eastAsia="Calibri" w:hAnsi="Arial" w:cs="Arial"/>
          <w:spacing w:val="2"/>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6"/>
          <w:w w:val="101"/>
          <w:sz w:val="24"/>
          <w:szCs w:val="24"/>
        </w:rPr>
        <w:t>a</w:t>
      </w:r>
      <w:r w:rsidRPr="000D3545">
        <w:rPr>
          <w:rFonts w:ascii="Arial" w:eastAsia="Calibri" w:hAnsi="Arial" w:cs="Arial"/>
          <w:w w:val="101"/>
          <w:sz w:val="24"/>
          <w:szCs w:val="24"/>
        </w:rPr>
        <w:t>n</w:t>
      </w:r>
      <w:r w:rsidRPr="000D3545">
        <w:rPr>
          <w:rFonts w:ascii="Arial" w:eastAsia="Calibri" w:hAnsi="Arial" w:cs="Arial"/>
          <w:spacing w:val="1"/>
          <w:w w:val="101"/>
          <w:sz w:val="24"/>
          <w:szCs w:val="24"/>
        </w:rPr>
        <w:t>ı</w:t>
      </w:r>
      <w:r w:rsidRPr="000D3545">
        <w:rPr>
          <w:rFonts w:ascii="Arial" w:eastAsia="Calibri" w:hAnsi="Arial" w:cs="Arial"/>
          <w:spacing w:val="-5"/>
          <w:w w:val="101"/>
          <w:sz w:val="24"/>
          <w:szCs w:val="24"/>
        </w:rPr>
        <w:t>n</w:t>
      </w:r>
      <w:r w:rsidRPr="000D3545">
        <w:rPr>
          <w:rFonts w:ascii="Arial" w:eastAsia="Calibri" w:hAnsi="Arial" w:cs="Arial"/>
          <w:w w:val="101"/>
          <w:sz w:val="24"/>
          <w:szCs w:val="24"/>
        </w:rPr>
        <w:t xml:space="preserve">da </w:t>
      </w:r>
      <w:r w:rsidRPr="000D3545">
        <w:rPr>
          <w:rFonts w:ascii="Arial" w:eastAsia="Calibri" w:hAnsi="Arial" w:cs="Arial"/>
          <w:spacing w:val="-1"/>
          <w:sz w:val="24"/>
          <w:szCs w:val="24"/>
        </w:rPr>
        <w:t>k</w:t>
      </w:r>
      <w:r w:rsidRPr="000D3545">
        <w:rPr>
          <w:rFonts w:ascii="Arial" w:eastAsia="Calibri" w:hAnsi="Arial" w:cs="Arial"/>
          <w:sz w:val="24"/>
          <w:szCs w:val="24"/>
        </w:rPr>
        <w:t>u</w:t>
      </w:r>
      <w:r w:rsidRPr="000D3545">
        <w:rPr>
          <w:rFonts w:ascii="Arial" w:eastAsia="Calibri" w:hAnsi="Arial" w:cs="Arial"/>
          <w:spacing w:val="1"/>
          <w:sz w:val="24"/>
          <w:szCs w:val="24"/>
        </w:rPr>
        <w:t>ll</w:t>
      </w:r>
      <w:r w:rsidRPr="000D3545">
        <w:rPr>
          <w:rFonts w:ascii="Arial" w:eastAsia="Calibri" w:hAnsi="Arial" w:cs="Arial"/>
          <w:spacing w:val="-1"/>
          <w:sz w:val="24"/>
          <w:szCs w:val="24"/>
        </w:rPr>
        <w:t>a</w:t>
      </w:r>
      <w:r w:rsidRPr="000D3545">
        <w:rPr>
          <w:rFonts w:ascii="Arial" w:eastAsia="Calibri" w:hAnsi="Arial" w:cs="Arial"/>
          <w:sz w:val="24"/>
          <w:szCs w:val="24"/>
        </w:rPr>
        <w:t>n</w:t>
      </w:r>
      <w:r w:rsidRPr="000D3545">
        <w:rPr>
          <w:rFonts w:ascii="Arial" w:eastAsia="Calibri" w:hAnsi="Arial" w:cs="Arial"/>
          <w:spacing w:val="-6"/>
          <w:sz w:val="24"/>
          <w:szCs w:val="24"/>
        </w:rPr>
        <w:t>a</w:t>
      </w:r>
      <w:r w:rsidRPr="000D3545">
        <w:rPr>
          <w:rFonts w:ascii="Arial" w:eastAsia="Calibri" w:hAnsi="Arial" w:cs="Arial"/>
          <w:sz w:val="24"/>
          <w:szCs w:val="24"/>
        </w:rPr>
        <w:t>b</w:t>
      </w:r>
      <w:r w:rsidRPr="000D3545">
        <w:rPr>
          <w:rFonts w:ascii="Arial" w:eastAsia="Calibri" w:hAnsi="Arial" w:cs="Arial"/>
          <w:spacing w:val="-3"/>
          <w:sz w:val="24"/>
          <w:szCs w:val="24"/>
        </w:rPr>
        <w:t>i</w:t>
      </w:r>
      <w:r w:rsidRPr="000D3545">
        <w:rPr>
          <w:rFonts w:ascii="Arial" w:eastAsia="Calibri" w:hAnsi="Arial" w:cs="Arial"/>
          <w:spacing w:val="1"/>
          <w:sz w:val="24"/>
          <w:szCs w:val="24"/>
        </w:rPr>
        <w:t>l</w:t>
      </w:r>
      <w:r w:rsidRPr="000D3545">
        <w:rPr>
          <w:rFonts w:ascii="Arial" w:eastAsia="Calibri" w:hAnsi="Arial" w:cs="Arial"/>
          <w:sz w:val="24"/>
          <w:szCs w:val="24"/>
        </w:rPr>
        <w:t>ece</w:t>
      </w:r>
      <w:r w:rsidRPr="000D3545">
        <w:rPr>
          <w:rFonts w:ascii="Arial" w:eastAsia="Calibri" w:hAnsi="Arial" w:cs="Arial"/>
          <w:spacing w:val="-6"/>
          <w:sz w:val="24"/>
          <w:szCs w:val="24"/>
        </w:rPr>
        <w:t>k</w:t>
      </w:r>
      <w:r w:rsidRPr="000D3545">
        <w:rPr>
          <w:rFonts w:ascii="Arial" w:eastAsia="Calibri" w:hAnsi="Arial" w:cs="Arial"/>
          <w:spacing w:val="1"/>
          <w:sz w:val="24"/>
          <w:szCs w:val="24"/>
        </w:rPr>
        <w:t>l</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z w:val="24"/>
          <w:szCs w:val="24"/>
        </w:rPr>
        <w:t>i</w:t>
      </w:r>
      <w:r w:rsidRPr="000D3545">
        <w:rPr>
          <w:rFonts w:ascii="Arial" w:eastAsia="Calibri" w:hAnsi="Arial" w:cs="Arial"/>
          <w:spacing w:val="12"/>
          <w:sz w:val="24"/>
          <w:szCs w:val="24"/>
        </w:rPr>
        <w:t xml:space="preserve"> </w:t>
      </w:r>
      <w:r w:rsidRPr="000D3545">
        <w:rPr>
          <w:rFonts w:ascii="Arial" w:eastAsia="Calibri" w:hAnsi="Arial" w:cs="Arial"/>
          <w:spacing w:val="-5"/>
          <w:w w:val="101"/>
          <w:sz w:val="24"/>
          <w:szCs w:val="24"/>
        </w:rPr>
        <w:t>b</w:t>
      </w:r>
      <w:r w:rsidRPr="000D3545">
        <w:rPr>
          <w:rFonts w:ascii="Arial" w:eastAsia="Calibri" w:hAnsi="Arial" w:cs="Arial"/>
          <w:spacing w:val="1"/>
          <w:w w:val="101"/>
          <w:sz w:val="24"/>
          <w:szCs w:val="24"/>
        </w:rPr>
        <w:t>il</w:t>
      </w:r>
      <w:r w:rsidRPr="000D3545">
        <w:rPr>
          <w:rFonts w:ascii="Arial" w:eastAsia="Calibri" w:hAnsi="Arial" w:cs="Arial"/>
          <w:spacing w:val="-4"/>
          <w:w w:val="101"/>
          <w:sz w:val="24"/>
          <w:szCs w:val="24"/>
        </w:rPr>
        <w:t>g</w:t>
      </w:r>
      <w:r w:rsidRPr="000D3545">
        <w:rPr>
          <w:rFonts w:ascii="Arial" w:eastAsia="Calibri" w:hAnsi="Arial" w:cs="Arial"/>
          <w:w w:val="101"/>
          <w:sz w:val="24"/>
          <w:szCs w:val="24"/>
        </w:rPr>
        <w:t xml:space="preserve">i </w:t>
      </w:r>
      <w:r w:rsidRPr="000D3545">
        <w:rPr>
          <w:rFonts w:ascii="Arial" w:eastAsia="Calibri" w:hAnsi="Arial" w:cs="Arial"/>
          <w:spacing w:val="-1"/>
          <w:sz w:val="24"/>
          <w:szCs w:val="24"/>
        </w:rPr>
        <w:t>v</w:t>
      </w:r>
      <w:r w:rsidRPr="000D3545">
        <w:rPr>
          <w:rFonts w:ascii="Arial" w:eastAsia="Calibri" w:hAnsi="Arial" w:cs="Arial"/>
          <w:sz w:val="24"/>
          <w:szCs w:val="24"/>
        </w:rPr>
        <w:t>e</w:t>
      </w:r>
      <w:r w:rsidRPr="000D3545">
        <w:rPr>
          <w:rFonts w:ascii="Arial" w:eastAsia="Calibri" w:hAnsi="Arial" w:cs="Arial"/>
          <w:spacing w:val="5"/>
          <w:sz w:val="24"/>
          <w:szCs w:val="24"/>
        </w:rPr>
        <w:t xml:space="preserve"> </w:t>
      </w:r>
      <w:r w:rsidRPr="000D3545">
        <w:rPr>
          <w:rFonts w:ascii="Arial" w:eastAsia="Calibri" w:hAnsi="Arial" w:cs="Arial"/>
          <w:spacing w:val="-5"/>
          <w:sz w:val="24"/>
          <w:szCs w:val="24"/>
        </w:rPr>
        <w:t>b</w:t>
      </w:r>
      <w:r w:rsidRPr="000D3545">
        <w:rPr>
          <w:rFonts w:ascii="Arial" w:eastAsia="Calibri" w:hAnsi="Arial" w:cs="Arial"/>
          <w:sz w:val="24"/>
          <w:szCs w:val="24"/>
        </w:rPr>
        <w:t>ece</w:t>
      </w:r>
      <w:r w:rsidRPr="000D3545">
        <w:rPr>
          <w:rFonts w:ascii="Arial" w:eastAsia="Calibri" w:hAnsi="Arial" w:cs="Arial"/>
          <w:spacing w:val="-1"/>
          <w:sz w:val="24"/>
          <w:szCs w:val="24"/>
        </w:rPr>
        <w:t>r</w:t>
      </w:r>
      <w:r w:rsidRPr="000D3545">
        <w:rPr>
          <w:rFonts w:ascii="Arial" w:eastAsia="Calibri" w:hAnsi="Arial" w:cs="Arial"/>
          <w:spacing w:val="-3"/>
          <w:sz w:val="24"/>
          <w:szCs w:val="24"/>
        </w:rPr>
        <w:t>i</w:t>
      </w:r>
      <w:r w:rsidRPr="000D3545">
        <w:rPr>
          <w:rFonts w:ascii="Arial" w:eastAsia="Calibri" w:hAnsi="Arial" w:cs="Arial"/>
          <w:spacing w:val="1"/>
          <w:sz w:val="24"/>
          <w:szCs w:val="24"/>
        </w:rPr>
        <w:t>l</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z w:val="24"/>
          <w:szCs w:val="24"/>
        </w:rPr>
        <w:t>ini</w:t>
      </w:r>
      <w:r w:rsidRPr="000D3545">
        <w:rPr>
          <w:rFonts w:ascii="Arial" w:eastAsia="Calibri" w:hAnsi="Arial" w:cs="Arial"/>
          <w:spacing w:val="6"/>
          <w:sz w:val="24"/>
          <w:szCs w:val="24"/>
        </w:rPr>
        <w:t xml:space="preserve"> </w:t>
      </w:r>
      <w:r w:rsidRPr="000D3545">
        <w:rPr>
          <w:rFonts w:ascii="Arial" w:eastAsia="Calibri" w:hAnsi="Arial" w:cs="Arial"/>
          <w:spacing w:val="-4"/>
          <w:w w:val="101"/>
          <w:sz w:val="24"/>
          <w:szCs w:val="24"/>
        </w:rPr>
        <w:t>g</w:t>
      </w:r>
      <w:r w:rsidRPr="000D3545">
        <w:rPr>
          <w:rFonts w:ascii="Arial" w:eastAsia="Calibri" w:hAnsi="Arial" w:cs="Arial"/>
          <w:w w:val="101"/>
          <w:sz w:val="24"/>
          <w:szCs w:val="24"/>
        </w:rPr>
        <w:t>e</w:t>
      </w:r>
      <w:r w:rsidRPr="000D3545">
        <w:rPr>
          <w:rFonts w:ascii="Arial" w:eastAsia="Calibri" w:hAnsi="Arial" w:cs="Arial"/>
          <w:spacing w:val="1"/>
          <w:w w:val="101"/>
          <w:sz w:val="24"/>
          <w:szCs w:val="24"/>
        </w:rPr>
        <w:t>l</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irmek</w:t>
      </w:r>
      <w:r w:rsidRPr="000D3545">
        <w:rPr>
          <w:rFonts w:ascii="Arial" w:eastAsia="Calibri" w:hAnsi="Arial" w:cs="Arial"/>
          <w:w w:val="101"/>
          <w:sz w:val="24"/>
          <w:szCs w:val="24"/>
        </w:rPr>
        <w:t xml:space="preserve">, </w:t>
      </w:r>
      <w:r w:rsidRPr="000D3545">
        <w:rPr>
          <w:rFonts w:ascii="Arial" w:eastAsia="Calibri" w:hAnsi="Arial" w:cs="Arial"/>
          <w:sz w:val="24"/>
          <w:szCs w:val="24"/>
        </w:rPr>
        <w:t>özgü</w:t>
      </w:r>
      <w:r w:rsidRPr="000D3545">
        <w:rPr>
          <w:rFonts w:ascii="Arial" w:eastAsia="Calibri" w:hAnsi="Arial" w:cs="Arial"/>
          <w:spacing w:val="-1"/>
          <w:sz w:val="24"/>
          <w:szCs w:val="24"/>
        </w:rPr>
        <w:t>v</w:t>
      </w:r>
      <w:r w:rsidRPr="000D3545">
        <w:rPr>
          <w:rFonts w:ascii="Arial" w:eastAsia="Calibri" w:hAnsi="Arial" w:cs="Arial"/>
          <w:spacing w:val="-4"/>
          <w:sz w:val="24"/>
          <w:szCs w:val="24"/>
        </w:rPr>
        <w:t>e</w:t>
      </w:r>
      <w:r w:rsidRPr="000D3545">
        <w:rPr>
          <w:rFonts w:ascii="Arial" w:eastAsia="Calibri" w:hAnsi="Arial" w:cs="Arial"/>
          <w:sz w:val="24"/>
          <w:szCs w:val="24"/>
        </w:rPr>
        <w:t>n</w:t>
      </w:r>
      <w:r w:rsidRPr="000D3545">
        <w:rPr>
          <w:rFonts w:ascii="Arial" w:eastAsia="Calibri" w:hAnsi="Arial" w:cs="Arial"/>
          <w:spacing w:val="-3"/>
          <w:sz w:val="24"/>
          <w:szCs w:val="24"/>
        </w:rPr>
        <w:t>l</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z w:val="24"/>
          <w:szCs w:val="24"/>
        </w:rPr>
        <w:t>ini</w:t>
      </w:r>
      <w:r w:rsidRPr="000D3545">
        <w:rPr>
          <w:rFonts w:ascii="Arial" w:eastAsia="Calibri" w:hAnsi="Arial" w:cs="Arial"/>
          <w:spacing w:val="12"/>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ırmak</w:t>
      </w:r>
      <w:r w:rsidRPr="000D3545">
        <w:rPr>
          <w:rFonts w:ascii="Arial" w:eastAsia="Calibri" w:hAnsi="Arial" w:cs="Arial"/>
          <w:w w:val="101"/>
          <w:sz w:val="24"/>
          <w:szCs w:val="24"/>
        </w:rPr>
        <w:t>.</w:t>
      </w:r>
    </w:p>
    <w:p w14:paraId="5B41F0BC" w14:textId="77777777" w:rsidR="0057084E" w:rsidRPr="000D3545" w:rsidRDefault="0057084E" w:rsidP="00300A57">
      <w:pPr>
        <w:pStyle w:val="Standard"/>
        <w:spacing w:before="240" w:line="360" w:lineRule="auto"/>
        <w:ind w:left="743" w:hanging="726"/>
        <w:jc w:val="both"/>
        <w:rPr>
          <w:rFonts w:ascii="Arial" w:eastAsia="Calibri" w:hAnsi="Arial" w:cs="Arial"/>
          <w:w w:val="101"/>
          <w:sz w:val="24"/>
          <w:szCs w:val="24"/>
        </w:rPr>
      </w:pPr>
    </w:p>
    <w:p w14:paraId="0E361F4F" w14:textId="16A5C18D" w:rsidR="006A0450" w:rsidRPr="000D3545" w:rsidRDefault="006A0450" w:rsidP="006A0450">
      <w:pPr>
        <w:pStyle w:val="Standard"/>
        <w:shd w:val="clear" w:color="auto" w:fill="E6E6E6"/>
        <w:jc w:val="both"/>
        <w:rPr>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3.2</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a</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pacing w:val="1"/>
          <w:w w:val="101"/>
          <w:sz w:val="24"/>
          <w:szCs w:val="24"/>
        </w:rPr>
        <w:t>is</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w w:val="101"/>
          <w:sz w:val="24"/>
          <w:szCs w:val="24"/>
        </w:rPr>
        <w:t>hd</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m</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w:t>
      </w:r>
      <w:r w:rsidRPr="000D3545">
        <w:rPr>
          <w:rFonts w:ascii="Arial" w:eastAsia="Calibri" w:hAnsi="Arial" w:cs="Arial"/>
          <w:spacing w:val="-3"/>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z w:val="24"/>
          <w:szCs w:val="24"/>
        </w:rPr>
        <w:t>ge</w:t>
      </w:r>
      <w:r w:rsidRPr="000D3545">
        <w:rPr>
          <w:rFonts w:ascii="Arial" w:eastAsia="Calibri" w:hAnsi="Arial" w:cs="Arial"/>
          <w:spacing w:val="-1"/>
          <w:sz w:val="24"/>
          <w:szCs w:val="24"/>
        </w:rPr>
        <w:t>r</w:t>
      </w:r>
      <w:r w:rsidRPr="000D3545">
        <w:rPr>
          <w:rFonts w:ascii="Arial" w:eastAsia="Calibri" w:hAnsi="Arial" w:cs="Arial"/>
          <w:sz w:val="24"/>
          <w:szCs w:val="24"/>
        </w:rPr>
        <w:t>e</w:t>
      </w:r>
      <w:r w:rsidRPr="000D3545">
        <w:rPr>
          <w:rFonts w:ascii="Arial" w:eastAsia="Calibri" w:hAnsi="Arial" w:cs="Arial"/>
          <w:spacing w:val="-4"/>
          <w:sz w:val="24"/>
          <w:szCs w:val="24"/>
        </w:rPr>
        <w:t>ğ</w:t>
      </w:r>
      <w:r w:rsidRPr="000D3545">
        <w:rPr>
          <w:rFonts w:ascii="Arial" w:eastAsia="Calibri" w:hAnsi="Arial" w:cs="Arial"/>
          <w:sz w:val="24"/>
          <w:szCs w:val="24"/>
        </w:rPr>
        <w:t>i</w:t>
      </w:r>
      <w:r w:rsidRPr="000D3545">
        <w:rPr>
          <w:rFonts w:ascii="Arial" w:eastAsia="Calibri" w:hAnsi="Arial" w:cs="Arial"/>
          <w:spacing w:val="8"/>
          <w:sz w:val="24"/>
          <w:szCs w:val="24"/>
        </w:rPr>
        <w:t xml:space="preserve"> </w:t>
      </w:r>
      <w:r w:rsidRPr="000D3545">
        <w:rPr>
          <w:rFonts w:ascii="Arial" w:eastAsia="Calibri" w:hAnsi="Arial" w:cs="Arial"/>
          <w:spacing w:val="-6"/>
          <w:w w:val="101"/>
          <w:sz w:val="24"/>
          <w:szCs w:val="24"/>
        </w:rPr>
        <w:t>v</w:t>
      </w:r>
      <w:r w:rsidRPr="000D3545">
        <w:rPr>
          <w:rFonts w:ascii="Arial" w:eastAsia="Calibri" w:hAnsi="Arial" w:cs="Arial"/>
          <w:w w:val="101"/>
          <w:sz w:val="24"/>
          <w:szCs w:val="24"/>
        </w:rPr>
        <w:t>e önemi ile ilgili farkındalığın arttırılması</w:t>
      </w:r>
    </w:p>
    <w:p w14:paraId="4D5BD125" w14:textId="77777777" w:rsidR="006A0450" w:rsidRPr="000D3545" w:rsidRDefault="006A0450" w:rsidP="006A0450">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5673622A" w14:textId="0E097685" w:rsidR="006A0450" w:rsidRDefault="006A0450" w:rsidP="006A0450">
      <w:pPr>
        <w:pStyle w:val="Standard"/>
        <w:spacing w:before="240" w:line="360" w:lineRule="auto"/>
        <w:ind w:left="743" w:hanging="726"/>
        <w:jc w:val="both"/>
        <w:rPr>
          <w:rFonts w:ascii="Arial" w:eastAsia="Calibri" w:hAnsi="Arial" w:cs="Arial"/>
          <w:w w:val="101"/>
          <w:sz w:val="24"/>
          <w:szCs w:val="24"/>
        </w:rPr>
      </w:pPr>
      <w:r w:rsidRPr="000D3545">
        <w:rPr>
          <w:rFonts w:ascii="Arial" w:hAnsi="Arial" w:cs="Arial"/>
          <w:sz w:val="24"/>
          <w:szCs w:val="24"/>
        </w:rPr>
        <w:t xml:space="preserve">3.2.1. </w:t>
      </w:r>
      <w:r w:rsidRPr="000D3545">
        <w:rPr>
          <w:rFonts w:ascii="Arial" w:eastAsia="Calibri" w:hAnsi="Arial" w:cs="Arial"/>
          <w:spacing w:val="-1"/>
          <w:w w:val="101"/>
          <w:position w:val="1"/>
          <w:sz w:val="24"/>
          <w:szCs w:val="24"/>
        </w:rPr>
        <w:t>Ka</w:t>
      </w:r>
      <w:r w:rsidRPr="000D3545">
        <w:rPr>
          <w:rFonts w:ascii="Arial" w:eastAsia="Calibri" w:hAnsi="Arial" w:cs="Arial"/>
          <w:spacing w:val="-5"/>
          <w:w w:val="101"/>
          <w:position w:val="1"/>
          <w:sz w:val="24"/>
          <w:szCs w:val="24"/>
        </w:rPr>
        <w:t>d</w:t>
      </w:r>
      <w:r w:rsidRPr="000D3545">
        <w:rPr>
          <w:rFonts w:ascii="Arial" w:eastAsia="Calibri" w:hAnsi="Arial" w:cs="Arial"/>
          <w:spacing w:val="1"/>
          <w:w w:val="101"/>
          <w:position w:val="1"/>
          <w:sz w:val="24"/>
          <w:szCs w:val="24"/>
        </w:rPr>
        <w:t>ı</w:t>
      </w:r>
      <w:r w:rsidRPr="000D3545">
        <w:rPr>
          <w:rFonts w:ascii="Arial" w:eastAsia="Calibri" w:hAnsi="Arial" w:cs="Arial"/>
          <w:w w:val="101"/>
          <w:position w:val="1"/>
          <w:sz w:val="24"/>
          <w:szCs w:val="24"/>
        </w:rPr>
        <w:t>n</w:t>
      </w:r>
      <w:r w:rsidRPr="000D3545">
        <w:rPr>
          <w:rFonts w:ascii="Arial" w:eastAsia="Calibri" w:hAnsi="Arial" w:cs="Arial"/>
          <w:spacing w:val="1"/>
          <w:w w:val="101"/>
          <w:position w:val="1"/>
          <w:sz w:val="24"/>
          <w:szCs w:val="24"/>
        </w:rPr>
        <w:t>l</w:t>
      </w:r>
      <w:r w:rsidRPr="000D3545">
        <w:rPr>
          <w:rFonts w:ascii="Arial" w:eastAsia="Calibri" w:hAnsi="Arial" w:cs="Arial"/>
          <w:spacing w:val="-1"/>
          <w:w w:val="101"/>
          <w:position w:val="1"/>
          <w:sz w:val="24"/>
          <w:szCs w:val="24"/>
        </w:rPr>
        <w:t>a</w:t>
      </w:r>
      <w:r w:rsidRPr="000D3545">
        <w:rPr>
          <w:rFonts w:ascii="Arial" w:eastAsia="Calibri" w:hAnsi="Arial" w:cs="Arial"/>
          <w:spacing w:val="-6"/>
          <w:w w:val="101"/>
          <w:position w:val="1"/>
          <w:sz w:val="24"/>
          <w:szCs w:val="24"/>
        </w:rPr>
        <w:t>r</w:t>
      </w:r>
      <w:r w:rsidRPr="000D3545">
        <w:rPr>
          <w:rFonts w:ascii="Arial" w:eastAsia="Calibri" w:hAnsi="Arial" w:cs="Arial"/>
          <w:spacing w:val="1"/>
          <w:w w:val="101"/>
          <w:position w:val="1"/>
          <w:sz w:val="24"/>
          <w:szCs w:val="24"/>
        </w:rPr>
        <w:t>ı</w:t>
      </w:r>
      <w:r w:rsidRPr="000D3545">
        <w:rPr>
          <w:rFonts w:ascii="Arial" w:eastAsia="Calibri" w:hAnsi="Arial" w:cs="Arial"/>
          <w:w w:val="101"/>
          <w:position w:val="1"/>
          <w:sz w:val="24"/>
          <w:szCs w:val="24"/>
        </w:rPr>
        <w:t xml:space="preserve">n </w:t>
      </w:r>
      <w:r w:rsidRPr="000D3545">
        <w:rPr>
          <w:rFonts w:ascii="Arial" w:eastAsia="Calibri" w:hAnsi="Arial" w:cs="Arial"/>
          <w:spacing w:val="1"/>
          <w:sz w:val="24"/>
          <w:szCs w:val="24"/>
        </w:rPr>
        <w:t>is</w:t>
      </w:r>
      <w:r w:rsidRPr="000D3545">
        <w:rPr>
          <w:rFonts w:ascii="Arial" w:eastAsia="Calibri" w:hAnsi="Arial" w:cs="Arial"/>
          <w:spacing w:val="-3"/>
          <w:sz w:val="24"/>
          <w:szCs w:val="24"/>
        </w:rPr>
        <w:t>t</w:t>
      </w:r>
      <w:r w:rsidRPr="000D3545">
        <w:rPr>
          <w:rFonts w:ascii="Arial" w:eastAsia="Calibri" w:hAnsi="Arial" w:cs="Arial"/>
          <w:spacing w:val="1"/>
          <w:sz w:val="24"/>
          <w:szCs w:val="24"/>
        </w:rPr>
        <w:t>i</w:t>
      </w:r>
      <w:r w:rsidRPr="000D3545">
        <w:rPr>
          <w:rFonts w:ascii="Arial" w:eastAsia="Calibri" w:hAnsi="Arial" w:cs="Arial"/>
          <w:sz w:val="24"/>
          <w:szCs w:val="24"/>
        </w:rPr>
        <w:t>hd</w:t>
      </w:r>
      <w:r w:rsidRPr="000D3545">
        <w:rPr>
          <w:rFonts w:ascii="Arial" w:eastAsia="Calibri" w:hAnsi="Arial" w:cs="Arial"/>
          <w:spacing w:val="-1"/>
          <w:sz w:val="24"/>
          <w:szCs w:val="24"/>
        </w:rPr>
        <w:t>a</w:t>
      </w:r>
      <w:r w:rsidRPr="000D3545">
        <w:rPr>
          <w:rFonts w:ascii="Arial" w:eastAsia="Calibri" w:hAnsi="Arial" w:cs="Arial"/>
          <w:spacing w:val="-2"/>
          <w:sz w:val="24"/>
          <w:szCs w:val="24"/>
        </w:rPr>
        <w:t>m</w:t>
      </w:r>
      <w:r w:rsidRPr="000D3545">
        <w:rPr>
          <w:rFonts w:ascii="Arial" w:eastAsia="Calibri" w:hAnsi="Arial" w:cs="Arial"/>
          <w:sz w:val="24"/>
          <w:szCs w:val="24"/>
        </w:rPr>
        <w:t>a</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ka</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ılı</w:t>
      </w:r>
      <w:r w:rsidRPr="000D3545">
        <w:rPr>
          <w:rFonts w:ascii="Arial" w:eastAsia="Calibri" w:hAnsi="Arial" w:cs="Arial"/>
          <w:spacing w:val="-6"/>
          <w:w w:val="101"/>
          <w:sz w:val="24"/>
          <w:szCs w:val="24"/>
        </w:rPr>
        <w:t>m</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na </w:t>
      </w:r>
      <w:r w:rsidRPr="000D3545">
        <w:rPr>
          <w:rFonts w:ascii="Arial" w:eastAsia="Calibri" w:hAnsi="Arial" w:cs="Arial"/>
          <w:spacing w:val="-1"/>
          <w:sz w:val="24"/>
          <w:szCs w:val="24"/>
        </w:rPr>
        <w:t>y</w:t>
      </w:r>
      <w:r w:rsidRPr="000D3545">
        <w:rPr>
          <w:rFonts w:ascii="Arial" w:eastAsia="Calibri" w:hAnsi="Arial" w:cs="Arial"/>
          <w:sz w:val="24"/>
          <w:szCs w:val="24"/>
        </w:rPr>
        <w:t>öne</w:t>
      </w:r>
      <w:r w:rsidRPr="000D3545">
        <w:rPr>
          <w:rFonts w:ascii="Arial" w:eastAsia="Calibri" w:hAnsi="Arial" w:cs="Arial"/>
          <w:spacing w:val="-3"/>
          <w:sz w:val="24"/>
          <w:szCs w:val="24"/>
        </w:rPr>
        <w:t>l</w:t>
      </w:r>
      <w:r w:rsidRPr="000D3545">
        <w:rPr>
          <w:rFonts w:ascii="Arial" w:eastAsia="Calibri" w:hAnsi="Arial" w:cs="Arial"/>
          <w:spacing w:val="1"/>
          <w:sz w:val="24"/>
          <w:szCs w:val="24"/>
        </w:rPr>
        <w:t>i</w:t>
      </w:r>
      <w:r w:rsidRPr="000D3545">
        <w:rPr>
          <w:rFonts w:ascii="Arial" w:eastAsia="Calibri" w:hAnsi="Arial" w:cs="Arial"/>
          <w:sz w:val="24"/>
          <w:szCs w:val="24"/>
        </w:rPr>
        <w:t>k</w:t>
      </w:r>
      <w:r w:rsidRPr="000D3545">
        <w:rPr>
          <w:rFonts w:ascii="Arial" w:eastAsia="Calibri" w:hAnsi="Arial" w:cs="Arial"/>
          <w:spacing w:val="2"/>
          <w:sz w:val="24"/>
          <w:szCs w:val="24"/>
        </w:rPr>
        <w:t xml:space="preserve"> </w:t>
      </w:r>
      <w:r w:rsidRPr="000D3545">
        <w:rPr>
          <w:rFonts w:ascii="Arial" w:eastAsia="Calibri" w:hAnsi="Arial" w:cs="Arial"/>
          <w:spacing w:val="1"/>
          <w:w w:val="101"/>
          <w:sz w:val="24"/>
          <w:szCs w:val="24"/>
        </w:rPr>
        <w:t>t</w:t>
      </w:r>
      <w:r w:rsidRPr="000D3545">
        <w:rPr>
          <w:rFonts w:ascii="Arial" w:eastAsia="Calibri" w:hAnsi="Arial" w:cs="Arial"/>
          <w:w w:val="101"/>
          <w:sz w:val="24"/>
          <w:szCs w:val="24"/>
        </w:rPr>
        <w:t>o</w:t>
      </w:r>
      <w:r w:rsidRPr="000D3545">
        <w:rPr>
          <w:rFonts w:ascii="Arial" w:eastAsia="Calibri" w:hAnsi="Arial" w:cs="Arial"/>
          <w:spacing w:val="-5"/>
          <w:w w:val="101"/>
          <w:sz w:val="24"/>
          <w:szCs w:val="24"/>
        </w:rPr>
        <w:t>p</w:t>
      </w:r>
      <w:r w:rsidRPr="000D3545">
        <w:rPr>
          <w:rFonts w:ascii="Arial" w:eastAsia="Calibri" w:hAnsi="Arial" w:cs="Arial"/>
          <w:spacing w:val="1"/>
          <w:w w:val="101"/>
          <w:sz w:val="24"/>
          <w:szCs w:val="24"/>
        </w:rPr>
        <w:t>l</w:t>
      </w:r>
      <w:r w:rsidRPr="000D3545">
        <w:rPr>
          <w:rFonts w:ascii="Arial" w:eastAsia="Calibri" w:hAnsi="Arial" w:cs="Arial"/>
          <w:w w:val="101"/>
          <w:sz w:val="24"/>
          <w:szCs w:val="24"/>
        </w:rPr>
        <w:t>u</w:t>
      </w:r>
      <w:r w:rsidRPr="000D3545">
        <w:rPr>
          <w:rFonts w:ascii="Arial" w:eastAsia="Calibri" w:hAnsi="Arial" w:cs="Arial"/>
          <w:spacing w:val="-2"/>
          <w:w w:val="101"/>
          <w:sz w:val="24"/>
          <w:szCs w:val="24"/>
        </w:rPr>
        <w:t>m</w:t>
      </w:r>
      <w:r w:rsidRPr="000D3545">
        <w:rPr>
          <w:rFonts w:ascii="Arial" w:eastAsia="Calibri" w:hAnsi="Arial" w:cs="Arial"/>
          <w:spacing w:val="1"/>
          <w:w w:val="101"/>
          <w:sz w:val="24"/>
          <w:szCs w:val="24"/>
        </w:rPr>
        <w:t>s</w:t>
      </w:r>
      <w:r w:rsidRPr="000D3545">
        <w:rPr>
          <w:rFonts w:ascii="Arial" w:eastAsia="Calibri" w:hAnsi="Arial" w:cs="Arial"/>
          <w:spacing w:val="-6"/>
          <w:w w:val="101"/>
          <w:sz w:val="24"/>
          <w:szCs w:val="24"/>
        </w:rPr>
        <w:t>a</w:t>
      </w:r>
      <w:r w:rsidRPr="000D3545">
        <w:rPr>
          <w:rFonts w:ascii="Arial" w:eastAsia="Calibri" w:hAnsi="Arial" w:cs="Arial"/>
          <w:w w:val="101"/>
          <w:sz w:val="24"/>
          <w:szCs w:val="24"/>
        </w:rPr>
        <w:t xml:space="preserve">l </w:t>
      </w:r>
      <w:r w:rsidRPr="000D3545">
        <w:rPr>
          <w:rFonts w:ascii="Arial" w:eastAsia="Calibri" w:hAnsi="Arial" w:cs="Arial"/>
          <w:sz w:val="24"/>
          <w:szCs w:val="24"/>
        </w:rPr>
        <w:t>c</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4"/>
          <w:sz w:val="24"/>
          <w:szCs w:val="24"/>
        </w:rPr>
        <w:t>s</w:t>
      </w:r>
      <w:r w:rsidRPr="000D3545">
        <w:rPr>
          <w:rFonts w:ascii="Arial" w:eastAsia="Calibri" w:hAnsi="Arial" w:cs="Arial"/>
          <w:spacing w:val="1"/>
          <w:sz w:val="24"/>
          <w:szCs w:val="24"/>
        </w:rPr>
        <w:t>i</w:t>
      </w:r>
      <w:r w:rsidRPr="000D3545">
        <w:rPr>
          <w:rFonts w:ascii="Arial" w:eastAsia="Calibri" w:hAnsi="Arial" w:cs="Arial"/>
          <w:spacing w:val="-1"/>
          <w:sz w:val="24"/>
          <w:szCs w:val="24"/>
        </w:rPr>
        <w:t>y</w:t>
      </w:r>
      <w:r w:rsidRPr="000D3545">
        <w:rPr>
          <w:rFonts w:ascii="Arial" w:eastAsia="Calibri" w:hAnsi="Arial" w:cs="Arial"/>
          <w:sz w:val="24"/>
          <w:szCs w:val="24"/>
        </w:rPr>
        <w:t>et</w:t>
      </w:r>
      <w:r w:rsidRPr="000D3545">
        <w:rPr>
          <w:rFonts w:ascii="Arial" w:eastAsia="Calibri" w:hAnsi="Arial" w:cs="Arial"/>
          <w:spacing w:val="5"/>
          <w:sz w:val="24"/>
          <w:szCs w:val="24"/>
        </w:rPr>
        <w:t xml:space="preserve"> </w:t>
      </w:r>
      <w:r w:rsidRPr="000D3545">
        <w:rPr>
          <w:rFonts w:ascii="Arial" w:eastAsia="Calibri" w:hAnsi="Arial" w:cs="Arial"/>
          <w:spacing w:val="-1"/>
          <w:sz w:val="24"/>
          <w:szCs w:val="24"/>
        </w:rPr>
        <w:t>r</w:t>
      </w:r>
      <w:r w:rsidRPr="000D3545">
        <w:rPr>
          <w:rFonts w:ascii="Arial" w:eastAsia="Calibri" w:hAnsi="Arial" w:cs="Arial"/>
          <w:sz w:val="24"/>
          <w:szCs w:val="24"/>
        </w:rPr>
        <w:t>o</w:t>
      </w:r>
      <w:r w:rsidRPr="000D3545">
        <w:rPr>
          <w:rFonts w:ascii="Arial" w:eastAsia="Calibri" w:hAnsi="Arial" w:cs="Arial"/>
          <w:spacing w:val="-3"/>
          <w:sz w:val="24"/>
          <w:szCs w:val="24"/>
        </w:rPr>
        <w:t>l</w:t>
      </w:r>
      <w:r w:rsidRPr="000D3545">
        <w:rPr>
          <w:rFonts w:ascii="Arial" w:eastAsia="Calibri" w:hAnsi="Arial" w:cs="Arial"/>
          <w:spacing w:val="1"/>
          <w:sz w:val="24"/>
          <w:szCs w:val="24"/>
        </w:rPr>
        <w:t>l</w:t>
      </w:r>
      <w:r w:rsidRPr="000D3545">
        <w:rPr>
          <w:rFonts w:ascii="Arial" w:eastAsia="Calibri" w:hAnsi="Arial" w:cs="Arial"/>
          <w:sz w:val="24"/>
          <w:szCs w:val="24"/>
        </w:rPr>
        <w:t>e</w:t>
      </w:r>
      <w:r w:rsidRPr="000D3545">
        <w:rPr>
          <w:rFonts w:ascii="Arial" w:eastAsia="Calibri" w:hAnsi="Arial" w:cs="Arial"/>
          <w:spacing w:val="-6"/>
          <w:sz w:val="24"/>
          <w:szCs w:val="24"/>
        </w:rPr>
        <w:t>r</w:t>
      </w:r>
      <w:r w:rsidRPr="000D3545">
        <w:rPr>
          <w:rFonts w:ascii="Arial" w:eastAsia="Calibri" w:hAnsi="Arial" w:cs="Arial"/>
          <w:sz w:val="24"/>
          <w:szCs w:val="24"/>
        </w:rPr>
        <w:t>i</w:t>
      </w:r>
      <w:r w:rsidRPr="000D3545">
        <w:rPr>
          <w:rFonts w:ascii="Arial" w:eastAsia="Calibri" w:hAnsi="Arial" w:cs="Arial"/>
          <w:spacing w:val="8"/>
          <w:sz w:val="24"/>
          <w:szCs w:val="24"/>
        </w:rPr>
        <w:t xml:space="preserve"> </w:t>
      </w:r>
      <w:r w:rsidRPr="000D3545">
        <w:rPr>
          <w:rFonts w:ascii="Arial" w:eastAsia="Calibri" w:hAnsi="Arial" w:cs="Arial"/>
          <w:spacing w:val="-3"/>
          <w:w w:val="101"/>
          <w:sz w:val="24"/>
          <w:szCs w:val="24"/>
        </w:rPr>
        <w:t>t</w:t>
      </w:r>
      <w:r w:rsidRPr="000D3545">
        <w:rPr>
          <w:rFonts w:ascii="Arial" w:eastAsia="Calibri" w:hAnsi="Arial" w:cs="Arial"/>
          <w:w w:val="101"/>
          <w:sz w:val="24"/>
          <w:szCs w:val="24"/>
        </w:rPr>
        <w:t>e</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ll</w:t>
      </w:r>
      <w:r w:rsidRPr="000D3545">
        <w:rPr>
          <w:rFonts w:ascii="Arial" w:eastAsia="Calibri" w:hAnsi="Arial" w:cs="Arial"/>
          <w:w w:val="101"/>
          <w:sz w:val="24"/>
          <w:szCs w:val="24"/>
        </w:rPr>
        <w:t xml:space="preserve">i </w:t>
      </w:r>
      <w:r w:rsidRPr="000D3545">
        <w:rPr>
          <w:rFonts w:ascii="Arial" w:eastAsia="Calibri" w:hAnsi="Arial" w:cs="Arial"/>
          <w:sz w:val="24"/>
          <w:szCs w:val="24"/>
        </w:rPr>
        <w:t>d</w:t>
      </w:r>
      <w:r w:rsidRPr="000D3545">
        <w:rPr>
          <w:rFonts w:ascii="Arial" w:eastAsia="Calibri" w:hAnsi="Arial" w:cs="Arial"/>
          <w:spacing w:val="1"/>
          <w:sz w:val="24"/>
          <w:szCs w:val="24"/>
        </w:rPr>
        <w:t>i</w:t>
      </w:r>
      <w:r w:rsidRPr="000D3545">
        <w:rPr>
          <w:rFonts w:ascii="Arial" w:eastAsia="Calibri" w:hAnsi="Arial" w:cs="Arial"/>
          <w:spacing w:val="-1"/>
          <w:sz w:val="24"/>
          <w:szCs w:val="24"/>
        </w:rPr>
        <w:t>r</w:t>
      </w:r>
      <w:r w:rsidRPr="000D3545">
        <w:rPr>
          <w:rFonts w:ascii="Arial" w:eastAsia="Calibri" w:hAnsi="Arial" w:cs="Arial"/>
          <w:sz w:val="24"/>
          <w:szCs w:val="24"/>
        </w:rPr>
        <w:t>en</w:t>
      </w:r>
      <w:r w:rsidRPr="000D3545">
        <w:rPr>
          <w:rFonts w:ascii="Arial" w:eastAsia="Calibri" w:hAnsi="Arial" w:cs="Arial"/>
          <w:spacing w:val="-5"/>
          <w:sz w:val="24"/>
          <w:szCs w:val="24"/>
        </w:rPr>
        <w:t>ç</w:t>
      </w:r>
      <w:r w:rsidRPr="000D3545">
        <w:rPr>
          <w:rFonts w:ascii="Arial" w:eastAsia="Calibri" w:hAnsi="Arial" w:cs="Arial"/>
          <w:spacing w:val="1"/>
          <w:sz w:val="24"/>
          <w:szCs w:val="24"/>
        </w:rPr>
        <w:t>l</w:t>
      </w:r>
      <w:r w:rsidRPr="000D3545">
        <w:rPr>
          <w:rFonts w:ascii="Arial" w:eastAsia="Calibri" w:hAnsi="Arial" w:cs="Arial"/>
          <w:sz w:val="24"/>
          <w:szCs w:val="24"/>
        </w:rPr>
        <w:t>eri</w:t>
      </w:r>
      <w:r w:rsidRPr="000D3545">
        <w:rPr>
          <w:rFonts w:ascii="Arial" w:eastAsia="Calibri" w:hAnsi="Arial" w:cs="Arial"/>
          <w:spacing w:val="3"/>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w w:val="101"/>
          <w:sz w:val="24"/>
          <w:szCs w:val="24"/>
        </w:rPr>
        <w:t>z</w:t>
      </w:r>
      <w:r w:rsidRPr="000D3545">
        <w:rPr>
          <w:rFonts w:ascii="Arial" w:eastAsia="Calibri" w:hAnsi="Arial" w:cs="Arial"/>
          <w:spacing w:val="-1"/>
          <w:w w:val="101"/>
          <w:sz w:val="24"/>
          <w:szCs w:val="24"/>
        </w:rPr>
        <w:t>a</w:t>
      </w:r>
      <w:r w:rsidRPr="000D3545">
        <w:rPr>
          <w:rFonts w:ascii="Arial" w:eastAsia="Calibri" w:hAnsi="Arial" w:cs="Arial"/>
          <w:spacing w:val="-3"/>
          <w:w w:val="101"/>
          <w:sz w:val="24"/>
          <w:szCs w:val="24"/>
        </w:rPr>
        <w:t>l</w:t>
      </w:r>
      <w:r w:rsidRPr="000D3545">
        <w:rPr>
          <w:rFonts w:ascii="Arial" w:eastAsia="Calibri" w:hAnsi="Arial" w:cs="Arial"/>
          <w:w w:val="101"/>
          <w:sz w:val="24"/>
          <w:szCs w:val="24"/>
        </w:rPr>
        <w:t>tmak.</w:t>
      </w:r>
    </w:p>
    <w:p w14:paraId="3EB25A60" w14:textId="77777777" w:rsidR="0057084E" w:rsidRPr="000D3545" w:rsidRDefault="0057084E" w:rsidP="006A0450">
      <w:pPr>
        <w:pStyle w:val="Standard"/>
        <w:spacing w:before="240" w:line="360" w:lineRule="auto"/>
        <w:ind w:left="743" w:hanging="726"/>
        <w:jc w:val="both"/>
        <w:rPr>
          <w:rFonts w:ascii="Arial" w:eastAsia="Calibri" w:hAnsi="Arial" w:cs="Arial"/>
          <w:w w:val="101"/>
          <w:sz w:val="24"/>
          <w:szCs w:val="24"/>
        </w:rPr>
      </w:pPr>
    </w:p>
    <w:p w14:paraId="0AB4AD6A" w14:textId="4D817870" w:rsidR="006A0450" w:rsidRPr="000D3545" w:rsidRDefault="006A0450" w:rsidP="006A0450">
      <w:pPr>
        <w:pStyle w:val="Standard"/>
        <w:shd w:val="clear" w:color="auto" w:fill="E6E6E6"/>
        <w:jc w:val="both"/>
        <w:rPr>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3.3</w:t>
      </w:r>
      <w:proofErr w:type="gramEnd"/>
      <w:r w:rsidRPr="000D3545">
        <w:rPr>
          <w:rFonts w:ascii="Arial" w:hAnsi="Arial" w:cs="Arial"/>
          <w:b/>
          <w:i/>
          <w:iCs/>
          <w:sz w:val="24"/>
          <w:szCs w:val="24"/>
        </w:rPr>
        <w:t>:</w:t>
      </w:r>
      <w:r w:rsidRPr="000D3545">
        <w:rPr>
          <w:rFonts w:ascii="Arial" w:hAnsi="Arial" w:cs="Arial"/>
          <w:b/>
          <w:i/>
          <w:sz w:val="24"/>
          <w:szCs w:val="24"/>
        </w:rPr>
        <w:t xml:space="preserve"> </w:t>
      </w:r>
      <w:r w:rsidR="006A5891" w:rsidRPr="000D3545">
        <w:rPr>
          <w:rFonts w:ascii="Arial" w:eastAsia="Calibri" w:hAnsi="Arial" w:cs="Arial"/>
          <w:spacing w:val="1"/>
          <w:w w:val="101"/>
          <w:sz w:val="24"/>
          <w:szCs w:val="24"/>
        </w:rPr>
        <w:t>K</w:t>
      </w:r>
      <w:r w:rsidR="006A5891" w:rsidRPr="000D3545">
        <w:rPr>
          <w:rFonts w:ascii="Arial" w:eastAsia="Calibri" w:hAnsi="Arial" w:cs="Arial"/>
          <w:spacing w:val="-1"/>
          <w:w w:val="101"/>
          <w:sz w:val="24"/>
          <w:szCs w:val="24"/>
        </w:rPr>
        <w:t>a</w:t>
      </w:r>
      <w:r w:rsidR="006A5891" w:rsidRPr="000D3545">
        <w:rPr>
          <w:rFonts w:ascii="Arial" w:eastAsia="Calibri" w:hAnsi="Arial" w:cs="Arial"/>
          <w:w w:val="101"/>
          <w:sz w:val="24"/>
          <w:szCs w:val="24"/>
        </w:rPr>
        <w:t>d</w:t>
      </w:r>
      <w:r w:rsidR="006A5891" w:rsidRPr="000D3545">
        <w:rPr>
          <w:rFonts w:ascii="Arial" w:eastAsia="Calibri" w:hAnsi="Arial" w:cs="Arial"/>
          <w:spacing w:val="-3"/>
          <w:w w:val="101"/>
          <w:sz w:val="24"/>
          <w:szCs w:val="24"/>
        </w:rPr>
        <w:t>ı</w:t>
      </w:r>
      <w:r w:rsidR="006A5891" w:rsidRPr="000D3545">
        <w:rPr>
          <w:rFonts w:ascii="Arial" w:eastAsia="Calibri" w:hAnsi="Arial" w:cs="Arial"/>
          <w:w w:val="101"/>
          <w:sz w:val="24"/>
          <w:szCs w:val="24"/>
        </w:rPr>
        <w:t>n</w:t>
      </w:r>
      <w:r w:rsidR="006A5891" w:rsidRPr="000D3545">
        <w:rPr>
          <w:rFonts w:ascii="Arial" w:eastAsia="Calibri" w:hAnsi="Arial" w:cs="Arial"/>
          <w:spacing w:val="1"/>
          <w:w w:val="101"/>
          <w:sz w:val="24"/>
          <w:szCs w:val="24"/>
        </w:rPr>
        <w:t>l</w:t>
      </w:r>
      <w:r w:rsidR="006A5891" w:rsidRPr="000D3545">
        <w:rPr>
          <w:rFonts w:ascii="Arial" w:eastAsia="Calibri" w:hAnsi="Arial" w:cs="Arial"/>
          <w:spacing w:val="-1"/>
          <w:w w:val="101"/>
          <w:sz w:val="24"/>
          <w:szCs w:val="24"/>
        </w:rPr>
        <w:t>ar</w:t>
      </w:r>
      <w:r w:rsidR="006A5891" w:rsidRPr="000D3545">
        <w:rPr>
          <w:rFonts w:ascii="Arial" w:eastAsia="Calibri" w:hAnsi="Arial" w:cs="Arial"/>
          <w:spacing w:val="-3"/>
          <w:w w:val="101"/>
          <w:sz w:val="24"/>
          <w:szCs w:val="24"/>
        </w:rPr>
        <w:t>ı</w:t>
      </w:r>
      <w:r w:rsidR="006A5891" w:rsidRPr="000D3545">
        <w:rPr>
          <w:rFonts w:ascii="Arial" w:eastAsia="Calibri" w:hAnsi="Arial" w:cs="Arial"/>
          <w:w w:val="101"/>
          <w:sz w:val="24"/>
          <w:szCs w:val="24"/>
        </w:rPr>
        <w:t xml:space="preserve">n </w:t>
      </w:r>
      <w:r w:rsidR="006A5891" w:rsidRPr="000D3545">
        <w:rPr>
          <w:rFonts w:ascii="Arial" w:eastAsia="Calibri" w:hAnsi="Arial" w:cs="Arial"/>
          <w:spacing w:val="1"/>
          <w:w w:val="101"/>
          <w:sz w:val="24"/>
          <w:szCs w:val="24"/>
        </w:rPr>
        <w:t>is</w:t>
      </w:r>
      <w:r w:rsidR="006A5891" w:rsidRPr="000D3545">
        <w:rPr>
          <w:rFonts w:ascii="Arial" w:eastAsia="Calibri" w:hAnsi="Arial" w:cs="Arial"/>
          <w:spacing w:val="-3"/>
          <w:w w:val="101"/>
          <w:sz w:val="24"/>
          <w:szCs w:val="24"/>
        </w:rPr>
        <w:t>t</w:t>
      </w:r>
      <w:r w:rsidR="006A5891" w:rsidRPr="000D3545">
        <w:rPr>
          <w:rFonts w:ascii="Arial" w:eastAsia="Calibri" w:hAnsi="Arial" w:cs="Arial"/>
          <w:spacing w:val="1"/>
          <w:w w:val="101"/>
          <w:sz w:val="24"/>
          <w:szCs w:val="24"/>
        </w:rPr>
        <w:t>i</w:t>
      </w:r>
      <w:r w:rsidR="006A5891" w:rsidRPr="000D3545">
        <w:rPr>
          <w:rFonts w:ascii="Arial" w:eastAsia="Calibri" w:hAnsi="Arial" w:cs="Arial"/>
          <w:w w:val="101"/>
          <w:sz w:val="24"/>
          <w:szCs w:val="24"/>
        </w:rPr>
        <w:t>hd</w:t>
      </w:r>
      <w:r w:rsidR="006A5891" w:rsidRPr="000D3545">
        <w:rPr>
          <w:rFonts w:ascii="Arial" w:eastAsia="Calibri" w:hAnsi="Arial" w:cs="Arial"/>
          <w:spacing w:val="-1"/>
          <w:w w:val="101"/>
          <w:sz w:val="24"/>
          <w:szCs w:val="24"/>
        </w:rPr>
        <w:t>a</w:t>
      </w:r>
      <w:r w:rsidR="006A5891" w:rsidRPr="000D3545">
        <w:rPr>
          <w:rFonts w:ascii="Arial" w:eastAsia="Calibri" w:hAnsi="Arial" w:cs="Arial"/>
          <w:spacing w:val="-6"/>
          <w:w w:val="101"/>
          <w:sz w:val="24"/>
          <w:szCs w:val="24"/>
        </w:rPr>
        <w:t>m</w:t>
      </w:r>
      <w:r w:rsidR="006A5891" w:rsidRPr="000D3545">
        <w:rPr>
          <w:rFonts w:ascii="Arial" w:eastAsia="Calibri" w:hAnsi="Arial" w:cs="Arial"/>
          <w:w w:val="101"/>
          <w:sz w:val="24"/>
          <w:szCs w:val="24"/>
        </w:rPr>
        <w:t>ı önün</w:t>
      </w:r>
      <w:r w:rsidR="006A5891" w:rsidRPr="000D3545">
        <w:rPr>
          <w:rFonts w:ascii="Arial" w:eastAsia="Calibri" w:hAnsi="Arial" w:cs="Arial"/>
          <w:spacing w:val="-5"/>
          <w:w w:val="101"/>
          <w:sz w:val="24"/>
          <w:szCs w:val="24"/>
        </w:rPr>
        <w:t>d</w:t>
      </w:r>
      <w:r w:rsidR="006A5891" w:rsidRPr="000D3545">
        <w:rPr>
          <w:rFonts w:ascii="Arial" w:eastAsia="Calibri" w:hAnsi="Arial" w:cs="Arial"/>
          <w:w w:val="101"/>
          <w:sz w:val="24"/>
          <w:szCs w:val="24"/>
        </w:rPr>
        <w:t>e</w:t>
      </w:r>
      <w:r w:rsidR="006A5891" w:rsidRPr="000D3545">
        <w:rPr>
          <w:rFonts w:ascii="Arial" w:eastAsia="Calibri" w:hAnsi="Arial" w:cs="Arial"/>
          <w:spacing w:val="-1"/>
          <w:w w:val="101"/>
          <w:sz w:val="24"/>
          <w:szCs w:val="24"/>
        </w:rPr>
        <w:t>k</w:t>
      </w:r>
      <w:r w:rsidR="006A5891" w:rsidRPr="000D3545">
        <w:rPr>
          <w:rFonts w:ascii="Arial" w:eastAsia="Calibri" w:hAnsi="Arial" w:cs="Arial"/>
          <w:w w:val="101"/>
          <w:sz w:val="24"/>
          <w:szCs w:val="24"/>
        </w:rPr>
        <w:t>i eng</w:t>
      </w:r>
      <w:r w:rsidR="006A5891" w:rsidRPr="000D3545">
        <w:rPr>
          <w:rFonts w:ascii="Arial" w:eastAsia="Calibri" w:hAnsi="Arial" w:cs="Arial"/>
          <w:spacing w:val="-4"/>
          <w:w w:val="101"/>
          <w:sz w:val="24"/>
          <w:szCs w:val="24"/>
        </w:rPr>
        <w:t>e</w:t>
      </w:r>
      <w:r w:rsidR="006A5891" w:rsidRPr="000D3545">
        <w:rPr>
          <w:rFonts w:ascii="Arial" w:eastAsia="Calibri" w:hAnsi="Arial" w:cs="Arial"/>
          <w:spacing w:val="1"/>
          <w:w w:val="101"/>
          <w:sz w:val="24"/>
          <w:szCs w:val="24"/>
        </w:rPr>
        <w:t>ll</w:t>
      </w:r>
      <w:r w:rsidR="006A5891" w:rsidRPr="000D3545">
        <w:rPr>
          <w:rFonts w:ascii="Arial" w:eastAsia="Calibri" w:hAnsi="Arial" w:cs="Arial"/>
          <w:w w:val="101"/>
          <w:sz w:val="24"/>
          <w:szCs w:val="24"/>
        </w:rPr>
        <w:t xml:space="preserve">erin </w:t>
      </w:r>
      <w:r w:rsidR="006A5891" w:rsidRPr="000D3545">
        <w:rPr>
          <w:rFonts w:ascii="Arial" w:eastAsia="Calibri" w:hAnsi="Arial" w:cs="Arial"/>
          <w:spacing w:val="-1"/>
          <w:w w:val="101"/>
          <w:sz w:val="24"/>
          <w:szCs w:val="24"/>
        </w:rPr>
        <w:t>ka</w:t>
      </w:r>
      <w:r w:rsidR="006A5891" w:rsidRPr="000D3545">
        <w:rPr>
          <w:rFonts w:ascii="Arial" w:eastAsia="Calibri" w:hAnsi="Arial" w:cs="Arial"/>
          <w:spacing w:val="1"/>
          <w:w w:val="101"/>
          <w:sz w:val="24"/>
          <w:szCs w:val="24"/>
        </w:rPr>
        <w:t>l</w:t>
      </w:r>
      <w:r w:rsidR="006A5891" w:rsidRPr="000D3545">
        <w:rPr>
          <w:rFonts w:ascii="Arial" w:eastAsia="Calibri" w:hAnsi="Arial" w:cs="Arial"/>
          <w:w w:val="101"/>
          <w:sz w:val="24"/>
          <w:szCs w:val="24"/>
        </w:rPr>
        <w:t>d</w:t>
      </w:r>
      <w:r w:rsidR="006A5891" w:rsidRPr="000D3545">
        <w:rPr>
          <w:rFonts w:ascii="Arial" w:eastAsia="Calibri" w:hAnsi="Arial" w:cs="Arial"/>
          <w:spacing w:val="1"/>
          <w:w w:val="101"/>
          <w:sz w:val="24"/>
          <w:szCs w:val="24"/>
        </w:rPr>
        <w:t>ı</w:t>
      </w:r>
      <w:r w:rsidR="006A5891" w:rsidRPr="000D3545">
        <w:rPr>
          <w:rFonts w:ascii="Arial" w:eastAsia="Calibri" w:hAnsi="Arial" w:cs="Arial"/>
          <w:spacing w:val="-1"/>
          <w:w w:val="101"/>
          <w:sz w:val="24"/>
          <w:szCs w:val="24"/>
        </w:rPr>
        <w:t>r</w:t>
      </w:r>
      <w:r w:rsidR="006A5891" w:rsidRPr="000D3545">
        <w:rPr>
          <w:rFonts w:ascii="Arial" w:eastAsia="Calibri" w:hAnsi="Arial" w:cs="Arial"/>
          <w:spacing w:val="-3"/>
          <w:w w:val="101"/>
          <w:sz w:val="24"/>
          <w:szCs w:val="24"/>
        </w:rPr>
        <w:t>ı</w:t>
      </w:r>
      <w:r w:rsidR="006A5891" w:rsidRPr="000D3545">
        <w:rPr>
          <w:rFonts w:ascii="Arial" w:eastAsia="Calibri" w:hAnsi="Arial" w:cs="Arial"/>
          <w:spacing w:val="1"/>
          <w:w w:val="101"/>
          <w:sz w:val="24"/>
          <w:szCs w:val="24"/>
        </w:rPr>
        <w:t>l</w:t>
      </w:r>
      <w:r w:rsidR="006A5891" w:rsidRPr="000D3545">
        <w:rPr>
          <w:rFonts w:ascii="Arial" w:eastAsia="Calibri" w:hAnsi="Arial" w:cs="Arial"/>
          <w:spacing w:val="-5"/>
          <w:w w:val="101"/>
          <w:sz w:val="24"/>
          <w:szCs w:val="24"/>
        </w:rPr>
        <w:t xml:space="preserve">ması, </w:t>
      </w:r>
      <w:r w:rsidR="006A5891" w:rsidRPr="000D3545">
        <w:rPr>
          <w:rFonts w:ascii="Arial" w:eastAsia="Calibri" w:hAnsi="Arial" w:cs="Arial"/>
          <w:spacing w:val="1"/>
          <w:w w:val="101"/>
          <w:sz w:val="24"/>
          <w:szCs w:val="24"/>
        </w:rPr>
        <w:t>is</w:t>
      </w:r>
      <w:r w:rsidR="006A5891" w:rsidRPr="000D3545">
        <w:rPr>
          <w:rFonts w:ascii="Arial" w:eastAsia="Calibri" w:hAnsi="Arial" w:cs="Arial"/>
          <w:spacing w:val="-3"/>
          <w:w w:val="101"/>
          <w:sz w:val="24"/>
          <w:szCs w:val="24"/>
        </w:rPr>
        <w:t>t</w:t>
      </w:r>
      <w:r w:rsidR="006A5891" w:rsidRPr="000D3545">
        <w:rPr>
          <w:rFonts w:ascii="Arial" w:eastAsia="Calibri" w:hAnsi="Arial" w:cs="Arial"/>
          <w:spacing w:val="1"/>
          <w:w w:val="101"/>
          <w:sz w:val="24"/>
          <w:szCs w:val="24"/>
        </w:rPr>
        <w:t>i</w:t>
      </w:r>
      <w:r w:rsidR="006A5891" w:rsidRPr="000D3545">
        <w:rPr>
          <w:rFonts w:ascii="Arial" w:eastAsia="Calibri" w:hAnsi="Arial" w:cs="Arial"/>
          <w:w w:val="101"/>
          <w:sz w:val="24"/>
          <w:szCs w:val="24"/>
        </w:rPr>
        <w:t>hd</w:t>
      </w:r>
      <w:r w:rsidR="006A5891" w:rsidRPr="000D3545">
        <w:rPr>
          <w:rFonts w:ascii="Arial" w:eastAsia="Calibri" w:hAnsi="Arial" w:cs="Arial"/>
          <w:spacing w:val="-1"/>
          <w:w w:val="101"/>
          <w:sz w:val="24"/>
          <w:szCs w:val="24"/>
        </w:rPr>
        <w:t>a</w:t>
      </w:r>
      <w:r w:rsidR="006A5891" w:rsidRPr="000D3545">
        <w:rPr>
          <w:rFonts w:ascii="Arial" w:eastAsia="Calibri" w:hAnsi="Arial" w:cs="Arial"/>
          <w:w w:val="101"/>
          <w:sz w:val="24"/>
          <w:szCs w:val="24"/>
        </w:rPr>
        <w:t>m o</w:t>
      </w:r>
      <w:r w:rsidR="006A5891" w:rsidRPr="000D3545">
        <w:rPr>
          <w:rFonts w:ascii="Arial" w:eastAsia="Calibri" w:hAnsi="Arial" w:cs="Arial"/>
          <w:spacing w:val="1"/>
          <w:w w:val="101"/>
          <w:sz w:val="24"/>
          <w:szCs w:val="24"/>
        </w:rPr>
        <w:t>l</w:t>
      </w:r>
      <w:r w:rsidR="006A5891" w:rsidRPr="000D3545">
        <w:rPr>
          <w:rFonts w:ascii="Arial" w:eastAsia="Calibri" w:hAnsi="Arial" w:cs="Arial"/>
          <w:spacing w:val="-1"/>
          <w:w w:val="101"/>
          <w:sz w:val="24"/>
          <w:szCs w:val="24"/>
        </w:rPr>
        <w:t>a</w:t>
      </w:r>
      <w:r w:rsidR="006A5891" w:rsidRPr="000D3545">
        <w:rPr>
          <w:rFonts w:ascii="Arial" w:eastAsia="Calibri" w:hAnsi="Arial" w:cs="Arial"/>
          <w:w w:val="101"/>
          <w:sz w:val="24"/>
          <w:szCs w:val="24"/>
        </w:rPr>
        <w:t>n</w:t>
      </w:r>
      <w:r w:rsidR="006A5891" w:rsidRPr="000D3545">
        <w:rPr>
          <w:rFonts w:ascii="Arial" w:eastAsia="Calibri" w:hAnsi="Arial" w:cs="Arial"/>
          <w:spacing w:val="-1"/>
          <w:w w:val="101"/>
          <w:sz w:val="24"/>
          <w:szCs w:val="24"/>
        </w:rPr>
        <w:t>ak</w:t>
      </w:r>
      <w:r w:rsidR="006A5891" w:rsidRPr="000D3545">
        <w:rPr>
          <w:rFonts w:ascii="Arial" w:eastAsia="Calibri" w:hAnsi="Arial" w:cs="Arial"/>
          <w:spacing w:val="1"/>
          <w:w w:val="101"/>
          <w:sz w:val="24"/>
          <w:szCs w:val="24"/>
        </w:rPr>
        <w:t>l</w:t>
      </w:r>
      <w:r w:rsidR="006A5891" w:rsidRPr="000D3545">
        <w:rPr>
          <w:rFonts w:ascii="Arial" w:eastAsia="Calibri" w:hAnsi="Arial" w:cs="Arial"/>
          <w:spacing w:val="-1"/>
          <w:w w:val="101"/>
          <w:sz w:val="24"/>
          <w:szCs w:val="24"/>
        </w:rPr>
        <w:t>a</w:t>
      </w:r>
      <w:r w:rsidR="006A5891" w:rsidRPr="000D3545">
        <w:rPr>
          <w:rFonts w:ascii="Arial" w:eastAsia="Calibri" w:hAnsi="Arial" w:cs="Arial"/>
          <w:spacing w:val="-6"/>
          <w:w w:val="101"/>
          <w:sz w:val="24"/>
          <w:szCs w:val="24"/>
        </w:rPr>
        <w:t>r</w:t>
      </w:r>
      <w:r w:rsidR="006A5891" w:rsidRPr="000D3545">
        <w:rPr>
          <w:rFonts w:ascii="Arial" w:eastAsia="Calibri" w:hAnsi="Arial" w:cs="Arial"/>
          <w:w w:val="101"/>
          <w:sz w:val="24"/>
          <w:szCs w:val="24"/>
        </w:rPr>
        <w:t xml:space="preserve">ının </w:t>
      </w:r>
      <w:r w:rsidR="006A5891" w:rsidRPr="000D3545">
        <w:rPr>
          <w:rFonts w:ascii="Arial" w:eastAsia="Calibri" w:hAnsi="Arial" w:cs="Arial"/>
          <w:spacing w:val="-1"/>
          <w:w w:val="101"/>
          <w:sz w:val="24"/>
          <w:szCs w:val="24"/>
        </w:rPr>
        <w:t>ar</w:t>
      </w:r>
      <w:r w:rsidR="006A5891" w:rsidRPr="000D3545">
        <w:rPr>
          <w:rFonts w:ascii="Arial" w:eastAsia="Calibri" w:hAnsi="Arial" w:cs="Arial"/>
          <w:spacing w:val="1"/>
          <w:w w:val="101"/>
          <w:sz w:val="24"/>
          <w:szCs w:val="24"/>
        </w:rPr>
        <w:t>tt</w:t>
      </w:r>
      <w:r w:rsidR="006A5891" w:rsidRPr="000D3545">
        <w:rPr>
          <w:rFonts w:ascii="Arial" w:eastAsia="Calibri" w:hAnsi="Arial" w:cs="Arial"/>
          <w:spacing w:val="-3"/>
          <w:w w:val="101"/>
          <w:sz w:val="24"/>
          <w:szCs w:val="24"/>
        </w:rPr>
        <w:t>ı</w:t>
      </w:r>
      <w:r w:rsidR="006A5891" w:rsidRPr="000D3545">
        <w:rPr>
          <w:rFonts w:ascii="Arial" w:eastAsia="Calibri" w:hAnsi="Arial" w:cs="Arial"/>
          <w:w w:val="101"/>
          <w:sz w:val="24"/>
          <w:szCs w:val="24"/>
        </w:rPr>
        <w:t>rılması</w:t>
      </w:r>
    </w:p>
    <w:p w14:paraId="506D755A" w14:textId="77777777" w:rsidR="006A0450" w:rsidRPr="000D3545" w:rsidRDefault="006A0450" w:rsidP="006A0450">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123BE03B" w14:textId="0348D450" w:rsidR="006A0450" w:rsidRPr="000D3545" w:rsidRDefault="006A0450" w:rsidP="006A0450">
      <w:pPr>
        <w:pStyle w:val="Standard"/>
        <w:spacing w:before="240" w:line="360" w:lineRule="auto"/>
        <w:ind w:left="743" w:hanging="726"/>
        <w:jc w:val="both"/>
        <w:rPr>
          <w:rFonts w:ascii="Arial" w:eastAsia="Calibri" w:hAnsi="Arial" w:cs="Arial"/>
          <w:w w:val="101"/>
          <w:sz w:val="24"/>
          <w:szCs w:val="24"/>
        </w:rPr>
      </w:pPr>
      <w:r w:rsidRPr="000D3545">
        <w:rPr>
          <w:rFonts w:ascii="Arial" w:hAnsi="Arial" w:cs="Arial"/>
          <w:sz w:val="24"/>
          <w:szCs w:val="24"/>
        </w:rPr>
        <w:lastRenderedPageBreak/>
        <w:t xml:space="preserve">3.3.1. </w:t>
      </w:r>
      <w:r w:rsidRPr="000D3545">
        <w:rPr>
          <w:rFonts w:ascii="Arial" w:eastAsia="Calibri" w:hAnsi="Arial" w:cs="Arial"/>
          <w:spacing w:val="-3"/>
          <w:w w:val="101"/>
          <w:position w:val="1"/>
          <w:sz w:val="24"/>
          <w:szCs w:val="24"/>
        </w:rPr>
        <w:t>İ</w:t>
      </w:r>
      <w:r w:rsidRPr="000D3545">
        <w:rPr>
          <w:rFonts w:ascii="Arial" w:eastAsia="Calibri" w:hAnsi="Arial" w:cs="Arial"/>
          <w:spacing w:val="1"/>
          <w:w w:val="101"/>
          <w:position w:val="1"/>
          <w:sz w:val="24"/>
          <w:szCs w:val="24"/>
        </w:rPr>
        <w:t>ş</w:t>
      </w:r>
      <w:r w:rsidRPr="000D3545">
        <w:rPr>
          <w:rFonts w:ascii="Arial" w:eastAsia="Calibri" w:hAnsi="Arial" w:cs="Arial"/>
          <w:w w:val="101"/>
          <w:position w:val="1"/>
          <w:sz w:val="24"/>
          <w:szCs w:val="24"/>
        </w:rPr>
        <w:t>g</w:t>
      </w:r>
      <w:r w:rsidRPr="000D3545">
        <w:rPr>
          <w:rFonts w:ascii="Arial" w:eastAsia="Calibri" w:hAnsi="Arial" w:cs="Arial"/>
          <w:spacing w:val="-5"/>
          <w:w w:val="101"/>
          <w:position w:val="1"/>
          <w:sz w:val="24"/>
          <w:szCs w:val="24"/>
        </w:rPr>
        <w:t>ü</w:t>
      </w:r>
      <w:r w:rsidRPr="000D3545">
        <w:rPr>
          <w:rFonts w:ascii="Arial" w:eastAsia="Calibri" w:hAnsi="Arial" w:cs="Arial"/>
          <w:w w:val="101"/>
          <w:position w:val="1"/>
          <w:sz w:val="24"/>
          <w:szCs w:val="24"/>
        </w:rPr>
        <w:t>cü</w:t>
      </w:r>
      <w:r w:rsidRPr="000D3545">
        <w:rPr>
          <w:rFonts w:ascii="Arial" w:eastAsia="Calibri" w:hAnsi="Arial" w:cs="Arial"/>
          <w:sz w:val="24"/>
          <w:szCs w:val="24"/>
        </w:rPr>
        <w:t xml:space="preserve"> p</w:t>
      </w:r>
      <w:r w:rsidRPr="000D3545">
        <w:rPr>
          <w:rFonts w:ascii="Arial" w:eastAsia="Calibri" w:hAnsi="Arial" w:cs="Arial"/>
          <w:spacing w:val="1"/>
          <w:sz w:val="24"/>
          <w:szCs w:val="24"/>
        </w:rPr>
        <w:t>i</w:t>
      </w:r>
      <w:r w:rsidRPr="000D3545">
        <w:rPr>
          <w:rFonts w:ascii="Arial" w:eastAsia="Calibri" w:hAnsi="Arial" w:cs="Arial"/>
          <w:spacing w:val="-1"/>
          <w:sz w:val="24"/>
          <w:szCs w:val="24"/>
        </w:rPr>
        <w:t>ya</w:t>
      </w:r>
      <w:r w:rsidRPr="000D3545">
        <w:rPr>
          <w:rFonts w:ascii="Arial" w:eastAsia="Calibri" w:hAnsi="Arial" w:cs="Arial"/>
          <w:spacing w:val="1"/>
          <w:sz w:val="24"/>
          <w:szCs w:val="24"/>
        </w:rPr>
        <w:t>s</w:t>
      </w:r>
      <w:r w:rsidRPr="000D3545">
        <w:rPr>
          <w:rFonts w:ascii="Arial" w:eastAsia="Calibri" w:hAnsi="Arial" w:cs="Arial"/>
          <w:spacing w:val="-1"/>
          <w:sz w:val="24"/>
          <w:szCs w:val="24"/>
        </w:rPr>
        <w:t>a</w:t>
      </w:r>
      <w:r w:rsidRPr="000D3545">
        <w:rPr>
          <w:rFonts w:ascii="Arial" w:eastAsia="Calibri" w:hAnsi="Arial" w:cs="Arial"/>
          <w:spacing w:val="-4"/>
          <w:sz w:val="24"/>
          <w:szCs w:val="24"/>
        </w:rPr>
        <w:t>s</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5"/>
          <w:sz w:val="24"/>
          <w:szCs w:val="24"/>
        </w:rPr>
        <w:t>d</w:t>
      </w:r>
      <w:r w:rsidRPr="000D3545">
        <w:rPr>
          <w:rFonts w:ascii="Arial" w:eastAsia="Calibri" w:hAnsi="Arial" w:cs="Arial"/>
          <w:sz w:val="24"/>
          <w:szCs w:val="24"/>
        </w:rPr>
        <w:t>a</w:t>
      </w:r>
      <w:r w:rsidRPr="000D3545">
        <w:rPr>
          <w:rFonts w:ascii="Arial" w:eastAsia="Calibri" w:hAnsi="Arial" w:cs="Arial"/>
          <w:spacing w:val="9"/>
          <w:sz w:val="24"/>
          <w:szCs w:val="24"/>
        </w:rPr>
        <w:t xml:space="preserve"> </w:t>
      </w:r>
      <w:r w:rsidRPr="000D3545">
        <w:rPr>
          <w:rFonts w:ascii="Arial" w:eastAsia="Calibri" w:hAnsi="Arial" w:cs="Arial"/>
          <w:spacing w:val="-1"/>
          <w:w w:val="101"/>
          <w:sz w:val="24"/>
          <w:szCs w:val="24"/>
        </w:rPr>
        <w:t>ka</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a </w:t>
      </w:r>
      <w:r w:rsidRPr="000D3545">
        <w:rPr>
          <w:rFonts w:ascii="Arial" w:eastAsia="Calibri" w:hAnsi="Arial" w:cs="Arial"/>
          <w:spacing w:val="-1"/>
          <w:sz w:val="24"/>
          <w:szCs w:val="24"/>
        </w:rPr>
        <w:t>y</w:t>
      </w:r>
      <w:r w:rsidRPr="000D3545">
        <w:rPr>
          <w:rFonts w:ascii="Arial" w:eastAsia="Calibri" w:hAnsi="Arial" w:cs="Arial"/>
          <w:sz w:val="24"/>
          <w:szCs w:val="24"/>
        </w:rPr>
        <w:t>öne</w:t>
      </w:r>
      <w:r w:rsidRPr="000D3545">
        <w:rPr>
          <w:rFonts w:ascii="Arial" w:eastAsia="Calibri" w:hAnsi="Arial" w:cs="Arial"/>
          <w:spacing w:val="-3"/>
          <w:sz w:val="24"/>
          <w:szCs w:val="24"/>
        </w:rPr>
        <w:t>l</w:t>
      </w:r>
      <w:r w:rsidRPr="000D3545">
        <w:rPr>
          <w:rFonts w:ascii="Arial" w:eastAsia="Calibri" w:hAnsi="Arial" w:cs="Arial"/>
          <w:spacing w:val="1"/>
          <w:sz w:val="24"/>
          <w:szCs w:val="24"/>
        </w:rPr>
        <w:t>i</w:t>
      </w:r>
      <w:r w:rsidRPr="000D3545">
        <w:rPr>
          <w:rFonts w:ascii="Arial" w:eastAsia="Calibri" w:hAnsi="Arial" w:cs="Arial"/>
          <w:sz w:val="24"/>
          <w:szCs w:val="24"/>
        </w:rPr>
        <w:t>k</w:t>
      </w:r>
      <w:r w:rsidRPr="000D3545">
        <w:rPr>
          <w:rFonts w:ascii="Arial" w:eastAsia="Calibri" w:hAnsi="Arial" w:cs="Arial"/>
          <w:spacing w:val="6"/>
          <w:sz w:val="24"/>
          <w:szCs w:val="24"/>
        </w:rPr>
        <w:t xml:space="preserve"> </w:t>
      </w:r>
      <w:r w:rsidRPr="000D3545">
        <w:rPr>
          <w:rFonts w:ascii="Arial" w:eastAsia="Calibri" w:hAnsi="Arial" w:cs="Arial"/>
          <w:spacing w:val="-5"/>
          <w:sz w:val="24"/>
          <w:szCs w:val="24"/>
        </w:rPr>
        <w:t>u</w:t>
      </w:r>
      <w:r w:rsidRPr="000D3545">
        <w:rPr>
          <w:rFonts w:ascii="Arial" w:eastAsia="Calibri" w:hAnsi="Arial" w:cs="Arial"/>
          <w:spacing w:val="-1"/>
          <w:sz w:val="24"/>
          <w:szCs w:val="24"/>
        </w:rPr>
        <w:t>y</w:t>
      </w:r>
      <w:r w:rsidRPr="000D3545">
        <w:rPr>
          <w:rFonts w:ascii="Arial" w:eastAsia="Calibri" w:hAnsi="Arial" w:cs="Arial"/>
          <w:sz w:val="24"/>
          <w:szCs w:val="24"/>
        </w:rPr>
        <w:t>gun</w:t>
      </w:r>
      <w:r w:rsidRPr="000D3545">
        <w:rPr>
          <w:rFonts w:ascii="Arial" w:eastAsia="Calibri" w:hAnsi="Arial" w:cs="Arial"/>
          <w:spacing w:val="3"/>
          <w:sz w:val="24"/>
          <w:szCs w:val="24"/>
        </w:rPr>
        <w:t xml:space="preserve"> </w:t>
      </w:r>
      <w:r w:rsidRPr="000D3545">
        <w:rPr>
          <w:rFonts w:ascii="Arial" w:eastAsia="Calibri" w:hAnsi="Arial" w:cs="Arial"/>
          <w:w w:val="101"/>
          <w:sz w:val="24"/>
          <w:szCs w:val="24"/>
        </w:rPr>
        <w:t>ç</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lış</w:t>
      </w:r>
      <w:r w:rsidRPr="000D3545">
        <w:rPr>
          <w:rFonts w:ascii="Arial" w:eastAsia="Calibri" w:hAnsi="Arial" w:cs="Arial"/>
          <w:spacing w:val="-2"/>
          <w:w w:val="101"/>
          <w:sz w:val="24"/>
          <w:szCs w:val="24"/>
        </w:rPr>
        <w:t>m</w:t>
      </w:r>
      <w:r w:rsidRPr="000D3545">
        <w:rPr>
          <w:rFonts w:ascii="Arial" w:eastAsia="Calibri" w:hAnsi="Arial" w:cs="Arial"/>
          <w:w w:val="101"/>
          <w:sz w:val="24"/>
          <w:szCs w:val="24"/>
        </w:rPr>
        <w:t xml:space="preserve">a </w:t>
      </w:r>
      <w:r w:rsidRPr="000D3545">
        <w:rPr>
          <w:rFonts w:ascii="Arial" w:eastAsia="Calibri" w:hAnsi="Arial" w:cs="Arial"/>
          <w:spacing w:val="1"/>
          <w:sz w:val="24"/>
          <w:szCs w:val="24"/>
        </w:rPr>
        <w:t>ş</w:t>
      </w:r>
      <w:r w:rsidRPr="000D3545">
        <w:rPr>
          <w:rFonts w:ascii="Arial" w:eastAsia="Calibri" w:hAnsi="Arial" w:cs="Arial"/>
          <w:spacing w:val="-1"/>
          <w:sz w:val="24"/>
          <w:szCs w:val="24"/>
        </w:rPr>
        <w:t>ar</w:t>
      </w:r>
      <w:r w:rsidRPr="000D3545">
        <w:rPr>
          <w:rFonts w:ascii="Arial" w:eastAsia="Calibri" w:hAnsi="Arial" w:cs="Arial"/>
          <w:spacing w:val="1"/>
          <w:sz w:val="24"/>
          <w:szCs w:val="24"/>
        </w:rPr>
        <w:t>tl</w:t>
      </w:r>
      <w:r w:rsidRPr="000D3545">
        <w:rPr>
          <w:rFonts w:ascii="Arial" w:eastAsia="Calibri" w:hAnsi="Arial" w:cs="Arial"/>
          <w:spacing w:val="-1"/>
          <w:sz w:val="24"/>
          <w:szCs w:val="24"/>
        </w:rPr>
        <w:t>a</w:t>
      </w:r>
      <w:r w:rsidRPr="000D3545">
        <w:rPr>
          <w:rFonts w:ascii="Arial" w:eastAsia="Calibri" w:hAnsi="Arial" w:cs="Arial"/>
          <w:spacing w:val="-6"/>
          <w:sz w:val="24"/>
          <w:szCs w:val="24"/>
        </w:rPr>
        <w:t>r</w:t>
      </w:r>
      <w:r w:rsidRPr="000D3545">
        <w:rPr>
          <w:rFonts w:ascii="Arial" w:eastAsia="Calibri" w:hAnsi="Arial" w:cs="Arial"/>
          <w:sz w:val="24"/>
          <w:szCs w:val="24"/>
        </w:rPr>
        <w:t>ını</w:t>
      </w:r>
      <w:r w:rsidRPr="000D3545">
        <w:rPr>
          <w:rFonts w:ascii="Arial" w:eastAsia="Calibri" w:hAnsi="Arial" w:cs="Arial"/>
          <w:spacing w:val="9"/>
          <w:sz w:val="24"/>
          <w:szCs w:val="24"/>
        </w:rPr>
        <w:t xml:space="preserve"> </w:t>
      </w:r>
      <w:r w:rsidRPr="000D3545">
        <w:rPr>
          <w:rFonts w:ascii="Arial" w:eastAsia="Calibri" w:hAnsi="Arial" w:cs="Arial"/>
          <w:spacing w:val="-1"/>
          <w:sz w:val="24"/>
          <w:szCs w:val="24"/>
        </w:rPr>
        <w:t>v</w:t>
      </w:r>
      <w:r w:rsidRPr="000D3545">
        <w:rPr>
          <w:rFonts w:ascii="Arial" w:eastAsia="Calibri" w:hAnsi="Arial" w:cs="Arial"/>
          <w:sz w:val="24"/>
          <w:szCs w:val="24"/>
        </w:rPr>
        <w:t xml:space="preserve">e </w:t>
      </w:r>
      <w:r w:rsidRPr="000D3545">
        <w:rPr>
          <w:rFonts w:ascii="Arial" w:eastAsia="Calibri" w:hAnsi="Arial" w:cs="Arial"/>
          <w:spacing w:val="1"/>
          <w:w w:val="101"/>
          <w:sz w:val="24"/>
          <w:szCs w:val="24"/>
        </w:rPr>
        <w:t>i</w:t>
      </w:r>
      <w:r w:rsidRPr="000D3545">
        <w:rPr>
          <w:rFonts w:ascii="Arial" w:eastAsia="Calibri" w:hAnsi="Arial" w:cs="Arial"/>
          <w:spacing w:val="-2"/>
          <w:w w:val="101"/>
          <w:sz w:val="24"/>
          <w:szCs w:val="24"/>
        </w:rPr>
        <w:t>m</w:t>
      </w:r>
      <w:r w:rsidRPr="000D3545">
        <w:rPr>
          <w:rFonts w:ascii="Arial" w:eastAsia="Calibri" w:hAnsi="Arial" w:cs="Arial"/>
          <w:spacing w:val="-1"/>
          <w:w w:val="101"/>
          <w:sz w:val="24"/>
          <w:szCs w:val="24"/>
        </w:rPr>
        <w:t>k</w:t>
      </w:r>
      <w:r w:rsidRPr="000D3545">
        <w:rPr>
          <w:rFonts w:ascii="Arial" w:eastAsia="Calibri" w:hAnsi="Arial" w:cs="Arial"/>
          <w:spacing w:val="-6"/>
          <w:w w:val="101"/>
          <w:sz w:val="24"/>
          <w:szCs w:val="24"/>
        </w:rPr>
        <w:t>â</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ını ge</w:t>
      </w:r>
      <w:r w:rsidRPr="000D3545">
        <w:rPr>
          <w:rFonts w:ascii="Arial" w:eastAsia="Calibri" w:hAnsi="Arial" w:cs="Arial"/>
          <w:spacing w:val="1"/>
          <w:w w:val="101"/>
          <w:sz w:val="24"/>
          <w:szCs w:val="24"/>
        </w:rPr>
        <w:t>l</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3"/>
          <w:w w:val="101"/>
          <w:sz w:val="24"/>
          <w:szCs w:val="24"/>
        </w:rPr>
        <w:t>mek</w:t>
      </w:r>
    </w:p>
    <w:p w14:paraId="3F4C53BA" w14:textId="77777777" w:rsidR="006A0450" w:rsidRPr="000D3545" w:rsidRDefault="006A0450">
      <w:pPr>
        <w:pStyle w:val="Standard"/>
        <w:jc w:val="both"/>
        <w:rPr>
          <w:sz w:val="24"/>
          <w:szCs w:val="24"/>
        </w:rPr>
      </w:pPr>
    </w:p>
    <w:p w14:paraId="16B09EC8" w14:textId="69FFC2EA" w:rsidR="006A0450" w:rsidRPr="000D3545" w:rsidRDefault="006A0450" w:rsidP="006A0450">
      <w:pPr>
        <w:pStyle w:val="Standard"/>
        <w:shd w:val="clear" w:color="auto" w:fill="E6E6E6"/>
        <w:jc w:val="both"/>
        <w:rPr>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3.4</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a</w:t>
      </w:r>
      <w:r w:rsidRPr="000D3545">
        <w:rPr>
          <w:rFonts w:ascii="Arial" w:eastAsia="Calibri" w:hAnsi="Arial" w:cs="Arial"/>
          <w:w w:val="101"/>
          <w:sz w:val="24"/>
          <w:szCs w:val="24"/>
        </w:rPr>
        <w:t>d</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 ç</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lış</w:t>
      </w:r>
      <w:r w:rsidRPr="000D3545">
        <w:rPr>
          <w:rFonts w:ascii="Arial" w:eastAsia="Calibri" w:hAnsi="Arial" w:cs="Arial"/>
          <w:spacing w:val="-2"/>
          <w:w w:val="101"/>
          <w:sz w:val="24"/>
          <w:szCs w:val="24"/>
        </w:rPr>
        <w:t>m</w:t>
      </w:r>
      <w:r w:rsidRPr="000D3545">
        <w:rPr>
          <w:rFonts w:ascii="Arial" w:eastAsia="Calibri" w:hAnsi="Arial" w:cs="Arial"/>
          <w:w w:val="101"/>
          <w:sz w:val="24"/>
          <w:szCs w:val="24"/>
        </w:rPr>
        <w:t xml:space="preserve">a </w:t>
      </w:r>
      <w:r w:rsidRPr="000D3545">
        <w:rPr>
          <w:rFonts w:ascii="Arial" w:eastAsia="Calibri" w:hAnsi="Arial" w:cs="Arial"/>
          <w:spacing w:val="-1"/>
          <w:w w:val="101"/>
          <w:sz w:val="24"/>
          <w:szCs w:val="24"/>
        </w:rPr>
        <w:t>k</w:t>
      </w:r>
      <w:r w:rsidRPr="000D3545">
        <w:rPr>
          <w:rFonts w:ascii="Arial" w:eastAsia="Calibri" w:hAnsi="Arial" w:cs="Arial"/>
          <w:w w:val="101"/>
          <w:sz w:val="24"/>
          <w:szCs w:val="24"/>
        </w:rPr>
        <w:t>o</w:t>
      </w:r>
      <w:r w:rsidRPr="000D3545">
        <w:rPr>
          <w:rFonts w:ascii="Arial" w:eastAsia="Calibri" w:hAnsi="Arial" w:cs="Arial"/>
          <w:spacing w:val="1"/>
          <w:w w:val="101"/>
          <w:sz w:val="24"/>
          <w:szCs w:val="24"/>
        </w:rPr>
        <w:t>ş</w:t>
      </w:r>
      <w:r w:rsidRPr="000D3545">
        <w:rPr>
          <w:rFonts w:ascii="Arial" w:eastAsia="Calibri" w:hAnsi="Arial" w:cs="Arial"/>
          <w:w w:val="101"/>
          <w:sz w:val="24"/>
          <w:szCs w:val="24"/>
        </w:rPr>
        <w:t>u</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ının </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y</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mesi</w:t>
      </w:r>
    </w:p>
    <w:p w14:paraId="10C81D99" w14:textId="77777777" w:rsidR="006A0450" w:rsidRPr="000D3545" w:rsidRDefault="006A0450" w:rsidP="006A0450">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6824403C" w14:textId="55F42330" w:rsidR="006A0450" w:rsidRPr="000D3545" w:rsidRDefault="006A0450" w:rsidP="00BF0DA0">
      <w:pPr>
        <w:pStyle w:val="Standard"/>
        <w:spacing w:before="240" w:after="120" w:line="360" w:lineRule="auto"/>
        <w:ind w:left="743" w:hanging="726"/>
        <w:jc w:val="both"/>
        <w:rPr>
          <w:rFonts w:ascii="Arial" w:eastAsia="Calibri" w:hAnsi="Arial" w:cs="Arial"/>
          <w:spacing w:val="-5"/>
          <w:w w:val="101"/>
          <w:sz w:val="24"/>
          <w:szCs w:val="24"/>
        </w:rPr>
      </w:pPr>
      <w:r w:rsidRPr="000D3545">
        <w:rPr>
          <w:rFonts w:ascii="Arial" w:hAnsi="Arial" w:cs="Arial"/>
          <w:sz w:val="24"/>
          <w:szCs w:val="24"/>
        </w:rPr>
        <w:t xml:space="preserve">3.4.1. </w:t>
      </w:r>
      <w:r w:rsidRPr="000D3545">
        <w:rPr>
          <w:rFonts w:ascii="Arial" w:eastAsia="Calibri" w:hAnsi="Arial" w:cs="Arial"/>
          <w:spacing w:val="-1"/>
          <w:w w:val="101"/>
          <w:position w:val="1"/>
          <w:sz w:val="24"/>
          <w:szCs w:val="24"/>
        </w:rPr>
        <w:t>Ka</w:t>
      </w:r>
      <w:r w:rsidRPr="000D3545">
        <w:rPr>
          <w:rFonts w:ascii="Arial" w:eastAsia="Calibri" w:hAnsi="Arial" w:cs="Arial"/>
          <w:w w:val="101"/>
          <w:position w:val="1"/>
          <w:sz w:val="24"/>
          <w:szCs w:val="24"/>
        </w:rPr>
        <w:t>d</w:t>
      </w:r>
      <w:r w:rsidRPr="000D3545">
        <w:rPr>
          <w:rFonts w:ascii="Arial" w:eastAsia="Calibri" w:hAnsi="Arial" w:cs="Arial"/>
          <w:spacing w:val="-3"/>
          <w:w w:val="101"/>
          <w:position w:val="1"/>
          <w:sz w:val="24"/>
          <w:szCs w:val="24"/>
        </w:rPr>
        <w:t>ı</w:t>
      </w:r>
      <w:r w:rsidRPr="000D3545">
        <w:rPr>
          <w:rFonts w:ascii="Arial" w:eastAsia="Calibri" w:hAnsi="Arial" w:cs="Arial"/>
          <w:w w:val="101"/>
          <w:position w:val="1"/>
          <w:sz w:val="24"/>
          <w:szCs w:val="24"/>
        </w:rPr>
        <w:t>n</w:t>
      </w:r>
      <w:r w:rsidRPr="000D3545">
        <w:rPr>
          <w:rFonts w:ascii="Arial" w:eastAsia="Calibri" w:hAnsi="Arial" w:cs="Arial"/>
          <w:spacing w:val="1"/>
          <w:w w:val="101"/>
          <w:position w:val="1"/>
          <w:sz w:val="24"/>
          <w:szCs w:val="24"/>
        </w:rPr>
        <w:t>l</w:t>
      </w:r>
      <w:r w:rsidRPr="000D3545">
        <w:rPr>
          <w:rFonts w:ascii="Arial" w:eastAsia="Calibri" w:hAnsi="Arial" w:cs="Arial"/>
          <w:spacing w:val="-1"/>
          <w:w w:val="101"/>
          <w:position w:val="1"/>
          <w:sz w:val="24"/>
          <w:szCs w:val="24"/>
        </w:rPr>
        <w:t>ar</w:t>
      </w:r>
      <w:r w:rsidRPr="000D3545">
        <w:rPr>
          <w:rFonts w:ascii="Arial" w:eastAsia="Calibri" w:hAnsi="Arial" w:cs="Arial"/>
          <w:spacing w:val="-3"/>
          <w:w w:val="101"/>
          <w:position w:val="1"/>
          <w:sz w:val="24"/>
          <w:szCs w:val="24"/>
        </w:rPr>
        <w:t>ı</w:t>
      </w:r>
      <w:r w:rsidRPr="000D3545">
        <w:rPr>
          <w:rFonts w:ascii="Arial" w:eastAsia="Calibri" w:hAnsi="Arial" w:cs="Arial"/>
          <w:w w:val="101"/>
          <w:position w:val="1"/>
          <w:sz w:val="24"/>
          <w:szCs w:val="24"/>
        </w:rPr>
        <w:t>n</w:t>
      </w:r>
      <w:r w:rsidRPr="000D3545">
        <w:rPr>
          <w:rFonts w:ascii="Arial" w:eastAsia="Calibri" w:hAnsi="Arial" w:cs="Arial"/>
          <w:sz w:val="24"/>
          <w:szCs w:val="24"/>
        </w:rPr>
        <w:t xml:space="preserve"> </w:t>
      </w:r>
      <w:r w:rsidRPr="000D3545">
        <w:rPr>
          <w:rFonts w:ascii="Arial" w:eastAsia="Calibri" w:hAnsi="Arial" w:cs="Arial"/>
          <w:spacing w:val="1"/>
          <w:sz w:val="24"/>
          <w:szCs w:val="24"/>
        </w:rPr>
        <w:t>is</w:t>
      </w:r>
      <w:r w:rsidRPr="000D3545">
        <w:rPr>
          <w:rFonts w:ascii="Arial" w:eastAsia="Calibri" w:hAnsi="Arial" w:cs="Arial"/>
          <w:spacing w:val="-3"/>
          <w:sz w:val="24"/>
          <w:szCs w:val="24"/>
        </w:rPr>
        <w:t>t</w:t>
      </w:r>
      <w:r w:rsidRPr="000D3545">
        <w:rPr>
          <w:rFonts w:ascii="Arial" w:eastAsia="Calibri" w:hAnsi="Arial" w:cs="Arial"/>
          <w:spacing w:val="1"/>
          <w:sz w:val="24"/>
          <w:szCs w:val="24"/>
        </w:rPr>
        <w:t>i</w:t>
      </w:r>
      <w:r w:rsidRPr="000D3545">
        <w:rPr>
          <w:rFonts w:ascii="Arial" w:eastAsia="Calibri" w:hAnsi="Arial" w:cs="Arial"/>
          <w:sz w:val="24"/>
          <w:szCs w:val="24"/>
        </w:rPr>
        <w:t>hd</w:t>
      </w:r>
      <w:r w:rsidRPr="000D3545">
        <w:rPr>
          <w:rFonts w:ascii="Arial" w:eastAsia="Calibri" w:hAnsi="Arial" w:cs="Arial"/>
          <w:spacing w:val="-1"/>
          <w:sz w:val="24"/>
          <w:szCs w:val="24"/>
        </w:rPr>
        <w:t>a</w:t>
      </w:r>
      <w:r w:rsidRPr="000D3545">
        <w:rPr>
          <w:rFonts w:ascii="Arial" w:eastAsia="Calibri" w:hAnsi="Arial" w:cs="Arial"/>
          <w:spacing w:val="-2"/>
          <w:sz w:val="24"/>
          <w:szCs w:val="24"/>
        </w:rPr>
        <w:t>m</w:t>
      </w:r>
      <w:r w:rsidRPr="000D3545">
        <w:rPr>
          <w:rFonts w:ascii="Arial" w:eastAsia="Calibri" w:hAnsi="Arial" w:cs="Arial"/>
          <w:sz w:val="24"/>
          <w:szCs w:val="24"/>
        </w:rPr>
        <w:t>a</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ka</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ılı</w:t>
      </w:r>
      <w:r w:rsidRPr="000D3545">
        <w:rPr>
          <w:rFonts w:ascii="Arial" w:eastAsia="Calibri" w:hAnsi="Arial" w:cs="Arial"/>
          <w:spacing w:val="-6"/>
          <w:w w:val="101"/>
          <w:sz w:val="24"/>
          <w:szCs w:val="24"/>
        </w:rPr>
        <w:t>m</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ı </w:t>
      </w:r>
      <w:r w:rsidRPr="000D3545">
        <w:rPr>
          <w:rFonts w:ascii="Arial" w:eastAsia="Calibri" w:hAnsi="Arial" w:cs="Arial"/>
          <w:spacing w:val="1"/>
          <w:sz w:val="24"/>
          <w:szCs w:val="24"/>
        </w:rPr>
        <w:t>il</w:t>
      </w:r>
      <w:r w:rsidRPr="000D3545">
        <w:rPr>
          <w:rFonts w:ascii="Arial" w:eastAsia="Calibri" w:hAnsi="Arial" w:cs="Arial"/>
          <w:sz w:val="24"/>
          <w:szCs w:val="24"/>
        </w:rPr>
        <w:t xml:space="preserve">e </w:t>
      </w:r>
      <w:r w:rsidRPr="000D3545">
        <w:rPr>
          <w:rFonts w:ascii="Arial" w:eastAsia="Calibri" w:hAnsi="Arial" w:cs="Arial"/>
          <w:spacing w:val="1"/>
          <w:sz w:val="24"/>
          <w:szCs w:val="24"/>
        </w:rPr>
        <w:t>i</w:t>
      </w:r>
      <w:r w:rsidRPr="000D3545">
        <w:rPr>
          <w:rFonts w:ascii="Arial" w:eastAsia="Calibri" w:hAnsi="Arial" w:cs="Arial"/>
          <w:spacing w:val="-3"/>
          <w:sz w:val="24"/>
          <w:szCs w:val="24"/>
        </w:rPr>
        <w:t>l</w:t>
      </w:r>
      <w:r w:rsidRPr="000D3545">
        <w:rPr>
          <w:rFonts w:ascii="Arial" w:eastAsia="Calibri" w:hAnsi="Arial" w:cs="Arial"/>
          <w:sz w:val="24"/>
          <w:szCs w:val="24"/>
        </w:rPr>
        <w:t>g</w:t>
      </w:r>
      <w:r w:rsidRPr="000D3545">
        <w:rPr>
          <w:rFonts w:ascii="Arial" w:eastAsia="Calibri" w:hAnsi="Arial" w:cs="Arial"/>
          <w:spacing w:val="-3"/>
          <w:sz w:val="24"/>
          <w:szCs w:val="24"/>
        </w:rPr>
        <w:t>i</w:t>
      </w:r>
      <w:r w:rsidRPr="000D3545">
        <w:rPr>
          <w:rFonts w:ascii="Arial" w:eastAsia="Calibri" w:hAnsi="Arial" w:cs="Arial"/>
          <w:spacing w:val="1"/>
          <w:sz w:val="24"/>
          <w:szCs w:val="24"/>
        </w:rPr>
        <w:t>l</w:t>
      </w:r>
      <w:r w:rsidRPr="000D3545">
        <w:rPr>
          <w:rFonts w:ascii="Arial" w:eastAsia="Calibri" w:hAnsi="Arial" w:cs="Arial"/>
          <w:sz w:val="24"/>
          <w:szCs w:val="24"/>
        </w:rPr>
        <w:t>i</w:t>
      </w:r>
      <w:r w:rsidRPr="000D3545">
        <w:rPr>
          <w:rFonts w:ascii="Arial" w:eastAsia="Calibri" w:hAnsi="Arial" w:cs="Arial"/>
          <w:spacing w:val="2"/>
          <w:sz w:val="24"/>
          <w:szCs w:val="24"/>
        </w:rPr>
        <w:t xml:space="preserve"> </w:t>
      </w:r>
      <w:r w:rsidRPr="000D3545">
        <w:rPr>
          <w:rFonts w:ascii="Arial" w:eastAsia="Calibri" w:hAnsi="Arial" w:cs="Arial"/>
          <w:spacing w:val="-1"/>
          <w:w w:val="101"/>
          <w:sz w:val="24"/>
          <w:szCs w:val="24"/>
        </w:rPr>
        <w:t>ya</w:t>
      </w:r>
      <w:r w:rsidRPr="000D3545">
        <w:rPr>
          <w:rFonts w:ascii="Arial" w:eastAsia="Calibri" w:hAnsi="Arial" w:cs="Arial"/>
          <w:w w:val="101"/>
          <w:sz w:val="24"/>
          <w:szCs w:val="24"/>
        </w:rPr>
        <w:t>p</w:t>
      </w:r>
      <w:r w:rsidRPr="000D3545">
        <w:rPr>
          <w:rFonts w:ascii="Arial" w:eastAsia="Calibri" w:hAnsi="Arial" w:cs="Arial"/>
          <w:spacing w:val="-3"/>
          <w:w w:val="101"/>
          <w:sz w:val="24"/>
          <w:szCs w:val="24"/>
        </w:rPr>
        <w:t>ı</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w w:val="101"/>
          <w:sz w:val="24"/>
          <w:szCs w:val="24"/>
        </w:rPr>
        <w:t xml:space="preserve">n </w:t>
      </w:r>
      <w:r w:rsidRPr="000D3545">
        <w:rPr>
          <w:rFonts w:ascii="Arial" w:eastAsia="Calibri" w:hAnsi="Arial" w:cs="Arial"/>
          <w:sz w:val="24"/>
          <w:szCs w:val="24"/>
        </w:rPr>
        <w:t>ç</w:t>
      </w:r>
      <w:r w:rsidRPr="000D3545">
        <w:rPr>
          <w:rFonts w:ascii="Arial" w:eastAsia="Calibri" w:hAnsi="Arial" w:cs="Arial"/>
          <w:spacing w:val="-1"/>
          <w:sz w:val="24"/>
          <w:szCs w:val="24"/>
        </w:rPr>
        <w:t>a</w:t>
      </w:r>
      <w:r w:rsidRPr="000D3545">
        <w:rPr>
          <w:rFonts w:ascii="Arial" w:eastAsia="Calibri" w:hAnsi="Arial" w:cs="Arial"/>
          <w:spacing w:val="1"/>
          <w:sz w:val="24"/>
          <w:szCs w:val="24"/>
        </w:rPr>
        <w:t>lış</w:t>
      </w:r>
      <w:r w:rsidRPr="000D3545">
        <w:rPr>
          <w:rFonts w:ascii="Arial" w:eastAsia="Calibri" w:hAnsi="Arial" w:cs="Arial"/>
          <w:spacing w:val="-2"/>
          <w:sz w:val="24"/>
          <w:szCs w:val="24"/>
        </w:rPr>
        <w:t>m</w:t>
      </w:r>
      <w:r w:rsidRPr="000D3545">
        <w:rPr>
          <w:rFonts w:ascii="Arial" w:eastAsia="Calibri" w:hAnsi="Arial" w:cs="Arial"/>
          <w:spacing w:val="-6"/>
          <w:sz w:val="24"/>
          <w:szCs w:val="24"/>
        </w:rPr>
        <w:t>a</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s</w:t>
      </w:r>
      <w:r w:rsidRPr="000D3545">
        <w:rPr>
          <w:rFonts w:ascii="Arial" w:eastAsia="Calibri" w:hAnsi="Arial" w:cs="Arial"/>
          <w:spacing w:val="-5"/>
          <w:w w:val="101"/>
          <w:sz w:val="24"/>
          <w:szCs w:val="24"/>
        </w:rPr>
        <w:t>u</w:t>
      </w:r>
      <w:r w:rsidRPr="000D3545">
        <w:rPr>
          <w:rFonts w:ascii="Arial" w:eastAsia="Calibri" w:hAnsi="Arial" w:cs="Arial"/>
          <w:w w:val="101"/>
          <w:sz w:val="24"/>
          <w:szCs w:val="24"/>
        </w:rPr>
        <w:t>nu</w:t>
      </w:r>
      <w:r w:rsidRPr="000D3545">
        <w:rPr>
          <w:rFonts w:ascii="Arial" w:eastAsia="Calibri" w:hAnsi="Arial" w:cs="Arial"/>
          <w:spacing w:val="1"/>
          <w:w w:val="101"/>
          <w:sz w:val="24"/>
          <w:szCs w:val="24"/>
        </w:rPr>
        <w:t>l</w:t>
      </w:r>
      <w:r w:rsidRPr="000D3545">
        <w:rPr>
          <w:rFonts w:ascii="Arial" w:eastAsia="Calibri" w:hAnsi="Arial" w:cs="Arial"/>
          <w:spacing w:val="-6"/>
          <w:w w:val="101"/>
          <w:sz w:val="24"/>
          <w:szCs w:val="24"/>
        </w:rPr>
        <w:t>a</w:t>
      </w:r>
      <w:r w:rsidRPr="000D3545">
        <w:rPr>
          <w:rFonts w:ascii="Arial" w:eastAsia="Calibri" w:hAnsi="Arial" w:cs="Arial"/>
          <w:w w:val="101"/>
          <w:sz w:val="24"/>
          <w:szCs w:val="24"/>
        </w:rPr>
        <w:t>n h</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tl</w:t>
      </w:r>
      <w:r w:rsidRPr="000D3545">
        <w:rPr>
          <w:rFonts w:ascii="Arial" w:eastAsia="Calibri" w:hAnsi="Arial" w:cs="Arial"/>
          <w:w w:val="101"/>
          <w:sz w:val="24"/>
          <w:szCs w:val="24"/>
        </w:rPr>
        <w:t>e</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n </w:t>
      </w:r>
      <w:r w:rsidRPr="000D3545">
        <w:rPr>
          <w:rFonts w:ascii="Arial" w:eastAsia="Calibri" w:hAnsi="Arial" w:cs="Arial"/>
          <w:sz w:val="24"/>
          <w:szCs w:val="24"/>
        </w:rPr>
        <w:t>n</w:t>
      </w:r>
      <w:r w:rsidRPr="000D3545">
        <w:rPr>
          <w:rFonts w:ascii="Arial" w:eastAsia="Calibri" w:hAnsi="Arial" w:cs="Arial"/>
          <w:spacing w:val="1"/>
          <w:sz w:val="24"/>
          <w:szCs w:val="24"/>
        </w:rPr>
        <w:t>it</w:t>
      </w:r>
      <w:r w:rsidRPr="000D3545">
        <w:rPr>
          <w:rFonts w:ascii="Arial" w:eastAsia="Calibri" w:hAnsi="Arial" w:cs="Arial"/>
          <w:spacing w:val="-4"/>
          <w:sz w:val="24"/>
          <w:szCs w:val="24"/>
        </w:rPr>
        <w:t>e</w:t>
      </w:r>
      <w:r w:rsidRPr="000D3545">
        <w:rPr>
          <w:rFonts w:ascii="Arial" w:eastAsia="Calibri" w:hAnsi="Arial" w:cs="Arial"/>
          <w:spacing w:val="1"/>
          <w:sz w:val="24"/>
          <w:szCs w:val="24"/>
        </w:rPr>
        <w:t>l</w:t>
      </w:r>
      <w:r w:rsidRPr="000D3545">
        <w:rPr>
          <w:rFonts w:ascii="Arial" w:eastAsia="Calibri" w:hAnsi="Arial" w:cs="Arial"/>
          <w:spacing w:val="-3"/>
          <w:sz w:val="24"/>
          <w:szCs w:val="24"/>
        </w:rPr>
        <w:t>i</w:t>
      </w:r>
      <w:r w:rsidRPr="000D3545">
        <w:rPr>
          <w:rFonts w:ascii="Arial" w:eastAsia="Calibri" w:hAnsi="Arial" w:cs="Arial"/>
          <w:sz w:val="24"/>
          <w:szCs w:val="24"/>
        </w:rPr>
        <w:t>ğ</w:t>
      </w:r>
      <w:r w:rsidRPr="000D3545">
        <w:rPr>
          <w:rFonts w:ascii="Arial" w:eastAsia="Calibri" w:hAnsi="Arial" w:cs="Arial"/>
          <w:spacing w:val="1"/>
          <w:sz w:val="24"/>
          <w:szCs w:val="24"/>
        </w:rPr>
        <w:t>i</w:t>
      </w:r>
      <w:r w:rsidRPr="000D3545">
        <w:rPr>
          <w:rFonts w:ascii="Arial" w:eastAsia="Calibri" w:hAnsi="Arial" w:cs="Arial"/>
          <w:spacing w:val="-5"/>
          <w:sz w:val="24"/>
          <w:szCs w:val="24"/>
        </w:rPr>
        <w:t>n</w:t>
      </w:r>
      <w:r w:rsidRPr="000D3545">
        <w:rPr>
          <w:rFonts w:ascii="Arial" w:eastAsia="Calibri" w:hAnsi="Arial" w:cs="Arial"/>
          <w:sz w:val="24"/>
          <w:szCs w:val="24"/>
        </w:rPr>
        <w:t>de</w:t>
      </w:r>
      <w:r w:rsidRPr="000D3545">
        <w:rPr>
          <w:rFonts w:ascii="Arial" w:eastAsia="Calibri" w:hAnsi="Arial" w:cs="Arial"/>
          <w:spacing w:val="6"/>
          <w:sz w:val="24"/>
          <w:szCs w:val="24"/>
        </w:rPr>
        <w:t xml:space="preserve"> </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y</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ş</w:t>
      </w:r>
      <w:r w:rsidRPr="000D3545">
        <w:rPr>
          <w:rFonts w:ascii="Arial" w:eastAsia="Calibri" w:hAnsi="Arial" w:cs="Arial"/>
          <w:spacing w:val="-6"/>
          <w:w w:val="101"/>
          <w:sz w:val="24"/>
          <w:szCs w:val="24"/>
        </w:rPr>
        <w:t>m</w:t>
      </w:r>
      <w:r w:rsidRPr="000D3545">
        <w:rPr>
          <w:rFonts w:ascii="Arial" w:eastAsia="Calibri" w:hAnsi="Arial" w:cs="Arial"/>
          <w:w w:val="101"/>
          <w:sz w:val="24"/>
          <w:szCs w:val="24"/>
        </w:rPr>
        <w:t xml:space="preserve">e </w:t>
      </w:r>
      <w:r w:rsidRPr="000D3545">
        <w:rPr>
          <w:rFonts w:ascii="Arial" w:eastAsia="Calibri" w:hAnsi="Arial" w:cs="Arial"/>
          <w:spacing w:val="1"/>
          <w:w w:val="101"/>
          <w:sz w:val="24"/>
          <w:szCs w:val="24"/>
        </w:rPr>
        <w:t>s</w:t>
      </w:r>
      <w:r w:rsidRPr="000D3545">
        <w:rPr>
          <w:rFonts w:ascii="Arial" w:eastAsia="Calibri" w:hAnsi="Arial" w:cs="Arial"/>
          <w:spacing w:val="-1"/>
          <w:w w:val="101"/>
          <w:sz w:val="24"/>
          <w:szCs w:val="24"/>
        </w:rPr>
        <w:t>a</w:t>
      </w:r>
      <w:r w:rsidRPr="000D3545">
        <w:rPr>
          <w:rFonts w:ascii="Arial" w:eastAsia="Calibri" w:hAnsi="Arial" w:cs="Arial"/>
          <w:w w:val="101"/>
          <w:sz w:val="24"/>
          <w:szCs w:val="24"/>
        </w:rPr>
        <w:t>ğ</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5"/>
          <w:w w:val="101"/>
          <w:sz w:val="24"/>
          <w:szCs w:val="24"/>
        </w:rPr>
        <w:t>mak</w:t>
      </w:r>
    </w:p>
    <w:p w14:paraId="47E0117E" w14:textId="77777777" w:rsidR="00293A70" w:rsidRPr="000D3545" w:rsidRDefault="00293A70" w:rsidP="00BF0DA0">
      <w:pPr>
        <w:pStyle w:val="Standard"/>
        <w:spacing w:before="240" w:after="120" w:line="360" w:lineRule="auto"/>
        <w:ind w:left="743" w:hanging="726"/>
        <w:jc w:val="both"/>
        <w:rPr>
          <w:rFonts w:ascii="Arial" w:eastAsia="Calibri" w:hAnsi="Arial" w:cs="Arial"/>
          <w:spacing w:val="-5"/>
          <w:w w:val="101"/>
          <w:sz w:val="24"/>
          <w:szCs w:val="24"/>
        </w:rPr>
      </w:pPr>
    </w:p>
    <w:p w14:paraId="63D164F9" w14:textId="77777777" w:rsidR="00E05BCC" w:rsidRPr="000D3545" w:rsidRDefault="00A218BB" w:rsidP="00BF0DA0">
      <w:pPr>
        <w:pStyle w:val="Balk3"/>
        <w:spacing w:before="240" w:after="120" w:line="360" w:lineRule="auto"/>
        <w:rPr>
          <w:rFonts w:ascii="Arial" w:eastAsia="Times New Roman" w:hAnsi="Arial" w:cs="Arial"/>
          <w:sz w:val="24"/>
          <w:szCs w:val="24"/>
          <w:lang w:eastAsia="zh-CN"/>
        </w:rPr>
      </w:pPr>
      <w:bookmarkStart w:id="24" w:name="__RefHeading__16538_1411425581"/>
      <w:bookmarkStart w:id="25" w:name="_Toc390096039"/>
      <w:r w:rsidRPr="000D3545">
        <w:rPr>
          <w:rFonts w:ascii="Arial" w:eastAsia="Times New Roman" w:hAnsi="Arial" w:cs="Arial"/>
          <w:sz w:val="24"/>
          <w:szCs w:val="24"/>
          <w:lang w:eastAsia="zh-CN"/>
        </w:rPr>
        <w:t>3.4. Kadına Yönelik Şiddetle Mücadele</w:t>
      </w:r>
      <w:bookmarkEnd w:id="24"/>
      <w:bookmarkEnd w:id="25"/>
    </w:p>
    <w:p w14:paraId="017E1323" w14:textId="16658924" w:rsidR="00E05BCC" w:rsidRPr="00BF0DA0" w:rsidRDefault="00A218BB" w:rsidP="00BF0DA0">
      <w:pPr>
        <w:pStyle w:val="Standard"/>
        <w:widowControl w:val="0"/>
        <w:spacing w:before="240" w:after="120" w:line="360" w:lineRule="auto"/>
        <w:jc w:val="both"/>
        <w:rPr>
          <w:rFonts w:ascii="Arial" w:eastAsia="Calibri" w:hAnsi="Arial" w:cs="Arial"/>
          <w:spacing w:val="-1"/>
          <w:w w:val="101"/>
          <w:position w:val="1"/>
          <w:sz w:val="24"/>
          <w:szCs w:val="24"/>
        </w:rPr>
      </w:pPr>
      <w:r w:rsidRPr="00BF0DA0">
        <w:rPr>
          <w:rFonts w:ascii="Arial" w:eastAsia="Calibri" w:hAnsi="Arial" w:cs="Arial"/>
          <w:spacing w:val="-1"/>
          <w:w w:val="101"/>
          <w:position w:val="1"/>
          <w:sz w:val="24"/>
          <w:szCs w:val="24"/>
        </w:rPr>
        <w:t>6284 sayılı kanun hem koruyucu önleyici hizmetlerin verilmesine hem de mahkemenin aldığı kararlara uymayan kişilere uygulanacak caydırıcı hükümlere yer vermektedir. Yasanın getirdiği en önemli düzenlemelerden biri yedi gün 24 saat hizmet verecek ve şiddete karşı koruyucu, önleyici hizmetleri yerine getirecek Koza ŞÖNİM (Şiddeti Önleme ve İzleme Merkezlleri) kurulmasıdır. Türkiye çapında 12 il pilot olarak seçilmiş</w:t>
      </w:r>
      <w:proofErr w:type="gramStart"/>
      <w:r w:rsidRPr="00BF0DA0">
        <w:rPr>
          <w:rFonts w:ascii="Arial" w:eastAsia="Calibri" w:hAnsi="Arial" w:cs="Arial"/>
          <w:spacing w:val="-1"/>
          <w:w w:val="101"/>
          <w:position w:val="1"/>
          <w:sz w:val="24"/>
          <w:szCs w:val="24"/>
        </w:rPr>
        <w:t>tir</w:t>
      </w:r>
      <w:proofErr w:type="gramEnd"/>
      <w:r w:rsidRPr="00BF0DA0">
        <w:rPr>
          <w:rFonts w:ascii="Arial" w:eastAsia="Calibri" w:hAnsi="Arial" w:cs="Arial"/>
          <w:spacing w:val="-1"/>
          <w:w w:val="101"/>
          <w:position w:val="1"/>
          <w:sz w:val="24"/>
          <w:szCs w:val="24"/>
        </w:rPr>
        <w:t>, bunlardan biri de Samsun’dur. Şiddete maruz kalan kişilere destek veren ve daha önce farklı birimlere bağlı olarak faaliyet gösteren Alo 183, ilk kabul ve konukevleri Koza ŞÖNİM’e bağlı olarak çalışmaktadır. Böylelikle şiddete ilişkin tüm hizmetlerin ve kayıtların tek merkezde toplanması sağlanmış, bütünleşik hizmet modeli için önemli bir adım atılmıştır.</w:t>
      </w:r>
      <w:r w:rsidR="008A1306">
        <w:rPr>
          <w:rFonts w:ascii="Arial" w:eastAsia="Calibri" w:hAnsi="Arial" w:cs="Arial"/>
          <w:spacing w:val="-1"/>
          <w:w w:val="101"/>
          <w:position w:val="1"/>
          <w:sz w:val="24"/>
          <w:szCs w:val="24"/>
        </w:rPr>
        <w:t xml:space="preserve"> Samsun’da ŞÖNİM ve Kadın konukevi işbirliği içinde çalışmalarına rağmen konukevi Aile ve Sosyal Politikalar İl Müdürlüğüne bağlıdır.  Samsun’da diğer bir kısım illerde olduğu gibi ‘ilk müracaat birimi’ bulunmamaktadır.  Ancak müracaatlar ŞÖNİM’e yapılmakta olup ifadeler de burada alındığından kayıtların ve hizmetlerin tek elden yürütülmesi sağlanmıştır. </w:t>
      </w:r>
    </w:p>
    <w:p w14:paraId="5CB0E1BB" w14:textId="76D91155" w:rsidR="00E05BCC" w:rsidRPr="00BF0DA0" w:rsidRDefault="00F2274F" w:rsidP="00BF0DA0">
      <w:pPr>
        <w:pStyle w:val="Standard"/>
        <w:widowControl w:val="0"/>
        <w:spacing w:after="240" w:line="360" w:lineRule="auto"/>
        <w:jc w:val="both"/>
        <w:rPr>
          <w:rFonts w:ascii="Arial" w:eastAsia="Calibri" w:hAnsi="Arial" w:cs="Arial"/>
          <w:spacing w:val="-1"/>
          <w:w w:val="101"/>
          <w:position w:val="1"/>
          <w:sz w:val="24"/>
          <w:szCs w:val="24"/>
        </w:rPr>
      </w:pPr>
      <w:r w:rsidRPr="00BF0DA0">
        <w:rPr>
          <w:rFonts w:ascii="Arial" w:eastAsia="Calibri" w:hAnsi="Arial" w:cs="Arial"/>
          <w:spacing w:val="-1"/>
          <w:w w:val="101"/>
          <w:position w:val="1"/>
          <w:sz w:val="24"/>
          <w:szCs w:val="24"/>
        </w:rPr>
        <w:t xml:space="preserve">İl Emniyet Müdürlüğü’ne </w:t>
      </w:r>
      <w:r w:rsidR="00A218BB" w:rsidRPr="00BF0DA0">
        <w:rPr>
          <w:rFonts w:ascii="Arial" w:eastAsia="Calibri" w:hAnsi="Arial" w:cs="Arial"/>
          <w:spacing w:val="-1"/>
          <w:w w:val="101"/>
          <w:position w:val="1"/>
          <w:sz w:val="24"/>
          <w:szCs w:val="24"/>
        </w:rPr>
        <w:t>2012 yılında intikal eden aile içi şiddet (TCK 86/3-a) vaka sayısı 758’dir. Herhangi bir bildirim yapmayan kadınlar da düşünüldüğünde bu rakamın çok daha yüksek olduğu söylenebilir.</w:t>
      </w:r>
    </w:p>
    <w:p w14:paraId="08D0AFBC" w14:textId="77777777" w:rsidR="00E05BCC" w:rsidRPr="00BF0DA0" w:rsidRDefault="00A218BB" w:rsidP="00BF0DA0">
      <w:pPr>
        <w:pStyle w:val="Standard"/>
        <w:widowControl w:val="0"/>
        <w:spacing w:after="240" w:line="360" w:lineRule="auto"/>
        <w:jc w:val="both"/>
        <w:rPr>
          <w:rFonts w:ascii="Arial" w:eastAsia="Calibri" w:hAnsi="Arial" w:cs="Arial"/>
          <w:spacing w:val="-1"/>
          <w:w w:val="101"/>
          <w:position w:val="1"/>
          <w:sz w:val="24"/>
          <w:szCs w:val="24"/>
        </w:rPr>
      </w:pPr>
      <w:r w:rsidRPr="00BF0DA0">
        <w:rPr>
          <w:rFonts w:ascii="Arial" w:eastAsia="Calibri" w:hAnsi="Arial" w:cs="Arial"/>
          <w:spacing w:val="-1"/>
          <w:w w:val="101"/>
          <w:position w:val="1"/>
          <w:sz w:val="24"/>
          <w:szCs w:val="24"/>
        </w:rPr>
        <w:t>Şiddet biçimlerine bakıldığında, fiziksel şiddete maruz kalan kadınların cinsel şiddete de maruz kaldıkları görülmektedir. “Aşağılamak ve küfür etmek” kullanılan en yaygın şiddet biçimidir. KOZA ile yapılan görüşmelerde, kadınların şiddetin gerçekte ne olduğunu bilmediğini, ağır hakareti şiddet olarak görmediklerini buna karşın uzun süreli şiddetin kadınlarda kopamama, çaresizlik ve ümitsizlik yarattığı belirtilmiş</w:t>
      </w:r>
      <w:proofErr w:type="gramStart"/>
      <w:r w:rsidRPr="00BF0DA0">
        <w:rPr>
          <w:rFonts w:ascii="Arial" w:eastAsia="Calibri" w:hAnsi="Arial" w:cs="Arial"/>
          <w:spacing w:val="-1"/>
          <w:w w:val="101"/>
          <w:position w:val="1"/>
          <w:sz w:val="24"/>
          <w:szCs w:val="24"/>
        </w:rPr>
        <w:t>tir</w:t>
      </w:r>
      <w:proofErr w:type="gramEnd"/>
      <w:r w:rsidRPr="00BF0DA0">
        <w:rPr>
          <w:rFonts w:ascii="Arial" w:eastAsia="Calibri" w:hAnsi="Arial" w:cs="Arial"/>
          <w:spacing w:val="-1"/>
          <w:w w:val="101"/>
          <w:position w:val="1"/>
          <w:sz w:val="24"/>
          <w:szCs w:val="24"/>
        </w:rPr>
        <w:t xml:space="preserve">. Kadınların şiddet </w:t>
      </w:r>
      <w:r w:rsidRPr="00BF0DA0">
        <w:rPr>
          <w:rFonts w:ascii="Arial" w:eastAsia="Calibri" w:hAnsi="Arial" w:cs="Arial"/>
          <w:spacing w:val="-1"/>
          <w:w w:val="101"/>
          <w:position w:val="1"/>
          <w:sz w:val="24"/>
          <w:szCs w:val="24"/>
        </w:rPr>
        <w:lastRenderedPageBreak/>
        <w:t>algısının düşük olması, şiddetin tam olarak rakamlara yansımadığını da göstermektedir.</w:t>
      </w:r>
    </w:p>
    <w:p w14:paraId="48F27459" w14:textId="2E35C480" w:rsidR="00E05BCC" w:rsidRPr="00BF0DA0" w:rsidRDefault="00A218BB" w:rsidP="00BF0DA0">
      <w:pPr>
        <w:pStyle w:val="Standard"/>
        <w:widowControl w:val="0"/>
        <w:spacing w:after="240" w:line="360" w:lineRule="auto"/>
        <w:jc w:val="both"/>
        <w:rPr>
          <w:rFonts w:ascii="Arial" w:eastAsia="Calibri" w:hAnsi="Arial" w:cs="Arial"/>
          <w:spacing w:val="-1"/>
          <w:w w:val="101"/>
          <w:position w:val="1"/>
          <w:sz w:val="24"/>
          <w:szCs w:val="24"/>
        </w:rPr>
      </w:pPr>
      <w:r w:rsidRPr="00BF0DA0">
        <w:rPr>
          <w:rFonts w:ascii="Arial" w:eastAsia="Calibri" w:hAnsi="Arial" w:cs="Arial"/>
          <w:spacing w:val="-1"/>
          <w:w w:val="101"/>
          <w:position w:val="1"/>
          <w:sz w:val="24"/>
          <w:szCs w:val="24"/>
        </w:rPr>
        <w:t>Samsun ilinde kadına yönelik aile içi şiddete ilişkin anket çalışması, kurum verileri ve kadınlarla gerçekleştirilen görüşmelerden derlenen bilgilere göre kadınların %19’u şiddet öyküsünden bahsetmiş</w:t>
      </w:r>
      <w:proofErr w:type="gramStart"/>
      <w:r w:rsidRPr="00BF0DA0">
        <w:rPr>
          <w:rFonts w:ascii="Arial" w:eastAsia="Calibri" w:hAnsi="Arial" w:cs="Arial"/>
          <w:spacing w:val="-1"/>
          <w:w w:val="101"/>
          <w:position w:val="1"/>
          <w:sz w:val="24"/>
          <w:szCs w:val="24"/>
        </w:rPr>
        <w:t>tir</w:t>
      </w:r>
      <w:proofErr w:type="gramEnd"/>
      <w:r w:rsidRPr="00BF0DA0">
        <w:rPr>
          <w:rFonts w:ascii="Arial" w:eastAsia="Calibri" w:hAnsi="Arial" w:cs="Arial"/>
          <w:spacing w:val="-1"/>
          <w:w w:val="101"/>
          <w:position w:val="1"/>
          <w:sz w:val="24"/>
          <w:szCs w:val="24"/>
        </w:rPr>
        <w:t>. Ancak bu oranın çok daha yüksek olduğu ŞÖNİM</w:t>
      </w:r>
      <w:r w:rsidR="00B66CF8">
        <w:rPr>
          <w:rFonts w:ascii="Arial" w:eastAsia="Calibri" w:hAnsi="Arial" w:cs="Arial"/>
          <w:spacing w:val="-1"/>
          <w:w w:val="101"/>
          <w:position w:val="1"/>
          <w:sz w:val="24"/>
          <w:szCs w:val="24"/>
        </w:rPr>
        <w:t xml:space="preserve"> ve</w:t>
      </w:r>
      <w:r w:rsidRPr="00BF0DA0">
        <w:rPr>
          <w:rFonts w:ascii="Arial" w:eastAsia="Calibri" w:hAnsi="Arial" w:cs="Arial"/>
          <w:spacing w:val="-1"/>
          <w:w w:val="101"/>
          <w:position w:val="1"/>
          <w:sz w:val="24"/>
          <w:szCs w:val="24"/>
        </w:rPr>
        <w:t xml:space="preserve"> Danışma </w:t>
      </w:r>
      <w:r w:rsidR="00B66CF8">
        <w:rPr>
          <w:rFonts w:ascii="Arial" w:eastAsia="Calibri" w:hAnsi="Arial" w:cs="Arial"/>
          <w:spacing w:val="-1"/>
          <w:w w:val="101"/>
          <w:position w:val="1"/>
          <w:sz w:val="24"/>
          <w:szCs w:val="24"/>
        </w:rPr>
        <w:t>M</w:t>
      </w:r>
      <w:r w:rsidRPr="00BF0DA0">
        <w:rPr>
          <w:rFonts w:ascii="Arial" w:eastAsia="Calibri" w:hAnsi="Arial" w:cs="Arial"/>
          <w:spacing w:val="-1"/>
          <w:w w:val="101"/>
          <w:position w:val="1"/>
          <w:sz w:val="24"/>
          <w:szCs w:val="24"/>
        </w:rPr>
        <w:t>erkezi</w:t>
      </w:r>
      <w:r w:rsidR="00B66CF8">
        <w:rPr>
          <w:rFonts w:ascii="Arial" w:eastAsia="Calibri" w:hAnsi="Arial" w:cs="Arial"/>
          <w:spacing w:val="-1"/>
          <w:w w:val="101"/>
          <w:position w:val="1"/>
          <w:sz w:val="24"/>
          <w:szCs w:val="24"/>
        </w:rPr>
        <w:t xml:space="preserve"> </w:t>
      </w:r>
      <w:r w:rsidR="00B66CF8" w:rsidRPr="00CB6192">
        <w:rPr>
          <w:rFonts w:ascii="Arial" w:eastAsia="Calibri" w:hAnsi="Arial" w:cs="Arial"/>
          <w:spacing w:val="-1"/>
          <w:w w:val="101"/>
          <w:position w:val="1"/>
          <w:sz w:val="24"/>
          <w:szCs w:val="24"/>
        </w:rPr>
        <w:t>verileri</w:t>
      </w:r>
      <w:r w:rsidR="00B66CF8">
        <w:rPr>
          <w:rFonts w:ascii="Arial" w:eastAsia="Calibri" w:hAnsi="Arial" w:cs="Arial"/>
          <w:spacing w:val="-1"/>
          <w:w w:val="101"/>
          <w:position w:val="1"/>
          <w:sz w:val="24"/>
          <w:szCs w:val="24"/>
        </w:rPr>
        <w:t xml:space="preserve"> ile</w:t>
      </w:r>
      <w:r w:rsidR="00B66CF8" w:rsidRPr="00BF0DA0">
        <w:rPr>
          <w:rFonts w:ascii="Arial" w:eastAsia="Calibri" w:hAnsi="Arial" w:cs="Arial"/>
          <w:spacing w:val="-1"/>
          <w:w w:val="101"/>
          <w:position w:val="1"/>
          <w:sz w:val="24"/>
          <w:szCs w:val="24"/>
        </w:rPr>
        <w:t xml:space="preserve"> </w:t>
      </w:r>
      <w:r w:rsidRPr="00BF0DA0">
        <w:rPr>
          <w:rFonts w:ascii="Arial" w:eastAsia="Calibri" w:hAnsi="Arial" w:cs="Arial"/>
          <w:spacing w:val="-1"/>
          <w:w w:val="101"/>
          <w:position w:val="1"/>
          <w:sz w:val="24"/>
          <w:szCs w:val="24"/>
        </w:rPr>
        <w:t>kadınlarla yapılan bireysel ve odak grup görüşmelerinde ortaya çıkmıştır. KOZA Şiddet Önleme ve İzleme Merkezi Müdürlüğü’nce 6</w:t>
      </w:r>
      <w:r w:rsidR="00B66CF8">
        <w:rPr>
          <w:rFonts w:ascii="Arial" w:eastAsia="Calibri" w:hAnsi="Arial" w:cs="Arial"/>
          <w:spacing w:val="-1"/>
          <w:w w:val="101"/>
          <w:position w:val="1"/>
          <w:sz w:val="24"/>
          <w:szCs w:val="24"/>
        </w:rPr>
        <w:t xml:space="preserve"> Aralık </w:t>
      </w:r>
      <w:r w:rsidRPr="00BF0DA0">
        <w:rPr>
          <w:rFonts w:ascii="Arial" w:eastAsia="Calibri" w:hAnsi="Arial" w:cs="Arial"/>
          <w:spacing w:val="-1"/>
          <w:w w:val="101"/>
          <w:position w:val="1"/>
          <w:sz w:val="24"/>
          <w:szCs w:val="24"/>
        </w:rPr>
        <w:t>2012 ile 1</w:t>
      </w:r>
      <w:r w:rsidR="00B66CF8">
        <w:rPr>
          <w:rFonts w:ascii="Arial" w:eastAsia="Calibri" w:hAnsi="Arial" w:cs="Arial"/>
          <w:spacing w:val="-1"/>
          <w:w w:val="101"/>
          <w:position w:val="1"/>
          <w:sz w:val="24"/>
          <w:szCs w:val="24"/>
        </w:rPr>
        <w:t xml:space="preserve"> Ocak </w:t>
      </w:r>
      <w:r w:rsidRPr="00BF0DA0">
        <w:rPr>
          <w:rFonts w:ascii="Arial" w:eastAsia="Calibri" w:hAnsi="Arial" w:cs="Arial"/>
          <w:spacing w:val="-1"/>
          <w:w w:val="101"/>
          <w:position w:val="1"/>
          <w:sz w:val="24"/>
          <w:szCs w:val="24"/>
        </w:rPr>
        <w:t xml:space="preserve">2014 tarihleri arasında verilen hizmet ve tedbir </w:t>
      </w:r>
      <w:r w:rsidR="00B66CF8" w:rsidRPr="00FF00A8">
        <w:rPr>
          <w:rFonts w:ascii="Arial" w:eastAsia="Calibri" w:hAnsi="Arial" w:cs="Arial"/>
          <w:spacing w:val="-1"/>
          <w:w w:val="101"/>
          <w:position w:val="1"/>
          <w:sz w:val="24"/>
          <w:szCs w:val="24"/>
        </w:rPr>
        <w:t>kararlarıyla</w:t>
      </w:r>
      <w:r w:rsidRPr="00BF0DA0">
        <w:rPr>
          <w:rFonts w:ascii="Arial" w:eastAsia="Calibri" w:hAnsi="Arial" w:cs="Arial"/>
          <w:spacing w:val="-1"/>
          <w:w w:val="101"/>
          <w:position w:val="1"/>
          <w:sz w:val="24"/>
          <w:szCs w:val="24"/>
        </w:rPr>
        <w:t xml:space="preserve"> ilgili alınan son rakamlar şu şekildedir:</w:t>
      </w:r>
    </w:p>
    <w:p w14:paraId="186644E3" w14:textId="5FC02602" w:rsidR="00E05BCC" w:rsidRPr="00BF0DA0" w:rsidRDefault="00A218BB" w:rsidP="00BF0DA0">
      <w:pPr>
        <w:pStyle w:val="Standard"/>
        <w:widowControl w:val="0"/>
        <w:spacing w:after="240" w:line="360" w:lineRule="auto"/>
        <w:jc w:val="both"/>
        <w:rPr>
          <w:rFonts w:ascii="Arial" w:eastAsia="Calibri" w:hAnsi="Arial" w:cs="Arial"/>
          <w:spacing w:val="-1"/>
          <w:w w:val="101"/>
          <w:position w:val="1"/>
          <w:sz w:val="24"/>
          <w:szCs w:val="24"/>
        </w:rPr>
      </w:pPr>
      <w:r w:rsidRPr="00BF0DA0">
        <w:rPr>
          <w:rFonts w:ascii="Arial" w:eastAsia="Calibri" w:hAnsi="Arial" w:cs="Arial"/>
          <w:spacing w:val="-1"/>
          <w:w w:val="101"/>
          <w:position w:val="1"/>
          <w:sz w:val="24"/>
          <w:szCs w:val="24"/>
        </w:rPr>
        <w:t>Samsun ilinde şiddete maruz kalan kadınların %43’ü yaşadıklarından hiç kimseye bahsetmezken, geri kalanı büyük ölçüde ailesine ve arkadaşlarına durumu anlatabilmektedir. Kadınların en fazla destek aldıkları kişiler kardeşleri, ardından anneleridir. Bu sonuçlar Türkiye çapında yapılan araştırmalarla uyum içindedir. KSGM (2009) raporuna göre kadınların %48</w:t>
      </w:r>
      <w:r w:rsidR="00C4168B">
        <w:rPr>
          <w:rFonts w:ascii="Arial" w:eastAsia="Calibri" w:hAnsi="Arial" w:cs="Arial"/>
          <w:spacing w:val="-1"/>
          <w:w w:val="101"/>
          <w:position w:val="1"/>
          <w:sz w:val="24"/>
          <w:szCs w:val="24"/>
        </w:rPr>
        <w:t>,</w:t>
      </w:r>
      <w:r w:rsidRPr="00BF0DA0">
        <w:rPr>
          <w:rFonts w:ascii="Arial" w:eastAsia="Calibri" w:hAnsi="Arial" w:cs="Arial"/>
          <w:spacing w:val="-1"/>
          <w:w w:val="101"/>
          <w:position w:val="1"/>
          <w:sz w:val="24"/>
          <w:szCs w:val="24"/>
        </w:rPr>
        <w:t>5’i yaşadığı şiddeti hiç kimseye anlat(a)mamakta, şiddete maruz kadınların %92’si hiçbir kurumdan destek talep etmemektedir.</w:t>
      </w:r>
    </w:p>
    <w:p w14:paraId="5308BDB9" w14:textId="697F0DD0" w:rsidR="00E05BCC" w:rsidRPr="000D3545" w:rsidRDefault="00E05BCC">
      <w:pPr>
        <w:pStyle w:val="Standard"/>
        <w:widowControl w:val="0"/>
        <w:spacing w:after="240" w:line="23" w:lineRule="atLeast"/>
        <w:jc w:val="both"/>
        <w:rPr>
          <w:rFonts w:cs="Times New Roman"/>
          <w:sz w:val="18"/>
          <w:szCs w:val="18"/>
        </w:rPr>
      </w:pPr>
    </w:p>
    <w:tbl>
      <w:tblPr>
        <w:tblW w:w="9178" w:type="dxa"/>
        <w:jc w:val="center"/>
        <w:tblLayout w:type="fixed"/>
        <w:tblCellMar>
          <w:left w:w="10" w:type="dxa"/>
          <w:right w:w="10" w:type="dxa"/>
        </w:tblCellMar>
        <w:tblLook w:val="04A0" w:firstRow="1" w:lastRow="0" w:firstColumn="1" w:lastColumn="0" w:noHBand="0" w:noVBand="1"/>
      </w:tblPr>
      <w:tblGrid>
        <w:gridCol w:w="1383"/>
        <w:gridCol w:w="743"/>
        <w:gridCol w:w="740"/>
        <w:gridCol w:w="926"/>
        <w:gridCol w:w="992"/>
        <w:gridCol w:w="851"/>
        <w:gridCol w:w="850"/>
        <w:gridCol w:w="850"/>
        <w:gridCol w:w="850"/>
        <w:gridCol w:w="993"/>
      </w:tblGrid>
      <w:tr w:rsidR="00E05BCC" w:rsidRPr="00B66CF8" w14:paraId="016E3ABE" w14:textId="77777777" w:rsidTr="00BF0DA0">
        <w:trPr>
          <w:trHeight w:val="2268"/>
          <w:jc w:val="center"/>
        </w:trPr>
        <w:tc>
          <w:tcPr>
            <w:tcW w:w="1383" w:type="dxa"/>
            <w:tcBorders>
              <w:top w:val="single" w:sz="12" w:space="0" w:color="auto"/>
              <w:bottom w:val="single" w:sz="4" w:space="0" w:color="auto"/>
            </w:tcBorders>
            <w:shd w:val="clear" w:color="auto" w:fill="auto"/>
            <w:tcMar>
              <w:top w:w="0" w:type="dxa"/>
              <w:left w:w="108" w:type="dxa"/>
              <w:bottom w:w="0" w:type="dxa"/>
              <w:right w:w="108" w:type="dxa"/>
            </w:tcMar>
            <w:vAlign w:val="bottom"/>
          </w:tcPr>
          <w:p w14:paraId="4A52E0D3" w14:textId="77777777" w:rsidR="00E05BCC" w:rsidRPr="00BF0DA0" w:rsidRDefault="00A218BB" w:rsidP="00BF0DA0">
            <w:pPr>
              <w:pStyle w:val="Standard"/>
              <w:spacing w:before="60" w:afterLines="60" w:after="144" w:line="240" w:lineRule="auto"/>
              <w:jc w:val="center"/>
              <w:rPr>
                <w:rFonts w:ascii="Arial" w:hAnsi="Arial" w:cs="Arial"/>
                <w:b/>
                <w:sz w:val="20"/>
                <w:szCs w:val="20"/>
                <w:eastAsianLayout w:id="616400640" w:vert="1" w:vertCompress="1"/>
              </w:rPr>
            </w:pPr>
            <w:bookmarkStart w:id="26" w:name="__UnoMark__3155_1588825296"/>
            <w:bookmarkEnd w:id="26"/>
            <w:r w:rsidRPr="00BF0DA0">
              <w:rPr>
                <w:rFonts w:ascii="Arial" w:hAnsi="Arial" w:cs="Arial"/>
                <w:b/>
                <w:sz w:val="20"/>
                <w:szCs w:val="20"/>
                <w:eastAsianLayout w:id="616400640" w:vert="1" w:vertCompress="1"/>
              </w:rPr>
              <w:t>Hizmet Türü</w:t>
            </w:r>
          </w:p>
        </w:tc>
        <w:tc>
          <w:tcPr>
            <w:tcW w:w="743" w:type="dxa"/>
            <w:tcBorders>
              <w:top w:val="single" w:sz="12" w:space="0" w:color="auto"/>
              <w:bottom w:val="single" w:sz="4" w:space="0" w:color="auto"/>
            </w:tcBorders>
            <w:shd w:val="clear" w:color="auto" w:fill="auto"/>
            <w:tcMar>
              <w:top w:w="0" w:type="dxa"/>
              <w:left w:w="108" w:type="dxa"/>
              <w:bottom w:w="0" w:type="dxa"/>
              <w:right w:w="108" w:type="dxa"/>
            </w:tcMar>
            <w:vAlign w:val="bottom"/>
          </w:tcPr>
          <w:p w14:paraId="3FD0DCB4" w14:textId="77777777" w:rsidR="00E05BCC" w:rsidRPr="00BF0DA0" w:rsidRDefault="00A218BB" w:rsidP="00BF0DA0">
            <w:pPr>
              <w:pStyle w:val="Standard"/>
              <w:spacing w:before="60" w:afterLines="60" w:after="144" w:line="240" w:lineRule="auto"/>
              <w:jc w:val="center"/>
              <w:rPr>
                <w:rFonts w:ascii="Arial" w:hAnsi="Arial" w:cs="Arial"/>
                <w:b/>
                <w:sz w:val="20"/>
                <w:szCs w:val="20"/>
                <w:eastAsianLayout w:id="616400641" w:vert="1" w:vertCompress="1"/>
              </w:rPr>
            </w:pPr>
            <w:bookmarkStart w:id="27" w:name="__UnoMark__3156_1588825296"/>
            <w:bookmarkStart w:id="28" w:name="__UnoMark__3157_1588825296"/>
            <w:bookmarkEnd w:id="27"/>
            <w:bookmarkEnd w:id="28"/>
            <w:r w:rsidRPr="00BF0DA0">
              <w:rPr>
                <w:rFonts w:ascii="Arial" w:hAnsi="Arial" w:cs="Arial"/>
                <w:b/>
                <w:sz w:val="20"/>
                <w:szCs w:val="20"/>
                <w:eastAsianLayout w:id="616400641" w:vert="1" w:vertCompress="1"/>
              </w:rPr>
              <w:t>Rehberlik Hizmeti Verilen Kişi Sayısı</w:t>
            </w:r>
          </w:p>
        </w:tc>
        <w:tc>
          <w:tcPr>
            <w:tcW w:w="740" w:type="dxa"/>
            <w:tcBorders>
              <w:top w:val="single" w:sz="12" w:space="0" w:color="auto"/>
              <w:bottom w:val="single" w:sz="4" w:space="0" w:color="auto"/>
            </w:tcBorders>
            <w:shd w:val="clear" w:color="auto" w:fill="auto"/>
            <w:tcMar>
              <w:top w:w="0" w:type="dxa"/>
              <w:left w:w="108" w:type="dxa"/>
              <w:bottom w:w="0" w:type="dxa"/>
              <w:right w:w="108" w:type="dxa"/>
            </w:tcMar>
            <w:vAlign w:val="bottom"/>
          </w:tcPr>
          <w:p w14:paraId="51CC9D2D" w14:textId="77777777" w:rsidR="00E05BCC" w:rsidRPr="00BF0DA0" w:rsidRDefault="00A218BB" w:rsidP="00BF0DA0">
            <w:pPr>
              <w:pStyle w:val="Standard"/>
              <w:spacing w:before="60" w:afterLines="60" w:after="144" w:line="240" w:lineRule="auto"/>
              <w:jc w:val="center"/>
              <w:rPr>
                <w:rFonts w:ascii="Arial" w:hAnsi="Arial" w:cs="Arial"/>
                <w:b/>
                <w:sz w:val="20"/>
                <w:szCs w:val="20"/>
                <w:eastAsianLayout w:id="616400642" w:vert="1" w:vertCompress="1"/>
              </w:rPr>
            </w:pPr>
            <w:bookmarkStart w:id="29" w:name="__UnoMark__3158_1588825296"/>
            <w:bookmarkStart w:id="30" w:name="__UnoMark__3159_1588825296"/>
            <w:bookmarkEnd w:id="29"/>
            <w:bookmarkEnd w:id="30"/>
            <w:r w:rsidRPr="00BF0DA0">
              <w:rPr>
                <w:rFonts w:ascii="Arial" w:hAnsi="Arial" w:cs="Arial"/>
                <w:b/>
                <w:sz w:val="20"/>
                <w:szCs w:val="20"/>
                <w:eastAsianLayout w:id="616400642" w:vert="1" w:vertCompress="1"/>
              </w:rPr>
              <w:t>Kadın Konukevi İşlemi</w:t>
            </w:r>
          </w:p>
        </w:tc>
        <w:tc>
          <w:tcPr>
            <w:tcW w:w="926" w:type="dxa"/>
            <w:tcBorders>
              <w:top w:val="single" w:sz="12" w:space="0" w:color="auto"/>
              <w:bottom w:val="single" w:sz="4" w:space="0" w:color="auto"/>
            </w:tcBorders>
            <w:shd w:val="clear" w:color="auto" w:fill="auto"/>
            <w:tcMar>
              <w:top w:w="0" w:type="dxa"/>
              <w:left w:w="108" w:type="dxa"/>
              <w:bottom w:w="0" w:type="dxa"/>
              <w:right w:w="108" w:type="dxa"/>
            </w:tcMar>
            <w:vAlign w:val="bottom"/>
          </w:tcPr>
          <w:p w14:paraId="4749B4FD" w14:textId="77777777" w:rsidR="00E05BCC" w:rsidRPr="00BF0DA0" w:rsidRDefault="00A218BB" w:rsidP="00BF0DA0">
            <w:pPr>
              <w:pStyle w:val="Standard"/>
              <w:spacing w:before="60" w:afterLines="60" w:after="144" w:line="240" w:lineRule="auto"/>
              <w:jc w:val="center"/>
              <w:rPr>
                <w:rFonts w:ascii="Arial" w:hAnsi="Arial" w:cs="Arial"/>
                <w:b/>
                <w:sz w:val="20"/>
                <w:szCs w:val="20"/>
                <w:eastAsianLayout w:id="616400643" w:vert="1" w:vertCompress="1"/>
              </w:rPr>
            </w:pPr>
            <w:bookmarkStart w:id="31" w:name="__UnoMark__3160_1588825296"/>
            <w:bookmarkStart w:id="32" w:name="__UnoMark__3161_1588825296"/>
            <w:bookmarkEnd w:id="31"/>
            <w:bookmarkEnd w:id="32"/>
            <w:r w:rsidRPr="00BF0DA0">
              <w:rPr>
                <w:rFonts w:ascii="Arial" w:hAnsi="Arial" w:cs="Arial"/>
                <w:b/>
                <w:sz w:val="20"/>
                <w:szCs w:val="20"/>
                <w:eastAsianLayout w:id="616400643" w:vert="1" w:vertCompress="1"/>
              </w:rPr>
              <w:t>Adli İşlem(İfadesi Alınan)</w:t>
            </w:r>
          </w:p>
        </w:tc>
        <w:tc>
          <w:tcPr>
            <w:tcW w:w="992" w:type="dxa"/>
            <w:tcBorders>
              <w:top w:val="single" w:sz="12" w:space="0" w:color="auto"/>
              <w:bottom w:val="single" w:sz="4" w:space="0" w:color="auto"/>
            </w:tcBorders>
            <w:shd w:val="clear" w:color="auto" w:fill="auto"/>
            <w:tcMar>
              <w:top w:w="0" w:type="dxa"/>
              <w:left w:w="108" w:type="dxa"/>
              <w:bottom w:w="0" w:type="dxa"/>
              <w:right w:w="108" w:type="dxa"/>
            </w:tcMar>
            <w:vAlign w:val="bottom"/>
          </w:tcPr>
          <w:p w14:paraId="71B11E28" w14:textId="4194AE76" w:rsidR="00E05BCC" w:rsidRPr="00BF0DA0" w:rsidRDefault="00A218BB" w:rsidP="00BF0DA0">
            <w:pPr>
              <w:pStyle w:val="Standard"/>
              <w:spacing w:before="60" w:afterLines="60" w:after="144" w:line="240" w:lineRule="auto"/>
              <w:jc w:val="center"/>
              <w:rPr>
                <w:rFonts w:ascii="Arial" w:hAnsi="Arial" w:cs="Arial"/>
                <w:b/>
                <w:sz w:val="20"/>
                <w:szCs w:val="20"/>
                <w:eastAsianLayout w:id="616400644" w:vert="1" w:vertCompress="1"/>
              </w:rPr>
            </w:pPr>
            <w:bookmarkStart w:id="33" w:name="__UnoMark__3163_1588825296"/>
            <w:bookmarkStart w:id="34" w:name="__UnoMark__3162_1588825296"/>
            <w:bookmarkEnd w:id="33"/>
            <w:bookmarkEnd w:id="34"/>
            <w:r w:rsidRPr="00BF0DA0">
              <w:rPr>
                <w:rFonts w:ascii="Arial" w:hAnsi="Arial" w:cs="Arial"/>
                <w:b/>
                <w:sz w:val="20"/>
                <w:szCs w:val="20"/>
                <w:eastAsianLayout w:id="616400644" w:vert="1" w:vertCompress="1"/>
              </w:rPr>
              <w:t>Sağlık Hizmeti Verilen Kişi Sayısı</w:t>
            </w:r>
          </w:p>
        </w:tc>
        <w:tc>
          <w:tcPr>
            <w:tcW w:w="851" w:type="dxa"/>
            <w:tcBorders>
              <w:top w:val="single" w:sz="12" w:space="0" w:color="auto"/>
              <w:bottom w:val="single" w:sz="4" w:space="0" w:color="auto"/>
            </w:tcBorders>
            <w:shd w:val="clear" w:color="auto" w:fill="auto"/>
            <w:tcMar>
              <w:top w:w="0" w:type="dxa"/>
              <w:left w:w="108" w:type="dxa"/>
              <w:bottom w:w="0" w:type="dxa"/>
              <w:right w:w="108" w:type="dxa"/>
            </w:tcMar>
            <w:vAlign w:val="bottom"/>
          </w:tcPr>
          <w:p w14:paraId="295090C5" w14:textId="77777777" w:rsidR="00E05BCC" w:rsidRPr="00BF0DA0" w:rsidRDefault="00A218BB" w:rsidP="00BF0DA0">
            <w:pPr>
              <w:pStyle w:val="Standard"/>
              <w:spacing w:before="60" w:afterLines="60" w:after="144" w:line="240" w:lineRule="auto"/>
              <w:jc w:val="center"/>
              <w:rPr>
                <w:rFonts w:ascii="Arial" w:hAnsi="Arial" w:cs="Arial"/>
                <w:b/>
                <w:sz w:val="20"/>
                <w:szCs w:val="20"/>
                <w:eastAsianLayout w:id="616400645" w:vert="1" w:vertCompress="1"/>
              </w:rPr>
            </w:pPr>
            <w:bookmarkStart w:id="35" w:name="__UnoMark__3164_1588825296"/>
            <w:bookmarkStart w:id="36" w:name="__UnoMark__3165_1588825296"/>
            <w:bookmarkEnd w:id="35"/>
            <w:bookmarkEnd w:id="36"/>
            <w:r w:rsidRPr="00BF0DA0">
              <w:rPr>
                <w:rFonts w:ascii="Arial" w:hAnsi="Arial" w:cs="Arial"/>
                <w:b/>
                <w:sz w:val="20"/>
                <w:szCs w:val="20"/>
                <w:eastAsianLayout w:id="616400645" w:vert="1" w:vertCompress="1"/>
              </w:rPr>
              <w:t>Eğitim Hizmeti Alan</w:t>
            </w:r>
          </w:p>
        </w:tc>
        <w:tc>
          <w:tcPr>
            <w:tcW w:w="850" w:type="dxa"/>
            <w:tcBorders>
              <w:top w:val="single" w:sz="12" w:space="0" w:color="auto"/>
              <w:bottom w:val="single" w:sz="4" w:space="0" w:color="auto"/>
            </w:tcBorders>
            <w:shd w:val="clear" w:color="auto" w:fill="auto"/>
            <w:tcMar>
              <w:top w:w="0" w:type="dxa"/>
              <w:left w:w="108" w:type="dxa"/>
              <w:bottom w:w="0" w:type="dxa"/>
              <w:right w:w="108" w:type="dxa"/>
            </w:tcMar>
            <w:vAlign w:val="bottom"/>
          </w:tcPr>
          <w:p w14:paraId="1D152700" w14:textId="77777777" w:rsidR="00E05BCC" w:rsidRPr="00BF0DA0" w:rsidRDefault="00A218BB" w:rsidP="00BF0DA0">
            <w:pPr>
              <w:pStyle w:val="Standard"/>
              <w:spacing w:before="60" w:afterLines="60" w:after="144" w:line="240" w:lineRule="auto"/>
              <w:jc w:val="center"/>
              <w:rPr>
                <w:rFonts w:ascii="Arial" w:hAnsi="Arial" w:cs="Arial"/>
                <w:b/>
                <w:sz w:val="20"/>
                <w:szCs w:val="20"/>
                <w:eastAsianLayout w:id="616400646" w:vert="1" w:vertCompress="1"/>
              </w:rPr>
            </w:pPr>
            <w:bookmarkStart w:id="37" w:name="__UnoMark__3166_1588825296"/>
            <w:bookmarkStart w:id="38" w:name="__UnoMark__3167_1588825296"/>
            <w:bookmarkEnd w:id="37"/>
            <w:bookmarkEnd w:id="38"/>
            <w:r w:rsidRPr="00BF0DA0">
              <w:rPr>
                <w:rFonts w:ascii="Arial" w:hAnsi="Arial" w:cs="Arial"/>
                <w:b/>
                <w:sz w:val="20"/>
                <w:szCs w:val="20"/>
                <w:eastAsianLayout w:id="616400646" w:vert="1" w:vertCompress="1"/>
              </w:rPr>
              <w:t>Toplam Hizmet Alan Kişi Sayısı</w:t>
            </w:r>
          </w:p>
        </w:tc>
        <w:tc>
          <w:tcPr>
            <w:tcW w:w="850" w:type="dxa"/>
            <w:tcBorders>
              <w:top w:val="single" w:sz="12" w:space="0" w:color="auto"/>
              <w:bottom w:val="single" w:sz="4" w:space="0" w:color="auto"/>
            </w:tcBorders>
            <w:shd w:val="clear" w:color="auto" w:fill="auto"/>
            <w:tcMar>
              <w:top w:w="0" w:type="dxa"/>
              <w:left w:w="108" w:type="dxa"/>
              <w:bottom w:w="0" w:type="dxa"/>
              <w:right w:w="108" w:type="dxa"/>
            </w:tcMar>
            <w:vAlign w:val="bottom"/>
          </w:tcPr>
          <w:p w14:paraId="600D84F6" w14:textId="77777777" w:rsidR="00E05BCC" w:rsidRPr="00BF0DA0" w:rsidRDefault="00A218BB" w:rsidP="00BF0DA0">
            <w:pPr>
              <w:pStyle w:val="Standard"/>
              <w:spacing w:before="60" w:afterLines="60" w:after="144" w:line="240" w:lineRule="auto"/>
              <w:jc w:val="center"/>
              <w:rPr>
                <w:rFonts w:ascii="Arial" w:hAnsi="Arial" w:cs="Arial"/>
                <w:b/>
                <w:sz w:val="20"/>
                <w:szCs w:val="20"/>
                <w:eastAsianLayout w:id="616400647" w:vert="1" w:vertCompress="1"/>
              </w:rPr>
            </w:pPr>
            <w:bookmarkStart w:id="39" w:name="__UnoMark__3168_1588825296"/>
            <w:bookmarkStart w:id="40" w:name="__UnoMark__3169_1588825296"/>
            <w:bookmarkEnd w:id="39"/>
            <w:bookmarkEnd w:id="40"/>
            <w:r w:rsidRPr="00BF0DA0">
              <w:rPr>
                <w:rFonts w:ascii="Arial" w:hAnsi="Arial" w:cs="Arial"/>
                <w:b/>
                <w:sz w:val="20"/>
                <w:szCs w:val="20"/>
                <w:eastAsianLayout w:id="616400647" w:vert="1" w:vertCompress="1"/>
              </w:rPr>
              <w:t>Koruyucu Mülki Amir Kararları</w:t>
            </w:r>
          </w:p>
        </w:tc>
        <w:tc>
          <w:tcPr>
            <w:tcW w:w="850" w:type="dxa"/>
            <w:tcBorders>
              <w:top w:val="single" w:sz="12" w:space="0" w:color="auto"/>
              <w:bottom w:val="single" w:sz="4" w:space="0" w:color="auto"/>
            </w:tcBorders>
            <w:shd w:val="clear" w:color="auto" w:fill="auto"/>
            <w:tcMar>
              <w:top w:w="0" w:type="dxa"/>
              <w:left w:w="108" w:type="dxa"/>
              <w:bottom w:w="0" w:type="dxa"/>
              <w:right w:w="108" w:type="dxa"/>
            </w:tcMar>
            <w:vAlign w:val="bottom"/>
          </w:tcPr>
          <w:p w14:paraId="41755E5D" w14:textId="77777777" w:rsidR="00E05BCC" w:rsidRPr="00BF0DA0" w:rsidRDefault="00A218BB" w:rsidP="00BF0DA0">
            <w:pPr>
              <w:pStyle w:val="Standard"/>
              <w:spacing w:before="60" w:afterLines="60" w:after="144" w:line="240" w:lineRule="auto"/>
              <w:jc w:val="center"/>
              <w:rPr>
                <w:rFonts w:ascii="Arial" w:hAnsi="Arial" w:cs="Arial"/>
                <w:b/>
                <w:sz w:val="20"/>
                <w:szCs w:val="20"/>
                <w:eastAsianLayout w:id="616400648" w:vert="1" w:vertCompress="1"/>
              </w:rPr>
            </w:pPr>
            <w:bookmarkStart w:id="41" w:name="__UnoMark__3170_1588825296"/>
            <w:bookmarkStart w:id="42" w:name="__UnoMark__3171_1588825296"/>
            <w:bookmarkEnd w:id="41"/>
            <w:bookmarkEnd w:id="42"/>
            <w:r w:rsidRPr="00BF0DA0">
              <w:rPr>
                <w:rFonts w:ascii="Arial" w:hAnsi="Arial" w:cs="Arial"/>
                <w:b/>
                <w:sz w:val="20"/>
                <w:szCs w:val="20"/>
                <w:eastAsianLayout w:id="616400648" w:vert="1" w:vertCompress="1"/>
              </w:rPr>
              <w:t>Önleyici Hâkim Kararı</w:t>
            </w:r>
          </w:p>
        </w:tc>
        <w:tc>
          <w:tcPr>
            <w:tcW w:w="993" w:type="dxa"/>
            <w:tcBorders>
              <w:top w:val="single" w:sz="12" w:space="0" w:color="auto"/>
              <w:bottom w:val="single" w:sz="4" w:space="0" w:color="auto"/>
            </w:tcBorders>
            <w:shd w:val="clear" w:color="auto" w:fill="auto"/>
            <w:tcMar>
              <w:top w:w="0" w:type="dxa"/>
              <w:left w:w="108" w:type="dxa"/>
              <w:bottom w:w="0" w:type="dxa"/>
              <w:right w:w="108" w:type="dxa"/>
            </w:tcMar>
            <w:vAlign w:val="bottom"/>
          </w:tcPr>
          <w:p w14:paraId="18153A67" w14:textId="77777777" w:rsidR="00E05BCC" w:rsidRPr="00BF0DA0" w:rsidRDefault="00A218BB" w:rsidP="00BF0DA0">
            <w:pPr>
              <w:pStyle w:val="Standard"/>
              <w:spacing w:before="60" w:afterLines="60" w:after="144" w:line="240" w:lineRule="auto"/>
              <w:jc w:val="center"/>
              <w:rPr>
                <w:rFonts w:ascii="Arial" w:hAnsi="Arial" w:cs="Arial"/>
                <w:b/>
                <w:sz w:val="20"/>
                <w:szCs w:val="20"/>
                <w:eastAsianLayout w:id="616400649" w:vert="1" w:vertCompress="1"/>
              </w:rPr>
            </w:pPr>
            <w:bookmarkStart w:id="43" w:name="__UnoMark__3172_1588825296"/>
            <w:bookmarkStart w:id="44" w:name="__UnoMark__3173_1588825296"/>
            <w:bookmarkEnd w:id="43"/>
            <w:bookmarkEnd w:id="44"/>
            <w:r w:rsidRPr="00BF0DA0">
              <w:rPr>
                <w:rFonts w:ascii="Arial" w:hAnsi="Arial" w:cs="Arial"/>
                <w:b/>
                <w:sz w:val="20"/>
                <w:szCs w:val="20"/>
                <w:eastAsianLayout w:id="616400649" w:vert="1" w:vertCompress="1"/>
              </w:rPr>
              <w:t>Toplam Tedbir Sayısı</w:t>
            </w:r>
          </w:p>
        </w:tc>
      </w:tr>
      <w:tr w:rsidR="00B66CF8" w:rsidRPr="00B66CF8" w14:paraId="100290DD" w14:textId="77777777" w:rsidTr="00BF0DA0">
        <w:trPr>
          <w:trHeight w:val="413"/>
          <w:jc w:val="center"/>
        </w:trPr>
        <w:tc>
          <w:tcPr>
            <w:tcW w:w="1383" w:type="dxa"/>
            <w:tcBorders>
              <w:top w:val="single" w:sz="4" w:space="0" w:color="auto"/>
            </w:tcBorders>
            <w:shd w:val="clear" w:color="auto" w:fill="D9D9D9" w:themeFill="background1" w:themeFillShade="D9"/>
            <w:tcMar>
              <w:top w:w="0" w:type="dxa"/>
              <w:left w:w="108" w:type="dxa"/>
              <w:bottom w:w="0" w:type="dxa"/>
              <w:right w:w="108" w:type="dxa"/>
            </w:tcMar>
            <w:vAlign w:val="center"/>
          </w:tcPr>
          <w:p w14:paraId="7CD03CC6" w14:textId="7FF5B663" w:rsidR="00E05BCC" w:rsidRPr="00BF0DA0" w:rsidRDefault="00B66CF8" w:rsidP="00BF0DA0">
            <w:pPr>
              <w:pStyle w:val="Standard"/>
              <w:spacing w:before="60" w:afterLines="60" w:after="144" w:line="240" w:lineRule="auto"/>
              <w:rPr>
                <w:rFonts w:ascii="Arial" w:hAnsi="Arial" w:cs="Arial"/>
                <w:sz w:val="20"/>
                <w:szCs w:val="20"/>
              </w:rPr>
            </w:pPr>
            <w:bookmarkStart w:id="45" w:name="__UnoMark__3175_1588825296"/>
            <w:bookmarkStart w:id="46" w:name="__UnoMark__3174_1588825296"/>
            <w:bookmarkEnd w:id="45"/>
            <w:bookmarkEnd w:id="46"/>
            <w:r w:rsidRPr="00FF00A8">
              <w:rPr>
                <w:rFonts w:ascii="Arial" w:hAnsi="Arial" w:cs="Arial"/>
                <w:sz w:val="20"/>
                <w:szCs w:val="20"/>
              </w:rPr>
              <w:t xml:space="preserve">Aralık </w:t>
            </w:r>
            <w:r>
              <w:rPr>
                <w:rFonts w:ascii="Arial" w:hAnsi="Arial" w:cs="Arial"/>
                <w:sz w:val="20"/>
                <w:szCs w:val="20"/>
              </w:rPr>
              <w:t>‘</w:t>
            </w:r>
            <w:r w:rsidRPr="00FF00A8">
              <w:rPr>
                <w:rFonts w:ascii="Arial" w:hAnsi="Arial" w:cs="Arial"/>
                <w:sz w:val="20"/>
                <w:szCs w:val="20"/>
              </w:rPr>
              <w:t>12</w:t>
            </w:r>
          </w:p>
        </w:tc>
        <w:tc>
          <w:tcPr>
            <w:tcW w:w="743" w:type="dxa"/>
            <w:tcBorders>
              <w:top w:val="single" w:sz="4" w:space="0" w:color="auto"/>
            </w:tcBorders>
            <w:shd w:val="clear" w:color="auto" w:fill="D9D9D9" w:themeFill="background1" w:themeFillShade="D9"/>
            <w:tcMar>
              <w:top w:w="0" w:type="dxa"/>
              <w:left w:w="108" w:type="dxa"/>
              <w:bottom w:w="0" w:type="dxa"/>
              <w:right w:w="108" w:type="dxa"/>
            </w:tcMar>
            <w:vAlign w:val="center"/>
          </w:tcPr>
          <w:p w14:paraId="5BB86925"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47" w:name="__UnoMark__3177_1588825296"/>
            <w:bookmarkStart w:id="48" w:name="__UnoMark__3176_1588825296"/>
            <w:bookmarkEnd w:id="47"/>
            <w:bookmarkEnd w:id="48"/>
            <w:r w:rsidRPr="00BF0DA0">
              <w:rPr>
                <w:rFonts w:ascii="Arial" w:hAnsi="Arial" w:cs="Arial"/>
                <w:sz w:val="20"/>
                <w:szCs w:val="20"/>
              </w:rPr>
              <w:t>22</w:t>
            </w:r>
          </w:p>
        </w:tc>
        <w:tc>
          <w:tcPr>
            <w:tcW w:w="740" w:type="dxa"/>
            <w:tcBorders>
              <w:top w:val="single" w:sz="4" w:space="0" w:color="auto"/>
            </w:tcBorders>
            <w:shd w:val="clear" w:color="auto" w:fill="D9D9D9" w:themeFill="background1" w:themeFillShade="D9"/>
            <w:tcMar>
              <w:top w:w="0" w:type="dxa"/>
              <w:left w:w="108" w:type="dxa"/>
              <w:bottom w:w="0" w:type="dxa"/>
              <w:right w:w="108" w:type="dxa"/>
            </w:tcMar>
            <w:vAlign w:val="center"/>
          </w:tcPr>
          <w:p w14:paraId="4CA6A781"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49" w:name="__UnoMark__3179_1588825296"/>
            <w:bookmarkStart w:id="50" w:name="__UnoMark__3178_1588825296"/>
            <w:bookmarkEnd w:id="49"/>
            <w:bookmarkEnd w:id="50"/>
            <w:r w:rsidRPr="00BF0DA0">
              <w:rPr>
                <w:rFonts w:ascii="Arial" w:hAnsi="Arial" w:cs="Arial"/>
                <w:sz w:val="20"/>
                <w:szCs w:val="20"/>
              </w:rPr>
              <w:t>49</w:t>
            </w:r>
          </w:p>
        </w:tc>
        <w:tc>
          <w:tcPr>
            <w:tcW w:w="926" w:type="dxa"/>
            <w:tcBorders>
              <w:top w:val="single" w:sz="4" w:space="0" w:color="auto"/>
            </w:tcBorders>
            <w:shd w:val="clear" w:color="auto" w:fill="D9D9D9" w:themeFill="background1" w:themeFillShade="D9"/>
            <w:tcMar>
              <w:top w:w="0" w:type="dxa"/>
              <w:left w:w="108" w:type="dxa"/>
              <w:bottom w:w="0" w:type="dxa"/>
              <w:right w:w="108" w:type="dxa"/>
            </w:tcMar>
            <w:vAlign w:val="center"/>
          </w:tcPr>
          <w:p w14:paraId="3074CB64"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51" w:name="__UnoMark__3181_1588825296"/>
            <w:bookmarkStart w:id="52" w:name="__UnoMark__3180_1588825296"/>
            <w:bookmarkEnd w:id="51"/>
            <w:bookmarkEnd w:id="52"/>
            <w:r w:rsidRPr="00BF0DA0">
              <w:rPr>
                <w:rFonts w:ascii="Arial" w:hAnsi="Arial" w:cs="Arial"/>
                <w:sz w:val="20"/>
                <w:szCs w:val="20"/>
              </w:rPr>
              <w:t>0</w:t>
            </w:r>
          </w:p>
        </w:tc>
        <w:tc>
          <w:tcPr>
            <w:tcW w:w="992" w:type="dxa"/>
            <w:tcBorders>
              <w:top w:val="single" w:sz="4" w:space="0" w:color="auto"/>
            </w:tcBorders>
            <w:shd w:val="clear" w:color="auto" w:fill="D9D9D9" w:themeFill="background1" w:themeFillShade="D9"/>
            <w:tcMar>
              <w:top w:w="0" w:type="dxa"/>
              <w:left w:w="108" w:type="dxa"/>
              <w:bottom w:w="0" w:type="dxa"/>
              <w:right w:w="108" w:type="dxa"/>
            </w:tcMar>
            <w:vAlign w:val="center"/>
          </w:tcPr>
          <w:p w14:paraId="0BAB98C4"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53" w:name="__UnoMark__3183_1588825296"/>
            <w:bookmarkStart w:id="54" w:name="__UnoMark__3182_1588825296"/>
            <w:bookmarkEnd w:id="53"/>
            <w:bookmarkEnd w:id="54"/>
            <w:r w:rsidRPr="00BF0DA0">
              <w:rPr>
                <w:rFonts w:ascii="Arial" w:hAnsi="Arial" w:cs="Arial"/>
                <w:sz w:val="20"/>
                <w:szCs w:val="20"/>
              </w:rPr>
              <w:t>0</w:t>
            </w:r>
          </w:p>
        </w:tc>
        <w:tc>
          <w:tcPr>
            <w:tcW w:w="851" w:type="dxa"/>
            <w:tcBorders>
              <w:top w:val="single" w:sz="4" w:space="0" w:color="auto"/>
            </w:tcBorders>
            <w:shd w:val="clear" w:color="auto" w:fill="D9D9D9" w:themeFill="background1" w:themeFillShade="D9"/>
            <w:tcMar>
              <w:top w:w="0" w:type="dxa"/>
              <w:left w:w="108" w:type="dxa"/>
              <w:bottom w:w="0" w:type="dxa"/>
              <w:right w:w="108" w:type="dxa"/>
            </w:tcMar>
            <w:vAlign w:val="center"/>
          </w:tcPr>
          <w:p w14:paraId="51105E16"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55" w:name="__UnoMark__3185_1588825296"/>
            <w:bookmarkStart w:id="56" w:name="__UnoMark__3184_1588825296"/>
            <w:bookmarkEnd w:id="55"/>
            <w:bookmarkEnd w:id="56"/>
            <w:r w:rsidRPr="00BF0DA0">
              <w:rPr>
                <w:rFonts w:ascii="Arial" w:hAnsi="Arial" w:cs="Arial"/>
                <w:sz w:val="20"/>
                <w:szCs w:val="20"/>
              </w:rPr>
              <w:t>0</w:t>
            </w:r>
          </w:p>
        </w:tc>
        <w:tc>
          <w:tcPr>
            <w:tcW w:w="850" w:type="dxa"/>
            <w:tcBorders>
              <w:top w:val="single" w:sz="4" w:space="0" w:color="auto"/>
            </w:tcBorders>
            <w:shd w:val="clear" w:color="auto" w:fill="D9D9D9" w:themeFill="background1" w:themeFillShade="D9"/>
            <w:tcMar>
              <w:top w:w="0" w:type="dxa"/>
              <w:left w:w="108" w:type="dxa"/>
              <w:bottom w:w="0" w:type="dxa"/>
              <w:right w:w="108" w:type="dxa"/>
            </w:tcMar>
            <w:vAlign w:val="center"/>
          </w:tcPr>
          <w:p w14:paraId="7BF64562"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57" w:name="__UnoMark__3187_1588825296"/>
            <w:bookmarkStart w:id="58" w:name="__UnoMark__3186_1588825296"/>
            <w:bookmarkEnd w:id="57"/>
            <w:bookmarkEnd w:id="58"/>
            <w:r w:rsidRPr="00BF0DA0">
              <w:rPr>
                <w:rFonts w:ascii="Arial" w:hAnsi="Arial" w:cs="Arial"/>
                <w:sz w:val="20"/>
                <w:szCs w:val="20"/>
              </w:rPr>
              <w:t>71</w:t>
            </w:r>
          </w:p>
        </w:tc>
        <w:tc>
          <w:tcPr>
            <w:tcW w:w="850" w:type="dxa"/>
            <w:tcBorders>
              <w:top w:val="single" w:sz="4" w:space="0" w:color="auto"/>
            </w:tcBorders>
            <w:shd w:val="clear" w:color="auto" w:fill="D9D9D9" w:themeFill="background1" w:themeFillShade="D9"/>
            <w:tcMar>
              <w:top w:w="0" w:type="dxa"/>
              <w:left w:w="108" w:type="dxa"/>
              <w:bottom w:w="0" w:type="dxa"/>
              <w:right w:w="108" w:type="dxa"/>
            </w:tcMar>
            <w:vAlign w:val="center"/>
          </w:tcPr>
          <w:p w14:paraId="31D0C72D"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59" w:name="__UnoMark__3189_1588825296"/>
            <w:bookmarkStart w:id="60" w:name="__UnoMark__3188_1588825296"/>
            <w:bookmarkEnd w:id="59"/>
            <w:bookmarkEnd w:id="60"/>
            <w:r w:rsidRPr="00BF0DA0">
              <w:rPr>
                <w:rFonts w:ascii="Arial" w:hAnsi="Arial" w:cs="Arial"/>
                <w:sz w:val="20"/>
                <w:szCs w:val="20"/>
              </w:rPr>
              <w:t>46</w:t>
            </w:r>
          </w:p>
        </w:tc>
        <w:tc>
          <w:tcPr>
            <w:tcW w:w="850" w:type="dxa"/>
            <w:tcBorders>
              <w:top w:val="single" w:sz="4" w:space="0" w:color="auto"/>
            </w:tcBorders>
            <w:shd w:val="clear" w:color="auto" w:fill="D9D9D9" w:themeFill="background1" w:themeFillShade="D9"/>
            <w:tcMar>
              <w:top w:w="0" w:type="dxa"/>
              <w:left w:w="108" w:type="dxa"/>
              <w:bottom w:w="0" w:type="dxa"/>
              <w:right w:w="108" w:type="dxa"/>
            </w:tcMar>
            <w:vAlign w:val="center"/>
          </w:tcPr>
          <w:p w14:paraId="3175C584"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61" w:name="__UnoMark__3191_1588825296"/>
            <w:bookmarkStart w:id="62" w:name="__UnoMark__3190_1588825296"/>
            <w:bookmarkEnd w:id="61"/>
            <w:bookmarkEnd w:id="62"/>
            <w:r w:rsidRPr="00BF0DA0">
              <w:rPr>
                <w:rFonts w:ascii="Arial" w:hAnsi="Arial" w:cs="Arial"/>
                <w:sz w:val="20"/>
                <w:szCs w:val="20"/>
              </w:rPr>
              <w:t>193</w:t>
            </w:r>
          </w:p>
        </w:tc>
        <w:tc>
          <w:tcPr>
            <w:tcW w:w="993" w:type="dxa"/>
            <w:tcBorders>
              <w:top w:val="single" w:sz="4" w:space="0" w:color="auto"/>
            </w:tcBorders>
            <w:shd w:val="clear" w:color="auto" w:fill="D9D9D9" w:themeFill="background1" w:themeFillShade="D9"/>
            <w:tcMar>
              <w:top w:w="0" w:type="dxa"/>
              <w:left w:w="108" w:type="dxa"/>
              <w:bottom w:w="0" w:type="dxa"/>
              <w:right w:w="108" w:type="dxa"/>
            </w:tcMar>
            <w:vAlign w:val="center"/>
          </w:tcPr>
          <w:p w14:paraId="0E272D53"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63" w:name="__UnoMark__3193_1588825296"/>
            <w:bookmarkStart w:id="64" w:name="__UnoMark__3192_1588825296"/>
            <w:bookmarkEnd w:id="63"/>
            <w:bookmarkEnd w:id="64"/>
            <w:r w:rsidRPr="00BF0DA0">
              <w:rPr>
                <w:rFonts w:ascii="Arial" w:hAnsi="Arial" w:cs="Arial"/>
                <w:sz w:val="20"/>
                <w:szCs w:val="20"/>
              </w:rPr>
              <w:t>239</w:t>
            </w:r>
          </w:p>
        </w:tc>
      </w:tr>
      <w:tr w:rsidR="00E05BCC" w:rsidRPr="00B66CF8" w14:paraId="1D8ED4A7" w14:textId="77777777" w:rsidTr="00BF0DA0">
        <w:trPr>
          <w:trHeight w:val="416"/>
          <w:jc w:val="center"/>
        </w:trPr>
        <w:tc>
          <w:tcPr>
            <w:tcW w:w="1383" w:type="dxa"/>
            <w:shd w:val="clear" w:color="auto" w:fill="auto"/>
            <w:tcMar>
              <w:top w:w="0" w:type="dxa"/>
              <w:left w:w="108" w:type="dxa"/>
              <w:bottom w:w="0" w:type="dxa"/>
              <w:right w:w="108" w:type="dxa"/>
            </w:tcMar>
            <w:vAlign w:val="center"/>
          </w:tcPr>
          <w:p w14:paraId="4D7C1B3E" w14:textId="1062E5C9" w:rsidR="00E05BCC" w:rsidRPr="00BF0DA0" w:rsidRDefault="00B66CF8" w:rsidP="00BF0DA0">
            <w:pPr>
              <w:pStyle w:val="Standard"/>
              <w:spacing w:before="60" w:afterLines="60" w:after="144" w:line="240" w:lineRule="auto"/>
              <w:rPr>
                <w:rFonts w:ascii="Arial" w:hAnsi="Arial" w:cs="Arial"/>
                <w:sz w:val="20"/>
                <w:szCs w:val="20"/>
              </w:rPr>
            </w:pPr>
            <w:bookmarkStart w:id="65" w:name="__UnoMark__3195_1588825296"/>
            <w:bookmarkStart w:id="66" w:name="__UnoMark__3194_1588825296"/>
            <w:bookmarkEnd w:id="65"/>
            <w:bookmarkEnd w:id="66"/>
            <w:r w:rsidRPr="00FF00A8">
              <w:rPr>
                <w:rFonts w:ascii="Arial" w:hAnsi="Arial" w:cs="Arial"/>
                <w:sz w:val="20"/>
                <w:szCs w:val="20"/>
              </w:rPr>
              <w:t xml:space="preserve">Ocak </w:t>
            </w:r>
            <w:r>
              <w:rPr>
                <w:rFonts w:ascii="Arial" w:hAnsi="Arial" w:cs="Arial"/>
                <w:sz w:val="20"/>
                <w:szCs w:val="20"/>
              </w:rPr>
              <w:t>‘</w:t>
            </w:r>
            <w:r w:rsidRPr="00FF00A8">
              <w:rPr>
                <w:rFonts w:ascii="Arial" w:hAnsi="Arial" w:cs="Arial"/>
                <w:sz w:val="20"/>
                <w:szCs w:val="20"/>
              </w:rPr>
              <w:t>13</w:t>
            </w:r>
          </w:p>
        </w:tc>
        <w:tc>
          <w:tcPr>
            <w:tcW w:w="743" w:type="dxa"/>
            <w:shd w:val="clear" w:color="auto" w:fill="auto"/>
            <w:tcMar>
              <w:top w:w="0" w:type="dxa"/>
              <w:left w:w="108" w:type="dxa"/>
              <w:bottom w:w="0" w:type="dxa"/>
              <w:right w:w="108" w:type="dxa"/>
            </w:tcMar>
            <w:vAlign w:val="center"/>
          </w:tcPr>
          <w:p w14:paraId="2D2DF2C4"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67" w:name="__UnoMark__3197_1588825296"/>
            <w:bookmarkStart w:id="68" w:name="__UnoMark__3196_1588825296"/>
            <w:bookmarkEnd w:id="67"/>
            <w:bookmarkEnd w:id="68"/>
            <w:r w:rsidRPr="00BF0DA0">
              <w:rPr>
                <w:rFonts w:ascii="Arial" w:hAnsi="Arial" w:cs="Arial"/>
                <w:sz w:val="20"/>
                <w:szCs w:val="20"/>
              </w:rPr>
              <w:t>42</w:t>
            </w:r>
          </w:p>
        </w:tc>
        <w:tc>
          <w:tcPr>
            <w:tcW w:w="740" w:type="dxa"/>
            <w:shd w:val="clear" w:color="auto" w:fill="auto"/>
            <w:tcMar>
              <w:top w:w="0" w:type="dxa"/>
              <w:left w:w="108" w:type="dxa"/>
              <w:bottom w:w="0" w:type="dxa"/>
              <w:right w:w="108" w:type="dxa"/>
            </w:tcMar>
            <w:vAlign w:val="center"/>
          </w:tcPr>
          <w:p w14:paraId="56C7097E"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69" w:name="__UnoMark__3199_1588825296"/>
            <w:bookmarkStart w:id="70" w:name="__UnoMark__3198_1588825296"/>
            <w:bookmarkEnd w:id="69"/>
            <w:bookmarkEnd w:id="70"/>
            <w:r w:rsidRPr="00BF0DA0">
              <w:rPr>
                <w:rFonts w:ascii="Arial" w:hAnsi="Arial" w:cs="Arial"/>
                <w:sz w:val="20"/>
                <w:szCs w:val="20"/>
              </w:rPr>
              <w:t>40</w:t>
            </w:r>
          </w:p>
        </w:tc>
        <w:tc>
          <w:tcPr>
            <w:tcW w:w="926" w:type="dxa"/>
            <w:shd w:val="clear" w:color="auto" w:fill="auto"/>
            <w:tcMar>
              <w:top w:w="0" w:type="dxa"/>
              <w:left w:w="108" w:type="dxa"/>
              <w:bottom w:w="0" w:type="dxa"/>
              <w:right w:w="108" w:type="dxa"/>
            </w:tcMar>
            <w:vAlign w:val="center"/>
          </w:tcPr>
          <w:p w14:paraId="2CC3FAC5"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71" w:name="__UnoMark__3201_1588825296"/>
            <w:bookmarkStart w:id="72" w:name="__UnoMark__3200_1588825296"/>
            <w:bookmarkEnd w:id="71"/>
            <w:bookmarkEnd w:id="72"/>
            <w:r w:rsidRPr="00BF0DA0">
              <w:rPr>
                <w:rFonts w:ascii="Arial" w:hAnsi="Arial" w:cs="Arial"/>
                <w:sz w:val="20"/>
                <w:szCs w:val="20"/>
              </w:rPr>
              <w:t>123</w:t>
            </w:r>
          </w:p>
        </w:tc>
        <w:tc>
          <w:tcPr>
            <w:tcW w:w="992" w:type="dxa"/>
            <w:shd w:val="clear" w:color="auto" w:fill="auto"/>
            <w:tcMar>
              <w:top w:w="0" w:type="dxa"/>
              <w:left w:w="108" w:type="dxa"/>
              <w:bottom w:w="0" w:type="dxa"/>
              <w:right w:w="108" w:type="dxa"/>
            </w:tcMar>
            <w:vAlign w:val="center"/>
          </w:tcPr>
          <w:p w14:paraId="757822CB"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73" w:name="__UnoMark__3203_1588825296"/>
            <w:bookmarkStart w:id="74" w:name="__UnoMark__3202_1588825296"/>
            <w:bookmarkEnd w:id="73"/>
            <w:bookmarkEnd w:id="74"/>
            <w:r w:rsidRPr="00BF0DA0">
              <w:rPr>
                <w:rFonts w:ascii="Arial" w:hAnsi="Arial" w:cs="Arial"/>
                <w:sz w:val="20"/>
                <w:szCs w:val="20"/>
              </w:rPr>
              <w:t>0</w:t>
            </w:r>
          </w:p>
        </w:tc>
        <w:tc>
          <w:tcPr>
            <w:tcW w:w="851" w:type="dxa"/>
            <w:shd w:val="clear" w:color="auto" w:fill="auto"/>
            <w:tcMar>
              <w:top w:w="0" w:type="dxa"/>
              <w:left w:w="108" w:type="dxa"/>
              <w:bottom w:w="0" w:type="dxa"/>
              <w:right w:w="108" w:type="dxa"/>
            </w:tcMar>
            <w:vAlign w:val="center"/>
          </w:tcPr>
          <w:p w14:paraId="1CDBADAD"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75" w:name="__UnoMark__3205_1588825296"/>
            <w:bookmarkStart w:id="76" w:name="__UnoMark__3204_1588825296"/>
            <w:bookmarkEnd w:id="75"/>
            <w:bookmarkEnd w:id="76"/>
            <w:r w:rsidRPr="00BF0DA0">
              <w:rPr>
                <w:rFonts w:ascii="Arial" w:hAnsi="Arial" w:cs="Arial"/>
                <w:sz w:val="20"/>
                <w:szCs w:val="20"/>
              </w:rPr>
              <w:t>0</w:t>
            </w:r>
          </w:p>
        </w:tc>
        <w:tc>
          <w:tcPr>
            <w:tcW w:w="850" w:type="dxa"/>
            <w:shd w:val="clear" w:color="auto" w:fill="auto"/>
            <w:tcMar>
              <w:top w:w="0" w:type="dxa"/>
              <w:left w:w="108" w:type="dxa"/>
              <w:bottom w:w="0" w:type="dxa"/>
              <w:right w:w="108" w:type="dxa"/>
            </w:tcMar>
            <w:vAlign w:val="center"/>
          </w:tcPr>
          <w:p w14:paraId="32A276ED"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77" w:name="__UnoMark__3207_1588825296"/>
            <w:bookmarkStart w:id="78" w:name="__UnoMark__3206_1588825296"/>
            <w:bookmarkEnd w:id="77"/>
            <w:bookmarkEnd w:id="78"/>
            <w:r w:rsidRPr="00BF0DA0">
              <w:rPr>
                <w:rFonts w:ascii="Arial" w:hAnsi="Arial" w:cs="Arial"/>
                <w:sz w:val="20"/>
                <w:szCs w:val="20"/>
              </w:rPr>
              <w:t>205</w:t>
            </w:r>
          </w:p>
        </w:tc>
        <w:tc>
          <w:tcPr>
            <w:tcW w:w="850" w:type="dxa"/>
            <w:shd w:val="clear" w:color="auto" w:fill="auto"/>
            <w:tcMar>
              <w:top w:w="0" w:type="dxa"/>
              <w:left w:w="108" w:type="dxa"/>
              <w:bottom w:w="0" w:type="dxa"/>
              <w:right w:w="108" w:type="dxa"/>
            </w:tcMar>
            <w:vAlign w:val="center"/>
          </w:tcPr>
          <w:p w14:paraId="1DB93AF7"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79" w:name="__UnoMark__3209_1588825296"/>
            <w:bookmarkStart w:id="80" w:name="__UnoMark__3208_1588825296"/>
            <w:bookmarkEnd w:id="79"/>
            <w:bookmarkEnd w:id="80"/>
            <w:r w:rsidRPr="00BF0DA0">
              <w:rPr>
                <w:rFonts w:ascii="Arial" w:hAnsi="Arial" w:cs="Arial"/>
                <w:sz w:val="20"/>
                <w:szCs w:val="20"/>
              </w:rPr>
              <w:t>12</w:t>
            </w:r>
          </w:p>
        </w:tc>
        <w:tc>
          <w:tcPr>
            <w:tcW w:w="850" w:type="dxa"/>
            <w:shd w:val="clear" w:color="auto" w:fill="auto"/>
            <w:tcMar>
              <w:top w:w="0" w:type="dxa"/>
              <w:left w:w="108" w:type="dxa"/>
              <w:bottom w:w="0" w:type="dxa"/>
              <w:right w:w="108" w:type="dxa"/>
            </w:tcMar>
            <w:vAlign w:val="center"/>
          </w:tcPr>
          <w:p w14:paraId="6617D98A"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81" w:name="__UnoMark__3211_1588825296"/>
            <w:bookmarkStart w:id="82" w:name="__UnoMark__3210_1588825296"/>
            <w:bookmarkEnd w:id="81"/>
            <w:bookmarkEnd w:id="82"/>
            <w:r w:rsidRPr="00BF0DA0">
              <w:rPr>
                <w:rFonts w:ascii="Arial" w:hAnsi="Arial" w:cs="Arial"/>
                <w:sz w:val="20"/>
                <w:szCs w:val="20"/>
              </w:rPr>
              <w:t>157</w:t>
            </w:r>
          </w:p>
        </w:tc>
        <w:tc>
          <w:tcPr>
            <w:tcW w:w="993" w:type="dxa"/>
            <w:shd w:val="clear" w:color="auto" w:fill="auto"/>
            <w:tcMar>
              <w:top w:w="0" w:type="dxa"/>
              <w:left w:w="108" w:type="dxa"/>
              <w:bottom w:w="0" w:type="dxa"/>
              <w:right w:w="108" w:type="dxa"/>
            </w:tcMar>
            <w:vAlign w:val="center"/>
          </w:tcPr>
          <w:p w14:paraId="3C016BBC"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83" w:name="__UnoMark__3213_1588825296"/>
            <w:bookmarkStart w:id="84" w:name="__UnoMark__3212_1588825296"/>
            <w:bookmarkEnd w:id="83"/>
            <w:bookmarkEnd w:id="84"/>
            <w:r w:rsidRPr="00BF0DA0">
              <w:rPr>
                <w:rFonts w:ascii="Arial" w:hAnsi="Arial" w:cs="Arial"/>
                <w:sz w:val="20"/>
                <w:szCs w:val="20"/>
              </w:rPr>
              <w:t>169</w:t>
            </w:r>
          </w:p>
        </w:tc>
      </w:tr>
      <w:tr w:rsidR="00B66CF8" w:rsidRPr="00B66CF8" w14:paraId="67BE789C" w14:textId="77777777" w:rsidTr="00BF0DA0">
        <w:trPr>
          <w:trHeight w:val="416"/>
          <w:jc w:val="center"/>
        </w:trPr>
        <w:tc>
          <w:tcPr>
            <w:tcW w:w="1383" w:type="dxa"/>
            <w:shd w:val="clear" w:color="auto" w:fill="D9D9D9" w:themeFill="background1" w:themeFillShade="D9"/>
            <w:tcMar>
              <w:top w:w="0" w:type="dxa"/>
              <w:left w:w="108" w:type="dxa"/>
              <w:bottom w:w="0" w:type="dxa"/>
              <w:right w:w="108" w:type="dxa"/>
            </w:tcMar>
            <w:vAlign w:val="center"/>
          </w:tcPr>
          <w:p w14:paraId="0B80DDD8" w14:textId="3D160033" w:rsidR="00E05BCC" w:rsidRPr="00BF0DA0" w:rsidRDefault="00B66CF8" w:rsidP="00BF0DA0">
            <w:pPr>
              <w:pStyle w:val="Standard"/>
              <w:spacing w:before="60" w:afterLines="60" w:after="144" w:line="240" w:lineRule="auto"/>
              <w:rPr>
                <w:rFonts w:ascii="Arial" w:hAnsi="Arial" w:cs="Arial"/>
                <w:sz w:val="20"/>
                <w:szCs w:val="20"/>
              </w:rPr>
            </w:pPr>
            <w:bookmarkStart w:id="85" w:name="__UnoMark__3215_1588825296"/>
            <w:bookmarkStart w:id="86" w:name="__UnoMark__3214_1588825296"/>
            <w:bookmarkEnd w:id="85"/>
            <w:bookmarkEnd w:id="86"/>
            <w:r w:rsidRPr="00FF00A8">
              <w:rPr>
                <w:rFonts w:ascii="Arial" w:hAnsi="Arial" w:cs="Arial"/>
                <w:sz w:val="20"/>
                <w:szCs w:val="20"/>
              </w:rPr>
              <w:t xml:space="preserve">Şubat </w:t>
            </w:r>
            <w:r>
              <w:rPr>
                <w:rFonts w:ascii="Arial" w:hAnsi="Arial" w:cs="Arial"/>
                <w:sz w:val="20"/>
                <w:szCs w:val="20"/>
              </w:rPr>
              <w:t>‘</w:t>
            </w:r>
            <w:r w:rsidRPr="00FF00A8">
              <w:rPr>
                <w:rFonts w:ascii="Arial" w:hAnsi="Arial" w:cs="Arial"/>
                <w:sz w:val="20"/>
                <w:szCs w:val="20"/>
              </w:rPr>
              <w:t>13</w:t>
            </w:r>
          </w:p>
        </w:tc>
        <w:tc>
          <w:tcPr>
            <w:tcW w:w="743" w:type="dxa"/>
            <w:shd w:val="clear" w:color="auto" w:fill="D9D9D9" w:themeFill="background1" w:themeFillShade="D9"/>
            <w:tcMar>
              <w:top w:w="0" w:type="dxa"/>
              <w:left w:w="108" w:type="dxa"/>
              <w:bottom w:w="0" w:type="dxa"/>
              <w:right w:w="108" w:type="dxa"/>
            </w:tcMar>
            <w:vAlign w:val="center"/>
          </w:tcPr>
          <w:p w14:paraId="69CB4C68"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87" w:name="__UnoMark__3217_1588825296"/>
            <w:bookmarkStart w:id="88" w:name="__UnoMark__3216_1588825296"/>
            <w:bookmarkEnd w:id="87"/>
            <w:bookmarkEnd w:id="88"/>
            <w:r w:rsidRPr="00BF0DA0">
              <w:rPr>
                <w:rFonts w:ascii="Arial" w:hAnsi="Arial" w:cs="Arial"/>
                <w:sz w:val="20"/>
                <w:szCs w:val="20"/>
              </w:rPr>
              <w:t>39</w:t>
            </w:r>
          </w:p>
        </w:tc>
        <w:tc>
          <w:tcPr>
            <w:tcW w:w="740" w:type="dxa"/>
            <w:shd w:val="clear" w:color="auto" w:fill="D9D9D9" w:themeFill="background1" w:themeFillShade="D9"/>
            <w:tcMar>
              <w:top w:w="0" w:type="dxa"/>
              <w:left w:w="108" w:type="dxa"/>
              <w:bottom w:w="0" w:type="dxa"/>
              <w:right w:w="108" w:type="dxa"/>
            </w:tcMar>
            <w:vAlign w:val="center"/>
          </w:tcPr>
          <w:p w14:paraId="373F20AD"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89" w:name="__UnoMark__3219_1588825296"/>
            <w:bookmarkStart w:id="90" w:name="__UnoMark__3218_1588825296"/>
            <w:bookmarkEnd w:id="89"/>
            <w:bookmarkEnd w:id="90"/>
            <w:r w:rsidRPr="00BF0DA0">
              <w:rPr>
                <w:rFonts w:ascii="Arial" w:hAnsi="Arial" w:cs="Arial"/>
                <w:sz w:val="20"/>
                <w:szCs w:val="20"/>
              </w:rPr>
              <w:t>30</w:t>
            </w:r>
          </w:p>
        </w:tc>
        <w:tc>
          <w:tcPr>
            <w:tcW w:w="926" w:type="dxa"/>
            <w:shd w:val="clear" w:color="auto" w:fill="D9D9D9" w:themeFill="background1" w:themeFillShade="D9"/>
            <w:tcMar>
              <w:top w:w="0" w:type="dxa"/>
              <w:left w:w="108" w:type="dxa"/>
              <w:bottom w:w="0" w:type="dxa"/>
              <w:right w:w="108" w:type="dxa"/>
            </w:tcMar>
            <w:vAlign w:val="center"/>
          </w:tcPr>
          <w:p w14:paraId="0BD56019"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91" w:name="__UnoMark__3221_1588825296"/>
            <w:bookmarkStart w:id="92" w:name="__UnoMark__3220_1588825296"/>
            <w:bookmarkEnd w:id="91"/>
            <w:bookmarkEnd w:id="92"/>
            <w:r w:rsidRPr="00BF0DA0">
              <w:rPr>
                <w:rFonts w:ascii="Arial" w:hAnsi="Arial" w:cs="Arial"/>
                <w:sz w:val="20"/>
                <w:szCs w:val="20"/>
              </w:rPr>
              <w:t>162</w:t>
            </w:r>
          </w:p>
        </w:tc>
        <w:tc>
          <w:tcPr>
            <w:tcW w:w="992" w:type="dxa"/>
            <w:shd w:val="clear" w:color="auto" w:fill="D9D9D9" w:themeFill="background1" w:themeFillShade="D9"/>
            <w:tcMar>
              <w:top w:w="0" w:type="dxa"/>
              <w:left w:w="108" w:type="dxa"/>
              <w:bottom w:w="0" w:type="dxa"/>
              <w:right w:w="108" w:type="dxa"/>
            </w:tcMar>
            <w:vAlign w:val="center"/>
          </w:tcPr>
          <w:p w14:paraId="13D44AFE"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93" w:name="__UnoMark__3223_1588825296"/>
            <w:bookmarkStart w:id="94" w:name="__UnoMark__3222_1588825296"/>
            <w:bookmarkEnd w:id="93"/>
            <w:bookmarkEnd w:id="94"/>
            <w:r w:rsidRPr="00BF0DA0">
              <w:rPr>
                <w:rFonts w:ascii="Arial" w:hAnsi="Arial" w:cs="Arial"/>
                <w:sz w:val="20"/>
                <w:szCs w:val="20"/>
              </w:rPr>
              <w:t>2</w:t>
            </w:r>
          </w:p>
        </w:tc>
        <w:tc>
          <w:tcPr>
            <w:tcW w:w="851" w:type="dxa"/>
            <w:shd w:val="clear" w:color="auto" w:fill="D9D9D9" w:themeFill="background1" w:themeFillShade="D9"/>
            <w:tcMar>
              <w:top w:w="0" w:type="dxa"/>
              <w:left w:w="108" w:type="dxa"/>
              <w:bottom w:w="0" w:type="dxa"/>
              <w:right w:w="108" w:type="dxa"/>
            </w:tcMar>
            <w:vAlign w:val="center"/>
          </w:tcPr>
          <w:p w14:paraId="524DB6AF"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95" w:name="__UnoMark__3225_1588825296"/>
            <w:bookmarkStart w:id="96" w:name="__UnoMark__3224_1588825296"/>
            <w:bookmarkEnd w:id="95"/>
            <w:bookmarkEnd w:id="96"/>
            <w:r w:rsidRPr="00BF0DA0">
              <w:rPr>
                <w:rFonts w:ascii="Arial" w:hAnsi="Arial" w:cs="Arial"/>
                <w:sz w:val="20"/>
                <w:szCs w:val="20"/>
              </w:rPr>
              <w:t>50</w:t>
            </w:r>
          </w:p>
        </w:tc>
        <w:tc>
          <w:tcPr>
            <w:tcW w:w="850" w:type="dxa"/>
            <w:shd w:val="clear" w:color="auto" w:fill="D9D9D9" w:themeFill="background1" w:themeFillShade="D9"/>
            <w:tcMar>
              <w:top w:w="0" w:type="dxa"/>
              <w:left w:w="108" w:type="dxa"/>
              <w:bottom w:w="0" w:type="dxa"/>
              <w:right w:w="108" w:type="dxa"/>
            </w:tcMar>
            <w:vAlign w:val="center"/>
          </w:tcPr>
          <w:p w14:paraId="0A662B33"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97" w:name="__UnoMark__3227_1588825296"/>
            <w:bookmarkStart w:id="98" w:name="__UnoMark__3226_1588825296"/>
            <w:bookmarkEnd w:id="97"/>
            <w:bookmarkEnd w:id="98"/>
            <w:r w:rsidRPr="00BF0DA0">
              <w:rPr>
                <w:rFonts w:ascii="Arial" w:hAnsi="Arial" w:cs="Arial"/>
                <w:sz w:val="20"/>
                <w:szCs w:val="20"/>
              </w:rPr>
              <w:t>283</w:t>
            </w:r>
          </w:p>
        </w:tc>
        <w:tc>
          <w:tcPr>
            <w:tcW w:w="850" w:type="dxa"/>
            <w:shd w:val="clear" w:color="auto" w:fill="D9D9D9" w:themeFill="background1" w:themeFillShade="D9"/>
            <w:tcMar>
              <w:top w:w="0" w:type="dxa"/>
              <w:left w:w="108" w:type="dxa"/>
              <w:bottom w:w="0" w:type="dxa"/>
              <w:right w:w="108" w:type="dxa"/>
            </w:tcMar>
            <w:vAlign w:val="center"/>
          </w:tcPr>
          <w:p w14:paraId="0C93EBEB"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99" w:name="__UnoMark__3229_1588825296"/>
            <w:bookmarkStart w:id="100" w:name="__UnoMark__3228_1588825296"/>
            <w:bookmarkEnd w:id="99"/>
            <w:bookmarkEnd w:id="100"/>
            <w:r w:rsidRPr="00BF0DA0">
              <w:rPr>
                <w:rFonts w:ascii="Arial" w:hAnsi="Arial" w:cs="Arial"/>
                <w:sz w:val="20"/>
                <w:szCs w:val="20"/>
              </w:rPr>
              <w:t>23</w:t>
            </w:r>
          </w:p>
        </w:tc>
        <w:tc>
          <w:tcPr>
            <w:tcW w:w="850" w:type="dxa"/>
            <w:shd w:val="clear" w:color="auto" w:fill="D9D9D9" w:themeFill="background1" w:themeFillShade="D9"/>
            <w:tcMar>
              <w:top w:w="0" w:type="dxa"/>
              <w:left w:w="108" w:type="dxa"/>
              <w:bottom w:w="0" w:type="dxa"/>
              <w:right w:w="108" w:type="dxa"/>
            </w:tcMar>
            <w:vAlign w:val="center"/>
          </w:tcPr>
          <w:p w14:paraId="21CE462D"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01" w:name="__UnoMark__3231_1588825296"/>
            <w:bookmarkStart w:id="102" w:name="__UnoMark__3230_1588825296"/>
            <w:bookmarkEnd w:id="101"/>
            <w:bookmarkEnd w:id="102"/>
            <w:r w:rsidRPr="00BF0DA0">
              <w:rPr>
                <w:rFonts w:ascii="Arial" w:hAnsi="Arial" w:cs="Arial"/>
                <w:sz w:val="20"/>
                <w:szCs w:val="20"/>
              </w:rPr>
              <w:t>175</w:t>
            </w:r>
          </w:p>
        </w:tc>
        <w:tc>
          <w:tcPr>
            <w:tcW w:w="993" w:type="dxa"/>
            <w:shd w:val="clear" w:color="auto" w:fill="D9D9D9" w:themeFill="background1" w:themeFillShade="D9"/>
            <w:tcMar>
              <w:top w:w="0" w:type="dxa"/>
              <w:left w:w="108" w:type="dxa"/>
              <w:bottom w:w="0" w:type="dxa"/>
              <w:right w:w="108" w:type="dxa"/>
            </w:tcMar>
            <w:vAlign w:val="center"/>
          </w:tcPr>
          <w:p w14:paraId="016701D8"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03" w:name="__UnoMark__3233_1588825296"/>
            <w:bookmarkStart w:id="104" w:name="__UnoMark__3232_1588825296"/>
            <w:bookmarkEnd w:id="103"/>
            <w:bookmarkEnd w:id="104"/>
            <w:r w:rsidRPr="00BF0DA0">
              <w:rPr>
                <w:rFonts w:ascii="Arial" w:hAnsi="Arial" w:cs="Arial"/>
                <w:sz w:val="20"/>
                <w:szCs w:val="20"/>
              </w:rPr>
              <w:t>198</w:t>
            </w:r>
          </w:p>
        </w:tc>
      </w:tr>
      <w:tr w:rsidR="00E05BCC" w:rsidRPr="00B66CF8" w14:paraId="07FAE4BC" w14:textId="77777777" w:rsidTr="00BF0DA0">
        <w:trPr>
          <w:trHeight w:val="471"/>
          <w:jc w:val="center"/>
        </w:trPr>
        <w:tc>
          <w:tcPr>
            <w:tcW w:w="1383" w:type="dxa"/>
            <w:shd w:val="clear" w:color="auto" w:fill="auto"/>
            <w:tcMar>
              <w:top w:w="0" w:type="dxa"/>
              <w:left w:w="108" w:type="dxa"/>
              <w:bottom w:w="0" w:type="dxa"/>
              <w:right w:w="108" w:type="dxa"/>
            </w:tcMar>
            <w:vAlign w:val="center"/>
          </w:tcPr>
          <w:p w14:paraId="1125DAE8" w14:textId="10127681" w:rsidR="00E05BCC" w:rsidRPr="00BF0DA0" w:rsidRDefault="00B66CF8" w:rsidP="00BF0DA0">
            <w:pPr>
              <w:pStyle w:val="Standard"/>
              <w:spacing w:before="60" w:afterLines="60" w:after="144" w:line="240" w:lineRule="auto"/>
              <w:rPr>
                <w:rFonts w:ascii="Arial" w:hAnsi="Arial" w:cs="Arial"/>
                <w:sz w:val="20"/>
                <w:szCs w:val="20"/>
              </w:rPr>
            </w:pPr>
            <w:bookmarkStart w:id="105" w:name="__UnoMark__3235_1588825296"/>
            <w:bookmarkStart w:id="106" w:name="__UnoMark__3234_1588825296"/>
            <w:bookmarkEnd w:id="105"/>
            <w:bookmarkEnd w:id="106"/>
            <w:r w:rsidRPr="00FF00A8">
              <w:rPr>
                <w:rFonts w:ascii="Arial" w:hAnsi="Arial" w:cs="Arial"/>
                <w:sz w:val="20"/>
                <w:szCs w:val="20"/>
              </w:rPr>
              <w:t xml:space="preserve">Mart </w:t>
            </w:r>
            <w:r>
              <w:rPr>
                <w:rFonts w:ascii="Arial" w:hAnsi="Arial" w:cs="Arial"/>
                <w:sz w:val="20"/>
                <w:szCs w:val="20"/>
              </w:rPr>
              <w:t>‘</w:t>
            </w:r>
            <w:r w:rsidRPr="00FF00A8">
              <w:rPr>
                <w:rFonts w:ascii="Arial" w:hAnsi="Arial" w:cs="Arial"/>
                <w:sz w:val="20"/>
                <w:szCs w:val="20"/>
              </w:rPr>
              <w:t>13</w:t>
            </w:r>
          </w:p>
        </w:tc>
        <w:tc>
          <w:tcPr>
            <w:tcW w:w="743" w:type="dxa"/>
            <w:shd w:val="clear" w:color="auto" w:fill="auto"/>
            <w:tcMar>
              <w:top w:w="0" w:type="dxa"/>
              <w:left w:w="108" w:type="dxa"/>
              <w:bottom w:w="0" w:type="dxa"/>
              <w:right w:w="108" w:type="dxa"/>
            </w:tcMar>
            <w:vAlign w:val="center"/>
          </w:tcPr>
          <w:p w14:paraId="744BBA3D"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07" w:name="__UnoMark__3237_1588825296"/>
            <w:bookmarkStart w:id="108" w:name="__UnoMark__3236_1588825296"/>
            <w:bookmarkEnd w:id="107"/>
            <w:bookmarkEnd w:id="108"/>
            <w:r w:rsidRPr="00BF0DA0">
              <w:rPr>
                <w:rFonts w:ascii="Arial" w:hAnsi="Arial" w:cs="Arial"/>
                <w:sz w:val="20"/>
                <w:szCs w:val="20"/>
              </w:rPr>
              <w:t>35</w:t>
            </w:r>
          </w:p>
        </w:tc>
        <w:tc>
          <w:tcPr>
            <w:tcW w:w="740" w:type="dxa"/>
            <w:shd w:val="clear" w:color="auto" w:fill="auto"/>
            <w:tcMar>
              <w:top w:w="0" w:type="dxa"/>
              <w:left w:w="108" w:type="dxa"/>
              <w:bottom w:w="0" w:type="dxa"/>
              <w:right w:w="108" w:type="dxa"/>
            </w:tcMar>
            <w:vAlign w:val="center"/>
          </w:tcPr>
          <w:p w14:paraId="1834ACB3"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09" w:name="__UnoMark__3239_1588825296"/>
            <w:bookmarkStart w:id="110" w:name="__UnoMark__3238_1588825296"/>
            <w:bookmarkEnd w:id="109"/>
            <w:bookmarkEnd w:id="110"/>
            <w:r w:rsidRPr="00BF0DA0">
              <w:rPr>
                <w:rFonts w:ascii="Arial" w:hAnsi="Arial" w:cs="Arial"/>
                <w:sz w:val="20"/>
                <w:szCs w:val="20"/>
              </w:rPr>
              <w:t>37</w:t>
            </w:r>
          </w:p>
        </w:tc>
        <w:tc>
          <w:tcPr>
            <w:tcW w:w="926" w:type="dxa"/>
            <w:shd w:val="clear" w:color="auto" w:fill="auto"/>
            <w:tcMar>
              <w:top w:w="0" w:type="dxa"/>
              <w:left w:w="108" w:type="dxa"/>
              <w:bottom w:w="0" w:type="dxa"/>
              <w:right w:w="108" w:type="dxa"/>
            </w:tcMar>
            <w:vAlign w:val="center"/>
          </w:tcPr>
          <w:p w14:paraId="37D2104A"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11" w:name="__UnoMark__3241_1588825296"/>
            <w:bookmarkStart w:id="112" w:name="__UnoMark__3240_1588825296"/>
            <w:bookmarkEnd w:id="111"/>
            <w:bookmarkEnd w:id="112"/>
            <w:r w:rsidRPr="00BF0DA0">
              <w:rPr>
                <w:rFonts w:ascii="Arial" w:hAnsi="Arial" w:cs="Arial"/>
                <w:sz w:val="20"/>
                <w:szCs w:val="20"/>
              </w:rPr>
              <w:t>151</w:t>
            </w:r>
          </w:p>
        </w:tc>
        <w:tc>
          <w:tcPr>
            <w:tcW w:w="992" w:type="dxa"/>
            <w:shd w:val="clear" w:color="auto" w:fill="auto"/>
            <w:tcMar>
              <w:top w:w="0" w:type="dxa"/>
              <w:left w:w="108" w:type="dxa"/>
              <w:bottom w:w="0" w:type="dxa"/>
              <w:right w:w="108" w:type="dxa"/>
            </w:tcMar>
            <w:vAlign w:val="center"/>
          </w:tcPr>
          <w:p w14:paraId="10C7C8BE"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13" w:name="__UnoMark__3243_1588825296"/>
            <w:bookmarkStart w:id="114" w:name="__UnoMark__3242_1588825296"/>
            <w:bookmarkEnd w:id="113"/>
            <w:bookmarkEnd w:id="114"/>
            <w:r w:rsidRPr="00BF0DA0">
              <w:rPr>
                <w:rFonts w:ascii="Arial" w:hAnsi="Arial" w:cs="Arial"/>
                <w:sz w:val="20"/>
                <w:szCs w:val="20"/>
              </w:rPr>
              <w:t>10</w:t>
            </w:r>
          </w:p>
        </w:tc>
        <w:tc>
          <w:tcPr>
            <w:tcW w:w="851" w:type="dxa"/>
            <w:shd w:val="clear" w:color="auto" w:fill="auto"/>
            <w:tcMar>
              <w:top w:w="0" w:type="dxa"/>
              <w:left w:w="108" w:type="dxa"/>
              <w:bottom w:w="0" w:type="dxa"/>
              <w:right w:w="108" w:type="dxa"/>
            </w:tcMar>
            <w:vAlign w:val="center"/>
          </w:tcPr>
          <w:p w14:paraId="5B6CDD0A"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15" w:name="__UnoMark__3245_1588825296"/>
            <w:bookmarkStart w:id="116" w:name="__UnoMark__3244_1588825296"/>
            <w:bookmarkEnd w:id="115"/>
            <w:bookmarkEnd w:id="116"/>
            <w:r w:rsidRPr="00BF0DA0">
              <w:rPr>
                <w:rFonts w:ascii="Arial" w:hAnsi="Arial" w:cs="Arial"/>
                <w:sz w:val="20"/>
                <w:szCs w:val="20"/>
              </w:rPr>
              <w:t>100</w:t>
            </w:r>
          </w:p>
        </w:tc>
        <w:tc>
          <w:tcPr>
            <w:tcW w:w="850" w:type="dxa"/>
            <w:shd w:val="clear" w:color="auto" w:fill="auto"/>
            <w:tcMar>
              <w:top w:w="0" w:type="dxa"/>
              <w:left w:w="108" w:type="dxa"/>
              <w:bottom w:w="0" w:type="dxa"/>
              <w:right w:w="108" w:type="dxa"/>
            </w:tcMar>
            <w:vAlign w:val="center"/>
          </w:tcPr>
          <w:p w14:paraId="7A68B56D"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17" w:name="__UnoMark__3247_1588825296"/>
            <w:bookmarkStart w:id="118" w:name="__UnoMark__3246_1588825296"/>
            <w:bookmarkEnd w:id="117"/>
            <w:bookmarkEnd w:id="118"/>
            <w:r w:rsidRPr="00BF0DA0">
              <w:rPr>
                <w:rFonts w:ascii="Arial" w:hAnsi="Arial" w:cs="Arial"/>
                <w:sz w:val="20"/>
                <w:szCs w:val="20"/>
              </w:rPr>
              <w:t>333</w:t>
            </w:r>
          </w:p>
        </w:tc>
        <w:tc>
          <w:tcPr>
            <w:tcW w:w="850" w:type="dxa"/>
            <w:shd w:val="clear" w:color="auto" w:fill="auto"/>
            <w:tcMar>
              <w:top w:w="0" w:type="dxa"/>
              <w:left w:w="108" w:type="dxa"/>
              <w:bottom w:w="0" w:type="dxa"/>
              <w:right w:w="108" w:type="dxa"/>
            </w:tcMar>
            <w:vAlign w:val="center"/>
          </w:tcPr>
          <w:p w14:paraId="1E050CE9"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19" w:name="__UnoMark__3249_1588825296"/>
            <w:bookmarkStart w:id="120" w:name="__UnoMark__3248_1588825296"/>
            <w:bookmarkEnd w:id="119"/>
            <w:bookmarkEnd w:id="120"/>
            <w:r w:rsidRPr="00BF0DA0">
              <w:rPr>
                <w:rFonts w:ascii="Arial" w:hAnsi="Arial" w:cs="Arial"/>
                <w:sz w:val="20"/>
                <w:szCs w:val="20"/>
              </w:rPr>
              <w:t>18</w:t>
            </w:r>
          </w:p>
        </w:tc>
        <w:tc>
          <w:tcPr>
            <w:tcW w:w="850" w:type="dxa"/>
            <w:shd w:val="clear" w:color="auto" w:fill="auto"/>
            <w:tcMar>
              <w:top w:w="0" w:type="dxa"/>
              <w:left w:w="108" w:type="dxa"/>
              <w:bottom w:w="0" w:type="dxa"/>
              <w:right w:w="108" w:type="dxa"/>
            </w:tcMar>
            <w:vAlign w:val="center"/>
          </w:tcPr>
          <w:p w14:paraId="42CD194A"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21" w:name="__UnoMark__3251_1588825296"/>
            <w:bookmarkStart w:id="122" w:name="__UnoMark__3250_1588825296"/>
            <w:bookmarkEnd w:id="121"/>
            <w:bookmarkEnd w:id="122"/>
            <w:r w:rsidRPr="00BF0DA0">
              <w:rPr>
                <w:rFonts w:ascii="Arial" w:hAnsi="Arial" w:cs="Arial"/>
                <w:sz w:val="20"/>
                <w:szCs w:val="20"/>
              </w:rPr>
              <w:t>157</w:t>
            </w:r>
          </w:p>
        </w:tc>
        <w:tc>
          <w:tcPr>
            <w:tcW w:w="993" w:type="dxa"/>
            <w:shd w:val="clear" w:color="auto" w:fill="auto"/>
            <w:tcMar>
              <w:top w:w="0" w:type="dxa"/>
              <w:left w:w="108" w:type="dxa"/>
              <w:bottom w:w="0" w:type="dxa"/>
              <w:right w:w="108" w:type="dxa"/>
            </w:tcMar>
            <w:vAlign w:val="center"/>
          </w:tcPr>
          <w:p w14:paraId="51501322"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23" w:name="__UnoMark__3253_1588825296"/>
            <w:bookmarkStart w:id="124" w:name="__UnoMark__3252_1588825296"/>
            <w:bookmarkEnd w:id="123"/>
            <w:bookmarkEnd w:id="124"/>
            <w:r w:rsidRPr="00BF0DA0">
              <w:rPr>
                <w:rFonts w:ascii="Arial" w:hAnsi="Arial" w:cs="Arial"/>
                <w:sz w:val="20"/>
                <w:szCs w:val="20"/>
              </w:rPr>
              <w:t>175</w:t>
            </w:r>
          </w:p>
        </w:tc>
      </w:tr>
      <w:tr w:rsidR="00B66CF8" w:rsidRPr="00B66CF8" w14:paraId="7EA3354A" w14:textId="77777777" w:rsidTr="00BF0DA0">
        <w:trPr>
          <w:trHeight w:val="353"/>
          <w:jc w:val="center"/>
        </w:trPr>
        <w:tc>
          <w:tcPr>
            <w:tcW w:w="1383" w:type="dxa"/>
            <w:shd w:val="clear" w:color="auto" w:fill="D9D9D9" w:themeFill="background1" w:themeFillShade="D9"/>
            <w:tcMar>
              <w:top w:w="0" w:type="dxa"/>
              <w:left w:w="108" w:type="dxa"/>
              <w:bottom w:w="0" w:type="dxa"/>
              <w:right w:w="108" w:type="dxa"/>
            </w:tcMar>
            <w:vAlign w:val="center"/>
          </w:tcPr>
          <w:p w14:paraId="3F25AA8F" w14:textId="2F58DB67" w:rsidR="00E05BCC" w:rsidRPr="00BF0DA0" w:rsidRDefault="00B66CF8" w:rsidP="00BF0DA0">
            <w:pPr>
              <w:pStyle w:val="Standard"/>
              <w:spacing w:before="60" w:afterLines="60" w:after="144" w:line="240" w:lineRule="auto"/>
              <w:rPr>
                <w:rFonts w:ascii="Arial" w:hAnsi="Arial" w:cs="Arial"/>
                <w:sz w:val="20"/>
                <w:szCs w:val="20"/>
              </w:rPr>
            </w:pPr>
            <w:bookmarkStart w:id="125" w:name="__UnoMark__3255_1588825296"/>
            <w:bookmarkStart w:id="126" w:name="__UnoMark__3254_1588825296"/>
            <w:bookmarkEnd w:id="125"/>
            <w:bookmarkEnd w:id="126"/>
            <w:r w:rsidRPr="00FF00A8">
              <w:rPr>
                <w:rFonts w:ascii="Arial" w:hAnsi="Arial" w:cs="Arial"/>
                <w:sz w:val="20"/>
                <w:szCs w:val="20"/>
              </w:rPr>
              <w:t xml:space="preserve">Nisan </w:t>
            </w:r>
            <w:r>
              <w:rPr>
                <w:rFonts w:ascii="Arial" w:hAnsi="Arial" w:cs="Arial"/>
                <w:sz w:val="20"/>
                <w:szCs w:val="20"/>
              </w:rPr>
              <w:t>‘</w:t>
            </w:r>
            <w:r w:rsidRPr="00FF00A8">
              <w:rPr>
                <w:rFonts w:ascii="Arial" w:hAnsi="Arial" w:cs="Arial"/>
                <w:sz w:val="20"/>
                <w:szCs w:val="20"/>
              </w:rPr>
              <w:t>13</w:t>
            </w:r>
          </w:p>
        </w:tc>
        <w:tc>
          <w:tcPr>
            <w:tcW w:w="743" w:type="dxa"/>
            <w:shd w:val="clear" w:color="auto" w:fill="D9D9D9" w:themeFill="background1" w:themeFillShade="D9"/>
            <w:tcMar>
              <w:top w:w="0" w:type="dxa"/>
              <w:left w:w="108" w:type="dxa"/>
              <w:bottom w:w="0" w:type="dxa"/>
              <w:right w:w="108" w:type="dxa"/>
            </w:tcMar>
            <w:vAlign w:val="center"/>
          </w:tcPr>
          <w:p w14:paraId="230CF483"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27" w:name="__UnoMark__3257_1588825296"/>
            <w:bookmarkStart w:id="128" w:name="__UnoMark__3256_1588825296"/>
            <w:bookmarkEnd w:id="127"/>
            <w:bookmarkEnd w:id="128"/>
            <w:r w:rsidRPr="00BF0DA0">
              <w:rPr>
                <w:rFonts w:ascii="Arial" w:hAnsi="Arial" w:cs="Arial"/>
                <w:sz w:val="20"/>
                <w:szCs w:val="20"/>
              </w:rPr>
              <w:t>36</w:t>
            </w:r>
          </w:p>
        </w:tc>
        <w:tc>
          <w:tcPr>
            <w:tcW w:w="740" w:type="dxa"/>
            <w:shd w:val="clear" w:color="auto" w:fill="D9D9D9" w:themeFill="background1" w:themeFillShade="D9"/>
            <w:tcMar>
              <w:top w:w="0" w:type="dxa"/>
              <w:left w:w="108" w:type="dxa"/>
              <w:bottom w:w="0" w:type="dxa"/>
              <w:right w:w="108" w:type="dxa"/>
            </w:tcMar>
            <w:vAlign w:val="center"/>
          </w:tcPr>
          <w:p w14:paraId="430D00C9"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29" w:name="__UnoMark__3259_1588825296"/>
            <w:bookmarkStart w:id="130" w:name="__UnoMark__3258_1588825296"/>
            <w:bookmarkEnd w:id="129"/>
            <w:bookmarkEnd w:id="130"/>
            <w:r w:rsidRPr="00BF0DA0">
              <w:rPr>
                <w:rFonts w:ascii="Arial" w:hAnsi="Arial" w:cs="Arial"/>
                <w:sz w:val="20"/>
                <w:szCs w:val="20"/>
              </w:rPr>
              <w:t>26</w:t>
            </w:r>
          </w:p>
        </w:tc>
        <w:tc>
          <w:tcPr>
            <w:tcW w:w="926" w:type="dxa"/>
            <w:shd w:val="clear" w:color="auto" w:fill="D9D9D9" w:themeFill="background1" w:themeFillShade="D9"/>
            <w:tcMar>
              <w:top w:w="0" w:type="dxa"/>
              <w:left w:w="108" w:type="dxa"/>
              <w:bottom w:w="0" w:type="dxa"/>
              <w:right w:w="108" w:type="dxa"/>
            </w:tcMar>
            <w:vAlign w:val="center"/>
          </w:tcPr>
          <w:p w14:paraId="64E3E586"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31" w:name="__UnoMark__3261_1588825296"/>
            <w:bookmarkStart w:id="132" w:name="__UnoMark__3260_1588825296"/>
            <w:bookmarkEnd w:id="131"/>
            <w:bookmarkEnd w:id="132"/>
            <w:r w:rsidRPr="00BF0DA0">
              <w:rPr>
                <w:rFonts w:ascii="Arial" w:hAnsi="Arial" w:cs="Arial"/>
                <w:sz w:val="20"/>
                <w:szCs w:val="20"/>
              </w:rPr>
              <w:t>160</w:t>
            </w:r>
          </w:p>
        </w:tc>
        <w:tc>
          <w:tcPr>
            <w:tcW w:w="992" w:type="dxa"/>
            <w:shd w:val="clear" w:color="auto" w:fill="D9D9D9" w:themeFill="background1" w:themeFillShade="D9"/>
            <w:tcMar>
              <w:top w:w="0" w:type="dxa"/>
              <w:left w:w="108" w:type="dxa"/>
              <w:bottom w:w="0" w:type="dxa"/>
              <w:right w:w="108" w:type="dxa"/>
            </w:tcMar>
            <w:vAlign w:val="center"/>
          </w:tcPr>
          <w:p w14:paraId="15E942F6"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33" w:name="__UnoMark__3263_1588825296"/>
            <w:bookmarkStart w:id="134" w:name="__UnoMark__3262_1588825296"/>
            <w:bookmarkEnd w:id="133"/>
            <w:bookmarkEnd w:id="134"/>
            <w:r w:rsidRPr="00BF0DA0">
              <w:rPr>
                <w:rFonts w:ascii="Arial" w:hAnsi="Arial" w:cs="Arial"/>
                <w:sz w:val="20"/>
                <w:szCs w:val="20"/>
              </w:rPr>
              <w:t>5</w:t>
            </w:r>
          </w:p>
        </w:tc>
        <w:tc>
          <w:tcPr>
            <w:tcW w:w="851" w:type="dxa"/>
            <w:shd w:val="clear" w:color="auto" w:fill="D9D9D9" w:themeFill="background1" w:themeFillShade="D9"/>
            <w:tcMar>
              <w:top w:w="0" w:type="dxa"/>
              <w:left w:w="108" w:type="dxa"/>
              <w:bottom w:w="0" w:type="dxa"/>
              <w:right w:w="108" w:type="dxa"/>
            </w:tcMar>
            <w:vAlign w:val="center"/>
          </w:tcPr>
          <w:p w14:paraId="30BAA5D2"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35" w:name="__UnoMark__3265_1588825296"/>
            <w:bookmarkStart w:id="136" w:name="__UnoMark__3264_1588825296"/>
            <w:bookmarkEnd w:id="135"/>
            <w:bookmarkEnd w:id="136"/>
            <w:r w:rsidRPr="00BF0DA0">
              <w:rPr>
                <w:rFonts w:ascii="Arial" w:hAnsi="Arial" w:cs="Arial"/>
                <w:sz w:val="20"/>
                <w:szCs w:val="20"/>
              </w:rPr>
              <w:t>50</w:t>
            </w:r>
          </w:p>
        </w:tc>
        <w:tc>
          <w:tcPr>
            <w:tcW w:w="850" w:type="dxa"/>
            <w:shd w:val="clear" w:color="auto" w:fill="D9D9D9" w:themeFill="background1" w:themeFillShade="D9"/>
            <w:tcMar>
              <w:top w:w="0" w:type="dxa"/>
              <w:left w:w="108" w:type="dxa"/>
              <w:bottom w:w="0" w:type="dxa"/>
              <w:right w:w="108" w:type="dxa"/>
            </w:tcMar>
            <w:vAlign w:val="center"/>
          </w:tcPr>
          <w:p w14:paraId="03782396"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37" w:name="__UnoMark__3267_1588825296"/>
            <w:bookmarkStart w:id="138" w:name="__UnoMark__3266_1588825296"/>
            <w:bookmarkEnd w:id="137"/>
            <w:bookmarkEnd w:id="138"/>
            <w:r w:rsidRPr="00BF0DA0">
              <w:rPr>
                <w:rFonts w:ascii="Arial" w:hAnsi="Arial" w:cs="Arial"/>
                <w:sz w:val="20"/>
                <w:szCs w:val="20"/>
              </w:rPr>
              <w:t>277</w:t>
            </w:r>
          </w:p>
        </w:tc>
        <w:tc>
          <w:tcPr>
            <w:tcW w:w="850" w:type="dxa"/>
            <w:shd w:val="clear" w:color="auto" w:fill="D9D9D9" w:themeFill="background1" w:themeFillShade="D9"/>
            <w:tcMar>
              <w:top w:w="0" w:type="dxa"/>
              <w:left w:w="108" w:type="dxa"/>
              <w:bottom w:w="0" w:type="dxa"/>
              <w:right w:w="108" w:type="dxa"/>
            </w:tcMar>
            <w:vAlign w:val="center"/>
          </w:tcPr>
          <w:p w14:paraId="32F9F11C"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39" w:name="__UnoMark__3269_1588825296"/>
            <w:bookmarkStart w:id="140" w:name="__UnoMark__3268_1588825296"/>
            <w:bookmarkEnd w:id="139"/>
            <w:bookmarkEnd w:id="140"/>
            <w:r w:rsidRPr="00BF0DA0">
              <w:rPr>
                <w:rFonts w:ascii="Arial" w:hAnsi="Arial" w:cs="Arial"/>
                <w:sz w:val="20"/>
                <w:szCs w:val="20"/>
              </w:rPr>
              <w:t>37</w:t>
            </w:r>
          </w:p>
        </w:tc>
        <w:tc>
          <w:tcPr>
            <w:tcW w:w="850" w:type="dxa"/>
            <w:shd w:val="clear" w:color="auto" w:fill="D9D9D9" w:themeFill="background1" w:themeFillShade="D9"/>
            <w:tcMar>
              <w:top w:w="0" w:type="dxa"/>
              <w:left w:w="108" w:type="dxa"/>
              <w:bottom w:w="0" w:type="dxa"/>
              <w:right w:w="108" w:type="dxa"/>
            </w:tcMar>
            <w:vAlign w:val="center"/>
          </w:tcPr>
          <w:p w14:paraId="39A37AD1"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41" w:name="__UnoMark__3271_1588825296"/>
            <w:bookmarkStart w:id="142" w:name="__UnoMark__3270_1588825296"/>
            <w:bookmarkEnd w:id="141"/>
            <w:bookmarkEnd w:id="142"/>
            <w:r w:rsidRPr="00BF0DA0">
              <w:rPr>
                <w:rFonts w:ascii="Arial" w:hAnsi="Arial" w:cs="Arial"/>
                <w:sz w:val="20"/>
                <w:szCs w:val="20"/>
              </w:rPr>
              <w:t>181</w:t>
            </w:r>
          </w:p>
        </w:tc>
        <w:tc>
          <w:tcPr>
            <w:tcW w:w="993" w:type="dxa"/>
            <w:shd w:val="clear" w:color="auto" w:fill="D9D9D9" w:themeFill="background1" w:themeFillShade="D9"/>
            <w:tcMar>
              <w:top w:w="0" w:type="dxa"/>
              <w:left w:w="108" w:type="dxa"/>
              <w:bottom w:w="0" w:type="dxa"/>
              <w:right w:w="108" w:type="dxa"/>
            </w:tcMar>
            <w:vAlign w:val="center"/>
          </w:tcPr>
          <w:p w14:paraId="4FAB6DE1"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43" w:name="__UnoMark__3273_1588825296"/>
            <w:bookmarkStart w:id="144" w:name="__UnoMark__3272_1588825296"/>
            <w:bookmarkEnd w:id="143"/>
            <w:bookmarkEnd w:id="144"/>
            <w:r w:rsidRPr="00BF0DA0">
              <w:rPr>
                <w:rFonts w:ascii="Arial" w:hAnsi="Arial" w:cs="Arial"/>
                <w:sz w:val="20"/>
                <w:szCs w:val="20"/>
              </w:rPr>
              <w:t>218</w:t>
            </w:r>
          </w:p>
        </w:tc>
      </w:tr>
      <w:tr w:rsidR="00E05BCC" w:rsidRPr="00B66CF8" w14:paraId="4D17AFA9" w14:textId="77777777" w:rsidTr="00BF0DA0">
        <w:trPr>
          <w:trHeight w:val="461"/>
          <w:jc w:val="center"/>
        </w:trPr>
        <w:tc>
          <w:tcPr>
            <w:tcW w:w="1383" w:type="dxa"/>
            <w:shd w:val="clear" w:color="auto" w:fill="auto"/>
            <w:tcMar>
              <w:top w:w="0" w:type="dxa"/>
              <w:left w:w="108" w:type="dxa"/>
              <w:bottom w:w="0" w:type="dxa"/>
              <w:right w:w="108" w:type="dxa"/>
            </w:tcMar>
            <w:vAlign w:val="center"/>
          </w:tcPr>
          <w:p w14:paraId="56404EF1" w14:textId="7EE5BC28" w:rsidR="00E05BCC" w:rsidRPr="00BF0DA0" w:rsidRDefault="00B66CF8" w:rsidP="00BF0DA0">
            <w:pPr>
              <w:pStyle w:val="Standard"/>
              <w:spacing w:before="60" w:afterLines="60" w:after="144" w:line="240" w:lineRule="auto"/>
              <w:rPr>
                <w:rFonts w:ascii="Arial" w:hAnsi="Arial" w:cs="Arial"/>
                <w:sz w:val="20"/>
                <w:szCs w:val="20"/>
              </w:rPr>
            </w:pPr>
            <w:bookmarkStart w:id="145" w:name="__UnoMark__3275_1588825296"/>
            <w:bookmarkStart w:id="146" w:name="__UnoMark__3274_1588825296"/>
            <w:bookmarkEnd w:id="145"/>
            <w:bookmarkEnd w:id="146"/>
            <w:r w:rsidRPr="00FF00A8">
              <w:rPr>
                <w:rFonts w:ascii="Arial" w:hAnsi="Arial" w:cs="Arial"/>
                <w:sz w:val="20"/>
                <w:szCs w:val="20"/>
              </w:rPr>
              <w:t xml:space="preserve">Mayıs </w:t>
            </w:r>
            <w:r>
              <w:rPr>
                <w:rFonts w:ascii="Arial" w:hAnsi="Arial" w:cs="Arial"/>
                <w:sz w:val="20"/>
                <w:szCs w:val="20"/>
              </w:rPr>
              <w:t>‘</w:t>
            </w:r>
            <w:r w:rsidRPr="00FF00A8">
              <w:rPr>
                <w:rFonts w:ascii="Arial" w:hAnsi="Arial" w:cs="Arial"/>
                <w:sz w:val="20"/>
                <w:szCs w:val="20"/>
              </w:rPr>
              <w:t>13</w:t>
            </w:r>
          </w:p>
        </w:tc>
        <w:tc>
          <w:tcPr>
            <w:tcW w:w="743" w:type="dxa"/>
            <w:shd w:val="clear" w:color="auto" w:fill="auto"/>
            <w:tcMar>
              <w:top w:w="0" w:type="dxa"/>
              <w:left w:w="108" w:type="dxa"/>
              <w:bottom w:w="0" w:type="dxa"/>
              <w:right w:w="108" w:type="dxa"/>
            </w:tcMar>
            <w:vAlign w:val="center"/>
          </w:tcPr>
          <w:p w14:paraId="7C216583"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47" w:name="__UnoMark__3277_1588825296"/>
            <w:bookmarkStart w:id="148" w:name="__UnoMark__3276_1588825296"/>
            <w:bookmarkEnd w:id="147"/>
            <w:bookmarkEnd w:id="148"/>
            <w:r w:rsidRPr="00BF0DA0">
              <w:rPr>
                <w:rFonts w:ascii="Arial" w:hAnsi="Arial" w:cs="Arial"/>
                <w:sz w:val="20"/>
                <w:szCs w:val="20"/>
              </w:rPr>
              <w:t>34</w:t>
            </w:r>
          </w:p>
        </w:tc>
        <w:tc>
          <w:tcPr>
            <w:tcW w:w="740" w:type="dxa"/>
            <w:shd w:val="clear" w:color="auto" w:fill="auto"/>
            <w:tcMar>
              <w:top w:w="0" w:type="dxa"/>
              <w:left w:w="108" w:type="dxa"/>
              <w:bottom w:w="0" w:type="dxa"/>
              <w:right w:w="108" w:type="dxa"/>
            </w:tcMar>
            <w:vAlign w:val="center"/>
          </w:tcPr>
          <w:p w14:paraId="28405D5C"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49" w:name="__UnoMark__3279_1588825296"/>
            <w:bookmarkStart w:id="150" w:name="__UnoMark__3278_1588825296"/>
            <w:bookmarkEnd w:id="149"/>
            <w:bookmarkEnd w:id="150"/>
            <w:r w:rsidRPr="00BF0DA0">
              <w:rPr>
                <w:rFonts w:ascii="Arial" w:hAnsi="Arial" w:cs="Arial"/>
                <w:sz w:val="20"/>
                <w:szCs w:val="20"/>
              </w:rPr>
              <w:t>18</w:t>
            </w:r>
          </w:p>
        </w:tc>
        <w:tc>
          <w:tcPr>
            <w:tcW w:w="926" w:type="dxa"/>
            <w:shd w:val="clear" w:color="auto" w:fill="auto"/>
            <w:tcMar>
              <w:top w:w="0" w:type="dxa"/>
              <w:left w:w="108" w:type="dxa"/>
              <w:bottom w:w="0" w:type="dxa"/>
              <w:right w:w="108" w:type="dxa"/>
            </w:tcMar>
            <w:vAlign w:val="center"/>
          </w:tcPr>
          <w:p w14:paraId="484A552F"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51" w:name="__UnoMark__3281_1588825296"/>
            <w:bookmarkStart w:id="152" w:name="__UnoMark__3280_1588825296"/>
            <w:bookmarkEnd w:id="151"/>
            <w:bookmarkEnd w:id="152"/>
            <w:r w:rsidRPr="00BF0DA0">
              <w:rPr>
                <w:rFonts w:ascii="Arial" w:hAnsi="Arial" w:cs="Arial"/>
                <w:sz w:val="20"/>
                <w:szCs w:val="20"/>
              </w:rPr>
              <w:t>168</w:t>
            </w:r>
          </w:p>
        </w:tc>
        <w:tc>
          <w:tcPr>
            <w:tcW w:w="992" w:type="dxa"/>
            <w:shd w:val="clear" w:color="auto" w:fill="auto"/>
            <w:tcMar>
              <w:top w:w="0" w:type="dxa"/>
              <w:left w:w="108" w:type="dxa"/>
              <w:bottom w:w="0" w:type="dxa"/>
              <w:right w:w="108" w:type="dxa"/>
            </w:tcMar>
            <w:vAlign w:val="center"/>
          </w:tcPr>
          <w:p w14:paraId="66B2BFD8"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53" w:name="__UnoMark__3283_1588825296"/>
            <w:bookmarkStart w:id="154" w:name="__UnoMark__3282_1588825296"/>
            <w:bookmarkEnd w:id="153"/>
            <w:bookmarkEnd w:id="154"/>
            <w:r w:rsidRPr="00BF0DA0">
              <w:rPr>
                <w:rFonts w:ascii="Arial" w:hAnsi="Arial" w:cs="Arial"/>
                <w:sz w:val="20"/>
                <w:szCs w:val="20"/>
              </w:rPr>
              <w:t>9</w:t>
            </w:r>
          </w:p>
        </w:tc>
        <w:tc>
          <w:tcPr>
            <w:tcW w:w="851" w:type="dxa"/>
            <w:shd w:val="clear" w:color="auto" w:fill="auto"/>
            <w:tcMar>
              <w:top w:w="0" w:type="dxa"/>
              <w:left w:w="108" w:type="dxa"/>
              <w:bottom w:w="0" w:type="dxa"/>
              <w:right w:w="108" w:type="dxa"/>
            </w:tcMar>
            <w:vAlign w:val="center"/>
          </w:tcPr>
          <w:p w14:paraId="72769E27"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55" w:name="__UnoMark__3285_1588825296"/>
            <w:bookmarkStart w:id="156" w:name="__UnoMark__3284_1588825296"/>
            <w:bookmarkEnd w:id="155"/>
            <w:bookmarkEnd w:id="156"/>
            <w:r w:rsidRPr="00BF0DA0">
              <w:rPr>
                <w:rFonts w:ascii="Arial" w:hAnsi="Arial" w:cs="Arial"/>
                <w:sz w:val="20"/>
                <w:szCs w:val="20"/>
              </w:rPr>
              <w:t>63</w:t>
            </w:r>
          </w:p>
        </w:tc>
        <w:tc>
          <w:tcPr>
            <w:tcW w:w="850" w:type="dxa"/>
            <w:shd w:val="clear" w:color="auto" w:fill="auto"/>
            <w:tcMar>
              <w:top w:w="0" w:type="dxa"/>
              <w:left w:w="108" w:type="dxa"/>
              <w:bottom w:w="0" w:type="dxa"/>
              <w:right w:w="108" w:type="dxa"/>
            </w:tcMar>
            <w:vAlign w:val="center"/>
          </w:tcPr>
          <w:p w14:paraId="4B9E3275"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57" w:name="__UnoMark__3287_1588825296"/>
            <w:bookmarkStart w:id="158" w:name="__UnoMark__3286_1588825296"/>
            <w:bookmarkEnd w:id="157"/>
            <w:bookmarkEnd w:id="158"/>
            <w:r w:rsidRPr="00BF0DA0">
              <w:rPr>
                <w:rFonts w:ascii="Arial" w:hAnsi="Arial" w:cs="Arial"/>
                <w:sz w:val="20"/>
                <w:szCs w:val="20"/>
              </w:rPr>
              <w:t>292</w:t>
            </w:r>
          </w:p>
        </w:tc>
        <w:tc>
          <w:tcPr>
            <w:tcW w:w="850" w:type="dxa"/>
            <w:shd w:val="clear" w:color="auto" w:fill="auto"/>
            <w:tcMar>
              <w:top w:w="0" w:type="dxa"/>
              <w:left w:w="108" w:type="dxa"/>
              <w:bottom w:w="0" w:type="dxa"/>
              <w:right w:w="108" w:type="dxa"/>
            </w:tcMar>
            <w:vAlign w:val="center"/>
          </w:tcPr>
          <w:p w14:paraId="0F0288C0"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59" w:name="__UnoMark__3289_1588825296"/>
            <w:bookmarkStart w:id="160" w:name="__UnoMark__3288_1588825296"/>
            <w:bookmarkEnd w:id="159"/>
            <w:bookmarkEnd w:id="160"/>
            <w:r w:rsidRPr="00BF0DA0">
              <w:rPr>
                <w:rFonts w:ascii="Arial" w:hAnsi="Arial" w:cs="Arial"/>
                <w:sz w:val="20"/>
                <w:szCs w:val="20"/>
              </w:rPr>
              <w:t>26</w:t>
            </w:r>
          </w:p>
        </w:tc>
        <w:tc>
          <w:tcPr>
            <w:tcW w:w="850" w:type="dxa"/>
            <w:shd w:val="clear" w:color="auto" w:fill="auto"/>
            <w:tcMar>
              <w:top w:w="0" w:type="dxa"/>
              <w:left w:w="108" w:type="dxa"/>
              <w:bottom w:w="0" w:type="dxa"/>
              <w:right w:w="108" w:type="dxa"/>
            </w:tcMar>
            <w:vAlign w:val="center"/>
          </w:tcPr>
          <w:p w14:paraId="6F44E3D8"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61" w:name="__UnoMark__3291_1588825296"/>
            <w:bookmarkStart w:id="162" w:name="__UnoMark__3290_1588825296"/>
            <w:bookmarkEnd w:id="161"/>
            <w:bookmarkEnd w:id="162"/>
            <w:r w:rsidRPr="00BF0DA0">
              <w:rPr>
                <w:rFonts w:ascii="Arial" w:hAnsi="Arial" w:cs="Arial"/>
                <w:sz w:val="20"/>
                <w:szCs w:val="20"/>
              </w:rPr>
              <w:t>214</w:t>
            </w:r>
          </w:p>
        </w:tc>
        <w:tc>
          <w:tcPr>
            <w:tcW w:w="993" w:type="dxa"/>
            <w:shd w:val="clear" w:color="auto" w:fill="auto"/>
            <w:tcMar>
              <w:top w:w="0" w:type="dxa"/>
              <w:left w:w="108" w:type="dxa"/>
              <w:bottom w:w="0" w:type="dxa"/>
              <w:right w:w="108" w:type="dxa"/>
            </w:tcMar>
            <w:vAlign w:val="center"/>
          </w:tcPr>
          <w:p w14:paraId="40E5DB37"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63" w:name="__UnoMark__3293_1588825296"/>
            <w:bookmarkStart w:id="164" w:name="__UnoMark__3292_1588825296"/>
            <w:bookmarkEnd w:id="163"/>
            <w:bookmarkEnd w:id="164"/>
            <w:r w:rsidRPr="00BF0DA0">
              <w:rPr>
                <w:rFonts w:ascii="Arial" w:hAnsi="Arial" w:cs="Arial"/>
                <w:sz w:val="20"/>
                <w:szCs w:val="20"/>
              </w:rPr>
              <w:t>240</w:t>
            </w:r>
          </w:p>
        </w:tc>
      </w:tr>
      <w:tr w:rsidR="00B66CF8" w:rsidRPr="00B66CF8" w14:paraId="62FF6137" w14:textId="77777777" w:rsidTr="00BF0DA0">
        <w:trPr>
          <w:trHeight w:val="413"/>
          <w:jc w:val="center"/>
        </w:trPr>
        <w:tc>
          <w:tcPr>
            <w:tcW w:w="1383" w:type="dxa"/>
            <w:shd w:val="clear" w:color="auto" w:fill="D9D9D9" w:themeFill="background1" w:themeFillShade="D9"/>
            <w:tcMar>
              <w:top w:w="0" w:type="dxa"/>
              <w:left w:w="108" w:type="dxa"/>
              <w:bottom w:w="0" w:type="dxa"/>
              <w:right w:w="108" w:type="dxa"/>
            </w:tcMar>
            <w:vAlign w:val="center"/>
          </w:tcPr>
          <w:p w14:paraId="20BAC8B4" w14:textId="4E703E25" w:rsidR="00E05BCC" w:rsidRPr="00BF0DA0" w:rsidRDefault="00B66CF8" w:rsidP="00BF0DA0">
            <w:pPr>
              <w:pStyle w:val="Standard"/>
              <w:spacing w:before="60" w:afterLines="60" w:after="144" w:line="240" w:lineRule="auto"/>
              <w:rPr>
                <w:rFonts w:ascii="Arial" w:hAnsi="Arial" w:cs="Arial"/>
                <w:sz w:val="20"/>
                <w:szCs w:val="20"/>
              </w:rPr>
            </w:pPr>
            <w:bookmarkStart w:id="165" w:name="__UnoMark__3295_1588825296"/>
            <w:bookmarkStart w:id="166" w:name="__UnoMark__3294_1588825296"/>
            <w:bookmarkEnd w:id="165"/>
            <w:bookmarkEnd w:id="166"/>
            <w:r w:rsidRPr="00FF00A8">
              <w:rPr>
                <w:rFonts w:ascii="Arial" w:hAnsi="Arial" w:cs="Arial"/>
                <w:sz w:val="20"/>
                <w:szCs w:val="20"/>
              </w:rPr>
              <w:t xml:space="preserve">Haziran </w:t>
            </w:r>
            <w:r>
              <w:rPr>
                <w:rFonts w:ascii="Arial" w:hAnsi="Arial" w:cs="Arial"/>
                <w:sz w:val="20"/>
                <w:szCs w:val="20"/>
              </w:rPr>
              <w:t>‘</w:t>
            </w:r>
            <w:r w:rsidRPr="00FF00A8">
              <w:rPr>
                <w:rFonts w:ascii="Arial" w:hAnsi="Arial" w:cs="Arial"/>
                <w:sz w:val="20"/>
                <w:szCs w:val="20"/>
              </w:rPr>
              <w:t>13</w:t>
            </w:r>
          </w:p>
        </w:tc>
        <w:tc>
          <w:tcPr>
            <w:tcW w:w="743" w:type="dxa"/>
            <w:shd w:val="clear" w:color="auto" w:fill="D9D9D9" w:themeFill="background1" w:themeFillShade="D9"/>
            <w:tcMar>
              <w:top w:w="0" w:type="dxa"/>
              <w:left w:w="108" w:type="dxa"/>
              <w:bottom w:w="0" w:type="dxa"/>
              <w:right w:w="108" w:type="dxa"/>
            </w:tcMar>
            <w:vAlign w:val="center"/>
          </w:tcPr>
          <w:p w14:paraId="38B260DB"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67" w:name="__UnoMark__3297_1588825296"/>
            <w:bookmarkStart w:id="168" w:name="__UnoMark__3296_1588825296"/>
            <w:bookmarkEnd w:id="167"/>
            <w:bookmarkEnd w:id="168"/>
            <w:r w:rsidRPr="00BF0DA0">
              <w:rPr>
                <w:rFonts w:ascii="Arial" w:hAnsi="Arial" w:cs="Arial"/>
                <w:sz w:val="20"/>
                <w:szCs w:val="20"/>
              </w:rPr>
              <w:t>11</w:t>
            </w:r>
          </w:p>
        </w:tc>
        <w:tc>
          <w:tcPr>
            <w:tcW w:w="740" w:type="dxa"/>
            <w:shd w:val="clear" w:color="auto" w:fill="D9D9D9" w:themeFill="background1" w:themeFillShade="D9"/>
            <w:tcMar>
              <w:top w:w="0" w:type="dxa"/>
              <w:left w:w="108" w:type="dxa"/>
              <w:bottom w:w="0" w:type="dxa"/>
              <w:right w:w="108" w:type="dxa"/>
            </w:tcMar>
            <w:vAlign w:val="center"/>
          </w:tcPr>
          <w:p w14:paraId="2E3A85A1"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69" w:name="__UnoMark__3299_1588825296"/>
            <w:bookmarkStart w:id="170" w:name="__UnoMark__3298_1588825296"/>
            <w:bookmarkEnd w:id="169"/>
            <w:bookmarkEnd w:id="170"/>
            <w:r w:rsidRPr="00BF0DA0">
              <w:rPr>
                <w:rFonts w:ascii="Arial" w:hAnsi="Arial" w:cs="Arial"/>
                <w:sz w:val="20"/>
                <w:szCs w:val="20"/>
              </w:rPr>
              <w:t>18</w:t>
            </w:r>
          </w:p>
        </w:tc>
        <w:tc>
          <w:tcPr>
            <w:tcW w:w="926" w:type="dxa"/>
            <w:shd w:val="clear" w:color="auto" w:fill="D9D9D9" w:themeFill="background1" w:themeFillShade="D9"/>
            <w:tcMar>
              <w:top w:w="0" w:type="dxa"/>
              <w:left w:w="108" w:type="dxa"/>
              <w:bottom w:w="0" w:type="dxa"/>
              <w:right w:w="108" w:type="dxa"/>
            </w:tcMar>
            <w:vAlign w:val="center"/>
          </w:tcPr>
          <w:p w14:paraId="162543B0"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71" w:name="__UnoMark__3301_1588825296"/>
            <w:bookmarkStart w:id="172" w:name="__UnoMark__3300_1588825296"/>
            <w:bookmarkEnd w:id="171"/>
            <w:bookmarkEnd w:id="172"/>
            <w:r w:rsidRPr="00BF0DA0">
              <w:rPr>
                <w:rFonts w:ascii="Arial" w:hAnsi="Arial" w:cs="Arial"/>
                <w:sz w:val="20"/>
                <w:szCs w:val="20"/>
              </w:rPr>
              <w:t>136</w:t>
            </w:r>
          </w:p>
        </w:tc>
        <w:tc>
          <w:tcPr>
            <w:tcW w:w="992" w:type="dxa"/>
            <w:shd w:val="clear" w:color="auto" w:fill="D9D9D9" w:themeFill="background1" w:themeFillShade="D9"/>
            <w:tcMar>
              <w:top w:w="0" w:type="dxa"/>
              <w:left w:w="108" w:type="dxa"/>
              <w:bottom w:w="0" w:type="dxa"/>
              <w:right w:w="108" w:type="dxa"/>
            </w:tcMar>
            <w:vAlign w:val="center"/>
          </w:tcPr>
          <w:p w14:paraId="2EA27461"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73" w:name="__UnoMark__3303_1588825296"/>
            <w:bookmarkStart w:id="174" w:name="__UnoMark__3302_1588825296"/>
            <w:bookmarkEnd w:id="173"/>
            <w:bookmarkEnd w:id="174"/>
            <w:r w:rsidRPr="00BF0DA0">
              <w:rPr>
                <w:rFonts w:ascii="Arial" w:hAnsi="Arial" w:cs="Arial"/>
                <w:sz w:val="20"/>
                <w:szCs w:val="20"/>
              </w:rPr>
              <w:t>4</w:t>
            </w:r>
          </w:p>
        </w:tc>
        <w:tc>
          <w:tcPr>
            <w:tcW w:w="851" w:type="dxa"/>
            <w:shd w:val="clear" w:color="auto" w:fill="D9D9D9" w:themeFill="background1" w:themeFillShade="D9"/>
            <w:tcMar>
              <w:top w:w="0" w:type="dxa"/>
              <w:left w:w="108" w:type="dxa"/>
              <w:bottom w:w="0" w:type="dxa"/>
              <w:right w:w="108" w:type="dxa"/>
            </w:tcMar>
            <w:vAlign w:val="center"/>
          </w:tcPr>
          <w:p w14:paraId="295784FB"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75" w:name="__UnoMark__3305_1588825296"/>
            <w:bookmarkStart w:id="176" w:name="__UnoMark__3304_1588825296"/>
            <w:bookmarkEnd w:id="175"/>
            <w:bookmarkEnd w:id="176"/>
            <w:r w:rsidRPr="00BF0DA0">
              <w:rPr>
                <w:rFonts w:ascii="Arial" w:hAnsi="Arial" w:cs="Arial"/>
                <w:sz w:val="20"/>
                <w:szCs w:val="20"/>
              </w:rPr>
              <w:t>50</w:t>
            </w:r>
          </w:p>
        </w:tc>
        <w:tc>
          <w:tcPr>
            <w:tcW w:w="850" w:type="dxa"/>
            <w:shd w:val="clear" w:color="auto" w:fill="D9D9D9" w:themeFill="background1" w:themeFillShade="D9"/>
            <w:tcMar>
              <w:top w:w="0" w:type="dxa"/>
              <w:left w:w="108" w:type="dxa"/>
              <w:bottom w:w="0" w:type="dxa"/>
              <w:right w:w="108" w:type="dxa"/>
            </w:tcMar>
            <w:vAlign w:val="center"/>
          </w:tcPr>
          <w:p w14:paraId="1D955F90"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77" w:name="__UnoMark__3307_1588825296"/>
            <w:bookmarkStart w:id="178" w:name="__UnoMark__3306_1588825296"/>
            <w:bookmarkEnd w:id="177"/>
            <w:bookmarkEnd w:id="178"/>
            <w:r w:rsidRPr="00BF0DA0">
              <w:rPr>
                <w:rFonts w:ascii="Arial" w:hAnsi="Arial" w:cs="Arial"/>
                <w:sz w:val="20"/>
                <w:szCs w:val="20"/>
              </w:rPr>
              <w:t>219</w:t>
            </w:r>
          </w:p>
        </w:tc>
        <w:tc>
          <w:tcPr>
            <w:tcW w:w="850" w:type="dxa"/>
            <w:shd w:val="clear" w:color="auto" w:fill="D9D9D9" w:themeFill="background1" w:themeFillShade="D9"/>
            <w:tcMar>
              <w:top w:w="0" w:type="dxa"/>
              <w:left w:w="108" w:type="dxa"/>
              <w:bottom w:w="0" w:type="dxa"/>
              <w:right w:w="108" w:type="dxa"/>
            </w:tcMar>
            <w:vAlign w:val="center"/>
          </w:tcPr>
          <w:p w14:paraId="067FCAA4"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79" w:name="__UnoMark__3309_1588825296"/>
            <w:bookmarkStart w:id="180" w:name="__UnoMark__3308_1588825296"/>
            <w:bookmarkEnd w:id="179"/>
            <w:bookmarkEnd w:id="180"/>
            <w:r w:rsidRPr="00BF0DA0">
              <w:rPr>
                <w:rFonts w:ascii="Arial" w:hAnsi="Arial" w:cs="Arial"/>
                <w:sz w:val="20"/>
                <w:szCs w:val="20"/>
              </w:rPr>
              <w:t>23</w:t>
            </w:r>
          </w:p>
        </w:tc>
        <w:tc>
          <w:tcPr>
            <w:tcW w:w="850" w:type="dxa"/>
            <w:shd w:val="clear" w:color="auto" w:fill="D9D9D9" w:themeFill="background1" w:themeFillShade="D9"/>
            <w:tcMar>
              <w:top w:w="0" w:type="dxa"/>
              <w:left w:w="108" w:type="dxa"/>
              <w:bottom w:w="0" w:type="dxa"/>
              <w:right w:w="108" w:type="dxa"/>
            </w:tcMar>
            <w:vAlign w:val="center"/>
          </w:tcPr>
          <w:p w14:paraId="6F8DB950"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81" w:name="__UnoMark__3311_1588825296"/>
            <w:bookmarkStart w:id="182" w:name="__UnoMark__3310_1588825296"/>
            <w:bookmarkEnd w:id="181"/>
            <w:bookmarkEnd w:id="182"/>
            <w:r w:rsidRPr="00BF0DA0">
              <w:rPr>
                <w:rFonts w:ascii="Arial" w:hAnsi="Arial" w:cs="Arial"/>
                <w:sz w:val="20"/>
                <w:szCs w:val="20"/>
              </w:rPr>
              <w:t>152</w:t>
            </w:r>
          </w:p>
        </w:tc>
        <w:tc>
          <w:tcPr>
            <w:tcW w:w="993" w:type="dxa"/>
            <w:shd w:val="clear" w:color="auto" w:fill="D9D9D9" w:themeFill="background1" w:themeFillShade="D9"/>
            <w:tcMar>
              <w:top w:w="0" w:type="dxa"/>
              <w:left w:w="108" w:type="dxa"/>
              <w:bottom w:w="0" w:type="dxa"/>
              <w:right w:w="108" w:type="dxa"/>
            </w:tcMar>
            <w:vAlign w:val="center"/>
          </w:tcPr>
          <w:p w14:paraId="2B0B13B2"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83" w:name="__UnoMark__3313_1588825296"/>
            <w:bookmarkStart w:id="184" w:name="__UnoMark__3312_1588825296"/>
            <w:bookmarkEnd w:id="183"/>
            <w:bookmarkEnd w:id="184"/>
            <w:r w:rsidRPr="00BF0DA0">
              <w:rPr>
                <w:rFonts w:ascii="Arial" w:hAnsi="Arial" w:cs="Arial"/>
                <w:sz w:val="20"/>
                <w:szCs w:val="20"/>
              </w:rPr>
              <w:t>175</w:t>
            </w:r>
          </w:p>
        </w:tc>
      </w:tr>
      <w:tr w:rsidR="00E05BCC" w:rsidRPr="00B66CF8" w14:paraId="6788F004" w14:textId="77777777" w:rsidTr="00BF0DA0">
        <w:trPr>
          <w:trHeight w:val="479"/>
          <w:jc w:val="center"/>
        </w:trPr>
        <w:tc>
          <w:tcPr>
            <w:tcW w:w="1383" w:type="dxa"/>
            <w:shd w:val="clear" w:color="auto" w:fill="auto"/>
            <w:tcMar>
              <w:top w:w="0" w:type="dxa"/>
              <w:left w:w="108" w:type="dxa"/>
              <w:bottom w:w="0" w:type="dxa"/>
              <w:right w:w="108" w:type="dxa"/>
            </w:tcMar>
            <w:vAlign w:val="center"/>
          </w:tcPr>
          <w:p w14:paraId="7A4154BE" w14:textId="430CF5C5" w:rsidR="00E05BCC" w:rsidRPr="00BF0DA0" w:rsidRDefault="00B66CF8" w:rsidP="00BF0DA0">
            <w:pPr>
              <w:pStyle w:val="Standard"/>
              <w:spacing w:before="60" w:afterLines="60" w:after="144" w:line="240" w:lineRule="auto"/>
              <w:rPr>
                <w:rFonts w:ascii="Arial" w:hAnsi="Arial" w:cs="Arial"/>
                <w:sz w:val="20"/>
                <w:szCs w:val="20"/>
              </w:rPr>
            </w:pPr>
            <w:bookmarkStart w:id="185" w:name="__UnoMark__3315_1588825296"/>
            <w:bookmarkStart w:id="186" w:name="__UnoMark__3314_1588825296"/>
            <w:bookmarkEnd w:id="185"/>
            <w:bookmarkEnd w:id="186"/>
            <w:r w:rsidRPr="00FF00A8">
              <w:rPr>
                <w:rFonts w:ascii="Arial" w:hAnsi="Arial" w:cs="Arial"/>
                <w:sz w:val="20"/>
                <w:szCs w:val="20"/>
              </w:rPr>
              <w:t>Tem</w:t>
            </w:r>
            <w:r w:rsidRPr="00DB53B5">
              <w:rPr>
                <w:rFonts w:ascii="Arial" w:hAnsi="Arial" w:cs="Arial"/>
                <w:sz w:val="20"/>
                <w:szCs w:val="20"/>
              </w:rPr>
              <w:t xml:space="preserve">muz </w:t>
            </w:r>
            <w:r>
              <w:rPr>
                <w:rFonts w:ascii="Arial" w:hAnsi="Arial" w:cs="Arial"/>
                <w:sz w:val="20"/>
                <w:szCs w:val="20"/>
              </w:rPr>
              <w:t>‘</w:t>
            </w:r>
            <w:r w:rsidRPr="00FF00A8">
              <w:rPr>
                <w:rFonts w:ascii="Arial" w:hAnsi="Arial" w:cs="Arial"/>
                <w:sz w:val="20"/>
                <w:szCs w:val="20"/>
              </w:rPr>
              <w:t>13</w:t>
            </w:r>
          </w:p>
        </w:tc>
        <w:tc>
          <w:tcPr>
            <w:tcW w:w="743" w:type="dxa"/>
            <w:shd w:val="clear" w:color="auto" w:fill="auto"/>
            <w:tcMar>
              <w:top w:w="0" w:type="dxa"/>
              <w:left w:w="108" w:type="dxa"/>
              <w:bottom w:w="0" w:type="dxa"/>
              <w:right w:w="108" w:type="dxa"/>
            </w:tcMar>
            <w:vAlign w:val="center"/>
          </w:tcPr>
          <w:p w14:paraId="375CEE17"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87" w:name="__UnoMark__3317_1588825296"/>
            <w:bookmarkStart w:id="188" w:name="__UnoMark__3316_1588825296"/>
            <w:bookmarkEnd w:id="187"/>
            <w:bookmarkEnd w:id="188"/>
            <w:r w:rsidRPr="00BF0DA0">
              <w:rPr>
                <w:rFonts w:ascii="Arial" w:hAnsi="Arial" w:cs="Arial"/>
                <w:sz w:val="20"/>
                <w:szCs w:val="20"/>
              </w:rPr>
              <w:t>26</w:t>
            </w:r>
          </w:p>
        </w:tc>
        <w:tc>
          <w:tcPr>
            <w:tcW w:w="740" w:type="dxa"/>
            <w:shd w:val="clear" w:color="auto" w:fill="auto"/>
            <w:tcMar>
              <w:top w:w="0" w:type="dxa"/>
              <w:left w:w="108" w:type="dxa"/>
              <w:bottom w:w="0" w:type="dxa"/>
              <w:right w:w="108" w:type="dxa"/>
            </w:tcMar>
            <w:vAlign w:val="center"/>
          </w:tcPr>
          <w:p w14:paraId="0326C5F2"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89" w:name="__UnoMark__3319_1588825296"/>
            <w:bookmarkStart w:id="190" w:name="__UnoMark__3318_1588825296"/>
            <w:bookmarkEnd w:id="189"/>
            <w:bookmarkEnd w:id="190"/>
            <w:r w:rsidRPr="00BF0DA0">
              <w:rPr>
                <w:rFonts w:ascii="Arial" w:hAnsi="Arial" w:cs="Arial"/>
                <w:sz w:val="20"/>
                <w:szCs w:val="20"/>
              </w:rPr>
              <w:t>37</w:t>
            </w:r>
          </w:p>
        </w:tc>
        <w:tc>
          <w:tcPr>
            <w:tcW w:w="926" w:type="dxa"/>
            <w:shd w:val="clear" w:color="auto" w:fill="auto"/>
            <w:tcMar>
              <w:top w:w="0" w:type="dxa"/>
              <w:left w:w="108" w:type="dxa"/>
              <w:bottom w:w="0" w:type="dxa"/>
              <w:right w:w="108" w:type="dxa"/>
            </w:tcMar>
            <w:vAlign w:val="center"/>
          </w:tcPr>
          <w:p w14:paraId="01848360"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91" w:name="__UnoMark__3321_1588825296"/>
            <w:bookmarkStart w:id="192" w:name="__UnoMark__3320_1588825296"/>
            <w:bookmarkEnd w:id="191"/>
            <w:bookmarkEnd w:id="192"/>
            <w:r w:rsidRPr="00BF0DA0">
              <w:rPr>
                <w:rFonts w:ascii="Arial" w:hAnsi="Arial" w:cs="Arial"/>
                <w:sz w:val="20"/>
                <w:szCs w:val="20"/>
              </w:rPr>
              <w:t>153</w:t>
            </w:r>
          </w:p>
        </w:tc>
        <w:tc>
          <w:tcPr>
            <w:tcW w:w="992" w:type="dxa"/>
            <w:shd w:val="clear" w:color="auto" w:fill="auto"/>
            <w:tcMar>
              <w:top w:w="0" w:type="dxa"/>
              <w:left w:w="108" w:type="dxa"/>
              <w:bottom w:w="0" w:type="dxa"/>
              <w:right w:w="108" w:type="dxa"/>
            </w:tcMar>
            <w:vAlign w:val="center"/>
          </w:tcPr>
          <w:p w14:paraId="53B09EAB"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93" w:name="__UnoMark__3323_1588825296"/>
            <w:bookmarkStart w:id="194" w:name="__UnoMark__3322_1588825296"/>
            <w:bookmarkEnd w:id="193"/>
            <w:bookmarkEnd w:id="194"/>
            <w:r w:rsidRPr="00BF0DA0">
              <w:rPr>
                <w:rFonts w:ascii="Arial" w:hAnsi="Arial" w:cs="Arial"/>
                <w:sz w:val="20"/>
                <w:szCs w:val="20"/>
              </w:rPr>
              <w:t>15</w:t>
            </w:r>
          </w:p>
        </w:tc>
        <w:tc>
          <w:tcPr>
            <w:tcW w:w="851" w:type="dxa"/>
            <w:shd w:val="clear" w:color="auto" w:fill="auto"/>
            <w:tcMar>
              <w:top w:w="0" w:type="dxa"/>
              <w:left w:w="108" w:type="dxa"/>
              <w:bottom w:w="0" w:type="dxa"/>
              <w:right w:w="108" w:type="dxa"/>
            </w:tcMar>
            <w:vAlign w:val="center"/>
          </w:tcPr>
          <w:p w14:paraId="39C3D7B6"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95" w:name="__UnoMark__3325_1588825296"/>
            <w:bookmarkStart w:id="196" w:name="__UnoMark__3324_1588825296"/>
            <w:bookmarkEnd w:id="195"/>
            <w:bookmarkEnd w:id="196"/>
            <w:r w:rsidRPr="00BF0DA0">
              <w:rPr>
                <w:rFonts w:ascii="Arial" w:hAnsi="Arial" w:cs="Arial"/>
                <w:sz w:val="20"/>
                <w:szCs w:val="20"/>
              </w:rPr>
              <w:t>20</w:t>
            </w:r>
          </w:p>
        </w:tc>
        <w:tc>
          <w:tcPr>
            <w:tcW w:w="850" w:type="dxa"/>
            <w:shd w:val="clear" w:color="auto" w:fill="auto"/>
            <w:tcMar>
              <w:top w:w="0" w:type="dxa"/>
              <w:left w:w="108" w:type="dxa"/>
              <w:bottom w:w="0" w:type="dxa"/>
              <w:right w:w="108" w:type="dxa"/>
            </w:tcMar>
            <w:vAlign w:val="center"/>
          </w:tcPr>
          <w:p w14:paraId="293746CC"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97" w:name="__UnoMark__3327_1588825296"/>
            <w:bookmarkStart w:id="198" w:name="__UnoMark__3326_1588825296"/>
            <w:bookmarkEnd w:id="197"/>
            <w:bookmarkEnd w:id="198"/>
            <w:r w:rsidRPr="00BF0DA0">
              <w:rPr>
                <w:rFonts w:ascii="Arial" w:hAnsi="Arial" w:cs="Arial"/>
                <w:sz w:val="20"/>
                <w:szCs w:val="20"/>
              </w:rPr>
              <w:t>251</w:t>
            </w:r>
          </w:p>
        </w:tc>
        <w:tc>
          <w:tcPr>
            <w:tcW w:w="850" w:type="dxa"/>
            <w:shd w:val="clear" w:color="auto" w:fill="auto"/>
            <w:tcMar>
              <w:top w:w="0" w:type="dxa"/>
              <w:left w:w="108" w:type="dxa"/>
              <w:bottom w:w="0" w:type="dxa"/>
              <w:right w:w="108" w:type="dxa"/>
            </w:tcMar>
            <w:vAlign w:val="center"/>
          </w:tcPr>
          <w:p w14:paraId="48A3C63E"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199" w:name="__UnoMark__3329_1588825296"/>
            <w:bookmarkStart w:id="200" w:name="__UnoMark__3328_1588825296"/>
            <w:bookmarkEnd w:id="199"/>
            <w:bookmarkEnd w:id="200"/>
            <w:r w:rsidRPr="00BF0DA0">
              <w:rPr>
                <w:rFonts w:ascii="Arial" w:hAnsi="Arial" w:cs="Arial"/>
                <w:sz w:val="20"/>
                <w:szCs w:val="20"/>
              </w:rPr>
              <w:t>33</w:t>
            </w:r>
          </w:p>
        </w:tc>
        <w:tc>
          <w:tcPr>
            <w:tcW w:w="850" w:type="dxa"/>
            <w:shd w:val="clear" w:color="auto" w:fill="auto"/>
            <w:tcMar>
              <w:top w:w="0" w:type="dxa"/>
              <w:left w:w="108" w:type="dxa"/>
              <w:bottom w:w="0" w:type="dxa"/>
              <w:right w:w="108" w:type="dxa"/>
            </w:tcMar>
            <w:vAlign w:val="center"/>
          </w:tcPr>
          <w:p w14:paraId="4DF912F6"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01" w:name="__UnoMark__3331_1588825296"/>
            <w:bookmarkStart w:id="202" w:name="__UnoMark__3330_1588825296"/>
            <w:bookmarkEnd w:id="201"/>
            <w:bookmarkEnd w:id="202"/>
            <w:r w:rsidRPr="00BF0DA0">
              <w:rPr>
                <w:rFonts w:ascii="Arial" w:hAnsi="Arial" w:cs="Arial"/>
                <w:sz w:val="20"/>
                <w:szCs w:val="20"/>
              </w:rPr>
              <w:t>173</w:t>
            </w:r>
          </w:p>
        </w:tc>
        <w:tc>
          <w:tcPr>
            <w:tcW w:w="993" w:type="dxa"/>
            <w:shd w:val="clear" w:color="auto" w:fill="auto"/>
            <w:tcMar>
              <w:top w:w="0" w:type="dxa"/>
              <w:left w:w="108" w:type="dxa"/>
              <w:bottom w:w="0" w:type="dxa"/>
              <w:right w:w="108" w:type="dxa"/>
            </w:tcMar>
            <w:vAlign w:val="center"/>
          </w:tcPr>
          <w:p w14:paraId="67594A6C"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03" w:name="__UnoMark__3333_1588825296"/>
            <w:bookmarkStart w:id="204" w:name="__UnoMark__3332_1588825296"/>
            <w:bookmarkEnd w:id="203"/>
            <w:bookmarkEnd w:id="204"/>
            <w:r w:rsidRPr="00BF0DA0">
              <w:rPr>
                <w:rFonts w:ascii="Arial" w:hAnsi="Arial" w:cs="Arial"/>
                <w:sz w:val="20"/>
                <w:szCs w:val="20"/>
              </w:rPr>
              <w:t>206</w:t>
            </w:r>
          </w:p>
        </w:tc>
      </w:tr>
      <w:tr w:rsidR="00B66CF8" w:rsidRPr="00B66CF8" w14:paraId="075B7D0A" w14:textId="77777777" w:rsidTr="00BF0DA0">
        <w:trPr>
          <w:trHeight w:val="488"/>
          <w:jc w:val="center"/>
        </w:trPr>
        <w:tc>
          <w:tcPr>
            <w:tcW w:w="1383" w:type="dxa"/>
            <w:shd w:val="clear" w:color="auto" w:fill="D9D9D9" w:themeFill="background1" w:themeFillShade="D9"/>
            <w:tcMar>
              <w:top w:w="0" w:type="dxa"/>
              <w:left w:w="108" w:type="dxa"/>
              <w:bottom w:w="0" w:type="dxa"/>
              <w:right w:w="108" w:type="dxa"/>
            </w:tcMar>
            <w:vAlign w:val="center"/>
          </w:tcPr>
          <w:p w14:paraId="0B6CC10B" w14:textId="633D68B8" w:rsidR="00E05BCC" w:rsidRPr="00BF0DA0" w:rsidRDefault="00B66CF8" w:rsidP="00BF0DA0">
            <w:pPr>
              <w:pStyle w:val="Standard"/>
              <w:spacing w:before="60" w:afterLines="60" w:after="144" w:line="240" w:lineRule="auto"/>
              <w:rPr>
                <w:rFonts w:ascii="Arial" w:hAnsi="Arial" w:cs="Arial"/>
                <w:sz w:val="20"/>
                <w:szCs w:val="20"/>
              </w:rPr>
            </w:pPr>
            <w:bookmarkStart w:id="205" w:name="__UnoMark__3335_1588825296"/>
            <w:bookmarkStart w:id="206" w:name="__UnoMark__3334_1588825296"/>
            <w:bookmarkEnd w:id="205"/>
            <w:bookmarkEnd w:id="206"/>
            <w:r w:rsidRPr="00FF00A8">
              <w:rPr>
                <w:rFonts w:ascii="Arial" w:hAnsi="Arial" w:cs="Arial"/>
                <w:sz w:val="20"/>
                <w:szCs w:val="20"/>
              </w:rPr>
              <w:lastRenderedPageBreak/>
              <w:t xml:space="preserve">Ağustos </w:t>
            </w:r>
            <w:r>
              <w:rPr>
                <w:rFonts w:ascii="Arial" w:hAnsi="Arial" w:cs="Arial"/>
                <w:sz w:val="20"/>
                <w:szCs w:val="20"/>
              </w:rPr>
              <w:t>‘</w:t>
            </w:r>
            <w:r w:rsidRPr="00FF00A8">
              <w:rPr>
                <w:rFonts w:ascii="Arial" w:hAnsi="Arial" w:cs="Arial"/>
                <w:sz w:val="20"/>
                <w:szCs w:val="20"/>
              </w:rPr>
              <w:t>13</w:t>
            </w:r>
          </w:p>
        </w:tc>
        <w:tc>
          <w:tcPr>
            <w:tcW w:w="743" w:type="dxa"/>
            <w:shd w:val="clear" w:color="auto" w:fill="D9D9D9" w:themeFill="background1" w:themeFillShade="D9"/>
            <w:tcMar>
              <w:top w:w="0" w:type="dxa"/>
              <w:left w:w="108" w:type="dxa"/>
              <w:bottom w:w="0" w:type="dxa"/>
              <w:right w:w="108" w:type="dxa"/>
            </w:tcMar>
            <w:vAlign w:val="center"/>
          </w:tcPr>
          <w:p w14:paraId="66367293"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07" w:name="__UnoMark__3337_1588825296"/>
            <w:bookmarkStart w:id="208" w:name="__UnoMark__3336_1588825296"/>
            <w:bookmarkEnd w:id="207"/>
            <w:bookmarkEnd w:id="208"/>
            <w:r w:rsidRPr="00BF0DA0">
              <w:rPr>
                <w:rFonts w:ascii="Arial" w:hAnsi="Arial" w:cs="Arial"/>
                <w:sz w:val="20"/>
                <w:szCs w:val="20"/>
              </w:rPr>
              <w:t>22</w:t>
            </w:r>
          </w:p>
        </w:tc>
        <w:tc>
          <w:tcPr>
            <w:tcW w:w="740" w:type="dxa"/>
            <w:shd w:val="clear" w:color="auto" w:fill="D9D9D9" w:themeFill="background1" w:themeFillShade="D9"/>
            <w:tcMar>
              <w:top w:w="0" w:type="dxa"/>
              <w:left w:w="108" w:type="dxa"/>
              <w:bottom w:w="0" w:type="dxa"/>
              <w:right w:w="108" w:type="dxa"/>
            </w:tcMar>
            <w:vAlign w:val="center"/>
          </w:tcPr>
          <w:p w14:paraId="51D6585A"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09" w:name="__UnoMark__3339_1588825296"/>
            <w:bookmarkStart w:id="210" w:name="__UnoMark__3338_1588825296"/>
            <w:bookmarkEnd w:id="209"/>
            <w:bookmarkEnd w:id="210"/>
            <w:r w:rsidRPr="00BF0DA0">
              <w:rPr>
                <w:rFonts w:ascii="Arial" w:hAnsi="Arial" w:cs="Arial"/>
                <w:sz w:val="20"/>
                <w:szCs w:val="20"/>
              </w:rPr>
              <w:t>22</w:t>
            </w:r>
          </w:p>
        </w:tc>
        <w:tc>
          <w:tcPr>
            <w:tcW w:w="926" w:type="dxa"/>
            <w:shd w:val="clear" w:color="auto" w:fill="D9D9D9" w:themeFill="background1" w:themeFillShade="D9"/>
            <w:tcMar>
              <w:top w:w="0" w:type="dxa"/>
              <w:left w:w="108" w:type="dxa"/>
              <w:bottom w:w="0" w:type="dxa"/>
              <w:right w:w="108" w:type="dxa"/>
            </w:tcMar>
            <w:vAlign w:val="center"/>
          </w:tcPr>
          <w:p w14:paraId="27086491"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11" w:name="__UnoMark__3341_1588825296"/>
            <w:bookmarkStart w:id="212" w:name="__UnoMark__3340_1588825296"/>
            <w:bookmarkEnd w:id="211"/>
            <w:bookmarkEnd w:id="212"/>
            <w:r w:rsidRPr="00BF0DA0">
              <w:rPr>
                <w:rFonts w:ascii="Arial" w:hAnsi="Arial" w:cs="Arial"/>
                <w:sz w:val="20"/>
                <w:szCs w:val="20"/>
              </w:rPr>
              <w:t>187</w:t>
            </w:r>
          </w:p>
        </w:tc>
        <w:tc>
          <w:tcPr>
            <w:tcW w:w="992" w:type="dxa"/>
            <w:shd w:val="clear" w:color="auto" w:fill="D9D9D9" w:themeFill="background1" w:themeFillShade="D9"/>
            <w:tcMar>
              <w:top w:w="0" w:type="dxa"/>
              <w:left w:w="108" w:type="dxa"/>
              <w:bottom w:w="0" w:type="dxa"/>
              <w:right w:w="108" w:type="dxa"/>
            </w:tcMar>
            <w:vAlign w:val="center"/>
          </w:tcPr>
          <w:p w14:paraId="0806C96C"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13" w:name="__UnoMark__3343_1588825296"/>
            <w:bookmarkStart w:id="214" w:name="__UnoMark__3342_1588825296"/>
            <w:bookmarkEnd w:id="213"/>
            <w:bookmarkEnd w:id="214"/>
            <w:r w:rsidRPr="00BF0DA0">
              <w:rPr>
                <w:rFonts w:ascii="Arial" w:hAnsi="Arial" w:cs="Arial"/>
                <w:sz w:val="20"/>
                <w:szCs w:val="20"/>
              </w:rPr>
              <w:t>13</w:t>
            </w:r>
          </w:p>
        </w:tc>
        <w:tc>
          <w:tcPr>
            <w:tcW w:w="851" w:type="dxa"/>
            <w:shd w:val="clear" w:color="auto" w:fill="D9D9D9" w:themeFill="background1" w:themeFillShade="D9"/>
            <w:tcMar>
              <w:top w:w="0" w:type="dxa"/>
              <w:left w:w="108" w:type="dxa"/>
              <w:bottom w:w="0" w:type="dxa"/>
              <w:right w:w="108" w:type="dxa"/>
            </w:tcMar>
            <w:vAlign w:val="center"/>
          </w:tcPr>
          <w:p w14:paraId="0769F74D"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15" w:name="__UnoMark__3345_1588825296"/>
            <w:bookmarkStart w:id="216" w:name="__UnoMark__3344_1588825296"/>
            <w:bookmarkEnd w:id="215"/>
            <w:bookmarkEnd w:id="216"/>
            <w:r w:rsidRPr="00BF0DA0">
              <w:rPr>
                <w:rFonts w:ascii="Arial" w:hAnsi="Arial" w:cs="Arial"/>
                <w:sz w:val="20"/>
                <w:szCs w:val="20"/>
              </w:rPr>
              <w:t>20</w:t>
            </w:r>
          </w:p>
        </w:tc>
        <w:tc>
          <w:tcPr>
            <w:tcW w:w="850" w:type="dxa"/>
            <w:shd w:val="clear" w:color="auto" w:fill="D9D9D9" w:themeFill="background1" w:themeFillShade="D9"/>
            <w:tcMar>
              <w:top w:w="0" w:type="dxa"/>
              <w:left w:w="108" w:type="dxa"/>
              <w:bottom w:w="0" w:type="dxa"/>
              <w:right w:w="108" w:type="dxa"/>
            </w:tcMar>
            <w:vAlign w:val="center"/>
          </w:tcPr>
          <w:p w14:paraId="0740E7E5"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17" w:name="__UnoMark__3347_1588825296"/>
            <w:bookmarkStart w:id="218" w:name="__UnoMark__3346_1588825296"/>
            <w:bookmarkEnd w:id="217"/>
            <w:bookmarkEnd w:id="218"/>
            <w:r w:rsidRPr="00BF0DA0">
              <w:rPr>
                <w:rFonts w:ascii="Arial" w:hAnsi="Arial" w:cs="Arial"/>
                <w:sz w:val="20"/>
                <w:szCs w:val="20"/>
              </w:rPr>
              <w:t>264</w:t>
            </w:r>
          </w:p>
        </w:tc>
        <w:tc>
          <w:tcPr>
            <w:tcW w:w="850" w:type="dxa"/>
            <w:shd w:val="clear" w:color="auto" w:fill="D9D9D9" w:themeFill="background1" w:themeFillShade="D9"/>
            <w:tcMar>
              <w:top w:w="0" w:type="dxa"/>
              <w:left w:w="108" w:type="dxa"/>
              <w:bottom w:w="0" w:type="dxa"/>
              <w:right w:w="108" w:type="dxa"/>
            </w:tcMar>
            <w:vAlign w:val="center"/>
          </w:tcPr>
          <w:p w14:paraId="600CE207"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19" w:name="__UnoMark__3349_1588825296"/>
            <w:bookmarkStart w:id="220" w:name="__UnoMark__3348_1588825296"/>
            <w:bookmarkEnd w:id="219"/>
            <w:bookmarkEnd w:id="220"/>
            <w:r w:rsidRPr="00BF0DA0">
              <w:rPr>
                <w:rFonts w:ascii="Arial" w:hAnsi="Arial" w:cs="Arial"/>
                <w:sz w:val="20"/>
                <w:szCs w:val="20"/>
              </w:rPr>
              <w:t>28</w:t>
            </w:r>
          </w:p>
        </w:tc>
        <w:tc>
          <w:tcPr>
            <w:tcW w:w="850" w:type="dxa"/>
            <w:shd w:val="clear" w:color="auto" w:fill="D9D9D9" w:themeFill="background1" w:themeFillShade="D9"/>
            <w:tcMar>
              <w:top w:w="0" w:type="dxa"/>
              <w:left w:w="108" w:type="dxa"/>
              <w:bottom w:w="0" w:type="dxa"/>
              <w:right w:w="108" w:type="dxa"/>
            </w:tcMar>
            <w:vAlign w:val="center"/>
          </w:tcPr>
          <w:p w14:paraId="69481C54"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21" w:name="__UnoMark__3351_1588825296"/>
            <w:bookmarkStart w:id="222" w:name="__UnoMark__3350_1588825296"/>
            <w:bookmarkEnd w:id="221"/>
            <w:bookmarkEnd w:id="222"/>
            <w:r w:rsidRPr="00BF0DA0">
              <w:rPr>
                <w:rFonts w:ascii="Arial" w:hAnsi="Arial" w:cs="Arial"/>
                <w:sz w:val="20"/>
                <w:szCs w:val="20"/>
              </w:rPr>
              <w:t>192</w:t>
            </w:r>
          </w:p>
        </w:tc>
        <w:tc>
          <w:tcPr>
            <w:tcW w:w="993" w:type="dxa"/>
            <w:shd w:val="clear" w:color="auto" w:fill="D9D9D9" w:themeFill="background1" w:themeFillShade="D9"/>
            <w:tcMar>
              <w:top w:w="0" w:type="dxa"/>
              <w:left w:w="108" w:type="dxa"/>
              <w:bottom w:w="0" w:type="dxa"/>
              <w:right w:w="108" w:type="dxa"/>
            </w:tcMar>
            <w:vAlign w:val="center"/>
          </w:tcPr>
          <w:p w14:paraId="0E73B10A"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23" w:name="__UnoMark__3353_1588825296"/>
            <w:bookmarkStart w:id="224" w:name="__UnoMark__3352_1588825296"/>
            <w:bookmarkEnd w:id="223"/>
            <w:bookmarkEnd w:id="224"/>
            <w:r w:rsidRPr="00BF0DA0">
              <w:rPr>
                <w:rFonts w:ascii="Arial" w:hAnsi="Arial" w:cs="Arial"/>
                <w:sz w:val="20"/>
                <w:szCs w:val="20"/>
              </w:rPr>
              <w:t>220</w:t>
            </w:r>
          </w:p>
        </w:tc>
      </w:tr>
      <w:tr w:rsidR="00E05BCC" w:rsidRPr="00B66CF8" w14:paraId="7E306563" w14:textId="77777777" w:rsidTr="00BF0DA0">
        <w:trPr>
          <w:trHeight w:val="425"/>
          <w:jc w:val="center"/>
        </w:trPr>
        <w:tc>
          <w:tcPr>
            <w:tcW w:w="1383" w:type="dxa"/>
            <w:shd w:val="clear" w:color="auto" w:fill="auto"/>
            <w:tcMar>
              <w:top w:w="0" w:type="dxa"/>
              <w:left w:w="108" w:type="dxa"/>
              <w:bottom w:w="0" w:type="dxa"/>
              <w:right w:w="108" w:type="dxa"/>
            </w:tcMar>
            <w:vAlign w:val="center"/>
          </w:tcPr>
          <w:p w14:paraId="5BD8A925" w14:textId="45E75919" w:rsidR="00E05BCC" w:rsidRPr="00BF0DA0" w:rsidRDefault="00B66CF8" w:rsidP="00BF0DA0">
            <w:pPr>
              <w:pStyle w:val="Standard"/>
              <w:spacing w:before="60" w:afterLines="60" w:after="144" w:line="240" w:lineRule="auto"/>
              <w:rPr>
                <w:rFonts w:ascii="Arial" w:hAnsi="Arial" w:cs="Arial"/>
                <w:sz w:val="20"/>
                <w:szCs w:val="20"/>
              </w:rPr>
            </w:pPr>
            <w:bookmarkStart w:id="225" w:name="__UnoMark__3355_1588825296"/>
            <w:bookmarkStart w:id="226" w:name="__UnoMark__3354_1588825296"/>
            <w:bookmarkEnd w:id="225"/>
            <w:bookmarkEnd w:id="226"/>
            <w:r w:rsidRPr="00FF00A8">
              <w:rPr>
                <w:rFonts w:ascii="Arial" w:hAnsi="Arial" w:cs="Arial"/>
                <w:sz w:val="20"/>
                <w:szCs w:val="20"/>
              </w:rPr>
              <w:t xml:space="preserve">Eylül </w:t>
            </w:r>
            <w:r>
              <w:rPr>
                <w:rFonts w:ascii="Arial" w:hAnsi="Arial" w:cs="Arial"/>
                <w:sz w:val="20"/>
                <w:szCs w:val="20"/>
              </w:rPr>
              <w:t>‘</w:t>
            </w:r>
            <w:r w:rsidRPr="00FF00A8">
              <w:rPr>
                <w:rFonts w:ascii="Arial" w:hAnsi="Arial" w:cs="Arial"/>
                <w:sz w:val="20"/>
                <w:szCs w:val="20"/>
              </w:rPr>
              <w:t>13</w:t>
            </w:r>
          </w:p>
        </w:tc>
        <w:tc>
          <w:tcPr>
            <w:tcW w:w="743" w:type="dxa"/>
            <w:shd w:val="clear" w:color="auto" w:fill="auto"/>
            <w:tcMar>
              <w:top w:w="0" w:type="dxa"/>
              <w:left w:w="108" w:type="dxa"/>
              <w:bottom w:w="0" w:type="dxa"/>
              <w:right w:w="108" w:type="dxa"/>
            </w:tcMar>
            <w:vAlign w:val="center"/>
          </w:tcPr>
          <w:p w14:paraId="21DDD958"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27" w:name="__UnoMark__3357_1588825296"/>
            <w:bookmarkStart w:id="228" w:name="__UnoMark__3356_1588825296"/>
            <w:bookmarkEnd w:id="227"/>
            <w:bookmarkEnd w:id="228"/>
            <w:r w:rsidRPr="00BF0DA0">
              <w:rPr>
                <w:rFonts w:ascii="Arial" w:hAnsi="Arial" w:cs="Arial"/>
                <w:sz w:val="20"/>
                <w:szCs w:val="20"/>
              </w:rPr>
              <w:t>25</w:t>
            </w:r>
          </w:p>
        </w:tc>
        <w:tc>
          <w:tcPr>
            <w:tcW w:w="740" w:type="dxa"/>
            <w:shd w:val="clear" w:color="auto" w:fill="auto"/>
            <w:tcMar>
              <w:top w:w="0" w:type="dxa"/>
              <w:left w:w="108" w:type="dxa"/>
              <w:bottom w:w="0" w:type="dxa"/>
              <w:right w:w="108" w:type="dxa"/>
            </w:tcMar>
            <w:vAlign w:val="center"/>
          </w:tcPr>
          <w:p w14:paraId="56E7C3D5"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29" w:name="__UnoMark__3359_1588825296"/>
            <w:bookmarkStart w:id="230" w:name="__UnoMark__3358_1588825296"/>
            <w:bookmarkEnd w:id="229"/>
            <w:bookmarkEnd w:id="230"/>
            <w:r w:rsidRPr="00BF0DA0">
              <w:rPr>
                <w:rFonts w:ascii="Arial" w:hAnsi="Arial" w:cs="Arial"/>
                <w:sz w:val="20"/>
                <w:szCs w:val="20"/>
              </w:rPr>
              <w:t>21</w:t>
            </w:r>
          </w:p>
        </w:tc>
        <w:tc>
          <w:tcPr>
            <w:tcW w:w="926" w:type="dxa"/>
            <w:shd w:val="clear" w:color="auto" w:fill="auto"/>
            <w:tcMar>
              <w:top w:w="0" w:type="dxa"/>
              <w:left w:w="108" w:type="dxa"/>
              <w:bottom w:w="0" w:type="dxa"/>
              <w:right w:w="108" w:type="dxa"/>
            </w:tcMar>
            <w:vAlign w:val="center"/>
          </w:tcPr>
          <w:p w14:paraId="1450AB6E"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31" w:name="__UnoMark__3361_1588825296"/>
            <w:bookmarkStart w:id="232" w:name="__UnoMark__3360_1588825296"/>
            <w:bookmarkEnd w:id="231"/>
            <w:bookmarkEnd w:id="232"/>
            <w:r w:rsidRPr="00BF0DA0">
              <w:rPr>
                <w:rFonts w:ascii="Arial" w:hAnsi="Arial" w:cs="Arial"/>
                <w:sz w:val="20"/>
                <w:szCs w:val="20"/>
              </w:rPr>
              <w:t>140</w:t>
            </w:r>
          </w:p>
        </w:tc>
        <w:tc>
          <w:tcPr>
            <w:tcW w:w="992" w:type="dxa"/>
            <w:shd w:val="clear" w:color="auto" w:fill="auto"/>
            <w:tcMar>
              <w:top w:w="0" w:type="dxa"/>
              <w:left w:w="108" w:type="dxa"/>
              <w:bottom w:w="0" w:type="dxa"/>
              <w:right w:w="108" w:type="dxa"/>
            </w:tcMar>
            <w:vAlign w:val="center"/>
          </w:tcPr>
          <w:p w14:paraId="75CD67C2"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33" w:name="__UnoMark__3363_1588825296"/>
            <w:bookmarkStart w:id="234" w:name="__UnoMark__3362_1588825296"/>
            <w:bookmarkEnd w:id="233"/>
            <w:bookmarkEnd w:id="234"/>
            <w:r w:rsidRPr="00BF0DA0">
              <w:rPr>
                <w:rFonts w:ascii="Arial" w:hAnsi="Arial" w:cs="Arial"/>
                <w:sz w:val="20"/>
                <w:szCs w:val="20"/>
              </w:rPr>
              <w:t>11</w:t>
            </w:r>
          </w:p>
        </w:tc>
        <w:tc>
          <w:tcPr>
            <w:tcW w:w="851" w:type="dxa"/>
            <w:shd w:val="clear" w:color="auto" w:fill="auto"/>
            <w:tcMar>
              <w:top w:w="0" w:type="dxa"/>
              <w:left w:w="108" w:type="dxa"/>
              <w:bottom w:w="0" w:type="dxa"/>
              <w:right w:w="108" w:type="dxa"/>
            </w:tcMar>
            <w:vAlign w:val="center"/>
          </w:tcPr>
          <w:p w14:paraId="641284A5"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35" w:name="__UnoMark__3365_1588825296"/>
            <w:bookmarkStart w:id="236" w:name="__UnoMark__3364_1588825296"/>
            <w:bookmarkEnd w:id="235"/>
            <w:bookmarkEnd w:id="236"/>
            <w:r w:rsidRPr="00BF0DA0">
              <w:rPr>
                <w:rFonts w:ascii="Arial" w:hAnsi="Arial" w:cs="Arial"/>
                <w:sz w:val="20"/>
                <w:szCs w:val="20"/>
              </w:rPr>
              <w:t>0</w:t>
            </w:r>
          </w:p>
        </w:tc>
        <w:tc>
          <w:tcPr>
            <w:tcW w:w="850" w:type="dxa"/>
            <w:shd w:val="clear" w:color="auto" w:fill="auto"/>
            <w:tcMar>
              <w:top w:w="0" w:type="dxa"/>
              <w:left w:w="108" w:type="dxa"/>
              <w:bottom w:w="0" w:type="dxa"/>
              <w:right w:w="108" w:type="dxa"/>
            </w:tcMar>
            <w:vAlign w:val="center"/>
          </w:tcPr>
          <w:p w14:paraId="3577A1DB"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37" w:name="__UnoMark__3367_1588825296"/>
            <w:bookmarkStart w:id="238" w:name="__UnoMark__3366_1588825296"/>
            <w:bookmarkEnd w:id="237"/>
            <w:bookmarkEnd w:id="238"/>
            <w:r w:rsidRPr="00BF0DA0">
              <w:rPr>
                <w:rFonts w:ascii="Arial" w:hAnsi="Arial" w:cs="Arial"/>
                <w:sz w:val="20"/>
                <w:szCs w:val="20"/>
              </w:rPr>
              <w:t>197</w:t>
            </w:r>
          </w:p>
        </w:tc>
        <w:tc>
          <w:tcPr>
            <w:tcW w:w="850" w:type="dxa"/>
            <w:shd w:val="clear" w:color="auto" w:fill="auto"/>
            <w:tcMar>
              <w:top w:w="0" w:type="dxa"/>
              <w:left w:w="108" w:type="dxa"/>
              <w:bottom w:w="0" w:type="dxa"/>
              <w:right w:w="108" w:type="dxa"/>
            </w:tcMar>
            <w:vAlign w:val="center"/>
          </w:tcPr>
          <w:p w14:paraId="49892853"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39" w:name="__UnoMark__3369_1588825296"/>
            <w:bookmarkStart w:id="240" w:name="__UnoMark__3368_1588825296"/>
            <w:bookmarkEnd w:id="239"/>
            <w:bookmarkEnd w:id="240"/>
            <w:r w:rsidRPr="00BF0DA0">
              <w:rPr>
                <w:rFonts w:ascii="Arial" w:hAnsi="Arial" w:cs="Arial"/>
                <w:sz w:val="20"/>
                <w:szCs w:val="20"/>
              </w:rPr>
              <w:t>47</w:t>
            </w:r>
          </w:p>
        </w:tc>
        <w:tc>
          <w:tcPr>
            <w:tcW w:w="850" w:type="dxa"/>
            <w:shd w:val="clear" w:color="auto" w:fill="auto"/>
            <w:tcMar>
              <w:top w:w="0" w:type="dxa"/>
              <w:left w:w="108" w:type="dxa"/>
              <w:bottom w:w="0" w:type="dxa"/>
              <w:right w:w="108" w:type="dxa"/>
            </w:tcMar>
            <w:vAlign w:val="center"/>
          </w:tcPr>
          <w:p w14:paraId="2DDCC2DB"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41" w:name="__UnoMark__3371_1588825296"/>
            <w:bookmarkStart w:id="242" w:name="__UnoMark__3370_1588825296"/>
            <w:bookmarkEnd w:id="241"/>
            <w:bookmarkEnd w:id="242"/>
            <w:r w:rsidRPr="00BF0DA0">
              <w:rPr>
                <w:rFonts w:ascii="Arial" w:hAnsi="Arial" w:cs="Arial"/>
                <w:sz w:val="20"/>
                <w:szCs w:val="20"/>
              </w:rPr>
              <w:t>199</w:t>
            </w:r>
          </w:p>
        </w:tc>
        <w:tc>
          <w:tcPr>
            <w:tcW w:w="993" w:type="dxa"/>
            <w:shd w:val="clear" w:color="auto" w:fill="auto"/>
            <w:tcMar>
              <w:top w:w="0" w:type="dxa"/>
              <w:left w:w="108" w:type="dxa"/>
              <w:bottom w:w="0" w:type="dxa"/>
              <w:right w:w="108" w:type="dxa"/>
            </w:tcMar>
            <w:vAlign w:val="center"/>
          </w:tcPr>
          <w:p w14:paraId="092C2913"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43" w:name="__UnoMark__3373_1588825296"/>
            <w:bookmarkStart w:id="244" w:name="__UnoMark__3372_1588825296"/>
            <w:bookmarkEnd w:id="243"/>
            <w:bookmarkEnd w:id="244"/>
            <w:r w:rsidRPr="00BF0DA0">
              <w:rPr>
                <w:rFonts w:ascii="Arial" w:hAnsi="Arial" w:cs="Arial"/>
                <w:sz w:val="20"/>
                <w:szCs w:val="20"/>
              </w:rPr>
              <w:t>246</w:t>
            </w:r>
          </w:p>
        </w:tc>
      </w:tr>
      <w:tr w:rsidR="00B66CF8" w:rsidRPr="00B66CF8" w14:paraId="067E1F90" w14:textId="77777777" w:rsidTr="00BF0DA0">
        <w:trPr>
          <w:trHeight w:val="579"/>
          <w:jc w:val="center"/>
        </w:trPr>
        <w:tc>
          <w:tcPr>
            <w:tcW w:w="1383" w:type="dxa"/>
            <w:shd w:val="clear" w:color="auto" w:fill="D9D9D9" w:themeFill="background1" w:themeFillShade="D9"/>
            <w:tcMar>
              <w:top w:w="0" w:type="dxa"/>
              <w:left w:w="108" w:type="dxa"/>
              <w:bottom w:w="0" w:type="dxa"/>
              <w:right w:w="108" w:type="dxa"/>
            </w:tcMar>
            <w:vAlign w:val="center"/>
          </w:tcPr>
          <w:p w14:paraId="21AE7C9B" w14:textId="5751F065" w:rsidR="00E05BCC" w:rsidRPr="00BF0DA0" w:rsidRDefault="00B66CF8" w:rsidP="00BF0DA0">
            <w:pPr>
              <w:pStyle w:val="Standard"/>
              <w:spacing w:before="60" w:afterLines="60" w:after="144" w:line="240" w:lineRule="auto"/>
              <w:rPr>
                <w:rFonts w:ascii="Arial" w:hAnsi="Arial" w:cs="Arial"/>
                <w:sz w:val="20"/>
                <w:szCs w:val="20"/>
              </w:rPr>
            </w:pPr>
            <w:bookmarkStart w:id="245" w:name="__UnoMark__3375_1588825296"/>
            <w:bookmarkStart w:id="246" w:name="__UnoMark__3374_1588825296"/>
            <w:bookmarkEnd w:id="245"/>
            <w:bookmarkEnd w:id="246"/>
            <w:r w:rsidRPr="00FF00A8">
              <w:rPr>
                <w:rFonts w:ascii="Arial" w:hAnsi="Arial" w:cs="Arial"/>
                <w:sz w:val="20"/>
                <w:szCs w:val="20"/>
              </w:rPr>
              <w:t xml:space="preserve">Ekim </w:t>
            </w:r>
            <w:r>
              <w:rPr>
                <w:rFonts w:ascii="Arial" w:hAnsi="Arial" w:cs="Arial"/>
                <w:sz w:val="20"/>
                <w:szCs w:val="20"/>
              </w:rPr>
              <w:t>‘</w:t>
            </w:r>
            <w:r w:rsidRPr="00FF00A8">
              <w:rPr>
                <w:rFonts w:ascii="Arial" w:hAnsi="Arial" w:cs="Arial"/>
                <w:sz w:val="20"/>
                <w:szCs w:val="20"/>
              </w:rPr>
              <w:t>13</w:t>
            </w:r>
          </w:p>
        </w:tc>
        <w:tc>
          <w:tcPr>
            <w:tcW w:w="743" w:type="dxa"/>
            <w:shd w:val="clear" w:color="auto" w:fill="D9D9D9" w:themeFill="background1" w:themeFillShade="D9"/>
            <w:tcMar>
              <w:top w:w="0" w:type="dxa"/>
              <w:left w:w="108" w:type="dxa"/>
              <w:bottom w:w="0" w:type="dxa"/>
              <w:right w:w="108" w:type="dxa"/>
            </w:tcMar>
            <w:vAlign w:val="center"/>
          </w:tcPr>
          <w:p w14:paraId="3DEF00AE"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47" w:name="__UnoMark__3377_1588825296"/>
            <w:bookmarkStart w:id="248" w:name="__UnoMark__3376_1588825296"/>
            <w:bookmarkEnd w:id="247"/>
            <w:bookmarkEnd w:id="248"/>
            <w:r w:rsidRPr="00BF0DA0">
              <w:rPr>
                <w:rFonts w:ascii="Arial" w:hAnsi="Arial" w:cs="Arial"/>
                <w:sz w:val="20"/>
                <w:szCs w:val="20"/>
              </w:rPr>
              <w:t>13</w:t>
            </w:r>
          </w:p>
        </w:tc>
        <w:tc>
          <w:tcPr>
            <w:tcW w:w="740" w:type="dxa"/>
            <w:shd w:val="clear" w:color="auto" w:fill="D9D9D9" w:themeFill="background1" w:themeFillShade="D9"/>
            <w:tcMar>
              <w:top w:w="0" w:type="dxa"/>
              <w:left w:w="108" w:type="dxa"/>
              <w:bottom w:w="0" w:type="dxa"/>
              <w:right w:w="108" w:type="dxa"/>
            </w:tcMar>
            <w:vAlign w:val="center"/>
          </w:tcPr>
          <w:p w14:paraId="14F9D9CC"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49" w:name="__UnoMark__3379_1588825296"/>
            <w:bookmarkStart w:id="250" w:name="__UnoMark__3378_1588825296"/>
            <w:bookmarkEnd w:id="249"/>
            <w:bookmarkEnd w:id="250"/>
            <w:r w:rsidRPr="00BF0DA0">
              <w:rPr>
                <w:rFonts w:ascii="Arial" w:hAnsi="Arial" w:cs="Arial"/>
                <w:sz w:val="20"/>
                <w:szCs w:val="20"/>
              </w:rPr>
              <w:t>25</w:t>
            </w:r>
          </w:p>
        </w:tc>
        <w:tc>
          <w:tcPr>
            <w:tcW w:w="926" w:type="dxa"/>
            <w:shd w:val="clear" w:color="auto" w:fill="D9D9D9" w:themeFill="background1" w:themeFillShade="D9"/>
            <w:tcMar>
              <w:top w:w="0" w:type="dxa"/>
              <w:left w:w="108" w:type="dxa"/>
              <w:bottom w:w="0" w:type="dxa"/>
              <w:right w:w="108" w:type="dxa"/>
            </w:tcMar>
            <w:vAlign w:val="center"/>
          </w:tcPr>
          <w:p w14:paraId="50251EA1"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51" w:name="__UnoMark__3381_1588825296"/>
            <w:bookmarkStart w:id="252" w:name="__UnoMark__3380_1588825296"/>
            <w:bookmarkEnd w:id="251"/>
            <w:bookmarkEnd w:id="252"/>
            <w:r w:rsidRPr="00BF0DA0">
              <w:rPr>
                <w:rFonts w:ascii="Arial" w:hAnsi="Arial" w:cs="Arial"/>
                <w:sz w:val="20"/>
                <w:szCs w:val="20"/>
              </w:rPr>
              <w:t>158</w:t>
            </w:r>
          </w:p>
        </w:tc>
        <w:tc>
          <w:tcPr>
            <w:tcW w:w="992" w:type="dxa"/>
            <w:shd w:val="clear" w:color="auto" w:fill="D9D9D9" w:themeFill="background1" w:themeFillShade="D9"/>
            <w:tcMar>
              <w:top w:w="0" w:type="dxa"/>
              <w:left w:w="108" w:type="dxa"/>
              <w:bottom w:w="0" w:type="dxa"/>
              <w:right w:w="108" w:type="dxa"/>
            </w:tcMar>
            <w:vAlign w:val="center"/>
          </w:tcPr>
          <w:p w14:paraId="3B14F72E"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53" w:name="__UnoMark__3383_1588825296"/>
            <w:bookmarkStart w:id="254" w:name="__UnoMark__3382_1588825296"/>
            <w:bookmarkEnd w:id="253"/>
            <w:bookmarkEnd w:id="254"/>
            <w:r w:rsidRPr="00BF0DA0">
              <w:rPr>
                <w:rFonts w:ascii="Arial" w:hAnsi="Arial" w:cs="Arial"/>
                <w:sz w:val="20"/>
                <w:szCs w:val="20"/>
              </w:rPr>
              <w:t>4</w:t>
            </w:r>
          </w:p>
        </w:tc>
        <w:tc>
          <w:tcPr>
            <w:tcW w:w="851" w:type="dxa"/>
            <w:shd w:val="clear" w:color="auto" w:fill="D9D9D9" w:themeFill="background1" w:themeFillShade="D9"/>
            <w:tcMar>
              <w:top w:w="0" w:type="dxa"/>
              <w:left w:w="108" w:type="dxa"/>
              <w:bottom w:w="0" w:type="dxa"/>
              <w:right w:w="108" w:type="dxa"/>
            </w:tcMar>
            <w:vAlign w:val="center"/>
          </w:tcPr>
          <w:p w14:paraId="2E5B80BF"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55" w:name="__UnoMark__3385_1588825296"/>
            <w:bookmarkStart w:id="256" w:name="__UnoMark__3384_1588825296"/>
            <w:bookmarkEnd w:id="255"/>
            <w:bookmarkEnd w:id="256"/>
            <w:r w:rsidRPr="00BF0DA0">
              <w:rPr>
                <w:rFonts w:ascii="Arial" w:hAnsi="Arial" w:cs="Arial"/>
                <w:sz w:val="20"/>
                <w:szCs w:val="20"/>
              </w:rPr>
              <w:t>100</w:t>
            </w:r>
          </w:p>
        </w:tc>
        <w:tc>
          <w:tcPr>
            <w:tcW w:w="850" w:type="dxa"/>
            <w:shd w:val="clear" w:color="auto" w:fill="D9D9D9" w:themeFill="background1" w:themeFillShade="D9"/>
            <w:tcMar>
              <w:top w:w="0" w:type="dxa"/>
              <w:left w:w="108" w:type="dxa"/>
              <w:bottom w:w="0" w:type="dxa"/>
              <w:right w:w="108" w:type="dxa"/>
            </w:tcMar>
            <w:vAlign w:val="center"/>
          </w:tcPr>
          <w:p w14:paraId="0766DB7C"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57" w:name="__UnoMark__3387_1588825296"/>
            <w:bookmarkStart w:id="258" w:name="__UnoMark__3386_1588825296"/>
            <w:bookmarkEnd w:id="257"/>
            <w:bookmarkEnd w:id="258"/>
            <w:r w:rsidRPr="00BF0DA0">
              <w:rPr>
                <w:rFonts w:ascii="Arial" w:hAnsi="Arial" w:cs="Arial"/>
                <w:sz w:val="20"/>
                <w:szCs w:val="20"/>
              </w:rPr>
              <w:t>300</w:t>
            </w:r>
          </w:p>
        </w:tc>
        <w:tc>
          <w:tcPr>
            <w:tcW w:w="850" w:type="dxa"/>
            <w:shd w:val="clear" w:color="auto" w:fill="D9D9D9" w:themeFill="background1" w:themeFillShade="D9"/>
            <w:tcMar>
              <w:top w:w="0" w:type="dxa"/>
              <w:left w:w="108" w:type="dxa"/>
              <w:bottom w:w="0" w:type="dxa"/>
              <w:right w:w="108" w:type="dxa"/>
            </w:tcMar>
            <w:vAlign w:val="center"/>
          </w:tcPr>
          <w:p w14:paraId="0FFECB16"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59" w:name="__UnoMark__3389_1588825296"/>
            <w:bookmarkStart w:id="260" w:name="__UnoMark__3388_1588825296"/>
            <w:bookmarkEnd w:id="259"/>
            <w:bookmarkEnd w:id="260"/>
            <w:r w:rsidRPr="00BF0DA0">
              <w:rPr>
                <w:rFonts w:ascii="Arial" w:hAnsi="Arial" w:cs="Arial"/>
                <w:sz w:val="20"/>
                <w:szCs w:val="20"/>
              </w:rPr>
              <w:t>27</w:t>
            </w:r>
          </w:p>
        </w:tc>
        <w:tc>
          <w:tcPr>
            <w:tcW w:w="850" w:type="dxa"/>
            <w:shd w:val="clear" w:color="auto" w:fill="D9D9D9" w:themeFill="background1" w:themeFillShade="D9"/>
            <w:tcMar>
              <w:top w:w="0" w:type="dxa"/>
              <w:left w:w="108" w:type="dxa"/>
              <w:bottom w:w="0" w:type="dxa"/>
              <w:right w:w="108" w:type="dxa"/>
            </w:tcMar>
            <w:vAlign w:val="center"/>
          </w:tcPr>
          <w:p w14:paraId="3CC1D6D2"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61" w:name="__UnoMark__3391_1588825296"/>
            <w:bookmarkStart w:id="262" w:name="__UnoMark__3390_1588825296"/>
            <w:bookmarkEnd w:id="261"/>
            <w:bookmarkEnd w:id="262"/>
            <w:r w:rsidRPr="00BF0DA0">
              <w:rPr>
                <w:rFonts w:ascii="Arial" w:hAnsi="Arial" w:cs="Arial"/>
                <w:sz w:val="20"/>
                <w:szCs w:val="20"/>
              </w:rPr>
              <w:t>99</w:t>
            </w:r>
          </w:p>
        </w:tc>
        <w:tc>
          <w:tcPr>
            <w:tcW w:w="993" w:type="dxa"/>
            <w:shd w:val="clear" w:color="auto" w:fill="D9D9D9" w:themeFill="background1" w:themeFillShade="D9"/>
            <w:tcMar>
              <w:top w:w="0" w:type="dxa"/>
              <w:left w:w="108" w:type="dxa"/>
              <w:bottom w:w="0" w:type="dxa"/>
              <w:right w:w="108" w:type="dxa"/>
            </w:tcMar>
            <w:vAlign w:val="center"/>
          </w:tcPr>
          <w:p w14:paraId="735B093B"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63" w:name="__UnoMark__3393_1588825296"/>
            <w:bookmarkStart w:id="264" w:name="__UnoMark__3392_1588825296"/>
            <w:bookmarkEnd w:id="263"/>
            <w:bookmarkEnd w:id="264"/>
            <w:r w:rsidRPr="00BF0DA0">
              <w:rPr>
                <w:rFonts w:ascii="Arial" w:hAnsi="Arial" w:cs="Arial"/>
                <w:sz w:val="20"/>
                <w:szCs w:val="20"/>
              </w:rPr>
              <w:t>126</w:t>
            </w:r>
          </w:p>
        </w:tc>
      </w:tr>
      <w:tr w:rsidR="00E05BCC" w:rsidRPr="00B66CF8" w14:paraId="46CA6408" w14:textId="77777777" w:rsidTr="00BF0DA0">
        <w:trPr>
          <w:trHeight w:val="482"/>
          <w:jc w:val="center"/>
        </w:trPr>
        <w:tc>
          <w:tcPr>
            <w:tcW w:w="1383" w:type="dxa"/>
            <w:shd w:val="clear" w:color="auto" w:fill="auto"/>
            <w:tcMar>
              <w:top w:w="0" w:type="dxa"/>
              <w:left w:w="108" w:type="dxa"/>
              <w:bottom w:w="0" w:type="dxa"/>
              <w:right w:w="108" w:type="dxa"/>
            </w:tcMar>
            <w:vAlign w:val="center"/>
          </w:tcPr>
          <w:p w14:paraId="2F8D85FF" w14:textId="7D802423" w:rsidR="00E05BCC" w:rsidRPr="00BF0DA0" w:rsidRDefault="00B66CF8" w:rsidP="00BF0DA0">
            <w:pPr>
              <w:pStyle w:val="Standard"/>
              <w:spacing w:before="60" w:afterLines="60" w:after="144" w:line="240" w:lineRule="auto"/>
              <w:rPr>
                <w:rFonts w:ascii="Arial" w:hAnsi="Arial" w:cs="Arial"/>
                <w:sz w:val="20"/>
                <w:szCs w:val="20"/>
              </w:rPr>
            </w:pPr>
            <w:bookmarkStart w:id="265" w:name="__UnoMark__3395_1588825296"/>
            <w:bookmarkStart w:id="266" w:name="__UnoMark__3394_1588825296"/>
            <w:bookmarkEnd w:id="265"/>
            <w:bookmarkEnd w:id="266"/>
            <w:r w:rsidRPr="00FF00A8">
              <w:rPr>
                <w:rFonts w:ascii="Arial" w:hAnsi="Arial" w:cs="Arial"/>
                <w:sz w:val="20"/>
                <w:szCs w:val="20"/>
              </w:rPr>
              <w:t xml:space="preserve">Kasım </w:t>
            </w:r>
            <w:r>
              <w:rPr>
                <w:rFonts w:ascii="Arial" w:hAnsi="Arial" w:cs="Arial"/>
                <w:sz w:val="20"/>
                <w:szCs w:val="20"/>
              </w:rPr>
              <w:t>‘</w:t>
            </w:r>
            <w:r w:rsidRPr="00FF00A8">
              <w:rPr>
                <w:rFonts w:ascii="Arial" w:hAnsi="Arial" w:cs="Arial"/>
                <w:sz w:val="20"/>
                <w:szCs w:val="20"/>
              </w:rPr>
              <w:t>13</w:t>
            </w:r>
          </w:p>
        </w:tc>
        <w:tc>
          <w:tcPr>
            <w:tcW w:w="743" w:type="dxa"/>
            <w:shd w:val="clear" w:color="auto" w:fill="auto"/>
            <w:tcMar>
              <w:top w:w="0" w:type="dxa"/>
              <w:left w:w="108" w:type="dxa"/>
              <w:bottom w:w="0" w:type="dxa"/>
              <w:right w:w="108" w:type="dxa"/>
            </w:tcMar>
            <w:vAlign w:val="center"/>
          </w:tcPr>
          <w:p w14:paraId="635A4154"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67" w:name="__UnoMark__3397_1588825296"/>
            <w:bookmarkStart w:id="268" w:name="__UnoMark__3396_1588825296"/>
            <w:bookmarkEnd w:id="267"/>
            <w:bookmarkEnd w:id="268"/>
            <w:r w:rsidRPr="00BF0DA0">
              <w:rPr>
                <w:rFonts w:ascii="Arial" w:hAnsi="Arial" w:cs="Arial"/>
                <w:sz w:val="20"/>
                <w:szCs w:val="20"/>
              </w:rPr>
              <w:t>11</w:t>
            </w:r>
          </w:p>
        </w:tc>
        <w:tc>
          <w:tcPr>
            <w:tcW w:w="740" w:type="dxa"/>
            <w:shd w:val="clear" w:color="auto" w:fill="auto"/>
            <w:tcMar>
              <w:top w:w="0" w:type="dxa"/>
              <w:left w:w="108" w:type="dxa"/>
              <w:bottom w:w="0" w:type="dxa"/>
              <w:right w:w="108" w:type="dxa"/>
            </w:tcMar>
            <w:vAlign w:val="center"/>
          </w:tcPr>
          <w:p w14:paraId="18892E7A"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69" w:name="__UnoMark__3399_1588825296"/>
            <w:bookmarkStart w:id="270" w:name="__UnoMark__3398_1588825296"/>
            <w:bookmarkEnd w:id="269"/>
            <w:bookmarkEnd w:id="270"/>
            <w:r w:rsidRPr="00BF0DA0">
              <w:rPr>
                <w:rFonts w:ascii="Arial" w:hAnsi="Arial" w:cs="Arial"/>
                <w:sz w:val="20"/>
                <w:szCs w:val="20"/>
              </w:rPr>
              <w:t>25</w:t>
            </w:r>
          </w:p>
        </w:tc>
        <w:tc>
          <w:tcPr>
            <w:tcW w:w="926" w:type="dxa"/>
            <w:shd w:val="clear" w:color="auto" w:fill="auto"/>
            <w:tcMar>
              <w:top w:w="0" w:type="dxa"/>
              <w:left w:w="108" w:type="dxa"/>
              <w:bottom w:w="0" w:type="dxa"/>
              <w:right w:w="108" w:type="dxa"/>
            </w:tcMar>
            <w:vAlign w:val="center"/>
          </w:tcPr>
          <w:p w14:paraId="61C8B491"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71" w:name="__UnoMark__3401_1588825296"/>
            <w:bookmarkStart w:id="272" w:name="__UnoMark__3400_1588825296"/>
            <w:bookmarkEnd w:id="271"/>
            <w:bookmarkEnd w:id="272"/>
            <w:r w:rsidRPr="00BF0DA0">
              <w:rPr>
                <w:rFonts w:ascii="Arial" w:hAnsi="Arial" w:cs="Arial"/>
                <w:sz w:val="20"/>
                <w:szCs w:val="20"/>
              </w:rPr>
              <w:t>148</w:t>
            </w:r>
          </w:p>
        </w:tc>
        <w:tc>
          <w:tcPr>
            <w:tcW w:w="992" w:type="dxa"/>
            <w:shd w:val="clear" w:color="auto" w:fill="auto"/>
            <w:tcMar>
              <w:top w:w="0" w:type="dxa"/>
              <w:left w:w="108" w:type="dxa"/>
              <w:bottom w:w="0" w:type="dxa"/>
              <w:right w:w="108" w:type="dxa"/>
            </w:tcMar>
            <w:vAlign w:val="center"/>
          </w:tcPr>
          <w:p w14:paraId="6BC40BFE"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73" w:name="__UnoMark__3403_1588825296"/>
            <w:bookmarkStart w:id="274" w:name="__UnoMark__3402_1588825296"/>
            <w:bookmarkEnd w:id="273"/>
            <w:bookmarkEnd w:id="274"/>
            <w:r w:rsidRPr="00BF0DA0">
              <w:rPr>
                <w:rFonts w:ascii="Arial" w:hAnsi="Arial" w:cs="Arial"/>
                <w:sz w:val="20"/>
                <w:szCs w:val="20"/>
              </w:rPr>
              <w:t>7</w:t>
            </w:r>
          </w:p>
        </w:tc>
        <w:tc>
          <w:tcPr>
            <w:tcW w:w="851" w:type="dxa"/>
            <w:shd w:val="clear" w:color="auto" w:fill="auto"/>
            <w:tcMar>
              <w:top w:w="0" w:type="dxa"/>
              <w:left w:w="108" w:type="dxa"/>
              <w:bottom w:w="0" w:type="dxa"/>
              <w:right w:w="108" w:type="dxa"/>
            </w:tcMar>
            <w:vAlign w:val="center"/>
          </w:tcPr>
          <w:p w14:paraId="5B0D1000"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75" w:name="__UnoMark__3405_1588825296"/>
            <w:bookmarkStart w:id="276" w:name="__UnoMark__3404_1588825296"/>
            <w:bookmarkEnd w:id="275"/>
            <w:bookmarkEnd w:id="276"/>
            <w:r w:rsidRPr="00BF0DA0">
              <w:rPr>
                <w:rFonts w:ascii="Arial" w:hAnsi="Arial" w:cs="Arial"/>
                <w:sz w:val="20"/>
                <w:szCs w:val="20"/>
              </w:rPr>
              <w:t>260</w:t>
            </w:r>
          </w:p>
        </w:tc>
        <w:tc>
          <w:tcPr>
            <w:tcW w:w="850" w:type="dxa"/>
            <w:shd w:val="clear" w:color="auto" w:fill="auto"/>
            <w:tcMar>
              <w:top w:w="0" w:type="dxa"/>
              <w:left w:w="108" w:type="dxa"/>
              <w:bottom w:w="0" w:type="dxa"/>
              <w:right w:w="108" w:type="dxa"/>
            </w:tcMar>
            <w:vAlign w:val="center"/>
          </w:tcPr>
          <w:p w14:paraId="1F2BAC3D"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77" w:name="__UnoMark__3407_1588825296"/>
            <w:bookmarkStart w:id="278" w:name="__UnoMark__3406_1588825296"/>
            <w:bookmarkEnd w:id="277"/>
            <w:bookmarkEnd w:id="278"/>
            <w:r w:rsidRPr="00BF0DA0">
              <w:rPr>
                <w:rFonts w:ascii="Arial" w:hAnsi="Arial" w:cs="Arial"/>
                <w:sz w:val="20"/>
                <w:szCs w:val="20"/>
              </w:rPr>
              <w:t>451</w:t>
            </w:r>
          </w:p>
        </w:tc>
        <w:tc>
          <w:tcPr>
            <w:tcW w:w="850" w:type="dxa"/>
            <w:shd w:val="clear" w:color="auto" w:fill="auto"/>
            <w:tcMar>
              <w:top w:w="0" w:type="dxa"/>
              <w:left w:w="108" w:type="dxa"/>
              <w:bottom w:w="0" w:type="dxa"/>
              <w:right w:w="108" w:type="dxa"/>
            </w:tcMar>
            <w:vAlign w:val="center"/>
          </w:tcPr>
          <w:p w14:paraId="697B6AA3"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79" w:name="__UnoMark__3409_1588825296"/>
            <w:bookmarkStart w:id="280" w:name="__UnoMark__3408_1588825296"/>
            <w:bookmarkEnd w:id="279"/>
            <w:bookmarkEnd w:id="280"/>
            <w:r w:rsidRPr="00BF0DA0">
              <w:rPr>
                <w:rFonts w:ascii="Arial" w:hAnsi="Arial" w:cs="Arial"/>
                <w:sz w:val="20"/>
                <w:szCs w:val="20"/>
              </w:rPr>
              <w:t>14</w:t>
            </w:r>
          </w:p>
        </w:tc>
        <w:tc>
          <w:tcPr>
            <w:tcW w:w="850" w:type="dxa"/>
            <w:shd w:val="clear" w:color="auto" w:fill="auto"/>
            <w:tcMar>
              <w:top w:w="0" w:type="dxa"/>
              <w:left w:w="108" w:type="dxa"/>
              <w:bottom w:w="0" w:type="dxa"/>
              <w:right w:w="108" w:type="dxa"/>
            </w:tcMar>
            <w:vAlign w:val="center"/>
          </w:tcPr>
          <w:p w14:paraId="3EB6DE2F"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81" w:name="__UnoMark__3411_1588825296"/>
            <w:bookmarkStart w:id="282" w:name="__UnoMark__3410_1588825296"/>
            <w:bookmarkEnd w:id="281"/>
            <w:bookmarkEnd w:id="282"/>
            <w:r w:rsidRPr="00BF0DA0">
              <w:rPr>
                <w:rFonts w:ascii="Arial" w:hAnsi="Arial" w:cs="Arial"/>
                <w:sz w:val="20"/>
                <w:szCs w:val="20"/>
              </w:rPr>
              <w:t>186</w:t>
            </w:r>
          </w:p>
        </w:tc>
        <w:tc>
          <w:tcPr>
            <w:tcW w:w="993" w:type="dxa"/>
            <w:shd w:val="clear" w:color="auto" w:fill="auto"/>
            <w:tcMar>
              <w:top w:w="0" w:type="dxa"/>
              <w:left w:w="108" w:type="dxa"/>
              <w:bottom w:w="0" w:type="dxa"/>
              <w:right w:w="108" w:type="dxa"/>
            </w:tcMar>
            <w:vAlign w:val="center"/>
          </w:tcPr>
          <w:p w14:paraId="08768B4B"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83" w:name="__UnoMark__3413_1588825296"/>
            <w:bookmarkStart w:id="284" w:name="__UnoMark__3412_1588825296"/>
            <w:bookmarkEnd w:id="283"/>
            <w:bookmarkEnd w:id="284"/>
            <w:r w:rsidRPr="00BF0DA0">
              <w:rPr>
                <w:rFonts w:ascii="Arial" w:hAnsi="Arial" w:cs="Arial"/>
                <w:sz w:val="20"/>
                <w:szCs w:val="20"/>
              </w:rPr>
              <w:t>200</w:t>
            </w:r>
          </w:p>
        </w:tc>
      </w:tr>
      <w:tr w:rsidR="00B66CF8" w:rsidRPr="00B66CF8" w14:paraId="604B1D71" w14:textId="77777777" w:rsidTr="00BF0DA0">
        <w:trPr>
          <w:trHeight w:val="447"/>
          <w:jc w:val="center"/>
        </w:trPr>
        <w:tc>
          <w:tcPr>
            <w:tcW w:w="1383" w:type="dxa"/>
            <w:tcBorders>
              <w:bottom w:val="single" w:sz="4" w:space="0" w:color="auto"/>
            </w:tcBorders>
            <w:shd w:val="clear" w:color="auto" w:fill="D9D9D9" w:themeFill="background1" w:themeFillShade="D9"/>
            <w:tcMar>
              <w:top w:w="0" w:type="dxa"/>
              <w:left w:w="108" w:type="dxa"/>
              <w:bottom w:w="0" w:type="dxa"/>
              <w:right w:w="108" w:type="dxa"/>
            </w:tcMar>
            <w:vAlign w:val="center"/>
          </w:tcPr>
          <w:p w14:paraId="5D6C720D" w14:textId="37F73D90" w:rsidR="00E05BCC" w:rsidRPr="00BF0DA0" w:rsidRDefault="00B66CF8" w:rsidP="00BF0DA0">
            <w:pPr>
              <w:pStyle w:val="Standard"/>
              <w:spacing w:before="60" w:afterLines="60" w:after="144" w:line="240" w:lineRule="auto"/>
              <w:rPr>
                <w:rFonts w:ascii="Arial" w:hAnsi="Arial" w:cs="Arial"/>
                <w:sz w:val="20"/>
                <w:szCs w:val="20"/>
              </w:rPr>
            </w:pPr>
            <w:bookmarkStart w:id="285" w:name="__UnoMark__3415_1588825296"/>
            <w:bookmarkStart w:id="286" w:name="__UnoMark__3414_1588825296"/>
            <w:bookmarkEnd w:id="285"/>
            <w:bookmarkEnd w:id="286"/>
            <w:r w:rsidRPr="00FF00A8">
              <w:rPr>
                <w:rFonts w:ascii="Arial" w:hAnsi="Arial" w:cs="Arial"/>
                <w:sz w:val="20"/>
                <w:szCs w:val="20"/>
              </w:rPr>
              <w:t xml:space="preserve">Aralık </w:t>
            </w:r>
            <w:r>
              <w:rPr>
                <w:rFonts w:ascii="Arial" w:hAnsi="Arial" w:cs="Arial"/>
                <w:sz w:val="20"/>
                <w:szCs w:val="20"/>
              </w:rPr>
              <w:t>‘</w:t>
            </w:r>
            <w:r w:rsidRPr="00FF00A8">
              <w:rPr>
                <w:rFonts w:ascii="Arial" w:hAnsi="Arial" w:cs="Arial"/>
                <w:sz w:val="20"/>
                <w:szCs w:val="20"/>
              </w:rPr>
              <w:t>13</w:t>
            </w:r>
          </w:p>
        </w:tc>
        <w:tc>
          <w:tcPr>
            <w:tcW w:w="743" w:type="dxa"/>
            <w:tcBorders>
              <w:bottom w:val="single" w:sz="4" w:space="0" w:color="auto"/>
            </w:tcBorders>
            <w:shd w:val="clear" w:color="auto" w:fill="D9D9D9" w:themeFill="background1" w:themeFillShade="D9"/>
            <w:tcMar>
              <w:top w:w="0" w:type="dxa"/>
              <w:left w:w="108" w:type="dxa"/>
              <w:bottom w:w="0" w:type="dxa"/>
              <w:right w:w="108" w:type="dxa"/>
            </w:tcMar>
            <w:vAlign w:val="center"/>
          </w:tcPr>
          <w:p w14:paraId="24605330"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87" w:name="__UnoMark__3417_1588825296"/>
            <w:bookmarkStart w:id="288" w:name="__UnoMark__3416_1588825296"/>
            <w:bookmarkEnd w:id="287"/>
            <w:bookmarkEnd w:id="288"/>
            <w:r w:rsidRPr="00BF0DA0">
              <w:rPr>
                <w:rFonts w:ascii="Arial" w:hAnsi="Arial" w:cs="Arial"/>
                <w:sz w:val="20"/>
                <w:szCs w:val="20"/>
              </w:rPr>
              <w:t>20</w:t>
            </w:r>
          </w:p>
        </w:tc>
        <w:tc>
          <w:tcPr>
            <w:tcW w:w="740" w:type="dxa"/>
            <w:tcBorders>
              <w:bottom w:val="single" w:sz="4" w:space="0" w:color="auto"/>
            </w:tcBorders>
            <w:shd w:val="clear" w:color="auto" w:fill="D9D9D9" w:themeFill="background1" w:themeFillShade="D9"/>
            <w:tcMar>
              <w:top w:w="0" w:type="dxa"/>
              <w:left w:w="108" w:type="dxa"/>
              <w:bottom w:w="0" w:type="dxa"/>
              <w:right w:w="108" w:type="dxa"/>
            </w:tcMar>
            <w:vAlign w:val="center"/>
          </w:tcPr>
          <w:p w14:paraId="1E641296"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89" w:name="__UnoMark__3419_1588825296"/>
            <w:bookmarkStart w:id="290" w:name="__UnoMark__3418_1588825296"/>
            <w:bookmarkEnd w:id="289"/>
            <w:bookmarkEnd w:id="290"/>
            <w:r w:rsidRPr="00BF0DA0">
              <w:rPr>
                <w:rFonts w:ascii="Arial" w:hAnsi="Arial" w:cs="Arial"/>
                <w:sz w:val="20"/>
                <w:szCs w:val="20"/>
              </w:rPr>
              <w:t>8</w:t>
            </w:r>
          </w:p>
        </w:tc>
        <w:tc>
          <w:tcPr>
            <w:tcW w:w="926" w:type="dxa"/>
            <w:tcBorders>
              <w:bottom w:val="single" w:sz="4" w:space="0" w:color="auto"/>
            </w:tcBorders>
            <w:shd w:val="clear" w:color="auto" w:fill="D9D9D9" w:themeFill="background1" w:themeFillShade="D9"/>
            <w:tcMar>
              <w:top w:w="0" w:type="dxa"/>
              <w:left w:w="108" w:type="dxa"/>
              <w:bottom w:w="0" w:type="dxa"/>
              <w:right w:w="108" w:type="dxa"/>
            </w:tcMar>
            <w:vAlign w:val="center"/>
          </w:tcPr>
          <w:p w14:paraId="0029B62D"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91" w:name="__UnoMark__3421_1588825296"/>
            <w:bookmarkStart w:id="292" w:name="__UnoMark__3420_1588825296"/>
            <w:bookmarkEnd w:id="291"/>
            <w:bookmarkEnd w:id="292"/>
            <w:r w:rsidRPr="00BF0DA0">
              <w:rPr>
                <w:rFonts w:ascii="Arial" w:hAnsi="Arial" w:cs="Arial"/>
                <w:sz w:val="20"/>
                <w:szCs w:val="20"/>
              </w:rPr>
              <w:t>141</w:t>
            </w:r>
          </w:p>
        </w:tc>
        <w:tc>
          <w:tcPr>
            <w:tcW w:w="992" w:type="dxa"/>
            <w:tcBorders>
              <w:bottom w:val="single" w:sz="4" w:space="0" w:color="auto"/>
            </w:tcBorders>
            <w:shd w:val="clear" w:color="auto" w:fill="D9D9D9" w:themeFill="background1" w:themeFillShade="D9"/>
            <w:tcMar>
              <w:top w:w="0" w:type="dxa"/>
              <w:left w:w="108" w:type="dxa"/>
              <w:bottom w:w="0" w:type="dxa"/>
              <w:right w:w="108" w:type="dxa"/>
            </w:tcMar>
            <w:vAlign w:val="center"/>
          </w:tcPr>
          <w:p w14:paraId="5B3E79DE"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93" w:name="__UnoMark__3423_1588825296"/>
            <w:bookmarkStart w:id="294" w:name="__UnoMark__3422_1588825296"/>
            <w:bookmarkEnd w:id="293"/>
            <w:bookmarkEnd w:id="294"/>
            <w:r w:rsidRPr="00BF0DA0">
              <w:rPr>
                <w:rFonts w:ascii="Arial" w:hAnsi="Arial" w:cs="Arial"/>
                <w:sz w:val="20"/>
                <w:szCs w:val="20"/>
              </w:rPr>
              <w:t>8</w:t>
            </w:r>
          </w:p>
        </w:tc>
        <w:tc>
          <w:tcPr>
            <w:tcW w:w="851" w:type="dxa"/>
            <w:tcBorders>
              <w:bottom w:val="single" w:sz="4" w:space="0" w:color="auto"/>
            </w:tcBorders>
            <w:shd w:val="clear" w:color="auto" w:fill="D9D9D9" w:themeFill="background1" w:themeFillShade="D9"/>
            <w:tcMar>
              <w:top w:w="0" w:type="dxa"/>
              <w:left w:w="108" w:type="dxa"/>
              <w:bottom w:w="0" w:type="dxa"/>
              <w:right w:w="108" w:type="dxa"/>
            </w:tcMar>
            <w:vAlign w:val="center"/>
          </w:tcPr>
          <w:p w14:paraId="06D62939"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95" w:name="__UnoMark__3425_1588825296"/>
            <w:bookmarkStart w:id="296" w:name="__UnoMark__3424_1588825296"/>
            <w:bookmarkEnd w:id="295"/>
            <w:bookmarkEnd w:id="296"/>
            <w:r w:rsidRPr="00BF0DA0">
              <w:rPr>
                <w:rFonts w:ascii="Arial" w:hAnsi="Arial" w:cs="Arial"/>
                <w:sz w:val="20"/>
                <w:szCs w:val="20"/>
              </w:rPr>
              <w:t>240</w:t>
            </w:r>
          </w:p>
        </w:tc>
        <w:tc>
          <w:tcPr>
            <w:tcW w:w="850" w:type="dxa"/>
            <w:tcBorders>
              <w:bottom w:val="single" w:sz="4" w:space="0" w:color="auto"/>
            </w:tcBorders>
            <w:shd w:val="clear" w:color="auto" w:fill="D9D9D9" w:themeFill="background1" w:themeFillShade="D9"/>
            <w:tcMar>
              <w:top w:w="0" w:type="dxa"/>
              <w:left w:w="108" w:type="dxa"/>
              <w:bottom w:w="0" w:type="dxa"/>
              <w:right w:w="108" w:type="dxa"/>
            </w:tcMar>
            <w:vAlign w:val="center"/>
          </w:tcPr>
          <w:p w14:paraId="60F81CF6"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97" w:name="__UnoMark__3427_1588825296"/>
            <w:bookmarkStart w:id="298" w:name="__UnoMark__3426_1588825296"/>
            <w:bookmarkEnd w:id="297"/>
            <w:bookmarkEnd w:id="298"/>
            <w:r w:rsidRPr="00BF0DA0">
              <w:rPr>
                <w:rFonts w:ascii="Arial" w:hAnsi="Arial" w:cs="Arial"/>
                <w:sz w:val="20"/>
                <w:szCs w:val="20"/>
              </w:rPr>
              <w:t>417</w:t>
            </w:r>
          </w:p>
        </w:tc>
        <w:tc>
          <w:tcPr>
            <w:tcW w:w="850" w:type="dxa"/>
            <w:tcBorders>
              <w:bottom w:val="single" w:sz="4" w:space="0" w:color="auto"/>
            </w:tcBorders>
            <w:shd w:val="clear" w:color="auto" w:fill="D9D9D9" w:themeFill="background1" w:themeFillShade="D9"/>
            <w:tcMar>
              <w:top w:w="0" w:type="dxa"/>
              <w:left w:w="108" w:type="dxa"/>
              <w:bottom w:w="0" w:type="dxa"/>
              <w:right w:w="108" w:type="dxa"/>
            </w:tcMar>
            <w:vAlign w:val="center"/>
          </w:tcPr>
          <w:p w14:paraId="297BFE7B"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299" w:name="__UnoMark__3429_1588825296"/>
            <w:bookmarkStart w:id="300" w:name="__UnoMark__3428_1588825296"/>
            <w:bookmarkEnd w:id="299"/>
            <w:bookmarkEnd w:id="300"/>
            <w:r w:rsidRPr="00BF0DA0">
              <w:rPr>
                <w:rFonts w:ascii="Arial" w:hAnsi="Arial" w:cs="Arial"/>
                <w:sz w:val="20"/>
                <w:szCs w:val="20"/>
              </w:rPr>
              <w:t>26</w:t>
            </w:r>
          </w:p>
        </w:tc>
        <w:tc>
          <w:tcPr>
            <w:tcW w:w="850" w:type="dxa"/>
            <w:tcBorders>
              <w:bottom w:val="single" w:sz="4" w:space="0" w:color="auto"/>
            </w:tcBorders>
            <w:shd w:val="clear" w:color="auto" w:fill="D9D9D9" w:themeFill="background1" w:themeFillShade="D9"/>
            <w:tcMar>
              <w:top w:w="0" w:type="dxa"/>
              <w:left w:w="108" w:type="dxa"/>
              <w:bottom w:w="0" w:type="dxa"/>
              <w:right w:w="108" w:type="dxa"/>
            </w:tcMar>
            <w:vAlign w:val="center"/>
          </w:tcPr>
          <w:p w14:paraId="14DE8ADB"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301" w:name="__UnoMark__3431_1588825296"/>
            <w:bookmarkStart w:id="302" w:name="__UnoMark__3430_1588825296"/>
            <w:bookmarkEnd w:id="301"/>
            <w:bookmarkEnd w:id="302"/>
            <w:r w:rsidRPr="00BF0DA0">
              <w:rPr>
                <w:rFonts w:ascii="Arial" w:hAnsi="Arial" w:cs="Arial"/>
                <w:sz w:val="20"/>
                <w:szCs w:val="20"/>
              </w:rPr>
              <w:t>147</w:t>
            </w:r>
          </w:p>
        </w:tc>
        <w:tc>
          <w:tcPr>
            <w:tcW w:w="993" w:type="dxa"/>
            <w:tcBorders>
              <w:bottom w:val="single" w:sz="4" w:space="0" w:color="auto"/>
            </w:tcBorders>
            <w:shd w:val="clear" w:color="auto" w:fill="D9D9D9" w:themeFill="background1" w:themeFillShade="D9"/>
            <w:tcMar>
              <w:top w:w="0" w:type="dxa"/>
              <w:left w:w="108" w:type="dxa"/>
              <w:bottom w:w="0" w:type="dxa"/>
              <w:right w:w="108" w:type="dxa"/>
            </w:tcMar>
            <w:vAlign w:val="center"/>
          </w:tcPr>
          <w:p w14:paraId="3881A2B0" w14:textId="77777777" w:rsidR="00E05BCC" w:rsidRPr="00BF0DA0" w:rsidRDefault="00A218BB" w:rsidP="00BF0DA0">
            <w:pPr>
              <w:pStyle w:val="Standard"/>
              <w:spacing w:before="60" w:afterLines="60" w:after="144" w:line="240" w:lineRule="auto"/>
              <w:jc w:val="center"/>
              <w:rPr>
                <w:rFonts w:ascii="Arial" w:hAnsi="Arial" w:cs="Arial"/>
                <w:sz w:val="20"/>
                <w:szCs w:val="20"/>
              </w:rPr>
            </w:pPr>
            <w:bookmarkStart w:id="303" w:name="__UnoMark__3433_1588825296"/>
            <w:bookmarkStart w:id="304" w:name="__UnoMark__3432_1588825296"/>
            <w:bookmarkEnd w:id="303"/>
            <w:bookmarkEnd w:id="304"/>
            <w:r w:rsidRPr="00BF0DA0">
              <w:rPr>
                <w:rFonts w:ascii="Arial" w:hAnsi="Arial" w:cs="Arial"/>
                <w:sz w:val="20"/>
                <w:szCs w:val="20"/>
              </w:rPr>
              <w:t>173</w:t>
            </w:r>
          </w:p>
        </w:tc>
      </w:tr>
      <w:tr w:rsidR="00E05BCC" w:rsidRPr="00B66CF8" w14:paraId="2699CA6E" w14:textId="77777777" w:rsidTr="00BF0DA0">
        <w:trPr>
          <w:trHeight w:val="302"/>
          <w:jc w:val="center"/>
        </w:trPr>
        <w:tc>
          <w:tcPr>
            <w:tcW w:w="1383" w:type="dxa"/>
            <w:tcBorders>
              <w:top w:val="single" w:sz="4" w:space="0" w:color="auto"/>
              <w:bottom w:val="single" w:sz="12" w:space="0" w:color="auto"/>
            </w:tcBorders>
            <w:shd w:val="clear" w:color="auto" w:fill="auto"/>
            <w:tcMar>
              <w:top w:w="0" w:type="dxa"/>
              <w:left w:w="108" w:type="dxa"/>
              <w:bottom w:w="0" w:type="dxa"/>
              <w:right w:w="108" w:type="dxa"/>
            </w:tcMar>
            <w:vAlign w:val="center"/>
          </w:tcPr>
          <w:p w14:paraId="3CB55A48" w14:textId="77777777" w:rsidR="00E05BCC" w:rsidRPr="00BF0DA0" w:rsidRDefault="00A218BB" w:rsidP="00BF0DA0">
            <w:pPr>
              <w:pStyle w:val="Standard"/>
              <w:spacing w:before="60" w:afterLines="60" w:after="144" w:line="240" w:lineRule="auto"/>
              <w:rPr>
                <w:rFonts w:ascii="Arial" w:hAnsi="Arial" w:cs="Arial"/>
                <w:b/>
                <w:sz w:val="20"/>
                <w:szCs w:val="20"/>
              </w:rPr>
            </w:pPr>
            <w:bookmarkStart w:id="305" w:name="__UnoMark__3435_1588825296"/>
            <w:bookmarkStart w:id="306" w:name="__UnoMark__3434_1588825296"/>
            <w:bookmarkEnd w:id="305"/>
            <w:bookmarkEnd w:id="306"/>
            <w:r w:rsidRPr="00BF0DA0">
              <w:rPr>
                <w:rFonts w:ascii="Arial" w:hAnsi="Arial" w:cs="Arial"/>
                <w:b/>
                <w:sz w:val="20"/>
                <w:szCs w:val="20"/>
              </w:rPr>
              <w:t>Genel Toplam</w:t>
            </w:r>
          </w:p>
        </w:tc>
        <w:tc>
          <w:tcPr>
            <w:tcW w:w="743" w:type="dxa"/>
            <w:tcBorders>
              <w:top w:val="single" w:sz="4" w:space="0" w:color="auto"/>
              <w:bottom w:val="single" w:sz="12" w:space="0" w:color="auto"/>
            </w:tcBorders>
            <w:shd w:val="clear" w:color="auto" w:fill="auto"/>
            <w:tcMar>
              <w:top w:w="0" w:type="dxa"/>
              <w:left w:w="108" w:type="dxa"/>
              <w:bottom w:w="0" w:type="dxa"/>
              <w:right w:w="108" w:type="dxa"/>
            </w:tcMar>
            <w:vAlign w:val="center"/>
          </w:tcPr>
          <w:p w14:paraId="14555B05" w14:textId="77777777" w:rsidR="00E05BCC" w:rsidRPr="00BF0DA0" w:rsidRDefault="00A218BB" w:rsidP="00BF0DA0">
            <w:pPr>
              <w:pStyle w:val="Standard"/>
              <w:spacing w:before="60" w:afterLines="60" w:after="144" w:line="240" w:lineRule="auto"/>
              <w:jc w:val="center"/>
              <w:rPr>
                <w:rFonts w:ascii="Arial" w:hAnsi="Arial" w:cs="Arial"/>
                <w:b/>
                <w:sz w:val="20"/>
                <w:szCs w:val="20"/>
              </w:rPr>
            </w:pPr>
            <w:bookmarkStart w:id="307" w:name="__UnoMark__3437_1588825296"/>
            <w:bookmarkStart w:id="308" w:name="__UnoMark__3436_1588825296"/>
            <w:bookmarkEnd w:id="307"/>
            <w:bookmarkEnd w:id="308"/>
            <w:r w:rsidRPr="00BF0DA0">
              <w:rPr>
                <w:rFonts w:ascii="Arial" w:hAnsi="Arial" w:cs="Arial"/>
                <w:b/>
                <w:sz w:val="20"/>
                <w:szCs w:val="20"/>
              </w:rPr>
              <w:t>336</w:t>
            </w:r>
          </w:p>
        </w:tc>
        <w:tc>
          <w:tcPr>
            <w:tcW w:w="740" w:type="dxa"/>
            <w:tcBorders>
              <w:top w:val="single" w:sz="4" w:space="0" w:color="auto"/>
              <w:bottom w:val="single" w:sz="12" w:space="0" w:color="auto"/>
            </w:tcBorders>
            <w:shd w:val="clear" w:color="auto" w:fill="auto"/>
            <w:tcMar>
              <w:top w:w="0" w:type="dxa"/>
              <w:left w:w="108" w:type="dxa"/>
              <w:bottom w:w="0" w:type="dxa"/>
              <w:right w:w="108" w:type="dxa"/>
            </w:tcMar>
            <w:vAlign w:val="center"/>
          </w:tcPr>
          <w:p w14:paraId="299180A5" w14:textId="77777777" w:rsidR="00E05BCC" w:rsidRPr="00BF0DA0" w:rsidRDefault="00A218BB" w:rsidP="00BF0DA0">
            <w:pPr>
              <w:pStyle w:val="Standard"/>
              <w:spacing w:before="60" w:afterLines="60" w:after="144" w:line="240" w:lineRule="auto"/>
              <w:jc w:val="center"/>
              <w:rPr>
                <w:rFonts w:ascii="Arial" w:hAnsi="Arial" w:cs="Arial"/>
                <w:b/>
                <w:sz w:val="20"/>
                <w:szCs w:val="20"/>
              </w:rPr>
            </w:pPr>
            <w:bookmarkStart w:id="309" w:name="__UnoMark__3439_1588825296"/>
            <w:bookmarkStart w:id="310" w:name="__UnoMark__3438_1588825296"/>
            <w:bookmarkEnd w:id="309"/>
            <w:bookmarkEnd w:id="310"/>
            <w:r w:rsidRPr="00BF0DA0">
              <w:rPr>
                <w:rFonts w:ascii="Arial" w:hAnsi="Arial" w:cs="Arial"/>
                <w:b/>
                <w:sz w:val="20"/>
                <w:szCs w:val="20"/>
              </w:rPr>
              <w:t>356</w:t>
            </w:r>
          </w:p>
        </w:tc>
        <w:tc>
          <w:tcPr>
            <w:tcW w:w="926" w:type="dxa"/>
            <w:tcBorders>
              <w:top w:val="single" w:sz="4" w:space="0" w:color="auto"/>
              <w:bottom w:val="single" w:sz="12" w:space="0" w:color="auto"/>
            </w:tcBorders>
            <w:shd w:val="clear" w:color="auto" w:fill="auto"/>
            <w:tcMar>
              <w:top w:w="0" w:type="dxa"/>
              <w:left w:w="108" w:type="dxa"/>
              <w:bottom w:w="0" w:type="dxa"/>
              <w:right w:w="108" w:type="dxa"/>
            </w:tcMar>
            <w:vAlign w:val="center"/>
          </w:tcPr>
          <w:p w14:paraId="4E010BC3" w14:textId="03A192E0" w:rsidR="00E05BCC" w:rsidRPr="00BF0DA0" w:rsidRDefault="00A218BB" w:rsidP="00BF0DA0">
            <w:pPr>
              <w:pStyle w:val="Standard"/>
              <w:spacing w:before="60" w:afterLines="60" w:after="144" w:line="240" w:lineRule="auto"/>
              <w:jc w:val="center"/>
              <w:rPr>
                <w:rFonts w:ascii="Arial" w:hAnsi="Arial" w:cs="Arial"/>
                <w:b/>
                <w:sz w:val="20"/>
                <w:szCs w:val="20"/>
              </w:rPr>
            </w:pPr>
            <w:bookmarkStart w:id="311" w:name="__UnoMark__3441_1588825296"/>
            <w:bookmarkStart w:id="312" w:name="__UnoMark__3440_1588825296"/>
            <w:bookmarkEnd w:id="311"/>
            <w:bookmarkEnd w:id="312"/>
            <w:r w:rsidRPr="00BF0DA0">
              <w:rPr>
                <w:rFonts w:ascii="Arial" w:hAnsi="Arial" w:cs="Arial"/>
                <w:b/>
                <w:sz w:val="20"/>
                <w:szCs w:val="20"/>
              </w:rPr>
              <w:t>1</w:t>
            </w:r>
            <w:r w:rsidR="00B66CF8">
              <w:rPr>
                <w:rFonts w:ascii="Arial" w:hAnsi="Arial" w:cs="Arial"/>
                <w:b/>
                <w:sz w:val="20"/>
                <w:szCs w:val="20"/>
              </w:rPr>
              <w:t>.</w:t>
            </w:r>
            <w:r w:rsidRPr="00BF0DA0">
              <w:rPr>
                <w:rFonts w:ascii="Arial" w:hAnsi="Arial" w:cs="Arial"/>
                <w:b/>
                <w:sz w:val="20"/>
                <w:szCs w:val="20"/>
              </w:rPr>
              <w:t>827</w:t>
            </w:r>
          </w:p>
        </w:tc>
        <w:tc>
          <w:tcPr>
            <w:tcW w:w="992" w:type="dxa"/>
            <w:tcBorders>
              <w:top w:val="single" w:sz="4" w:space="0" w:color="auto"/>
              <w:bottom w:val="single" w:sz="12" w:space="0" w:color="auto"/>
            </w:tcBorders>
            <w:shd w:val="clear" w:color="auto" w:fill="auto"/>
            <w:tcMar>
              <w:top w:w="0" w:type="dxa"/>
              <w:left w:w="108" w:type="dxa"/>
              <w:bottom w:w="0" w:type="dxa"/>
              <w:right w:w="108" w:type="dxa"/>
            </w:tcMar>
            <w:vAlign w:val="center"/>
          </w:tcPr>
          <w:p w14:paraId="192D1F2B" w14:textId="77777777" w:rsidR="00E05BCC" w:rsidRPr="00BF0DA0" w:rsidRDefault="00A218BB" w:rsidP="00BF0DA0">
            <w:pPr>
              <w:pStyle w:val="Standard"/>
              <w:spacing w:before="60" w:afterLines="60" w:after="144" w:line="240" w:lineRule="auto"/>
              <w:jc w:val="center"/>
              <w:rPr>
                <w:rFonts w:ascii="Arial" w:hAnsi="Arial" w:cs="Arial"/>
                <w:b/>
                <w:sz w:val="20"/>
                <w:szCs w:val="20"/>
              </w:rPr>
            </w:pPr>
            <w:bookmarkStart w:id="313" w:name="__UnoMark__3443_1588825296"/>
            <w:bookmarkStart w:id="314" w:name="__UnoMark__3442_1588825296"/>
            <w:bookmarkEnd w:id="313"/>
            <w:bookmarkEnd w:id="314"/>
            <w:r w:rsidRPr="00BF0DA0">
              <w:rPr>
                <w:rFonts w:ascii="Arial" w:hAnsi="Arial" w:cs="Arial"/>
                <w:b/>
                <w:sz w:val="20"/>
                <w:szCs w:val="20"/>
              </w:rPr>
              <w:t>88</w:t>
            </w:r>
          </w:p>
        </w:tc>
        <w:tc>
          <w:tcPr>
            <w:tcW w:w="851" w:type="dxa"/>
            <w:tcBorders>
              <w:top w:val="single" w:sz="4" w:space="0" w:color="auto"/>
              <w:bottom w:val="single" w:sz="12" w:space="0" w:color="auto"/>
            </w:tcBorders>
            <w:shd w:val="clear" w:color="auto" w:fill="auto"/>
            <w:tcMar>
              <w:top w:w="0" w:type="dxa"/>
              <w:left w:w="108" w:type="dxa"/>
              <w:bottom w:w="0" w:type="dxa"/>
              <w:right w:w="108" w:type="dxa"/>
            </w:tcMar>
            <w:vAlign w:val="center"/>
          </w:tcPr>
          <w:p w14:paraId="73117A9A" w14:textId="77777777" w:rsidR="00E05BCC" w:rsidRPr="00BF0DA0" w:rsidRDefault="00A218BB" w:rsidP="00BF0DA0">
            <w:pPr>
              <w:pStyle w:val="Standard"/>
              <w:spacing w:before="60" w:afterLines="60" w:after="144" w:line="240" w:lineRule="auto"/>
              <w:jc w:val="center"/>
              <w:rPr>
                <w:rFonts w:ascii="Arial" w:hAnsi="Arial" w:cs="Arial"/>
                <w:b/>
                <w:sz w:val="20"/>
                <w:szCs w:val="20"/>
              </w:rPr>
            </w:pPr>
            <w:bookmarkStart w:id="315" w:name="__UnoMark__3445_1588825296"/>
            <w:bookmarkStart w:id="316" w:name="__UnoMark__3444_1588825296"/>
            <w:bookmarkEnd w:id="315"/>
            <w:bookmarkEnd w:id="316"/>
            <w:r w:rsidRPr="00BF0DA0">
              <w:rPr>
                <w:rFonts w:ascii="Arial" w:hAnsi="Arial" w:cs="Arial"/>
                <w:b/>
                <w:sz w:val="20"/>
                <w:szCs w:val="20"/>
              </w:rPr>
              <w:t>953</w:t>
            </w:r>
          </w:p>
        </w:tc>
        <w:tc>
          <w:tcPr>
            <w:tcW w:w="850" w:type="dxa"/>
            <w:tcBorders>
              <w:top w:val="single" w:sz="4" w:space="0" w:color="auto"/>
              <w:bottom w:val="single" w:sz="12" w:space="0" w:color="auto"/>
            </w:tcBorders>
            <w:shd w:val="clear" w:color="auto" w:fill="auto"/>
            <w:tcMar>
              <w:top w:w="0" w:type="dxa"/>
              <w:left w:w="108" w:type="dxa"/>
              <w:bottom w:w="0" w:type="dxa"/>
              <w:right w:w="108" w:type="dxa"/>
            </w:tcMar>
            <w:vAlign w:val="center"/>
          </w:tcPr>
          <w:p w14:paraId="009958D1" w14:textId="688C3DEA" w:rsidR="00E05BCC" w:rsidRPr="00BF0DA0" w:rsidRDefault="00A218BB" w:rsidP="00BF0DA0">
            <w:pPr>
              <w:pStyle w:val="Standard"/>
              <w:spacing w:before="60" w:afterLines="60" w:after="144" w:line="240" w:lineRule="auto"/>
              <w:jc w:val="center"/>
              <w:rPr>
                <w:rFonts w:ascii="Arial" w:hAnsi="Arial" w:cs="Arial"/>
                <w:b/>
                <w:sz w:val="20"/>
                <w:szCs w:val="20"/>
              </w:rPr>
            </w:pPr>
            <w:bookmarkStart w:id="317" w:name="__UnoMark__3447_1588825296"/>
            <w:bookmarkStart w:id="318" w:name="__UnoMark__3446_1588825296"/>
            <w:bookmarkEnd w:id="317"/>
            <w:bookmarkEnd w:id="318"/>
            <w:r w:rsidRPr="00BF0DA0">
              <w:rPr>
                <w:rFonts w:ascii="Arial" w:hAnsi="Arial" w:cs="Arial"/>
                <w:b/>
                <w:sz w:val="20"/>
                <w:szCs w:val="20"/>
              </w:rPr>
              <w:t>3</w:t>
            </w:r>
            <w:r w:rsidR="00B66CF8">
              <w:rPr>
                <w:rFonts w:ascii="Arial" w:hAnsi="Arial" w:cs="Arial"/>
                <w:b/>
                <w:sz w:val="20"/>
                <w:szCs w:val="20"/>
              </w:rPr>
              <w:t>.</w:t>
            </w:r>
            <w:r w:rsidRPr="00BF0DA0">
              <w:rPr>
                <w:rFonts w:ascii="Arial" w:hAnsi="Arial" w:cs="Arial"/>
                <w:b/>
                <w:sz w:val="20"/>
                <w:szCs w:val="20"/>
              </w:rPr>
              <w:t>560</w:t>
            </w:r>
          </w:p>
        </w:tc>
        <w:tc>
          <w:tcPr>
            <w:tcW w:w="850" w:type="dxa"/>
            <w:tcBorders>
              <w:top w:val="single" w:sz="4" w:space="0" w:color="auto"/>
              <w:bottom w:val="single" w:sz="12" w:space="0" w:color="auto"/>
            </w:tcBorders>
            <w:shd w:val="clear" w:color="auto" w:fill="auto"/>
            <w:tcMar>
              <w:top w:w="0" w:type="dxa"/>
              <w:left w:w="108" w:type="dxa"/>
              <w:bottom w:w="0" w:type="dxa"/>
              <w:right w:w="108" w:type="dxa"/>
            </w:tcMar>
            <w:vAlign w:val="center"/>
          </w:tcPr>
          <w:p w14:paraId="15F0E893" w14:textId="77777777" w:rsidR="00E05BCC" w:rsidRPr="00BF0DA0" w:rsidRDefault="00A218BB" w:rsidP="00BF0DA0">
            <w:pPr>
              <w:pStyle w:val="Standard"/>
              <w:spacing w:before="60" w:afterLines="60" w:after="144" w:line="240" w:lineRule="auto"/>
              <w:jc w:val="center"/>
              <w:rPr>
                <w:rFonts w:ascii="Arial" w:hAnsi="Arial" w:cs="Arial"/>
                <w:b/>
                <w:sz w:val="20"/>
                <w:szCs w:val="20"/>
              </w:rPr>
            </w:pPr>
            <w:bookmarkStart w:id="319" w:name="__UnoMark__3449_1588825296"/>
            <w:bookmarkStart w:id="320" w:name="__UnoMark__3448_1588825296"/>
            <w:bookmarkEnd w:id="319"/>
            <w:bookmarkEnd w:id="320"/>
            <w:r w:rsidRPr="00BF0DA0">
              <w:rPr>
                <w:rFonts w:ascii="Arial" w:hAnsi="Arial" w:cs="Arial"/>
                <w:b/>
                <w:sz w:val="20"/>
                <w:szCs w:val="20"/>
              </w:rPr>
              <w:t>360</w:t>
            </w:r>
          </w:p>
        </w:tc>
        <w:tc>
          <w:tcPr>
            <w:tcW w:w="850" w:type="dxa"/>
            <w:tcBorders>
              <w:top w:val="single" w:sz="4" w:space="0" w:color="auto"/>
              <w:bottom w:val="single" w:sz="12" w:space="0" w:color="auto"/>
            </w:tcBorders>
            <w:shd w:val="clear" w:color="auto" w:fill="auto"/>
            <w:tcMar>
              <w:top w:w="0" w:type="dxa"/>
              <w:left w:w="108" w:type="dxa"/>
              <w:bottom w:w="0" w:type="dxa"/>
              <w:right w:w="108" w:type="dxa"/>
            </w:tcMar>
            <w:vAlign w:val="center"/>
          </w:tcPr>
          <w:p w14:paraId="56170E0B" w14:textId="67303018" w:rsidR="00E05BCC" w:rsidRPr="00BF0DA0" w:rsidRDefault="00A218BB" w:rsidP="00BF0DA0">
            <w:pPr>
              <w:pStyle w:val="Standard"/>
              <w:spacing w:before="60" w:afterLines="60" w:after="144" w:line="240" w:lineRule="auto"/>
              <w:jc w:val="center"/>
              <w:rPr>
                <w:rFonts w:ascii="Arial" w:hAnsi="Arial" w:cs="Arial"/>
                <w:b/>
                <w:sz w:val="20"/>
                <w:szCs w:val="20"/>
              </w:rPr>
            </w:pPr>
            <w:bookmarkStart w:id="321" w:name="__UnoMark__3451_1588825296"/>
            <w:bookmarkStart w:id="322" w:name="__UnoMark__3450_1588825296"/>
            <w:bookmarkEnd w:id="321"/>
            <w:bookmarkEnd w:id="322"/>
            <w:r w:rsidRPr="00BF0DA0">
              <w:rPr>
                <w:rFonts w:ascii="Arial" w:hAnsi="Arial" w:cs="Arial"/>
                <w:b/>
                <w:sz w:val="20"/>
                <w:szCs w:val="20"/>
              </w:rPr>
              <w:t>2</w:t>
            </w:r>
            <w:r w:rsidR="00B66CF8">
              <w:rPr>
                <w:rFonts w:ascii="Arial" w:hAnsi="Arial" w:cs="Arial"/>
                <w:b/>
                <w:sz w:val="20"/>
                <w:szCs w:val="20"/>
              </w:rPr>
              <w:t>.</w:t>
            </w:r>
            <w:r w:rsidRPr="00BF0DA0">
              <w:rPr>
                <w:rFonts w:ascii="Arial" w:hAnsi="Arial" w:cs="Arial"/>
                <w:b/>
                <w:sz w:val="20"/>
                <w:szCs w:val="20"/>
              </w:rPr>
              <w:t>225</w:t>
            </w:r>
          </w:p>
        </w:tc>
        <w:tc>
          <w:tcPr>
            <w:tcW w:w="993" w:type="dxa"/>
            <w:tcBorders>
              <w:top w:val="single" w:sz="4" w:space="0" w:color="auto"/>
              <w:bottom w:val="single" w:sz="12" w:space="0" w:color="auto"/>
            </w:tcBorders>
            <w:shd w:val="clear" w:color="auto" w:fill="auto"/>
            <w:tcMar>
              <w:top w:w="0" w:type="dxa"/>
              <w:left w:w="108" w:type="dxa"/>
              <w:bottom w:w="0" w:type="dxa"/>
              <w:right w:w="108" w:type="dxa"/>
            </w:tcMar>
            <w:vAlign w:val="center"/>
          </w:tcPr>
          <w:p w14:paraId="4D829BA4" w14:textId="3EB1ECC0" w:rsidR="00E05BCC" w:rsidRPr="00BF0DA0" w:rsidRDefault="00A218BB" w:rsidP="00BF0DA0">
            <w:pPr>
              <w:pStyle w:val="Standard"/>
              <w:spacing w:before="60" w:afterLines="60" w:after="144" w:line="240" w:lineRule="auto"/>
              <w:jc w:val="center"/>
              <w:rPr>
                <w:rFonts w:ascii="Arial" w:hAnsi="Arial" w:cs="Arial"/>
                <w:b/>
                <w:sz w:val="20"/>
                <w:szCs w:val="20"/>
              </w:rPr>
            </w:pPr>
            <w:bookmarkStart w:id="323" w:name="__UnoMark__3453_1588825296"/>
            <w:bookmarkStart w:id="324" w:name="__UnoMark__3452_1588825296"/>
            <w:bookmarkEnd w:id="323"/>
            <w:bookmarkEnd w:id="324"/>
            <w:r w:rsidRPr="00BF0DA0">
              <w:rPr>
                <w:rFonts w:ascii="Arial" w:hAnsi="Arial" w:cs="Arial"/>
                <w:b/>
                <w:sz w:val="20"/>
                <w:szCs w:val="20"/>
              </w:rPr>
              <w:t>2</w:t>
            </w:r>
            <w:r w:rsidR="00B66CF8">
              <w:rPr>
                <w:rFonts w:ascii="Arial" w:hAnsi="Arial" w:cs="Arial"/>
                <w:b/>
                <w:sz w:val="20"/>
                <w:szCs w:val="20"/>
              </w:rPr>
              <w:t>.</w:t>
            </w:r>
            <w:r w:rsidRPr="00BF0DA0">
              <w:rPr>
                <w:rFonts w:ascii="Arial" w:hAnsi="Arial" w:cs="Arial"/>
                <w:b/>
                <w:sz w:val="20"/>
                <w:szCs w:val="20"/>
              </w:rPr>
              <w:t>585</w:t>
            </w:r>
          </w:p>
        </w:tc>
      </w:tr>
    </w:tbl>
    <w:p w14:paraId="12094E80" w14:textId="79167A17" w:rsidR="00FC43D5" w:rsidRPr="001D5320" w:rsidRDefault="00FC43D5" w:rsidP="00BF0DA0">
      <w:pPr>
        <w:pStyle w:val="Standard"/>
        <w:widowControl w:val="0"/>
        <w:spacing w:before="240" w:after="120" w:line="360" w:lineRule="auto"/>
        <w:jc w:val="center"/>
        <w:rPr>
          <w:rFonts w:cs="Times New Roman"/>
          <w:i/>
        </w:rPr>
      </w:pPr>
      <w:bookmarkStart w:id="325" w:name="__UnoMark__3454_1588825296"/>
      <w:bookmarkEnd w:id="325"/>
      <w:r w:rsidRPr="00BF0DA0">
        <w:rPr>
          <w:rFonts w:ascii="Arial" w:eastAsia="Calibri" w:hAnsi="Arial" w:cs="Arial"/>
          <w:i/>
          <w:spacing w:val="-1"/>
          <w:w w:val="101"/>
          <w:position w:val="1"/>
        </w:rPr>
        <w:t>Tablo</w:t>
      </w:r>
      <w:r w:rsidR="001D5320">
        <w:rPr>
          <w:rFonts w:ascii="Arial" w:eastAsia="Calibri" w:hAnsi="Arial" w:cs="Arial"/>
          <w:i/>
          <w:spacing w:val="-1"/>
          <w:w w:val="101"/>
          <w:position w:val="1"/>
        </w:rPr>
        <w:t xml:space="preserve"> 14</w:t>
      </w:r>
      <w:r w:rsidR="00B66CF8" w:rsidRPr="00BF0DA0">
        <w:rPr>
          <w:rFonts w:ascii="Arial" w:eastAsia="Calibri" w:hAnsi="Arial" w:cs="Arial"/>
          <w:i/>
          <w:spacing w:val="-1"/>
          <w:w w:val="101"/>
          <w:position w:val="1"/>
        </w:rPr>
        <w:t xml:space="preserve"> -</w:t>
      </w:r>
      <w:r w:rsidRPr="00BF0DA0">
        <w:rPr>
          <w:rFonts w:ascii="Arial" w:eastAsia="Calibri" w:hAnsi="Arial" w:cs="Arial"/>
          <w:i/>
          <w:spacing w:val="-1"/>
          <w:w w:val="101"/>
          <w:position w:val="1"/>
        </w:rPr>
        <w:t xml:space="preserve"> KOZA Şiddet Önleme ve </w:t>
      </w:r>
      <w:r w:rsidRPr="001D5320">
        <w:rPr>
          <w:rFonts w:ascii="Arial" w:eastAsia="Calibri" w:hAnsi="Arial" w:cs="Arial"/>
          <w:i/>
          <w:spacing w:val="-1"/>
          <w:w w:val="101"/>
          <w:position w:val="1"/>
        </w:rPr>
        <w:t>İzleme Merkezi Müdürlüğü tarafından verilen hizmet ve tedbir kararı sayısı</w:t>
      </w:r>
    </w:p>
    <w:p w14:paraId="347FADDF" w14:textId="77777777" w:rsidR="00C4168B" w:rsidRDefault="00C4168B" w:rsidP="00BF0DA0">
      <w:pPr>
        <w:pStyle w:val="Standard"/>
        <w:widowControl w:val="0"/>
        <w:spacing w:after="240" w:line="360" w:lineRule="auto"/>
        <w:jc w:val="both"/>
        <w:rPr>
          <w:rFonts w:cs="Times New Roman"/>
          <w:sz w:val="18"/>
          <w:szCs w:val="18"/>
        </w:rPr>
      </w:pPr>
    </w:p>
    <w:p w14:paraId="2103810F" w14:textId="485B7EF7"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Samsun’da da benzer bir biçimde şiddete maruz kalan kadınların sadece %10</w:t>
      </w:r>
      <w:r w:rsidR="00C4168B">
        <w:rPr>
          <w:rFonts w:ascii="Arial" w:hAnsi="Arial" w:cs="Arial"/>
          <w:sz w:val="24"/>
          <w:szCs w:val="24"/>
        </w:rPr>
        <w:t>,</w:t>
      </w:r>
      <w:r w:rsidRPr="00BF0DA0">
        <w:rPr>
          <w:rFonts w:ascii="Arial" w:hAnsi="Arial" w:cs="Arial"/>
          <w:sz w:val="24"/>
          <w:szCs w:val="24"/>
        </w:rPr>
        <w:t>5’i kurumlardan destek istemiş</w:t>
      </w:r>
      <w:proofErr w:type="gramStart"/>
      <w:r w:rsidRPr="00BF0DA0">
        <w:rPr>
          <w:rFonts w:ascii="Arial" w:hAnsi="Arial" w:cs="Arial"/>
          <w:sz w:val="24"/>
          <w:szCs w:val="24"/>
        </w:rPr>
        <w:t>tir</w:t>
      </w:r>
      <w:proofErr w:type="gramEnd"/>
      <w:r w:rsidRPr="00BF0DA0">
        <w:rPr>
          <w:rFonts w:ascii="Arial" w:hAnsi="Arial" w:cs="Arial"/>
          <w:sz w:val="24"/>
          <w:szCs w:val="24"/>
        </w:rPr>
        <w:t>. En fazla başvurulan kurumlar %7 ile polis, %5</w:t>
      </w:r>
      <w:r w:rsidR="00C4168B">
        <w:rPr>
          <w:rFonts w:ascii="Arial" w:hAnsi="Arial" w:cs="Arial"/>
          <w:sz w:val="24"/>
          <w:szCs w:val="24"/>
        </w:rPr>
        <w:t>,</w:t>
      </w:r>
      <w:r w:rsidRPr="00BF0DA0">
        <w:rPr>
          <w:rFonts w:ascii="Arial" w:hAnsi="Arial" w:cs="Arial"/>
          <w:sz w:val="24"/>
          <w:szCs w:val="24"/>
        </w:rPr>
        <w:t>8 ile savcılık, %2</w:t>
      </w:r>
      <w:r w:rsidR="00C4168B">
        <w:rPr>
          <w:rFonts w:ascii="Arial" w:hAnsi="Arial" w:cs="Arial"/>
          <w:sz w:val="24"/>
          <w:szCs w:val="24"/>
        </w:rPr>
        <w:t>,</w:t>
      </w:r>
      <w:r w:rsidRPr="00BF0DA0">
        <w:rPr>
          <w:rFonts w:ascii="Arial" w:hAnsi="Arial" w:cs="Arial"/>
          <w:sz w:val="24"/>
          <w:szCs w:val="24"/>
        </w:rPr>
        <w:t>8 ile jandarma, hastane ve sağlık kuruluşlarıdır.</w:t>
      </w:r>
      <w:r w:rsidRPr="00BF0DA0">
        <w:rPr>
          <w:rFonts w:ascii="Arial" w:hAnsi="Arial" w:cs="Arial"/>
          <w:position w:val="13"/>
          <w:sz w:val="24"/>
          <w:szCs w:val="24"/>
        </w:rPr>
        <w:t xml:space="preserve"> </w:t>
      </w:r>
      <w:r w:rsidRPr="00BF0DA0">
        <w:rPr>
          <w:rFonts w:ascii="Arial" w:hAnsi="Arial" w:cs="Arial"/>
          <w:sz w:val="24"/>
          <w:szCs w:val="24"/>
        </w:rPr>
        <w:t>Neden destek almadıkları sorusuna kadınların neredeyse yarısı (%43’ü) cevap vermemiş</w:t>
      </w:r>
      <w:proofErr w:type="gramStart"/>
      <w:r w:rsidRPr="00BF0DA0">
        <w:rPr>
          <w:rFonts w:ascii="Arial" w:hAnsi="Arial" w:cs="Arial"/>
          <w:sz w:val="24"/>
          <w:szCs w:val="24"/>
        </w:rPr>
        <w:t>tir</w:t>
      </w:r>
      <w:proofErr w:type="gramEnd"/>
      <w:r w:rsidRPr="00BF0DA0">
        <w:rPr>
          <w:rFonts w:ascii="Arial" w:hAnsi="Arial" w:cs="Arial"/>
          <w:sz w:val="24"/>
          <w:szCs w:val="24"/>
        </w:rPr>
        <w:t>. Cevap vermeyenlerin bu denli yüksek olması, sorunun konuşulmasının kadınlar için ne denli zor olduğunu göstermektedir. Kurumlara başvuruda bulunmayan kadınların %21’i sorunu büyütmemek, %7’si korktuğu için yardım talep etmediğini söylemiş</w:t>
      </w:r>
    </w:p>
    <w:p w14:paraId="49B7E890" w14:textId="77777777"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Kurumsal ve bireysel görüşmelerde kadınların ‘yaftalanmak’ istemedikleri için destek mekanizmalarından etkin bir biçimde yararlanamadıkları ve merkezlere gitmekten çekindikleri ortaya çıkmıştır. Örneğin danışma merkezlerine giden kadınların toplumda sorun yaşayan, şiddet gören kadınlar olarak görüldüğü/algılandığı, kadınların böyle görülmek/algılanmak istemedikleri için destek mekanizmalarını kullanmayı tercih etmedikleri belirtilmiş</w:t>
      </w:r>
      <w:proofErr w:type="gramStart"/>
      <w:r w:rsidRPr="00BF0DA0">
        <w:rPr>
          <w:rFonts w:ascii="Arial" w:hAnsi="Arial" w:cs="Arial"/>
          <w:sz w:val="24"/>
          <w:szCs w:val="24"/>
        </w:rPr>
        <w:t>tir</w:t>
      </w:r>
      <w:proofErr w:type="gramEnd"/>
      <w:r w:rsidRPr="00BF0DA0">
        <w:rPr>
          <w:rFonts w:ascii="Arial" w:hAnsi="Arial" w:cs="Arial"/>
          <w:sz w:val="24"/>
          <w:szCs w:val="24"/>
        </w:rPr>
        <w:t>.</w:t>
      </w:r>
    </w:p>
    <w:p w14:paraId="5150F674" w14:textId="77777777"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Aile içi şiddetle mücadelede önemli mekanizmalardan biri danışma merkezleridir. Rehberlik, danışmanlık ve psikolojik destek açısından merkezler önemlidir. Samsun’da Aile ve Sosyal Politika Bakanlığı’na bağlı olarak Koza ŞÖNİM ve Aile Danışma Merkezi ile Büyükşehir Belediyesi Kadın Danışma Merkezi hizmet sunmaktadır. Ayrıca Samsun İl Müftülüğü bünyesinde 2003 yılında Aile İrşat ve Rehberlik Bürosu kurulmuştur. Aile Danışma Merkezleri ve İrşat Bürolarının hedef grubu aile olsa da bunlar, genel olarak kadınlara hizmet veren merkezlerdir.</w:t>
      </w:r>
    </w:p>
    <w:p w14:paraId="2A0B9EDA" w14:textId="77777777"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 xml:space="preserve">Sığınmaevleri kadına yönelik şiddetle mücadelede önemli olan bir diğer araçtır. 2005 yılında çıkarılan Belediye Yasası ile nüfusu 50 bini geçen tüm yerleşim birimlerinde </w:t>
      </w:r>
      <w:r w:rsidRPr="00BF0DA0">
        <w:rPr>
          <w:rFonts w:ascii="Arial" w:hAnsi="Arial" w:cs="Arial"/>
          <w:sz w:val="24"/>
          <w:szCs w:val="24"/>
        </w:rPr>
        <w:lastRenderedPageBreak/>
        <w:t>belediyelere sığınmaevi açma zorunluluğu getirilmiş</w:t>
      </w:r>
      <w:proofErr w:type="gramStart"/>
      <w:r w:rsidRPr="00BF0DA0">
        <w:rPr>
          <w:rFonts w:ascii="Arial" w:hAnsi="Arial" w:cs="Arial"/>
          <w:sz w:val="24"/>
          <w:szCs w:val="24"/>
        </w:rPr>
        <w:t>tir</w:t>
      </w:r>
      <w:proofErr w:type="gramEnd"/>
      <w:r w:rsidRPr="00BF0DA0">
        <w:rPr>
          <w:rFonts w:ascii="Arial" w:hAnsi="Arial" w:cs="Arial"/>
          <w:sz w:val="24"/>
          <w:szCs w:val="24"/>
        </w:rPr>
        <w:t>. Ancak belediyeler tarafından bu düzenlemeye uyulmadığı bilinmektedir.</w:t>
      </w:r>
    </w:p>
    <w:p w14:paraId="1AD9DB74" w14:textId="1BF12AD6"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 xml:space="preserve">Samsun’da, Aile ve Sosyal Politika Bakanlığı’na bağlı, kapasitesi 40 kişilik bir kadın sığınmaevi hizmet vermektedir. İlde, ilk kabul merkezi açılması gerektiği uzmanlar </w:t>
      </w:r>
      <w:r w:rsidR="004A6685">
        <w:rPr>
          <w:rFonts w:ascii="Arial" w:hAnsi="Arial" w:cs="Arial"/>
          <w:sz w:val="24"/>
          <w:szCs w:val="24"/>
        </w:rPr>
        <w:t xml:space="preserve">tarafından dile getirilmekte olup halen 2. Bir kadın Konukevi açılması için çalışmalar halen devam etmektedir. </w:t>
      </w:r>
      <w:r w:rsidRPr="00BF0DA0">
        <w:rPr>
          <w:rFonts w:ascii="Arial" w:hAnsi="Arial" w:cs="Arial"/>
          <w:sz w:val="24"/>
          <w:szCs w:val="24"/>
        </w:rPr>
        <w:t>Ayrıca aile içi şiddete maruz kalmadığı halde, başka ihtiyaçlar nedeniyle sistemi kullanmayı alışkanlık haline getiren kadınlar da mevcıttur.</w:t>
      </w:r>
    </w:p>
    <w:p w14:paraId="32C4A4D8" w14:textId="77777777"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Şiddete karşı korumasız olarak tanımlanan bir diğer grup evden kaçan genç kızlar veya evden kaçarak evlenen genç kadınlardır. Ailelerinin onayını almadan evlenen bu gruptaki kadınlar, evlilikten doğan tüm sıkıntılarla, zorluklarla tek başlarına mücadele etmekte, aile ve akrabaların sağladığı sosyal desteklerden mahrum kalmakta ve yalnızlığa terk edilmektedir.</w:t>
      </w:r>
    </w:p>
    <w:p w14:paraId="1277B09B" w14:textId="77777777"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Kadına yönelik şiddet konusunda altı çizilmesi gereken bir diğer nokta kır ile kent arasındaki farklılıklardır. Kentli kadınların destek alacağı mekanizmalar bulunurken, kırsal alanda yaşayan kadınlar böylesi olanaklardan yoksundur. Kırsal alanda bireysel görüşme yapılan kadınlar, özellikle yaşlı olanlar, ağır ve uzun süreli şiddet deneyimleri aktarmışlardır.</w:t>
      </w:r>
    </w:p>
    <w:p w14:paraId="14BED34C" w14:textId="77777777"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Şiddet tartışmalarında, şiddetin nedenleri üzerine konuşulurken hem kadınlar hem de erkekler için maddi tatminsizlik, daha fazlasını isteme ve yetinmeme üzerinde durulmuştur. Ekonomik şiddet çerçevesinde altı çizilen önemli bir nokta, erkeklerin, özellikle yoksulların, eskisi gibi karısının çalışmasına engel olmadığı, tersine kadının çalışmasını istediği yönündedir. Şiddet uygulayanın işlediği suçun sicile işlenmemesi, erkekleri cesaretlendiren önemli bir etkendir. Evden uzaklaştırma cezaları etkin olamamaktadır. Üç ay boyunca eve yaklaşmayan, ama üç ayın bitiminde eve gidip tekrar şiddet uygulayan erkeklerin olduğu dile getirilmiş</w:t>
      </w:r>
      <w:proofErr w:type="gramStart"/>
      <w:r w:rsidRPr="00BF0DA0">
        <w:rPr>
          <w:rFonts w:ascii="Arial" w:hAnsi="Arial" w:cs="Arial"/>
          <w:sz w:val="24"/>
          <w:szCs w:val="24"/>
        </w:rPr>
        <w:t>tir</w:t>
      </w:r>
      <w:proofErr w:type="gramEnd"/>
      <w:r w:rsidRPr="00BF0DA0">
        <w:rPr>
          <w:rFonts w:ascii="Arial" w:hAnsi="Arial" w:cs="Arial"/>
          <w:sz w:val="24"/>
          <w:szCs w:val="24"/>
        </w:rPr>
        <w:t>.</w:t>
      </w:r>
    </w:p>
    <w:p w14:paraId="77BCCBCB" w14:textId="77777777"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Evlenecek erkeğin veya ailesinin kızın ailesine para veya mal olarak yapılan ödeme olan ‘Başlık parası’, kız çocuklarına ve kadınlara yönelik şiddetin bir başka biçimidir. Samsun’un da içinde yer aldığı Batı Karadeniz bölgesinde başlık parası alma oranı %</w:t>
      </w:r>
      <w:proofErr w:type="gramStart"/>
      <w:r w:rsidRPr="00BF0DA0">
        <w:rPr>
          <w:rFonts w:ascii="Arial" w:hAnsi="Arial" w:cs="Arial"/>
          <w:sz w:val="24"/>
          <w:szCs w:val="24"/>
        </w:rPr>
        <w:t>23.9’dur</w:t>
      </w:r>
      <w:proofErr w:type="gramEnd"/>
      <w:r w:rsidRPr="00BF0DA0">
        <w:rPr>
          <w:rFonts w:ascii="Arial" w:hAnsi="Arial" w:cs="Arial"/>
          <w:sz w:val="24"/>
          <w:szCs w:val="24"/>
        </w:rPr>
        <w:t>. Kent merkezinde ve ilçelerde, örneğin Canik, Ayvacık, Havza ve Vezirköprü’ye bağlı köylerde başlık parası uygulamasına sıkça rastlanmaktadır.</w:t>
      </w:r>
    </w:p>
    <w:p w14:paraId="20E32C00" w14:textId="77777777"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 xml:space="preserve">Kent merkezinde özellikle Romanlar arasında bu ödemeye “baba hakkı” denilmektedir ve başlık olarak adlandırılması hoş karşılanmamaktadır. Romanların durumunu diğer </w:t>
      </w:r>
      <w:r w:rsidRPr="00BF0DA0">
        <w:rPr>
          <w:rFonts w:ascii="Arial" w:hAnsi="Arial" w:cs="Arial"/>
          <w:sz w:val="24"/>
          <w:szCs w:val="24"/>
        </w:rPr>
        <w:lastRenderedPageBreak/>
        <w:t>bölgelerden ayıran en önemli özellik kız çocuğunun istediği kişiyle evlenebilmesi, zorla evlendirmenin olmamasıdır.</w:t>
      </w:r>
    </w:p>
    <w:p w14:paraId="461BBC37" w14:textId="74B7C8AC"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Kurumlarla ve kadınlarla yapılan görüşmelerde şiddetin rakamlara ve kamuoyuna yansımayan boyutu olan tecavüz vakaları da dile getirilmiş</w:t>
      </w:r>
      <w:proofErr w:type="gramStart"/>
      <w:r w:rsidRPr="00BF0DA0">
        <w:rPr>
          <w:rFonts w:ascii="Arial" w:hAnsi="Arial" w:cs="Arial"/>
          <w:sz w:val="24"/>
          <w:szCs w:val="24"/>
        </w:rPr>
        <w:t>tir</w:t>
      </w:r>
      <w:proofErr w:type="gramEnd"/>
      <w:r w:rsidRPr="00BF0DA0">
        <w:rPr>
          <w:rFonts w:ascii="Arial" w:hAnsi="Arial" w:cs="Arial"/>
          <w:sz w:val="24"/>
          <w:szCs w:val="24"/>
        </w:rPr>
        <w:t xml:space="preserve">. </w:t>
      </w:r>
    </w:p>
    <w:p w14:paraId="31105702" w14:textId="6E6AFE3E"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Kurumlar ve danışma merkezleri tarafından altı çizilen bir diğer nokta Samsun’da çocuk istismarı ve ensest vakalarının yaygınlığıdır. Jandarma 2011-2012 yılları cinsel istismar ve reşit olmayanla cinsel ilişki verileri aşağıdaki tabloda yer almaktadır. İstismara maruz kalan çocukların genelde kız çocuklarından oluştuğu görülmektedir.</w:t>
      </w:r>
      <w:r w:rsidR="001D5320">
        <w:rPr>
          <w:rStyle w:val="DipnotBavurusu"/>
          <w:rFonts w:ascii="Arial" w:hAnsi="Arial" w:cs="Arial"/>
          <w:sz w:val="24"/>
          <w:szCs w:val="24"/>
        </w:rPr>
        <w:footnoteReference w:id="38"/>
      </w:r>
    </w:p>
    <w:p w14:paraId="5AE6B713" w14:textId="499A7162" w:rsidR="00E05BCC" w:rsidRPr="00BF0DA0" w:rsidRDefault="00E05BCC" w:rsidP="00BF0DA0">
      <w:pPr>
        <w:pStyle w:val="Standard"/>
        <w:widowControl w:val="0"/>
        <w:spacing w:after="240" w:line="360" w:lineRule="auto"/>
        <w:jc w:val="both"/>
        <w:rPr>
          <w:rFonts w:ascii="Arial" w:hAnsi="Arial" w:cs="Arial"/>
          <w:sz w:val="24"/>
          <w:szCs w:val="24"/>
        </w:rPr>
      </w:pPr>
    </w:p>
    <w:tbl>
      <w:tblPr>
        <w:tblW w:w="9113" w:type="dxa"/>
        <w:tblInd w:w="-108" w:type="dxa"/>
        <w:tblLayout w:type="fixed"/>
        <w:tblCellMar>
          <w:left w:w="10" w:type="dxa"/>
          <w:right w:w="10" w:type="dxa"/>
        </w:tblCellMar>
        <w:tblLook w:val="04A0" w:firstRow="1" w:lastRow="0" w:firstColumn="1" w:lastColumn="0" w:noHBand="0" w:noVBand="1"/>
      </w:tblPr>
      <w:tblGrid>
        <w:gridCol w:w="2513"/>
        <w:gridCol w:w="1559"/>
        <w:gridCol w:w="1701"/>
        <w:gridCol w:w="1560"/>
        <w:gridCol w:w="1780"/>
      </w:tblGrid>
      <w:tr w:rsidR="001D5320" w:rsidRPr="001D5320" w14:paraId="2143E56B" w14:textId="77777777" w:rsidTr="001D5320">
        <w:trPr>
          <w:trHeight w:val="292"/>
        </w:trPr>
        <w:tc>
          <w:tcPr>
            <w:tcW w:w="2513" w:type="dxa"/>
            <w:tcBorders>
              <w:top w:val="single" w:sz="12" w:space="0" w:color="auto"/>
              <w:bottom w:val="single" w:sz="4" w:space="0" w:color="auto"/>
            </w:tcBorders>
            <w:shd w:val="clear" w:color="auto" w:fill="auto"/>
            <w:tcMar>
              <w:top w:w="0" w:type="dxa"/>
              <w:left w:w="108" w:type="dxa"/>
              <w:bottom w:w="0" w:type="dxa"/>
              <w:right w:w="108" w:type="dxa"/>
            </w:tcMar>
          </w:tcPr>
          <w:p w14:paraId="600A3B74" w14:textId="77777777" w:rsidR="001D5320" w:rsidRPr="001D5320" w:rsidRDefault="001D5320">
            <w:pPr>
              <w:pStyle w:val="Standard"/>
              <w:spacing w:after="0" w:line="100" w:lineRule="atLeast"/>
              <w:jc w:val="both"/>
              <w:rPr>
                <w:rFonts w:ascii="Arial" w:hAnsi="Arial" w:cs="Arial"/>
              </w:rPr>
            </w:pPr>
          </w:p>
        </w:tc>
        <w:tc>
          <w:tcPr>
            <w:tcW w:w="3260" w:type="dxa"/>
            <w:gridSpan w:val="2"/>
            <w:tcBorders>
              <w:top w:val="single" w:sz="12" w:space="0" w:color="auto"/>
              <w:bottom w:val="single" w:sz="4" w:space="0" w:color="auto"/>
            </w:tcBorders>
            <w:shd w:val="clear" w:color="auto" w:fill="auto"/>
            <w:tcMar>
              <w:top w:w="0" w:type="dxa"/>
              <w:left w:w="108" w:type="dxa"/>
              <w:bottom w:w="0" w:type="dxa"/>
              <w:right w:w="108" w:type="dxa"/>
            </w:tcMar>
          </w:tcPr>
          <w:p w14:paraId="02F95B35" w14:textId="4A3FB788" w:rsidR="001D5320" w:rsidRPr="001D5320" w:rsidRDefault="001D5320" w:rsidP="001D5320">
            <w:pPr>
              <w:pStyle w:val="Standard"/>
              <w:spacing w:after="0" w:line="100" w:lineRule="atLeast"/>
              <w:jc w:val="center"/>
              <w:rPr>
                <w:rFonts w:ascii="Arial" w:eastAsia="Times New Roman" w:hAnsi="Arial" w:cs="Arial"/>
                <w:b/>
                <w:bCs/>
                <w:color w:val="000000"/>
              </w:rPr>
            </w:pPr>
            <w:r w:rsidRPr="001D5320">
              <w:rPr>
                <w:rFonts w:ascii="Arial" w:eastAsia="Times New Roman" w:hAnsi="Arial" w:cs="Arial"/>
                <w:b/>
                <w:bCs/>
                <w:color w:val="000000"/>
              </w:rPr>
              <w:t>2011</w:t>
            </w:r>
          </w:p>
        </w:tc>
        <w:tc>
          <w:tcPr>
            <w:tcW w:w="3340" w:type="dxa"/>
            <w:gridSpan w:val="2"/>
            <w:tcBorders>
              <w:top w:val="single" w:sz="12" w:space="0" w:color="auto"/>
              <w:bottom w:val="single" w:sz="4" w:space="0" w:color="auto"/>
            </w:tcBorders>
            <w:shd w:val="clear" w:color="auto" w:fill="auto"/>
          </w:tcPr>
          <w:p w14:paraId="6CAF6F0B" w14:textId="4772717E" w:rsidR="001D5320" w:rsidRPr="001D5320" w:rsidRDefault="001D5320" w:rsidP="001D5320">
            <w:pPr>
              <w:pStyle w:val="Standard"/>
              <w:spacing w:after="0" w:line="100" w:lineRule="atLeast"/>
              <w:jc w:val="center"/>
              <w:rPr>
                <w:rFonts w:ascii="Arial" w:eastAsia="Times New Roman" w:hAnsi="Arial" w:cs="Arial"/>
                <w:b/>
                <w:bCs/>
                <w:color w:val="000000"/>
              </w:rPr>
            </w:pPr>
            <w:r w:rsidRPr="001D5320">
              <w:rPr>
                <w:rFonts w:ascii="Arial" w:eastAsia="Times New Roman" w:hAnsi="Arial" w:cs="Arial"/>
                <w:b/>
                <w:bCs/>
                <w:color w:val="000000"/>
              </w:rPr>
              <w:t>2012</w:t>
            </w:r>
          </w:p>
        </w:tc>
      </w:tr>
      <w:tr w:rsidR="00E05BCC" w:rsidRPr="001D5320" w14:paraId="1C6EE85C" w14:textId="77777777" w:rsidTr="001D5320">
        <w:trPr>
          <w:trHeight w:val="292"/>
        </w:trPr>
        <w:tc>
          <w:tcPr>
            <w:tcW w:w="2513" w:type="dxa"/>
            <w:tcBorders>
              <w:top w:val="single" w:sz="4" w:space="0" w:color="auto"/>
              <w:bottom w:val="single" w:sz="4" w:space="0" w:color="auto"/>
            </w:tcBorders>
            <w:shd w:val="clear" w:color="auto" w:fill="auto"/>
            <w:tcMar>
              <w:top w:w="0" w:type="dxa"/>
              <w:left w:w="108" w:type="dxa"/>
              <w:bottom w:w="0" w:type="dxa"/>
              <w:right w:w="108" w:type="dxa"/>
            </w:tcMar>
          </w:tcPr>
          <w:p w14:paraId="44C50D6B" w14:textId="77777777" w:rsidR="00E05BCC" w:rsidRPr="001D5320" w:rsidRDefault="00E05BCC">
            <w:pPr>
              <w:pStyle w:val="Standard"/>
              <w:spacing w:after="0" w:line="100" w:lineRule="atLeast"/>
              <w:jc w:val="both"/>
              <w:rPr>
                <w:rFonts w:ascii="Arial" w:hAnsi="Arial" w:cs="Arial"/>
              </w:rPr>
            </w:pPr>
          </w:p>
        </w:tc>
        <w:tc>
          <w:tcPr>
            <w:tcW w:w="1559" w:type="dxa"/>
            <w:tcBorders>
              <w:top w:val="single" w:sz="4" w:space="0" w:color="auto"/>
              <w:bottom w:val="single" w:sz="4" w:space="0" w:color="auto"/>
            </w:tcBorders>
            <w:shd w:val="clear" w:color="auto" w:fill="auto"/>
            <w:tcMar>
              <w:top w:w="0" w:type="dxa"/>
              <w:left w:w="108" w:type="dxa"/>
              <w:bottom w:w="0" w:type="dxa"/>
              <w:right w:w="108" w:type="dxa"/>
            </w:tcMar>
          </w:tcPr>
          <w:p w14:paraId="56A089A7" w14:textId="77777777" w:rsidR="00E05BCC" w:rsidRPr="001D5320" w:rsidRDefault="00A218BB" w:rsidP="001D5320">
            <w:pPr>
              <w:pStyle w:val="Standard"/>
              <w:spacing w:after="0" w:line="100" w:lineRule="atLeast"/>
              <w:jc w:val="center"/>
              <w:rPr>
                <w:rFonts w:ascii="Arial" w:eastAsia="Times New Roman" w:hAnsi="Arial" w:cs="Arial"/>
                <w:b/>
                <w:color w:val="000000"/>
              </w:rPr>
            </w:pPr>
            <w:r w:rsidRPr="001D5320">
              <w:rPr>
                <w:rFonts w:ascii="Arial" w:eastAsia="Times New Roman" w:hAnsi="Arial" w:cs="Arial"/>
                <w:b/>
                <w:color w:val="000000"/>
              </w:rPr>
              <w:t>Kız Çocuğu</w:t>
            </w:r>
          </w:p>
        </w:tc>
        <w:tc>
          <w:tcPr>
            <w:tcW w:w="1701" w:type="dxa"/>
            <w:tcBorders>
              <w:top w:val="single" w:sz="4" w:space="0" w:color="auto"/>
              <w:bottom w:val="single" w:sz="4" w:space="0" w:color="auto"/>
            </w:tcBorders>
            <w:shd w:val="clear" w:color="auto" w:fill="auto"/>
            <w:tcMar>
              <w:top w:w="0" w:type="dxa"/>
              <w:left w:w="108" w:type="dxa"/>
              <w:bottom w:w="0" w:type="dxa"/>
              <w:right w:w="108" w:type="dxa"/>
            </w:tcMar>
          </w:tcPr>
          <w:p w14:paraId="67CDA5F4" w14:textId="77777777" w:rsidR="00E05BCC" w:rsidRPr="001D5320" w:rsidRDefault="00A218BB" w:rsidP="001D5320">
            <w:pPr>
              <w:pStyle w:val="Standard"/>
              <w:spacing w:after="0" w:line="100" w:lineRule="atLeast"/>
              <w:jc w:val="center"/>
              <w:rPr>
                <w:rFonts w:ascii="Arial" w:eastAsia="Times New Roman" w:hAnsi="Arial" w:cs="Arial"/>
                <w:b/>
                <w:color w:val="000000"/>
              </w:rPr>
            </w:pPr>
            <w:r w:rsidRPr="001D5320">
              <w:rPr>
                <w:rFonts w:ascii="Arial" w:eastAsia="Times New Roman" w:hAnsi="Arial" w:cs="Arial"/>
                <w:b/>
                <w:color w:val="000000"/>
              </w:rPr>
              <w:t>Erkek Çocuğu</w:t>
            </w:r>
          </w:p>
        </w:tc>
        <w:tc>
          <w:tcPr>
            <w:tcW w:w="1560" w:type="dxa"/>
            <w:tcBorders>
              <w:top w:val="single" w:sz="4" w:space="0" w:color="auto"/>
              <w:bottom w:val="single" w:sz="4" w:space="0" w:color="auto"/>
            </w:tcBorders>
            <w:shd w:val="clear" w:color="auto" w:fill="auto"/>
            <w:tcMar>
              <w:top w:w="0" w:type="dxa"/>
              <w:left w:w="108" w:type="dxa"/>
              <w:bottom w:w="0" w:type="dxa"/>
              <w:right w:w="108" w:type="dxa"/>
            </w:tcMar>
          </w:tcPr>
          <w:p w14:paraId="57647D1F" w14:textId="77777777" w:rsidR="00E05BCC" w:rsidRPr="001D5320" w:rsidRDefault="00A218BB" w:rsidP="001D5320">
            <w:pPr>
              <w:pStyle w:val="Standard"/>
              <w:spacing w:after="0" w:line="100" w:lineRule="atLeast"/>
              <w:jc w:val="center"/>
              <w:rPr>
                <w:rFonts w:ascii="Arial" w:eastAsia="Times New Roman" w:hAnsi="Arial" w:cs="Arial"/>
                <w:b/>
                <w:color w:val="000000"/>
              </w:rPr>
            </w:pPr>
            <w:r w:rsidRPr="001D5320">
              <w:rPr>
                <w:rFonts w:ascii="Arial" w:eastAsia="Times New Roman" w:hAnsi="Arial" w:cs="Arial"/>
                <w:b/>
                <w:color w:val="000000"/>
              </w:rPr>
              <w:t>Kız Çocuğu</w:t>
            </w:r>
          </w:p>
        </w:tc>
        <w:tc>
          <w:tcPr>
            <w:tcW w:w="1780" w:type="dxa"/>
            <w:tcBorders>
              <w:top w:val="single" w:sz="4" w:space="0" w:color="auto"/>
              <w:bottom w:val="single" w:sz="4" w:space="0" w:color="auto"/>
            </w:tcBorders>
            <w:shd w:val="clear" w:color="auto" w:fill="auto"/>
            <w:tcMar>
              <w:top w:w="0" w:type="dxa"/>
              <w:left w:w="108" w:type="dxa"/>
              <w:bottom w:w="0" w:type="dxa"/>
              <w:right w:w="108" w:type="dxa"/>
            </w:tcMar>
          </w:tcPr>
          <w:p w14:paraId="4520F54A" w14:textId="77777777" w:rsidR="00E05BCC" w:rsidRPr="001D5320" w:rsidRDefault="00A218BB" w:rsidP="001D5320">
            <w:pPr>
              <w:pStyle w:val="Standard"/>
              <w:spacing w:after="0" w:line="100" w:lineRule="atLeast"/>
              <w:jc w:val="center"/>
              <w:rPr>
                <w:rFonts w:ascii="Arial" w:eastAsia="Times New Roman" w:hAnsi="Arial" w:cs="Arial"/>
                <w:b/>
                <w:color w:val="000000"/>
              </w:rPr>
            </w:pPr>
            <w:r w:rsidRPr="001D5320">
              <w:rPr>
                <w:rFonts w:ascii="Arial" w:eastAsia="Times New Roman" w:hAnsi="Arial" w:cs="Arial"/>
                <w:b/>
                <w:color w:val="000000"/>
              </w:rPr>
              <w:t>Erkek Çocuğu</w:t>
            </w:r>
          </w:p>
        </w:tc>
      </w:tr>
      <w:tr w:rsidR="00E05BCC" w:rsidRPr="001D5320" w14:paraId="7F0A2000" w14:textId="77777777" w:rsidTr="001D5320">
        <w:trPr>
          <w:trHeight w:val="292"/>
        </w:trPr>
        <w:tc>
          <w:tcPr>
            <w:tcW w:w="2513" w:type="dxa"/>
            <w:tcBorders>
              <w:top w:val="single" w:sz="4" w:space="0" w:color="auto"/>
            </w:tcBorders>
            <w:shd w:val="clear" w:color="auto" w:fill="auto"/>
            <w:tcMar>
              <w:top w:w="0" w:type="dxa"/>
              <w:left w:w="108" w:type="dxa"/>
              <w:bottom w:w="0" w:type="dxa"/>
              <w:right w:w="108" w:type="dxa"/>
            </w:tcMar>
          </w:tcPr>
          <w:p w14:paraId="65D4C80B" w14:textId="77777777" w:rsidR="00E05BCC" w:rsidRPr="001D5320" w:rsidRDefault="00A218BB" w:rsidP="001D5320">
            <w:pPr>
              <w:pStyle w:val="Standard"/>
              <w:spacing w:after="0" w:line="100" w:lineRule="atLeast"/>
              <w:rPr>
                <w:rFonts w:ascii="Arial" w:eastAsia="Times New Roman" w:hAnsi="Arial" w:cs="Arial"/>
                <w:b/>
                <w:bCs/>
                <w:color w:val="000000"/>
              </w:rPr>
            </w:pPr>
            <w:r w:rsidRPr="001D5320">
              <w:rPr>
                <w:rFonts w:ascii="Arial" w:eastAsia="Times New Roman" w:hAnsi="Arial" w:cs="Arial"/>
                <w:b/>
                <w:bCs/>
                <w:color w:val="000000"/>
              </w:rPr>
              <w:t>Cinsel İstismar</w:t>
            </w:r>
          </w:p>
        </w:tc>
        <w:tc>
          <w:tcPr>
            <w:tcW w:w="1559" w:type="dxa"/>
            <w:tcBorders>
              <w:top w:val="single" w:sz="4" w:space="0" w:color="auto"/>
            </w:tcBorders>
            <w:shd w:val="clear" w:color="auto" w:fill="auto"/>
            <w:tcMar>
              <w:top w:w="0" w:type="dxa"/>
              <w:left w:w="108" w:type="dxa"/>
              <w:bottom w:w="0" w:type="dxa"/>
              <w:right w:w="108" w:type="dxa"/>
            </w:tcMar>
            <w:vAlign w:val="center"/>
          </w:tcPr>
          <w:p w14:paraId="2F0B37CC" w14:textId="77777777" w:rsidR="00E05BCC" w:rsidRPr="001D5320" w:rsidRDefault="00A218BB">
            <w:pPr>
              <w:pStyle w:val="Standard"/>
              <w:spacing w:after="0" w:line="100" w:lineRule="atLeast"/>
              <w:jc w:val="center"/>
              <w:rPr>
                <w:rFonts w:ascii="Arial" w:eastAsia="Times New Roman" w:hAnsi="Arial" w:cs="Arial"/>
                <w:color w:val="000000"/>
              </w:rPr>
            </w:pPr>
            <w:r w:rsidRPr="001D5320">
              <w:rPr>
                <w:rFonts w:ascii="Arial" w:eastAsia="Times New Roman" w:hAnsi="Arial" w:cs="Arial"/>
                <w:color w:val="000000"/>
              </w:rPr>
              <w:t>25</w:t>
            </w:r>
          </w:p>
        </w:tc>
        <w:tc>
          <w:tcPr>
            <w:tcW w:w="1701" w:type="dxa"/>
            <w:tcBorders>
              <w:top w:val="single" w:sz="4" w:space="0" w:color="auto"/>
            </w:tcBorders>
            <w:shd w:val="clear" w:color="auto" w:fill="auto"/>
            <w:tcMar>
              <w:top w:w="0" w:type="dxa"/>
              <w:left w:w="108" w:type="dxa"/>
              <w:bottom w:w="0" w:type="dxa"/>
              <w:right w:w="108" w:type="dxa"/>
            </w:tcMar>
            <w:vAlign w:val="center"/>
          </w:tcPr>
          <w:p w14:paraId="5C6852DE" w14:textId="77777777" w:rsidR="00E05BCC" w:rsidRPr="001D5320" w:rsidRDefault="00A218BB">
            <w:pPr>
              <w:pStyle w:val="Standard"/>
              <w:spacing w:after="0" w:line="100" w:lineRule="atLeast"/>
              <w:jc w:val="center"/>
              <w:rPr>
                <w:rFonts w:ascii="Arial" w:eastAsia="Times New Roman" w:hAnsi="Arial" w:cs="Arial"/>
                <w:color w:val="000000"/>
              </w:rPr>
            </w:pPr>
            <w:r w:rsidRPr="001D5320">
              <w:rPr>
                <w:rFonts w:ascii="Arial" w:eastAsia="Times New Roman" w:hAnsi="Arial" w:cs="Arial"/>
                <w:color w:val="000000"/>
              </w:rPr>
              <w:t>3</w:t>
            </w:r>
          </w:p>
        </w:tc>
        <w:tc>
          <w:tcPr>
            <w:tcW w:w="1560" w:type="dxa"/>
            <w:tcBorders>
              <w:top w:val="single" w:sz="4" w:space="0" w:color="auto"/>
            </w:tcBorders>
            <w:shd w:val="clear" w:color="auto" w:fill="auto"/>
            <w:tcMar>
              <w:top w:w="0" w:type="dxa"/>
              <w:left w:w="108" w:type="dxa"/>
              <w:bottom w:w="0" w:type="dxa"/>
              <w:right w:w="108" w:type="dxa"/>
            </w:tcMar>
            <w:vAlign w:val="center"/>
          </w:tcPr>
          <w:p w14:paraId="293FEC9C" w14:textId="77777777" w:rsidR="00E05BCC" w:rsidRPr="001D5320" w:rsidRDefault="00A218BB">
            <w:pPr>
              <w:pStyle w:val="Standard"/>
              <w:spacing w:after="0" w:line="100" w:lineRule="atLeast"/>
              <w:jc w:val="center"/>
              <w:rPr>
                <w:rFonts w:ascii="Arial" w:eastAsia="Times New Roman" w:hAnsi="Arial" w:cs="Arial"/>
                <w:color w:val="000000"/>
              </w:rPr>
            </w:pPr>
            <w:r w:rsidRPr="001D5320">
              <w:rPr>
                <w:rFonts w:ascii="Arial" w:eastAsia="Times New Roman" w:hAnsi="Arial" w:cs="Arial"/>
                <w:color w:val="000000"/>
              </w:rPr>
              <w:t>19</w:t>
            </w:r>
          </w:p>
        </w:tc>
        <w:tc>
          <w:tcPr>
            <w:tcW w:w="1780" w:type="dxa"/>
            <w:tcBorders>
              <w:top w:val="single" w:sz="4" w:space="0" w:color="auto"/>
            </w:tcBorders>
            <w:shd w:val="clear" w:color="auto" w:fill="auto"/>
            <w:tcMar>
              <w:top w:w="0" w:type="dxa"/>
              <w:left w:w="108" w:type="dxa"/>
              <w:bottom w:w="0" w:type="dxa"/>
              <w:right w:w="108" w:type="dxa"/>
            </w:tcMar>
            <w:vAlign w:val="center"/>
          </w:tcPr>
          <w:p w14:paraId="1464EDF9" w14:textId="77777777" w:rsidR="00E05BCC" w:rsidRPr="001D5320" w:rsidRDefault="00A218BB">
            <w:pPr>
              <w:pStyle w:val="Standard"/>
              <w:spacing w:after="0" w:line="100" w:lineRule="atLeast"/>
              <w:jc w:val="center"/>
              <w:rPr>
                <w:rFonts w:ascii="Arial" w:eastAsia="Times New Roman" w:hAnsi="Arial" w:cs="Arial"/>
                <w:color w:val="000000"/>
              </w:rPr>
            </w:pPr>
            <w:r w:rsidRPr="001D5320">
              <w:rPr>
                <w:rFonts w:ascii="Arial" w:eastAsia="Times New Roman" w:hAnsi="Arial" w:cs="Arial"/>
                <w:color w:val="000000"/>
              </w:rPr>
              <w:t>1</w:t>
            </w:r>
          </w:p>
        </w:tc>
      </w:tr>
      <w:tr w:rsidR="00E05BCC" w:rsidRPr="001D5320" w14:paraId="60FD7D11" w14:textId="77777777" w:rsidTr="001D5320">
        <w:trPr>
          <w:trHeight w:val="292"/>
        </w:trPr>
        <w:tc>
          <w:tcPr>
            <w:tcW w:w="2513" w:type="dxa"/>
            <w:tcBorders>
              <w:bottom w:val="single" w:sz="12" w:space="0" w:color="auto"/>
            </w:tcBorders>
            <w:shd w:val="clear" w:color="auto" w:fill="auto"/>
            <w:tcMar>
              <w:top w:w="0" w:type="dxa"/>
              <w:left w:w="108" w:type="dxa"/>
              <w:bottom w:w="0" w:type="dxa"/>
              <w:right w:w="108" w:type="dxa"/>
            </w:tcMar>
          </w:tcPr>
          <w:p w14:paraId="427AA932" w14:textId="77777777" w:rsidR="00E05BCC" w:rsidRPr="001D5320" w:rsidRDefault="00A218BB" w:rsidP="001D5320">
            <w:pPr>
              <w:pStyle w:val="Standard"/>
              <w:spacing w:after="0" w:line="100" w:lineRule="atLeast"/>
              <w:rPr>
                <w:rFonts w:ascii="Arial" w:eastAsia="Times New Roman" w:hAnsi="Arial" w:cs="Arial"/>
                <w:b/>
                <w:bCs/>
                <w:color w:val="000000"/>
              </w:rPr>
            </w:pPr>
            <w:r w:rsidRPr="001D5320">
              <w:rPr>
                <w:rFonts w:ascii="Arial" w:eastAsia="Times New Roman" w:hAnsi="Arial" w:cs="Arial"/>
                <w:b/>
                <w:bCs/>
                <w:color w:val="000000"/>
              </w:rPr>
              <w:t>Reşit Olmayanla Cinsel İlişki</w:t>
            </w:r>
          </w:p>
        </w:tc>
        <w:tc>
          <w:tcPr>
            <w:tcW w:w="1559" w:type="dxa"/>
            <w:tcBorders>
              <w:bottom w:val="single" w:sz="12" w:space="0" w:color="auto"/>
            </w:tcBorders>
            <w:shd w:val="clear" w:color="auto" w:fill="auto"/>
            <w:tcMar>
              <w:top w:w="0" w:type="dxa"/>
              <w:left w:w="108" w:type="dxa"/>
              <w:bottom w:w="0" w:type="dxa"/>
              <w:right w:w="108" w:type="dxa"/>
            </w:tcMar>
            <w:vAlign w:val="center"/>
          </w:tcPr>
          <w:p w14:paraId="76B9AD1E" w14:textId="77777777" w:rsidR="00E05BCC" w:rsidRPr="001D5320" w:rsidRDefault="00A218BB">
            <w:pPr>
              <w:pStyle w:val="Standard"/>
              <w:spacing w:after="0" w:line="100" w:lineRule="atLeast"/>
              <w:jc w:val="center"/>
              <w:rPr>
                <w:rFonts w:ascii="Arial" w:eastAsia="Times New Roman" w:hAnsi="Arial" w:cs="Arial"/>
                <w:color w:val="000000"/>
              </w:rPr>
            </w:pPr>
            <w:r w:rsidRPr="001D5320">
              <w:rPr>
                <w:rFonts w:ascii="Arial" w:eastAsia="Times New Roman" w:hAnsi="Arial" w:cs="Arial"/>
                <w:color w:val="000000"/>
              </w:rPr>
              <w:t>22</w:t>
            </w:r>
          </w:p>
        </w:tc>
        <w:tc>
          <w:tcPr>
            <w:tcW w:w="1701" w:type="dxa"/>
            <w:tcBorders>
              <w:bottom w:val="single" w:sz="12" w:space="0" w:color="auto"/>
            </w:tcBorders>
            <w:shd w:val="clear" w:color="auto" w:fill="auto"/>
            <w:tcMar>
              <w:top w:w="0" w:type="dxa"/>
              <w:left w:w="108" w:type="dxa"/>
              <w:bottom w:w="0" w:type="dxa"/>
              <w:right w:w="108" w:type="dxa"/>
            </w:tcMar>
            <w:vAlign w:val="center"/>
          </w:tcPr>
          <w:p w14:paraId="4C333C74" w14:textId="77777777" w:rsidR="00E05BCC" w:rsidRPr="001D5320" w:rsidRDefault="00A218BB">
            <w:pPr>
              <w:pStyle w:val="Standard"/>
              <w:spacing w:after="0" w:line="100" w:lineRule="atLeast"/>
              <w:jc w:val="center"/>
              <w:rPr>
                <w:rFonts w:ascii="Arial" w:eastAsia="Times New Roman" w:hAnsi="Arial" w:cs="Arial"/>
                <w:color w:val="000000"/>
              </w:rPr>
            </w:pPr>
            <w:r w:rsidRPr="001D5320">
              <w:rPr>
                <w:rFonts w:ascii="Arial" w:eastAsia="Times New Roman" w:hAnsi="Arial" w:cs="Arial"/>
                <w:color w:val="000000"/>
              </w:rPr>
              <w:t>4</w:t>
            </w:r>
          </w:p>
        </w:tc>
        <w:tc>
          <w:tcPr>
            <w:tcW w:w="1560" w:type="dxa"/>
            <w:tcBorders>
              <w:bottom w:val="single" w:sz="12" w:space="0" w:color="auto"/>
            </w:tcBorders>
            <w:shd w:val="clear" w:color="auto" w:fill="auto"/>
            <w:tcMar>
              <w:top w:w="0" w:type="dxa"/>
              <w:left w:w="108" w:type="dxa"/>
              <w:bottom w:w="0" w:type="dxa"/>
              <w:right w:w="108" w:type="dxa"/>
            </w:tcMar>
            <w:vAlign w:val="center"/>
          </w:tcPr>
          <w:p w14:paraId="64A2FEFD" w14:textId="77777777" w:rsidR="00E05BCC" w:rsidRPr="001D5320" w:rsidRDefault="00A218BB">
            <w:pPr>
              <w:pStyle w:val="Standard"/>
              <w:spacing w:after="0" w:line="100" w:lineRule="atLeast"/>
              <w:jc w:val="center"/>
              <w:rPr>
                <w:rFonts w:ascii="Arial" w:eastAsia="Times New Roman" w:hAnsi="Arial" w:cs="Arial"/>
                <w:color w:val="000000"/>
              </w:rPr>
            </w:pPr>
            <w:r w:rsidRPr="001D5320">
              <w:rPr>
                <w:rFonts w:ascii="Arial" w:eastAsia="Times New Roman" w:hAnsi="Arial" w:cs="Arial"/>
                <w:color w:val="000000"/>
              </w:rPr>
              <w:t>32</w:t>
            </w:r>
          </w:p>
        </w:tc>
        <w:tc>
          <w:tcPr>
            <w:tcW w:w="1780" w:type="dxa"/>
            <w:tcBorders>
              <w:bottom w:val="single" w:sz="12" w:space="0" w:color="auto"/>
            </w:tcBorders>
            <w:shd w:val="clear" w:color="auto" w:fill="auto"/>
            <w:tcMar>
              <w:top w:w="0" w:type="dxa"/>
              <w:left w:w="108" w:type="dxa"/>
              <w:bottom w:w="0" w:type="dxa"/>
              <w:right w:w="108" w:type="dxa"/>
            </w:tcMar>
            <w:vAlign w:val="center"/>
          </w:tcPr>
          <w:p w14:paraId="5C1D0960" w14:textId="77777777" w:rsidR="00E05BCC" w:rsidRPr="001D5320" w:rsidRDefault="00A218BB">
            <w:pPr>
              <w:pStyle w:val="Standard"/>
              <w:spacing w:after="0" w:line="100" w:lineRule="atLeast"/>
              <w:jc w:val="center"/>
              <w:rPr>
                <w:rFonts w:ascii="Arial" w:eastAsia="Times New Roman" w:hAnsi="Arial" w:cs="Arial"/>
                <w:color w:val="000000"/>
              </w:rPr>
            </w:pPr>
            <w:r w:rsidRPr="001D5320">
              <w:rPr>
                <w:rFonts w:ascii="Arial" w:eastAsia="Times New Roman" w:hAnsi="Arial" w:cs="Arial"/>
                <w:color w:val="000000"/>
              </w:rPr>
              <w:t>4</w:t>
            </w:r>
          </w:p>
        </w:tc>
      </w:tr>
    </w:tbl>
    <w:p w14:paraId="3B7237F6" w14:textId="77777777" w:rsidR="00CD49F6" w:rsidRDefault="00CD49F6">
      <w:pPr>
        <w:pStyle w:val="Standard"/>
        <w:widowControl w:val="0"/>
        <w:spacing w:after="240" w:line="23" w:lineRule="atLeast"/>
        <w:jc w:val="both"/>
        <w:rPr>
          <w:rFonts w:cs="Times"/>
          <w:color w:val="000000"/>
          <w:sz w:val="18"/>
          <w:szCs w:val="18"/>
        </w:rPr>
      </w:pPr>
    </w:p>
    <w:p w14:paraId="27D9B881" w14:textId="2CB88632" w:rsidR="00CD49F6" w:rsidRDefault="00CD49F6" w:rsidP="001D5320">
      <w:pPr>
        <w:pStyle w:val="Standard"/>
        <w:widowControl w:val="0"/>
        <w:spacing w:after="240" w:line="23" w:lineRule="atLeast"/>
        <w:jc w:val="center"/>
        <w:rPr>
          <w:rFonts w:ascii="Arial" w:hAnsi="Arial" w:cs="Arial"/>
          <w:i/>
        </w:rPr>
      </w:pPr>
      <w:r w:rsidRPr="001D5320">
        <w:rPr>
          <w:rFonts w:ascii="Arial" w:hAnsi="Arial" w:cs="Arial"/>
          <w:i/>
        </w:rPr>
        <w:t xml:space="preserve">Tablo </w:t>
      </w:r>
      <w:r w:rsidR="00A6606E" w:rsidRPr="00A6606E">
        <w:rPr>
          <w:rFonts w:ascii="Arial" w:hAnsi="Arial" w:cs="Arial"/>
          <w:i/>
        </w:rPr>
        <w:t>15</w:t>
      </w:r>
      <w:r w:rsidRPr="001D5320">
        <w:rPr>
          <w:rFonts w:ascii="Arial" w:hAnsi="Arial" w:cs="Arial"/>
          <w:i/>
        </w:rPr>
        <w:t>-  Çocuk istismarı/ reşit olmayanla cinsel ilişki verileri</w:t>
      </w:r>
    </w:p>
    <w:p w14:paraId="41978F8D" w14:textId="77777777" w:rsidR="001D5320" w:rsidRPr="001D5320" w:rsidRDefault="001D5320" w:rsidP="001D5320">
      <w:pPr>
        <w:pStyle w:val="Standard"/>
        <w:widowControl w:val="0"/>
        <w:spacing w:after="240" w:line="23" w:lineRule="atLeast"/>
        <w:jc w:val="center"/>
        <w:rPr>
          <w:rFonts w:cs="Times"/>
          <w:i/>
          <w:color w:val="000000"/>
        </w:rPr>
      </w:pPr>
    </w:p>
    <w:p w14:paraId="4B1EDB56" w14:textId="79DC15DE"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Samsun ilinde Aile İrşat ve Rehberlik Bürosu yaptığı çalışmalar, yapılan müracaatlar üzerinden ensestin kentte önemli bir sorun olduğunu tespit etmiş ve buna uygun bir çalışma programı hazırlamıştır. İstismarın, çocuğun korkup konuşamaması, annenin durumu öğrendiği halde ailesinin dağılacağı endişesiyle sessiz kalması nedeniyle uzun yıllar sürebildiği belirtilmektedir.</w:t>
      </w:r>
    </w:p>
    <w:p w14:paraId="79D14FAD" w14:textId="77777777" w:rsidR="00E05BCC" w:rsidRPr="00BF0DA0" w:rsidRDefault="00A218BB" w:rsidP="00BF0DA0">
      <w:pPr>
        <w:pStyle w:val="Standard"/>
        <w:widowControl w:val="0"/>
        <w:spacing w:after="240" w:line="360" w:lineRule="auto"/>
        <w:jc w:val="both"/>
        <w:rPr>
          <w:rFonts w:ascii="Arial" w:hAnsi="Arial" w:cs="Arial"/>
          <w:sz w:val="24"/>
          <w:szCs w:val="24"/>
        </w:rPr>
      </w:pPr>
      <w:proofErr w:type="gramStart"/>
      <w:r w:rsidRPr="00BF0DA0">
        <w:rPr>
          <w:rFonts w:ascii="Arial" w:hAnsi="Arial" w:cs="Arial"/>
          <w:sz w:val="24"/>
          <w:szCs w:val="24"/>
        </w:rPr>
        <w:t>Jandarma İl Komutanlığı ile yapılan görüşmelerde yoğun akraba evlilikleri ve ensest sonucu Alaçam ilçesinde sakat/engelli bireylerin oranının %75 olduğu ve bunlara cinsel tacizin olduğu, Salıpazarı ve Ayvacık’da ensest vakalarının yaygınlığı, Çarşamba ilçesinde 15-16 yaşındaki kızlara tecavüz vakalarının çok yaygın olduğu, Vezirköprü’ye bağlı bir köyde ise erkeklerin gurbete çalışmaya gitmiş olması dolayısıyla ensest vb. Ilişkilerin sıklığı ifade edilmiştir.</w:t>
      </w:r>
      <w:proofErr w:type="gramEnd"/>
    </w:p>
    <w:p w14:paraId="4274F97E" w14:textId="5DA824B6"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 xml:space="preserve">Samsun’daki ensest vakalarıyla ilgili olarak Mart 2013’de “Samsun’da Ensest Sıklığının ve Ensest Profilinin İncelenmesi Komisyon Raporu”adlı bir çalışma yapılmıştır. Bu rapora göre ensest vakalrının yaş ortalaması 11.87 dir. 18 yaşa altı mağdurların %52,9 unda ensestin </w:t>
      </w:r>
      <w:r w:rsidRPr="00BF0DA0">
        <w:rPr>
          <w:rFonts w:ascii="Arial" w:hAnsi="Arial" w:cs="Arial"/>
          <w:sz w:val="24"/>
          <w:szCs w:val="24"/>
        </w:rPr>
        <w:lastRenderedPageBreak/>
        <w:t xml:space="preserve">12 yaş öncesinde başladığı, yine ortalama 16.44 ay sürdüğü, 18 yaş üstündekilerde bu sürenin 42 ayı geçtiği tespit edilmiştir. Onsekiz yaş altı grubun bir bölümünde durumu tanımlayabilecek bilgi eksikliği olduğu da saptanmıştır. Ensestin bildirilme yöntemi ise sıklıkla mağdurun </w:t>
      </w:r>
      <w:proofErr w:type="gramStart"/>
      <w:r w:rsidRPr="00BF0DA0">
        <w:rPr>
          <w:rFonts w:ascii="Arial" w:hAnsi="Arial" w:cs="Arial"/>
          <w:sz w:val="24"/>
          <w:szCs w:val="24"/>
        </w:rPr>
        <w:t>şikayeti</w:t>
      </w:r>
      <w:proofErr w:type="gramEnd"/>
      <w:r w:rsidRPr="00BF0DA0">
        <w:rPr>
          <w:rFonts w:ascii="Arial" w:hAnsi="Arial" w:cs="Arial"/>
          <w:sz w:val="24"/>
          <w:szCs w:val="24"/>
        </w:rPr>
        <w:t xml:space="preserve"> ile olmaktadır. Ensestin ortaya çıkmasında anne şikayeti oldukça düşük bir orandadır (%</w:t>
      </w:r>
      <w:proofErr w:type="gramStart"/>
      <w:r w:rsidRPr="00BF0DA0">
        <w:rPr>
          <w:rFonts w:ascii="Arial" w:hAnsi="Arial" w:cs="Arial"/>
          <w:sz w:val="24"/>
          <w:szCs w:val="24"/>
        </w:rPr>
        <w:t>15.9</w:t>
      </w:r>
      <w:proofErr w:type="gramEnd"/>
      <w:r w:rsidRPr="00BF0DA0">
        <w:rPr>
          <w:rFonts w:ascii="Arial" w:hAnsi="Arial" w:cs="Arial"/>
          <w:sz w:val="24"/>
          <w:szCs w:val="24"/>
        </w:rPr>
        <w:t>), bunun ba</w:t>
      </w:r>
      <w:r w:rsidR="00272D5D" w:rsidRPr="000D3545">
        <w:rPr>
          <w:rFonts w:ascii="Arial" w:hAnsi="Arial" w:cs="Arial"/>
          <w:sz w:val="24"/>
          <w:szCs w:val="24"/>
        </w:rPr>
        <w:t>şlıca</w:t>
      </w:r>
      <w:r w:rsidRPr="00BF0DA0">
        <w:rPr>
          <w:rFonts w:ascii="Arial" w:hAnsi="Arial" w:cs="Arial"/>
          <w:sz w:val="24"/>
          <w:szCs w:val="24"/>
        </w:rPr>
        <w:t xml:space="preserve"> nedenleri ensesti saldırganın değil mağdurun suçu olarak algılamak, ailenin tümünün yargılanacağı endişesi, toplumsal baskılarla mücadele edememe kaygısı, saldırganın anne üzerindeki fiziksel ve duygusal baskısı, ekonomik olarak gücün olmaması, başvuru merciinin bilinmemesi sayılabilir.</w:t>
      </w:r>
    </w:p>
    <w:p w14:paraId="2530183C" w14:textId="7B07A01C"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Hanedeki mağdur sayılarına bakıldığında ise ensestin meydana geldiği evlerin %</w:t>
      </w:r>
      <w:proofErr w:type="gramStart"/>
      <w:r w:rsidRPr="00BF0DA0">
        <w:rPr>
          <w:rFonts w:ascii="Arial" w:hAnsi="Arial" w:cs="Arial"/>
          <w:sz w:val="24"/>
          <w:szCs w:val="24"/>
        </w:rPr>
        <w:t>77.6</w:t>
      </w:r>
      <w:proofErr w:type="gramEnd"/>
      <w:r w:rsidRPr="00BF0DA0">
        <w:rPr>
          <w:rFonts w:ascii="Arial" w:hAnsi="Arial" w:cs="Arial"/>
          <w:sz w:val="24"/>
          <w:szCs w:val="24"/>
        </w:rPr>
        <w:t xml:space="preserve"> sında mağdur sayısı 1, %18.8 inde 2, %3,5 inde ise 3 olarak görülmektedir. Bu bulguya göre ensest yaşantısı hanede bir kişiyle sınırlı kalmamaktadır. </w:t>
      </w:r>
    </w:p>
    <w:p w14:paraId="411E8260" w14:textId="1B6317A5" w:rsidR="00E05BCC" w:rsidRPr="00BF0DA0" w:rsidRDefault="00A218BB" w:rsidP="00BF0DA0">
      <w:pPr>
        <w:pStyle w:val="Standard"/>
        <w:widowControl w:val="0"/>
        <w:spacing w:after="240" w:line="360" w:lineRule="auto"/>
        <w:jc w:val="both"/>
        <w:rPr>
          <w:rFonts w:ascii="Arial" w:hAnsi="Arial" w:cs="Arial"/>
          <w:sz w:val="24"/>
          <w:szCs w:val="24"/>
        </w:rPr>
      </w:pPr>
      <w:r w:rsidRPr="00BF0DA0">
        <w:rPr>
          <w:rFonts w:ascii="Arial" w:hAnsi="Arial" w:cs="Arial"/>
          <w:sz w:val="24"/>
          <w:szCs w:val="24"/>
        </w:rPr>
        <w:t xml:space="preserve">Ensest saldırganlarının </w:t>
      </w:r>
      <w:proofErr w:type="gramStart"/>
      <w:r w:rsidRPr="00BF0DA0">
        <w:rPr>
          <w:rFonts w:ascii="Arial" w:hAnsi="Arial" w:cs="Arial"/>
          <w:sz w:val="24"/>
          <w:szCs w:val="24"/>
        </w:rPr>
        <w:t>profilleri</w:t>
      </w:r>
      <w:proofErr w:type="gramEnd"/>
      <w:r w:rsidRPr="00BF0DA0">
        <w:rPr>
          <w:rFonts w:ascii="Arial" w:hAnsi="Arial" w:cs="Arial"/>
          <w:sz w:val="24"/>
          <w:szCs w:val="24"/>
        </w:rPr>
        <w:t xml:space="preserve"> konusunda ayrıntılı bilgiler elde edilememiştir. Ancak yine de edinilen bilgilere göre saldırganların ağırlıklı olarak düşük gelir grubuna</w:t>
      </w:r>
      <w:r w:rsidR="00393CF4" w:rsidRPr="00BF0DA0">
        <w:rPr>
          <w:rFonts w:ascii="Arial" w:hAnsi="Arial" w:cs="Arial"/>
          <w:sz w:val="24"/>
          <w:szCs w:val="24"/>
        </w:rPr>
        <w:t xml:space="preserve"> </w:t>
      </w:r>
      <w:proofErr w:type="gramStart"/>
      <w:r w:rsidRPr="00BF0DA0">
        <w:rPr>
          <w:rFonts w:ascii="Arial" w:hAnsi="Arial" w:cs="Arial"/>
          <w:sz w:val="24"/>
          <w:szCs w:val="24"/>
        </w:rPr>
        <w:t>dahil</w:t>
      </w:r>
      <w:proofErr w:type="gramEnd"/>
      <w:r w:rsidRPr="00BF0DA0">
        <w:rPr>
          <w:rFonts w:ascii="Arial" w:hAnsi="Arial" w:cs="Arial"/>
          <w:sz w:val="24"/>
          <w:szCs w:val="24"/>
        </w:rPr>
        <w:t xml:space="preserve"> geçici ve vasıfsız işçi olarak çalıştıkları, daha çok tarım işcisi (%15,9), inşaat sektöründe işçi, usta, müteahhid (%17,5), ya da hizmet sektöründe esnaf, garson şöför (%11,2) oldukları, % 4,8 inin emekli, %3,2 sinin öğrenci, %20.6 sının tanımsız “serbest meslek” erbabı ve %26.8 inin de işsiz olduğu görülmektedir. Bunların eğitim düzeyleri oldukça düşük olup, %</w:t>
      </w:r>
      <w:proofErr w:type="gramStart"/>
      <w:r w:rsidRPr="00BF0DA0">
        <w:rPr>
          <w:rFonts w:ascii="Arial" w:hAnsi="Arial" w:cs="Arial"/>
          <w:sz w:val="24"/>
          <w:szCs w:val="24"/>
        </w:rPr>
        <w:t>83.1</w:t>
      </w:r>
      <w:proofErr w:type="gramEnd"/>
      <w:r w:rsidRPr="00BF0DA0">
        <w:rPr>
          <w:rFonts w:ascii="Arial" w:hAnsi="Arial" w:cs="Arial"/>
          <w:sz w:val="24"/>
          <w:szCs w:val="24"/>
        </w:rPr>
        <w:t xml:space="preserve"> gibi bir ağırlıkla ilkokul, %13.6 ortaokul, %2,4 lise seviyesidir. Failler arasında üniversite mezunu yoktur.</w:t>
      </w:r>
    </w:p>
    <w:p w14:paraId="0DD8230E" w14:textId="77777777" w:rsidR="008E6649" w:rsidRPr="000D3545" w:rsidRDefault="008E6649" w:rsidP="008E6649">
      <w:pPr>
        <w:pStyle w:val="Standard"/>
        <w:jc w:val="both"/>
        <w:rPr>
          <w:rFonts w:ascii="Arial" w:hAnsi="Arial" w:cs="Arial"/>
          <w:b/>
          <w:i/>
          <w:iCs/>
          <w:sz w:val="24"/>
          <w:szCs w:val="24"/>
        </w:rPr>
      </w:pPr>
    </w:p>
    <w:p w14:paraId="37C58942" w14:textId="694668DD" w:rsidR="008E6649" w:rsidRDefault="008E6649" w:rsidP="008E6649">
      <w:pPr>
        <w:pStyle w:val="Standard"/>
        <w:shd w:val="clear" w:color="auto" w:fill="BFBFBF" w:themeFill="background1" w:themeFillShade="BF"/>
        <w:spacing w:after="240" w:line="23" w:lineRule="atLeast"/>
        <w:ind w:right="-142"/>
        <w:jc w:val="both"/>
        <w:rPr>
          <w:rFonts w:ascii="Arial" w:hAnsi="Arial"/>
          <w:sz w:val="24"/>
          <w:szCs w:val="24"/>
        </w:rPr>
      </w:pPr>
      <w:r w:rsidRPr="000D3545">
        <w:rPr>
          <w:rFonts w:ascii="Arial" w:hAnsi="Arial" w:cs="Arial"/>
          <w:b/>
          <w:i/>
          <w:iCs/>
          <w:sz w:val="24"/>
          <w:szCs w:val="24"/>
        </w:rPr>
        <w:t xml:space="preserve">Uzun Erimli Hedef: </w:t>
      </w:r>
      <w:r w:rsidRPr="00550E1A">
        <w:rPr>
          <w:rFonts w:ascii="Arial" w:hAnsi="Arial"/>
          <w:sz w:val="24"/>
          <w:szCs w:val="24"/>
        </w:rPr>
        <w:t>Kadınlara yönelik şiddeti ortadan kaldırmak</w:t>
      </w:r>
    </w:p>
    <w:p w14:paraId="78CC409A" w14:textId="77777777" w:rsidR="0057084E" w:rsidRPr="00550E1A" w:rsidRDefault="0057084E" w:rsidP="0057084E">
      <w:pPr>
        <w:pStyle w:val="Standard"/>
        <w:spacing w:after="240" w:line="23" w:lineRule="atLeast"/>
        <w:ind w:right="-142"/>
        <w:jc w:val="both"/>
        <w:rPr>
          <w:b/>
          <w:sz w:val="24"/>
          <w:szCs w:val="24"/>
        </w:rPr>
      </w:pPr>
    </w:p>
    <w:p w14:paraId="302F7328" w14:textId="3D1366B4" w:rsidR="008E6649" w:rsidRPr="000D3545" w:rsidRDefault="008E6649" w:rsidP="008E6649">
      <w:pPr>
        <w:pStyle w:val="Standard"/>
        <w:shd w:val="clear" w:color="auto" w:fill="E6E6E6"/>
        <w:jc w:val="both"/>
        <w:rPr>
          <w:sz w:val="24"/>
          <w:szCs w:val="24"/>
        </w:rPr>
      </w:pPr>
      <w:r w:rsidRPr="00550E1A">
        <w:rPr>
          <w:rFonts w:ascii="Arial" w:hAnsi="Arial" w:cs="Arial"/>
          <w:b/>
          <w:bCs/>
          <w:i/>
          <w:iCs/>
          <w:sz w:val="24"/>
          <w:szCs w:val="24"/>
        </w:rPr>
        <w:t xml:space="preserve">Stratejik Öncelik </w:t>
      </w:r>
      <w:proofErr w:type="gramStart"/>
      <w:r w:rsidRPr="00550E1A">
        <w:rPr>
          <w:rFonts w:ascii="Arial" w:hAnsi="Arial" w:cs="Arial"/>
          <w:b/>
          <w:i/>
          <w:iCs/>
          <w:sz w:val="24"/>
          <w:szCs w:val="24"/>
        </w:rPr>
        <w:t>4.1</w:t>
      </w:r>
      <w:proofErr w:type="gramEnd"/>
      <w:r w:rsidRPr="00550E1A">
        <w:rPr>
          <w:rFonts w:ascii="Arial" w:hAnsi="Arial" w:cs="Arial"/>
          <w:b/>
          <w:i/>
          <w:iCs/>
          <w:sz w:val="24"/>
          <w:szCs w:val="24"/>
        </w:rPr>
        <w:t>:</w:t>
      </w:r>
      <w:r w:rsidRPr="00550E1A">
        <w:rPr>
          <w:rFonts w:ascii="Arial" w:hAnsi="Arial" w:cs="Arial"/>
          <w:b/>
          <w:i/>
          <w:sz w:val="24"/>
          <w:szCs w:val="24"/>
        </w:rPr>
        <w:t xml:space="preserve"> </w:t>
      </w:r>
      <w:r w:rsidRPr="00FC43D5">
        <w:rPr>
          <w:rFonts w:ascii="Arial" w:eastAsia="Calibri" w:hAnsi="Arial" w:cs="Arial"/>
          <w:spacing w:val="-2"/>
          <w:w w:val="101"/>
          <w:sz w:val="24"/>
          <w:szCs w:val="24"/>
        </w:rPr>
        <w:t>Ş</w:t>
      </w:r>
      <w:r w:rsidRPr="00FC43D5">
        <w:rPr>
          <w:rFonts w:ascii="Arial" w:eastAsia="Calibri" w:hAnsi="Arial" w:cs="Arial"/>
          <w:spacing w:val="1"/>
          <w:w w:val="101"/>
          <w:sz w:val="24"/>
          <w:szCs w:val="24"/>
        </w:rPr>
        <w:t>i</w:t>
      </w:r>
      <w:r w:rsidRPr="00FC43D5">
        <w:rPr>
          <w:rFonts w:ascii="Arial" w:eastAsia="Calibri" w:hAnsi="Arial" w:cs="Arial"/>
          <w:w w:val="101"/>
          <w:sz w:val="24"/>
          <w:szCs w:val="24"/>
        </w:rPr>
        <w:t>dd</w:t>
      </w:r>
      <w:r w:rsidRPr="00FF00A8">
        <w:rPr>
          <w:rFonts w:ascii="Arial" w:eastAsia="Calibri" w:hAnsi="Arial" w:cs="Arial"/>
          <w:spacing w:val="-4"/>
          <w:w w:val="101"/>
          <w:sz w:val="24"/>
          <w:szCs w:val="24"/>
        </w:rPr>
        <w:t>e</w:t>
      </w:r>
      <w:r w:rsidRPr="000D3545">
        <w:rPr>
          <w:rFonts w:ascii="Arial" w:eastAsia="Calibri" w:hAnsi="Arial" w:cs="Arial"/>
          <w:w w:val="101"/>
          <w:sz w:val="24"/>
          <w:szCs w:val="24"/>
        </w:rPr>
        <w:t xml:space="preserve">tin </w:t>
      </w:r>
      <w:r w:rsidRPr="000D3545">
        <w:rPr>
          <w:rFonts w:ascii="Arial" w:eastAsia="Calibri" w:hAnsi="Arial" w:cs="Arial"/>
          <w:sz w:val="24"/>
          <w:szCs w:val="24"/>
        </w:rPr>
        <w:t>bü</w:t>
      </w:r>
      <w:r w:rsidRPr="000D3545">
        <w:rPr>
          <w:rFonts w:ascii="Arial" w:eastAsia="Calibri" w:hAnsi="Arial" w:cs="Arial"/>
          <w:spacing w:val="-1"/>
          <w:sz w:val="24"/>
          <w:szCs w:val="24"/>
        </w:rPr>
        <w:t>y</w:t>
      </w:r>
      <w:r w:rsidRPr="000D3545">
        <w:rPr>
          <w:rFonts w:ascii="Arial" w:eastAsia="Calibri" w:hAnsi="Arial" w:cs="Arial"/>
          <w:sz w:val="24"/>
          <w:szCs w:val="24"/>
        </w:rPr>
        <w:t>ük</w:t>
      </w:r>
      <w:r w:rsidRPr="000D3545">
        <w:rPr>
          <w:rFonts w:ascii="Arial" w:eastAsia="Calibri" w:hAnsi="Arial" w:cs="Arial"/>
          <w:spacing w:val="1"/>
          <w:sz w:val="24"/>
          <w:szCs w:val="24"/>
        </w:rPr>
        <w:t xml:space="preserve"> </w:t>
      </w:r>
      <w:r w:rsidRPr="000D3545">
        <w:rPr>
          <w:rFonts w:ascii="Arial" w:eastAsia="Calibri" w:hAnsi="Arial" w:cs="Arial"/>
          <w:w w:val="101"/>
          <w:sz w:val="24"/>
          <w:szCs w:val="24"/>
        </w:rPr>
        <w:t>b</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r </w:t>
      </w:r>
      <w:r w:rsidRPr="000D3545">
        <w:rPr>
          <w:rFonts w:ascii="Arial" w:eastAsia="Calibri" w:hAnsi="Arial" w:cs="Arial"/>
          <w:sz w:val="24"/>
          <w:szCs w:val="24"/>
        </w:rPr>
        <w:t>o</w:t>
      </w:r>
      <w:r w:rsidRPr="000D3545">
        <w:rPr>
          <w:rFonts w:ascii="Arial" w:eastAsia="Calibri" w:hAnsi="Arial" w:cs="Arial"/>
          <w:spacing w:val="-1"/>
          <w:sz w:val="24"/>
          <w:szCs w:val="24"/>
        </w:rPr>
        <w:t>ra</w:t>
      </w:r>
      <w:r w:rsidRPr="000D3545">
        <w:rPr>
          <w:rFonts w:ascii="Arial" w:eastAsia="Calibri" w:hAnsi="Arial" w:cs="Arial"/>
          <w:sz w:val="24"/>
          <w:szCs w:val="24"/>
        </w:rPr>
        <w:t>nda</w:t>
      </w:r>
      <w:r w:rsidRPr="000D3545">
        <w:rPr>
          <w:rFonts w:ascii="Arial" w:eastAsia="Calibri" w:hAnsi="Arial" w:cs="Arial"/>
          <w:spacing w:val="6"/>
          <w:sz w:val="24"/>
          <w:szCs w:val="24"/>
        </w:rPr>
        <w:t xml:space="preserve"> </w:t>
      </w:r>
      <w:r w:rsidRPr="000D3545">
        <w:rPr>
          <w:rFonts w:ascii="Arial" w:eastAsia="Calibri" w:hAnsi="Arial" w:cs="Arial"/>
          <w:spacing w:val="-6"/>
          <w:w w:val="101"/>
          <w:sz w:val="24"/>
          <w:szCs w:val="24"/>
        </w:rPr>
        <w:t>a</w:t>
      </w:r>
      <w:r w:rsidRPr="000D3545">
        <w:rPr>
          <w:rFonts w:ascii="Arial" w:eastAsia="Calibri" w:hAnsi="Arial" w:cs="Arial"/>
          <w:w w:val="101"/>
          <w:sz w:val="24"/>
          <w:szCs w:val="24"/>
        </w:rPr>
        <w:t>z</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5"/>
          <w:w w:val="101"/>
          <w:sz w:val="24"/>
          <w:szCs w:val="24"/>
        </w:rPr>
        <w:t>ması</w:t>
      </w:r>
    </w:p>
    <w:p w14:paraId="276198A1" w14:textId="77777777" w:rsidR="008E6649" w:rsidRPr="000D3545" w:rsidRDefault="008E6649" w:rsidP="008E6649">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66291CD2" w14:textId="7C9339AA" w:rsidR="008E6649" w:rsidRDefault="008E6649" w:rsidP="008E6649">
      <w:pPr>
        <w:pStyle w:val="Standard"/>
        <w:spacing w:before="240" w:line="360" w:lineRule="auto"/>
        <w:ind w:left="743" w:hanging="726"/>
        <w:jc w:val="both"/>
        <w:rPr>
          <w:rFonts w:ascii="Arial" w:eastAsia="Calibri" w:hAnsi="Arial" w:cs="Arial"/>
          <w:spacing w:val="-5"/>
          <w:w w:val="101"/>
          <w:sz w:val="24"/>
          <w:szCs w:val="24"/>
        </w:rPr>
      </w:pPr>
      <w:r w:rsidRPr="000D3545">
        <w:rPr>
          <w:rFonts w:ascii="Arial" w:hAnsi="Arial" w:cs="Arial"/>
          <w:sz w:val="24"/>
          <w:szCs w:val="24"/>
        </w:rPr>
        <w:t xml:space="preserve">4.1.1. </w:t>
      </w:r>
      <w:r w:rsidRPr="000D3545">
        <w:rPr>
          <w:rFonts w:ascii="Arial" w:eastAsia="Calibri" w:hAnsi="Arial" w:cs="Arial"/>
          <w:spacing w:val="2"/>
          <w:sz w:val="24"/>
          <w:szCs w:val="24"/>
        </w:rPr>
        <w:t>T</w:t>
      </w:r>
      <w:r w:rsidRPr="000D3545">
        <w:rPr>
          <w:rFonts w:ascii="Arial" w:eastAsia="Calibri" w:hAnsi="Arial" w:cs="Arial"/>
          <w:sz w:val="24"/>
          <w:szCs w:val="24"/>
        </w:rPr>
        <w:t>o</w:t>
      </w:r>
      <w:r w:rsidRPr="000D3545">
        <w:rPr>
          <w:rFonts w:ascii="Arial" w:eastAsia="Calibri" w:hAnsi="Arial" w:cs="Arial"/>
          <w:spacing w:val="-5"/>
          <w:sz w:val="24"/>
          <w:szCs w:val="24"/>
        </w:rPr>
        <w:t>p</w:t>
      </w:r>
      <w:r w:rsidRPr="000D3545">
        <w:rPr>
          <w:rFonts w:ascii="Arial" w:eastAsia="Calibri" w:hAnsi="Arial" w:cs="Arial"/>
          <w:spacing w:val="1"/>
          <w:sz w:val="24"/>
          <w:szCs w:val="24"/>
        </w:rPr>
        <w:t>l</w:t>
      </w:r>
      <w:r w:rsidRPr="000D3545">
        <w:rPr>
          <w:rFonts w:ascii="Arial" w:eastAsia="Calibri" w:hAnsi="Arial" w:cs="Arial"/>
          <w:sz w:val="24"/>
          <w:szCs w:val="24"/>
        </w:rPr>
        <w:t>um</w:t>
      </w:r>
      <w:r w:rsidRPr="000D3545">
        <w:rPr>
          <w:rFonts w:ascii="Arial" w:eastAsia="Calibri" w:hAnsi="Arial" w:cs="Arial"/>
          <w:spacing w:val="6"/>
          <w:sz w:val="24"/>
          <w:szCs w:val="24"/>
        </w:rPr>
        <w:t xml:space="preserve"> </w:t>
      </w:r>
      <w:r w:rsidRPr="000D3545">
        <w:rPr>
          <w:rFonts w:ascii="Arial" w:eastAsia="Calibri" w:hAnsi="Arial" w:cs="Arial"/>
          <w:w w:val="101"/>
          <w:sz w:val="24"/>
          <w:szCs w:val="24"/>
        </w:rPr>
        <w:t>he</w:t>
      </w:r>
      <w:r w:rsidRPr="000D3545">
        <w:rPr>
          <w:rFonts w:ascii="Arial" w:eastAsia="Calibri" w:hAnsi="Arial" w:cs="Arial"/>
          <w:spacing w:val="-6"/>
          <w:w w:val="101"/>
          <w:sz w:val="24"/>
          <w:szCs w:val="24"/>
        </w:rPr>
        <w:t>m</w:t>
      </w:r>
      <w:r w:rsidRPr="000D3545">
        <w:rPr>
          <w:rFonts w:ascii="Arial" w:eastAsia="Calibri" w:hAnsi="Arial" w:cs="Arial"/>
          <w:w w:val="101"/>
          <w:sz w:val="24"/>
          <w:szCs w:val="24"/>
        </w:rPr>
        <w:t xml:space="preserve">en </w:t>
      </w:r>
      <w:r w:rsidRPr="000D3545">
        <w:rPr>
          <w:rFonts w:ascii="Arial" w:eastAsia="Calibri" w:hAnsi="Arial" w:cs="Arial"/>
          <w:sz w:val="24"/>
          <w:szCs w:val="24"/>
        </w:rPr>
        <w:t>he</w:t>
      </w:r>
      <w:r w:rsidRPr="000D3545">
        <w:rPr>
          <w:rFonts w:ascii="Arial" w:eastAsia="Calibri" w:hAnsi="Arial" w:cs="Arial"/>
          <w:spacing w:val="-2"/>
          <w:sz w:val="24"/>
          <w:szCs w:val="24"/>
        </w:rPr>
        <w:t>m</w:t>
      </w:r>
      <w:r w:rsidRPr="000D3545">
        <w:rPr>
          <w:rFonts w:ascii="Arial" w:eastAsia="Calibri" w:hAnsi="Arial" w:cs="Arial"/>
          <w:sz w:val="24"/>
          <w:szCs w:val="24"/>
        </w:rPr>
        <w:t>en</w:t>
      </w:r>
      <w:r w:rsidRPr="000D3545">
        <w:rPr>
          <w:rFonts w:ascii="Arial" w:eastAsia="Calibri" w:hAnsi="Arial" w:cs="Arial"/>
          <w:spacing w:val="3"/>
          <w:sz w:val="24"/>
          <w:szCs w:val="24"/>
        </w:rPr>
        <w:t xml:space="preserve"> </w:t>
      </w:r>
      <w:r w:rsidRPr="000D3545">
        <w:rPr>
          <w:rFonts w:ascii="Arial" w:eastAsia="Calibri" w:hAnsi="Arial" w:cs="Arial"/>
          <w:spacing w:val="-3"/>
          <w:w w:val="101"/>
          <w:sz w:val="24"/>
          <w:szCs w:val="24"/>
        </w:rPr>
        <w:t>t</w:t>
      </w:r>
      <w:r w:rsidRPr="000D3545">
        <w:rPr>
          <w:rFonts w:ascii="Arial" w:eastAsia="Calibri" w:hAnsi="Arial" w:cs="Arial"/>
          <w:w w:val="101"/>
          <w:sz w:val="24"/>
          <w:szCs w:val="24"/>
        </w:rPr>
        <w:t xml:space="preserve">üm </w:t>
      </w:r>
      <w:r w:rsidRPr="000D3545">
        <w:rPr>
          <w:rFonts w:ascii="Arial" w:eastAsia="Calibri" w:hAnsi="Arial" w:cs="Arial"/>
          <w:spacing w:val="-1"/>
          <w:w w:val="101"/>
          <w:sz w:val="24"/>
          <w:szCs w:val="24"/>
        </w:rPr>
        <w:t>k</w:t>
      </w:r>
      <w:r w:rsidRPr="000D3545">
        <w:rPr>
          <w:rFonts w:ascii="Arial" w:eastAsia="Calibri" w:hAnsi="Arial" w:cs="Arial"/>
          <w:w w:val="101"/>
          <w:sz w:val="24"/>
          <w:szCs w:val="24"/>
        </w:rPr>
        <w:t>e</w:t>
      </w:r>
      <w:r w:rsidRPr="000D3545">
        <w:rPr>
          <w:rFonts w:ascii="Arial" w:eastAsia="Calibri" w:hAnsi="Arial" w:cs="Arial"/>
          <w:spacing w:val="1"/>
          <w:w w:val="101"/>
          <w:sz w:val="24"/>
          <w:szCs w:val="24"/>
        </w:rPr>
        <w:t>si</w:t>
      </w:r>
      <w:r w:rsidRPr="000D3545">
        <w:rPr>
          <w:rFonts w:ascii="Arial" w:eastAsia="Calibri" w:hAnsi="Arial" w:cs="Arial"/>
          <w:spacing w:val="-2"/>
          <w:w w:val="101"/>
          <w:sz w:val="24"/>
          <w:szCs w:val="24"/>
        </w:rPr>
        <w:t>m</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5"/>
          <w:w w:val="101"/>
          <w:sz w:val="24"/>
          <w:szCs w:val="24"/>
        </w:rPr>
        <w:t>n</w:t>
      </w:r>
      <w:r w:rsidRPr="000D3545">
        <w:rPr>
          <w:rFonts w:ascii="Arial" w:eastAsia="Calibri" w:hAnsi="Arial" w:cs="Arial"/>
          <w:w w:val="101"/>
          <w:sz w:val="24"/>
          <w:szCs w:val="24"/>
        </w:rPr>
        <w:t xml:space="preserve">de </w:t>
      </w:r>
      <w:r w:rsidRPr="000D3545">
        <w:rPr>
          <w:rFonts w:ascii="Arial" w:eastAsia="Calibri" w:hAnsi="Arial" w:cs="Arial"/>
          <w:sz w:val="24"/>
          <w:szCs w:val="24"/>
        </w:rPr>
        <w:t>“</w:t>
      </w:r>
      <w:r w:rsidRPr="000D3545">
        <w:rPr>
          <w:rFonts w:ascii="Arial" w:eastAsia="Calibri" w:hAnsi="Arial" w:cs="Arial"/>
          <w:spacing w:val="2"/>
          <w:sz w:val="24"/>
          <w:szCs w:val="24"/>
        </w:rPr>
        <w:t>t</w:t>
      </w:r>
      <w:r w:rsidRPr="000D3545">
        <w:rPr>
          <w:rFonts w:ascii="Arial" w:eastAsia="Calibri" w:hAnsi="Arial" w:cs="Arial"/>
          <w:spacing w:val="-5"/>
          <w:sz w:val="24"/>
          <w:szCs w:val="24"/>
        </w:rPr>
        <w:t>o</w:t>
      </w:r>
      <w:r w:rsidRPr="000D3545">
        <w:rPr>
          <w:rFonts w:ascii="Arial" w:eastAsia="Calibri" w:hAnsi="Arial" w:cs="Arial"/>
          <w:sz w:val="24"/>
          <w:szCs w:val="24"/>
        </w:rPr>
        <w:t>p</w:t>
      </w:r>
      <w:r w:rsidRPr="000D3545">
        <w:rPr>
          <w:rFonts w:ascii="Arial" w:eastAsia="Calibri" w:hAnsi="Arial" w:cs="Arial"/>
          <w:spacing w:val="1"/>
          <w:sz w:val="24"/>
          <w:szCs w:val="24"/>
        </w:rPr>
        <w:t>l</w:t>
      </w:r>
      <w:r w:rsidRPr="000D3545">
        <w:rPr>
          <w:rFonts w:ascii="Arial" w:eastAsia="Calibri" w:hAnsi="Arial" w:cs="Arial"/>
          <w:sz w:val="24"/>
          <w:szCs w:val="24"/>
        </w:rPr>
        <w:t>u</w:t>
      </w:r>
      <w:r w:rsidRPr="000D3545">
        <w:rPr>
          <w:rFonts w:ascii="Arial" w:eastAsia="Calibri" w:hAnsi="Arial" w:cs="Arial"/>
          <w:spacing w:val="-6"/>
          <w:sz w:val="24"/>
          <w:szCs w:val="24"/>
        </w:rPr>
        <w:t>m</w:t>
      </w:r>
      <w:r w:rsidRPr="000D3545">
        <w:rPr>
          <w:rFonts w:ascii="Arial" w:eastAsia="Calibri" w:hAnsi="Arial" w:cs="Arial"/>
          <w:spacing w:val="1"/>
          <w:sz w:val="24"/>
          <w:szCs w:val="24"/>
        </w:rPr>
        <w:t>s</w:t>
      </w:r>
      <w:r w:rsidRPr="000D3545">
        <w:rPr>
          <w:rFonts w:ascii="Arial" w:eastAsia="Calibri" w:hAnsi="Arial" w:cs="Arial"/>
          <w:spacing w:val="-1"/>
          <w:sz w:val="24"/>
          <w:szCs w:val="24"/>
        </w:rPr>
        <w:t>a</w:t>
      </w:r>
      <w:r w:rsidRPr="000D3545">
        <w:rPr>
          <w:rFonts w:ascii="Arial" w:eastAsia="Calibri" w:hAnsi="Arial" w:cs="Arial"/>
          <w:sz w:val="24"/>
          <w:szCs w:val="24"/>
        </w:rPr>
        <w:t>l</w:t>
      </w:r>
      <w:r w:rsidRPr="000D3545">
        <w:rPr>
          <w:rFonts w:ascii="Arial" w:eastAsia="Calibri" w:hAnsi="Arial" w:cs="Arial"/>
          <w:spacing w:val="7"/>
          <w:sz w:val="24"/>
          <w:szCs w:val="24"/>
        </w:rPr>
        <w:t xml:space="preserve"> </w:t>
      </w:r>
      <w:r w:rsidRPr="000D3545">
        <w:rPr>
          <w:rFonts w:ascii="Arial" w:eastAsia="Calibri" w:hAnsi="Arial" w:cs="Arial"/>
          <w:spacing w:val="-1"/>
          <w:w w:val="101"/>
          <w:sz w:val="24"/>
          <w:szCs w:val="24"/>
        </w:rPr>
        <w:t>c</w:t>
      </w:r>
      <w:r w:rsidRPr="000D3545">
        <w:rPr>
          <w:rFonts w:ascii="Arial" w:eastAsia="Calibri" w:hAnsi="Arial" w:cs="Arial"/>
          <w:spacing w:val="1"/>
          <w:w w:val="101"/>
          <w:sz w:val="24"/>
          <w:szCs w:val="24"/>
        </w:rPr>
        <w:t>i</w:t>
      </w:r>
      <w:r w:rsidRPr="000D3545">
        <w:rPr>
          <w:rFonts w:ascii="Arial" w:eastAsia="Calibri" w:hAnsi="Arial" w:cs="Arial"/>
          <w:spacing w:val="-5"/>
          <w:w w:val="101"/>
          <w:sz w:val="24"/>
          <w:szCs w:val="24"/>
        </w:rPr>
        <w:t>n</w:t>
      </w:r>
      <w:r w:rsidRPr="000D3545">
        <w:rPr>
          <w:rFonts w:ascii="Arial" w:eastAsia="Calibri" w:hAnsi="Arial" w:cs="Arial"/>
          <w:spacing w:val="1"/>
          <w:w w:val="101"/>
          <w:sz w:val="24"/>
          <w:szCs w:val="24"/>
        </w:rPr>
        <w:t>si</w:t>
      </w:r>
      <w:r w:rsidRPr="000D3545">
        <w:rPr>
          <w:rFonts w:ascii="Arial" w:eastAsia="Calibri" w:hAnsi="Arial" w:cs="Arial"/>
          <w:spacing w:val="-1"/>
          <w:w w:val="101"/>
          <w:sz w:val="24"/>
          <w:szCs w:val="24"/>
        </w:rPr>
        <w:t>y</w:t>
      </w:r>
      <w:r w:rsidRPr="000D3545">
        <w:rPr>
          <w:rFonts w:ascii="Arial" w:eastAsia="Calibri" w:hAnsi="Arial" w:cs="Arial"/>
          <w:spacing w:val="-4"/>
          <w:w w:val="101"/>
          <w:sz w:val="24"/>
          <w:szCs w:val="24"/>
        </w:rPr>
        <w:t>e</w:t>
      </w:r>
      <w:r w:rsidRPr="000D3545">
        <w:rPr>
          <w:rFonts w:ascii="Arial" w:eastAsia="Calibri" w:hAnsi="Arial" w:cs="Arial"/>
          <w:w w:val="101"/>
          <w:sz w:val="24"/>
          <w:szCs w:val="24"/>
        </w:rPr>
        <w:t xml:space="preserve">t </w:t>
      </w:r>
      <w:r w:rsidRPr="000D3545">
        <w:rPr>
          <w:rFonts w:ascii="Arial" w:eastAsia="Calibri" w:hAnsi="Arial" w:cs="Arial"/>
          <w:spacing w:val="2"/>
          <w:sz w:val="24"/>
          <w:szCs w:val="24"/>
        </w:rPr>
        <w:t>e</w:t>
      </w:r>
      <w:r w:rsidRPr="000D3545">
        <w:rPr>
          <w:rFonts w:ascii="Arial" w:eastAsia="Calibri" w:hAnsi="Arial" w:cs="Arial"/>
          <w:spacing w:val="1"/>
          <w:sz w:val="24"/>
          <w:szCs w:val="24"/>
        </w:rPr>
        <w:t>ş</w:t>
      </w:r>
      <w:r w:rsidRPr="000D3545">
        <w:rPr>
          <w:rFonts w:ascii="Arial" w:eastAsia="Calibri" w:hAnsi="Arial" w:cs="Arial"/>
          <w:spacing w:val="-3"/>
          <w:sz w:val="24"/>
          <w:szCs w:val="24"/>
        </w:rPr>
        <w:t>i</w:t>
      </w:r>
      <w:r w:rsidRPr="000D3545">
        <w:rPr>
          <w:rFonts w:ascii="Arial" w:eastAsia="Calibri" w:hAnsi="Arial" w:cs="Arial"/>
          <w:spacing w:val="1"/>
          <w:sz w:val="24"/>
          <w:szCs w:val="24"/>
        </w:rPr>
        <w:t>t</w:t>
      </w:r>
      <w:r w:rsidRPr="000D3545">
        <w:rPr>
          <w:rFonts w:ascii="Arial" w:eastAsia="Calibri" w:hAnsi="Arial" w:cs="Arial"/>
          <w:spacing w:val="-3"/>
          <w:sz w:val="24"/>
          <w:szCs w:val="24"/>
        </w:rPr>
        <w:t>l</w:t>
      </w:r>
      <w:r w:rsidRPr="000D3545">
        <w:rPr>
          <w:rFonts w:ascii="Arial" w:eastAsia="Calibri" w:hAnsi="Arial" w:cs="Arial"/>
          <w:spacing w:val="1"/>
          <w:sz w:val="24"/>
          <w:szCs w:val="24"/>
        </w:rPr>
        <w:t>i</w:t>
      </w:r>
      <w:r w:rsidRPr="000D3545">
        <w:rPr>
          <w:rFonts w:ascii="Arial" w:eastAsia="Calibri" w:hAnsi="Arial" w:cs="Arial"/>
          <w:sz w:val="24"/>
          <w:szCs w:val="24"/>
        </w:rPr>
        <w:t>ğ</w:t>
      </w:r>
      <w:r w:rsidRPr="000D3545">
        <w:rPr>
          <w:rFonts w:ascii="Arial" w:eastAsia="Calibri" w:hAnsi="Arial" w:cs="Arial"/>
          <w:spacing w:val="1"/>
          <w:sz w:val="24"/>
          <w:szCs w:val="24"/>
        </w:rPr>
        <w:t>i</w:t>
      </w:r>
      <w:r w:rsidRPr="000D3545">
        <w:rPr>
          <w:rFonts w:ascii="Arial" w:eastAsia="Calibri" w:hAnsi="Arial" w:cs="Arial"/>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a</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na </w:t>
      </w:r>
      <w:r w:rsidRPr="000D3545">
        <w:rPr>
          <w:rFonts w:ascii="Arial" w:eastAsia="Calibri" w:hAnsi="Arial" w:cs="Arial"/>
          <w:spacing w:val="2"/>
          <w:w w:val="101"/>
          <w:sz w:val="24"/>
          <w:szCs w:val="24"/>
        </w:rPr>
        <w:t>y</w:t>
      </w:r>
      <w:r w:rsidRPr="000D3545">
        <w:rPr>
          <w:rFonts w:ascii="Arial" w:eastAsia="Calibri" w:hAnsi="Arial" w:cs="Arial"/>
          <w:w w:val="101"/>
          <w:sz w:val="24"/>
          <w:szCs w:val="24"/>
        </w:rPr>
        <w:t>ö</w:t>
      </w:r>
      <w:r w:rsidRPr="000D3545">
        <w:rPr>
          <w:rFonts w:ascii="Arial" w:eastAsia="Calibri" w:hAnsi="Arial" w:cs="Arial"/>
          <w:spacing w:val="-5"/>
          <w:w w:val="101"/>
          <w:sz w:val="24"/>
          <w:szCs w:val="24"/>
        </w:rPr>
        <w:t>n</w:t>
      </w:r>
      <w:r w:rsidRPr="000D3545">
        <w:rPr>
          <w:rFonts w:ascii="Arial" w:eastAsia="Calibri" w:hAnsi="Arial" w:cs="Arial"/>
          <w:w w:val="101"/>
          <w:sz w:val="24"/>
          <w:szCs w:val="24"/>
        </w:rPr>
        <w:t>e</w:t>
      </w:r>
      <w:r w:rsidRPr="000D3545">
        <w:rPr>
          <w:rFonts w:ascii="Arial" w:eastAsia="Calibri" w:hAnsi="Arial" w:cs="Arial"/>
          <w:spacing w:val="1"/>
          <w:w w:val="101"/>
          <w:sz w:val="24"/>
          <w:szCs w:val="24"/>
        </w:rPr>
        <w:t>li</w:t>
      </w:r>
      <w:r w:rsidRPr="000D3545">
        <w:rPr>
          <w:rFonts w:ascii="Arial" w:eastAsia="Calibri" w:hAnsi="Arial" w:cs="Arial"/>
          <w:w w:val="101"/>
          <w:sz w:val="24"/>
          <w:szCs w:val="24"/>
        </w:rPr>
        <w:t>k</w:t>
      </w:r>
      <w:r w:rsidRPr="000D3545">
        <w:rPr>
          <w:rFonts w:ascii="Arial" w:eastAsia="Calibri" w:hAnsi="Arial" w:cs="Arial"/>
          <w:spacing w:val="-4"/>
          <w:w w:val="101"/>
          <w:sz w:val="24"/>
          <w:szCs w:val="24"/>
        </w:rPr>
        <w:t xml:space="preserve"> </w:t>
      </w:r>
      <w:r w:rsidRPr="000D3545">
        <w:rPr>
          <w:rFonts w:ascii="Arial" w:eastAsia="Calibri" w:hAnsi="Arial" w:cs="Arial"/>
          <w:spacing w:val="-2"/>
          <w:sz w:val="24"/>
          <w:szCs w:val="24"/>
        </w:rPr>
        <w:t>ş</w:t>
      </w:r>
      <w:r w:rsidRPr="000D3545">
        <w:rPr>
          <w:rFonts w:ascii="Arial" w:eastAsia="Calibri" w:hAnsi="Arial" w:cs="Arial"/>
          <w:spacing w:val="1"/>
          <w:sz w:val="24"/>
          <w:szCs w:val="24"/>
        </w:rPr>
        <w:t>i</w:t>
      </w:r>
      <w:r w:rsidRPr="000D3545">
        <w:rPr>
          <w:rFonts w:ascii="Arial" w:eastAsia="Calibri" w:hAnsi="Arial" w:cs="Arial"/>
          <w:spacing w:val="-5"/>
          <w:sz w:val="24"/>
          <w:szCs w:val="24"/>
        </w:rPr>
        <w:t>d</w:t>
      </w:r>
      <w:r w:rsidRPr="000D3545">
        <w:rPr>
          <w:rFonts w:ascii="Arial" w:eastAsia="Calibri" w:hAnsi="Arial" w:cs="Arial"/>
          <w:sz w:val="24"/>
          <w:szCs w:val="24"/>
        </w:rPr>
        <w:t>det</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v</w:t>
      </w:r>
      <w:r w:rsidRPr="000D3545">
        <w:rPr>
          <w:rFonts w:ascii="Arial" w:eastAsia="Calibri" w:hAnsi="Arial" w:cs="Arial"/>
          <w:w w:val="101"/>
          <w:sz w:val="24"/>
          <w:szCs w:val="24"/>
        </w:rPr>
        <w:t xml:space="preserve">e </w:t>
      </w:r>
      <w:r w:rsidRPr="000D3545">
        <w:rPr>
          <w:rFonts w:ascii="Arial" w:eastAsia="Calibri" w:hAnsi="Arial" w:cs="Arial"/>
          <w:spacing w:val="-2"/>
          <w:sz w:val="24"/>
          <w:szCs w:val="24"/>
        </w:rPr>
        <w:t>ş</w:t>
      </w:r>
      <w:r w:rsidRPr="000D3545">
        <w:rPr>
          <w:rFonts w:ascii="Arial" w:eastAsia="Calibri" w:hAnsi="Arial" w:cs="Arial"/>
          <w:spacing w:val="1"/>
          <w:sz w:val="24"/>
          <w:szCs w:val="24"/>
        </w:rPr>
        <w:t>i</w:t>
      </w:r>
      <w:r w:rsidRPr="000D3545">
        <w:rPr>
          <w:rFonts w:ascii="Arial" w:eastAsia="Calibri" w:hAnsi="Arial" w:cs="Arial"/>
          <w:sz w:val="24"/>
          <w:szCs w:val="24"/>
        </w:rPr>
        <w:t>dd</w:t>
      </w:r>
      <w:r w:rsidRPr="000D3545">
        <w:rPr>
          <w:rFonts w:ascii="Arial" w:eastAsia="Calibri" w:hAnsi="Arial" w:cs="Arial"/>
          <w:spacing w:val="-4"/>
          <w:sz w:val="24"/>
          <w:szCs w:val="24"/>
        </w:rPr>
        <w:t>e</w:t>
      </w:r>
      <w:r w:rsidRPr="000D3545">
        <w:rPr>
          <w:rFonts w:ascii="Arial" w:eastAsia="Calibri" w:hAnsi="Arial" w:cs="Arial"/>
          <w:spacing w:val="1"/>
          <w:sz w:val="24"/>
          <w:szCs w:val="24"/>
        </w:rPr>
        <w:t>tl</w:t>
      </w:r>
      <w:r w:rsidRPr="000D3545">
        <w:rPr>
          <w:rFonts w:ascii="Arial" w:eastAsia="Calibri" w:hAnsi="Arial" w:cs="Arial"/>
          <w:sz w:val="24"/>
          <w:szCs w:val="24"/>
        </w:rPr>
        <w:t>e</w:t>
      </w:r>
      <w:r w:rsidRPr="000D3545">
        <w:rPr>
          <w:rFonts w:ascii="Arial" w:eastAsia="Calibri" w:hAnsi="Arial" w:cs="Arial"/>
          <w:spacing w:val="4"/>
          <w:sz w:val="24"/>
          <w:szCs w:val="24"/>
        </w:rPr>
        <w:t xml:space="preserve"> </w:t>
      </w:r>
      <w:r w:rsidRPr="000D3545">
        <w:rPr>
          <w:rFonts w:ascii="Arial" w:eastAsia="Calibri" w:hAnsi="Arial" w:cs="Arial"/>
          <w:spacing w:val="-2"/>
          <w:w w:val="101"/>
          <w:sz w:val="24"/>
          <w:szCs w:val="24"/>
        </w:rPr>
        <w:t>m</w:t>
      </w:r>
      <w:r w:rsidRPr="000D3545">
        <w:rPr>
          <w:rFonts w:ascii="Arial" w:eastAsia="Calibri" w:hAnsi="Arial" w:cs="Arial"/>
          <w:w w:val="101"/>
          <w:sz w:val="24"/>
          <w:szCs w:val="24"/>
        </w:rPr>
        <w:t>üc</w:t>
      </w:r>
      <w:r w:rsidRPr="000D3545">
        <w:rPr>
          <w:rFonts w:ascii="Arial" w:eastAsia="Calibri" w:hAnsi="Arial" w:cs="Arial"/>
          <w:spacing w:val="-6"/>
          <w:w w:val="101"/>
          <w:sz w:val="24"/>
          <w:szCs w:val="24"/>
        </w:rPr>
        <w:t>a</w:t>
      </w:r>
      <w:r w:rsidRPr="000D3545">
        <w:rPr>
          <w:rFonts w:ascii="Arial" w:eastAsia="Calibri" w:hAnsi="Arial" w:cs="Arial"/>
          <w:w w:val="101"/>
          <w:sz w:val="24"/>
          <w:szCs w:val="24"/>
        </w:rPr>
        <w:t>de</w:t>
      </w:r>
      <w:r w:rsidRPr="000D3545">
        <w:rPr>
          <w:rFonts w:ascii="Arial" w:eastAsia="Calibri" w:hAnsi="Arial" w:cs="Arial"/>
          <w:spacing w:val="-3"/>
          <w:w w:val="101"/>
          <w:sz w:val="24"/>
          <w:szCs w:val="24"/>
        </w:rPr>
        <w:t>l</w:t>
      </w:r>
      <w:r w:rsidRPr="000D3545">
        <w:rPr>
          <w:rFonts w:ascii="Arial" w:eastAsia="Calibri" w:hAnsi="Arial" w:cs="Arial"/>
          <w:w w:val="101"/>
          <w:sz w:val="24"/>
          <w:szCs w:val="24"/>
        </w:rPr>
        <w:t xml:space="preserve">e, </w:t>
      </w:r>
      <w:r w:rsidRPr="000D3545">
        <w:rPr>
          <w:rFonts w:ascii="Arial" w:eastAsia="Calibri" w:hAnsi="Arial" w:cs="Arial"/>
          <w:spacing w:val="2"/>
          <w:sz w:val="24"/>
          <w:szCs w:val="24"/>
        </w:rPr>
        <w:t>e</w:t>
      </w:r>
      <w:r w:rsidRPr="000D3545">
        <w:rPr>
          <w:rFonts w:ascii="Arial" w:eastAsia="Calibri" w:hAnsi="Arial" w:cs="Arial"/>
          <w:spacing w:val="-1"/>
          <w:sz w:val="24"/>
          <w:szCs w:val="24"/>
        </w:rPr>
        <w:t>rk</w:t>
      </w:r>
      <w:r w:rsidRPr="000D3545">
        <w:rPr>
          <w:rFonts w:ascii="Arial" w:eastAsia="Calibri" w:hAnsi="Arial" w:cs="Arial"/>
          <w:sz w:val="24"/>
          <w:szCs w:val="24"/>
        </w:rPr>
        <w:t>en</w:t>
      </w:r>
      <w:r w:rsidRPr="000D3545">
        <w:rPr>
          <w:rFonts w:ascii="Arial" w:eastAsia="Calibri" w:hAnsi="Arial" w:cs="Arial"/>
          <w:spacing w:val="2"/>
          <w:sz w:val="24"/>
          <w:szCs w:val="24"/>
        </w:rPr>
        <w:t xml:space="preserve"> </w:t>
      </w:r>
      <w:r w:rsidRPr="000D3545">
        <w:rPr>
          <w:rFonts w:ascii="Arial" w:eastAsia="Calibri" w:hAnsi="Arial" w:cs="Arial"/>
          <w:spacing w:val="-3"/>
          <w:sz w:val="24"/>
          <w:szCs w:val="24"/>
        </w:rPr>
        <w:t>e</w:t>
      </w:r>
      <w:r w:rsidRPr="000D3545">
        <w:rPr>
          <w:rFonts w:ascii="Arial" w:eastAsia="Calibri" w:hAnsi="Arial" w:cs="Arial"/>
          <w:spacing w:val="-1"/>
          <w:sz w:val="24"/>
          <w:szCs w:val="24"/>
        </w:rPr>
        <w:t>v</w:t>
      </w:r>
      <w:r w:rsidRPr="000D3545">
        <w:rPr>
          <w:rFonts w:ascii="Arial" w:eastAsia="Calibri" w:hAnsi="Arial" w:cs="Arial"/>
          <w:spacing w:val="1"/>
          <w:sz w:val="24"/>
          <w:szCs w:val="24"/>
        </w:rPr>
        <w:t>l</w:t>
      </w:r>
      <w:r w:rsidRPr="000D3545">
        <w:rPr>
          <w:rFonts w:ascii="Arial" w:eastAsia="Calibri" w:hAnsi="Arial" w:cs="Arial"/>
          <w:spacing w:val="-3"/>
          <w:sz w:val="24"/>
          <w:szCs w:val="24"/>
        </w:rPr>
        <w:t>i</w:t>
      </w:r>
      <w:r w:rsidRPr="000D3545">
        <w:rPr>
          <w:rFonts w:ascii="Arial" w:eastAsia="Calibri" w:hAnsi="Arial" w:cs="Arial"/>
          <w:spacing w:val="1"/>
          <w:sz w:val="24"/>
          <w:szCs w:val="24"/>
        </w:rPr>
        <w:t>li</w:t>
      </w:r>
      <w:r w:rsidRPr="000D3545">
        <w:rPr>
          <w:rFonts w:ascii="Arial" w:eastAsia="Calibri" w:hAnsi="Arial" w:cs="Arial"/>
          <w:spacing w:val="-1"/>
          <w:sz w:val="24"/>
          <w:szCs w:val="24"/>
        </w:rPr>
        <w:t>k</w:t>
      </w:r>
      <w:r w:rsidRPr="000D3545">
        <w:rPr>
          <w:rFonts w:ascii="Arial" w:eastAsia="Calibri" w:hAnsi="Arial" w:cs="Arial"/>
          <w:spacing w:val="-3"/>
          <w:sz w:val="24"/>
          <w:szCs w:val="24"/>
        </w:rPr>
        <w:t>l</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z w:val="24"/>
          <w:szCs w:val="24"/>
        </w:rPr>
        <w:t>”</w:t>
      </w:r>
      <w:r w:rsidRPr="000D3545">
        <w:rPr>
          <w:rFonts w:ascii="Arial" w:eastAsia="Calibri" w:hAnsi="Arial" w:cs="Arial"/>
          <w:spacing w:val="5"/>
          <w:sz w:val="24"/>
          <w:szCs w:val="24"/>
        </w:rPr>
        <w:t xml:space="preserve"> </w:t>
      </w:r>
      <w:r w:rsidRPr="000D3545">
        <w:rPr>
          <w:rFonts w:ascii="Arial" w:eastAsia="Calibri" w:hAnsi="Arial" w:cs="Arial"/>
          <w:w w:val="101"/>
          <w:sz w:val="24"/>
          <w:szCs w:val="24"/>
        </w:rPr>
        <w:t>g</w:t>
      </w:r>
      <w:r w:rsidRPr="000D3545">
        <w:rPr>
          <w:rFonts w:ascii="Arial" w:eastAsia="Calibri" w:hAnsi="Arial" w:cs="Arial"/>
          <w:spacing w:val="-3"/>
          <w:w w:val="101"/>
          <w:sz w:val="24"/>
          <w:szCs w:val="24"/>
        </w:rPr>
        <w:t>i</w:t>
      </w:r>
      <w:r w:rsidRPr="000D3545">
        <w:rPr>
          <w:rFonts w:ascii="Arial" w:eastAsia="Calibri" w:hAnsi="Arial" w:cs="Arial"/>
          <w:w w:val="101"/>
          <w:sz w:val="24"/>
          <w:szCs w:val="24"/>
        </w:rPr>
        <w:t xml:space="preserve">bi </w:t>
      </w:r>
      <w:r w:rsidRPr="000D3545">
        <w:rPr>
          <w:rFonts w:ascii="Arial" w:eastAsia="Calibri" w:hAnsi="Arial" w:cs="Arial"/>
          <w:spacing w:val="-1"/>
          <w:sz w:val="24"/>
          <w:szCs w:val="24"/>
        </w:rPr>
        <w:t>k</w:t>
      </w:r>
      <w:r w:rsidRPr="000D3545">
        <w:rPr>
          <w:rFonts w:ascii="Arial" w:eastAsia="Calibri" w:hAnsi="Arial" w:cs="Arial"/>
          <w:sz w:val="24"/>
          <w:szCs w:val="24"/>
        </w:rPr>
        <w:t>onu</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z w:val="24"/>
          <w:szCs w:val="24"/>
        </w:rPr>
        <w:t>da</w:t>
      </w:r>
      <w:r w:rsidRPr="000D3545">
        <w:rPr>
          <w:rFonts w:ascii="Arial" w:eastAsia="Calibri" w:hAnsi="Arial" w:cs="Arial"/>
          <w:spacing w:val="-1"/>
          <w:sz w:val="24"/>
          <w:szCs w:val="24"/>
        </w:rPr>
        <w:t xml:space="preserve"> </w:t>
      </w:r>
      <w:r w:rsidRPr="000D3545">
        <w:rPr>
          <w:rFonts w:ascii="Arial" w:eastAsia="Calibri" w:hAnsi="Arial" w:cs="Arial"/>
          <w:spacing w:val="2"/>
          <w:w w:val="101"/>
          <w:sz w:val="24"/>
          <w:szCs w:val="24"/>
        </w:rPr>
        <w:t>f</w:t>
      </w:r>
      <w:r w:rsidRPr="000D3545">
        <w:rPr>
          <w:rFonts w:ascii="Arial" w:eastAsia="Calibri" w:hAnsi="Arial" w:cs="Arial"/>
          <w:spacing w:val="-1"/>
          <w:w w:val="101"/>
          <w:sz w:val="24"/>
          <w:szCs w:val="24"/>
        </w:rPr>
        <w:t>ark</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lı</w:t>
      </w:r>
      <w:r w:rsidRPr="000D3545">
        <w:rPr>
          <w:rFonts w:ascii="Arial" w:eastAsia="Calibri" w:hAnsi="Arial" w:cs="Arial"/>
          <w:w w:val="101"/>
          <w:sz w:val="24"/>
          <w:szCs w:val="24"/>
        </w:rPr>
        <w:t>k o</w:t>
      </w:r>
      <w:r w:rsidRPr="000D3545">
        <w:rPr>
          <w:rFonts w:ascii="Arial" w:eastAsia="Calibri" w:hAnsi="Arial" w:cs="Arial"/>
          <w:spacing w:val="1"/>
          <w:w w:val="101"/>
          <w:sz w:val="24"/>
          <w:szCs w:val="24"/>
        </w:rPr>
        <w:t>l</w:t>
      </w:r>
      <w:r w:rsidRPr="000D3545">
        <w:rPr>
          <w:rFonts w:ascii="Arial" w:eastAsia="Calibri" w:hAnsi="Arial" w:cs="Arial"/>
          <w:w w:val="101"/>
          <w:sz w:val="24"/>
          <w:szCs w:val="24"/>
        </w:rPr>
        <w:t>u</w:t>
      </w:r>
      <w:r w:rsidRPr="000D3545">
        <w:rPr>
          <w:rFonts w:ascii="Arial" w:eastAsia="Calibri" w:hAnsi="Arial" w:cs="Arial"/>
          <w:spacing w:val="-4"/>
          <w:w w:val="101"/>
          <w:sz w:val="24"/>
          <w:szCs w:val="24"/>
        </w:rPr>
        <w:t>ş</w:t>
      </w:r>
      <w:r w:rsidRPr="000D3545">
        <w:rPr>
          <w:rFonts w:ascii="Arial" w:eastAsia="Calibri" w:hAnsi="Arial" w:cs="Arial"/>
          <w:spacing w:val="1"/>
          <w:w w:val="101"/>
          <w:sz w:val="24"/>
          <w:szCs w:val="24"/>
        </w:rPr>
        <w:t>t</w:t>
      </w:r>
      <w:r w:rsidRPr="000D3545">
        <w:rPr>
          <w:rFonts w:ascii="Arial" w:eastAsia="Calibri" w:hAnsi="Arial" w:cs="Arial"/>
          <w:spacing w:val="-5"/>
          <w:w w:val="101"/>
          <w:sz w:val="24"/>
          <w:szCs w:val="24"/>
        </w:rPr>
        <w:t>urmak</w:t>
      </w:r>
    </w:p>
    <w:p w14:paraId="2A316481" w14:textId="77777777" w:rsidR="001D5320" w:rsidRPr="000D3545" w:rsidRDefault="001D5320" w:rsidP="008E6649">
      <w:pPr>
        <w:pStyle w:val="Standard"/>
        <w:spacing w:before="240" w:line="360" w:lineRule="auto"/>
        <w:ind w:left="743" w:hanging="726"/>
        <w:jc w:val="both"/>
        <w:rPr>
          <w:rFonts w:ascii="Arial" w:eastAsia="Calibri" w:hAnsi="Arial" w:cs="Arial"/>
          <w:w w:val="101"/>
          <w:sz w:val="24"/>
          <w:szCs w:val="24"/>
        </w:rPr>
      </w:pPr>
    </w:p>
    <w:p w14:paraId="4723F7CA" w14:textId="7C347FAE" w:rsidR="008E6649" w:rsidRPr="000D3545" w:rsidRDefault="008E6649" w:rsidP="008E6649">
      <w:pPr>
        <w:pStyle w:val="Standard"/>
        <w:shd w:val="clear" w:color="auto" w:fill="E6E6E6"/>
        <w:jc w:val="both"/>
        <w:rPr>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4.2</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spacing w:val="-2"/>
          <w:w w:val="101"/>
          <w:sz w:val="24"/>
          <w:szCs w:val="24"/>
        </w:rPr>
        <w:t>Ş</w:t>
      </w:r>
      <w:r w:rsidRPr="000D3545">
        <w:rPr>
          <w:rFonts w:ascii="Arial" w:eastAsia="Calibri" w:hAnsi="Arial" w:cs="Arial"/>
          <w:spacing w:val="1"/>
          <w:w w:val="101"/>
          <w:sz w:val="24"/>
          <w:szCs w:val="24"/>
        </w:rPr>
        <w:t>i</w:t>
      </w:r>
      <w:r w:rsidRPr="000D3545">
        <w:rPr>
          <w:rFonts w:ascii="Arial" w:eastAsia="Calibri" w:hAnsi="Arial" w:cs="Arial"/>
          <w:w w:val="101"/>
          <w:sz w:val="24"/>
          <w:szCs w:val="24"/>
        </w:rPr>
        <w:t>d</w:t>
      </w:r>
      <w:r w:rsidRPr="000D3545">
        <w:rPr>
          <w:rFonts w:ascii="Arial" w:eastAsia="Calibri" w:hAnsi="Arial" w:cs="Arial"/>
          <w:spacing w:val="-5"/>
          <w:w w:val="101"/>
          <w:sz w:val="24"/>
          <w:szCs w:val="24"/>
        </w:rPr>
        <w:t>d</w:t>
      </w:r>
      <w:r w:rsidRPr="000D3545">
        <w:rPr>
          <w:rFonts w:ascii="Arial" w:eastAsia="Calibri" w:hAnsi="Arial" w:cs="Arial"/>
          <w:w w:val="101"/>
          <w:sz w:val="24"/>
          <w:szCs w:val="24"/>
        </w:rPr>
        <w:t>e</w:t>
      </w:r>
      <w:r w:rsidRPr="000D3545">
        <w:rPr>
          <w:rFonts w:ascii="Arial" w:eastAsia="Calibri" w:hAnsi="Arial" w:cs="Arial"/>
          <w:spacing w:val="1"/>
          <w:w w:val="101"/>
          <w:sz w:val="24"/>
          <w:szCs w:val="24"/>
        </w:rPr>
        <w:t>t</w:t>
      </w:r>
      <w:r w:rsidRPr="000D3545">
        <w:rPr>
          <w:rFonts w:ascii="Arial" w:eastAsia="Calibri" w:hAnsi="Arial" w:cs="Arial"/>
          <w:w w:val="101"/>
          <w:sz w:val="24"/>
          <w:szCs w:val="24"/>
        </w:rPr>
        <w:t xml:space="preserve">e </w:t>
      </w:r>
      <w:r w:rsidRPr="000D3545">
        <w:rPr>
          <w:rFonts w:ascii="Arial" w:eastAsia="Calibri" w:hAnsi="Arial" w:cs="Arial"/>
          <w:spacing w:val="-2"/>
          <w:sz w:val="24"/>
          <w:szCs w:val="24"/>
        </w:rPr>
        <w:t>m</w:t>
      </w:r>
      <w:r w:rsidRPr="000D3545">
        <w:rPr>
          <w:rFonts w:ascii="Arial" w:eastAsia="Calibri" w:hAnsi="Arial" w:cs="Arial"/>
          <w:spacing w:val="-1"/>
          <w:sz w:val="24"/>
          <w:szCs w:val="24"/>
        </w:rPr>
        <w:t>ar</w:t>
      </w:r>
      <w:r w:rsidRPr="000D3545">
        <w:rPr>
          <w:rFonts w:ascii="Arial" w:eastAsia="Calibri" w:hAnsi="Arial" w:cs="Arial"/>
          <w:sz w:val="24"/>
          <w:szCs w:val="24"/>
        </w:rPr>
        <w:t>uz</w:t>
      </w:r>
      <w:r w:rsidRPr="000D3545">
        <w:rPr>
          <w:rFonts w:ascii="Arial" w:eastAsia="Calibri" w:hAnsi="Arial" w:cs="Arial"/>
          <w:spacing w:val="7"/>
          <w:sz w:val="24"/>
          <w:szCs w:val="24"/>
        </w:rPr>
        <w:t xml:space="preserve"> </w:t>
      </w:r>
      <w:r w:rsidRPr="000D3545">
        <w:rPr>
          <w:rFonts w:ascii="Arial" w:eastAsia="Calibri" w:hAnsi="Arial" w:cs="Arial"/>
          <w:spacing w:val="-1"/>
          <w:w w:val="101"/>
          <w:sz w:val="24"/>
          <w:szCs w:val="24"/>
        </w:rPr>
        <w:t>ka</w:t>
      </w:r>
      <w:r w:rsidRPr="000D3545">
        <w:rPr>
          <w:rFonts w:ascii="Arial" w:eastAsia="Calibri" w:hAnsi="Arial" w:cs="Arial"/>
          <w:spacing w:val="1"/>
          <w:w w:val="101"/>
          <w:sz w:val="24"/>
          <w:szCs w:val="24"/>
        </w:rPr>
        <w:t>l</w:t>
      </w:r>
      <w:r w:rsidRPr="000D3545">
        <w:rPr>
          <w:rFonts w:ascii="Arial" w:eastAsia="Calibri" w:hAnsi="Arial" w:cs="Arial"/>
          <w:spacing w:val="-6"/>
          <w:w w:val="101"/>
          <w:sz w:val="24"/>
          <w:szCs w:val="24"/>
        </w:rPr>
        <w:t>a</w:t>
      </w:r>
      <w:r w:rsidRPr="000D3545">
        <w:rPr>
          <w:rFonts w:ascii="Arial" w:eastAsia="Calibri" w:hAnsi="Arial" w:cs="Arial"/>
          <w:w w:val="101"/>
          <w:sz w:val="24"/>
          <w:szCs w:val="24"/>
        </w:rPr>
        <w:t xml:space="preserve">n </w:t>
      </w:r>
      <w:r w:rsidRPr="000D3545">
        <w:rPr>
          <w:rFonts w:ascii="Arial" w:eastAsia="Calibri" w:hAnsi="Arial" w:cs="Arial"/>
          <w:spacing w:val="-1"/>
          <w:w w:val="101"/>
          <w:sz w:val="24"/>
          <w:szCs w:val="24"/>
        </w:rPr>
        <w:t>ka</w:t>
      </w:r>
      <w:r w:rsidRPr="000D3545">
        <w:rPr>
          <w:rFonts w:ascii="Arial" w:eastAsia="Calibri" w:hAnsi="Arial" w:cs="Arial"/>
          <w:w w:val="101"/>
          <w:sz w:val="24"/>
          <w:szCs w:val="24"/>
        </w:rPr>
        <w:t>d</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ı</w:t>
      </w:r>
      <w:r w:rsidRPr="000D3545">
        <w:rPr>
          <w:rFonts w:ascii="Arial" w:eastAsia="Calibri" w:hAnsi="Arial" w:cs="Arial"/>
          <w:spacing w:val="-5"/>
          <w:w w:val="101"/>
          <w:sz w:val="24"/>
          <w:szCs w:val="24"/>
        </w:rPr>
        <w:t>n</w:t>
      </w:r>
      <w:r w:rsidRPr="000D3545">
        <w:rPr>
          <w:rFonts w:ascii="Arial" w:eastAsia="Calibri" w:hAnsi="Arial" w:cs="Arial"/>
          <w:spacing w:val="1"/>
          <w:w w:val="101"/>
          <w:sz w:val="24"/>
          <w:szCs w:val="24"/>
        </w:rPr>
        <w:t>/</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ı</w:t>
      </w:r>
      <w:r w:rsidRPr="000D3545">
        <w:rPr>
          <w:rFonts w:ascii="Arial" w:eastAsia="Calibri" w:hAnsi="Arial" w:cs="Arial"/>
          <w:w w:val="101"/>
          <w:sz w:val="24"/>
          <w:szCs w:val="24"/>
        </w:rPr>
        <w:t>z çocu</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w:t>
      </w:r>
      <w:r w:rsidRPr="000D3545">
        <w:rPr>
          <w:rFonts w:ascii="Arial" w:eastAsia="Calibri" w:hAnsi="Arial" w:cs="Arial"/>
          <w:spacing w:val="-3"/>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pacing w:val="-1"/>
          <w:w w:val="101"/>
          <w:sz w:val="24"/>
          <w:szCs w:val="24"/>
        </w:rPr>
        <w:t>r</w:t>
      </w:r>
      <w:r w:rsidRPr="000D3545">
        <w:rPr>
          <w:rFonts w:ascii="Arial" w:eastAsia="Calibri" w:hAnsi="Arial" w:cs="Arial"/>
          <w:w w:val="101"/>
          <w:sz w:val="24"/>
          <w:szCs w:val="24"/>
        </w:rPr>
        <w:t>eh</w:t>
      </w:r>
      <w:r w:rsidRPr="000D3545">
        <w:rPr>
          <w:rFonts w:ascii="Arial" w:eastAsia="Calibri" w:hAnsi="Arial" w:cs="Arial"/>
          <w:spacing w:val="-1"/>
          <w:w w:val="101"/>
          <w:sz w:val="24"/>
          <w:szCs w:val="24"/>
        </w:rPr>
        <w:t>a</w:t>
      </w:r>
      <w:r w:rsidRPr="000D3545">
        <w:rPr>
          <w:rFonts w:ascii="Arial" w:eastAsia="Calibri" w:hAnsi="Arial" w:cs="Arial"/>
          <w:w w:val="101"/>
          <w:sz w:val="24"/>
          <w:szCs w:val="24"/>
        </w:rPr>
        <w:t>b</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l</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t</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s</w:t>
      </w:r>
      <w:r w:rsidRPr="000D3545">
        <w:rPr>
          <w:rFonts w:ascii="Arial" w:eastAsia="Calibri" w:hAnsi="Arial" w:cs="Arial"/>
          <w:spacing w:val="-1"/>
          <w:w w:val="101"/>
          <w:sz w:val="24"/>
          <w:szCs w:val="24"/>
        </w:rPr>
        <w:t>y</w:t>
      </w:r>
      <w:r w:rsidRPr="000D3545">
        <w:rPr>
          <w:rFonts w:ascii="Arial" w:eastAsia="Calibri" w:hAnsi="Arial" w:cs="Arial"/>
          <w:w w:val="101"/>
          <w:sz w:val="24"/>
          <w:szCs w:val="24"/>
        </w:rPr>
        <w:t>o</w:t>
      </w:r>
      <w:r w:rsidRPr="000D3545">
        <w:rPr>
          <w:rFonts w:ascii="Arial" w:eastAsia="Calibri" w:hAnsi="Arial" w:cs="Arial"/>
          <w:spacing w:val="-5"/>
          <w:w w:val="101"/>
          <w:sz w:val="24"/>
          <w:szCs w:val="24"/>
        </w:rPr>
        <w:t>n</w:t>
      </w:r>
      <w:r w:rsidRPr="000D3545">
        <w:rPr>
          <w:rFonts w:ascii="Arial" w:eastAsia="Calibri" w:hAnsi="Arial" w:cs="Arial"/>
          <w:w w:val="101"/>
          <w:sz w:val="24"/>
          <w:szCs w:val="24"/>
        </w:rPr>
        <w:t xml:space="preserve">un </w:t>
      </w:r>
      <w:r w:rsidRPr="000D3545">
        <w:rPr>
          <w:rFonts w:ascii="Arial" w:eastAsia="Calibri" w:hAnsi="Arial" w:cs="Arial"/>
          <w:spacing w:val="1"/>
          <w:w w:val="101"/>
          <w:sz w:val="24"/>
          <w:szCs w:val="24"/>
        </w:rPr>
        <w:t>s</w:t>
      </w:r>
      <w:r w:rsidRPr="000D3545">
        <w:rPr>
          <w:rFonts w:ascii="Arial" w:eastAsia="Calibri" w:hAnsi="Arial" w:cs="Arial"/>
          <w:spacing w:val="-1"/>
          <w:w w:val="101"/>
          <w:sz w:val="24"/>
          <w:szCs w:val="24"/>
        </w:rPr>
        <w:t>a</w:t>
      </w:r>
      <w:r w:rsidRPr="000D3545">
        <w:rPr>
          <w:rFonts w:ascii="Arial" w:eastAsia="Calibri" w:hAnsi="Arial" w:cs="Arial"/>
          <w:w w:val="101"/>
          <w:sz w:val="24"/>
          <w:szCs w:val="24"/>
        </w:rPr>
        <w:t>ğ</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5"/>
          <w:w w:val="101"/>
          <w:sz w:val="24"/>
          <w:szCs w:val="24"/>
        </w:rPr>
        <w:t>n</w:t>
      </w:r>
      <w:r w:rsidRPr="000D3545">
        <w:rPr>
          <w:rFonts w:ascii="Arial" w:eastAsia="Calibri" w:hAnsi="Arial" w:cs="Arial"/>
          <w:w w:val="101"/>
          <w:sz w:val="24"/>
          <w:szCs w:val="24"/>
        </w:rPr>
        <w:t>ması</w:t>
      </w:r>
    </w:p>
    <w:p w14:paraId="49E5DF9E" w14:textId="77777777" w:rsidR="008E6649" w:rsidRPr="000D3545" w:rsidRDefault="008E6649" w:rsidP="008E6649">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12C08512" w14:textId="530DA567" w:rsidR="008E6649" w:rsidRDefault="008E6649" w:rsidP="008E6649">
      <w:pPr>
        <w:pStyle w:val="Standard"/>
        <w:spacing w:before="240" w:line="360" w:lineRule="auto"/>
        <w:ind w:left="743" w:hanging="726"/>
        <w:jc w:val="both"/>
        <w:rPr>
          <w:rFonts w:ascii="Arial" w:eastAsia="Calibri" w:hAnsi="Arial" w:cs="Arial"/>
          <w:spacing w:val="1"/>
          <w:w w:val="101"/>
          <w:sz w:val="24"/>
          <w:szCs w:val="24"/>
        </w:rPr>
      </w:pPr>
      <w:r w:rsidRPr="000D3545">
        <w:rPr>
          <w:rFonts w:ascii="Arial" w:hAnsi="Arial" w:cs="Arial"/>
          <w:sz w:val="24"/>
          <w:szCs w:val="24"/>
        </w:rPr>
        <w:lastRenderedPageBreak/>
        <w:t xml:space="preserve">4.2.1. </w:t>
      </w:r>
      <w:r w:rsidRPr="000D3545">
        <w:rPr>
          <w:rFonts w:ascii="Arial" w:hAnsi="Arial" w:cs="Verdana"/>
          <w:color w:val="000000"/>
          <w:sz w:val="24"/>
          <w:szCs w:val="24"/>
          <w:lang w:eastAsia="da-DK"/>
        </w:rPr>
        <w:t>Ş</w:t>
      </w:r>
      <w:r w:rsidRPr="000D3545">
        <w:rPr>
          <w:rFonts w:ascii="Arial" w:eastAsia="Calibri" w:hAnsi="Arial" w:cs="Arial"/>
          <w:spacing w:val="1"/>
          <w:w w:val="101"/>
          <w:sz w:val="24"/>
          <w:szCs w:val="24"/>
        </w:rPr>
        <w:t>i</w:t>
      </w:r>
      <w:r w:rsidRPr="000D3545">
        <w:rPr>
          <w:rFonts w:ascii="Arial" w:eastAsia="Calibri" w:hAnsi="Arial" w:cs="Arial"/>
          <w:spacing w:val="-5"/>
          <w:w w:val="101"/>
          <w:sz w:val="24"/>
          <w:szCs w:val="24"/>
        </w:rPr>
        <w:t>d</w:t>
      </w:r>
      <w:r w:rsidRPr="000D3545">
        <w:rPr>
          <w:rFonts w:ascii="Arial" w:eastAsia="Calibri" w:hAnsi="Arial" w:cs="Arial"/>
          <w:w w:val="101"/>
          <w:sz w:val="24"/>
          <w:szCs w:val="24"/>
        </w:rPr>
        <w:t>d</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tl</w:t>
      </w:r>
      <w:r w:rsidRPr="000D3545">
        <w:rPr>
          <w:rFonts w:ascii="Arial" w:eastAsia="Calibri" w:hAnsi="Arial" w:cs="Arial"/>
          <w:w w:val="101"/>
          <w:sz w:val="24"/>
          <w:szCs w:val="24"/>
        </w:rPr>
        <w:t xml:space="preserve">e </w:t>
      </w:r>
      <w:r w:rsidRPr="000D3545">
        <w:rPr>
          <w:rFonts w:ascii="Arial" w:eastAsia="Calibri" w:hAnsi="Arial" w:cs="Arial"/>
          <w:spacing w:val="-2"/>
          <w:w w:val="101"/>
          <w:sz w:val="24"/>
          <w:szCs w:val="24"/>
        </w:rPr>
        <w:t>m</w:t>
      </w:r>
      <w:r w:rsidRPr="000D3545">
        <w:rPr>
          <w:rFonts w:ascii="Arial" w:eastAsia="Calibri" w:hAnsi="Arial" w:cs="Arial"/>
          <w:w w:val="101"/>
          <w:sz w:val="24"/>
          <w:szCs w:val="24"/>
        </w:rPr>
        <w:t>üc</w:t>
      </w:r>
      <w:r w:rsidRPr="000D3545">
        <w:rPr>
          <w:rFonts w:ascii="Arial" w:eastAsia="Calibri" w:hAnsi="Arial" w:cs="Arial"/>
          <w:spacing w:val="-1"/>
          <w:w w:val="101"/>
          <w:sz w:val="24"/>
          <w:szCs w:val="24"/>
        </w:rPr>
        <w:t>a</w:t>
      </w:r>
      <w:r w:rsidRPr="000D3545">
        <w:rPr>
          <w:rFonts w:ascii="Arial" w:eastAsia="Calibri" w:hAnsi="Arial" w:cs="Arial"/>
          <w:w w:val="101"/>
          <w:sz w:val="24"/>
          <w:szCs w:val="24"/>
        </w:rPr>
        <w:t>d</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l</w:t>
      </w:r>
      <w:r w:rsidRPr="000D3545">
        <w:rPr>
          <w:rFonts w:ascii="Arial" w:eastAsia="Calibri" w:hAnsi="Arial" w:cs="Arial"/>
          <w:w w:val="101"/>
          <w:sz w:val="24"/>
          <w:szCs w:val="24"/>
        </w:rPr>
        <w:t xml:space="preserve">e </w:t>
      </w:r>
      <w:r w:rsidRPr="000D3545">
        <w:rPr>
          <w:rFonts w:ascii="Arial" w:eastAsia="Calibri" w:hAnsi="Arial" w:cs="Arial"/>
          <w:spacing w:val="-2"/>
          <w:w w:val="101"/>
          <w:sz w:val="24"/>
          <w:szCs w:val="24"/>
        </w:rPr>
        <w:t>m</w:t>
      </w:r>
      <w:r w:rsidRPr="000D3545">
        <w:rPr>
          <w:rFonts w:ascii="Arial" w:eastAsia="Calibri" w:hAnsi="Arial" w:cs="Arial"/>
          <w:w w:val="101"/>
          <w:sz w:val="24"/>
          <w:szCs w:val="24"/>
        </w:rPr>
        <w:t>e</w:t>
      </w:r>
      <w:r w:rsidRPr="000D3545">
        <w:rPr>
          <w:rFonts w:ascii="Arial" w:eastAsia="Calibri" w:hAnsi="Arial" w:cs="Arial"/>
          <w:spacing w:val="-1"/>
          <w:w w:val="101"/>
          <w:sz w:val="24"/>
          <w:szCs w:val="24"/>
        </w:rPr>
        <w:t>ka</w:t>
      </w:r>
      <w:r w:rsidRPr="000D3545">
        <w:rPr>
          <w:rFonts w:ascii="Arial" w:eastAsia="Calibri" w:hAnsi="Arial" w:cs="Arial"/>
          <w:w w:val="101"/>
          <w:sz w:val="24"/>
          <w:szCs w:val="24"/>
        </w:rPr>
        <w:t>n</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ını </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y</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mek,</w:t>
      </w:r>
      <w:r w:rsidRPr="000D3545">
        <w:rPr>
          <w:rFonts w:ascii="Arial" w:eastAsia="Calibri" w:hAnsi="Arial" w:cs="Arial"/>
          <w:w w:val="101"/>
          <w:sz w:val="24"/>
          <w:szCs w:val="24"/>
        </w:rPr>
        <w:t xml:space="preserve"> güç</w:t>
      </w:r>
      <w:r w:rsidRPr="000D3545">
        <w:rPr>
          <w:rFonts w:ascii="Arial" w:eastAsia="Calibri" w:hAnsi="Arial" w:cs="Arial"/>
          <w:spacing w:val="-3"/>
          <w:w w:val="101"/>
          <w:sz w:val="24"/>
          <w:szCs w:val="24"/>
        </w:rPr>
        <w:t>l</w:t>
      </w:r>
      <w:r w:rsidRPr="000D3545">
        <w:rPr>
          <w:rFonts w:ascii="Arial" w:eastAsia="Calibri" w:hAnsi="Arial" w:cs="Arial"/>
          <w:w w:val="101"/>
          <w:sz w:val="24"/>
          <w:szCs w:val="24"/>
        </w:rPr>
        <w:t>en</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mek</w:t>
      </w:r>
    </w:p>
    <w:p w14:paraId="43E964E2" w14:textId="77777777" w:rsidR="001D5320" w:rsidRPr="000D3545" w:rsidRDefault="001D5320" w:rsidP="008E6649">
      <w:pPr>
        <w:pStyle w:val="Standard"/>
        <w:spacing w:before="240" w:line="360" w:lineRule="auto"/>
        <w:ind w:left="743" w:hanging="726"/>
        <w:jc w:val="both"/>
        <w:rPr>
          <w:rFonts w:ascii="Arial" w:eastAsia="Calibri" w:hAnsi="Arial" w:cs="Arial"/>
          <w:w w:val="101"/>
          <w:sz w:val="24"/>
          <w:szCs w:val="24"/>
        </w:rPr>
      </w:pPr>
    </w:p>
    <w:p w14:paraId="3084DFF4" w14:textId="122F7D36" w:rsidR="004B18FB" w:rsidRPr="000D3545" w:rsidRDefault="004B18FB" w:rsidP="004B18FB">
      <w:pPr>
        <w:pStyle w:val="Standard"/>
        <w:shd w:val="clear" w:color="auto" w:fill="E6E6E6"/>
        <w:jc w:val="both"/>
        <w:rPr>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4.3</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a</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pacing w:val="-1"/>
          <w:w w:val="101"/>
          <w:sz w:val="24"/>
          <w:szCs w:val="24"/>
        </w:rPr>
        <w:t>ya</w:t>
      </w:r>
      <w:r w:rsidRPr="000D3545">
        <w:rPr>
          <w:rFonts w:ascii="Arial" w:eastAsia="Calibri" w:hAnsi="Arial" w:cs="Arial"/>
          <w:spacing w:val="1"/>
          <w:w w:val="101"/>
          <w:sz w:val="24"/>
          <w:szCs w:val="24"/>
        </w:rPr>
        <w:t>ş</w:t>
      </w:r>
      <w:r w:rsidRPr="000D3545">
        <w:rPr>
          <w:rFonts w:ascii="Arial" w:eastAsia="Calibri" w:hAnsi="Arial" w:cs="Arial"/>
          <w:spacing w:val="-1"/>
          <w:w w:val="101"/>
          <w:sz w:val="24"/>
          <w:szCs w:val="24"/>
        </w:rPr>
        <w:t>a</w:t>
      </w:r>
      <w:r w:rsidRPr="000D3545">
        <w:rPr>
          <w:rFonts w:ascii="Arial" w:eastAsia="Calibri" w:hAnsi="Arial" w:cs="Arial"/>
          <w:w w:val="101"/>
          <w:sz w:val="24"/>
          <w:szCs w:val="24"/>
        </w:rPr>
        <w:t>d</w:t>
      </w:r>
      <w:r w:rsidRPr="000D3545">
        <w:rPr>
          <w:rFonts w:ascii="Arial" w:eastAsia="Calibri" w:hAnsi="Arial" w:cs="Arial"/>
          <w:spacing w:val="1"/>
          <w:w w:val="101"/>
          <w:sz w:val="24"/>
          <w:szCs w:val="24"/>
        </w:rPr>
        <w:t>ı</w:t>
      </w:r>
      <w:r w:rsidRPr="000D3545">
        <w:rPr>
          <w:rFonts w:ascii="Arial" w:eastAsia="Calibri" w:hAnsi="Arial" w:cs="Arial"/>
          <w:spacing w:val="-1"/>
          <w:w w:val="101"/>
          <w:sz w:val="24"/>
          <w:szCs w:val="24"/>
        </w:rPr>
        <w:t>k</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ı </w:t>
      </w:r>
      <w:r w:rsidRPr="000D3545">
        <w:rPr>
          <w:rFonts w:ascii="Arial" w:eastAsia="Calibri" w:hAnsi="Arial" w:cs="Arial"/>
          <w:spacing w:val="1"/>
          <w:sz w:val="24"/>
          <w:szCs w:val="24"/>
        </w:rPr>
        <w:t>s</w:t>
      </w:r>
      <w:r w:rsidRPr="000D3545">
        <w:rPr>
          <w:rFonts w:ascii="Arial" w:eastAsia="Calibri" w:hAnsi="Arial" w:cs="Arial"/>
          <w:sz w:val="24"/>
          <w:szCs w:val="24"/>
        </w:rPr>
        <w:t>o</w:t>
      </w:r>
      <w:r w:rsidRPr="000D3545">
        <w:rPr>
          <w:rFonts w:ascii="Arial" w:eastAsia="Calibri" w:hAnsi="Arial" w:cs="Arial"/>
          <w:spacing w:val="-1"/>
          <w:sz w:val="24"/>
          <w:szCs w:val="24"/>
        </w:rPr>
        <w:t>r</w:t>
      </w:r>
      <w:r w:rsidRPr="000D3545">
        <w:rPr>
          <w:rFonts w:ascii="Arial" w:eastAsia="Calibri" w:hAnsi="Arial" w:cs="Arial"/>
          <w:sz w:val="24"/>
          <w:szCs w:val="24"/>
        </w:rPr>
        <w:t>un</w:t>
      </w:r>
      <w:r w:rsidRPr="000D3545">
        <w:rPr>
          <w:rFonts w:ascii="Arial" w:eastAsia="Calibri" w:hAnsi="Arial" w:cs="Arial"/>
          <w:spacing w:val="-3"/>
          <w:sz w:val="24"/>
          <w:szCs w:val="24"/>
        </w:rPr>
        <w:t>l</w:t>
      </w:r>
      <w:r w:rsidRPr="000D3545">
        <w:rPr>
          <w:rFonts w:ascii="Arial" w:eastAsia="Calibri" w:hAnsi="Arial" w:cs="Arial"/>
          <w:spacing w:val="-1"/>
          <w:sz w:val="24"/>
          <w:szCs w:val="24"/>
        </w:rPr>
        <w:t>a</w:t>
      </w:r>
      <w:r w:rsidRPr="000D3545">
        <w:rPr>
          <w:rFonts w:ascii="Arial" w:eastAsia="Calibri" w:hAnsi="Arial" w:cs="Arial"/>
          <w:sz w:val="24"/>
          <w:szCs w:val="24"/>
        </w:rPr>
        <w:t>rın</w:t>
      </w:r>
      <w:r w:rsidRPr="000D3545">
        <w:rPr>
          <w:rFonts w:ascii="Arial" w:eastAsia="Calibri" w:hAnsi="Arial" w:cs="Arial"/>
          <w:spacing w:val="7"/>
          <w:sz w:val="24"/>
          <w:szCs w:val="24"/>
        </w:rPr>
        <w:t xml:space="preserve"> </w:t>
      </w:r>
      <w:r w:rsidRPr="000D3545">
        <w:rPr>
          <w:rFonts w:ascii="Arial" w:eastAsia="Calibri" w:hAnsi="Arial" w:cs="Arial"/>
          <w:spacing w:val="-3"/>
          <w:w w:val="101"/>
          <w:sz w:val="24"/>
          <w:szCs w:val="24"/>
        </w:rPr>
        <w:t>t</w:t>
      </w:r>
      <w:r w:rsidRPr="000D3545">
        <w:rPr>
          <w:rFonts w:ascii="Arial" w:eastAsia="Calibri" w:hAnsi="Arial" w:cs="Arial"/>
          <w:w w:val="101"/>
          <w:sz w:val="24"/>
          <w:szCs w:val="24"/>
        </w:rPr>
        <w:t>e</w:t>
      </w:r>
      <w:r w:rsidRPr="000D3545">
        <w:rPr>
          <w:rFonts w:ascii="Arial" w:eastAsia="Calibri" w:hAnsi="Arial" w:cs="Arial"/>
          <w:spacing w:val="1"/>
          <w:w w:val="101"/>
          <w:sz w:val="24"/>
          <w:szCs w:val="24"/>
        </w:rPr>
        <w:t>s</w:t>
      </w:r>
      <w:r w:rsidRPr="000D3545">
        <w:rPr>
          <w:rFonts w:ascii="Arial" w:eastAsia="Calibri" w:hAnsi="Arial" w:cs="Arial"/>
          <w:spacing w:val="-5"/>
          <w:w w:val="101"/>
          <w:sz w:val="24"/>
          <w:szCs w:val="24"/>
        </w:rPr>
        <w:t>p</w:t>
      </w:r>
      <w:r w:rsidRPr="000D3545">
        <w:rPr>
          <w:rFonts w:ascii="Arial" w:eastAsia="Calibri" w:hAnsi="Arial" w:cs="Arial"/>
          <w:spacing w:val="1"/>
          <w:w w:val="101"/>
          <w:sz w:val="24"/>
          <w:szCs w:val="24"/>
        </w:rPr>
        <w:t>i</w:t>
      </w:r>
      <w:r w:rsidRPr="000D3545">
        <w:rPr>
          <w:rFonts w:ascii="Arial" w:eastAsia="Calibri" w:hAnsi="Arial" w:cs="Arial"/>
          <w:w w:val="101"/>
          <w:sz w:val="24"/>
          <w:szCs w:val="24"/>
        </w:rPr>
        <w:t>t ed</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 xml:space="preserve">mesi, </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y</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2"/>
          <w:w w:val="101"/>
          <w:sz w:val="24"/>
          <w:szCs w:val="24"/>
        </w:rPr>
        <w:t>m</w:t>
      </w:r>
      <w:r w:rsidRPr="000D3545">
        <w:rPr>
          <w:rFonts w:ascii="Arial" w:eastAsia="Calibri" w:hAnsi="Arial" w:cs="Arial"/>
          <w:w w:val="101"/>
          <w:sz w:val="24"/>
          <w:szCs w:val="24"/>
        </w:rPr>
        <w:t>e ç</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lış</w:t>
      </w:r>
      <w:r w:rsidRPr="000D3545">
        <w:rPr>
          <w:rFonts w:ascii="Arial" w:eastAsia="Calibri" w:hAnsi="Arial" w:cs="Arial"/>
          <w:spacing w:val="-2"/>
          <w:w w:val="101"/>
          <w:sz w:val="24"/>
          <w:szCs w:val="24"/>
        </w:rPr>
        <w:t>m</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ının </w:t>
      </w:r>
      <w:r w:rsidRPr="000D3545">
        <w:rPr>
          <w:rFonts w:ascii="Arial" w:eastAsia="Calibri" w:hAnsi="Arial" w:cs="Arial"/>
          <w:spacing w:val="1"/>
          <w:sz w:val="24"/>
          <w:szCs w:val="24"/>
        </w:rPr>
        <w:t>i</w:t>
      </w:r>
      <w:r w:rsidRPr="000D3545">
        <w:rPr>
          <w:rFonts w:ascii="Arial" w:eastAsia="Calibri" w:hAnsi="Arial" w:cs="Arial"/>
          <w:sz w:val="24"/>
          <w:szCs w:val="24"/>
        </w:rPr>
        <w:t>z</w:t>
      </w:r>
      <w:r w:rsidRPr="000D3545">
        <w:rPr>
          <w:rFonts w:ascii="Arial" w:eastAsia="Calibri" w:hAnsi="Arial" w:cs="Arial"/>
          <w:spacing w:val="1"/>
          <w:sz w:val="24"/>
          <w:szCs w:val="24"/>
        </w:rPr>
        <w:t>l</w:t>
      </w:r>
      <w:r w:rsidRPr="000D3545">
        <w:rPr>
          <w:rFonts w:ascii="Arial" w:eastAsia="Calibri" w:hAnsi="Arial" w:cs="Arial"/>
          <w:spacing w:val="-4"/>
          <w:sz w:val="24"/>
          <w:szCs w:val="24"/>
        </w:rPr>
        <w:t>e</w:t>
      </w:r>
      <w:r w:rsidRPr="000D3545">
        <w:rPr>
          <w:rFonts w:ascii="Arial" w:eastAsia="Calibri" w:hAnsi="Arial" w:cs="Arial"/>
          <w:sz w:val="24"/>
          <w:szCs w:val="24"/>
        </w:rPr>
        <w:t>nmesi</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v</w:t>
      </w:r>
      <w:r w:rsidRPr="000D3545">
        <w:rPr>
          <w:rFonts w:ascii="Arial" w:eastAsia="Calibri" w:hAnsi="Arial" w:cs="Arial"/>
          <w:w w:val="101"/>
          <w:sz w:val="24"/>
          <w:szCs w:val="24"/>
        </w:rPr>
        <w:t>e değe</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l</w:t>
      </w:r>
      <w:r w:rsidRPr="000D3545">
        <w:rPr>
          <w:rFonts w:ascii="Arial" w:eastAsia="Calibri" w:hAnsi="Arial" w:cs="Arial"/>
          <w:w w:val="101"/>
          <w:sz w:val="24"/>
          <w:szCs w:val="24"/>
        </w:rPr>
        <w:t>e</w:t>
      </w:r>
      <w:r w:rsidRPr="000D3545">
        <w:rPr>
          <w:rFonts w:ascii="Arial" w:eastAsia="Calibri" w:hAnsi="Arial" w:cs="Arial"/>
          <w:spacing w:val="-5"/>
          <w:w w:val="101"/>
          <w:sz w:val="24"/>
          <w:szCs w:val="24"/>
        </w:rPr>
        <w:t>n</w:t>
      </w:r>
      <w:r w:rsidRPr="000D3545">
        <w:rPr>
          <w:rFonts w:ascii="Arial" w:eastAsia="Calibri" w:hAnsi="Arial" w:cs="Arial"/>
          <w:w w:val="101"/>
          <w:sz w:val="24"/>
          <w:szCs w:val="24"/>
        </w:rPr>
        <w:t>d</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l</w:t>
      </w:r>
      <w:r w:rsidRPr="000D3545">
        <w:rPr>
          <w:rFonts w:ascii="Arial" w:eastAsia="Calibri" w:hAnsi="Arial" w:cs="Arial"/>
          <w:w w:val="101"/>
          <w:sz w:val="24"/>
          <w:szCs w:val="24"/>
        </w:rPr>
        <w:t>mesi</w:t>
      </w:r>
    </w:p>
    <w:p w14:paraId="7490665C" w14:textId="77777777" w:rsidR="004B18FB" w:rsidRPr="000D3545" w:rsidRDefault="004B18FB" w:rsidP="004B18FB">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62B3C5A4" w14:textId="3E0FF159" w:rsidR="004B18FB" w:rsidRPr="000D3545" w:rsidRDefault="004B18FB" w:rsidP="004B18FB">
      <w:pPr>
        <w:pStyle w:val="Standard"/>
        <w:spacing w:before="240" w:line="360" w:lineRule="auto"/>
        <w:ind w:left="743" w:hanging="726"/>
        <w:jc w:val="both"/>
        <w:rPr>
          <w:rFonts w:ascii="Arial" w:eastAsia="Calibri" w:hAnsi="Arial" w:cs="Arial"/>
          <w:w w:val="101"/>
          <w:sz w:val="24"/>
          <w:szCs w:val="24"/>
        </w:rPr>
      </w:pPr>
      <w:r w:rsidRPr="000D3545">
        <w:rPr>
          <w:rFonts w:ascii="Arial" w:hAnsi="Arial" w:cs="Arial"/>
          <w:sz w:val="24"/>
          <w:szCs w:val="24"/>
        </w:rPr>
        <w:t xml:space="preserve">4.3.1. </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a</w:t>
      </w:r>
      <w:r w:rsidRPr="000D3545">
        <w:rPr>
          <w:rFonts w:ascii="Arial" w:eastAsia="Calibri" w:hAnsi="Arial" w:cs="Arial"/>
          <w:w w:val="101"/>
          <w:sz w:val="24"/>
          <w:szCs w:val="24"/>
        </w:rPr>
        <w:t>d</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a </w:t>
      </w:r>
      <w:r w:rsidRPr="000D3545">
        <w:rPr>
          <w:rFonts w:ascii="Arial" w:eastAsia="Calibri" w:hAnsi="Arial" w:cs="Arial"/>
          <w:spacing w:val="-1"/>
          <w:sz w:val="24"/>
          <w:szCs w:val="24"/>
        </w:rPr>
        <w:t>y</w:t>
      </w:r>
      <w:r w:rsidRPr="000D3545">
        <w:rPr>
          <w:rFonts w:ascii="Arial" w:eastAsia="Calibri" w:hAnsi="Arial" w:cs="Arial"/>
          <w:sz w:val="24"/>
          <w:szCs w:val="24"/>
        </w:rPr>
        <w:t>öne</w:t>
      </w:r>
      <w:r w:rsidRPr="000D3545">
        <w:rPr>
          <w:rFonts w:ascii="Arial" w:eastAsia="Calibri" w:hAnsi="Arial" w:cs="Arial"/>
          <w:spacing w:val="-3"/>
          <w:sz w:val="24"/>
          <w:szCs w:val="24"/>
        </w:rPr>
        <w:t>l</w:t>
      </w:r>
      <w:r w:rsidRPr="000D3545">
        <w:rPr>
          <w:rFonts w:ascii="Arial" w:eastAsia="Calibri" w:hAnsi="Arial" w:cs="Arial"/>
          <w:spacing w:val="1"/>
          <w:sz w:val="24"/>
          <w:szCs w:val="24"/>
        </w:rPr>
        <w:t>i</w:t>
      </w:r>
      <w:r w:rsidRPr="000D3545">
        <w:rPr>
          <w:rFonts w:ascii="Arial" w:eastAsia="Calibri" w:hAnsi="Arial" w:cs="Arial"/>
          <w:sz w:val="24"/>
          <w:szCs w:val="24"/>
        </w:rPr>
        <w:t>k</w:t>
      </w:r>
      <w:r w:rsidRPr="000D3545">
        <w:rPr>
          <w:rFonts w:ascii="Arial" w:eastAsia="Calibri" w:hAnsi="Arial" w:cs="Arial"/>
          <w:spacing w:val="6"/>
          <w:sz w:val="24"/>
          <w:szCs w:val="24"/>
        </w:rPr>
        <w:t xml:space="preserve"> </w:t>
      </w:r>
      <w:r w:rsidRPr="000D3545">
        <w:rPr>
          <w:rFonts w:ascii="Arial" w:eastAsia="Calibri" w:hAnsi="Arial" w:cs="Arial"/>
          <w:spacing w:val="-5"/>
          <w:w w:val="101"/>
          <w:sz w:val="24"/>
          <w:szCs w:val="24"/>
        </w:rPr>
        <w:t>b</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g</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 xml:space="preserve">er </w:t>
      </w:r>
      <w:r w:rsidRPr="000D3545">
        <w:rPr>
          <w:rFonts w:ascii="Arial" w:eastAsia="Calibri" w:hAnsi="Arial" w:cs="Arial"/>
          <w:sz w:val="24"/>
          <w:szCs w:val="24"/>
        </w:rPr>
        <w:t>düze</w:t>
      </w:r>
      <w:r w:rsidRPr="000D3545">
        <w:rPr>
          <w:rFonts w:ascii="Arial" w:eastAsia="Calibri" w:hAnsi="Arial" w:cs="Arial"/>
          <w:spacing w:val="-5"/>
          <w:sz w:val="24"/>
          <w:szCs w:val="24"/>
        </w:rPr>
        <w:t>n</w:t>
      </w:r>
      <w:r w:rsidRPr="000D3545">
        <w:rPr>
          <w:rFonts w:ascii="Arial" w:eastAsia="Calibri" w:hAnsi="Arial" w:cs="Arial"/>
          <w:spacing w:val="1"/>
          <w:sz w:val="24"/>
          <w:szCs w:val="24"/>
        </w:rPr>
        <w:t>l</w:t>
      </w:r>
      <w:r w:rsidRPr="000D3545">
        <w:rPr>
          <w:rFonts w:ascii="Arial" w:eastAsia="Calibri" w:hAnsi="Arial" w:cs="Arial"/>
          <w:sz w:val="24"/>
          <w:szCs w:val="24"/>
        </w:rPr>
        <w:t>i</w:t>
      </w:r>
      <w:r w:rsidRPr="000D3545">
        <w:rPr>
          <w:rFonts w:ascii="Arial" w:eastAsia="Calibri" w:hAnsi="Arial" w:cs="Arial"/>
          <w:spacing w:val="4"/>
          <w:sz w:val="24"/>
          <w:szCs w:val="24"/>
        </w:rPr>
        <w:t xml:space="preserve"> </w:t>
      </w:r>
      <w:r w:rsidRPr="000D3545">
        <w:rPr>
          <w:rFonts w:ascii="Arial" w:eastAsia="Calibri" w:hAnsi="Arial" w:cs="Arial"/>
          <w:sz w:val="24"/>
          <w:szCs w:val="24"/>
        </w:rPr>
        <w:t>o</w:t>
      </w:r>
      <w:r w:rsidRPr="000D3545">
        <w:rPr>
          <w:rFonts w:ascii="Arial" w:eastAsia="Calibri" w:hAnsi="Arial" w:cs="Arial"/>
          <w:spacing w:val="1"/>
          <w:sz w:val="24"/>
          <w:szCs w:val="24"/>
        </w:rPr>
        <w:t>l</w:t>
      </w:r>
      <w:r w:rsidRPr="000D3545">
        <w:rPr>
          <w:rFonts w:ascii="Arial" w:eastAsia="Calibri" w:hAnsi="Arial" w:cs="Arial"/>
          <w:spacing w:val="-1"/>
          <w:sz w:val="24"/>
          <w:szCs w:val="24"/>
        </w:rPr>
        <w:t>ara</w:t>
      </w:r>
      <w:r w:rsidRPr="000D3545">
        <w:rPr>
          <w:rFonts w:ascii="Arial" w:eastAsia="Calibri" w:hAnsi="Arial" w:cs="Arial"/>
          <w:sz w:val="24"/>
          <w:szCs w:val="24"/>
        </w:rPr>
        <w:t>k</w:t>
      </w:r>
      <w:r w:rsidRPr="000D3545">
        <w:rPr>
          <w:rFonts w:ascii="Arial" w:eastAsia="Calibri" w:hAnsi="Arial" w:cs="Arial"/>
          <w:spacing w:val="1"/>
          <w:sz w:val="24"/>
          <w:szCs w:val="24"/>
        </w:rPr>
        <w:t xml:space="preserve"> </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l</w:t>
      </w:r>
      <w:r w:rsidRPr="000D3545">
        <w:rPr>
          <w:rFonts w:ascii="Arial" w:eastAsia="Calibri" w:hAnsi="Arial" w:cs="Arial"/>
          <w:w w:val="101"/>
          <w:sz w:val="24"/>
          <w:szCs w:val="24"/>
        </w:rPr>
        <w:t>de etmek</w:t>
      </w:r>
    </w:p>
    <w:p w14:paraId="6C319F96" w14:textId="6B8D3E4C" w:rsidR="004B18FB" w:rsidRPr="000D3545" w:rsidRDefault="004B18FB" w:rsidP="004B18FB">
      <w:pPr>
        <w:pStyle w:val="Standard"/>
        <w:spacing w:before="240" w:line="360" w:lineRule="auto"/>
        <w:ind w:left="743" w:hanging="726"/>
        <w:jc w:val="both"/>
        <w:rPr>
          <w:rFonts w:ascii="Arial" w:eastAsia="Calibri" w:hAnsi="Arial" w:cs="Arial"/>
          <w:w w:val="101"/>
          <w:sz w:val="24"/>
          <w:szCs w:val="24"/>
        </w:rPr>
      </w:pPr>
      <w:r w:rsidRPr="000D3545">
        <w:rPr>
          <w:rFonts w:ascii="Arial" w:eastAsia="Calibri" w:hAnsi="Arial" w:cs="Arial"/>
          <w:w w:val="101"/>
          <w:sz w:val="24"/>
          <w:szCs w:val="24"/>
        </w:rPr>
        <w:t xml:space="preserve">4.3.2. </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y</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2"/>
          <w:w w:val="101"/>
          <w:sz w:val="24"/>
          <w:szCs w:val="24"/>
        </w:rPr>
        <w:t>m</w:t>
      </w:r>
      <w:r w:rsidRPr="000D3545">
        <w:rPr>
          <w:rFonts w:ascii="Arial" w:eastAsia="Calibri" w:hAnsi="Arial" w:cs="Arial"/>
          <w:w w:val="101"/>
          <w:sz w:val="24"/>
          <w:szCs w:val="24"/>
        </w:rPr>
        <w:t>e ç</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lış</w:t>
      </w:r>
      <w:r w:rsidRPr="000D3545">
        <w:rPr>
          <w:rFonts w:ascii="Arial" w:eastAsia="Calibri" w:hAnsi="Arial" w:cs="Arial"/>
          <w:spacing w:val="-2"/>
          <w:w w:val="101"/>
          <w:sz w:val="24"/>
          <w:szCs w:val="24"/>
        </w:rPr>
        <w:t>m</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ını </w:t>
      </w:r>
      <w:r w:rsidRPr="000D3545">
        <w:rPr>
          <w:rFonts w:ascii="Arial" w:eastAsia="Calibri" w:hAnsi="Arial" w:cs="Arial"/>
          <w:spacing w:val="-1"/>
          <w:w w:val="101"/>
          <w:sz w:val="24"/>
          <w:szCs w:val="24"/>
        </w:rPr>
        <w:t>ra</w:t>
      </w:r>
      <w:r w:rsidRPr="000D3545">
        <w:rPr>
          <w:rFonts w:ascii="Arial" w:eastAsia="Calibri" w:hAnsi="Arial" w:cs="Arial"/>
          <w:w w:val="101"/>
          <w:sz w:val="24"/>
          <w:szCs w:val="24"/>
        </w:rPr>
        <w:t>po</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w w:val="101"/>
          <w:sz w:val="24"/>
          <w:szCs w:val="24"/>
        </w:rPr>
        <w:t>n</w:t>
      </w:r>
      <w:r w:rsidRPr="000D3545">
        <w:rPr>
          <w:rFonts w:ascii="Arial" w:eastAsia="Calibri" w:hAnsi="Arial" w:cs="Arial"/>
          <w:spacing w:val="-5"/>
          <w:w w:val="101"/>
          <w:sz w:val="24"/>
          <w:szCs w:val="24"/>
        </w:rPr>
        <w:t>mak,</w:t>
      </w:r>
      <w:r w:rsidRPr="000D3545">
        <w:rPr>
          <w:rFonts w:ascii="Arial" w:eastAsia="Calibri" w:hAnsi="Arial" w:cs="Arial"/>
          <w:w w:val="101"/>
          <w:sz w:val="24"/>
          <w:szCs w:val="24"/>
        </w:rPr>
        <w:t xml:space="preserve"> </w:t>
      </w:r>
      <w:r w:rsidRPr="000D3545">
        <w:rPr>
          <w:rFonts w:ascii="Arial" w:eastAsia="Calibri" w:hAnsi="Arial" w:cs="Arial"/>
          <w:spacing w:val="-1"/>
          <w:sz w:val="24"/>
          <w:szCs w:val="24"/>
        </w:rPr>
        <w:t>ka</w:t>
      </w:r>
      <w:r w:rsidRPr="000D3545">
        <w:rPr>
          <w:rFonts w:ascii="Arial" w:eastAsia="Calibri" w:hAnsi="Arial" w:cs="Arial"/>
          <w:spacing w:val="-2"/>
          <w:sz w:val="24"/>
          <w:szCs w:val="24"/>
        </w:rPr>
        <w:t>m</w:t>
      </w:r>
      <w:r w:rsidRPr="000D3545">
        <w:rPr>
          <w:rFonts w:ascii="Arial" w:eastAsia="Calibri" w:hAnsi="Arial" w:cs="Arial"/>
          <w:sz w:val="24"/>
          <w:szCs w:val="24"/>
        </w:rPr>
        <w:t>uo</w:t>
      </w:r>
      <w:r w:rsidRPr="000D3545">
        <w:rPr>
          <w:rFonts w:ascii="Arial" w:eastAsia="Calibri" w:hAnsi="Arial" w:cs="Arial"/>
          <w:spacing w:val="-1"/>
          <w:sz w:val="24"/>
          <w:szCs w:val="24"/>
        </w:rPr>
        <w:t>y</w:t>
      </w:r>
      <w:r w:rsidRPr="000D3545">
        <w:rPr>
          <w:rFonts w:ascii="Arial" w:eastAsia="Calibri" w:hAnsi="Arial" w:cs="Arial"/>
          <w:sz w:val="24"/>
          <w:szCs w:val="24"/>
        </w:rPr>
        <w:t>u</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e p</w:t>
      </w:r>
      <w:r w:rsidRPr="000D3545">
        <w:rPr>
          <w:rFonts w:ascii="Arial" w:eastAsia="Calibri" w:hAnsi="Arial" w:cs="Arial"/>
          <w:spacing w:val="-1"/>
          <w:w w:val="101"/>
          <w:sz w:val="24"/>
          <w:szCs w:val="24"/>
        </w:rPr>
        <w:t>ay</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4"/>
          <w:w w:val="101"/>
          <w:sz w:val="24"/>
          <w:szCs w:val="24"/>
        </w:rPr>
        <w:t>ş</w:t>
      </w:r>
      <w:r w:rsidRPr="000D3545">
        <w:rPr>
          <w:rFonts w:ascii="Arial" w:eastAsia="Calibri" w:hAnsi="Arial" w:cs="Arial"/>
          <w:spacing w:val="1"/>
          <w:w w:val="101"/>
          <w:sz w:val="24"/>
          <w:szCs w:val="24"/>
        </w:rPr>
        <w:t>mak</w:t>
      </w:r>
    </w:p>
    <w:p w14:paraId="62D44C90" w14:textId="77777777" w:rsidR="008E6649" w:rsidRPr="000D3545" w:rsidRDefault="008E6649" w:rsidP="00300A57">
      <w:pPr>
        <w:spacing w:after="240" w:line="23" w:lineRule="atLeast"/>
        <w:jc w:val="both"/>
      </w:pPr>
    </w:p>
    <w:p w14:paraId="1A07471D" w14:textId="77777777" w:rsidR="00A218BB" w:rsidRPr="000D3545" w:rsidRDefault="00A218BB" w:rsidP="00300A57">
      <w:pPr>
        <w:pStyle w:val="Balk3"/>
        <w:spacing w:before="240" w:after="120" w:line="360" w:lineRule="auto"/>
        <w:rPr>
          <w:rFonts w:ascii="Arial" w:eastAsia="Times New Roman" w:hAnsi="Arial" w:cs="Arial"/>
          <w:sz w:val="24"/>
          <w:szCs w:val="24"/>
          <w:lang w:eastAsia="zh-CN"/>
        </w:rPr>
      </w:pPr>
      <w:bookmarkStart w:id="326" w:name="_Toc390096040"/>
      <w:r w:rsidRPr="000D3545">
        <w:rPr>
          <w:rFonts w:ascii="Arial" w:eastAsia="Times New Roman" w:hAnsi="Arial" w:cs="Arial"/>
          <w:sz w:val="24"/>
          <w:szCs w:val="24"/>
          <w:lang w:eastAsia="zh-CN"/>
        </w:rPr>
        <w:t>3.5. Kadınların Karar Alma Mekanizmalarına Katılımı</w:t>
      </w:r>
      <w:bookmarkEnd w:id="326"/>
    </w:p>
    <w:p w14:paraId="6137C0ED" w14:textId="02FBFD13" w:rsidR="00E6766A" w:rsidRPr="00FC43D5" w:rsidRDefault="00E6766A" w:rsidP="00300A57">
      <w:pPr>
        <w:pStyle w:val="Standard"/>
        <w:spacing w:before="240" w:after="120" w:line="360" w:lineRule="auto"/>
        <w:jc w:val="both"/>
        <w:rPr>
          <w:rFonts w:ascii="Arial" w:hAnsi="Arial" w:cs="Arial"/>
          <w:sz w:val="24"/>
          <w:szCs w:val="24"/>
        </w:rPr>
      </w:pPr>
      <w:r w:rsidRPr="000D3545">
        <w:rPr>
          <w:rFonts w:ascii="Arial" w:hAnsi="Arial" w:cs="Arial"/>
          <w:sz w:val="24"/>
          <w:szCs w:val="24"/>
        </w:rPr>
        <w:t>2011 yılı Genel Seçim sonuçlarına göre TBMM’deki 550 milletvekilinin 79’u kadındır (%14,4).</w:t>
      </w:r>
      <w:r w:rsidRPr="000D3545">
        <w:rPr>
          <w:rStyle w:val="DipnotBavurusu"/>
          <w:rFonts w:ascii="Arial" w:hAnsi="Arial" w:cs="Arial"/>
          <w:sz w:val="24"/>
          <w:szCs w:val="24"/>
        </w:rPr>
        <w:footnoteReference w:id="39"/>
      </w:r>
      <w:r w:rsidRPr="000D3545">
        <w:rPr>
          <w:rFonts w:ascii="Arial" w:hAnsi="Arial" w:cs="Arial"/>
          <w:sz w:val="24"/>
          <w:szCs w:val="24"/>
        </w:rPr>
        <w:t xml:space="preserve"> Hükümet içerisinde 25 bakandan ise sadece bir tanesi kadındır. </w:t>
      </w:r>
      <w:r w:rsidR="00346CD0" w:rsidRPr="000D3545">
        <w:rPr>
          <w:rFonts w:ascii="Arial" w:hAnsi="Arial" w:cs="Arial"/>
          <w:sz w:val="24"/>
          <w:szCs w:val="24"/>
        </w:rPr>
        <w:t xml:space="preserve">TBMM’de </w:t>
      </w:r>
      <w:r w:rsidR="004A3F42" w:rsidRPr="000D3545">
        <w:rPr>
          <w:rFonts w:ascii="Arial" w:hAnsi="Arial" w:cs="Arial"/>
          <w:sz w:val="24"/>
          <w:szCs w:val="24"/>
        </w:rPr>
        <w:t>dokuz</w:t>
      </w:r>
      <w:r w:rsidRPr="00550E1A">
        <w:rPr>
          <w:rFonts w:ascii="Arial" w:hAnsi="Arial" w:cs="Arial"/>
          <w:sz w:val="24"/>
          <w:szCs w:val="24"/>
        </w:rPr>
        <w:t xml:space="preserve"> milletvekili ile temsil edilen </w:t>
      </w:r>
      <w:r w:rsidR="004A3F42" w:rsidRPr="00550E1A">
        <w:rPr>
          <w:rFonts w:ascii="Arial" w:hAnsi="Arial" w:cs="Arial"/>
          <w:sz w:val="24"/>
          <w:szCs w:val="24"/>
        </w:rPr>
        <w:t>Samsun’</w:t>
      </w:r>
      <w:r w:rsidR="00C53ED3" w:rsidRPr="00550E1A">
        <w:rPr>
          <w:rFonts w:ascii="Arial" w:hAnsi="Arial" w:cs="Arial"/>
          <w:sz w:val="24"/>
          <w:szCs w:val="24"/>
        </w:rPr>
        <w:t>un</w:t>
      </w:r>
      <w:r w:rsidR="004A3F42" w:rsidRPr="00550E1A">
        <w:rPr>
          <w:rFonts w:ascii="Arial" w:hAnsi="Arial" w:cs="Arial"/>
          <w:sz w:val="24"/>
          <w:szCs w:val="24"/>
        </w:rPr>
        <w:t xml:space="preserve"> </w:t>
      </w:r>
      <w:r w:rsidRPr="00FC43D5">
        <w:rPr>
          <w:rFonts w:ascii="Arial" w:hAnsi="Arial" w:cs="Arial"/>
          <w:sz w:val="24"/>
          <w:szCs w:val="24"/>
        </w:rPr>
        <w:t xml:space="preserve">bir kadın milletvekili bulunmaktadır. </w:t>
      </w:r>
    </w:p>
    <w:p w14:paraId="32F13C5C" w14:textId="57AA74DA" w:rsidR="00E6766A" w:rsidRPr="000D3545" w:rsidRDefault="00E6766A" w:rsidP="00300A57">
      <w:pPr>
        <w:pStyle w:val="Standard"/>
        <w:spacing w:before="240" w:after="120" w:line="360" w:lineRule="auto"/>
        <w:jc w:val="both"/>
        <w:rPr>
          <w:rFonts w:ascii="Arial" w:hAnsi="Arial" w:cs="Arial"/>
          <w:sz w:val="24"/>
          <w:szCs w:val="24"/>
        </w:rPr>
      </w:pPr>
      <w:r w:rsidRPr="00FC43D5">
        <w:rPr>
          <w:rFonts w:ascii="Arial" w:hAnsi="Arial" w:cs="Arial"/>
          <w:sz w:val="24"/>
          <w:szCs w:val="24"/>
        </w:rPr>
        <w:t xml:space="preserve">2009 Yerel Seçim Sonuçları’na göre, Türkiye genelinde seçilen 2.950 belediye başkanından 26’sı (%0,9) kadındır. </w:t>
      </w:r>
      <w:r w:rsidR="004A3F42" w:rsidRPr="00FC43D5">
        <w:rPr>
          <w:rFonts w:ascii="Arial" w:hAnsi="Arial" w:cs="Arial"/>
          <w:sz w:val="24"/>
          <w:szCs w:val="24"/>
        </w:rPr>
        <w:t>Samsun’da</w:t>
      </w:r>
      <w:r w:rsidRPr="00FF00A8">
        <w:rPr>
          <w:rFonts w:ascii="Arial" w:hAnsi="Arial" w:cs="Arial"/>
          <w:sz w:val="24"/>
          <w:szCs w:val="24"/>
        </w:rPr>
        <w:t xml:space="preserve"> kadın belediye başkanı bulunmam</w:t>
      </w:r>
      <w:r w:rsidRPr="00DB53B5">
        <w:rPr>
          <w:rFonts w:ascii="Arial" w:hAnsi="Arial" w:cs="Arial"/>
          <w:sz w:val="24"/>
          <w:szCs w:val="24"/>
        </w:rPr>
        <w:t>aktadır.</w:t>
      </w:r>
      <w:r w:rsidRPr="000D3545">
        <w:rPr>
          <w:rStyle w:val="DipnotBavurusu"/>
          <w:rFonts w:ascii="Arial" w:hAnsi="Arial" w:cs="Arial"/>
          <w:sz w:val="24"/>
          <w:szCs w:val="24"/>
        </w:rPr>
        <w:t xml:space="preserve"> </w:t>
      </w:r>
      <w:r w:rsidRPr="000D3545">
        <w:rPr>
          <w:rStyle w:val="DipnotBavurusu"/>
          <w:rFonts w:ascii="Arial" w:hAnsi="Arial" w:cs="Arial"/>
          <w:sz w:val="24"/>
          <w:szCs w:val="24"/>
        </w:rPr>
        <w:footnoteReference w:id="40"/>
      </w:r>
    </w:p>
    <w:p w14:paraId="6BA55D5A" w14:textId="4D964FBE" w:rsidR="00E6766A" w:rsidRPr="000D3545" w:rsidRDefault="00AB2D0E" w:rsidP="00300A57">
      <w:pPr>
        <w:pStyle w:val="Standard"/>
        <w:spacing w:before="240" w:after="120" w:line="360" w:lineRule="auto"/>
        <w:jc w:val="both"/>
        <w:rPr>
          <w:rFonts w:ascii="Arial" w:hAnsi="Arial" w:cs="Arial"/>
          <w:sz w:val="24"/>
          <w:szCs w:val="24"/>
        </w:rPr>
      </w:pPr>
      <w:r w:rsidRPr="00550E1A">
        <w:rPr>
          <w:rFonts w:ascii="Arial" w:hAnsi="Arial" w:cs="Arial"/>
          <w:sz w:val="24"/>
          <w:szCs w:val="24"/>
        </w:rPr>
        <w:t xml:space="preserve">2014 yerel </w:t>
      </w:r>
      <w:r w:rsidRPr="00FC43D5">
        <w:rPr>
          <w:rFonts w:ascii="Arial" w:hAnsi="Arial" w:cs="Arial"/>
          <w:sz w:val="24"/>
          <w:szCs w:val="24"/>
        </w:rPr>
        <w:t>seçimlerinde,</w:t>
      </w:r>
      <w:r w:rsidR="004A3F42" w:rsidRPr="00FC43D5">
        <w:rPr>
          <w:rFonts w:ascii="Arial" w:hAnsi="Arial" w:cs="Arial"/>
          <w:sz w:val="24"/>
          <w:szCs w:val="24"/>
        </w:rPr>
        <w:t xml:space="preserve"> İl genelinde toplam </w:t>
      </w:r>
      <w:r w:rsidRPr="00FC43D5">
        <w:rPr>
          <w:rFonts w:ascii="Arial" w:hAnsi="Arial" w:cs="Arial"/>
          <w:sz w:val="24"/>
          <w:szCs w:val="24"/>
        </w:rPr>
        <w:t>352</w:t>
      </w:r>
      <w:r w:rsidR="00E6766A" w:rsidRPr="00DB53B5">
        <w:rPr>
          <w:rFonts w:ascii="Arial" w:hAnsi="Arial" w:cs="Arial"/>
          <w:sz w:val="24"/>
          <w:szCs w:val="24"/>
        </w:rPr>
        <w:t xml:space="preserve"> üyesi bulunan belediye meclislerinde toplam </w:t>
      </w:r>
      <w:r w:rsidR="004A3F42" w:rsidRPr="000D3545">
        <w:rPr>
          <w:rFonts w:ascii="Arial" w:hAnsi="Arial" w:cs="Arial"/>
          <w:sz w:val="24"/>
          <w:szCs w:val="24"/>
        </w:rPr>
        <w:t>33</w:t>
      </w:r>
      <w:r w:rsidR="00E6766A" w:rsidRPr="000D3545">
        <w:rPr>
          <w:rFonts w:ascii="Arial" w:hAnsi="Arial" w:cs="Arial"/>
          <w:sz w:val="24"/>
          <w:szCs w:val="24"/>
        </w:rPr>
        <w:t xml:space="preserve"> kadın üye vardır (%</w:t>
      </w:r>
      <w:r w:rsidRPr="000D3545">
        <w:rPr>
          <w:rFonts w:ascii="Arial" w:hAnsi="Arial" w:cs="Arial"/>
          <w:sz w:val="24"/>
          <w:szCs w:val="24"/>
        </w:rPr>
        <w:t>9,3</w:t>
      </w:r>
      <w:r w:rsidR="00E6766A" w:rsidRPr="000D3545">
        <w:rPr>
          <w:rFonts w:ascii="Arial" w:hAnsi="Arial" w:cs="Arial"/>
          <w:sz w:val="24"/>
          <w:szCs w:val="24"/>
        </w:rPr>
        <w:t>).</w:t>
      </w:r>
      <w:r w:rsidR="00E6766A" w:rsidRPr="000D3545">
        <w:rPr>
          <w:rStyle w:val="DipnotBavurusu"/>
          <w:rFonts w:ascii="Arial" w:hAnsi="Arial" w:cs="Arial"/>
          <w:sz w:val="24"/>
          <w:szCs w:val="24"/>
        </w:rPr>
        <w:footnoteReference w:id="41"/>
      </w:r>
      <w:r w:rsidR="00E6766A" w:rsidRPr="000D3545">
        <w:rPr>
          <w:rFonts w:ascii="Arial" w:hAnsi="Arial" w:cs="Arial"/>
          <w:sz w:val="24"/>
          <w:szCs w:val="24"/>
        </w:rPr>
        <w:t xml:space="preserve">  </w:t>
      </w:r>
    </w:p>
    <w:p w14:paraId="73C3D4F8" w14:textId="0CB29DFC" w:rsidR="00E05BCC" w:rsidRPr="000D3545" w:rsidRDefault="004A3F42" w:rsidP="00300A57">
      <w:pPr>
        <w:pStyle w:val="Standard"/>
        <w:widowControl w:val="0"/>
        <w:spacing w:before="240" w:after="120" w:line="360" w:lineRule="auto"/>
        <w:jc w:val="both"/>
        <w:rPr>
          <w:rFonts w:ascii="Arial" w:hAnsi="Arial" w:cs="Arial"/>
          <w:sz w:val="24"/>
          <w:szCs w:val="24"/>
        </w:rPr>
      </w:pPr>
      <w:r w:rsidRPr="00FC43D5">
        <w:rPr>
          <w:rFonts w:ascii="Arial" w:hAnsi="Arial" w:cs="Arial"/>
          <w:sz w:val="24"/>
          <w:szCs w:val="24"/>
        </w:rPr>
        <w:t>İlde</w:t>
      </w:r>
      <w:r w:rsidR="00AB2D0E" w:rsidRPr="00FC43D5">
        <w:rPr>
          <w:rFonts w:ascii="Arial" w:hAnsi="Arial" w:cs="Arial"/>
          <w:sz w:val="24"/>
          <w:szCs w:val="24"/>
        </w:rPr>
        <w:t>ki</w:t>
      </w:r>
      <w:r w:rsidR="00AB2D0E" w:rsidRPr="00FF00A8">
        <w:rPr>
          <w:rFonts w:ascii="Arial" w:hAnsi="Arial" w:cs="Arial"/>
          <w:sz w:val="24"/>
          <w:szCs w:val="24"/>
        </w:rPr>
        <w:t xml:space="preserve"> </w:t>
      </w:r>
      <w:r w:rsidR="00AB2D0E" w:rsidRPr="000D3545">
        <w:rPr>
          <w:rFonts w:ascii="Arial" w:hAnsi="Arial" w:cs="Arial"/>
          <w:sz w:val="24"/>
          <w:szCs w:val="24"/>
        </w:rPr>
        <w:t xml:space="preserve">1234 </w:t>
      </w:r>
      <w:r w:rsidRPr="000D3545">
        <w:rPr>
          <w:rFonts w:ascii="Arial" w:hAnsi="Arial" w:cs="Arial"/>
          <w:sz w:val="24"/>
          <w:szCs w:val="24"/>
        </w:rPr>
        <w:t xml:space="preserve">mahalle muhtarının </w:t>
      </w:r>
      <w:r w:rsidR="00AB2D0E" w:rsidRPr="000D3545">
        <w:rPr>
          <w:rFonts w:ascii="Arial" w:hAnsi="Arial" w:cs="Arial"/>
          <w:sz w:val="24"/>
          <w:szCs w:val="24"/>
        </w:rPr>
        <w:t>Asarcık’ta 1, Atakum’da 2, İlkadım’da 7 olmak üzere toplam 10</w:t>
      </w:r>
      <w:r w:rsidRPr="000D3545">
        <w:rPr>
          <w:rFonts w:ascii="Arial" w:hAnsi="Arial" w:cs="Arial"/>
          <w:sz w:val="24"/>
          <w:szCs w:val="24"/>
        </w:rPr>
        <w:t>’</w:t>
      </w:r>
      <w:r w:rsidR="00AB2D0E" w:rsidRPr="000D3545">
        <w:rPr>
          <w:rFonts w:ascii="Arial" w:hAnsi="Arial" w:cs="Arial"/>
          <w:sz w:val="24"/>
          <w:szCs w:val="24"/>
        </w:rPr>
        <w:t>u</w:t>
      </w:r>
      <w:r w:rsidRPr="000D3545">
        <w:rPr>
          <w:rFonts w:ascii="Arial" w:hAnsi="Arial" w:cs="Arial"/>
          <w:sz w:val="24"/>
          <w:szCs w:val="24"/>
        </w:rPr>
        <w:t xml:space="preserve"> kadındır</w:t>
      </w:r>
      <w:r w:rsidRPr="000D3545">
        <w:rPr>
          <w:rFonts w:ascii="Arial" w:hAnsi="Arial" w:cs="Arial"/>
        </w:rPr>
        <w:t xml:space="preserve">. </w:t>
      </w:r>
    </w:p>
    <w:p w14:paraId="3ACE3664" w14:textId="3B637E3A" w:rsidR="00E05BCC" w:rsidRPr="000D3545" w:rsidRDefault="009860D2" w:rsidP="00300A57">
      <w:pPr>
        <w:pStyle w:val="Standard"/>
        <w:widowControl w:val="0"/>
        <w:spacing w:before="240" w:after="120" w:line="360" w:lineRule="auto"/>
        <w:jc w:val="both"/>
        <w:rPr>
          <w:rFonts w:ascii="Arial" w:hAnsi="Arial" w:cs="Arial"/>
          <w:sz w:val="24"/>
          <w:szCs w:val="24"/>
        </w:rPr>
      </w:pPr>
      <w:r w:rsidRPr="000D3545">
        <w:rPr>
          <w:rFonts w:ascii="Arial" w:hAnsi="Arial" w:cs="Arial"/>
          <w:sz w:val="24"/>
          <w:szCs w:val="24"/>
        </w:rPr>
        <w:t>TEPAV araştırmasının sonuçlarına göre</w:t>
      </w:r>
      <w:r w:rsidR="00CD49F6" w:rsidRPr="00BF0DA0">
        <w:rPr>
          <w:rFonts w:ascii="Arial" w:hAnsi="Arial" w:cs="Arial"/>
          <w:sz w:val="24"/>
          <w:szCs w:val="24"/>
          <w:vertAlign w:val="superscript"/>
        </w:rPr>
        <w:fldChar w:fldCharType="begin"/>
      </w:r>
      <w:r w:rsidR="00CD49F6" w:rsidRPr="00BF0DA0">
        <w:rPr>
          <w:rFonts w:ascii="Arial" w:hAnsi="Arial" w:cs="Arial"/>
          <w:sz w:val="24"/>
          <w:szCs w:val="24"/>
          <w:vertAlign w:val="superscript"/>
        </w:rPr>
        <w:instrText xml:space="preserve"> NOTEREF _Ref390090290 \h </w:instrText>
      </w:r>
      <w:r w:rsidR="00CD49F6">
        <w:rPr>
          <w:rFonts w:ascii="Arial" w:hAnsi="Arial" w:cs="Arial"/>
          <w:sz w:val="24"/>
          <w:szCs w:val="24"/>
          <w:vertAlign w:val="superscript"/>
        </w:rPr>
        <w:instrText xml:space="preserve"> \* MERGEFORMAT </w:instrText>
      </w:r>
      <w:r w:rsidR="00CD49F6" w:rsidRPr="00BF0DA0">
        <w:rPr>
          <w:rFonts w:ascii="Arial" w:hAnsi="Arial" w:cs="Arial"/>
          <w:sz w:val="24"/>
          <w:szCs w:val="24"/>
          <w:vertAlign w:val="superscript"/>
        </w:rPr>
      </w:r>
      <w:r w:rsidR="00CD49F6" w:rsidRPr="00BF0DA0">
        <w:rPr>
          <w:rFonts w:ascii="Arial" w:hAnsi="Arial" w:cs="Arial"/>
          <w:sz w:val="24"/>
          <w:szCs w:val="24"/>
          <w:vertAlign w:val="superscript"/>
        </w:rPr>
        <w:fldChar w:fldCharType="separate"/>
      </w:r>
      <w:r w:rsidR="00CD49F6" w:rsidRPr="00BF0DA0">
        <w:rPr>
          <w:rFonts w:ascii="Arial" w:hAnsi="Arial" w:cs="Arial"/>
          <w:sz w:val="24"/>
          <w:szCs w:val="24"/>
          <w:vertAlign w:val="superscript"/>
        </w:rPr>
        <w:t>30</w:t>
      </w:r>
      <w:r w:rsidR="00CD49F6" w:rsidRPr="00BF0DA0">
        <w:rPr>
          <w:rFonts w:ascii="Arial" w:hAnsi="Arial" w:cs="Arial"/>
          <w:sz w:val="24"/>
          <w:szCs w:val="24"/>
          <w:vertAlign w:val="superscript"/>
        </w:rPr>
        <w:fldChar w:fldCharType="end"/>
      </w:r>
      <w:r w:rsidRPr="000D3545">
        <w:rPr>
          <w:rFonts w:ascii="Arial" w:hAnsi="Arial" w:cs="Arial"/>
          <w:sz w:val="24"/>
          <w:szCs w:val="24"/>
        </w:rPr>
        <w:t xml:space="preserve"> i</w:t>
      </w:r>
      <w:r w:rsidR="00A218BB" w:rsidRPr="000D3545">
        <w:rPr>
          <w:rFonts w:ascii="Arial" w:hAnsi="Arial" w:cs="Arial"/>
          <w:sz w:val="24"/>
          <w:szCs w:val="24"/>
        </w:rPr>
        <w:t xml:space="preserve">stihdam yapısına bakıldığında memurların %11’i, sözleşmeli personelin %23’ü kadınlardan oluşmaktadır. </w:t>
      </w:r>
      <w:r w:rsidR="004A3F42" w:rsidRPr="000D3545">
        <w:rPr>
          <w:rFonts w:ascii="Arial" w:hAnsi="Arial" w:cs="Arial"/>
          <w:sz w:val="24"/>
          <w:szCs w:val="24"/>
        </w:rPr>
        <w:t xml:space="preserve">20 </w:t>
      </w:r>
      <w:r w:rsidR="00A218BB" w:rsidRPr="000D3545">
        <w:rPr>
          <w:rFonts w:ascii="Arial" w:hAnsi="Arial" w:cs="Arial"/>
          <w:sz w:val="24"/>
          <w:szCs w:val="24"/>
        </w:rPr>
        <w:t>daire başkanından sadece ikisi kadındır.</w:t>
      </w:r>
      <w:r w:rsidR="00040398" w:rsidRPr="000D3545">
        <w:rPr>
          <w:rStyle w:val="DipnotBavurusu"/>
          <w:rFonts w:ascii="Arial" w:hAnsi="Arial" w:cs="Arial"/>
          <w:sz w:val="24"/>
          <w:szCs w:val="24"/>
        </w:rPr>
        <w:footnoteReference w:id="42"/>
      </w:r>
    </w:p>
    <w:p w14:paraId="46508E9C" w14:textId="1507B555" w:rsidR="00E05BCC" w:rsidRPr="000D3545" w:rsidRDefault="00A218BB" w:rsidP="00300A57">
      <w:pPr>
        <w:pStyle w:val="Standard"/>
        <w:widowControl w:val="0"/>
        <w:spacing w:before="240" w:after="120" w:line="360" w:lineRule="auto"/>
        <w:jc w:val="both"/>
        <w:rPr>
          <w:rFonts w:ascii="Arial" w:hAnsi="Arial" w:cs="Arial"/>
          <w:sz w:val="24"/>
          <w:szCs w:val="24"/>
        </w:rPr>
      </w:pPr>
      <w:r w:rsidRPr="000D3545">
        <w:rPr>
          <w:rFonts w:ascii="Arial" w:hAnsi="Arial" w:cs="Arial"/>
          <w:sz w:val="24"/>
          <w:szCs w:val="24"/>
        </w:rPr>
        <w:t>TEPAV tarafından yapılan odak grubu görüşmelerinde, kadınların yerel yönetimlerin sorumluluk alanlarına dair somut beklentilerinin olduğu gözlenmiş</w:t>
      </w:r>
      <w:proofErr w:type="gramStart"/>
      <w:r w:rsidRPr="000D3545">
        <w:rPr>
          <w:rFonts w:ascii="Arial" w:hAnsi="Arial" w:cs="Arial"/>
          <w:sz w:val="24"/>
          <w:szCs w:val="24"/>
        </w:rPr>
        <w:t>tir</w:t>
      </w:r>
      <w:proofErr w:type="gramEnd"/>
      <w:r w:rsidRPr="000D3545">
        <w:rPr>
          <w:rFonts w:ascii="Arial" w:hAnsi="Arial" w:cs="Arial"/>
          <w:sz w:val="24"/>
          <w:szCs w:val="24"/>
        </w:rPr>
        <w:t>. Görüşmeye katılan</w:t>
      </w:r>
      <w:r w:rsidR="00393CF4" w:rsidRPr="000D3545">
        <w:rPr>
          <w:rFonts w:ascii="Arial" w:hAnsi="Arial" w:cs="Arial"/>
          <w:sz w:val="24"/>
          <w:szCs w:val="24"/>
        </w:rPr>
        <w:t xml:space="preserve"> </w:t>
      </w:r>
      <w:r w:rsidRPr="000D3545">
        <w:rPr>
          <w:rFonts w:ascii="Arial" w:hAnsi="Arial" w:cs="Arial"/>
          <w:sz w:val="24"/>
          <w:szCs w:val="24"/>
        </w:rPr>
        <w:t xml:space="preserve">birçok kadın, yerel yönetim seçimlerinde oy verecekleri kişilerin partilerden daha belirleyici </w:t>
      </w:r>
      <w:r w:rsidRPr="000D3545">
        <w:rPr>
          <w:rFonts w:ascii="Arial" w:hAnsi="Arial" w:cs="Arial"/>
          <w:sz w:val="24"/>
          <w:szCs w:val="24"/>
        </w:rPr>
        <w:lastRenderedPageBreak/>
        <w:t>olduklarını belirtmiş</w:t>
      </w:r>
      <w:proofErr w:type="gramStart"/>
      <w:r w:rsidRPr="000D3545">
        <w:rPr>
          <w:rFonts w:ascii="Arial" w:hAnsi="Arial" w:cs="Arial"/>
          <w:sz w:val="24"/>
          <w:szCs w:val="24"/>
        </w:rPr>
        <w:t>tir</w:t>
      </w:r>
      <w:proofErr w:type="gramEnd"/>
      <w:r w:rsidRPr="000D3545">
        <w:rPr>
          <w:rFonts w:ascii="Arial" w:hAnsi="Arial" w:cs="Arial"/>
          <w:sz w:val="24"/>
          <w:szCs w:val="24"/>
        </w:rPr>
        <w:t>. Buna ra</w:t>
      </w:r>
      <w:r w:rsidR="00D51F8D" w:rsidRPr="000D3545">
        <w:rPr>
          <w:rFonts w:ascii="Arial" w:hAnsi="Arial" w:cs="Arial"/>
          <w:sz w:val="24"/>
          <w:szCs w:val="24"/>
        </w:rPr>
        <w:t>ğ</w:t>
      </w:r>
      <w:r w:rsidRPr="000D3545">
        <w:rPr>
          <w:rFonts w:ascii="Arial" w:hAnsi="Arial" w:cs="Arial"/>
          <w:sz w:val="24"/>
          <w:szCs w:val="24"/>
        </w:rPr>
        <w:t>men kadınlar yerel yönetimlerde iyi işler yapabileceğine inanılan bir kadının seçilme şansının yüksek olmadığını düşünmektedirler. Belirleyici olanın partiler içindeki güç dengesi olduğunu söyleyen kadınların bu ifadesi, karar mekanizmalarına katılım konusunda pek de iyimser olmadıklarını göstermektedir.</w:t>
      </w:r>
    </w:p>
    <w:p w14:paraId="1B7BC2E0" w14:textId="63C4291C" w:rsidR="00E05BCC" w:rsidRPr="000D3545" w:rsidRDefault="00A218BB" w:rsidP="00300A57">
      <w:pPr>
        <w:pStyle w:val="Standard"/>
        <w:widowControl w:val="0"/>
        <w:spacing w:before="240" w:after="120" w:line="360" w:lineRule="auto"/>
        <w:jc w:val="both"/>
        <w:rPr>
          <w:rFonts w:ascii="Arial" w:hAnsi="Arial" w:cs="Arial"/>
          <w:sz w:val="24"/>
          <w:szCs w:val="24"/>
        </w:rPr>
      </w:pPr>
      <w:r w:rsidRPr="000D3545">
        <w:rPr>
          <w:rFonts w:ascii="Arial" w:hAnsi="Arial" w:cs="Arial"/>
          <w:sz w:val="24"/>
          <w:szCs w:val="24"/>
        </w:rPr>
        <w:t>Kadınların yaşamını doğrudan etkileyen ve biçimlendiren, nasıl bir yaşam süreceklerini belirleyen kişisel kararların alınış biçimine bakıldığında şöyle bir tablo karş</w:t>
      </w:r>
      <w:proofErr w:type="gramStart"/>
      <w:r w:rsidRPr="000D3545">
        <w:rPr>
          <w:rFonts w:ascii="Arial" w:hAnsi="Arial" w:cs="Arial"/>
          <w:sz w:val="24"/>
          <w:szCs w:val="24"/>
        </w:rPr>
        <w:t xml:space="preserve">ımıza </w:t>
      </w:r>
      <w:r w:rsidR="0055005A" w:rsidRPr="000D3545">
        <w:rPr>
          <w:rFonts w:ascii="Arial" w:hAnsi="Arial" w:cs="Arial"/>
          <w:sz w:val="24"/>
          <w:szCs w:val="24"/>
        </w:rPr>
        <w:t xml:space="preserve">          </w:t>
      </w:r>
      <w:r w:rsidRPr="000D3545">
        <w:rPr>
          <w:rFonts w:ascii="Arial" w:hAnsi="Arial" w:cs="Arial"/>
          <w:sz w:val="24"/>
          <w:szCs w:val="24"/>
        </w:rPr>
        <w:t>çıkmaktadır</w:t>
      </w:r>
      <w:proofErr w:type="gramEnd"/>
      <w:r w:rsidR="00040398">
        <w:rPr>
          <w:rFonts w:ascii="Arial" w:hAnsi="Arial" w:cs="Arial"/>
          <w:sz w:val="24"/>
          <w:szCs w:val="24"/>
        </w:rPr>
        <w:t>:</w:t>
      </w:r>
    </w:p>
    <w:p w14:paraId="75EFDACC" w14:textId="776A0FF4" w:rsidR="00E05BCC" w:rsidRPr="000D3545" w:rsidRDefault="00A218BB" w:rsidP="00BF0DA0">
      <w:pPr>
        <w:pStyle w:val="Standard"/>
        <w:widowControl w:val="0"/>
        <w:numPr>
          <w:ilvl w:val="0"/>
          <w:numId w:val="104"/>
        </w:numPr>
        <w:spacing w:before="240" w:after="120" w:line="360" w:lineRule="auto"/>
        <w:jc w:val="both"/>
        <w:rPr>
          <w:rFonts w:ascii="Arial" w:hAnsi="Arial" w:cs="Arial"/>
          <w:sz w:val="24"/>
          <w:szCs w:val="24"/>
        </w:rPr>
      </w:pPr>
      <w:r w:rsidRPr="000D3545">
        <w:rPr>
          <w:rFonts w:ascii="Arial" w:hAnsi="Arial" w:cs="Arial"/>
          <w:sz w:val="24"/>
          <w:szCs w:val="24"/>
        </w:rPr>
        <w:t>Samsun’da evlilik kararı büyük ölçüde kadınlar tarafından veya kadınların onayı alınarak verilmektedir. Evli ya da şu an evli olmasa da daha önce evlenmiş kadınların %40</w:t>
      </w:r>
      <w:r w:rsidR="00D51F8D" w:rsidRPr="000D3545">
        <w:rPr>
          <w:rFonts w:ascii="Arial" w:hAnsi="Arial" w:cs="Arial"/>
          <w:sz w:val="24"/>
          <w:szCs w:val="24"/>
        </w:rPr>
        <w:t>,</w:t>
      </w:r>
      <w:r w:rsidRPr="000D3545">
        <w:rPr>
          <w:rFonts w:ascii="Arial" w:hAnsi="Arial" w:cs="Arial"/>
          <w:sz w:val="24"/>
          <w:szCs w:val="24"/>
        </w:rPr>
        <w:t>5’i görücü usulüyle ancak onayı alınarak; %38</w:t>
      </w:r>
      <w:r w:rsidR="00D51F8D" w:rsidRPr="000D3545">
        <w:rPr>
          <w:rFonts w:ascii="Arial" w:hAnsi="Arial" w:cs="Arial"/>
          <w:sz w:val="24"/>
          <w:szCs w:val="24"/>
        </w:rPr>
        <w:t>,</w:t>
      </w:r>
      <w:r w:rsidRPr="000D3545">
        <w:rPr>
          <w:rFonts w:ascii="Arial" w:hAnsi="Arial" w:cs="Arial"/>
          <w:sz w:val="24"/>
          <w:szCs w:val="24"/>
        </w:rPr>
        <w:t>8’i kendi tanışıp anlaşarak evlendiklerini söylemişlerdir. Zorla evlendirilen kadınların oranı %1</w:t>
      </w:r>
      <w:r w:rsidR="00D51F8D" w:rsidRPr="000D3545">
        <w:rPr>
          <w:rFonts w:ascii="Arial" w:hAnsi="Arial" w:cs="Arial"/>
          <w:sz w:val="24"/>
          <w:szCs w:val="24"/>
        </w:rPr>
        <w:t>,</w:t>
      </w:r>
      <w:r w:rsidRPr="000D3545">
        <w:rPr>
          <w:rFonts w:ascii="Arial" w:hAnsi="Arial" w:cs="Arial"/>
          <w:sz w:val="24"/>
          <w:szCs w:val="24"/>
        </w:rPr>
        <w:t>2’dir. Evlenme yaşlarına bakıldığında çocuk gelinlerin yüksek oranda olduğu görülmektedir. Evli kadınların %19’u 18 yaşından daha küçük bir yaşta evlenmiş</w:t>
      </w:r>
      <w:proofErr w:type="gramStart"/>
      <w:r w:rsidRPr="000D3545">
        <w:rPr>
          <w:rFonts w:ascii="Arial" w:hAnsi="Arial" w:cs="Arial"/>
          <w:sz w:val="24"/>
          <w:szCs w:val="24"/>
        </w:rPr>
        <w:t>tir</w:t>
      </w:r>
      <w:proofErr w:type="gramEnd"/>
      <w:r w:rsidRPr="000D3545">
        <w:rPr>
          <w:rFonts w:ascii="Arial" w:hAnsi="Arial" w:cs="Arial"/>
          <w:sz w:val="24"/>
          <w:szCs w:val="24"/>
        </w:rPr>
        <w:t>. Ancak 50 yaş üstü kadınlarda çocuk gelin oranı %45, 40-50 yaş aralığında %28 iken, 18-30 yaş aralığında bu oran sadece %7’dir. Bu değişim, Samsun’da çocuk gelinler konusunda önemli mesafeler alındığını göstermektedir.</w:t>
      </w:r>
    </w:p>
    <w:p w14:paraId="0DA9B2A2" w14:textId="3AF2FC5A" w:rsidR="00E05BCC" w:rsidRPr="000D3545" w:rsidRDefault="00A218BB" w:rsidP="00BF0DA0">
      <w:pPr>
        <w:pStyle w:val="Standard"/>
        <w:widowControl w:val="0"/>
        <w:numPr>
          <w:ilvl w:val="0"/>
          <w:numId w:val="104"/>
        </w:numPr>
        <w:tabs>
          <w:tab w:val="left" w:pos="220"/>
          <w:tab w:val="left" w:pos="720"/>
        </w:tabs>
        <w:spacing w:before="240" w:after="120" w:line="360" w:lineRule="auto"/>
        <w:jc w:val="both"/>
        <w:rPr>
          <w:rFonts w:ascii="Arial" w:hAnsi="Arial" w:cs="Arial"/>
          <w:sz w:val="24"/>
          <w:szCs w:val="24"/>
        </w:rPr>
      </w:pPr>
      <w:r w:rsidRPr="000D3545">
        <w:rPr>
          <w:rFonts w:ascii="Arial" w:hAnsi="Arial" w:cs="Arial"/>
          <w:sz w:val="24"/>
          <w:szCs w:val="24"/>
        </w:rPr>
        <w:t>Evli kadınların %13’ü evin gelir ve giderini kendisinin, %79’u ise erkeğin/eşinin yönettiğini ifade etmiş</w:t>
      </w:r>
      <w:proofErr w:type="gramStart"/>
      <w:r w:rsidRPr="000D3545">
        <w:rPr>
          <w:rFonts w:ascii="Arial" w:hAnsi="Arial" w:cs="Arial"/>
          <w:sz w:val="24"/>
          <w:szCs w:val="24"/>
        </w:rPr>
        <w:t>tir</w:t>
      </w:r>
      <w:proofErr w:type="gramEnd"/>
      <w:r w:rsidRPr="000D3545">
        <w:rPr>
          <w:rFonts w:ascii="Arial" w:hAnsi="Arial" w:cs="Arial"/>
          <w:sz w:val="24"/>
          <w:szCs w:val="24"/>
        </w:rPr>
        <w:t>. Ev, arsa alımı gibi büyük harcamaları gerektiren kararlar, hanelerin %58’inde erkek ve kadın tarafından ortaklaşa, %35’inde ise sadece erkekler tarafından verilmektedir.</w:t>
      </w:r>
    </w:p>
    <w:p w14:paraId="4236A155" w14:textId="16C7D427" w:rsidR="00E05BCC" w:rsidRPr="000D3545" w:rsidRDefault="00A218BB" w:rsidP="00BF0DA0">
      <w:pPr>
        <w:pStyle w:val="Standard"/>
        <w:widowControl w:val="0"/>
        <w:numPr>
          <w:ilvl w:val="0"/>
          <w:numId w:val="104"/>
        </w:numPr>
        <w:tabs>
          <w:tab w:val="left" w:pos="220"/>
          <w:tab w:val="left" w:pos="720"/>
        </w:tabs>
        <w:spacing w:before="240" w:after="120" w:line="360" w:lineRule="auto"/>
        <w:jc w:val="both"/>
        <w:rPr>
          <w:rFonts w:ascii="Arial" w:hAnsi="Arial" w:cs="Arial"/>
          <w:sz w:val="24"/>
          <w:szCs w:val="24"/>
        </w:rPr>
      </w:pPr>
      <w:r w:rsidRPr="000D3545">
        <w:rPr>
          <w:rFonts w:ascii="Arial" w:hAnsi="Arial" w:cs="Arial"/>
          <w:sz w:val="24"/>
          <w:szCs w:val="24"/>
        </w:rPr>
        <w:t>Çocuklarla ilgili kararlarda kadınların daha etkin olduğu görülmektedir. Hanelerin %25’inde kararları kadınlar, %18’inde erkekler verirken, %53’ünde birlikte verilmektedir. Çocuk bakımından kadınların sorumlu olmasının, kararlara katılımlarını arttırdığı söylenebilir.</w:t>
      </w:r>
    </w:p>
    <w:p w14:paraId="44D8015C" w14:textId="0B228C47" w:rsidR="00E05BCC" w:rsidRPr="000D3545" w:rsidRDefault="00A218BB" w:rsidP="00BF0DA0">
      <w:pPr>
        <w:pStyle w:val="Standard"/>
        <w:widowControl w:val="0"/>
        <w:numPr>
          <w:ilvl w:val="0"/>
          <w:numId w:val="104"/>
        </w:numPr>
        <w:tabs>
          <w:tab w:val="left" w:pos="220"/>
          <w:tab w:val="left" w:pos="720"/>
        </w:tabs>
        <w:spacing w:before="240" w:after="120" w:line="360" w:lineRule="auto"/>
        <w:jc w:val="both"/>
        <w:rPr>
          <w:rFonts w:ascii="Arial" w:hAnsi="Arial" w:cs="Arial"/>
          <w:sz w:val="24"/>
          <w:szCs w:val="24"/>
        </w:rPr>
      </w:pPr>
      <w:r w:rsidRPr="000D3545">
        <w:rPr>
          <w:rFonts w:ascii="Arial" w:hAnsi="Arial" w:cs="Arial"/>
          <w:sz w:val="24"/>
          <w:szCs w:val="24"/>
        </w:rPr>
        <w:t>Evli kadınların seçimlerde oy kullanma davranışına bakıldığında %68’i oy vereceği siyasi partiyi kendisinin belirlediğini, %12’si eşinin karar verdiğini, geri kalan %20’si ise birlikte karar verdiklerini ifade etmiş</w:t>
      </w:r>
      <w:proofErr w:type="gramStart"/>
      <w:r w:rsidRPr="000D3545">
        <w:rPr>
          <w:rFonts w:ascii="Arial" w:hAnsi="Arial" w:cs="Arial"/>
          <w:sz w:val="24"/>
          <w:szCs w:val="24"/>
        </w:rPr>
        <w:t>tir</w:t>
      </w:r>
      <w:proofErr w:type="gramEnd"/>
      <w:r w:rsidRPr="000D3545">
        <w:rPr>
          <w:rFonts w:ascii="Arial" w:hAnsi="Arial" w:cs="Arial"/>
          <w:sz w:val="24"/>
          <w:szCs w:val="24"/>
        </w:rPr>
        <w:t>.</w:t>
      </w:r>
    </w:p>
    <w:p w14:paraId="2DB90B34" w14:textId="476C246F" w:rsidR="00E05BCC" w:rsidRPr="000D3545" w:rsidRDefault="00A218BB" w:rsidP="00BF0DA0">
      <w:pPr>
        <w:pStyle w:val="Standard"/>
        <w:widowControl w:val="0"/>
        <w:numPr>
          <w:ilvl w:val="0"/>
          <w:numId w:val="104"/>
        </w:numPr>
        <w:spacing w:before="240" w:after="120" w:line="360" w:lineRule="auto"/>
        <w:jc w:val="both"/>
        <w:rPr>
          <w:rFonts w:ascii="Arial" w:hAnsi="Arial" w:cs="Arial"/>
          <w:sz w:val="24"/>
          <w:szCs w:val="24"/>
        </w:rPr>
      </w:pPr>
      <w:r w:rsidRPr="000D3545">
        <w:rPr>
          <w:rFonts w:ascii="Arial" w:hAnsi="Arial" w:cs="Arial"/>
          <w:sz w:val="24"/>
          <w:szCs w:val="24"/>
        </w:rPr>
        <w:t>Samsun’da kadınların sadece %4’ü herhangi bir sivil toplum kuruluşuna üyedir. % 0,6’sı ise sivil toplum kuruluşu ve/veya sendika yönetiminde yer almıştır.</w:t>
      </w:r>
    </w:p>
    <w:p w14:paraId="2EEF8922" w14:textId="77777777" w:rsidR="00E05BCC" w:rsidRPr="000D3545" w:rsidRDefault="00E05BCC">
      <w:pPr>
        <w:pStyle w:val="Standard"/>
        <w:jc w:val="both"/>
      </w:pPr>
    </w:p>
    <w:p w14:paraId="6BBA6D6D" w14:textId="77777777" w:rsidR="004B18FB" w:rsidRPr="000D3545" w:rsidRDefault="004B18FB" w:rsidP="004B18FB">
      <w:pPr>
        <w:pStyle w:val="Standard"/>
        <w:jc w:val="both"/>
        <w:rPr>
          <w:rFonts w:ascii="Arial" w:hAnsi="Arial" w:cs="Arial"/>
          <w:b/>
          <w:i/>
          <w:iCs/>
          <w:sz w:val="24"/>
          <w:szCs w:val="24"/>
        </w:rPr>
      </w:pPr>
    </w:p>
    <w:p w14:paraId="6A04F16C" w14:textId="5F22B809" w:rsidR="004B18FB" w:rsidRDefault="004B18FB" w:rsidP="004B18FB">
      <w:pPr>
        <w:pStyle w:val="Standard"/>
        <w:shd w:val="clear" w:color="auto" w:fill="BFBFBF" w:themeFill="background1" w:themeFillShade="BF"/>
        <w:spacing w:after="240" w:line="23" w:lineRule="atLeast"/>
        <w:ind w:right="-142"/>
        <w:jc w:val="both"/>
        <w:rPr>
          <w:rFonts w:ascii="Arial" w:hAnsi="Arial"/>
          <w:sz w:val="24"/>
          <w:szCs w:val="24"/>
        </w:rPr>
      </w:pPr>
      <w:r w:rsidRPr="000D3545">
        <w:rPr>
          <w:rFonts w:ascii="Arial" w:hAnsi="Arial" w:cs="Arial"/>
          <w:b/>
          <w:i/>
          <w:iCs/>
          <w:sz w:val="24"/>
          <w:szCs w:val="24"/>
        </w:rPr>
        <w:lastRenderedPageBreak/>
        <w:t xml:space="preserve">Uzun Erimli Hedef: </w:t>
      </w:r>
      <w:r w:rsidRPr="000D3545">
        <w:rPr>
          <w:rFonts w:ascii="Arial" w:hAnsi="Arial"/>
          <w:sz w:val="24"/>
          <w:szCs w:val="24"/>
        </w:rPr>
        <w:t>Kadınların yerel mekanizmalara eşit katılımını sağlamak</w:t>
      </w:r>
    </w:p>
    <w:p w14:paraId="4ED752A6" w14:textId="77777777" w:rsidR="0057084E" w:rsidRPr="000D3545" w:rsidRDefault="0057084E" w:rsidP="0057084E">
      <w:pPr>
        <w:pStyle w:val="Standard"/>
        <w:spacing w:after="240" w:line="23" w:lineRule="atLeast"/>
        <w:ind w:right="-142"/>
        <w:jc w:val="both"/>
        <w:rPr>
          <w:b/>
          <w:sz w:val="24"/>
          <w:szCs w:val="24"/>
        </w:rPr>
      </w:pPr>
    </w:p>
    <w:p w14:paraId="5AAEB2B2" w14:textId="21966DC1" w:rsidR="004B18FB" w:rsidRPr="000D3545" w:rsidRDefault="004B18FB" w:rsidP="004B18FB">
      <w:pPr>
        <w:pStyle w:val="Standard"/>
        <w:shd w:val="clear" w:color="auto" w:fill="E6E6E6"/>
        <w:jc w:val="both"/>
        <w:rPr>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5.1</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a</w:t>
      </w:r>
      <w:r w:rsidRPr="000D3545">
        <w:rPr>
          <w:rFonts w:ascii="Arial" w:eastAsia="Calibri" w:hAnsi="Arial" w:cs="Arial"/>
          <w:w w:val="101"/>
          <w:sz w:val="24"/>
          <w:szCs w:val="24"/>
        </w:rPr>
        <w:t>d</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w w:val="101"/>
          <w:sz w:val="24"/>
          <w:szCs w:val="24"/>
        </w:rPr>
        <w:t>r</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1"/>
          <w:sz w:val="24"/>
          <w:szCs w:val="24"/>
        </w:rPr>
        <w:t xml:space="preserve"> </w:t>
      </w:r>
      <w:r w:rsidRPr="000D3545">
        <w:rPr>
          <w:rFonts w:ascii="Arial" w:eastAsia="Calibri" w:hAnsi="Arial" w:cs="Arial"/>
          <w:w w:val="101"/>
          <w:sz w:val="24"/>
          <w:szCs w:val="24"/>
        </w:rPr>
        <w:t>po</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iti</w:t>
      </w:r>
      <w:r w:rsidRPr="000D3545">
        <w:rPr>
          <w:rFonts w:ascii="Arial" w:eastAsia="Calibri" w:hAnsi="Arial" w:cs="Arial"/>
          <w:spacing w:val="-1"/>
          <w:w w:val="101"/>
          <w:sz w:val="24"/>
          <w:szCs w:val="24"/>
        </w:rPr>
        <w:t>k</w:t>
      </w:r>
      <w:r w:rsidRPr="000D3545">
        <w:rPr>
          <w:rFonts w:ascii="Arial" w:eastAsia="Calibri" w:hAnsi="Arial" w:cs="Arial"/>
          <w:w w:val="101"/>
          <w:sz w:val="24"/>
          <w:szCs w:val="24"/>
        </w:rPr>
        <w:t>a o</w:t>
      </w:r>
      <w:r w:rsidRPr="000D3545">
        <w:rPr>
          <w:rFonts w:ascii="Arial" w:eastAsia="Calibri" w:hAnsi="Arial" w:cs="Arial"/>
          <w:spacing w:val="1"/>
          <w:w w:val="101"/>
          <w:sz w:val="24"/>
          <w:szCs w:val="24"/>
        </w:rPr>
        <w:t>l</w:t>
      </w:r>
      <w:r w:rsidRPr="000D3545">
        <w:rPr>
          <w:rFonts w:ascii="Arial" w:eastAsia="Calibri" w:hAnsi="Arial" w:cs="Arial"/>
          <w:w w:val="101"/>
          <w:sz w:val="24"/>
          <w:szCs w:val="24"/>
        </w:rPr>
        <w:t>u</w:t>
      </w:r>
      <w:r w:rsidRPr="000D3545">
        <w:rPr>
          <w:rFonts w:ascii="Arial" w:eastAsia="Calibri" w:hAnsi="Arial" w:cs="Arial"/>
          <w:spacing w:val="-4"/>
          <w:w w:val="101"/>
          <w:sz w:val="24"/>
          <w:szCs w:val="24"/>
        </w:rPr>
        <w:t>ş</w:t>
      </w:r>
      <w:r w:rsidRPr="000D3545">
        <w:rPr>
          <w:rFonts w:ascii="Arial" w:eastAsia="Calibri" w:hAnsi="Arial" w:cs="Arial"/>
          <w:spacing w:val="1"/>
          <w:w w:val="101"/>
          <w:sz w:val="24"/>
          <w:szCs w:val="24"/>
        </w:rPr>
        <w:t>t</w:t>
      </w:r>
      <w:r w:rsidRPr="000D3545">
        <w:rPr>
          <w:rFonts w:ascii="Arial" w:eastAsia="Calibri" w:hAnsi="Arial" w:cs="Arial"/>
          <w:w w:val="101"/>
          <w:sz w:val="24"/>
          <w:szCs w:val="24"/>
        </w:rPr>
        <w:t>u</w:t>
      </w:r>
      <w:r w:rsidRPr="000D3545">
        <w:rPr>
          <w:rFonts w:ascii="Arial" w:eastAsia="Calibri" w:hAnsi="Arial" w:cs="Arial"/>
          <w:spacing w:val="-1"/>
          <w:w w:val="101"/>
          <w:sz w:val="24"/>
          <w:szCs w:val="24"/>
        </w:rPr>
        <w:t>r</w:t>
      </w:r>
      <w:r w:rsidRPr="000D3545">
        <w:rPr>
          <w:rFonts w:ascii="Arial" w:eastAsia="Calibri" w:hAnsi="Arial" w:cs="Arial"/>
          <w:spacing w:val="-2"/>
          <w:w w:val="101"/>
          <w:sz w:val="24"/>
          <w:szCs w:val="24"/>
        </w:rPr>
        <w:t>m</w:t>
      </w:r>
      <w:r w:rsidRPr="000D3545">
        <w:rPr>
          <w:rFonts w:ascii="Arial" w:eastAsia="Calibri" w:hAnsi="Arial" w:cs="Arial"/>
          <w:w w:val="101"/>
          <w:sz w:val="24"/>
          <w:szCs w:val="24"/>
        </w:rPr>
        <w:t xml:space="preserve">a </w:t>
      </w:r>
      <w:r w:rsidRPr="000D3545">
        <w:rPr>
          <w:rFonts w:ascii="Arial" w:eastAsia="Calibri" w:hAnsi="Arial" w:cs="Arial"/>
          <w:spacing w:val="1"/>
          <w:w w:val="101"/>
          <w:sz w:val="24"/>
          <w:szCs w:val="24"/>
        </w:rPr>
        <w:t>s</w:t>
      </w:r>
      <w:r w:rsidRPr="000D3545">
        <w:rPr>
          <w:rFonts w:ascii="Arial" w:eastAsia="Calibri" w:hAnsi="Arial" w:cs="Arial"/>
          <w:w w:val="101"/>
          <w:sz w:val="24"/>
          <w:szCs w:val="24"/>
        </w:rPr>
        <w:t>ü</w:t>
      </w:r>
      <w:r w:rsidRPr="000D3545">
        <w:rPr>
          <w:rFonts w:ascii="Arial" w:eastAsia="Calibri" w:hAnsi="Arial" w:cs="Arial"/>
          <w:spacing w:val="-1"/>
          <w:w w:val="101"/>
          <w:sz w:val="24"/>
          <w:szCs w:val="24"/>
        </w:rPr>
        <w:t>r</w:t>
      </w:r>
      <w:r w:rsidRPr="000D3545">
        <w:rPr>
          <w:rFonts w:ascii="Arial" w:eastAsia="Calibri" w:hAnsi="Arial" w:cs="Arial"/>
          <w:w w:val="101"/>
          <w:sz w:val="24"/>
          <w:szCs w:val="24"/>
        </w:rPr>
        <w:t>eç</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5"/>
          <w:w w:val="101"/>
          <w:sz w:val="24"/>
          <w:szCs w:val="24"/>
        </w:rPr>
        <w:t>n</w:t>
      </w:r>
      <w:r w:rsidRPr="000D3545">
        <w:rPr>
          <w:rFonts w:ascii="Arial" w:eastAsia="Calibri" w:hAnsi="Arial" w:cs="Arial"/>
          <w:w w:val="101"/>
          <w:sz w:val="24"/>
          <w:szCs w:val="24"/>
        </w:rPr>
        <w:t xml:space="preserve">e </w:t>
      </w:r>
      <w:r w:rsidRPr="000D3545">
        <w:rPr>
          <w:rFonts w:ascii="Arial" w:eastAsia="Calibri" w:hAnsi="Arial" w:cs="Arial"/>
          <w:spacing w:val="-1"/>
          <w:w w:val="101"/>
          <w:sz w:val="24"/>
          <w:szCs w:val="24"/>
        </w:rPr>
        <w:t>v</w:t>
      </w:r>
      <w:r w:rsidRPr="000D3545">
        <w:rPr>
          <w:rFonts w:ascii="Arial" w:eastAsia="Calibri" w:hAnsi="Arial" w:cs="Arial"/>
          <w:w w:val="101"/>
          <w:sz w:val="24"/>
          <w:szCs w:val="24"/>
        </w:rPr>
        <w:t>e e</w:t>
      </w:r>
      <w:r w:rsidRPr="000D3545">
        <w:rPr>
          <w:rFonts w:ascii="Arial" w:eastAsia="Calibri" w:hAnsi="Arial" w:cs="Arial"/>
          <w:spacing w:val="-1"/>
          <w:w w:val="101"/>
          <w:sz w:val="24"/>
          <w:szCs w:val="24"/>
        </w:rPr>
        <w:t>y</w:t>
      </w:r>
      <w:r w:rsidRPr="000D3545">
        <w:rPr>
          <w:rFonts w:ascii="Arial" w:eastAsia="Calibri" w:hAnsi="Arial" w:cs="Arial"/>
          <w:spacing w:val="1"/>
          <w:w w:val="101"/>
          <w:sz w:val="24"/>
          <w:szCs w:val="24"/>
        </w:rPr>
        <w:t>l</w:t>
      </w:r>
      <w:r w:rsidRPr="000D3545">
        <w:rPr>
          <w:rFonts w:ascii="Arial" w:eastAsia="Calibri" w:hAnsi="Arial" w:cs="Arial"/>
          <w:w w:val="101"/>
          <w:sz w:val="24"/>
          <w:szCs w:val="24"/>
        </w:rPr>
        <w:t>e</w:t>
      </w:r>
      <w:r w:rsidRPr="000D3545">
        <w:rPr>
          <w:rFonts w:ascii="Arial" w:eastAsia="Calibri" w:hAnsi="Arial" w:cs="Arial"/>
          <w:spacing w:val="-6"/>
          <w:w w:val="101"/>
          <w:sz w:val="24"/>
          <w:szCs w:val="24"/>
        </w:rPr>
        <w:t>m</w:t>
      </w:r>
      <w:r w:rsidRPr="000D3545">
        <w:rPr>
          <w:rFonts w:ascii="Arial" w:eastAsia="Calibri" w:hAnsi="Arial" w:cs="Arial"/>
          <w:spacing w:val="1"/>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3"/>
          <w:w w:val="101"/>
          <w:sz w:val="24"/>
          <w:szCs w:val="24"/>
        </w:rPr>
        <w:t>i</w:t>
      </w:r>
      <w:r w:rsidRPr="000D3545">
        <w:rPr>
          <w:rFonts w:ascii="Arial" w:eastAsia="Calibri" w:hAnsi="Arial" w:cs="Arial"/>
          <w:w w:val="101"/>
          <w:sz w:val="24"/>
          <w:szCs w:val="24"/>
        </w:rPr>
        <w:t xml:space="preserve">ne </w:t>
      </w:r>
      <w:r w:rsidRPr="000D3545">
        <w:rPr>
          <w:rFonts w:ascii="Arial" w:eastAsia="Calibri" w:hAnsi="Arial" w:cs="Arial"/>
          <w:sz w:val="24"/>
          <w:szCs w:val="24"/>
        </w:rPr>
        <w:t>e</w:t>
      </w:r>
      <w:r w:rsidRPr="000D3545">
        <w:rPr>
          <w:rFonts w:ascii="Arial" w:eastAsia="Calibri" w:hAnsi="Arial" w:cs="Arial"/>
          <w:spacing w:val="1"/>
          <w:sz w:val="24"/>
          <w:szCs w:val="24"/>
        </w:rPr>
        <w:t>ş</w:t>
      </w:r>
      <w:r w:rsidRPr="000D3545">
        <w:rPr>
          <w:rFonts w:ascii="Arial" w:eastAsia="Calibri" w:hAnsi="Arial" w:cs="Arial"/>
          <w:spacing w:val="-3"/>
          <w:sz w:val="24"/>
          <w:szCs w:val="24"/>
        </w:rPr>
        <w:t>i</w:t>
      </w:r>
      <w:r w:rsidRPr="000D3545">
        <w:rPr>
          <w:rFonts w:ascii="Arial" w:eastAsia="Calibri" w:hAnsi="Arial" w:cs="Arial"/>
          <w:sz w:val="24"/>
          <w:szCs w:val="24"/>
        </w:rPr>
        <w:t>t</w:t>
      </w:r>
      <w:r w:rsidRPr="000D3545">
        <w:rPr>
          <w:rFonts w:ascii="Arial" w:eastAsia="Calibri" w:hAnsi="Arial" w:cs="Arial"/>
          <w:spacing w:val="7"/>
          <w:sz w:val="24"/>
          <w:szCs w:val="24"/>
        </w:rPr>
        <w:t xml:space="preserve"> </w:t>
      </w:r>
      <w:r w:rsidRPr="000D3545">
        <w:rPr>
          <w:rFonts w:ascii="Arial" w:eastAsia="Calibri" w:hAnsi="Arial" w:cs="Arial"/>
          <w:spacing w:val="-5"/>
          <w:w w:val="101"/>
          <w:sz w:val="24"/>
          <w:szCs w:val="24"/>
        </w:rPr>
        <w:t>b</w:t>
      </w:r>
      <w:r w:rsidRPr="000D3545">
        <w:rPr>
          <w:rFonts w:ascii="Arial" w:eastAsia="Calibri" w:hAnsi="Arial" w:cs="Arial"/>
          <w:spacing w:val="1"/>
          <w:w w:val="101"/>
          <w:sz w:val="24"/>
          <w:szCs w:val="24"/>
        </w:rPr>
        <w:t>i</w:t>
      </w:r>
      <w:r w:rsidRPr="000D3545">
        <w:rPr>
          <w:rFonts w:ascii="Arial" w:eastAsia="Calibri" w:hAnsi="Arial" w:cs="Arial"/>
          <w:w w:val="101"/>
          <w:sz w:val="24"/>
          <w:szCs w:val="24"/>
        </w:rPr>
        <w:t>ç</w:t>
      </w:r>
      <w:r w:rsidRPr="000D3545">
        <w:rPr>
          <w:rFonts w:ascii="Arial" w:eastAsia="Calibri" w:hAnsi="Arial" w:cs="Arial"/>
          <w:spacing w:val="1"/>
          <w:w w:val="101"/>
          <w:sz w:val="24"/>
          <w:szCs w:val="24"/>
        </w:rPr>
        <w:t>i</w:t>
      </w:r>
      <w:r w:rsidRPr="000D3545">
        <w:rPr>
          <w:rFonts w:ascii="Arial" w:eastAsia="Calibri" w:hAnsi="Arial" w:cs="Arial"/>
          <w:spacing w:val="-6"/>
          <w:w w:val="101"/>
          <w:sz w:val="24"/>
          <w:szCs w:val="24"/>
        </w:rPr>
        <w:t>m</w:t>
      </w:r>
      <w:r w:rsidRPr="000D3545">
        <w:rPr>
          <w:rFonts w:ascii="Arial" w:eastAsia="Calibri" w:hAnsi="Arial" w:cs="Arial"/>
          <w:w w:val="101"/>
          <w:sz w:val="24"/>
          <w:szCs w:val="24"/>
        </w:rPr>
        <w:t>de d</w:t>
      </w:r>
      <w:r w:rsidRPr="000D3545">
        <w:rPr>
          <w:rFonts w:ascii="Arial" w:eastAsia="Calibri" w:hAnsi="Arial" w:cs="Arial"/>
          <w:spacing w:val="-1"/>
          <w:w w:val="101"/>
          <w:sz w:val="24"/>
          <w:szCs w:val="24"/>
        </w:rPr>
        <w:t>â</w:t>
      </w:r>
      <w:r w:rsidRPr="000D3545">
        <w:rPr>
          <w:rFonts w:ascii="Arial" w:eastAsia="Calibri" w:hAnsi="Arial" w:cs="Arial"/>
          <w:w w:val="101"/>
          <w:sz w:val="24"/>
          <w:szCs w:val="24"/>
        </w:rPr>
        <w:t>h</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l </w:t>
      </w:r>
      <w:r w:rsidRPr="000D3545">
        <w:rPr>
          <w:rFonts w:ascii="Arial" w:eastAsia="Calibri" w:hAnsi="Arial" w:cs="Arial"/>
          <w:sz w:val="24"/>
          <w:szCs w:val="24"/>
        </w:rPr>
        <w:t>ed</w:t>
      </w:r>
      <w:r w:rsidRPr="000D3545">
        <w:rPr>
          <w:rFonts w:ascii="Arial" w:eastAsia="Calibri" w:hAnsi="Arial" w:cs="Arial"/>
          <w:spacing w:val="1"/>
          <w:sz w:val="24"/>
          <w:szCs w:val="24"/>
        </w:rPr>
        <w:t>il</w:t>
      </w:r>
      <w:r w:rsidRPr="000D3545">
        <w:rPr>
          <w:rFonts w:ascii="Arial" w:eastAsia="Calibri" w:hAnsi="Arial" w:cs="Arial"/>
          <w:spacing w:val="-6"/>
          <w:sz w:val="24"/>
          <w:szCs w:val="24"/>
        </w:rPr>
        <w:t>m</w:t>
      </w:r>
      <w:r w:rsidRPr="000D3545">
        <w:rPr>
          <w:rFonts w:ascii="Arial" w:eastAsia="Calibri" w:hAnsi="Arial" w:cs="Arial"/>
          <w:sz w:val="24"/>
          <w:szCs w:val="24"/>
        </w:rPr>
        <w:t>e</w:t>
      </w:r>
      <w:r w:rsidRPr="000D3545">
        <w:rPr>
          <w:rFonts w:ascii="Arial" w:eastAsia="Calibri" w:hAnsi="Arial" w:cs="Arial"/>
          <w:spacing w:val="-4"/>
          <w:sz w:val="24"/>
          <w:szCs w:val="24"/>
        </w:rPr>
        <w:t>s</w:t>
      </w:r>
      <w:r w:rsidRPr="000D3545">
        <w:rPr>
          <w:rFonts w:ascii="Arial" w:eastAsia="Calibri" w:hAnsi="Arial" w:cs="Arial"/>
          <w:sz w:val="24"/>
          <w:szCs w:val="24"/>
        </w:rPr>
        <w:t>i</w:t>
      </w:r>
      <w:r w:rsidRPr="000D3545">
        <w:rPr>
          <w:rFonts w:ascii="Arial" w:eastAsia="Calibri" w:hAnsi="Arial" w:cs="Arial"/>
          <w:spacing w:val="10"/>
          <w:sz w:val="24"/>
          <w:szCs w:val="24"/>
        </w:rPr>
        <w:t xml:space="preserve"> </w:t>
      </w:r>
      <w:r w:rsidRPr="000D3545">
        <w:rPr>
          <w:rFonts w:ascii="Arial" w:eastAsia="Calibri" w:hAnsi="Arial" w:cs="Arial"/>
          <w:spacing w:val="-1"/>
          <w:w w:val="101"/>
          <w:sz w:val="24"/>
          <w:szCs w:val="24"/>
        </w:rPr>
        <w:t>v</w:t>
      </w:r>
      <w:r w:rsidRPr="000D3545">
        <w:rPr>
          <w:rFonts w:ascii="Arial" w:eastAsia="Calibri" w:hAnsi="Arial" w:cs="Arial"/>
          <w:w w:val="101"/>
          <w:sz w:val="24"/>
          <w:szCs w:val="24"/>
        </w:rPr>
        <w:t xml:space="preserve">e </w:t>
      </w:r>
      <w:r w:rsidRPr="000D3545">
        <w:rPr>
          <w:rFonts w:ascii="Arial" w:eastAsia="Calibri" w:hAnsi="Arial" w:cs="Arial"/>
          <w:spacing w:val="-1"/>
          <w:w w:val="101"/>
          <w:sz w:val="24"/>
          <w:szCs w:val="24"/>
        </w:rPr>
        <w:t>kay</w:t>
      </w:r>
      <w:r w:rsidRPr="000D3545">
        <w:rPr>
          <w:rFonts w:ascii="Arial" w:eastAsia="Calibri" w:hAnsi="Arial" w:cs="Arial"/>
          <w:w w:val="101"/>
          <w:sz w:val="24"/>
          <w:szCs w:val="24"/>
        </w:rPr>
        <w:t>n</w:t>
      </w:r>
      <w:r w:rsidRPr="000D3545">
        <w:rPr>
          <w:rFonts w:ascii="Arial" w:eastAsia="Calibri" w:hAnsi="Arial" w:cs="Arial"/>
          <w:spacing w:val="-1"/>
          <w:w w:val="101"/>
          <w:sz w:val="24"/>
          <w:szCs w:val="24"/>
        </w:rPr>
        <w:t>ak</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a e</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i</w:t>
      </w:r>
      <w:r w:rsidRPr="000D3545">
        <w:rPr>
          <w:rFonts w:ascii="Arial" w:eastAsia="Calibri" w:hAnsi="Arial" w:cs="Arial"/>
          <w:w w:val="101"/>
          <w:sz w:val="24"/>
          <w:szCs w:val="24"/>
        </w:rPr>
        <w:t>t e</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işi</w:t>
      </w:r>
      <w:r w:rsidRPr="000D3545">
        <w:rPr>
          <w:rFonts w:ascii="Arial" w:eastAsia="Calibri" w:hAnsi="Arial" w:cs="Arial"/>
          <w:spacing w:val="-6"/>
          <w:w w:val="101"/>
          <w:sz w:val="24"/>
          <w:szCs w:val="24"/>
        </w:rPr>
        <w:t>m</w:t>
      </w:r>
      <w:r w:rsidRPr="000D3545">
        <w:rPr>
          <w:rFonts w:ascii="Arial" w:eastAsia="Calibri" w:hAnsi="Arial" w:cs="Arial"/>
          <w:spacing w:val="1"/>
          <w:w w:val="101"/>
          <w:sz w:val="24"/>
          <w:szCs w:val="24"/>
        </w:rPr>
        <w:t>l</w:t>
      </w:r>
      <w:r w:rsidRPr="000D3545">
        <w:rPr>
          <w:rFonts w:ascii="Arial" w:eastAsia="Calibri" w:hAnsi="Arial" w:cs="Arial"/>
          <w:w w:val="101"/>
          <w:sz w:val="24"/>
          <w:szCs w:val="24"/>
        </w:rPr>
        <w:t>e</w:t>
      </w:r>
      <w:r w:rsidRPr="000D3545">
        <w:rPr>
          <w:rFonts w:ascii="Arial" w:eastAsia="Calibri" w:hAnsi="Arial" w:cs="Arial"/>
          <w:spacing w:val="-6"/>
          <w:w w:val="101"/>
          <w:sz w:val="24"/>
          <w:szCs w:val="24"/>
        </w:rPr>
        <w:t>r</w:t>
      </w:r>
      <w:r w:rsidRPr="000D3545">
        <w:rPr>
          <w:rFonts w:ascii="Arial" w:eastAsia="Calibri" w:hAnsi="Arial" w:cs="Arial"/>
          <w:w w:val="101"/>
          <w:sz w:val="24"/>
          <w:szCs w:val="24"/>
        </w:rPr>
        <w:t>inin güç</w:t>
      </w:r>
      <w:r w:rsidRPr="000D3545">
        <w:rPr>
          <w:rFonts w:ascii="Arial" w:eastAsia="Calibri" w:hAnsi="Arial" w:cs="Arial"/>
          <w:spacing w:val="-3"/>
          <w:w w:val="101"/>
          <w:sz w:val="24"/>
          <w:szCs w:val="24"/>
        </w:rPr>
        <w:t>l</w:t>
      </w:r>
      <w:r w:rsidRPr="000D3545">
        <w:rPr>
          <w:rFonts w:ascii="Arial" w:eastAsia="Calibri" w:hAnsi="Arial" w:cs="Arial"/>
          <w:w w:val="101"/>
          <w:sz w:val="24"/>
          <w:szCs w:val="24"/>
        </w:rPr>
        <w:t>en</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mesi</w:t>
      </w:r>
    </w:p>
    <w:p w14:paraId="7B0A372B" w14:textId="77777777" w:rsidR="004B18FB" w:rsidRPr="000D3545" w:rsidRDefault="004B18FB" w:rsidP="004B18FB">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51F36B06" w14:textId="145F94EB" w:rsidR="004B18FB" w:rsidRPr="000D3545" w:rsidRDefault="004B18FB" w:rsidP="004B18FB">
      <w:pPr>
        <w:pStyle w:val="Standard"/>
        <w:spacing w:before="240" w:line="360" w:lineRule="auto"/>
        <w:ind w:left="743" w:hanging="726"/>
        <w:jc w:val="both"/>
        <w:rPr>
          <w:rFonts w:ascii="Arial" w:eastAsia="Calibri" w:hAnsi="Arial" w:cs="Arial"/>
          <w:spacing w:val="1"/>
          <w:w w:val="101"/>
          <w:sz w:val="24"/>
          <w:szCs w:val="24"/>
        </w:rPr>
      </w:pPr>
      <w:r w:rsidRPr="000D3545">
        <w:rPr>
          <w:rFonts w:ascii="Arial" w:hAnsi="Arial" w:cs="Arial"/>
          <w:sz w:val="24"/>
          <w:szCs w:val="24"/>
        </w:rPr>
        <w:t xml:space="preserve">5.1.1. </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a</w:t>
      </w:r>
      <w:r w:rsidRPr="000D3545">
        <w:rPr>
          <w:rFonts w:ascii="Arial" w:eastAsia="Calibri" w:hAnsi="Arial" w:cs="Arial"/>
          <w:w w:val="101"/>
          <w:sz w:val="24"/>
          <w:szCs w:val="24"/>
        </w:rPr>
        <w:t>d</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spacing w:val="-3"/>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pacing w:val="-1"/>
          <w:sz w:val="24"/>
          <w:szCs w:val="24"/>
        </w:rPr>
        <w:t>kara</w:t>
      </w:r>
      <w:r w:rsidRPr="000D3545">
        <w:rPr>
          <w:rFonts w:ascii="Arial" w:eastAsia="Calibri" w:hAnsi="Arial" w:cs="Arial"/>
          <w:sz w:val="24"/>
          <w:szCs w:val="24"/>
        </w:rPr>
        <w:t>r</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2"/>
          <w:w w:val="101"/>
          <w:sz w:val="24"/>
          <w:szCs w:val="24"/>
        </w:rPr>
        <w:t>m</w:t>
      </w:r>
      <w:r w:rsidRPr="000D3545">
        <w:rPr>
          <w:rFonts w:ascii="Arial" w:eastAsia="Calibri" w:hAnsi="Arial" w:cs="Arial"/>
          <w:w w:val="101"/>
          <w:sz w:val="24"/>
          <w:szCs w:val="24"/>
        </w:rPr>
        <w:t xml:space="preserve">a </w:t>
      </w:r>
      <w:r w:rsidRPr="000D3545">
        <w:rPr>
          <w:rFonts w:ascii="Arial" w:eastAsia="Calibri" w:hAnsi="Arial" w:cs="Arial"/>
          <w:spacing w:val="1"/>
          <w:sz w:val="24"/>
          <w:szCs w:val="24"/>
        </w:rPr>
        <w:t>s</w:t>
      </w:r>
      <w:r w:rsidRPr="000D3545">
        <w:rPr>
          <w:rFonts w:ascii="Arial" w:eastAsia="Calibri" w:hAnsi="Arial" w:cs="Arial"/>
          <w:sz w:val="24"/>
          <w:szCs w:val="24"/>
        </w:rPr>
        <w:t>ü</w:t>
      </w:r>
      <w:r w:rsidRPr="000D3545">
        <w:rPr>
          <w:rFonts w:ascii="Arial" w:eastAsia="Calibri" w:hAnsi="Arial" w:cs="Arial"/>
          <w:spacing w:val="-1"/>
          <w:sz w:val="24"/>
          <w:szCs w:val="24"/>
        </w:rPr>
        <w:t>r</w:t>
      </w:r>
      <w:r w:rsidRPr="000D3545">
        <w:rPr>
          <w:rFonts w:ascii="Arial" w:eastAsia="Calibri" w:hAnsi="Arial" w:cs="Arial"/>
          <w:sz w:val="24"/>
          <w:szCs w:val="24"/>
        </w:rPr>
        <w:t>eç</w:t>
      </w:r>
      <w:r w:rsidRPr="000D3545">
        <w:rPr>
          <w:rFonts w:ascii="Arial" w:eastAsia="Calibri" w:hAnsi="Arial" w:cs="Arial"/>
          <w:spacing w:val="-3"/>
          <w:sz w:val="24"/>
          <w:szCs w:val="24"/>
        </w:rPr>
        <w:t>l</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pacing w:val="1"/>
          <w:sz w:val="24"/>
          <w:szCs w:val="24"/>
        </w:rPr>
        <w:t>i</w:t>
      </w:r>
      <w:r w:rsidRPr="000D3545">
        <w:rPr>
          <w:rFonts w:ascii="Arial" w:eastAsia="Calibri" w:hAnsi="Arial" w:cs="Arial"/>
          <w:spacing w:val="-5"/>
          <w:sz w:val="24"/>
          <w:szCs w:val="24"/>
        </w:rPr>
        <w:t>n</w:t>
      </w:r>
      <w:r w:rsidRPr="000D3545">
        <w:rPr>
          <w:rFonts w:ascii="Arial" w:eastAsia="Calibri" w:hAnsi="Arial" w:cs="Arial"/>
          <w:sz w:val="24"/>
          <w:szCs w:val="24"/>
        </w:rPr>
        <w:t>e</w:t>
      </w:r>
      <w:r w:rsidRPr="000D3545">
        <w:rPr>
          <w:rFonts w:ascii="Arial" w:eastAsia="Calibri" w:hAnsi="Arial" w:cs="Arial"/>
          <w:spacing w:val="11"/>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k</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i</w:t>
      </w:r>
      <w:r w:rsidRPr="000D3545">
        <w:rPr>
          <w:rFonts w:ascii="Arial" w:eastAsia="Calibri" w:hAnsi="Arial" w:cs="Arial"/>
          <w:w w:val="101"/>
          <w:sz w:val="24"/>
          <w:szCs w:val="24"/>
        </w:rPr>
        <w:t xml:space="preserve">f </w:t>
      </w:r>
      <w:r w:rsidRPr="000D3545">
        <w:rPr>
          <w:rFonts w:ascii="Arial" w:eastAsia="Calibri" w:hAnsi="Arial" w:cs="Arial"/>
          <w:spacing w:val="-1"/>
          <w:sz w:val="24"/>
          <w:szCs w:val="24"/>
        </w:rPr>
        <w:t>ka</w:t>
      </w:r>
      <w:r w:rsidRPr="000D3545">
        <w:rPr>
          <w:rFonts w:ascii="Arial" w:eastAsia="Calibri" w:hAnsi="Arial" w:cs="Arial"/>
          <w:spacing w:val="1"/>
          <w:sz w:val="24"/>
          <w:szCs w:val="24"/>
        </w:rPr>
        <w:t>tı</w:t>
      </w:r>
      <w:r w:rsidRPr="000D3545">
        <w:rPr>
          <w:rFonts w:ascii="Arial" w:eastAsia="Calibri" w:hAnsi="Arial" w:cs="Arial"/>
          <w:spacing w:val="-3"/>
          <w:sz w:val="24"/>
          <w:szCs w:val="24"/>
        </w:rPr>
        <w:t>l</w:t>
      </w:r>
      <w:r w:rsidRPr="000D3545">
        <w:rPr>
          <w:rFonts w:ascii="Arial" w:eastAsia="Calibri" w:hAnsi="Arial" w:cs="Arial"/>
          <w:spacing w:val="1"/>
          <w:sz w:val="24"/>
          <w:szCs w:val="24"/>
        </w:rPr>
        <w:t>ı</w:t>
      </w:r>
      <w:r w:rsidRPr="000D3545">
        <w:rPr>
          <w:rFonts w:ascii="Arial" w:eastAsia="Calibri" w:hAnsi="Arial" w:cs="Arial"/>
          <w:spacing w:val="-2"/>
          <w:sz w:val="24"/>
          <w:szCs w:val="24"/>
        </w:rPr>
        <w:t>m</w:t>
      </w:r>
      <w:r w:rsidRPr="000D3545">
        <w:rPr>
          <w:rFonts w:ascii="Arial" w:eastAsia="Calibri" w:hAnsi="Arial" w:cs="Arial"/>
          <w:spacing w:val="1"/>
          <w:sz w:val="24"/>
          <w:szCs w:val="24"/>
        </w:rPr>
        <w:t>ı</w:t>
      </w:r>
      <w:r w:rsidRPr="000D3545">
        <w:rPr>
          <w:rFonts w:ascii="Arial" w:eastAsia="Calibri" w:hAnsi="Arial" w:cs="Arial"/>
          <w:spacing w:val="-5"/>
          <w:sz w:val="24"/>
          <w:szCs w:val="24"/>
        </w:rPr>
        <w:t>n</w:t>
      </w:r>
      <w:r w:rsidRPr="000D3545">
        <w:rPr>
          <w:rFonts w:ascii="Arial" w:eastAsia="Calibri" w:hAnsi="Arial" w:cs="Arial"/>
          <w:sz w:val="24"/>
          <w:szCs w:val="24"/>
        </w:rPr>
        <w:t>ı</w:t>
      </w:r>
      <w:r w:rsidRPr="000D3545">
        <w:rPr>
          <w:rFonts w:ascii="Arial" w:eastAsia="Calibri" w:hAnsi="Arial" w:cs="Arial"/>
          <w:spacing w:val="6"/>
          <w:sz w:val="24"/>
          <w:szCs w:val="24"/>
        </w:rPr>
        <w:t xml:space="preserve"> </w:t>
      </w:r>
      <w:r w:rsidRPr="000D3545">
        <w:rPr>
          <w:rFonts w:ascii="Arial" w:eastAsia="Calibri" w:hAnsi="Arial" w:cs="Arial"/>
          <w:spacing w:val="1"/>
          <w:w w:val="101"/>
          <w:sz w:val="24"/>
          <w:szCs w:val="24"/>
        </w:rPr>
        <w:t>s</w:t>
      </w:r>
      <w:r w:rsidRPr="000D3545">
        <w:rPr>
          <w:rFonts w:ascii="Arial" w:eastAsia="Calibri" w:hAnsi="Arial" w:cs="Arial"/>
          <w:spacing w:val="-1"/>
          <w:w w:val="101"/>
          <w:sz w:val="24"/>
          <w:szCs w:val="24"/>
        </w:rPr>
        <w:t>a</w:t>
      </w:r>
      <w:r w:rsidRPr="000D3545">
        <w:rPr>
          <w:rFonts w:ascii="Arial" w:eastAsia="Calibri" w:hAnsi="Arial" w:cs="Arial"/>
          <w:w w:val="101"/>
          <w:sz w:val="24"/>
          <w:szCs w:val="24"/>
        </w:rPr>
        <w:t>ğ</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m</w:t>
      </w:r>
      <w:r w:rsidRPr="000D3545">
        <w:rPr>
          <w:rFonts w:ascii="Arial" w:eastAsia="Calibri" w:hAnsi="Arial" w:cs="Arial"/>
          <w:w w:val="101"/>
          <w:sz w:val="24"/>
          <w:szCs w:val="24"/>
        </w:rPr>
        <w:t xml:space="preserve">a </w:t>
      </w:r>
      <w:r w:rsidRPr="000D3545">
        <w:rPr>
          <w:rFonts w:ascii="Arial" w:eastAsia="Calibri" w:hAnsi="Arial" w:cs="Arial"/>
          <w:spacing w:val="-1"/>
          <w:sz w:val="24"/>
          <w:szCs w:val="24"/>
        </w:rPr>
        <w:t>k</w:t>
      </w:r>
      <w:r w:rsidRPr="000D3545">
        <w:rPr>
          <w:rFonts w:ascii="Arial" w:eastAsia="Calibri" w:hAnsi="Arial" w:cs="Arial"/>
          <w:sz w:val="24"/>
          <w:szCs w:val="24"/>
        </w:rPr>
        <w:t>onu</w:t>
      </w:r>
      <w:r w:rsidRPr="000D3545">
        <w:rPr>
          <w:rFonts w:ascii="Arial" w:eastAsia="Calibri" w:hAnsi="Arial" w:cs="Arial"/>
          <w:spacing w:val="1"/>
          <w:sz w:val="24"/>
          <w:szCs w:val="24"/>
        </w:rPr>
        <w:t>s</w:t>
      </w:r>
      <w:r w:rsidRPr="000D3545">
        <w:rPr>
          <w:rFonts w:ascii="Arial" w:eastAsia="Calibri" w:hAnsi="Arial" w:cs="Arial"/>
          <w:spacing w:val="-5"/>
          <w:sz w:val="24"/>
          <w:szCs w:val="24"/>
        </w:rPr>
        <w:t>u</w:t>
      </w:r>
      <w:r w:rsidRPr="000D3545">
        <w:rPr>
          <w:rFonts w:ascii="Arial" w:eastAsia="Calibri" w:hAnsi="Arial" w:cs="Arial"/>
          <w:sz w:val="24"/>
          <w:szCs w:val="24"/>
        </w:rPr>
        <w:t>nda</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y</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4"/>
          <w:w w:val="101"/>
          <w:sz w:val="24"/>
          <w:szCs w:val="24"/>
        </w:rPr>
        <w:t>e</w:t>
      </w:r>
      <w:r w:rsidRPr="000D3545">
        <w:rPr>
          <w:rFonts w:ascii="Arial" w:eastAsia="Calibri" w:hAnsi="Arial" w:cs="Arial"/>
          <w:w w:val="101"/>
          <w:sz w:val="24"/>
          <w:szCs w:val="24"/>
        </w:rPr>
        <w:t xml:space="preserve">l </w:t>
      </w:r>
      <w:r w:rsidRPr="000D3545">
        <w:rPr>
          <w:rFonts w:ascii="Arial" w:eastAsia="Calibri" w:hAnsi="Arial" w:cs="Arial"/>
          <w:spacing w:val="-1"/>
          <w:sz w:val="24"/>
          <w:szCs w:val="24"/>
        </w:rPr>
        <w:t>y</w:t>
      </w:r>
      <w:r w:rsidRPr="000D3545">
        <w:rPr>
          <w:rFonts w:ascii="Arial" w:eastAsia="Calibri" w:hAnsi="Arial" w:cs="Arial"/>
          <w:sz w:val="24"/>
          <w:szCs w:val="24"/>
        </w:rPr>
        <w:t>öne</w:t>
      </w:r>
      <w:r w:rsidRPr="000D3545">
        <w:rPr>
          <w:rFonts w:ascii="Arial" w:eastAsia="Calibri" w:hAnsi="Arial" w:cs="Arial"/>
          <w:spacing w:val="-3"/>
          <w:sz w:val="24"/>
          <w:szCs w:val="24"/>
        </w:rPr>
        <w:t>t</w:t>
      </w:r>
      <w:r w:rsidRPr="000D3545">
        <w:rPr>
          <w:rFonts w:ascii="Arial" w:eastAsia="Calibri" w:hAnsi="Arial" w:cs="Arial"/>
          <w:spacing w:val="1"/>
          <w:sz w:val="24"/>
          <w:szCs w:val="24"/>
        </w:rPr>
        <w:t>i</w:t>
      </w:r>
      <w:r w:rsidRPr="000D3545">
        <w:rPr>
          <w:rFonts w:ascii="Arial" w:eastAsia="Calibri" w:hAnsi="Arial" w:cs="Arial"/>
          <w:sz w:val="24"/>
          <w:szCs w:val="24"/>
        </w:rPr>
        <w:t>c</w:t>
      </w:r>
      <w:r w:rsidRPr="000D3545">
        <w:rPr>
          <w:rFonts w:ascii="Arial" w:eastAsia="Calibri" w:hAnsi="Arial" w:cs="Arial"/>
          <w:spacing w:val="-3"/>
          <w:sz w:val="24"/>
          <w:szCs w:val="24"/>
        </w:rPr>
        <w:t>i</w:t>
      </w:r>
      <w:r w:rsidRPr="000D3545">
        <w:rPr>
          <w:rFonts w:ascii="Arial" w:eastAsia="Calibri" w:hAnsi="Arial" w:cs="Arial"/>
          <w:spacing w:val="1"/>
          <w:sz w:val="24"/>
          <w:szCs w:val="24"/>
        </w:rPr>
        <w:t>l</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pacing w:val="-3"/>
          <w:sz w:val="24"/>
          <w:szCs w:val="24"/>
        </w:rPr>
        <w:t>i</w:t>
      </w:r>
      <w:r w:rsidRPr="000D3545">
        <w:rPr>
          <w:rFonts w:ascii="Arial" w:eastAsia="Calibri" w:hAnsi="Arial" w:cs="Arial"/>
          <w:sz w:val="24"/>
          <w:szCs w:val="24"/>
        </w:rPr>
        <w:t>n</w:t>
      </w:r>
      <w:r w:rsidRPr="000D3545">
        <w:rPr>
          <w:rFonts w:ascii="Arial" w:eastAsia="Calibri" w:hAnsi="Arial" w:cs="Arial"/>
          <w:spacing w:val="12"/>
          <w:sz w:val="24"/>
          <w:szCs w:val="24"/>
        </w:rPr>
        <w:t xml:space="preserve"> </w:t>
      </w:r>
      <w:r w:rsidRPr="000D3545">
        <w:rPr>
          <w:rFonts w:ascii="Arial" w:eastAsia="Calibri" w:hAnsi="Arial" w:cs="Arial"/>
          <w:spacing w:val="-6"/>
          <w:w w:val="101"/>
          <w:sz w:val="24"/>
          <w:szCs w:val="24"/>
        </w:rPr>
        <w:t>v</w:t>
      </w:r>
      <w:r w:rsidRPr="000D3545">
        <w:rPr>
          <w:rFonts w:ascii="Arial" w:eastAsia="Calibri" w:hAnsi="Arial" w:cs="Arial"/>
          <w:w w:val="101"/>
          <w:sz w:val="24"/>
          <w:szCs w:val="24"/>
        </w:rPr>
        <w:t xml:space="preserve">e </w:t>
      </w:r>
      <w:r w:rsidRPr="000D3545">
        <w:rPr>
          <w:rFonts w:ascii="Arial" w:eastAsia="Calibri" w:hAnsi="Arial" w:cs="Arial"/>
          <w:spacing w:val="-1"/>
          <w:sz w:val="24"/>
          <w:szCs w:val="24"/>
        </w:rPr>
        <w:t>y</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z w:val="24"/>
          <w:szCs w:val="24"/>
        </w:rPr>
        <w:t>el</w:t>
      </w:r>
      <w:r w:rsidRPr="000D3545">
        <w:rPr>
          <w:rFonts w:ascii="Arial" w:eastAsia="Calibri" w:hAnsi="Arial" w:cs="Arial"/>
          <w:spacing w:val="3"/>
          <w:sz w:val="24"/>
          <w:szCs w:val="24"/>
        </w:rPr>
        <w:t xml:space="preserve"> </w:t>
      </w:r>
      <w:r w:rsidRPr="000D3545">
        <w:rPr>
          <w:rFonts w:ascii="Arial" w:eastAsia="Calibri" w:hAnsi="Arial" w:cs="Arial"/>
          <w:spacing w:val="-1"/>
          <w:w w:val="101"/>
          <w:sz w:val="24"/>
          <w:szCs w:val="24"/>
        </w:rPr>
        <w:t>y</w:t>
      </w:r>
      <w:r w:rsidRPr="000D3545">
        <w:rPr>
          <w:rFonts w:ascii="Arial" w:eastAsia="Calibri" w:hAnsi="Arial" w:cs="Arial"/>
          <w:w w:val="101"/>
          <w:sz w:val="24"/>
          <w:szCs w:val="24"/>
        </w:rPr>
        <w:t>ön</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ti</w:t>
      </w:r>
      <w:r w:rsidRPr="000D3545">
        <w:rPr>
          <w:rFonts w:ascii="Arial" w:eastAsia="Calibri" w:hAnsi="Arial" w:cs="Arial"/>
          <w:w w:val="101"/>
          <w:sz w:val="24"/>
          <w:szCs w:val="24"/>
        </w:rPr>
        <w:t>m pe</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s</w:t>
      </w:r>
      <w:r w:rsidRPr="000D3545">
        <w:rPr>
          <w:rFonts w:ascii="Arial" w:eastAsia="Calibri" w:hAnsi="Arial" w:cs="Arial"/>
          <w:w w:val="101"/>
          <w:sz w:val="24"/>
          <w:szCs w:val="24"/>
        </w:rPr>
        <w:t>o</w:t>
      </w:r>
      <w:r w:rsidRPr="000D3545">
        <w:rPr>
          <w:rFonts w:ascii="Arial" w:eastAsia="Calibri" w:hAnsi="Arial" w:cs="Arial"/>
          <w:spacing w:val="-5"/>
          <w:w w:val="101"/>
          <w:sz w:val="24"/>
          <w:szCs w:val="24"/>
        </w:rPr>
        <w:t>n</w:t>
      </w:r>
      <w:r w:rsidRPr="000D3545">
        <w:rPr>
          <w:rFonts w:ascii="Arial" w:eastAsia="Calibri" w:hAnsi="Arial" w:cs="Arial"/>
          <w:w w:val="101"/>
          <w:sz w:val="24"/>
          <w:szCs w:val="24"/>
        </w:rPr>
        <w:t>e</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i</w:t>
      </w:r>
      <w:r w:rsidRPr="000D3545">
        <w:rPr>
          <w:rFonts w:ascii="Arial" w:eastAsia="Calibri" w:hAnsi="Arial" w:cs="Arial"/>
          <w:w w:val="101"/>
          <w:sz w:val="24"/>
          <w:szCs w:val="24"/>
        </w:rPr>
        <w:t>n</w:t>
      </w:r>
      <w:r w:rsidRPr="000D3545">
        <w:rPr>
          <w:rFonts w:ascii="Arial" w:eastAsia="Calibri" w:hAnsi="Arial" w:cs="Arial"/>
          <w:spacing w:val="-3"/>
          <w:w w:val="101"/>
          <w:sz w:val="24"/>
          <w:szCs w:val="24"/>
        </w:rPr>
        <w:t>i</w:t>
      </w:r>
      <w:r w:rsidRPr="000D3545">
        <w:rPr>
          <w:rFonts w:ascii="Arial" w:eastAsia="Calibri" w:hAnsi="Arial" w:cs="Arial"/>
          <w:w w:val="101"/>
          <w:sz w:val="24"/>
          <w:szCs w:val="24"/>
        </w:rPr>
        <w:t xml:space="preserve">n </w:t>
      </w:r>
      <w:r w:rsidRPr="000D3545">
        <w:rPr>
          <w:rFonts w:ascii="Arial" w:eastAsia="Calibri" w:hAnsi="Arial" w:cs="Arial"/>
          <w:spacing w:val="2"/>
          <w:sz w:val="24"/>
          <w:szCs w:val="24"/>
        </w:rPr>
        <w:t>f</w:t>
      </w:r>
      <w:r w:rsidRPr="000D3545">
        <w:rPr>
          <w:rFonts w:ascii="Arial" w:eastAsia="Calibri" w:hAnsi="Arial" w:cs="Arial"/>
          <w:spacing w:val="-1"/>
          <w:sz w:val="24"/>
          <w:szCs w:val="24"/>
        </w:rPr>
        <w:t>ark</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5"/>
          <w:sz w:val="24"/>
          <w:szCs w:val="24"/>
        </w:rPr>
        <w:t>d</w:t>
      </w:r>
      <w:r w:rsidRPr="000D3545">
        <w:rPr>
          <w:rFonts w:ascii="Arial" w:eastAsia="Calibri" w:hAnsi="Arial" w:cs="Arial"/>
          <w:spacing w:val="-1"/>
          <w:sz w:val="24"/>
          <w:szCs w:val="24"/>
        </w:rPr>
        <w:t>a</w:t>
      </w:r>
      <w:r w:rsidRPr="000D3545">
        <w:rPr>
          <w:rFonts w:ascii="Arial" w:eastAsia="Calibri" w:hAnsi="Arial" w:cs="Arial"/>
          <w:spacing w:val="1"/>
          <w:sz w:val="24"/>
          <w:szCs w:val="24"/>
        </w:rPr>
        <w:t>l</w:t>
      </w:r>
      <w:r w:rsidRPr="000D3545">
        <w:rPr>
          <w:rFonts w:ascii="Arial" w:eastAsia="Calibri" w:hAnsi="Arial" w:cs="Arial"/>
          <w:spacing w:val="-3"/>
          <w:sz w:val="24"/>
          <w:szCs w:val="24"/>
        </w:rPr>
        <w:t>ı</w:t>
      </w:r>
      <w:r w:rsidRPr="000D3545">
        <w:rPr>
          <w:rFonts w:ascii="Arial" w:eastAsia="Calibri" w:hAnsi="Arial" w:cs="Arial"/>
          <w:sz w:val="24"/>
          <w:szCs w:val="24"/>
        </w:rPr>
        <w:t>ğını</w:t>
      </w:r>
      <w:r w:rsidRPr="000D3545">
        <w:rPr>
          <w:rFonts w:ascii="Arial" w:eastAsia="Calibri" w:hAnsi="Arial" w:cs="Arial"/>
          <w:spacing w:val="7"/>
          <w:sz w:val="24"/>
          <w:szCs w:val="24"/>
        </w:rPr>
        <w:t xml:space="preserve"> </w:t>
      </w:r>
      <w:r w:rsidRPr="000D3545">
        <w:rPr>
          <w:rFonts w:ascii="Arial" w:eastAsia="Calibri" w:hAnsi="Arial" w:cs="Arial"/>
          <w:spacing w:val="-1"/>
          <w:w w:val="101"/>
          <w:sz w:val="24"/>
          <w:szCs w:val="24"/>
        </w:rPr>
        <w:t>ar</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ırmak</w:t>
      </w:r>
    </w:p>
    <w:p w14:paraId="324ADDFB" w14:textId="1E3720C7" w:rsidR="004B18FB" w:rsidRPr="000D3545" w:rsidRDefault="004B18FB" w:rsidP="004B18FB">
      <w:pPr>
        <w:pStyle w:val="Standard"/>
        <w:spacing w:before="240" w:line="360" w:lineRule="auto"/>
        <w:ind w:left="743" w:hanging="726"/>
        <w:jc w:val="both"/>
        <w:rPr>
          <w:rFonts w:ascii="Arial" w:eastAsia="Calibri" w:hAnsi="Arial" w:cs="Arial"/>
          <w:spacing w:val="1"/>
          <w:w w:val="101"/>
          <w:sz w:val="24"/>
          <w:szCs w:val="24"/>
        </w:rPr>
      </w:pPr>
      <w:r w:rsidRPr="000D3545">
        <w:rPr>
          <w:rFonts w:ascii="Arial" w:eastAsia="Calibri" w:hAnsi="Arial" w:cs="Arial"/>
          <w:spacing w:val="1"/>
          <w:w w:val="101"/>
          <w:sz w:val="24"/>
          <w:szCs w:val="24"/>
        </w:rPr>
        <w:t>5.1.2. K</w:t>
      </w:r>
      <w:r w:rsidRPr="000D3545">
        <w:rPr>
          <w:rFonts w:ascii="Arial" w:eastAsia="Calibri" w:hAnsi="Arial" w:cs="Arial"/>
          <w:spacing w:val="-1"/>
          <w:w w:val="101"/>
          <w:sz w:val="24"/>
          <w:szCs w:val="24"/>
        </w:rPr>
        <w:t>a</w:t>
      </w:r>
      <w:r w:rsidRPr="000D3545">
        <w:rPr>
          <w:rFonts w:ascii="Arial" w:eastAsia="Calibri" w:hAnsi="Arial" w:cs="Arial"/>
          <w:w w:val="101"/>
          <w:sz w:val="24"/>
          <w:szCs w:val="24"/>
        </w:rPr>
        <w:t>d</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spacing w:val="-3"/>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pacing w:val="1"/>
          <w:sz w:val="24"/>
          <w:szCs w:val="24"/>
        </w:rPr>
        <w:t>il</w:t>
      </w:r>
      <w:r w:rsidRPr="000D3545">
        <w:rPr>
          <w:rFonts w:ascii="Arial" w:eastAsia="Calibri" w:hAnsi="Arial" w:cs="Arial"/>
          <w:spacing w:val="-3"/>
          <w:sz w:val="24"/>
          <w:szCs w:val="24"/>
        </w:rPr>
        <w:t>l</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5"/>
          <w:sz w:val="24"/>
          <w:szCs w:val="24"/>
        </w:rPr>
        <w:t>d</w:t>
      </w:r>
      <w:r w:rsidRPr="000D3545">
        <w:rPr>
          <w:rFonts w:ascii="Arial" w:eastAsia="Calibri" w:hAnsi="Arial" w:cs="Arial"/>
          <w:sz w:val="24"/>
          <w:szCs w:val="24"/>
        </w:rPr>
        <w:t>e</w:t>
      </w:r>
      <w:r w:rsidRPr="000D3545">
        <w:rPr>
          <w:rFonts w:ascii="Arial" w:eastAsia="Calibri" w:hAnsi="Arial" w:cs="Arial"/>
          <w:spacing w:val="-1"/>
          <w:sz w:val="24"/>
          <w:szCs w:val="24"/>
        </w:rPr>
        <w:t>k</w:t>
      </w:r>
      <w:r w:rsidRPr="000D3545">
        <w:rPr>
          <w:rFonts w:ascii="Arial" w:eastAsia="Calibri" w:hAnsi="Arial" w:cs="Arial"/>
          <w:sz w:val="24"/>
          <w:szCs w:val="24"/>
        </w:rPr>
        <w:t>i</w:t>
      </w:r>
      <w:r w:rsidRPr="000D3545">
        <w:rPr>
          <w:rFonts w:ascii="Arial" w:eastAsia="Calibri" w:hAnsi="Arial" w:cs="Arial"/>
          <w:spacing w:val="6"/>
          <w:sz w:val="24"/>
          <w:szCs w:val="24"/>
        </w:rPr>
        <w:t xml:space="preserve"> </w:t>
      </w:r>
      <w:r w:rsidRPr="000D3545">
        <w:rPr>
          <w:rFonts w:ascii="Arial" w:eastAsia="Calibri" w:hAnsi="Arial" w:cs="Arial"/>
          <w:spacing w:val="-1"/>
          <w:w w:val="101"/>
          <w:sz w:val="24"/>
          <w:szCs w:val="24"/>
        </w:rPr>
        <w:t>y</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4"/>
          <w:w w:val="101"/>
          <w:sz w:val="24"/>
          <w:szCs w:val="24"/>
        </w:rPr>
        <w:t>e</w:t>
      </w:r>
      <w:r w:rsidRPr="000D3545">
        <w:rPr>
          <w:rFonts w:ascii="Arial" w:eastAsia="Calibri" w:hAnsi="Arial" w:cs="Arial"/>
          <w:w w:val="101"/>
          <w:sz w:val="24"/>
          <w:szCs w:val="24"/>
        </w:rPr>
        <w:t xml:space="preserve">l </w:t>
      </w:r>
      <w:r w:rsidRPr="000D3545">
        <w:rPr>
          <w:rFonts w:ascii="Arial" w:eastAsia="Calibri" w:hAnsi="Arial" w:cs="Arial"/>
          <w:spacing w:val="-1"/>
          <w:sz w:val="24"/>
          <w:szCs w:val="24"/>
        </w:rPr>
        <w:t>y</w:t>
      </w:r>
      <w:r w:rsidRPr="000D3545">
        <w:rPr>
          <w:rFonts w:ascii="Arial" w:eastAsia="Calibri" w:hAnsi="Arial" w:cs="Arial"/>
          <w:sz w:val="24"/>
          <w:szCs w:val="24"/>
        </w:rPr>
        <w:t>öne</w:t>
      </w:r>
      <w:r w:rsidRPr="000D3545">
        <w:rPr>
          <w:rFonts w:ascii="Arial" w:eastAsia="Calibri" w:hAnsi="Arial" w:cs="Arial"/>
          <w:spacing w:val="-3"/>
          <w:sz w:val="24"/>
          <w:szCs w:val="24"/>
        </w:rPr>
        <w:t>t</w:t>
      </w:r>
      <w:r w:rsidRPr="000D3545">
        <w:rPr>
          <w:rFonts w:ascii="Arial" w:eastAsia="Calibri" w:hAnsi="Arial" w:cs="Arial"/>
          <w:spacing w:val="1"/>
          <w:sz w:val="24"/>
          <w:szCs w:val="24"/>
        </w:rPr>
        <w:t>i</w:t>
      </w:r>
      <w:r w:rsidRPr="000D3545">
        <w:rPr>
          <w:rFonts w:ascii="Arial" w:eastAsia="Calibri" w:hAnsi="Arial" w:cs="Arial"/>
          <w:spacing w:val="-2"/>
          <w:sz w:val="24"/>
          <w:szCs w:val="24"/>
        </w:rPr>
        <w:t>m</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5"/>
          <w:sz w:val="24"/>
          <w:szCs w:val="24"/>
        </w:rPr>
        <w:t xml:space="preserve"> </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şl</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y</w:t>
      </w:r>
      <w:r w:rsidRPr="000D3545">
        <w:rPr>
          <w:rFonts w:ascii="Arial" w:eastAsia="Calibri" w:hAnsi="Arial" w:cs="Arial"/>
          <w:spacing w:val="1"/>
          <w:w w:val="101"/>
          <w:sz w:val="24"/>
          <w:szCs w:val="24"/>
        </w:rPr>
        <w:t>i</w:t>
      </w:r>
      <w:r w:rsidRPr="000D3545">
        <w:rPr>
          <w:rFonts w:ascii="Arial" w:eastAsia="Calibri" w:hAnsi="Arial" w:cs="Arial"/>
          <w:spacing w:val="-4"/>
          <w:w w:val="101"/>
          <w:sz w:val="24"/>
          <w:szCs w:val="24"/>
        </w:rPr>
        <w:t>ş</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 </w:t>
      </w:r>
      <w:r w:rsidRPr="000D3545">
        <w:rPr>
          <w:rFonts w:ascii="Arial" w:eastAsia="Calibri" w:hAnsi="Arial" w:cs="Arial"/>
          <w:spacing w:val="-1"/>
          <w:sz w:val="24"/>
          <w:szCs w:val="24"/>
        </w:rPr>
        <w:t>kara</w:t>
      </w:r>
      <w:r w:rsidRPr="000D3545">
        <w:rPr>
          <w:rFonts w:ascii="Arial" w:eastAsia="Calibri" w:hAnsi="Arial" w:cs="Arial"/>
          <w:sz w:val="24"/>
          <w:szCs w:val="24"/>
        </w:rPr>
        <w:t>r</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2"/>
          <w:w w:val="101"/>
          <w:sz w:val="24"/>
          <w:szCs w:val="24"/>
        </w:rPr>
        <w:t>m</w:t>
      </w:r>
      <w:r w:rsidRPr="000D3545">
        <w:rPr>
          <w:rFonts w:ascii="Arial" w:eastAsia="Calibri" w:hAnsi="Arial" w:cs="Arial"/>
          <w:w w:val="101"/>
          <w:sz w:val="24"/>
          <w:szCs w:val="24"/>
        </w:rPr>
        <w:t xml:space="preserve">a </w:t>
      </w:r>
      <w:r w:rsidRPr="000D3545">
        <w:rPr>
          <w:rFonts w:ascii="Arial" w:eastAsia="Calibri" w:hAnsi="Arial" w:cs="Arial"/>
          <w:spacing w:val="-2"/>
          <w:sz w:val="24"/>
          <w:szCs w:val="24"/>
        </w:rPr>
        <w:t>m</w:t>
      </w:r>
      <w:r w:rsidRPr="000D3545">
        <w:rPr>
          <w:rFonts w:ascii="Arial" w:eastAsia="Calibri" w:hAnsi="Arial" w:cs="Arial"/>
          <w:sz w:val="24"/>
          <w:szCs w:val="24"/>
        </w:rPr>
        <w:t>e</w:t>
      </w:r>
      <w:r w:rsidRPr="000D3545">
        <w:rPr>
          <w:rFonts w:ascii="Arial" w:eastAsia="Calibri" w:hAnsi="Arial" w:cs="Arial"/>
          <w:spacing w:val="-1"/>
          <w:sz w:val="24"/>
          <w:szCs w:val="24"/>
        </w:rPr>
        <w:t>ka</w:t>
      </w:r>
      <w:r w:rsidRPr="000D3545">
        <w:rPr>
          <w:rFonts w:ascii="Arial" w:eastAsia="Calibri" w:hAnsi="Arial" w:cs="Arial"/>
          <w:sz w:val="24"/>
          <w:szCs w:val="24"/>
        </w:rPr>
        <w:t>n</w:t>
      </w:r>
      <w:r w:rsidRPr="000D3545">
        <w:rPr>
          <w:rFonts w:ascii="Arial" w:eastAsia="Calibri" w:hAnsi="Arial" w:cs="Arial"/>
          <w:spacing w:val="1"/>
          <w:sz w:val="24"/>
          <w:szCs w:val="24"/>
        </w:rPr>
        <w:t>i</w:t>
      </w:r>
      <w:r w:rsidRPr="000D3545">
        <w:rPr>
          <w:rFonts w:ascii="Arial" w:eastAsia="Calibri" w:hAnsi="Arial" w:cs="Arial"/>
          <w:sz w:val="24"/>
          <w:szCs w:val="24"/>
        </w:rPr>
        <w:t>z</w:t>
      </w:r>
      <w:r w:rsidRPr="000D3545">
        <w:rPr>
          <w:rFonts w:ascii="Arial" w:eastAsia="Calibri" w:hAnsi="Arial" w:cs="Arial"/>
          <w:spacing w:val="-2"/>
          <w:sz w:val="24"/>
          <w:szCs w:val="24"/>
        </w:rPr>
        <w:t>m</w:t>
      </w:r>
      <w:r w:rsidRPr="000D3545">
        <w:rPr>
          <w:rFonts w:ascii="Arial" w:eastAsia="Calibri" w:hAnsi="Arial" w:cs="Arial"/>
          <w:spacing w:val="-6"/>
          <w:sz w:val="24"/>
          <w:szCs w:val="24"/>
        </w:rPr>
        <w:t>a</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z w:val="24"/>
          <w:szCs w:val="24"/>
        </w:rPr>
        <w:t>ı</w:t>
      </w:r>
      <w:r w:rsidRPr="000D3545">
        <w:rPr>
          <w:rFonts w:ascii="Arial" w:eastAsia="Calibri" w:hAnsi="Arial" w:cs="Arial"/>
          <w:spacing w:val="10"/>
          <w:sz w:val="24"/>
          <w:szCs w:val="24"/>
        </w:rPr>
        <w:t xml:space="preserve"> </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 xml:space="preserve">e </w:t>
      </w:r>
      <w:r w:rsidRPr="000D3545">
        <w:rPr>
          <w:rFonts w:ascii="Arial" w:eastAsia="Calibri" w:hAnsi="Arial" w:cs="Arial"/>
          <w:spacing w:val="1"/>
          <w:sz w:val="24"/>
          <w:szCs w:val="24"/>
        </w:rPr>
        <w:t>il</w:t>
      </w:r>
      <w:r w:rsidRPr="000D3545">
        <w:rPr>
          <w:rFonts w:ascii="Arial" w:eastAsia="Calibri" w:hAnsi="Arial" w:cs="Arial"/>
          <w:spacing w:val="-4"/>
          <w:sz w:val="24"/>
          <w:szCs w:val="24"/>
        </w:rPr>
        <w:t>g</w:t>
      </w:r>
      <w:r w:rsidRPr="000D3545">
        <w:rPr>
          <w:rFonts w:ascii="Arial" w:eastAsia="Calibri" w:hAnsi="Arial" w:cs="Arial"/>
          <w:spacing w:val="1"/>
          <w:sz w:val="24"/>
          <w:szCs w:val="24"/>
        </w:rPr>
        <w:t>il</w:t>
      </w:r>
      <w:r w:rsidRPr="000D3545">
        <w:rPr>
          <w:rFonts w:ascii="Arial" w:eastAsia="Calibri" w:hAnsi="Arial" w:cs="Arial"/>
          <w:sz w:val="24"/>
          <w:szCs w:val="24"/>
        </w:rPr>
        <w:t>i</w:t>
      </w:r>
      <w:r w:rsidRPr="000D3545">
        <w:rPr>
          <w:rFonts w:ascii="Arial" w:eastAsia="Calibri" w:hAnsi="Arial" w:cs="Arial"/>
          <w:spacing w:val="2"/>
          <w:sz w:val="24"/>
          <w:szCs w:val="24"/>
        </w:rPr>
        <w:t xml:space="preserve"> </w:t>
      </w:r>
      <w:r w:rsidRPr="000D3545">
        <w:rPr>
          <w:rFonts w:ascii="Arial" w:eastAsia="Calibri" w:hAnsi="Arial" w:cs="Arial"/>
          <w:spacing w:val="2"/>
          <w:w w:val="101"/>
          <w:sz w:val="24"/>
          <w:szCs w:val="24"/>
        </w:rPr>
        <w:t>f</w:t>
      </w:r>
      <w:r w:rsidRPr="000D3545">
        <w:rPr>
          <w:rFonts w:ascii="Arial" w:eastAsia="Calibri" w:hAnsi="Arial" w:cs="Arial"/>
          <w:spacing w:val="-1"/>
          <w:w w:val="101"/>
          <w:sz w:val="24"/>
          <w:szCs w:val="24"/>
        </w:rPr>
        <w:t>ar</w:t>
      </w:r>
      <w:r w:rsidRPr="000D3545">
        <w:rPr>
          <w:rFonts w:ascii="Arial" w:eastAsia="Calibri" w:hAnsi="Arial" w:cs="Arial"/>
          <w:spacing w:val="-6"/>
          <w:w w:val="101"/>
          <w:sz w:val="24"/>
          <w:szCs w:val="24"/>
        </w:rPr>
        <w:t>k</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nd</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3"/>
          <w:w w:val="101"/>
          <w:sz w:val="24"/>
          <w:szCs w:val="24"/>
        </w:rPr>
        <w:t>ı</w:t>
      </w:r>
      <w:r w:rsidRPr="000D3545">
        <w:rPr>
          <w:rFonts w:ascii="Arial" w:eastAsia="Calibri" w:hAnsi="Arial" w:cs="Arial"/>
          <w:w w:val="101"/>
          <w:sz w:val="24"/>
          <w:szCs w:val="24"/>
        </w:rPr>
        <w:t>klarını</w:t>
      </w:r>
      <w:r w:rsidRPr="000D3545">
        <w:rPr>
          <w:rFonts w:ascii="Arial" w:eastAsia="Calibri" w:hAnsi="Arial" w:cs="Arial"/>
          <w:sz w:val="24"/>
          <w:szCs w:val="24"/>
        </w:rPr>
        <w:t xml:space="preserve"> </w:t>
      </w:r>
      <w:r w:rsidRPr="000D3545">
        <w:rPr>
          <w:rFonts w:ascii="Arial" w:eastAsia="Calibri" w:hAnsi="Arial" w:cs="Arial"/>
          <w:spacing w:val="-1"/>
          <w:sz w:val="24"/>
          <w:szCs w:val="24"/>
        </w:rPr>
        <w:t>v</w:t>
      </w:r>
      <w:r w:rsidRPr="000D3545">
        <w:rPr>
          <w:rFonts w:ascii="Arial" w:eastAsia="Calibri" w:hAnsi="Arial" w:cs="Arial"/>
          <w:sz w:val="24"/>
          <w:szCs w:val="24"/>
        </w:rPr>
        <w:t>e</w:t>
      </w:r>
      <w:r w:rsidRPr="000D3545">
        <w:rPr>
          <w:rFonts w:ascii="Arial" w:eastAsia="Calibri" w:hAnsi="Arial" w:cs="Arial"/>
          <w:spacing w:val="5"/>
          <w:sz w:val="24"/>
          <w:szCs w:val="24"/>
        </w:rPr>
        <w:t xml:space="preserve"> </w:t>
      </w:r>
      <w:r w:rsidRPr="000D3545">
        <w:rPr>
          <w:rFonts w:ascii="Arial" w:eastAsia="Calibri" w:hAnsi="Arial" w:cs="Arial"/>
          <w:spacing w:val="-4"/>
          <w:sz w:val="24"/>
          <w:szCs w:val="24"/>
        </w:rPr>
        <w:t>s</w:t>
      </w:r>
      <w:r w:rsidRPr="000D3545">
        <w:rPr>
          <w:rFonts w:ascii="Arial" w:eastAsia="Calibri" w:hAnsi="Arial" w:cs="Arial"/>
          <w:sz w:val="24"/>
          <w:szCs w:val="24"/>
        </w:rPr>
        <w:t>ü</w:t>
      </w:r>
      <w:r w:rsidRPr="000D3545">
        <w:rPr>
          <w:rFonts w:ascii="Arial" w:eastAsia="Calibri" w:hAnsi="Arial" w:cs="Arial"/>
          <w:spacing w:val="-1"/>
          <w:sz w:val="24"/>
          <w:szCs w:val="24"/>
        </w:rPr>
        <w:t>r</w:t>
      </w:r>
      <w:r w:rsidRPr="000D3545">
        <w:rPr>
          <w:rFonts w:ascii="Arial" w:eastAsia="Calibri" w:hAnsi="Arial" w:cs="Arial"/>
          <w:sz w:val="24"/>
          <w:szCs w:val="24"/>
        </w:rPr>
        <w:t>ece</w:t>
      </w:r>
      <w:r w:rsidRPr="000D3545">
        <w:rPr>
          <w:rFonts w:ascii="Arial" w:eastAsia="Calibri" w:hAnsi="Arial" w:cs="Arial"/>
          <w:spacing w:val="3"/>
          <w:sz w:val="24"/>
          <w:szCs w:val="24"/>
        </w:rPr>
        <w:t xml:space="preserve"> </w:t>
      </w:r>
      <w:proofErr w:type="gramStart"/>
      <w:r w:rsidRPr="000D3545">
        <w:rPr>
          <w:rFonts w:ascii="Arial" w:eastAsia="Calibri" w:hAnsi="Arial" w:cs="Arial"/>
          <w:w w:val="101"/>
          <w:sz w:val="24"/>
          <w:szCs w:val="24"/>
        </w:rPr>
        <w:t>d</w:t>
      </w:r>
      <w:r w:rsidRPr="000D3545">
        <w:rPr>
          <w:rFonts w:ascii="Arial" w:eastAsia="Calibri" w:hAnsi="Arial" w:cs="Arial"/>
          <w:spacing w:val="-1"/>
          <w:w w:val="101"/>
          <w:sz w:val="24"/>
          <w:szCs w:val="24"/>
        </w:rPr>
        <w:t>a</w:t>
      </w:r>
      <w:r w:rsidRPr="000D3545">
        <w:rPr>
          <w:rFonts w:ascii="Arial" w:eastAsia="Calibri" w:hAnsi="Arial" w:cs="Arial"/>
          <w:spacing w:val="-5"/>
          <w:w w:val="101"/>
          <w:sz w:val="24"/>
          <w:szCs w:val="24"/>
        </w:rPr>
        <w:t>h</w:t>
      </w:r>
      <w:r w:rsidRPr="000D3545">
        <w:rPr>
          <w:rFonts w:ascii="Arial" w:eastAsia="Calibri" w:hAnsi="Arial" w:cs="Arial"/>
          <w:spacing w:val="1"/>
          <w:w w:val="101"/>
          <w:sz w:val="24"/>
          <w:szCs w:val="24"/>
        </w:rPr>
        <w:t>i</w:t>
      </w:r>
      <w:r w:rsidRPr="000D3545">
        <w:rPr>
          <w:rFonts w:ascii="Arial" w:eastAsia="Calibri" w:hAnsi="Arial" w:cs="Arial"/>
          <w:w w:val="101"/>
          <w:sz w:val="24"/>
          <w:szCs w:val="24"/>
        </w:rPr>
        <w:t>l</w:t>
      </w:r>
      <w:proofErr w:type="gramEnd"/>
      <w:r w:rsidRPr="000D3545">
        <w:rPr>
          <w:rFonts w:ascii="Arial" w:eastAsia="Calibri" w:hAnsi="Arial" w:cs="Arial"/>
          <w:w w:val="101"/>
          <w:sz w:val="24"/>
          <w:szCs w:val="24"/>
        </w:rPr>
        <w:t xml:space="preserve"> </w:t>
      </w:r>
      <w:r w:rsidRPr="000D3545">
        <w:rPr>
          <w:rFonts w:ascii="Arial" w:eastAsia="Calibri" w:hAnsi="Arial" w:cs="Arial"/>
          <w:sz w:val="24"/>
          <w:szCs w:val="24"/>
        </w:rPr>
        <w:t>o</w:t>
      </w:r>
      <w:r w:rsidRPr="000D3545">
        <w:rPr>
          <w:rFonts w:ascii="Arial" w:eastAsia="Calibri" w:hAnsi="Arial" w:cs="Arial"/>
          <w:spacing w:val="1"/>
          <w:sz w:val="24"/>
          <w:szCs w:val="24"/>
        </w:rPr>
        <w:t>l</w:t>
      </w:r>
      <w:r w:rsidRPr="000D3545">
        <w:rPr>
          <w:rFonts w:ascii="Arial" w:eastAsia="Calibri" w:hAnsi="Arial" w:cs="Arial"/>
          <w:spacing w:val="-2"/>
          <w:sz w:val="24"/>
          <w:szCs w:val="24"/>
        </w:rPr>
        <w:t>m</w:t>
      </w:r>
      <w:r w:rsidRPr="000D3545">
        <w:rPr>
          <w:rFonts w:ascii="Arial" w:eastAsia="Calibri" w:hAnsi="Arial" w:cs="Arial"/>
          <w:sz w:val="24"/>
          <w:szCs w:val="24"/>
        </w:rPr>
        <w:t>a</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spacing w:val="-5"/>
          <w:w w:val="101"/>
          <w:sz w:val="24"/>
          <w:szCs w:val="24"/>
        </w:rPr>
        <w:t>o</w:t>
      </w:r>
      <w:r w:rsidRPr="000D3545">
        <w:rPr>
          <w:rFonts w:ascii="Arial" w:eastAsia="Calibri" w:hAnsi="Arial" w:cs="Arial"/>
          <w:w w:val="101"/>
          <w:sz w:val="24"/>
          <w:szCs w:val="24"/>
        </w:rPr>
        <w:t>nu</w:t>
      </w:r>
      <w:r w:rsidRPr="000D3545">
        <w:rPr>
          <w:rFonts w:ascii="Arial" w:eastAsia="Calibri" w:hAnsi="Arial" w:cs="Arial"/>
          <w:spacing w:val="1"/>
          <w:w w:val="101"/>
          <w:sz w:val="24"/>
          <w:szCs w:val="24"/>
        </w:rPr>
        <w:t>sunda</w:t>
      </w:r>
      <w:r w:rsidRPr="000D3545">
        <w:rPr>
          <w:rFonts w:ascii="Arial" w:eastAsia="Calibri" w:hAnsi="Arial" w:cs="Arial"/>
          <w:w w:val="101"/>
          <w:sz w:val="24"/>
          <w:szCs w:val="24"/>
        </w:rPr>
        <w:t xml:space="preserve"> </w:t>
      </w:r>
      <w:r w:rsidRPr="000D3545">
        <w:rPr>
          <w:rFonts w:ascii="Arial" w:eastAsia="Calibri" w:hAnsi="Arial" w:cs="Arial"/>
          <w:sz w:val="24"/>
          <w:szCs w:val="24"/>
        </w:rPr>
        <w:t>b</w:t>
      </w:r>
      <w:r w:rsidRPr="000D3545">
        <w:rPr>
          <w:rFonts w:ascii="Arial" w:eastAsia="Calibri" w:hAnsi="Arial" w:cs="Arial"/>
          <w:spacing w:val="1"/>
          <w:sz w:val="24"/>
          <w:szCs w:val="24"/>
        </w:rPr>
        <w:t>il</w:t>
      </w:r>
      <w:r w:rsidRPr="000D3545">
        <w:rPr>
          <w:rFonts w:ascii="Arial" w:eastAsia="Calibri" w:hAnsi="Arial" w:cs="Arial"/>
          <w:spacing w:val="-4"/>
          <w:sz w:val="24"/>
          <w:szCs w:val="24"/>
        </w:rPr>
        <w:t>g</w:t>
      </w:r>
      <w:r w:rsidRPr="000D3545">
        <w:rPr>
          <w:rFonts w:ascii="Arial" w:eastAsia="Calibri" w:hAnsi="Arial" w:cs="Arial"/>
          <w:spacing w:val="1"/>
          <w:sz w:val="24"/>
          <w:szCs w:val="24"/>
        </w:rPr>
        <w:t>i</w:t>
      </w:r>
      <w:r w:rsidRPr="000D3545">
        <w:rPr>
          <w:rFonts w:ascii="Arial" w:eastAsia="Calibri" w:hAnsi="Arial" w:cs="Arial"/>
          <w:spacing w:val="-3"/>
          <w:sz w:val="24"/>
          <w:szCs w:val="24"/>
        </w:rPr>
        <w:t>l</w:t>
      </w:r>
      <w:r w:rsidRPr="000D3545">
        <w:rPr>
          <w:rFonts w:ascii="Arial" w:eastAsia="Calibri" w:hAnsi="Arial" w:cs="Arial"/>
          <w:sz w:val="24"/>
          <w:szCs w:val="24"/>
        </w:rPr>
        <w:t>e</w:t>
      </w:r>
      <w:r w:rsidRPr="000D3545">
        <w:rPr>
          <w:rFonts w:ascii="Arial" w:eastAsia="Calibri" w:hAnsi="Arial" w:cs="Arial"/>
          <w:spacing w:val="-1"/>
          <w:sz w:val="24"/>
          <w:szCs w:val="24"/>
        </w:rPr>
        <w:t>r</w:t>
      </w:r>
      <w:r w:rsidRPr="000D3545">
        <w:rPr>
          <w:rFonts w:ascii="Arial" w:eastAsia="Calibri" w:hAnsi="Arial" w:cs="Arial"/>
          <w:sz w:val="24"/>
          <w:szCs w:val="24"/>
        </w:rPr>
        <w:t>ini</w:t>
      </w:r>
      <w:r w:rsidRPr="000D3545">
        <w:rPr>
          <w:rFonts w:ascii="Arial" w:eastAsia="Calibri" w:hAnsi="Arial" w:cs="Arial"/>
          <w:spacing w:val="9"/>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ırmak</w:t>
      </w:r>
    </w:p>
    <w:p w14:paraId="7AB1DB06" w14:textId="3FA83C15" w:rsidR="004B18FB" w:rsidRPr="000D3545" w:rsidRDefault="004B18FB" w:rsidP="004B18FB">
      <w:pPr>
        <w:pStyle w:val="Standard"/>
        <w:spacing w:before="240" w:line="360" w:lineRule="auto"/>
        <w:ind w:left="743" w:hanging="726"/>
        <w:jc w:val="both"/>
        <w:rPr>
          <w:rFonts w:ascii="Arial" w:eastAsia="Calibri" w:hAnsi="Arial" w:cs="Arial"/>
          <w:spacing w:val="1"/>
          <w:w w:val="101"/>
          <w:sz w:val="24"/>
          <w:szCs w:val="24"/>
        </w:rPr>
      </w:pPr>
      <w:r w:rsidRPr="000D3545">
        <w:rPr>
          <w:rFonts w:ascii="Arial" w:eastAsia="Calibri" w:hAnsi="Arial" w:cs="Arial"/>
          <w:spacing w:val="1"/>
          <w:w w:val="101"/>
          <w:sz w:val="24"/>
          <w:szCs w:val="24"/>
        </w:rPr>
        <w:t xml:space="preserve">5.1.3. </w:t>
      </w:r>
      <w:r w:rsidRPr="000D3545">
        <w:rPr>
          <w:rFonts w:ascii="Arial" w:eastAsia="Calibri" w:hAnsi="Arial" w:cs="Arial"/>
          <w:spacing w:val="-6"/>
          <w:w w:val="101"/>
          <w:position w:val="1"/>
          <w:sz w:val="24"/>
          <w:szCs w:val="24"/>
        </w:rPr>
        <w:t>Y</w:t>
      </w:r>
      <w:r w:rsidRPr="000D3545">
        <w:rPr>
          <w:rFonts w:ascii="Arial" w:eastAsia="Calibri" w:hAnsi="Arial" w:cs="Arial"/>
          <w:w w:val="101"/>
          <w:position w:val="1"/>
          <w:sz w:val="24"/>
          <w:szCs w:val="24"/>
        </w:rPr>
        <w:t>e</w:t>
      </w:r>
      <w:r w:rsidRPr="000D3545">
        <w:rPr>
          <w:rFonts w:ascii="Arial" w:eastAsia="Calibri" w:hAnsi="Arial" w:cs="Arial"/>
          <w:spacing w:val="-1"/>
          <w:w w:val="101"/>
          <w:position w:val="1"/>
          <w:sz w:val="24"/>
          <w:szCs w:val="24"/>
        </w:rPr>
        <w:t>r</w:t>
      </w:r>
      <w:r w:rsidRPr="000D3545">
        <w:rPr>
          <w:rFonts w:ascii="Arial" w:eastAsia="Calibri" w:hAnsi="Arial" w:cs="Arial"/>
          <w:w w:val="101"/>
          <w:position w:val="1"/>
          <w:sz w:val="24"/>
          <w:szCs w:val="24"/>
        </w:rPr>
        <w:t>el</w:t>
      </w:r>
      <w:r w:rsidRPr="000D3545">
        <w:rPr>
          <w:rFonts w:ascii="Arial" w:eastAsia="Calibri" w:hAnsi="Arial" w:cs="Arial"/>
          <w:sz w:val="24"/>
          <w:szCs w:val="24"/>
        </w:rPr>
        <w:t xml:space="preserve"> </w:t>
      </w:r>
      <w:r w:rsidRPr="000D3545">
        <w:rPr>
          <w:rFonts w:ascii="Arial" w:eastAsia="Calibri" w:hAnsi="Arial" w:cs="Arial"/>
          <w:spacing w:val="-1"/>
          <w:w w:val="101"/>
          <w:sz w:val="24"/>
          <w:szCs w:val="24"/>
        </w:rPr>
        <w:t>y</w:t>
      </w:r>
      <w:r w:rsidRPr="000D3545">
        <w:rPr>
          <w:rFonts w:ascii="Arial" w:eastAsia="Calibri" w:hAnsi="Arial" w:cs="Arial"/>
          <w:w w:val="101"/>
          <w:sz w:val="24"/>
          <w:szCs w:val="24"/>
        </w:rPr>
        <w:t>öne</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2"/>
          <w:w w:val="101"/>
          <w:sz w:val="24"/>
          <w:szCs w:val="24"/>
        </w:rPr>
        <w:t>m</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w w:val="101"/>
          <w:sz w:val="24"/>
          <w:szCs w:val="24"/>
        </w:rPr>
        <w:t xml:space="preserve">de kadınların karar </w:t>
      </w:r>
      <w:r w:rsidRPr="000D3545">
        <w:rPr>
          <w:rFonts w:ascii="Arial" w:eastAsia="Calibri" w:hAnsi="Arial" w:cs="Arial"/>
          <w:spacing w:val="-1"/>
          <w:w w:val="101"/>
          <w:position w:val="1"/>
          <w:sz w:val="24"/>
          <w:szCs w:val="24"/>
        </w:rPr>
        <w:t>a</w:t>
      </w:r>
      <w:r w:rsidRPr="000D3545">
        <w:rPr>
          <w:rFonts w:ascii="Arial" w:eastAsia="Calibri" w:hAnsi="Arial" w:cs="Arial"/>
          <w:spacing w:val="1"/>
          <w:w w:val="101"/>
          <w:position w:val="1"/>
          <w:sz w:val="24"/>
          <w:szCs w:val="24"/>
        </w:rPr>
        <w:t>l</w:t>
      </w:r>
      <w:r w:rsidRPr="000D3545">
        <w:rPr>
          <w:rFonts w:ascii="Arial" w:eastAsia="Calibri" w:hAnsi="Arial" w:cs="Arial"/>
          <w:spacing w:val="-2"/>
          <w:w w:val="101"/>
          <w:position w:val="1"/>
          <w:sz w:val="24"/>
          <w:szCs w:val="24"/>
        </w:rPr>
        <w:t>m</w:t>
      </w:r>
      <w:r w:rsidRPr="000D3545">
        <w:rPr>
          <w:rFonts w:ascii="Arial" w:eastAsia="Calibri" w:hAnsi="Arial" w:cs="Arial"/>
          <w:w w:val="101"/>
          <w:position w:val="1"/>
          <w:sz w:val="24"/>
          <w:szCs w:val="24"/>
        </w:rPr>
        <w:t>a</w:t>
      </w:r>
      <w:r w:rsidRPr="000D3545">
        <w:rPr>
          <w:rFonts w:ascii="Arial" w:eastAsia="Calibri" w:hAnsi="Arial" w:cs="Arial"/>
          <w:sz w:val="24"/>
          <w:szCs w:val="24"/>
        </w:rPr>
        <w:t xml:space="preserve"> </w:t>
      </w:r>
      <w:r w:rsidRPr="000D3545">
        <w:rPr>
          <w:rFonts w:ascii="Arial" w:eastAsia="Calibri" w:hAnsi="Arial" w:cs="Arial"/>
          <w:spacing w:val="-2"/>
          <w:w w:val="101"/>
          <w:sz w:val="24"/>
          <w:szCs w:val="24"/>
        </w:rPr>
        <w:t>m</w:t>
      </w:r>
      <w:r w:rsidRPr="000D3545">
        <w:rPr>
          <w:rFonts w:ascii="Arial" w:eastAsia="Calibri" w:hAnsi="Arial" w:cs="Arial"/>
          <w:w w:val="101"/>
          <w:sz w:val="24"/>
          <w:szCs w:val="24"/>
        </w:rPr>
        <w:t>e</w:t>
      </w:r>
      <w:r w:rsidRPr="000D3545">
        <w:rPr>
          <w:rFonts w:ascii="Arial" w:eastAsia="Calibri" w:hAnsi="Arial" w:cs="Arial"/>
          <w:spacing w:val="-1"/>
          <w:w w:val="101"/>
          <w:sz w:val="24"/>
          <w:szCs w:val="24"/>
        </w:rPr>
        <w:t>ka</w:t>
      </w:r>
      <w:r w:rsidRPr="000D3545">
        <w:rPr>
          <w:rFonts w:ascii="Arial" w:eastAsia="Calibri" w:hAnsi="Arial" w:cs="Arial"/>
          <w:w w:val="101"/>
          <w:sz w:val="24"/>
          <w:szCs w:val="24"/>
        </w:rPr>
        <w:t>n</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na </w:t>
      </w:r>
      <w:r w:rsidRPr="000D3545">
        <w:rPr>
          <w:rFonts w:ascii="Arial" w:eastAsia="Calibri" w:hAnsi="Arial" w:cs="Arial"/>
          <w:spacing w:val="-1"/>
          <w:sz w:val="24"/>
          <w:szCs w:val="24"/>
        </w:rPr>
        <w:t>ak</w:t>
      </w:r>
      <w:r w:rsidRPr="000D3545">
        <w:rPr>
          <w:rFonts w:ascii="Arial" w:eastAsia="Calibri" w:hAnsi="Arial" w:cs="Arial"/>
          <w:spacing w:val="1"/>
          <w:sz w:val="24"/>
          <w:szCs w:val="24"/>
        </w:rPr>
        <w:t>ti</w:t>
      </w:r>
      <w:r w:rsidRPr="000D3545">
        <w:rPr>
          <w:rFonts w:ascii="Arial" w:eastAsia="Calibri" w:hAnsi="Arial" w:cs="Arial"/>
          <w:sz w:val="24"/>
          <w:szCs w:val="24"/>
        </w:rPr>
        <w:t>f</w:t>
      </w:r>
      <w:r w:rsidRPr="000D3545">
        <w:rPr>
          <w:rFonts w:ascii="Arial" w:eastAsia="Calibri" w:hAnsi="Arial" w:cs="Arial"/>
          <w:spacing w:val="3"/>
          <w:sz w:val="24"/>
          <w:szCs w:val="24"/>
        </w:rPr>
        <w:t xml:space="preserve"> </w:t>
      </w:r>
      <w:r w:rsidRPr="000D3545">
        <w:rPr>
          <w:rFonts w:ascii="Arial" w:eastAsia="Calibri" w:hAnsi="Arial" w:cs="Arial"/>
          <w:spacing w:val="-1"/>
          <w:w w:val="101"/>
          <w:sz w:val="24"/>
          <w:szCs w:val="24"/>
        </w:rPr>
        <w:t>ka</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ı</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ı</w:t>
      </w:r>
      <w:r w:rsidRPr="000D3545">
        <w:rPr>
          <w:rFonts w:ascii="Arial" w:eastAsia="Calibri" w:hAnsi="Arial" w:cs="Arial"/>
          <w:spacing w:val="-2"/>
          <w:w w:val="101"/>
          <w:sz w:val="24"/>
          <w:szCs w:val="24"/>
        </w:rPr>
        <w:t>m</w:t>
      </w:r>
      <w:r w:rsidRPr="000D3545">
        <w:rPr>
          <w:rFonts w:ascii="Arial" w:eastAsia="Calibri" w:hAnsi="Arial" w:cs="Arial"/>
          <w:spacing w:val="1"/>
          <w:w w:val="101"/>
          <w:sz w:val="24"/>
          <w:szCs w:val="24"/>
        </w:rPr>
        <w:t>ı</w:t>
      </w:r>
      <w:r w:rsidRPr="000D3545">
        <w:rPr>
          <w:rFonts w:ascii="Arial" w:eastAsia="Calibri" w:hAnsi="Arial" w:cs="Arial"/>
          <w:spacing w:val="-5"/>
          <w:w w:val="101"/>
          <w:sz w:val="24"/>
          <w:szCs w:val="24"/>
        </w:rPr>
        <w:t>n</w:t>
      </w:r>
      <w:r w:rsidRPr="000D3545">
        <w:rPr>
          <w:rFonts w:ascii="Arial" w:eastAsia="Calibri" w:hAnsi="Arial" w:cs="Arial"/>
          <w:w w:val="101"/>
          <w:sz w:val="24"/>
          <w:szCs w:val="24"/>
        </w:rPr>
        <w:t xml:space="preserve">ı </w:t>
      </w:r>
      <w:r w:rsidRPr="000D3545">
        <w:rPr>
          <w:rFonts w:ascii="Arial" w:eastAsia="Calibri" w:hAnsi="Arial" w:cs="Arial"/>
          <w:spacing w:val="1"/>
          <w:sz w:val="24"/>
          <w:szCs w:val="24"/>
        </w:rPr>
        <w:t>s</w:t>
      </w:r>
      <w:r w:rsidRPr="000D3545">
        <w:rPr>
          <w:rFonts w:ascii="Arial" w:eastAsia="Calibri" w:hAnsi="Arial" w:cs="Arial"/>
          <w:spacing w:val="-1"/>
          <w:sz w:val="24"/>
          <w:szCs w:val="24"/>
        </w:rPr>
        <w:t>a</w:t>
      </w:r>
      <w:r w:rsidRPr="000D3545">
        <w:rPr>
          <w:rFonts w:ascii="Arial" w:eastAsia="Calibri" w:hAnsi="Arial" w:cs="Arial"/>
          <w:sz w:val="24"/>
          <w:szCs w:val="24"/>
        </w:rPr>
        <w:t>ğ</w:t>
      </w:r>
      <w:r w:rsidRPr="000D3545">
        <w:rPr>
          <w:rFonts w:ascii="Arial" w:eastAsia="Calibri" w:hAnsi="Arial" w:cs="Arial"/>
          <w:spacing w:val="1"/>
          <w:sz w:val="24"/>
          <w:szCs w:val="24"/>
        </w:rPr>
        <w:t>l</w:t>
      </w:r>
      <w:r w:rsidRPr="000D3545">
        <w:rPr>
          <w:rFonts w:ascii="Arial" w:eastAsia="Calibri" w:hAnsi="Arial" w:cs="Arial"/>
          <w:spacing w:val="-1"/>
          <w:sz w:val="24"/>
          <w:szCs w:val="24"/>
        </w:rPr>
        <w:t>aya</w:t>
      </w:r>
      <w:r w:rsidRPr="000D3545">
        <w:rPr>
          <w:rFonts w:ascii="Arial" w:eastAsia="Calibri" w:hAnsi="Arial" w:cs="Arial"/>
          <w:sz w:val="24"/>
          <w:szCs w:val="24"/>
        </w:rPr>
        <w:t>c</w:t>
      </w:r>
      <w:r w:rsidRPr="000D3545">
        <w:rPr>
          <w:rFonts w:ascii="Arial" w:eastAsia="Calibri" w:hAnsi="Arial" w:cs="Arial"/>
          <w:spacing w:val="-1"/>
          <w:sz w:val="24"/>
          <w:szCs w:val="24"/>
        </w:rPr>
        <w:t>a</w:t>
      </w:r>
      <w:r w:rsidRPr="000D3545">
        <w:rPr>
          <w:rFonts w:ascii="Arial" w:eastAsia="Calibri" w:hAnsi="Arial" w:cs="Arial"/>
          <w:sz w:val="24"/>
          <w:szCs w:val="24"/>
        </w:rPr>
        <w:t>k</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s</w:t>
      </w:r>
      <w:r w:rsidRPr="000D3545">
        <w:rPr>
          <w:rFonts w:ascii="Arial" w:eastAsia="Calibri" w:hAnsi="Arial" w:cs="Arial"/>
          <w:spacing w:val="-5"/>
          <w:w w:val="101"/>
          <w:sz w:val="24"/>
          <w:szCs w:val="24"/>
        </w:rPr>
        <w:t>o</w:t>
      </w:r>
      <w:r w:rsidRPr="000D3545">
        <w:rPr>
          <w:rFonts w:ascii="Arial" w:eastAsia="Calibri" w:hAnsi="Arial" w:cs="Arial"/>
          <w:spacing w:val="-2"/>
          <w:w w:val="101"/>
          <w:sz w:val="24"/>
          <w:szCs w:val="24"/>
        </w:rPr>
        <w:t>m</w:t>
      </w:r>
      <w:r w:rsidRPr="000D3545">
        <w:rPr>
          <w:rFonts w:ascii="Arial" w:eastAsia="Calibri" w:hAnsi="Arial" w:cs="Arial"/>
          <w:w w:val="101"/>
          <w:sz w:val="24"/>
          <w:szCs w:val="24"/>
        </w:rPr>
        <w:t>u</w:t>
      </w:r>
      <w:r w:rsidRPr="000D3545">
        <w:rPr>
          <w:rFonts w:ascii="Arial" w:eastAsia="Calibri" w:hAnsi="Arial" w:cs="Arial"/>
          <w:spacing w:val="1"/>
          <w:w w:val="101"/>
          <w:sz w:val="24"/>
          <w:szCs w:val="24"/>
        </w:rPr>
        <w:t>t</w:t>
      </w:r>
      <w:r w:rsidRPr="000D3545">
        <w:rPr>
          <w:rFonts w:ascii="Arial" w:eastAsia="Calibri" w:hAnsi="Arial" w:cs="Arial"/>
          <w:w w:val="101"/>
          <w:sz w:val="24"/>
          <w:szCs w:val="24"/>
        </w:rPr>
        <w:t xml:space="preserve">, </w:t>
      </w:r>
      <w:r w:rsidRPr="000D3545">
        <w:rPr>
          <w:rFonts w:ascii="Arial" w:eastAsia="Calibri" w:hAnsi="Arial" w:cs="Arial"/>
          <w:spacing w:val="-1"/>
          <w:sz w:val="24"/>
          <w:szCs w:val="24"/>
        </w:rPr>
        <w:t>ka</w:t>
      </w:r>
      <w:r w:rsidRPr="000D3545">
        <w:rPr>
          <w:rFonts w:ascii="Arial" w:eastAsia="Calibri" w:hAnsi="Arial" w:cs="Arial"/>
          <w:sz w:val="24"/>
          <w:szCs w:val="24"/>
        </w:rPr>
        <w:t>p</w:t>
      </w:r>
      <w:r w:rsidRPr="000D3545">
        <w:rPr>
          <w:rFonts w:ascii="Arial" w:eastAsia="Calibri" w:hAnsi="Arial" w:cs="Arial"/>
          <w:spacing w:val="1"/>
          <w:sz w:val="24"/>
          <w:szCs w:val="24"/>
        </w:rPr>
        <w:t>s</w:t>
      </w:r>
      <w:r w:rsidRPr="000D3545">
        <w:rPr>
          <w:rFonts w:ascii="Arial" w:eastAsia="Calibri" w:hAnsi="Arial" w:cs="Arial"/>
          <w:spacing w:val="-1"/>
          <w:sz w:val="24"/>
          <w:szCs w:val="24"/>
        </w:rPr>
        <w:t>ay</w:t>
      </w:r>
      <w:r w:rsidRPr="000D3545">
        <w:rPr>
          <w:rFonts w:ascii="Arial" w:eastAsia="Calibri" w:hAnsi="Arial" w:cs="Arial"/>
          <w:spacing w:val="1"/>
          <w:sz w:val="24"/>
          <w:szCs w:val="24"/>
        </w:rPr>
        <w:t>ı</w:t>
      </w:r>
      <w:r w:rsidRPr="000D3545">
        <w:rPr>
          <w:rFonts w:ascii="Arial" w:eastAsia="Calibri" w:hAnsi="Arial" w:cs="Arial"/>
          <w:spacing w:val="-5"/>
          <w:sz w:val="24"/>
          <w:szCs w:val="24"/>
        </w:rPr>
        <w:t>c</w:t>
      </w:r>
      <w:r w:rsidRPr="000D3545">
        <w:rPr>
          <w:rFonts w:ascii="Arial" w:eastAsia="Calibri" w:hAnsi="Arial" w:cs="Arial"/>
          <w:spacing w:val="1"/>
          <w:sz w:val="24"/>
          <w:szCs w:val="24"/>
        </w:rPr>
        <w:t>ı</w:t>
      </w:r>
      <w:r w:rsidRPr="000D3545">
        <w:rPr>
          <w:rFonts w:ascii="Arial" w:eastAsia="Calibri" w:hAnsi="Arial" w:cs="Arial"/>
          <w:sz w:val="24"/>
          <w:szCs w:val="24"/>
        </w:rPr>
        <w:t>,</w:t>
      </w:r>
      <w:r w:rsidRPr="000D3545">
        <w:rPr>
          <w:rFonts w:ascii="Arial" w:eastAsia="Calibri" w:hAnsi="Arial" w:cs="Arial"/>
          <w:spacing w:val="7"/>
          <w:sz w:val="24"/>
          <w:szCs w:val="24"/>
        </w:rPr>
        <w:t xml:space="preserve"> </w:t>
      </w:r>
      <w:r w:rsidRPr="000D3545">
        <w:rPr>
          <w:rFonts w:ascii="Arial" w:eastAsia="Calibri" w:hAnsi="Arial" w:cs="Arial"/>
          <w:w w:val="101"/>
          <w:sz w:val="24"/>
          <w:szCs w:val="24"/>
        </w:rPr>
        <w:t>gö</w:t>
      </w:r>
      <w:r w:rsidRPr="000D3545">
        <w:rPr>
          <w:rFonts w:ascii="Arial" w:eastAsia="Calibri" w:hAnsi="Arial" w:cs="Arial"/>
          <w:spacing w:val="-6"/>
          <w:w w:val="101"/>
          <w:sz w:val="24"/>
          <w:szCs w:val="24"/>
        </w:rPr>
        <w:t>r</w:t>
      </w:r>
      <w:r w:rsidRPr="000D3545">
        <w:rPr>
          <w:rFonts w:ascii="Arial" w:eastAsia="Calibri" w:hAnsi="Arial" w:cs="Arial"/>
          <w:w w:val="101"/>
          <w:sz w:val="24"/>
          <w:szCs w:val="24"/>
        </w:rPr>
        <w:t>ü</w:t>
      </w:r>
      <w:r w:rsidRPr="000D3545">
        <w:rPr>
          <w:rFonts w:ascii="Arial" w:eastAsia="Calibri" w:hAnsi="Arial" w:cs="Arial"/>
          <w:spacing w:val="1"/>
          <w:w w:val="101"/>
          <w:sz w:val="24"/>
          <w:szCs w:val="24"/>
        </w:rPr>
        <w:t>ş</w:t>
      </w:r>
      <w:r w:rsidRPr="000D3545">
        <w:rPr>
          <w:rFonts w:ascii="Arial" w:eastAsia="Calibri" w:hAnsi="Arial" w:cs="Arial"/>
          <w:w w:val="101"/>
          <w:sz w:val="24"/>
          <w:szCs w:val="24"/>
        </w:rPr>
        <w:t xml:space="preserve">/ </w:t>
      </w:r>
      <w:r w:rsidRPr="000D3545">
        <w:rPr>
          <w:rFonts w:ascii="Arial" w:eastAsia="Calibri" w:hAnsi="Arial" w:cs="Arial"/>
          <w:sz w:val="24"/>
          <w:szCs w:val="24"/>
        </w:rPr>
        <w:t>b</w:t>
      </w:r>
      <w:r w:rsidRPr="000D3545">
        <w:rPr>
          <w:rFonts w:ascii="Arial" w:eastAsia="Calibri" w:hAnsi="Arial" w:cs="Arial"/>
          <w:spacing w:val="1"/>
          <w:sz w:val="24"/>
          <w:szCs w:val="24"/>
        </w:rPr>
        <w:t>il</w:t>
      </w:r>
      <w:r w:rsidRPr="000D3545">
        <w:rPr>
          <w:rFonts w:ascii="Arial" w:eastAsia="Calibri" w:hAnsi="Arial" w:cs="Arial"/>
          <w:spacing w:val="-4"/>
          <w:sz w:val="24"/>
          <w:szCs w:val="24"/>
        </w:rPr>
        <w:t>g</w:t>
      </w:r>
      <w:r w:rsidRPr="000D3545">
        <w:rPr>
          <w:rFonts w:ascii="Arial" w:eastAsia="Calibri" w:hAnsi="Arial" w:cs="Arial"/>
          <w:sz w:val="24"/>
          <w:szCs w:val="24"/>
        </w:rPr>
        <w:t>i</w:t>
      </w:r>
      <w:r w:rsidRPr="000D3545">
        <w:rPr>
          <w:rFonts w:ascii="Arial" w:eastAsia="Calibri" w:hAnsi="Arial" w:cs="Arial"/>
          <w:spacing w:val="2"/>
          <w:sz w:val="24"/>
          <w:szCs w:val="24"/>
        </w:rPr>
        <w:t xml:space="preserve"> </w:t>
      </w:r>
      <w:r w:rsidRPr="000D3545">
        <w:rPr>
          <w:rFonts w:ascii="Arial" w:eastAsia="Calibri" w:hAnsi="Arial" w:cs="Arial"/>
          <w:spacing w:val="1"/>
          <w:sz w:val="24"/>
          <w:szCs w:val="24"/>
        </w:rPr>
        <w:t>t</w:t>
      </w:r>
      <w:r w:rsidRPr="000D3545">
        <w:rPr>
          <w:rFonts w:ascii="Arial" w:eastAsia="Calibri" w:hAnsi="Arial" w:cs="Arial"/>
          <w:sz w:val="24"/>
          <w:szCs w:val="24"/>
        </w:rPr>
        <w:t>o</w:t>
      </w:r>
      <w:r w:rsidRPr="000D3545">
        <w:rPr>
          <w:rFonts w:ascii="Arial" w:eastAsia="Calibri" w:hAnsi="Arial" w:cs="Arial"/>
          <w:spacing w:val="-5"/>
          <w:sz w:val="24"/>
          <w:szCs w:val="24"/>
        </w:rPr>
        <w:t>p</w:t>
      </w:r>
      <w:r w:rsidRPr="000D3545">
        <w:rPr>
          <w:rFonts w:ascii="Arial" w:eastAsia="Calibri" w:hAnsi="Arial" w:cs="Arial"/>
          <w:spacing w:val="1"/>
          <w:sz w:val="24"/>
          <w:szCs w:val="24"/>
        </w:rPr>
        <w:t>l</w:t>
      </w:r>
      <w:r w:rsidRPr="000D3545">
        <w:rPr>
          <w:rFonts w:ascii="Arial" w:eastAsia="Calibri" w:hAnsi="Arial" w:cs="Arial"/>
          <w:spacing w:val="-1"/>
          <w:sz w:val="24"/>
          <w:szCs w:val="24"/>
        </w:rPr>
        <w:t>a</w:t>
      </w:r>
      <w:r w:rsidRPr="000D3545">
        <w:rPr>
          <w:rFonts w:ascii="Arial" w:eastAsia="Calibri" w:hAnsi="Arial" w:cs="Arial"/>
          <w:spacing w:val="-2"/>
          <w:sz w:val="24"/>
          <w:szCs w:val="24"/>
        </w:rPr>
        <w:t>m</w:t>
      </w:r>
      <w:r w:rsidRPr="000D3545">
        <w:rPr>
          <w:rFonts w:ascii="Arial" w:eastAsia="Calibri" w:hAnsi="Arial" w:cs="Arial"/>
          <w:sz w:val="24"/>
          <w:szCs w:val="24"/>
        </w:rPr>
        <w:t>a</w:t>
      </w:r>
      <w:r w:rsidRPr="000D3545">
        <w:rPr>
          <w:rFonts w:ascii="Arial" w:eastAsia="Calibri" w:hAnsi="Arial" w:cs="Arial"/>
          <w:spacing w:val="7"/>
          <w:sz w:val="24"/>
          <w:szCs w:val="24"/>
        </w:rPr>
        <w:t xml:space="preserve"> </w:t>
      </w:r>
      <w:r w:rsidRPr="000D3545">
        <w:rPr>
          <w:rFonts w:ascii="Arial" w:eastAsia="Calibri" w:hAnsi="Arial" w:cs="Arial"/>
          <w:spacing w:val="-6"/>
          <w:w w:val="101"/>
          <w:sz w:val="24"/>
          <w:szCs w:val="24"/>
        </w:rPr>
        <w:t>v</w:t>
      </w:r>
      <w:r w:rsidRPr="000D3545">
        <w:rPr>
          <w:rFonts w:ascii="Arial" w:eastAsia="Calibri" w:hAnsi="Arial" w:cs="Arial"/>
          <w:w w:val="101"/>
          <w:sz w:val="24"/>
          <w:szCs w:val="24"/>
        </w:rPr>
        <w:t xml:space="preserve">e </w:t>
      </w:r>
      <w:r w:rsidRPr="000D3545">
        <w:rPr>
          <w:rFonts w:ascii="Arial" w:eastAsia="Calibri" w:hAnsi="Arial" w:cs="Arial"/>
          <w:spacing w:val="-1"/>
          <w:sz w:val="24"/>
          <w:szCs w:val="24"/>
        </w:rPr>
        <w:t>a</w:t>
      </w:r>
      <w:r w:rsidRPr="000D3545">
        <w:rPr>
          <w:rFonts w:ascii="Arial" w:eastAsia="Calibri" w:hAnsi="Arial" w:cs="Arial"/>
          <w:sz w:val="24"/>
          <w:szCs w:val="24"/>
        </w:rPr>
        <w:t>n</w:t>
      </w:r>
      <w:r w:rsidRPr="000D3545">
        <w:rPr>
          <w:rFonts w:ascii="Arial" w:eastAsia="Calibri" w:hAnsi="Arial" w:cs="Arial"/>
          <w:spacing w:val="-1"/>
          <w:sz w:val="24"/>
          <w:szCs w:val="24"/>
        </w:rPr>
        <w:t>a</w:t>
      </w:r>
      <w:r w:rsidRPr="000D3545">
        <w:rPr>
          <w:rFonts w:ascii="Arial" w:eastAsia="Calibri" w:hAnsi="Arial" w:cs="Arial"/>
          <w:spacing w:val="1"/>
          <w:sz w:val="24"/>
          <w:szCs w:val="24"/>
        </w:rPr>
        <w:t>li</w:t>
      </w:r>
      <w:r w:rsidRPr="000D3545">
        <w:rPr>
          <w:rFonts w:ascii="Arial" w:eastAsia="Calibri" w:hAnsi="Arial" w:cs="Arial"/>
          <w:sz w:val="24"/>
          <w:szCs w:val="24"/>
        </w:rPr>
        <w:t>z</w:t>
      </w:r>
      <w:r w:rsidRPr="000D3545">
        <w:rPr>
          <w:rFonts w:ascii="Arial" w:eastAsia="Calibri" w:hAnsi="Arial" w:cs="Arial"/>
          <w:spacing w:val="2"/>
          <w:sz w:val="24"/>
          <w:szCs w:val="24"/>
        </w:rPr>
        <w:t xml:space="preserve"> </w:t>
      </w:r>
      <w:r w:rsidRPr="000D3545">
        <w:rPr>
          <w:rFonts w:ascii="Arial" w:eastAsia="Calibri" w:hAnsi="Arial" w:cs="Arial"/>
          <w:spacing w:val="-4"/>
          <w:w w:val="101"/>
          <w:sz w:val="24"/>
          <w:szCs w:val="24"/>
        </w:rPr>
        <w:t>s</w:t>
      </w:r>
      <w:r w:rsidRPr="000D3545">
        <w:rPr>
          <w:rFonts w:ascii="Arial" w:eastAsia="Calibri" w:hAnsi="Arial" w:cs="Arial"/>
          <w:spacing w:val="1"/>
          <w:w w:val="101"/>
          <w:sz w:val="24"/>
          <w:szCs w:val="24"/>
        </w:rPr>
        <w:t>is</w:t>
      </w:r>
      <w:r w:rsidRPr="000D3545">
        <w:rPr>
          <w:rFonts w:ascii="Arial" w:eastAsia="Calibri" w:hAnsi="Arial" w:cs="Arial"/>
          <w:spacing w:val="-3"/>
          <w:w w:val="101"/>
          <w:sz w:val="24"/>
          <w:szCs w:val="24"/>
        </w:rPr>
        <w:t>t</w:t>
      </w:r>
      <w:r w:rsidRPr="000D3545">
        <w:rPr>
          <w:rFonts w:ascii="Arial" w:eastAsia="Calibri" w:hAnsi="Arial" w:cs="Arial"/>
          <w:w w:val="101"/>
          <w:sz w:val="24"/>
          <w:szCs w:val="24"/>
        </w:rPr>
        <w:t>e</w:t>
      </w:r>
      <w:r w:rsidRPr="000D3545">
        <w:rPr>
          <w:rFonts w:ascii="Arial" w:eastAsia="Calibri" w:hAnsi="Arial" w:cs="Arial"/>
          <w:spacing w:val="-2"/>
          <w:w w:val="101"/>
          <w:sz w:val="24"/>
          <w:szCs w:val="24"/>
        </w:rPr>
        <w:t>m</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w w:val="101"/>
          <w:sz w:val="24"/>
          <w:szCs w:val="24"/>
        </w:rPr>
        <w:t>i ge</w:t>
      </w:r>
      <w:r w:rsidRPr="000D3545">
        <w:rPr>
          <w:rFonts w:ascii="Arial" w:eastAsia="Calibri" w:hAnsi="Arial" w:cs="Arial"/>
          <w:spacing w:val="1"/>
          <w:w w:val="101"/>
          <w:sz w:val="24"/>
          <w:szCs w:val="24"/>
        </w:rPr>
        <w:t>l</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mek</w:t>
      </w:r>
    </w:p>
    <w:p w14:paraId="3415D822" w14:textId="362AE107" w:rsidR="004B18FB" w:rsidRDefault="004B18FB" w:rsidP="004B18FB">
      <w:pPr>
        <w:pStyle w:val="Standard"/>
        <w:spacing w:before="240" w:line="360" w:lineRule="auto"/>
        <w:ind w:left="743" w:hanging="726"/>
        <w:jc w:val="both"/>
        <w:rPr>
          <w:rFonts w:ascii="Arial" w:eastAsia="Calibri" w:hAnsi="Arial" w:cs="Arial"/>
          <w:spacing w:val="1"/>
          <w:w w:val="101"/>
          <w:sz w:val="24"/>
          <w:szCs w:val="24"/>
        </w:rPr>
      </w:pPr>
      <w:r w:rsidRPr="000D3545">
        <w:rPr>
          <w:rFonts w:ascii="Arial" w:eastAsia="Calibri" w:hAnsi="Arial" w:cs="Arial"/>
          <w:spacing w:val="1"/>
          <w:w w:val="101"/>
          <w:sz w:val="24"/>
          <w:szCs w:val="24"/>
        </w:rPr>
        <w:t xml:space="preserve">5.1.4. </w:t>
      </w:r>
      <w:r w:rsidRPr="000D3545">
        <w:rPr>
          <w:rFonts w:ascii="Arial" w:eastAsia="Calibri" w:hAnsi="Arial" w:cs="Arial"/>
          <w:spacing w:val="2"/>
          <w:w w:val="101"/>
          <w:sz w:val="24"/>
          <w:szCs w:val="24"/>
        </w:rPr>
        <w:t>Y</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4"/>
          <w:w w:val="101"/>
          <w:sz w:val="24"/>
          <w:szCs w:val="24"/>
        </w:rPr>
        <w:t>e</w:t>
      </w:r>
      <w:r w:rsidRPr="000D3545">
        <w:rPr>
          <w:rFonts w:ascii="Arial" w:eastAsia="Calibri" w:hAnsi="Arial" w:cs="Arial"/>
          <w:w w:val="101"/>
          <w:sz w:val="24"/>
          <w:szCs w:val="24"/>
        </w:rPr>
        <w:t xml:space="preserve">l </w:t>
      </w:r>
      <w:r w:rsidRPr="000D3545">
        <w:rPr>
          <w:rFonts w:ascii="Arial" w:eastAsia="Calibri" w:hAnsi="Arial" w:cs="Arial"/>
          <w:spacing w:val="-1"/>
          <w:w w:val="101"/>
          <w:sz w:val="24"/>
          <w:szCs w:val="24"/>
        </w:rPr>
        <w:t>y</w:t>
      </w:r>
      <w:r w:rsidRPr="000D3545">
        <w:rPr>
          <w:rFonts w:ascii="Arial" w:eastAsia="Calibri" w:hAnsi="Arial" w:cs="Arial"/>
          <w:w w:val="101"/>
          <w:sz w:val="24"/>
          <w:szCs w:val="24"/>
        </w:rPr>
        <w:t>öne</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2"/>
          <w:w w:val="101"/>
          <w:sz w:val="24"/>
          <w:szCs w:val="24"/>
        </w:rPr>
        <w:t>m</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w w:val="101"/>
          <w:sz w:val="24"/>
          <w:szCs w:val="24"/>
        </w:rPr>
        <w:t xml:space="preserve">de </w:t>
      </w:r>
      <w:r w:rsidRPr="000D3545">
        <w:rPr>
          <w:rFonts w:ascii="Arial" w:eastAsia="Calibri" w:hAnsi="Arial" w:cs="Arial"/>
          <w:spacing w:val="1"/>
          <w:sz w:val="24"/>
          <w:szCs w:val="24"/>
        </w:rPr>
        <w:t>t</w:t>
      </w:r>
      <w:r w:rsidRPr="000D3545">
        <w:rPr>
          <w:rFonts w:ascii="Arial" w:eastAsia="Calibri" w:hAnsi="Arial" w:cs="Arial"/>
          <w:sz w:val="24"/>
          <w:szCs w:val="24"/>
        </w:rPr>
        <w:t>op</w:t>
      </w:r>
      <w:r w:rsidRPr="000D3545">
        <w:rPr>
          <w:rFonts w:ascii="Arial" w:eastAsia="Calibri" w:hAnsi="Arial" w:cs="Arial"/>
          <w:spacing w:val="-3"/>
          <w:sz w:val="24"/>
          <w:szCs w:val="24"/>
        </w:rPr>
        <w:t>l</w:t>
      </w:r>
      <w:r w:rsidRPr="000D3545">
        <w:rPr>
          <w:rFonts w:ascii="Arial" w:eastAsia="Calibri" w:hAnsi="Arial" w:cs="Arial"/>
          <w:sz w:val="24"/>
          <w:szCs w:val="24"/>
        </w:rPr>
        <w:t>u</w:t>
      </w:r>
      <w:r w:rsidRPr="000D3545">
        <w:rPr>
          <w:rFonts w:ascii="Arial" w:eastAsia="Calibri" w:hAnsi="Arial" w:cs="Arial"/>
          <w:spacing w:val="-2"/>
          <w:sz w:val="24"/>
          <w:szCs w:val="24"/>
        </w:rPr>
        <w:t>m</w:t>
      </w:r>
      <w:r w:rsidRPr="000D3545">
        <w:rPr>
          <w:rFonts w:ascii="Arial" w:eastAsia="Calibri" w:hAnsi="Arial" w:cs="Arial"/>
          <w:spacing w:val="1"/>
          <w:sz w:val="24"/>
          <w:szCs w:val="24"/>
        </w:rPr>
        <w:t>s</w:t>
      </w:r>
      <w:r w:rsidRPr="000D3545">
        <w:rPr>
          <w:rFonts w:ascii="Arial" w:eastAsia="Calibri" w:hAnsi="Arial" w:cs="Arial"/>
          <w:spacing w:val="-1"/>
          <w:sz w:val="24"/>
          <w:szCs w:val="24"/>
        </w:rPr>
        <w:t>a</w:t>
      </w:r>
      <w:r w:rsidRPr="000D3545">
        <w:rPr>
          <w:rFonts w:ascii="Arial" w:eastAsia="Calibri" w:hAnsi="Arial" w:cs="Arial"/>
          <w:sz w:val="24"/>
          <w:szCs w:val="24"/>
        </w:rPr>
        <w:t>l</w:t>
      </w:r>
      <w:r w:rsidRPr="000D3545">
        <w:rPr>
          <w:rFonts w:ascii="Arial" w:eastAsia="Calibri" w:hAnsi="Arial" w:cs="Arial"/>
          <w:spacing w:val="6"/>
          <w:sz w:val="24"/>
          <w:szCs w:val="24"/>
        </w:rPr>
        <w:t xml:space="preserve"> </w:t>
      </w:r>
      <w:r w:rsidRPr="000D3545">
        <w:rPr>
          <w:rFonts w:ascii="Arial" w:eastAsia="Calibri" w:hAnsi="Arial" w:cs="Arial"/>
          <w:spacing w:val="-5"/>
          <w:w w:val="101"/>
          <w:sz w:val="24"/>
          <w:szCs w:val="24"/>
        </w:rPr>
        <w:t>c</w:t>
      </w:r>
      <w:r w:rsidRPr="000D3545">
        <w:rPr>
          <w:rFonts w:ascii="Arial" w:eastAsia="Calibri" w:hAnsi="Arial" w:cs="Arial"/>
          <w:spacing w:val="1"/>
          <w:w w:val="101"/>
          <w:sz w:val="24"/>
          <w:szCs w:val="24"/>
        </w:rPr>
        <w:t>i</w:t>
      </w:r>
      <w:r w:rsidRPr="000D3545">
        <w:rPr>
          <w:rFonts w:ascii="Arial" w:eastAsia="Calibri" w:hAnsi="Arial" w:cs="Arial"/>
          <w:w w:val="101"/>
          <w:sz w:val="24"/>
          <w:szCs w:val="24"/>
        </w:rPr>
        <w:t>n</w:t>
      </w:r>
      <w:r w:rsidRPr="000D3545">
        <w:rPr>
          <w:rFonts w:ascii="Arial" w:eastAsia="Calibri" w:hAnsi="Arial" w:cs="Arial"/>
          <w:spacing w:val="-4"/>
          <w:w w:val="101"/>
          <w:sz w:val="24"/>
          <w:szCs w:val="24"/>
        </w:rPr>
        <w:t>s</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y</w:t>
      </w:r>
      <w:r w:rsidRPr="000D3545">
        <w:rPr>
          <w:rFonts w:ascii="Arial" w:eastAsia="Calibri" w:hAnsi="Arial" w:cs="Arial"/>
          <w:w w:val="101"/>
          <w:sz w:val="24"/>
          <w:szCs w:val="24"/>
        </w:rPr>
        <w:t xml:space="preserve">et </w:t>
      </w:r>
      <w:r w:rsidRPr="000D3545">
        <w:rPr>
          <w:rFonts w:ascii="Arial" w:eastAsia="Calibri" w:hAnsi="Arial" w:cs="Arial"/>
          <w:sz w:val="24"/>
          <w:szCs w:val="24"/>
        </w:rPr>
        <w:t>e</w:t>
      </w:r>
      <w:r w:rsidRPr="000D3545">
        <w:rPr>
          <w:rFonts w:ascii="Arial" w:eastAsia="Calibri" w:hAnsi="Arial" w:cs="Arial"/>
          <w:spacing w:val="1"/>
          <w:sz w:val="24"/>
          <w:szCs w:val="24"/>
        </w:rPr>
        <w:t>ş</w:t>
      </w:r>
      <w:r w:rsidRPr="000D3545">
        <w:rPr>
          <w:rFonts w:ascii="Arial" w:eastAsia="Calibri" w:hAnsi="Arial" w:cs="Arial"/>
          <w:spacing w:val="-3"/>
          <w:sz w:val="24"/>
          <w:szCs w:val="24"/>
        </w:rPr>
        <w:t>i</w:t>
      </w:r>
      <w:r w:rsidRPr="000D3545">
        <w:rPr>
          <w:rFonts w:ascii="Arial" w:eastAsia="Calibri" w:hAnsi="Arial" w:cs="Arial"/>
          <w:spacing w:val="1"/>
          <w:sz w:val="24"/>
          <w:szCs w:val="24"/>
        </w:rPr>
        <w:t>tl</w:t>
      </w:r>
      <w:r w:rsidRPr="000D3545">
        <w:rPr>
          <w:rFonts w:ascii="Arial" w:eastAsia="Calibri" w:hAnsi="Arial" w:cs="Arial"/>
          <w:spacing w:val="-3"/>
          <w:sz w:val="24"/>
          <w:szCs w:val="24"/>
        </w:rPr>
        <w:t>i</w:t>
      </w:r>
      <w:r w:rsidRPr="000D3545">
        <w:rPr>
          <w:rFonts w:ascii="Arial" w:eastAsia="Calibri" w:hAnsi="Arial" w:cs="Arial"/>
          <w:sz w:val="24"/>
          <w:szCs w:val="24"/>
        </w:rPr>
        <w:t>ği</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t</w:t>
      </w:r>
      <w:r w:rsidRPr="000D3545">
        <w:rPr>
          <w:rFonts w:ascii="Arial" w:eastAsia="Calibri" w:hAnsi="Arial" w:cs="Arial"/>
          <w:w w:val="101"/>
          <w:sz w:val="24"/>
          <w:szCs w:val="24"/>
        </w:rPr>
        <w:t>e</w:t>
      </w:r>
      <w:r w:rsidRPr="000D3545">
        <w:rPr>
          <w:rFonts w:ascii="Arial" w:eastAsia="Calibri" w:hAnsi="Arial" w:cs="Arial"/>
          <w:spacing w:val="-6"/>
          <w:w w:val="101"/>
          <w:sz w:val="24"/>
          <w:szCs w:val="24"/>
        </w:rPr>
        <w:t>m</w:t>
      </w:r>
      <w:r w:rsidRPr="000D3545">
        <w:rPr>
          <w:rFonts w:ascii="Arial" w:eastAsia="Calibri" w:hAnsi="Arial" w:cs="Arial"/>
          <w:w w:val="101"/>
          <w:sz w:val="24"/>
          <w:szCs w:val="24"/>
        </w:rPr>
        <w:t>e</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nde </w:t>
      </w:r>
      <w:r w:rsidRPr="000D3545">
        <w:rPr>
          <w:rFonts w:ascii="Arial" w:eastAsia="Calibri" w:hAnsi="Arial" w:cs="Arial"/>
          <w:spacing w:val="-1"/>
          <w:w w:val="101"/>
          <w:sz w:val="24"/>
          <w:szCs w:val="24"/>
        </w:rPr>
        <w:t>ka</w:t>
      </w:r>
      <w:r w:rsidRPr="000D3545">
        <w:rPr>
          <w:rFonts w:ascii="Arial" w:eastAsia="Calibri" w:hAnsi="Arial" w:cs="Arial"/>
          <w:w w:val="101"/>
          <w:sz w:val="24"/>
          <w:szCs w:val="24"/>
        </w:rPr>
        <w:t>p</w:t>
      </w:r>
      <w:r w:rsidRPr="000D3545">
        <w:rPr>
          <w:rFonts w:ascii="Arial" w:eastAsia="Calibri" w:hAnsi="Arial" w:cs="Arial"/>
          <w:spacing w:val="1"/>
          <w:w w:val="101"/>
          <w:sz w:val="24"/>
          <w:szCs w:val="24"/>
        </w:rPr>
        <w:t>s</w:t>
      </w:r>
      <w:r w:rsidRPr="000D3545">
        <w:rPr>
          <w:rFonts w:ascii="Arial" w:eastAsia="Calibri" w:hAnsi="Arial" w:cs="Arial"/>
          <w:spacing w:val="-1"/>
          <w:w w:val="101"/>
          <w:sz w:val="24"/>
          <w:szCs w:val="24"/>
        </w:rPr>
        <w:t>ay</w:t>
      </w:r>
      <w:r w:rsidRPr="000D3545">
        <w:rPr>
          <w:rFonts w:ascii="Arial" w:eastAsia="Calibri" w:hAnsi="Arial" w:cs="Arial"/>
          <w:spacing w:val="1"/>
          <w:w w:val="101"/>
          <w:sz w:val="24"/>
          <w:szCs w:val="24"/>
        </w:rPr>
        <w:t>ı</w:t>
      </w:r>
      <w:r w:rsidRPr="000D3545">
        <w:rPr>
          <w:rFonts w:ascii="Arial" w:eastAsia="Calibri" w:hAnsi="Arial" w:cs="Arial"/>
          <w:spacing w:val="-5"/>
          <w:w w:val="101"/>
          <w:sz w:val="24"/>
          <w:szCs w:val="24"/>
        </w:rPr>
        <w:t>c</w:t>
      </w:r>
      <w:r w:rsidRPr="000D3545">
        <w:rPr>
          <w:rFonts w:ascii="Arial" w:eastAsia="Calibri" w:hAnsi="Arial" w:cs="Arial"/>
          <w:w w:val="101"/>
          <w:sz w:val="24"/>
          <w:szCs w:val="24"/>
        </w:rPr>
        <w:t xml:space="preserve">ı </w:t>
      </w:r>
      <w:r w:rsidRPr="000D3545">
        <w:rPr>
          <w:rFonts w:ascii="Arial" w:eastAsia="Calibri" w:hAnsi="Arial" w:cs="Arial"/>
          <w:spacing w:val="-1"/>
          <w:sz w:val="24"/>
          <w:szCs w:val="24"/>
        </w:rPr>
        <w:t>y</w:t>
      </w:r>
      <w:r w:rsidRPr="000D3545">
        <w:rPr>
          <w:rFonts w:ascii="Arial" w:eastAsia="Calibri" w:hAnsi="Arial" w:cs="Arial"/>
          <w:sz w:val="24"/>
          <w:szCs w:val="24"/>
        </w:rPr>
        <w:t>öne</w:t>
      </w:r>
      <w:r w:rsidRPr="000D3545">
        <w:rPr>
          <w:rFonts w:ascii="Arial" w:eastAsia="Calibri" w:hAnsi="Arial" w:cs="Arial"/>
          <w:spacing w:val="-3"/>
          <w:sz w:val="24"/>
          <w:szCs w:val="24"/>
        </w:rPr>
        <w:t>t</w:t>
      </w:r>
      <w:r w:rsidRPr="000D3545">
        <w:rPr>
          <w:rFonts w:ascii="Arial" w:eastAsia="Calibri" w:hAnsi="Arial" w:cs="Arial"/>
          <w:spacing w:val="1"/>
          <w:sz w:val="24"/>
          <w:szCs w:val="24"/>
        </w:rPr>
        <w:t>iş</w:t>
      </w:r>
      <w:r w:rsidRPr="000D3545">
        <w:rPr>
          <w:rFonts w:ascii="Arial" w:eastAsia="Calibri" w:hAnsi="Arial" w:cs="Arial"/>
          <w:spacing w:val="-3"/>
          <w:sz w:val="24"/>
          <w:szCs w:val="24"/>
        </w:rPr>
        <w:t>i</w:t>
      </w:r>
      <w:r w:rsidRPr="000D3545">
        <w:rPr>
          <w:rFonts w:ascii="Arial" w:eastAsia="Calibri" w:hAnsi="Arial" w:cs="Arial"/>
          <w:sz w:val="24"/>
          <w:szCs w:val="24"/>
        </w:rPr>
        <w:t>m</w:t>
      </w:r>
      <w:r w:rsidRPr="000D3545">
        <w:rPr>
          <w:rFonts w:ascii="Arial" w:eastAsia="Calibri" w:hAnsi="Arial" w:cs="Arial"/>
          <w:spacing w:val="8"/>
          <w:sz w:val="24"/>
          <w:szCs w:val="24"/>
        </w:rPr>
        <w:t xml:space="preserve"> </w:t>
      </w:r>
      <w:r w:rsidRPr="000D3545">
        <w:rPr>
          <w:rFonts w:ascii="Arial" w:eastAsia="Calibri" w:hAnsi="Arial" w:cs="Arial"/>
          <w:spacing w:val="-5"/>
          <w:w w:val="101"/>
          <w:sz w:val="24"/>
          <w:szCs w:val="24"/>
        </w:rPr>
        <w:t>p</w:t>
      </w:r>
      <w:r w:rsidRPr="000D3545">
        <w:rPr>
          <w:rFonts w:ascii="Arial" w:eastAsia="Calibri" w:hAnsi="Arial" w:cs="Arial"/>
          <w:w w:val="101"/>
          <w:sz w:val="24"/>
          <w:szCs w:val="24"/>
        </w:rPr>
        <w:t>o</w:t>
      </w:r>
      <w:r w:rsidRPr="000D3545">
        <w:rPr>
          <w:rFonts w:ascii="Arial" w:eastAsia="Calibri" w:hAnsi="Arial" w:cs="Arial"/>
          <w:spacing w:val="1"/>
          <w:w w:val="101"/>
          <w:sz w:val="24"/>
          <w:szCs w:val="24"/>
        </w:rPr>
        <w:t>l</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ti</w:t>
      </w:r>
      <w:r w:rsidRPr="000D3545">
        <w:rPr>
          <w:rFonts w:ascii="Arial" w:eastAsia="Calibri" w:hAnsi="Arial" w:cs="Arial"/>
          <w:spacing w:val="-1"/>
          <w:w w:val="101"/>
          <w:sz w:val="24"/>
          <w:szCs w:val="24"/>
        </w:rPr>
        <w:t>k</w:t>
      </w:r>
      <w:r w:rsidRPr="000D3545">
        <w:rPr>
          <w:rFonts w:ascii="Arial" w:eastAsia="Calibri" w:hAnsi="Arial" w:cs="Arial"/>
          <w:w w:val="101"/>
          <w:sz w:val="24"/>
          <w:szCs w:val="24"/>
        </w:rPr>
        <w:t xml:space="preserve">a </w:t>
      </w:r>
      <w:r w:rsidRPr="000D3545">
        <w:rPr>
          <w:rFonts w:ascii="Arial" w:eastAsia="Calibri" w:hAnsi="Arial" w:cs="Arial"/>
          <w:spacing w:val="-1"/>
          <w:sz w:val="24"/>
          <w:szCs w:val="24"/>
        </w:rPr>
        <w:t>v</w:t>
      </w:r>
      <w:r w:rsidRPr="000D3545">
        <w:rPr>
          <w:rFonts w:ascii="Arial" w:eastAsia="Calibri" w:hAnsi="Arial" w:cs="Arial"/>
          <w:sz w:val="24"/>
          <w:szCs w:val="24"/>
        </w:rPr>
        <w:t>e</w:t>
      </w:r>
      <w:r w:rsidRPr="000D3545">
        <w:rPr>
          <w:rFonts w:ascii="Arial" w:eastAsia="Calibri" w:hAnsi="Arial" w:cs="Arial"/>
          <w:spacing w:val="5"/>
          <w:sz w:val="24"/>
          <w:szCs w:val="24"/>
        </w:rPr>
        <w:t xml:space="preserve"> </w:t>
      </w:r>
      <w:r w:rsidRPr="000D3545">
        <w:rPr>
          <w:rFonts w:ascii="Arial" w:eastAsia="Calibri" w:hAnsi="Arial" w:cs="Arial"/>
          <w:w w:val="101"/>
          <w:sz w:val="24"/>
          <w:szCs w:val="24"/>
        </w:rPr>
        <w:t>u</w:t>
      </w:r>
      <w:r w:rsidRPr="000D3545">
        <w:rPr>
          <w:rFonts w:ascii="Arial" w:eastAsia="Calibri" w:hAnsi="Arial" w:cs="Arial"/>
          <w:spacing w:val="-6"/>
          <w:w w:val="101"/>
          <w:sz w:val="24"/>
          <w:szCs w:val="24"/>
        </w:rPr>
        <w:t>y</w:t>
      </w:r>
      <w:r w:rsidRPr="000D3545">
        <w:rPr>
          <w:rFonts w:ascii="Arial" w:eastAsia="Calibri" w:hAnsi="Arial" w:cs="Arial"/>
          <w:w w:val="101"/>
          <w:sz w:val="24"/>
          <w:szCs w:val="24"/>
        </w:rPr>
        <w:t>gu</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2"/>
          <w:w w:val="101"/>
          <w:sz w:val="24"/>
          <w:szCs w:val="24"/>
        </w:rPr>
        <w:t>m</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ı ge</w:t>
      </w:r>
      <w:r w:rsidRPr="000D3545">
        <w:rPr>
          <w:rFonts w:ascii="Arial" w:eastAsia="Calibri" w:hAnsi="Arial" w:cs="Arial"/>
          <w:spacing w:val="1"/>
          <w:w w:val="101"/>
          <w:sz w:val="24"/>
          <w:szCs w:val="24"/>
        </w:rPr>
        <w:t>l</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mek</w:t>
      </w:r>
    </w:p>
    <w:p w14:paraId="448E2F78" w14:textId="77777777" w:rsidR="00040398" w:rsidRPr="00DB53B5" w:rsidRDefault="00040398" w:rsidP="004B18FB">
      <w:pPr>
        <w:pStyle w:val="Standard"/>
        <w:spacing w:before="240" w:line="360" w:lineRule="auto"/>
        <w:ind w:left="743" w:hanging="726"/>
        <w:jc w:val="both"/>
        <w:rPr>
          <w:rFonts w:ascii="Arial" w:eastAsia="Calibri" w:hAnsi="Arial" w:cs="Arial"/>
          <w:w w:val="101"/>
          <w:sz w:val="24"/>
          <w:szCs w:val="24"/>
        </w:rPr>
      </w:pPr>
    </w:p>
    <w:p w14:paraId="5FBB722F" w14:textId="5923743A" w:rsidR="004B18FB" w:rsidRPr="000D3545" w:rsidRDefault="004B18FB" w:rsidP="004B18FB">
      <w:pPr>
        <w:pStyle w:val="Standard"/>
        <w:shd w:val="clear" w:color="auto" w:fill="E6E6E6"/>
        <w:jc w:val="both"/>
        <w:rPr>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5.2</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w w:val="101"/>
          <w:sz w:val="24"/>
          <w:szCs w:val="24"/>
        </w:rPr>
        <w:t>L</w:t>
      </w:r>
      <w:r w:rsidRPr="000D3545">
        <w:rPr>
          <w:rFonts w:ascii="Arial" w:eastAsia="Calibri" w:hAnsi="Arial" w:cs="Arial"/>
          <w:spacing w:val="1"/>
          <w:w w:val="101"/>
          <w:sz w:val="24"/>
          <w:szCs w:val="24"/>
        </w:rPr>
        <w:t>i</w:t>
      </w:r>
      <w:r w:rsidRPr="000D3545">
        <w:rPr>
          <w:rFonts w:ascii="Arial" w:eastAsia="Calibri" w:hAnsi="Arial" w:cs="Arial"/>
          <w:w w:val="101"/>
          <w:sz w:val="24"/>
          <w:szCs w:val="24"/>
        </w:rPr>
        <w:t>de</w:t>
      </w:r>
      <w:r w:rsidRPr="000D3545">
        <w:rPr>
          <w:rFonts w:ascii="Arial" w:eastAsia="Calibri" w:hAnsi="Arial" w:cs="Arial"/>
          <w:spacing w:val="-1"/>
          <w:w w:val="101"/>
          <w:sz w:val="24"/>
          <w:szCs w:val="24"/>
        </w:rPr>
        <w:t>r</w:t>
      </w:r>
      <w:r w:rsidRPr="000D3545">
        <w:rPr>
          <w:rFonts w:ascii="Arial" w:eastAsia="Calibri" w:hAnsi="Arial" w:cs="Arial"/>
          <w:w w:val="101"/>
          <w:sz w:val="24"/>
          <w:szCs w:val="24"/>
        </w:rPr>
        <w:t xml:space="preserve">, </w:t>
      </w:r>
      <w:r w:rsidRPr="000D3545">
        <w:rPr>
          <w:rFonts w:ascii="Arial" w:eastAsia="Calibri" w:hAnsi="Arial" w:cs="Arial"/>
          <w:spacing w:val="-1"/>
          <w:sz w:val="24"/>
          <w:szCs w:val="24"/>
        </w:rPr>
        <w:t>a</w:t>
      </w:r>
      <w:r w:rsidRPr="000D3545">
        <w:rPr>
          <w:rFonts w:ascii="Arial" w:eastAsia="Calibri" w:hAnsi="Arial" w:cs="Arial"/>
          <w:sz w:val="24"/>
          <w:szCs w:val="24"/>
        </w:rPr>
        <w:t>d</w:t>
      </w:r>
      <w:r w:rsidRPr="000D3545">
        <w:rPr>
          <w:rFonts w:ascii="Arial" w:eastAsia="Calibri" w:hAnsi="Arial" w:cs="Arial"/>
          <w:spacing w:val="-1"/>
          <w:sz w:val="24"/>
          <w:szCs w:val="24"/>
        </w:rPr>
        <w:t>a</w:t>
      </w:r>
      <w:r w:rsidRPr="000D3545">
        <w:rPr>
          <w:rFonts w:ascii="Arial" w:eastAsia="Calibri" w:hAnsi="Arial" w:cs="Arial"/>
          <w:sz w:val="24"/>
          <w:szCs w:val="24"/>
        </w:rPr>
        <w:t>y</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v</w:t>
      </w:r>
      <w:r w:rsidRPr="000D3545">
        <w:rPr>
          <w:rFonts w:ascii="Arial" w:eastAsia="Calibri" w:hAnsi="Arial" w:cs="Arial"/>
          <w:w w:val="101"/>
          <w:sz w:val="24"/>
          <w:szCs w:val="24"/>
        </w:rPr>
        <w:t xml:space="preserve">e </w:t>
      </w:r>
      <w:r w:rsidRPr="000D3545">
        <w:rPr>
          <w:rFonts w:ascii="Arial" w:eastAsia="Calibri" w:hAnsi="Arial" w:cs="Arial"/>
          <w:spacing w:val="1"/>
          <w:w w:val="101"/>
          <w:sz w:val="24"/>
          <w:szCs w:val="24"/>
        </w:rPr>
        <w:t>s</w:t>
      </w:r>
      <w:r w:rsidRPr="000D3545">
        <w:rPr>
          <w:rFonts w:ascii="Arial" w:eastAsia="Calibri" w:hAnsi="Arial" w:cs="Arial"/>
          <w:w w:val="101"/>
          <w:sz w:val="24"/>
          <w:szCs w:val="24"/>
        </w:rPr>
        <w:t>eç</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w w:val="101"/>
          <w:sz w:val="24"/>
          <w:szCs w:val="24"/>
        </w:rPr>
        <w:t>n o</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ara</w:t>
      </w:r>
      <w:r w:rsidRPr="000D3545">
        <w:rPr>
          <w:rFonts w:ascii="Arial" w:eastAsia="Calibri" w:hAnsi="Arial" w:cs="Arial"/>
          <w:w w:val="101"/>
          <w:sz w:val="24"/>
          <w:szCs w:val="24"/>
        </w:rPr>
        <w:t xml:space="preserve">k </w:t>
      </w:r>
      <w:r w:rsidRPr="000D3545">
        <w:rPr>
          <w:rFonts w:ascii="Arial" w:eastAsia="Calibri" w:hAnsi="Arial" w:cs="Arial"/>
          <w:spacing w:val="-1"/>
          <w:w w:val="101"/>
          <w:sz w:val="24"/>
          <w:szCs w:val="24"/>
        </w:rPr>
        <w:t>ka</w:t>
      </w:r>
      <w:r w:rsidRPr="000D3545">
        <w:rPr>
          <w:rFonts w:ascii="Arial" w:eastAsia="Calibri" w:hAnsi="Arial" w:cs="Arial"/>
          <w:w w:val="101"/>
          <w:sz w:val="24"/>
          <w:szCs w:val="24"/>
        </w:rPr>
        <w:t>d</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pacing w:val="1"/>
          <w:sz w:val="24"/>
          <w:szCs w:val="24"/>
        </w:rPr>
        <w:t>si</w:t>
      </w:r>
      <w:r w:rsidRPr="000D3545">
        <w:rPr>
          <w:rFonts w:ascii="Arial" w:eastAsia="Calibri" w:hAnsi="Arial" w:cs="Arial"/>
          <w:spacing w:val="-1"/>
          <w:sz w:val="24"/>
          <w:szCs w:val="24"/>
        </w:rPr>
        <w:t>ya</w:t>
      </w:r>
      <w:r w:rsidRPr="000D3545">
        <w:rPr>
          <w:rFonts w:ascii="Arial" w:eastAsia="Calibri" w:hAnsi="Arial" w:cs="Arial"/>
          <w:spacing w:val="-4"/>
          <w:sz w:val="24"/>
          <w:szCs w:val="24"/>
        </w:rPr>
        <w:t>s</w:t>
      </w:r>
      <w:r w:rsidRPr="000D3545">
        <w:rPr>
          <w:rFonts w:ascii="Arial" w:eastAsia="Calibri" w:hAnsi="Arial" w:cs="Arial"/>
          <w:sz w:val="24"/>
          <w:szCs w:val="24"/>
        </w:rPr>
        <w:t>i</w:t>
      </w:r>
      <w:r w:rsidRPr="000D3545">
        <w:rPr>
          <w:rFonts w:ascii="Arial" w:eastAsia="Calibri" w:hAnsi="Arial" w:cs="Arial"/>
          <w:spacing w:val="8"/>
          <w:sz w:val="24"/>
          <w:szCs w:val="24"/>
        </w:rPr>
        <w:t xml:space="preserve"> </w:t>
      </w:r>
      <w:r w:rsidRPr="000D3545">
        <w:rPr>
          <w:rFonts w:ascii="Arial" w:eastAsia="Calibri" w:hAnsi="Arial" w:cs="Arial"/>
          <w:spacing w:val="-1"/>
          <w:w w:val="101"/>
          <w:sz w:val="24"/>
          <w:szCs w:val="24"/>
        </w:rPr>
        <w:t>kara</w:t>
      </w:r>
      <w:r w:rsidRPr="000D3545">
        <w:rPr>
          <w:rFonts w:ascii="Arial" w:eastAsia="Calibri" w:hAnsi="Arial" w:cs="Arial"/>
          <w:w w:val="101"/>
          <w:sz w:val="24"/>
          <w:szCs w:val="24"/>
        </w:rPr>
        <w:t xml:space="preserve">r </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2"/>
          <w:w w:val="101"/>
          <w:sz w:val="24"/>
          <w:szCs w:val="24"/>
        </w:rPr>
        <w:t>m</w:t>
      </w:r>
      <w:r w:rsidRPr="000D3545">
        <w:rPr>
          <w:rFonts w:ascii="Arial" w:eastAsia="Calibri" w:hAnsi="Arial" w:cs="Arial"/>
          <w:w w:val="101"/>
          <w:sz w:val="24"/>
          <w:szCs w:val="24"/>
        </w:rPr>
        <w:t xml:space="preserve">a </w:t>
      </w:r>
      <w:r w:rsidRPr="000D3545">
        <w:rPr>
          <w:rFonts w:ascii="Arial" w:eastAsia="Calibri" w:hAnsi="Arial" w:cs="Arial"/>
          <w:spacing w:val="-2"/>
          <w:w w:val="101"/>
          <w:sz w:val="24"/>
          <w:szCs w:val="24"/>
        </w:rPr>
        <w:t>m</w:t>
      </w:r>
      <w:r w:rsidRPr="000D3545">
        <w:rPr>
          <w:rFonts w:ascii="Arial" w:eastAsia="Calibri" w:hAnsi="Arial" w:cs="Arial"/>
          <w:w w:val="101"/>
          <w:sz w:val="24"/>
          <w:szCs w:val="24"/>
        </w:rPr>
        <w:t>e</w:t>
      </w:r>
      <w:r w:rsidRPr="000D3545">
        <w:rPr>
          <w:rFonts w:ascii="Arial" w:eastAsia="Calibri" w:hAnsi="Arial" w:cs="Arial"/>
          <w:spacing w:val="-1"/>
          <w:w w:val="101"/>
          <w:sz w:val="24"/>
          <w:szCs w:val="24"/>
        </w:rPr>
        <w:t>ka</w:t>
      </w:r>
      <w:r w:rsidRPr="000D3545">
        <w:rPr>
          <w:rFonts w:ascii="Arial" w:eastAsia="Calibri" w:hAnsi="Arial" w:cs="Arial"/>
          <w:w w:val="101"/>
          <w:sz w:val="24"/>
          <w:szCs w:val="24"/>
        </w:rPr>
        <w:t>n</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6"/>
          <w:w w:val="101"/>
          <w:sz w:val="24"/>
          <w:szCs w:val="24"/>
        </w:rPr>
        <w:t>a</w:t>
      </w:r>
      <w:r w:rsidRPr="000D3545">
        <w:rPr>
          <w:rFonts w:ascii="Arial" w:eastAsia="Calibri" w:hAnsi="Arial" w:cs="Arial"/>
          <w:w w:val="101"/>
          <w:sz w:val="24"/>
          <w:szCs w:val="24"/>
        </w:rPr>
        <w:t>l</w:t>
      </w:r>
      <w:r w:rsidRPr="000D3545">
        <w:rPr>
          <w:rFonts w:ascii="Arial" w:eastAsia="Calibri" w:hAnsi="Arial" w:cs="Arial"/>
          <w:spacing w:val="-1"/>
          <w:sz w:val="24"/>
          <w:szCs w:val="24"/>
        </w:rPr>
        <w:t>ar</w:t>
      </w:r>
      <w:r w:rsidRPr="000D3545">
        <w:rPr>
          <w:rFonts w:ascii="Arial" w:eastAsia="Calibri" w:hAnsi="Arial" w:cs="Arial"/>
          <w:spacing w:val="1"/>
          <w:sz w:val="24"/>
          <w:szCs w:val="24"/>
        </w:rPr>
        <w:t>ı</w:t>
      </w:r>
      <w:r w:rsidRPr="000D3545">
        <w:rPr>
          <w:rFonts w:ascii="Arial" w:eastAsia="Calibri" w:hAnsi="Arial" w:cs="Arial"/>
          <w:sz w:val="24"/>
          <w:szCs w:val="24"/>
        </w:rPr>
        <w:t>nda</w:t>
      </w:r>
      <w:r w:rsidRPr="000D3545">
        <w:rPr>
          <w:rFonts w:ascii="Arial" w:eastAsia="Calibri" w:hAnsi="Arial" w:cs="Arial"/>
          <w:spacing w:val="1"/>
          <w:sz w:val="24"/>
          <w:szCs w:val="24"/>
        </w:rPr>
        <w:t xml:space="preserve"> </w:t>
      </w:r>
      <w:r w:rsidRPr="000D3545">
        <w:rPr>
          <w:rFonts w:ascii="Arial" w:eastAsia="Calibri" w:hAnsi="Arial" w:cs="Arial"/>
          <w:w w:val="101"/>
          <w:sz w:val="24"/>
          <w:szCs w:val="24"/>
        </w:rPr>
        <w:t>e</w:t>
      </w:r>
      <w:r w:rsidRPr="000D3545">
        <w:rPr>
          <w:rFonts w:ascii="Arial" w:eastAsia="Calibri" w:hAnsi="Arial" w:cs="Arial"/>
          <w:spacing w:val="1"/>
          <w:w w:val="101"/>
          <w:sz w:val="24"/>
          <w:szCs w:val="24"/>
        </w:rPr>
        <w:t>ş</w:t>
      </w:r>
      <w:r w:rsidRPr="000D3545">
        <w:rPr>
          <w:rFonts w:ascii="Arial" w:eastAsia="Calibri" w:hAnsi="Arial" w:cs="Arial"/>
          <w:spacing w:val="-3"/>
          <w:w w:val="101"/>
          <w:sz w:val="24"/>
          <w:szCs w:val="24"/>
        </w:rPr>
        <w:t>i</w:t>
      </w:r>
      <w:r w:rsidRPr="000D3545">
        <w:rPr>
          <w:rFonts w:ascii="Arial" w:eastAsia="Calibri" w:hAnsi="Arial" w:cs="Arial"/>
          <w:w w:val="101"/>
          <w:sz w:val="24"/>
          <w:szCs w:val="24"/>
        </w:rPr>
        <w:t xml:space="preserve">t </w:t>
      </w:r>
      <w:r w:rsidRPr="000D3545">
        <w:rPr>
          <w:rFonts w:ascii="Arial" w:eastAsia="Calibri" w:hAnsi="Arial" w:cs="Arial"/>
          <w:spacing w:val="1"/>
          <w:w w:val="101"/>
          <w:sz w:val="24"/>
          <w:szCs w:val="24"/>
        </w:rPr>
        <w:t>t</w:t>
      </w:r>
      <w:r w:rsidRPr="000D3545">
        <w:rPr>
          <w:rFonts w:ascii="Arial" w:eastAsia="Calibri" w:hAnsi="Arial" w:cs="Arial"/>
          <w:w w:val="101"/>
          <w:sz w:val="24"/>
          <w:szCs w:val="24"/>
        </w:rPr>
        <w:t>e</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s</w:t>
      </w:r>
      <w:r w:rsidRPr="000D3545">
        <w:rPr>
          <w:rFonts w:ascii="Arial" w:eastAsia="Calibri" w:hAnsi="Arial" w:cs="Arial"/>
          <w:spacing w:val="1"/>
          <w:w w:val="101"/>
          <w:sz w:val="24"/>
          <w:szCs w:val="24"/>
        </w:rPr>
        <w:t>il</w:t>
      </w:r>
      <w:r w:rsidRPr="000D3545">
        <w:rPr>
          <w:rFonts w:ascii="Arial" w:eastAsia="Calibri" w:hAnsi="Arial" w:cs="Arial"/>
          <w:w w:val="101"/>
          <w:sz w:val="24"/>
          <w:szCs w:val="24"/>
        </w:rPr>
        <w:t>inin güç</w:t>
      </w:r>
      <w:r w:rsidRPr="000D3545">
        <w:rPr>
          <w:rFonts w:ascii="Arial" w:eastAsia="Calibri" w:hAnsi="Arial" w:cs="Arial"/>
          <w:spacing w:val="-3"/>
          <w:w w:val="101"/>
          <w:sz w:val="24"/>
          <w:szCs w:val="24"/>
        </w:rPr>
        <w:t>l</w:t>
      </w:r>
      <w:r w:rsidRPr="000D3545">
        <w:rPr>
          <w:rFonts w:ascii="Arial" w:eastAsia="Calibri" w:hAnsi="Arial" w:cs="Arial"/>
          <w:w w:val="101"/>
          <w:sz w:val="24"/>
          <w:szCs w:val="24"/>
        </w:rPr>
        <w:t>en</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mesi</w:t>
      </w:r>
    </w:p>
    <w:p w14:paraId="35184D91" w14:textId="77777777" w:rsidR="004B18FB" w:rsidRPr="000D3545" w:rsidRDefault="004B18FB" w:rsidP="004B18FB">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00647B03" w14:textId="2E9A6651" w:rsidR="004B18FB" w:rsidRPr="000D3545" w:rsidRDefault="004B18FB" w:rsidP="004B18FB">
      <w:pPr>
        <w:pStyle w:val="Standard"/>
        <w:spacing w:before="240" w:line="360" w:lineRule="auto"/>
        <w:ind w:left="743" w:hanging="726"/>
        <w:jc w:val="both"/>
        <w:rPr>
          <w:rFonts w:ascii="Arial" w:eastAsia="Calibri" w:hAnsi="Arial" w:cs="Arial"/>
          <w:w w:val="101"/>
          <w:sz w:val="24"/>
          <w:szCs w:val="24"/>
        </w:rPr>
      </w:pPr>
      <w:r w:rsidRPr="000D3545">
        <w:rPr>
          <w:rFonts w:ascii="Arial" w:hAnsi="Arial" w:cs="Arial"/>
          <w:sz w:val="24"/>
          <w:szCs w:val="24"/>
        </w:rPr>
        <w:t xml:space="preserve">5.2.1. </w:t>
      </w:r>
      <w:r w:rsidRPr="000D3545">
        <w:rPr>
          <w:rFonts w:ascii="Arial" w:eastAsia="Calibri" w:hAnsi="Arial" w:cs="Arial"/>
          <w:spacing w:val="-1"/>
          <w:sz w:val="24"/>
          <w:szCs w:val="24"/>
        </w:rPr>
        <w:t>Ka</w:t>
      </w:r>
      <w:r w:rsidRPr="000D3545">
        <w:rPr>
          <w:rFonts w:ascii="Arial" w:eastAsia="Calibri" w:hAnsi="Arial" w:cs="Arial"/>
          <w:sz w:val="24"/>
          <w:szCs w:val="24"/>
        </w:rPr>
        <w:t>d</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1"/>
          <w:sz w:val="24"/>
          <w:szCs w:val="24"/>
        </w:rPr>
        <w:t>l</w:t>
      </w:r>
      <w:r w:rsidRPr="000D3545">
        <w:rPr>
          <w:rFonts w:ascii="Arial" w:eastAsia="Calibri" w:hAnsi="Arial" w:cs="Arial"/>
          <w:spacing w:val="-1"/>
          <w:sz w:val="24"/>
          <w:szCs w:val="24"/>
        </w:rPr>
        <w:t>a</w:t>
      </w:r>
      <w:r w:rsidRPr="000D3545">
        <w:rPr>
          <w:rFonts w:ascii="Arial" w:eastAsia="Calibri" w:hAnsi="Arial" w:cs="Arial"/>
          <w:spacing w:val="-6"/>
          <w:sz w:val="24"/>
          <w:szCs w:val="24"/>
        </w:rPr>
        <w:t>r</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s</w:t>
      </w:r>
      <w:r w:rsidRPr="000D3545">
        <w:rPr>
          <w:rFonts w:ascii="Arial" w:eastAsia="Calibri" w:hAnsi="Arial" w:cs="Arial"/>
          <w:w w:val="101"/>
          <w:sz w:val="24"/>
          <w:szCs w:val="24"/>
        </w:rPr>
        <w:t>eç</w:t>
      </w:r>
      <w:r w:rsidRPr="000D3545">
        <w:rPr>
          <w:rFonts w:ascii="Arial" w:eastAsia="Calibri" w:hAnsi="Arial" w:cs="Arial"/>
          <w:spacing w:val="-6"/>
          <w:w w:val="101"/>
          <w:sz w:val="24"/>
          <w:szCs w:val="24"/>
        </w:rPr>
        <w:t>m</w:t>
      </w:r>
      <w:r w:rsidRPr="000D3545">
        <w:rPr>
          <w:rFonts w:ascii="Arial" w:eastAsia="Calibri" w:hAnsi="Arial" w:cs="Arial"/>
          <w:w w:val="101"/>
          <w:sz w:val="24"/>
          <w:szCs w:val="24"/>
        </w:rPr>
        <w:t xml:space="preserve">e </w:t>
      </w:r>
      <w:r w:rsidRPr="000D3545">
        <w:rPr>
          <w:rFonts w:ascii="Arial" w:eastAsia="Calibri" w:hAnsi="Arial" w:cs="Arial"/>
          <w:spacing w:val="-1"/>
          <w:sz w:val="24"/>
          <w:szCs w:val="24"/>
        </w:rPr>
        <w:t>v</w:t>
      </w:r>
      <w:r w:rsidRPr="000D3545">
        <w:rPr>
          <w:rFonts w:ascii="Arial" w:eastAsia="Calibri" w:hAnsi="Arial" w:cs="Arial"/>
          <w:sz w:val="24"/>
          <w:szCs w:val="24"/>
        </w:rPr>
        <w:t>e</w:t>
      </w:r>
      <w:r w:rsidRPr="000D3545">
        <w:rPr>
          <w:rFonts w:ascii="Arial" w:eastAsia="Calibri" w:hAnsi="Arial" w:cs="Arial"/>
          <w:spacing w:val="5"/>
          <w:sz w:val="24"/>
          <w:szCs w:val="24"/>
        </w:rPr>
        <w:t xml:space="preserve"> </w:t>
      </w:r>
      <w:r w:rsidRPr="000D3545">
        <w:rPr>
          <w:rFonts w:ascii="Arial" w:eastAsia="Calibri" w:hAnsi="Arial" w:cs="Arial"/>
          <w:spacing w:val="-4"/>
          <w:w w:val="101"/>
          <w:sz w:val="24"/>
          <w:szCs w:val="24"/>
        </w:rPr>
        <w:t>s</w:t>
      </w:r>
      <w:r w:rsidRPr="000D3545">
        <w:rPr>
          <w:rFonts w:ascii="Arial" w:eastAsia="Calibri" w:hAnsi="Arial" w:cs="Arial"/>
          <w:w w:val="101"/>
          <w:sz w:val="24"/>
          <w:szCs w:val="24"/>
        </w:rPr>
        <w:t>eç</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l</w:t>
      </w:r>
      <w:r w:rsidRPr="000D3545">
        <w:rPr>
          <w:rFonts w:ascii="Arial" w:eastAsia="Calibri" w:hAnsi="Arial" w:cs="Arial"/>
          <w:spacing w:val="-2"/>
          <w:w w:val="101"/>
          <w:sz w:val="24"/>
          <w:szCs w:val="24"/>
        </w:rPr>
        <w:t>m</w:t>
      </w:r>
      <w:r w:rsidRPr="000D3545">
        <w:rPr>
          <w:rFonts w:ascii="Arial" w:eastAsia="Calibri" w:hAnsi="Arial" w:cs="Arial"/>
          <w:w w:val="101"/>
          <w:sz w:val="24"/>
          <w:szCs w:val="24"/>
        </w:rPr>
        <w:t xml:space="preserve">e </w:t>
      </w:r>
      <w:r w:rsidRPr="000D3545">
        <w:rPr>
          <w:rFonts w:ascii="Arial" w:eastAsia="Calibri" w:hAnsi="Arial" w:cs="Arial"/>
          <w:sz w:val="24"/>
          <w:szCs w:val="24"/>
        </w:rPr>
        <w:t>h</w:t>
      </w:r>
      <w:r w:rsidRPr="000D3545">
        <w:rPr>
          <w:rFonts w:ascii="Arial" w:eastAsia="Calibri" w:hAnsi="Arial" w:cs="Arial"/>
          <w:spacing w:val="-1"/>
          <w:sz w:val="24"/>
          <w:szCs w:val="24"/>
        </w:rPr>
        <w:t>ak</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pacing w:val="1"/>
          <w:sz w:val="24"/>
          <w:szCs w:val="24"/>
        </w:rPr>
        <w:t>ı</w:t>
      </w:r>
      <w:r w:rsidRPr="000D3545">
        <w:rPr>
          <w:rFonts w:ascii="Arial" w:eastAsia="Calibri" w:hAnsi="Arial" w:cs="Arial"/>
          <w:sz w:val="24"/>
          <w:szCs w:val="24"/>
        </w:rPr>
        <w:t>na</w:t>
      </w:r>
      <w:r w:rsidRPr="000D3545">
        <w:rPr>
          <w:rFonts w:ascii="Arial" w:eastAsia="Calibri" w:hAnsi="Arial" w:cs="Arial"/>
          <w:spacing w:val="4"/>
          <w:sz w:val="24"/>
          <w:szCs w:val="24"/>
        </w:rPr>
        <w:t xml:space="preserve"> </w:t>
      </w:r>
      <w:r w:rsidRPr="000D3545">
        <w:rPr>
          <w:rFonts w:ascii="Arial" w:eastAsia="Calibri" w:hAnsi="Arial" w:cs="Arial"/>
          <w:w w:val="101"/>
          <w:sz w:val="24"/>
          <w:szCs w:val="24"/>
        </w:rPr>
        <w:t>d</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r </w:t>
      </w:r>
      <w:r w:rsidRPr="000D3545">
        <w:rPr>
          <w:rFonts w:ascii="Arial" w:eastAsia="Calibri" w:hAnsi="Arial" w:cs="Arial"/>
          <w:sz w:val="24"/>
          <w:szCs w:val="24"/>
        </w:rPr>
        <w:t>b</w:t>
      </w:r>
      <w:r w:rsidRPr="000D3545">
        <w:rPr>
          <w:rFonts w:ascii="Arial" w:eastAsia="Calibri" w:hAnsi="Arial" w:cs="Arial"/>
          <w:spacing w:val="1"/>
          <w:sz w:val="24"/>
          <w:szCs w:val="24"/>
        </w:rPr>
        <w:t>il</w:t>
      </w:r>
      <w:r w:rsidRPr="000D3545">
        <w:rPr>
          <w:rFonts w:ascii="Arial" w:eastAsia="Calibri" w:hAnsi="Arial" w:cs="Arial"/>
          <w:spacing w:val="-4"/>
          <w:sz w:val="24"/>
          <w:szCs w:val="24"/>
        </w:rPr>
        <w:t>g</w:t>
      </w:r>
      <w:r w:rsidRPr="000D3545">
        <w:rPr>
          <w:rFonts w:ascii="Arial" w:eastAsia="Calibri" w:hAnsi="Arial" w:cs="Arial"/>
          <w:spacing w:val="1"/>
          <w:sz w:val="24"/>
          <w:szCs w:val="24"/>
        </w:rPr>
        <w:t>i</w:t>
      </w:r>
      <w:r w:rsidRPr="000D3545">
        <w:rPr>
          <w:rFonts w:ascii="Arial" w:eastAsia="Calibri" w:hAnsi="Arial" w:cs="Arial"/>
          <w:spacing w:val="8"/>
          <w:sz w:val="24"/>
          <w:szCs w:val="24"/>
        </w:rPr>
        <w:t xml:space="preserve"> </w:t>
      </w:r>
      <w:r w:rsidRPr="000D3545">
        <w:rPr>
          <w:rFonts w:ascii="Arial" w:eastAsia="Calibri" w:hAnsi="Arial" w:cs="Arial"/>
          <w:spacing w:val="-6"/>
          <w:w w:val="101"/>
          <w:sz w:val="24"/>
          <w:szCs w:val="24"/>
        </w:rPr>
        <w:t>v</w:t>
      </w:r>
      <w:r w:rsidRPr="000D3545">
        <w:rPr>
          <w:rFonts w:ascii="Arial" w:eastAsia="Calibri" w:hAnsi="Arial" w:cs="Arial"/>
          <w:w w:val="101"/>
          <w:sz w:val="24"/>
          <w:szCs w:val="24"/>
        </w:rPr>
        <w:t>e</w:t>
      </w:r>
      <w:r w:rsidRPr="000D3545">
        <w:rPr>
          <w:rFonts w:ascii="Arial" w:eastAsia="Calibri" w:hAnsi="Arial" w:cs="Arial"/>
          <w:sz w:val="24"/>
          <w:szCs w:val="24"/>
        </w:rPr>
        <w:t xml:space="preserve"> </w:t>
      </w:r>
      <w:r w:rsidRPr="000D3545">
        <w:rPr>
          <w:rFonts w:ascii="Arial" w:eastAsia="Calibri" w:hAnsi="Arial" w:cs="Arial"/>
          <w:spacing w:val="-1"/>
          <w:sz w:val="24"/>
          <w:szCs w:val="24"/>
        </w:rPr>
        <w:t>ka</w:t>
      </w:r>
      <w:r w:rsidRPr="000D3545">
        <w:rPr>
          <w:rFonts w:ascii="Arial" w:eastAsia="Calibri" w:hAnsi="Arial" w:cs="Arial"/>
          <w:sz w:val="24"/>
          <w:szCs w:val="24"/>
        </w:rPr>
        <w:t>p</w:t>
      </w:r>
      <w:r w:rsidRPr="000D3545">
        <w:rPr>
          <w:rFonts w:ascii="Arial" w:eastAsia="Calibri" w:hAnsi="Arial" w:cs="Arial"/>
          <w:spacing w:val="-1"/>
          <w:sz w:val="24"/>
          <w:szCs w:val="24"/>
        </w:rPr>
        <w:t>a</w:t>
      </w:r>
      <w:r w:rsidRPr="000D3545">
        <w:rPr>
          <w:rFonts w:ascii="Arial" w:eastAsia="Calibri" w:hAnsi="Arial" w:cs="Arial"/>
          <w:spacing w:val="1"/>
          <w:sz w:val="24"/>
          <w:szCs w:val="24"/>
        </w:rPr>
        <w:t>s</w:t>
      </w:r>
      <w:r w:rsidRPr="000D3545">
        <w:rPr>
          <w:rFonts w:ascii="Arial" w:eastAsia="Calibri" w:hAnsi="Arial" w:cs="Arial"/>
          <w:spacing w:val="-3"/>
          <w:sz w:val="24"/>
          <w:szCs w:val="24"/>
        </w:rPr>
        <w:t>i</w:t>
      </w:r>
      <w:r w:rsidRPr="000D3545">
        <w:rPr>
          <w:rFonts w:ascii="Arial" w:eastAsia="Calibri" w:hAnsi="Arial" w:cs="Arial"/>
          <w:spacing w:val="1"/>
          <w:sz w:val="24"/>
          <w:szCs w:val="24"/>
        </w:rPr>
        <w:t>t</w:t>
      </w:r>
      <w:r w:rsidRPr="000D3545">
        <w:rPr>
          <w:rFonts w:ascii="Arial" w:eastAsia="Calibri" w:hAnsi="Arial" w:cs="Arial"/>
          <w:sz w:val="24"/>
          <w:szCs w:val="24"/>
        </w:rPr>
        <w:t>e</w:t>
      </w:r>
      <w:r w:rsidRPr="000D3545">
        <w:rPr>
          <w:rFonts w:ascii="Arial" w:eastAsia="Calibri" w:hAnsi="Arial" w:cs="Arial"/>
          <w:spacing w:val="-4"/>
          <w:sz w:val="24"/>
          <w:szCs w:val="24"/>
        </w:rPr>
        <w:t>lerini</w:t>
      </w:r>
      <w:r w:rsidRPr="000D3545">
        <w:rPr>
          <w:rFonts w:ascii="Arial" w:eastAsia="Calibri" w:hAnsi="Arial" w:cs="Arial"/>
          <w:spacing w:val="11"/>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tt</w:t>
      </w:r>
      <w:r w:rsidRPr="000D3545">
        <w:rPr>
          <w:rFonts w:ascii="Arial" w:eastAsia="Calibri" w:hAnsi="Arial" w:cs="Arial"/>
          <w:spacing w:val="-3"/>
          <w:w w:val="101"/>
          <w:sz w:val="24"/>
          <w:szCs w:val="24"/>
        </w:rPr>
        <w:t>ı</w:t>
      </w:r>
      <w:r w:rsidRPr="000D3545">
        <w:rPr>
          <w:rFonts w:ascii="Arial" w:eastAsia="Calibri" w:hAnsi="Arial" w:cs="Arial"/>
          <w:w w:val="101"/>
          <w:sz w:val="24"/>
          <w:szCs w:val="24"/>
        </w:rPr>
        <w:t>rmak</w:t>
      </w:r>
    </w:p>
    <w:p w14:paraId="7453EFEA" w14:textId="4EED356C" w:rsidR="004B18FB" w:rsidRPr="000D3545" w:rsidRDefault="004B18FB" w:rsidP="004B18FB">
      <w:pPr>
        <w:pStyle w:val="Standard"/>
        <w:spacing w:before="240" w:line="360" w:lineRule="auto"/>
        <w:ind w:left="743" w:hanging="726"/>
        <w:jc w:val="both"/>
        <w:rPr>
          <w:rFonts w:ascii="Arial" w:eastAsia="Calibri" w:hAnsi="Arial" w:cs="Arial"/>
          <w:spacing w:val="1"/>
          <w:w w:val="101"/>
          <w:sz w:val="24"/>
          <w:szCs w:val="24"/>
        </w:rPr>
      </w:pPr>
      <w:r w:rsidRPr="000D3545">
        <w:rPr>
          <w:rFonts w:ascii="Arial" w:eastAsia="Calibri" w:hAnsi="Arial" w:cs="Arial"/>
          <w:w w:val="101"/>
          <w:sz w:val="24"/>
          <w:szCs w:val="24"/>
        </w:rPr>
        <w:t xml:space="preserve">5.2.2. </w:t>
      </w:r>
      <w:r w:rsidRPr="000D3545">
        <w:rPr>
          <w:rFonts w:ascii="Arial" w:eastAsia="Calibri" w:hAnsi="Arial" w:cs="Arial"/>
          <w:spacing w:val="2"/>
          <w:w w:val="101"/>
          <w:position w:val="1"/>
          <w:sz w:val="24"/>
          <w:szCs w:val="24"/>
        </w:rPr>
        <w:t>İ</w:t>
      </w:r>
      <w:r w:rsidRPr="000D3545">
        <w:rPr>
          <w:rFonts w:ascii="Arial" w:eastAsia="Calibri" w:hAnsi="Arial" w:cs="Arial"/>
          <w:spacing w:val="1"/>
          <w:w w:val="101"/>
          <w:position w:val="1"/>
          <w:sz w:val="24"/>
          <w:szCs w:val="24"/>
        </w:rPr>
        <w:t>l</w:t>
      </w:r>
      <w:r w:rsidRPr="000D3545">
        <w:rPr>
          <w:rFonts w:ascii="Arial" w:eastAsia="Calibri" w:hAnsi="Arial" w:cs="Arial"/>
          <w:spacing w:val="-5"/>
          <w:w w:val="101"/>
          <w:position w:val="1"/>
          <w:sz w:val="24"/>
          <w:szCs w:val="24"/>
        </w:rPr>
        <w:t>d</w:t>
      </w:r>
      <w:r w:rsidRPr="000D3545">
        <w:rPr>
          <w:rFonts w:ascii="Arial" w:eastAsia="Calibri" w:hAnsi="Arial" w:cs="Arial"/>
          <w:w w:val="101"/>
          <w:position w:val="1"/>
          <w:sz w:val="24"/>
          <w:szCs w:val="24"/>
        </w:rPr>
        <w:t>e</w:t>
      </w:r>
      <w:r w:rsidRPr="000D3545">
        <w:rPr>
          <w:rFonts w:ascii="Arial" w:eastAsia="Calibri" w:hAnsi="Arial" w:cs="Arial"/>
          <w:sz w:val="24"/>
          <w:szCs w:val="24"/>
        </w:rPr>
        <w:t xml:space="preserve"> </w:t>
      </w:r>
      <w:r w:rsidRPr="000D3545">
        <w:rPr>
          <w:rFonts w:ascii="Arial" w:eastAsia="Calibri" w:hAnsi="Arial" w:cs="Arial"/>
          <w:spacing w:val="2"/>
          <w:sz w:val="24"/>
          <w:szCs w:val="24"/>
        </w:rPr>
        <w:t>(</w:t>
      </w:r>
      <w:r w:rsidRPr="000D3545">
        <w:rPr>
          <w:rFonts w:ascii="Arial" w:eastAsia="Calibri" w:hAnsi="Arial" w:cs="Arial"/>
          <w:sz w:val="24"/>
          <w:szCs w:val="24"/>
        </w:rPr>
        <w:t>öz</w:t>
      </w:r>
      <w:r w:rsidRPr="000D3545">
        <w:rPr>
          <w:rFonts w:ascii="Arial" w:eastAsia="Calibri" w:hAnsi="Arial" w:cs="Arial"/>
          <w:spacing w:val="-4"/>
          <w:sz w:val="24"/>
          <w:szCs w:val="24"/>
        </w:rPr>
        <w:t>e</w:t>
      </w:r>
      <w:r w:rsidRPr="000D3545">
        <w:rPr>
          <w:rFonts w:ascii="Arial" w:eastAsia="Calibri" w:hAnsi="Arial" w:cs="Arial"/>
          <w:spacing w:val="1"/>
          <w:sz w:val="24"/>
          <w:szCs w:val="24"/>
        </w:rPr>
        <w:t>l</w:t>
      </w:r>
      <w:r w:rsidRPr="000D3545">
        <w:rPr>
          <w:rFonts w:ascii="Arial" w:eastAsia="Calibri" w:hAnsi="Arial" w:cs="Arial"/>
          <w:spacing w:val="-3"/>
          <w:sz w:val="24"/>
          <w:szCs w:val="24"/>
        </w:rPr>
        <w:t>l</w:t>
      </w:r>
      <w:r w:rsidRPr="000D3545">
        <w:rPr>
          <w:rFonts w:ascii="Arial" w:eastAsia="Calibri" w:hAnsi="Arial" w:cs="Arial"/>
          <w:spacing w:val="1"/>
          <w:sz w:val="24"/>
          <w:szCs w:val="24"/>
        </w:rPr>
        <w:t>i</w:t>
      </w:r>
      <w:r w:rsidRPr="000D3545">
        <w:rPr>
          <w:rFonts w:ascii="Arial" w:eastAsia="Calibri" w:hAnsi="Arial" w:cs="Arial"/>
          <w:spacing w:val="-1"/>
          <w:sz w:val="24"/>
          <w:szCs w:val="24"/>
        </w:rPr>
        <w:t>k</w:t>
      </w:r>
      <w:r w:rsidRPr="000D3545">
        <w:rPr>
          <w:rFonts w:ascii="Arial" w:eastAsia="Calibri" w:hAnsi="Arial" w:cs="Arial"/>
          <w:spacing w:val="1"/>
          <w:sz w:val="24"/>
          <w:szCs w:val="24"/>
        </w:rPr>
        <w:t>l</w:t>
      </w:r>
      <w:r w:rsidRPr="000D3545">
        <w:rPr>
          <w:rFonts w:ascii="Arial" w:eastAsia="Calibri" w:hAnsi="Arial" w:cs="Arial"/>
          <w:sz w:val="24"/>
          <w:szCs w:val="24"/>
        </w:rPr>
        <w:t>e</w:t>
      </w:r>
      <w:r w:rsidRPr="000D3545">
        <w:rPr>
          <w:rFonts w:ascii="Arial" w:eastAsia="Calibri" w:hAnsi="Arial" w:cs="Arial"/>
          <w:spacing w:val="4"/>
          <w:sz w:val="24"/>
          <w:szCs w:val="24"/>
        </w:rPr>
        <w:t xml:space="preserve"> </w:t>
      </w:r>
      <w:r w:rsidRPr="000D3545">
        <w:rPr>
          <w:rFonts w:ascii="Arial" w:eastAsia="Calibri" w:hAnsi="Arial" w:cs="Arial"/>
          <w:w w:val="101"/>
          <w:sz w:val="24"/>
          <w:szCs w:val="24"/>
        </w:rPr>
        <w:t>e</w:t>
      </w:r>
      <w:r w:rsidRPr="000D3545">
        <w:rPr>
          <w:rFonts w:ascii="Arial" w:eastAsia="Calibri" w:hAnsi="Arial" w:cs="Arial"/>
          <w:spacing w:val="-1"/>
          <w:w w:val="101"/>
          <w:sz w:val="24"/>
          <w:szCs w:val="24"/>
        </w:rPr>
        <w:t>rk</w:t>
      </w:r>
      <w:r w:rsidRPr="000D3545">
        <w:rPr>
          <w:rFonts w:ascii="Arial" w:eastAsia="Calibri" w:hAnsi="Arial" w:cs="Arial"/>
          <w:w w:val="101"/>
          <w:sz w:val="24"/>
          <w:szCs w:val="24"/>
        </w:rPr>
        <w:t xml:space="preserve">ek </w:t>
      </w:r>
      <w:r w:rsidRPr="000D3545">
        <w:rPr>
          <w:rFonts w:ascii="Arial" w:eastAsia="Calibri" w:hAnsi="Arial" w:cs="Arial"/>
          <w:sz w:val="24"/>
          <w:szCs w:val="24"/>
        </w:rPr>
        <w:t>nü</w:t>
      </w:r>
      <w:r w:rsidRPr="000D3545">
        <w:rPr>
          <w:rFonts w:ascii="Arial" w:eastAsia="Calibri" w:hAnsi="Arial" w:cs="Arial"/>
          <w:spacing w:val="2"/>
          <w:sz w:val="24"/>
          <w:szCs w:val="24"/>
        </w:rPr>
        <w:t>f</w:t>
      </w:r>
      <w:r w:rsidRPr="000D3545">
        <w:rPr>
          <w:rFonts w:ascii="Arial" w:eastAsia="Calibri" w:hAnsi="Arial" w:cs="Arial"/>
          <w:spacing w:val="-5"/>
          <w:sz w:val="24"/>
          <w:szCs w:val="24"/>
        </w:rPr>
        <w:t>u</w:t>
      </w:r>
      <w:r w:rsidRPr="000D3545">
        <w:rPr>
          <w:rFonts w:ascii="Arial" w:eastAsia="Calibri" w:hAnsi="Arial" w:cs="Arial"/>
          <w:sz w:val="24"/>
          <w:szCs w:val="24"/>
        </w:rPr>
        <w:t>s</w:t>
      </w:r>
      <w:r w:rsidRPr="000D3545">
        <w:rPr>
          <w:rFonts w:ascii="Arial" w:eastAsia="Calibri" w:hAnsi="Arial" w:cs="Arial"/>
          <w:spacing w:val="2"/>
          <w:sz w:val="24"/>
          <w:szCs w:val="24"/>
        </w:rPr>
        <w:t xml:space="preserve"> </w:t>
      </w:r>
      <w:r w:rsidRPr="000D3545">
        <w:rPr>
          <w:rFonts w:ascii="Arial" w:eastAsia="Calibri" w:hAnsi="Arial" w:cs="Arial"/>
          <w:spacing w:val="1"/>
          <w:w w:val="101"/>
          <w:sz w:val="24"/>
          <w:szCs w:val="24"/>
        </w:rPr>
        <w:t>i</w:t>
      </w:r>
      <w:r w:rsidRPr="000D3545">
        <w:rPr>
          <w:rFonts w:ascii="Arial" w:eastAsia="Calibri" w:hAnsi="Arial" w:cs="Arial"/>
          <w:w w:val="101"/>
          <w:sz w:val="24"/>
          <w:szCs w:val="24"/>
        </w:rPr>
        <w:t>çe</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is</w:t>
      </w:r>
      <w:r w:rsidRPr="000D3545">
        <w:rPr>
          <w:rFonts w:ascii="Arial" w:eastAsia="Calibri" w:hAnsi="Arial" w:cs="Arial"/>
          <w:spacing w:val="-3"/>
          <w:w w:val="101"/>
          <w:sz w:val="24"/>
          <w:szCs w:val="24"/>
        </w:rPr>
        <w:t>i</w:t>
      </w:r>
      <w:r w:rsidRPr="000D3545">
        <w:rPr>
          <w:rFonts w:ascii="Arial" w:eastAsia="Calibri" w:hAnsi="Arial" w:cs="Arial"/>
          <w:w w:val="101"/>
          <w:sz w:val="24"/>
          <w:szCs w:val="24"/>
        </w:rPr>
        <w:t>nd</w:t>
      </w:r>
      <w:r w:rsidRPr="000D3545">
        <w:rPr>
          <w:rFonts w:ascii="Arial" w:eastAsia="Calibri" w:hAnsi="Arial" w:cs="Arial"/>
          <w:spacing w:val="-4"/>
          <w:w w:val="101"/>
          <w:sz w:val="24"/>
          <w:szCs w:val="24"/>
        </w:rPr>
        <w:t>e</w:t>
      </w:r>
      <w:r w:rsidRPr="000D3545">
        <w:rPr>
          <w:rFonts w:ascii="Arial" w:eastAsia="Calibri" w:hAnsi="Arial" w:cs="Arial"/>
          <w:w w:val="101"/>
          <w:sz w:val="24"/>
          <w:szCs w:val="24"/>
        </w:rPr>
        <w:t xml:space="preserve">) </w:t>
      </w:r>
      <w:r w:rsidRPr="000D3545">
        <w:rPr>
          <w:rFonts w:ascii="Arial" w:eastAsia="Calibri" w:hAnsi="Arial" w:cs="Arial"/>
          <w:spacing w:val="-1"/>
          <w:sz w:val="24"/>
          <w:szCs w:val="24"/>
        </w:rPr>
        <w:t>kara</w:t>
      </w:r>
      <w:r w:rsidRPr="000D3545">
        <w:rPr>
          <w:rFonts w:ascii="Arial" w:eastAsia="Calibri" w:hAnsi="Arial" w:cs="Arial"/>
          <w:sz w:val="24"/>
          <w:szCs w:val="24"/>
        </w:rPr>
        <w:t>r</w:t>
      </w:r>
      <w:r w:rsidRPr="000D3545">
        <w:rPr>
          <w:rFonts w:ascii="Arial" w:eastAsia="Calibri" w:hAnsi="Arial" w:cs="Arial"/>
          <w:spacing w:val="5"/>
          <w:sz w:val="24"/>
          <w:szCs w:val="24"/>
        </w:rPr>
        <w:t xml:space="preserve"> </w:t>
      </w:r>
      <w:r w:rsidRPr="000D3545">
        <w:rPr>
          <w:rFonts w:ascii="Arial" w:eastAsia="Calibri" w:hAnsi="Arial" w:cs="Arial"/>
          <w:spacing w:val="-1"/>
          <w:sz w:val="24"/>
          <w:szCs w:val="24"/>
        </w:rPr>
        <w:t>a</w:t>
      </w:r>
      <w:r w:rsidRPr="000D3545">
        <w:rPr>
          <w:rFonts w:ascii="Arial" w:eastAsia="Calibri" w:hAnsi="Arial" w:cs="Arial"/>
          <w:spacing w:val="1"/>
          <w:sz w:val="24"/>
          <w:szCs w:val="24"/>
        </w:rPr>
        <w:t>l</w:t>
      </w:r>
      <w:r w:rsidRPr="000D3545">
        <w:rPr>
          <w:rFonts w:ascii="Arial" w:eastAsia="Calibri" w:hAnsi="Arial" w:cs="Arial"/>
          <w:spacing w:val="-2"/>
          <w:sz w:val="24"/>
          <w:szCs w:val="24"/>
        </w:rPr>
        <w:t>m</w:t>
      </w:r>
      <w:r w:rsidRPr="000D3545">
        <w:rPr>
          <w:rFonts w:ascii="Arial" w:eastAsia="Calibri" w:hAnsi="Arial" w:cs="Arial"/>
          <w:sz w:val="24"/>
          <w:szCs w:val="24"/>
        </w:rPr>
        <w:t>a</w:t>
      </w:r>
      <w:r w:rsidRPr="000D3545">
        <w:rPr>
          <w:rFonts w:ascii="Arial" w:eastAsia="Calibri" w:hAnsi="Arial" w:cs="Arial"/>
          <w:spacing w:val="1"/>
          <w:sz w:val="24"/>
          <w:szCs w:val="24"/>
        </w:rPr>
        <w:t xml:space="preserve"> </w:t>
      </w:r>
      <w:r w:rsidRPr="000D3545">
        <w:rPr>
          <w:rFonts w:ascii="Arial" w:eastAsia="Calibri" w:hAnsi="Arial" w:cs="Arial"/>
          <w:spacing w:val="1"/>
          <w:w w:val="101"/>
          <w:sz w:val="24"/>
          <w:szCs w:val="24"/>
        </w:rPr>
        <w:t>s</w:t>
      </w:r>
      <w:r w:rsidRPr="000D3545">
        <w:rPr>
          <w:rFonts w:ascii="Arial" w:eastAsia="Calibri" w:hAnsi="Arial" w:cs="Arial"/>
          <w:w w:val="101"/>
          <w:sz w:val="24"/>
          <w:szCs w:val="24"/>
        </w:rPr>
        <w:t>ü</w:t>
      </w:r>
      <w:r w:rsidRPr="000D3545">
        <w:rPr>
          <w:rFonts w:ascii="Arial" w:eastAsia="Calibri" w:hAnsi="Arial" w:cs="Arial"/>
          <w:spacing w:val="-1"/>
          <w:w w:val="101"/>
          <w:sz w:val="24"/>
          <w:szCs w:val="24"/>
        </w:rPr>
        <w:t>r</w:t>
      </w:r>
      <w:r w:rsidRPr="000D3545">
        <w:rPr>
          <w:rFonts w:ascii="Arial" w:eastAsia="Calibri" w:hAnsi="Arial" w:cs="Arial"/>
          <w:spacing w:val="-4"/>
          <w:w w:val="101"/>
          <w:sz w:val="24"/>
          <w:szCs w:val="24"/>
        </w:rPr>
        <w:t>e</w:t>
      </w:r>
      <w:r w:rsidRPr="000D3545">
        <w:rPr>
          <w:rFonts w:ascii="Arial" w:eastAsia="Calibri" w:hAnsi="Arial" w:cs="Arial"/>
          <w:w w:val="101"/>
          <w:sz w:val="24"/>
          <w:szCs w:val="24"/>
        </w:rPr>
        <w:t xml:space="preserve">ç </w:t>
      </w:r>
      <w:r w:rsidRPr="000D3545">
        <w:rPr>
          <w:rFonts w:ascii="Arial" w:eastAsia="Calibri" w:hAnsi="Arial" w:cs="Arial"/>
          <w:spacing w:val="-1"/>
          <w:w w:val="101"/>
          <w:sz w:val="24"/>
          <w:szCs w:val="24"/>
        </w:rPr>
        <w:t>v</w:t>
      </w:r>
      <w:r w:rsidRPr="000D3545">
        <w:rPr>
          <w:rFonts w:ascii="Arial" w:eastAsia="Calibri" w:hAnsi="Arial" w:cs="Arial"/>
          <w:w w:val="101"/>
          <w:sz w:val="24"/>
          <w:szCs w:val="24"/>
        </w:rPr>
        <w:t xml:space="preserve">e </w:t>
      </w:r>
      <w:r w:rsidRPr="000D3545">
        <w:rPr>
          <w:rFonts w:ascii="Arial" w:eastAsia="Calibri" w:hAnsi="Arial" w:cs="Arial"/>
          <w:spacing w:val="-2"/>
          <w:w w:val="101"/>
          <w:sz w:val="24"/>
          <w:szCs w:val="24"/>
        </w:rPr>
        <w:t>m</w:t>
      </w:r>
      <w:r w:rsidRPr="000D3545">
        <w:rPr>
          <w:rFonts w:ascii="Arial" w:eastAsia="Calibri" w:hAnsi="Arial" w:cs="Arial"/>
          <w:w w:val="101"/>
          <w:sz w:val="24"/>
          <w:szCs w:val="24"/>
        </w:rPr>
        <w:t>e</w:t>
      </w:r>
      <w:r w:rsidRPr="000D3545">
        <w:rPr>
          <w:rFonts w:ascii="Arial" w:eastAsia="Calibri" w:hAnsi="Arial" w:cs="Arial"/>
          <w:spacing w:val="-1"/>
          <w:w w:val="101"/>
          <w:sz w:val="24"/>
          <w:szCs w:val="24"/>
        </w:rPr>
        <w:t>ka</w:t>
      </w:r>
      <w:r w:rsidRPr="000D3545">
        <w:rPr>
          <w:rFonts w:ascii="Arial" w:eastAsia="Calibri" w:hAnsi="Arial" w:cs="Arial"/>
          <w:w w:val="101"/>
          <w:sz w:val="24"/>
          <w:szCs w:val="24"/>
        </w:rPr>
        <w:t>n</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na </w:t>
      </w:r>
      <w:r w:rsidRPr="000D3545">
        <w:rPr>
          <w:rFonts w:ascii="Arial" w:eastAsia="Calibri" w:hAnsi="Arial" w:cs="Arial"/>
          <w:spacing w:val="-1"/>
          <w:sz w:val="24"/>
          <w:szCs w:val="24"/>
        </w:rPr>
        <w:t>ka</w:t>
      </w:r>
      <w:r w:rsidRPr="000D3545">
        <w:rPr>
          <w:rFonts w:ascii="Arial" w:eastAsia="Calibri" w:hAnsi="Arial" w:cs="Arial"/>
          <w:sz w:val="24"/>
          <w:szCs w:val="24"/>
        </w:rPr>
        <w:t>d</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2"/>
          <w:sz w:val="24"/>
          <w:szCs w:val="24"/>
        </w:rPr>
        <w:t xml:space="preserve"> </w:t>
      </w:r>
      <w:r w:rsidRPr="000D3545">
        <w:rPr>
          <w:rFonts w:ascii="Arial" w:eastAsia="Calibri" w:hAnsi="Arial" w:cs="Arial"/>
          <w:spacing w:val="-1"/>
          <w:w w:val="101"/>
          <w:sz w:val="24"/>
          <w:szCs w:val="24"/>
        </w:rPr>
        <w:t>ka</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ı</w:t>
      </w:r>
      <w:r w:rsidRPr="000D3545">
        <w:rPr>
          <w:rFonts w:ascii="Arial" w:eastAsia="Calibri" w:hAnsi="Arial" w:cs="Arial"/>
          <w:spacing w:val="1"/>
          <w:w w:val="101"/>
          <w:sz w:val="24"/>
          <w:szCs w:val="24"/>
        </w:rPr>
        <w:t>lı</w:t>
      </w:r>
      <w:r w:rsidRPr="000D3545">
        <w:rPr>
          <w:rFonts w:ascii="Arial" w:eastAsia="Calibri" w:hAnsi="Arial" w:cs="Arial"/>
          <w:spacing w:val="-6"/>
          <w:w w:val="101"/>
          <w:sz w:val="24"/>
          <w:szCs w:val="24"/>
        </w:rPr>
        <w:t>m</w:t>
      </w:r>
      <w:r w:rsidRPr="000D3545">
        <w:rPr>
          <w:rFonts w:ascii="Arial" w:eastAsia="Calibri" w:hAnsi="Arial" w:cs="Arial"/>
          <w:spacing w:val="1"/>
          <w:w w:val="101"/>
          <w:sz w:val="24"/>
          <w:szCs w:val="24"/>
        </w:rPr>
        <w:t>ı</w:t>
      </w:r>
      <w:r w:rsidRPr="000D3545">
        <w:rPr>
          <w:rFonts w:ascii="Arial" w:eastAsia="Calibri" w:hAnsi="Arial" w:cs="Arial"/>
          <w:w w:val="101"/>
          <w:sz w:val="24"/>
          <w:szCs w:val="24"/>
        </w:rPr>
        <w:t>n</w:t>
      </w:r>
      <w:r w:rsidRPr="000D3545">
        <w:rPr>
          <w:rFonts w:ascii="Arial" w:eastAsia="Calibri" w:hAnsi="Arial" w:cs="Arial"/>
          <w:spacing w:val="-3"/>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pacing w:val="1"/>
          <w:sz w:val="24"/>
          <w:szCs w:val="24"/>
        </w:rPr>
        <w:t>s</w:t>
      </w:r>
      <w:r w:rsidRPr="000D3545">
        <w:rPr>
          <w:rFonts w:ascii="Arial" w:eastAsia="Calibri" w:hAnsi="Arial" w:cs="Arial"/>
          <w:sz w:val="24"/>
          <w:szCs w:val="24"/>
        </w:rPr>
        <w:t>onu</w:t>
      </w:r>
      <w:r w:rsidRPr="000D3545">
        <w:rPr>
          <w:rFonts w:ascii="Arial" w:eastAsia="Calibri" w:hAnsi="Arial" w:cs="Arial"/>
          <w:spacing w:val="-5"/>
          <w:sz w:val="24"/>
          <w:szCs w:val="24"/>
        </w:rPr>
        <w:t>ç</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pacing w:val="1"/>
          <w:sz w:val="24"/>
          <w:szCs w:val="24"/>
        </w:rPr>
        <w:t>ı</w:t>
      </w:r>
      <w:r w:rsidRPr="000D3545">
        <w:rPr>
          <w:rFonts w:ascii="Arial" w:eastAsia="Calibri" w:hAnsi="Arial" w:cs="Arial"/>
          <w:sz w:val="24"/>
          <w:szCs w:val="24"/>
        </w:rPr>
        <w:t>na ilişkin farkındalığı arttırmak</w:t>
      </w:r>
    </w:p>
    <w:p w14:paraId="19721DBF" w14:textId="47D8AF68" w:rsidR="00A218BB" w:rsidRPr="00BF0DA0" w:rsidRDefault="00A218BB" w:rsidP="00BF0DA0">
      <w:pPr>
        <w:overflowPunct w:val="0"/>
        <w:spacing w:before="240" w:after="120" w:line="360" w:lineRule="auto"/>
        <w:ind w:right="-141"/>
        <w:jc w:val="both"/>
        <w:rPr>
          <w:rFonts w:ascii="Arial" w:hAnsi="Arial" w:cs="Arial"/>
        </w:rPr>
      </w:pPr>
    </w:p>
    <w:p w14:paraId="7040B73E" w14:textId="77777777" w:rsidR="00A218BB" w:rsidRPr="00550E1A" w:rsidRDefault="00A218BB" w:rsidP="00300A57">
      <w:pPr>
        <w:pStyle w:val="Balk3"/>
        <w:spacing w:before="240" w:after="120" w:line="360" w:lineRule="auto"/>
        <w:rPr>
          <w:rFonts w:ascii="Arial" w:hAnsi="Arial" w:cs="Arial"/>
          <w:sz w:val="24"/>
          <w:szCs w:val="24"/>
        </w:rPr>
      </w:pPr>
      <w:bookmarkStart w:id="327" w:name="_Toc390096041"/>
      <w:r w:rsidRPr="000D3545">
        <w:rPr>
          <w:rFonts w:ascii="Arial" w:eastAsia="Times New Roman" w:hAnsi="Arial" w:cs="Arial"/>
          <w:sz w:val="24"/>
          <w:szCs w:val="24"/>
          <w:lang w:eastAsia="zh-CN"/>
        </w:rPr>
        <w:t>3.6. Kadın ve Kentsel Hizmetler</w:t>
      </w:r>
      <w:bookmarkEnd w:id="327"/>
    </w:p>
    <w:p w14:paraId="30261090" w14:textId="1AA7D8B3" w:rsidR="00A218BB" w:rsidRPr="000D3545" w:rsidRDefault="00A218BB" w:rsidP="00300A57">
      <w:pPr>
        <w:pStyle w:val="Standard"/>
        <w:spacing w:before="240" w:after="120" w:line="360" w:lineRule="auto"/>
        <w:ind w:right="-141"/>
        <w:jc w:val="both"/>
        <w:rPr>
          <w:rFonts w:ascii="Arial" w:hAnsi="Arial" w:cs="Arial"/>
          <w:sz w:val="24"/>
          <w:szCs w:val="24"/>
        </w:rPr>
      </w:pPr>
      <w:r w:rsidRPr="00550E1A">
        <w:rPr>
          <w:rFonts w:ascii="Arial" w:hAnsi="Arial" w:cs="Arial"/>
          <w:sz w:val="24"/>
          <w:szCs w:val="24"/>
        </w:rPr>
        <w:t>Samsun her</w:t>
      </w:r>
      <w:r w:rsidR="00AD3B30" w:rsidRPr="00550E1A">
        <w:rPr>
          <w:rFonts w:ascii="Arial" w:hAnsi="Arial" w:cs="Arial"/>
          <w:sz w:val="24"/>
          <w:szCs w:val="24"/>
        </w:rPr>
        <w:t xml:space="preserve"> </w:t>
      </w:r>
      <w:r w:rsidRPr="00550E1A">
        <w:rPr>
          <w:rFonts w:ascii="Arial" w:hAnsi="Arial" w:cs="Arial"/>
          <w:sz w:val="24"/>
          <w:szCs w:val="24"/>
        </w:rPr>
        <w:t>ne</w:t>
      </w:r>
      <w:r w:rsidR="00AD3B30" w:rsidRPr="00FC43D5">
        <w:rPr>
          <w:rFonts w:ascii="Arial" w:hAnsi="Arial" w:cs="Arial"/>
          <w:sz w:val="24"/>
          <w:szCs w:val="24"/>
        </w:rPr>
        <w:t xml:space="preserve"> </w:t>
      </w:r>
      <w:r w:rsidRPr="00FC43D5">
        <w:rPr>
          <w:rFonts w:ascii="Arial" w:hAnsi="Arial" w:cs="Arial"/>
          <w:sz w:val="24"/>
          <w:szCs w:val="24"/>
        </w:rPr>
        <w:t xml:space="preserve">kadar Orta </w:t>
      </w:r>
      <w:r w:rsidR="00AD3B30" w:rsidRPr="00FC43D5">
        <w:rPr>
          <w:rFonts w:ascii="Arial" w:hAnsi="Arial" w:cs="Arial"/>
          <w:sz w:val="24"/>
          <w:szCs w:val="24"/>
        </w:rPr>
        <w:t>Karadeniz</w:t>
      </w:r>
      <w:r w:rsidRPr="00FF00A8">
        <w:rPr>
          <w:rFonts w:ascii="Arial" w:hAnsi="Arial" w:cs="Arial"/>
          <w:sz w:val="24"/>
          <w:szCs w:val="24"/>
        </w:rPr>
        <w:t xml:space="preserve"> Bölgesindeki </w:t>
      </w:r>
      <w:r w:rsidR="00040398" w:rsidRPr="00FF00A8">
        <w:rPr>
          <w:rFonts w:ascii="Arial" w:hAnsi="Arial" w:cs="Arial"/>
          <w:sz w:val="24"/>
          <w:szCs w:val="24"/>
        </w:rPr>
        <w:t xml:space="preserve">tek büyükşehir belediyesi </w:t>
      </w:r>
      <w:r w:rsidRPr="00FF00A8">
        <w:rPr>
          <w:rFonts w:ascii="Arial" w:hAnsi="Arial" w:cs="Arial"/>
          <w:sz w:val="24"/>
          <w:szCs w:val="24"/>
        </w:rPr>
        <w:t xml:space="preserve">olsa da hizmet kalitesinin etkin ve kadınlara yönelik olduğunu söylemek çok da olanaklı değildir. </w:t>
      </w:r>
      <w:r w:rsidR="009860D2" w:rsidRPr="00DB53B5">
        <w:rPr>
          <w:rFonts w:ascii="Arial" w:hAnsi="Arial" w:cs="Arial"/>
          <w:sz w:val="24"/>
          <w:szCs w:val="24"/>
        </w:rPr>
        <w:t>Ka</w:t>
      </w:r>
      <w:r w:rsidR="00040398">
        <w:rPr>
          <w:rFonts w:ascii="Arial" w:hAnsi="Arial" w:cs="Arial"/>
          <w:sz w:val="24"/>
          <w:szCs w:val="24"/>
        </w:rPr>
        <w:t>d</w:t>
      </w:r>
      <w:r w:rsidR="009860D2" w:rsidRPr="00DB53B5">
        <w:rPr>
          <w:rFonts w:ascii="Arial" w:hAnsi="Arial" w:cs="Arial"/>
          <w:sz w:val="24"/>
          <w:szCs w:val="24"/>
        </w:rPr>
        <w:t xml:space="preserve">ın Dostu Kentler </w:t>
      </w:r>
      <w:r w:rsidR="00040398">
        <w:rPr>
          <w:rFonts w:ascii="Arial" w:hAnsi="Arial" w:cs="Arial"/>
          <w:sz w:val="24"/>
          <w:szCs w:val="24"/>
        </w:rPr>
        <w:t>P</w:t>
      </w:r>
      <w:r w:rsidR="009860D2" w:rsidRPr="000D3545">
        <w:rPr>
          <w:rFonts w:ascii="Arial" w:hAnsi="Arial" w:cs="Arial"/>
          <w:sz w:val="24"/>
          <w:szCs w:val="24"/>
        </w:rPr>
        <w:t xml:space="preserve">rojesi kapsamında yapılan eğitimlerde gündeme gelen görüşler ve gözlemler </w:t>
      </w:r>
      <w:proofErr w:type="gramStart"/>
      <w:r w:rsidR="009860D2" w:rsidRPr="000D3545">
        <w:rPr>
          <w:rFonts w:ascii="Arial" w:hAnsi="Arial" w:cs="Arial"/>
          <w:sz w:val="24"/>
          <w:szCs w:val="24"/>
        </w:rPr>
        <w:t xml:space="preserve">sonucunda </w:t>
      </w:r>
      <w:r w:rsidRPr="000D3545">
        <w:rPr>
          <w:rFonts w:ascii="Arial" w:hAnsi="Arial" w:cs="Arial"/>
          <w:sz w:val="24"/>
          <w:szCs w:val="24"/>
        </w:rPr>
        <w:t xml:space="preserve"> kadınların</w:t>
      </w:r>
      <w:proofErr w:type="gramEnd"/>
      <w:r w:rsidRPr="000D3545">
        <w:rPr>
          <w:rFonts w:ascii="Arial" w:hAnsi="Arial" w:cs="Arial"/>
          <w:sz w:val="24"/>
          <w:szCs w:val="24"/>
        </w:rPr>
        <w:t xml:space="preserve"> ağırlıklı olarak belirttiği, kentsel hizmetlerin sunumunda kadınların bir kullanıcı grubu olarak taleplerinin dikkate alınmadığı yönündedir. </w:t>
      </w:r>
      <w:r w:rsidR="00816977" w:rsidRPr="000D3545">
        <w:rPr>
          <w:rFonts w:ascii="Arial" w:hAnsi="Arial" w:cs="Arial"/>
          <w:sz w:val="24"/>
          <w:szCs w:val="24"/>
        </w:rPr>
        <w:t>Yanı sıra</w:t>
      </w:r>
      <w:r w:rsidRPr="000D3545">
        <w:rPr>
          <w:rFonts w:ascii="Arial" w:hAnsi="Arial" w:cs="Arial"/>
          <w:sz w:val="24"/>
          <w:szCs w:val="24"/>
        </w:rPr>
        <w:t xml:space="preserve"> belediye hizmetlerinin ve özellikle büyük yatırımlar öncesinde etkin ve bilimsel fizibilite </w:t>
      </w:r>
      <w:r w:rsidRPr="000D3545">
        <w:rPr>
          <w:rFonts w:ascii="Arial" w:hAnsi="Arial" w:cs="Arial"/>
          <w:sz w:val="24"/>
          <w:szCs w:val="24"/>
        </w:rPr>
        <w:lastRenderedPageBreak/>
        <w:t xml:space="preserve">çalışmalarının yapılmaması, ya da halkın taleplerinin dikkate alınmaması kadınlar tarafından dile getirilen bir </w:t>
      </w:r>
      <w:proofErr w:type="gramStart"/>
      <w:r w:rsidRPr="000D3545">
        <w:rPr>
          <w:rFonts w:ascii="Arial" w:hAnsi="Arial" w:cs="Arial"/>
          <w:sz w:val="24"/>
          <w:szCs w:val="24"/>
        </w:rPr>
        <w:t>şikayet</w:t>
      </w:r>
      <w:proofErr w:type="gramEnd"/>
      <w:r w:rsidRPr="000D3545">
        <w:rPr>
          <w:rFonts w:ascii="Arial" w:hAnsi="Arial" w:cs="Arial"/>
          <w:sz w:val="24"/>
          <w:szCs w:val="24"/>
        </w:rPr>
        <w:t xml:space="preserve"> konusudur.</w:t>
      </w:r>
    </w:p>
    <w:p w14:paraId="3F5632C3" w14:textId="77777777" w:rsidR="00A218BB" w:rsidRPr="000D3545" w:rsidRDefault="00A218BB" w:rsidP="00300A57">
      <w:pPr>
        <w:pStyle w:val="Standard"/>
        <w:spacing w:before="240" w:after="120" w:line="360" w:lineRule="auto"/>
        <w:ind w:right="-141"/>
        <w:jc w:val="both"/>
        <w:rPr>
          <w:rFonts w:ascii="Arial" w:hAnsi="Arial" w:cs="Arial"/>
          <w:sz w:val="24"/>
          <w:szCs w:val="24"/>
        </w:rPr>
      </w:pPr>
      <w:r w:rsidRPr="000D3545">
        <w:rPr>
          <w:rFonts w:ascii="Arial" w:hAnsi="Arial" w:cs="Arial"/>
          <w:sz w:val="24"/>
          <w:szCs w:val="24"/>
        </w:rPr>
        <w:t>Samsun’daki belediye hizmetleri kent merkezi özelinde şu şekildedir:</w:t>
      </w:r>
    </w:p>
    <w:p w14:paraId="77BACA85" w14:textId="77777777" w:rsidR="00040398" w:rsidRPr="00BF0DA0" w:rsidRDefault="00A218BB" w:rsidP="00300A57">
      <w:pPr>
        <w:pStyle w:val="Standard"/>
        <w:spacing w:before="240" w:after="120" w:line="360" w:lineRule="auto"/>
        <w:ind w:right="-141"/>
        <w:jc w:val="both"/>
        <w:rPr>
          <w:rFonts w:ascii="Arial" w:hAnsi="Arial" w:cs="Arial"/>
          <w:sz w:val="24"/>
          <w:szCs w:val="24"/>
          <w:u w:val="single"/>
        </w:rPr>
      </w:pPr>
      <w:r w:rsidRPr="00BF0DA0">
        <w:rPr>
          <w:rFonts w:ascii="Arial" w:hAnsi="Arial" w:cs="Arial"/>
          <w:sz w:val="24"/>
          <w:szCs w:val="24"/>
          <w:u w:val="single"/>
        </w:rPr>
        <w:t xml:space="preserve">Ulaşım: </w:t>
      </w:r>
    </w:p>
    <w:p w14:paraId="68E6437F" w14:textId="53F84222" w:rsidR="00A218BB" w:rsidRPr="000D3545" w:rsidRDefault="00A218BB" w:rsidP="00300A57">
      <w:pPr>
        <w:pStyle w:val="Standard"/>
        <w:spacing w:before="240" w:after="120" w:line="360" w:lineRule="auto"/>
        <w:ind w:right="-141"/>
        <w:jc w:val="both"/>
        <w:rPr>
          <w:rFonts w:ascii="Arial" w:hAnsi="Arial" w:cs="Arial"/>
          <w:sz w:val="24"/>
          <w:szCs w:val="24"/>
        </w:rPr>
      </w:pPr>
      <w:r w:rsidRPr="00DB53B5">
        <w:rPr>
          <w:rFonts w:ascii="Arial" w:hAnsi="Arial" w:cs="Arial"/>
          <w:sz w:val="24"/>
          <w:szCs w:val="24"/>
        </w:rPr>
        <w:t>Samsun’da ulaşım o</w:t>
      </w:r>
      <w:r w:rsidRPr="000D3545">
        <w:rPr>
          <w:rFonts w:ascii="Arial" w:hAnsi="Arial" w:cs="Arial"/>
          <w:sz w:val="24"/>
          <w:szCs w:val="24"/>
        </w:rPr>
        <w:t xml:space="preserve">tobüs, minibüs, dolmuş ve raylı sistemle sağlanmaktadır. Halkın çoğu genelde otobüs veya minibüsü tercih etmektedir. En yaygın </w:t>
      </w:r>
      <w:proofErr w:type="gramStart"/>
      <w:r w:rsidRPr="000D3545">
        <w:rPr>
          <w:rFonts w:ascii="Arial" w:hAnsi="Arial" w:cs="Arial"/>
          <w:sz w:val="24"/>
          <w:szCs w:val="24"/>
        </w:rPr>
        <w:t>güzergah</w:t>
      </w:r>
      <w:proofErr w:type="gramEnd"/>
      <w:r w:rsidRPr="000D3545">
        <w:rPr>
          <w:rFonts w:ascii="Arial" w:hAnsi="Arial" w:cs="Arial"/>
          <w:sz w:val="24"/>
          <w:szCs w:val="24"/>
        </w:rPr>
        <w:t xml:space="preserve"> ağı otobüse aittir ancak Samsun’lu kadınlar otobüslerde rahatsız edildiklerinden dolayı otobüslerde rahat yolculuk yapamadıklarını belirtmektedirler. Minibüs </w:t>
      </w:r>
      <w:proofErr w:type="gramStart"/>
      <w:r w:rsidRPr="000D3545">
        <w:rPr>
          <w:rFonts w:ascii="Arial" w:hAnsi="Arial" w:cs="Arial"/>
          <w:sz w:val="24"/>
          <w:szCs w:val="24"/>
        </w:rPr>
        <w:t>güzergahlarının</w:t>
      </w:r>
      <w:proofErr w:type="gramEnd"/>
      <w:r w:rsidRPr="000D3545">
        <w:rPr>
          <w:rFonts w:ascii="Arial" w:hAnsi="Arial" w:cs="Arial"/>
          <w:sz w:val="24"/>
          <w:szCs w:val="24"/>
        </w:rPr>
        <w:t xml:space="preserve"> otobüse göre biraz daha kısıtlı olması ve belli saatlerden sonra sefer sayısının azlığı veya olmaması başlıca şikayet konusudur. Dolmuşlar</w:t>
      </w:r>
      <w:r w:rsidR="00816977" w:rsidRPr="000D3545">
        <w:rPr>
          <w:rFonts w:ascii="Arial" w:hAnsi="Arial" w:cs="Arial"/>
          <w:sz w:val="24"/>
          <w:szCs w:val="24"/>
        </w:rPr>
        <w:t>,</w:t>
      </w:r>
      <w:r w:rsidRPr="000D3545">
        <w:rPr>
          <w:rFonts w:ascii="Arial" w:hAnsi="Arial" w:cs="Arial"/>
          <w:sz w:val="24"/>
          <w:szCs w:val="24"/>
        </w:rPr>
        <w:t xml:space="preserve"> diğer toplu taşım araçlarına göre biraz daha maliyetli ve pahalı olmalarından dolayı belli kesim tarafından kullanılmamaktadır. Daha çok üniversite öğrencilerinin sıklıkla kullandığı raylı sistem, kent merkezi ile üniversite arasında tek hat olarak işlemektedir. Ancak raylı sistem güzergahının kullanışlı ve uygun bir güzergah olmadığı</w:t>
      </w:r>
      <w:r w:rsidR="00816977" w:rsidRPr="000D3545">
        <w:rPr>
          <w:rFonts w:ascii="Arial" w:hAnsi="Arial" w:cs="Arial"/>
          <w:sz w:val="24"/>
          <w:szCs w:val="24"/>
        </w:rPr>
        <w:t>,</w:t>
      </w:r>
      <w:r w:rsidRPr="000D3545">
        <w:rPr>
          <w:rFonts w:ascii="Arial" w:hAnsi="Arial" w:cs="Arial"/>
          <w:sz w:val="24"/>
          <w:szCs w:val="24"/>
        </w:rPr>
        <w:t xml:space="preserve"> buna ek olarak Atakum civar</w:t>
      </w:r>
      <w:r w:rsidR="00816977" w:rsidRPr="000D3545">
        <w:rPr>
          <w:rFonts w:ascii="Arial" w:hAnsi="Arial" w:cs="Arial"/>
          <w:sz w:val="24"/>
          <w:szCs w:val="24"/>
        </w:rPr>
        <w:t>ı</w:t>
      </w:r>
      <w:r w:rsidRPr="000D3545">
        <w:rPr>
          <w:rFonts w:ascii="Arial" w:hAnsi="Arial" w:cs="Arial"/>
          <w:sz w:val="24"/>
          <w:szCs w:val="24"/>
        </w:rPr>
        <w:t xml:space="preserve">nda hattın semt pazarını ortadan ikiye bölerek geçtiği, bunun da can güvenliği </w:t>
      </w:r>
      <w:proofErr w:type="gramStart"/>
      <w:r w:rsidRPr="000D3545">
        <w:rPr>
          <w:rFonts w:ascii="Arial" w:hAnsi="Arial" w:cs="Arial"/>
          <w:sz w:val="24"/>
          <w:szCs w:val="24"/>
        </w:rPr>
        <w:t>dahil</w:t>
      </w:r>
      <w:proofErr w:type="gramEnd"/>
      <w:r w:rsidRPr="000D3545">
        <w:rPr>
          <w:rFonts w:ascii="Arial" w:hAnsi="Arial" w:cs="Arial"/>
          <w:sz w:val="24"/>
          <w:szCs w:val="24"/>
        </w:rPr>
        <w:t xml:space="preserve"> birçok sakıncaları olduğu yine kullanıcı kadınlar tarafından söylenmektedir.</w:t>
      </w:r>
    </w:p>
    <w:p w14:paraId="64B8451D" w14:textId="77777777" w:rsidR="00A218BB" w:rsidRPr="000D3545" w:rsidRDefault="00A218BB" w:rsidP="00300A57">
      <w:pPr>
        <w:pStyle w:val="Standard"/>
        <w:spacing w:before="240" w:after="120" w:line="360" w:lineRule="auto"/>
        <w:ind w:right="-141"/>
        <w:jc w:val="both"/>
        <w:rPr>
          <w:rFonts w:ascii="Arial" w:hAnsi="Arial" w:cs="Arial"/>
          <w:sz w:val="24"/>
          <w:szCs w:val="24"/>
        </w:rPr>
      </w:pPr>
      <w:r w:rsidRPr="000D3545">
        <w:rPr>
          <w:rFonts w:ascii="Arial" w:hAnsi="Arial" w:cs="Arial"/>
          <w:sz w:val="24"/>
          <w:szCs w:val="24"/>
        </w:rPr>
        <w:t>Samsun’da kent ölçeğinde otopark çok ciddi bir sorundur. Kapalı otoparklar yeterli değildir. Kenteki aşırı yoğun yapılaşma bunun başlıca nedenidir.</w:t>
      </w:r>
    </w:p>
    <w:p w14:paraId="760DE8E4" w14:textId="77777777" w:rsidR="00040398" w:rsidRPr="00BF0DA0" w:rsidRDefault="00A218BB" w:rsidP="00300A57">
      <w:pPr>
        <w:pStyle w:val="Standard"/>
        <w:spacing w:before="240" w:after="120" w:line="360" w:lineRule="auto"/>
        <w:ind w:right="-141"/>
        <w:jc w:val="both"/>
        <w:rPr>
          <w:rFonts w:ascii="Arial" w:hAnsi="Arial" w:cs="Arial"/>
          <w:sz w:val="24"/>
          <w:szCs w:val="24"/>
          <w:u w:val="single"/>
        </w:rPr>
      </w:pPr>
      <w:r w:rsidRPr="00BF0DA0">
        <w:rPr>
          <w:rFonts w:ascii="Arial" w:hAnsi="Arial" w:cs="Arial"/>
          <w:sz w:val="24"/>
          <w:szCs w:val="24"/>
          <w:u w:val="single"/>
        </w:rPr>
        <w:t xml:space="preserve">Pazar yerleri: </w:t>
      </w:r>
    </w:p>
    <w:p w14:paraId="0C404B8B" w14:textId="0EAC6B2B" w:rsidR="00A218BB" w:rsidRPr="00FF00A8" w:rsidRDefault="00A218BB" w:rsidP="00300A57">
      <w:pPr>
        <w:pStyle w:val="Standard"/>
        <w:spacing w:before="240" w:after="120" w:line="360" w:lineRule="auto"/>
        <w:ind w:right="-141"/>
        <w:jc w:val="both"/>
        <w:rPr>
          <w:rFonts w:ascii="Arial" w:hAnsi="Arial" w:cs="Arial"/>
          <w:sz w:val="24"/>
          <w:szCs w:val="24"/>
        </w:rPr>
      </w:pPr>
      <w:r w:rsidRPr="00DB53B5">
        <w:rPr>
          <w:rFonts w:ascii="Arial" w:hAnsi="Arial" w:cs="Arial"/>
          <w:sz w:val="24"/>
          <w:szCs w:val="24"/>
        </w:rPr>
        <w:t xml:space="preserve">Her ne kadar </w:t>
      </w:r>
      <w:r w:rsidR="00816977" w:rsidRPr="000D3545">
        <w:rPr>
          <w:rFonts w:ascii="Arial" w:hAnsi="Arial" w:cs="Arial"/>
          <w:sz w:val="24"/>
          <w:szCs w:val="24"/>
        </w:rPr>
        <w:t>p</w:t>
      </w:r>
      <w:r w:rsidRPr="000D3545">
        <w:rPr>
          <w:rFonts w:ascii="Arial" w:hAnsi="Arial" w:cs="Arial"/>
          <w:sz w:val="24"/>
          <w:szCs w:val="24"/>
        </w:rPr>
        <w:t xml:space="preserve">azar yerleri yeterli gibi görünse de bunların kadınların kullanımına uygun olmadığı, üzerlerinin kapatılmadığı, özellikle ulaşımla </w:t>
      </w:r>
      <w:proofErr w:type="gramStart"/>
      <w:r w:rsidRPr="000D3545">
        <w:rPr>
          <w:rFonts w:ascii="Arial" w:hAnsi="Arial" w:cs="Arial"/>
          <w:sz w:val="24"/>
          <w:szCs w:val="24"/>
        </w:rPr>
        <w:t>entegre</w:t>
      </w:r>
      <w:proofErr w:type="gramEnd"/>
      <w:r w:rsidRPr="000D3545">
        <w:rPr>
          <w:rFonts w:ascii="Arial" w:hAnsi="Arial" w:cs="Arial"/>
          <w:sz w:val="24"/>
          <w:szCs w:val="24"/>
        </w:rPr>
        <w:t xml:space="preserve"> biçimde düşünülmediği kadınlar tarafından sorun olarak dile getirilmektedir. Özellikle kadın emeğinin daimi olarak sergilenip satışa sunulacağı bir </w:t>
      </w:r>
      <w:r w:rsidR="00816977" w:rsidRPr="000D3545">
        <w:rPr>
          <w:rFonts w:ascii="Arial" w:hAnsi="Arial" w:cs="Arial"/>
          <w:sz w:val="24"/>
          <w:szCs w:val="24"/>
        </w:rPr>
        <w:t>p</w:t>
      </w:r>
      <w:r w:rsidRPr="000D3545">
        <w:rPr>
          <w:rFonts w:ascii="Arial" w:hAnsi="Arial" w:cs="Arial"/>
          <w:sz w:val="24"/>
          <w:szCs w:val="24"/>
        </w:rPr>
        <w:t xml:space="preserve">azar yerinin olmaması kadınların ortak </w:t>
      </w:r>
      <w:proofErr w:type="gramStart"/>
      <w:r w:rsidRPr="000D3545">
        <w:rPr>
          <w:rFonts w:ascii="Arial" w:hAnsi="Arial" w:cs="Arial"/>
          <w:sz w:val="24"/>
          <w:szCs w:val="24"/>
        </w:rPr>
        <w:t>şikayetidir</w:t>
      </w:r>
      <w:proofErr w:type="gramEnd"/>
      <w:r w:rsidRPr="000D3545">
        <w:rPr>
          <w:rFonts w:ascii="Arial" w:hAnsi="Arial" w:cs="Arial"/>
          <w:sz w:val="24"/>
          <w:szCs w:val="24"/>
        </w:rPr>
        <w:t xml:space="preserve">. </w:t>
      </w:r>
    </w:p>
    <w:p w14:paraId="199EDD74" w14:textId="77777777" w:rsidR="00A218BB" w:rsidRPr="000D3545" w:rsidRDefault="00A218BB" w:rsidP="00300A57">
      <w:pPr>
        <w:pStyle w:val="Standard"/>
        <w:spacing w:before="240" w:after="120" w:line="360" w:lineRule="auto"/>
        <w:ind w:right="-141"/>
        <w:jc w:val="both"/>
        <w:rPr>
          <w:rFonts w:ascii="Arial" w:hAnsi="Arial" w:cs="Arial"/>
          <w:sz w:val="24"/>
          <w:szCs w:val="24"/>
        </w:rPr>
      </w:pPr>
      <w:r w:rsidRPr="00DB53B5">
        <w:rPr>
          <w:rFonts w:ascii="Arial" w:hAnsi="Arial" w:cs="Arial"/>
          <w:sz w:val="24"/>
          <w:szCs w:val="24"/>
        </w:rPr>
        <w:t>Pazar yerleri ile ilgili olarak dile ge</w:t>
      </w:r>
      <w:r w:rsidRPr="000D3545">
        <w:rPr>
          <w:rFonts w:ascii="Arial" w:hAnsi="Arial" w:cs="Arial"/>
          <w:sz w:val="24"/>
          <w:szCs w:val="24"/>
        </w:rPr>
        <w:t>tirilen bir başka konu da pazarların yollara kurulması ve bugünlerde trafik düzeninin bozulmasının yarattığı sıkıntıdır.</w:t>
      </w:r>
    </w:p>
    <w:p w14:paraId="0797F950" w14:textId="77777777" w:rsidR="00040398" w:rsidRPr="00BF0DA0" w:rsidRDefault="00A218BB" w:rsidP="00300A57">
      <w:pPr>
        <w:pStyle w:val="Standard"/>
        <w:spacing w:before="240" w:after="120" w:line="360" w:lineRule="auto"/>
        <w:ind w:right="-141"/>
        <w:jc w:val="both"/>
        <w:rPr>
          <w:rFonts w:ascii="Arial" w:hAnsi="Arial" w:cs="Arial"/>
          <w:sz w:val="24"/>
          <w:szCs w:val="24"/>
          <w:u w:val="single"/>
        </w:rPr>
      </w:pPr>
      <w:r w:rsidRPr="00BF0DA0">
        <w:rPr>
          <w:rFonts w:ascii="Arial" w:hAnsi="Arial" w:cs="Arial"/>
          <w:sz w:val="24"/>
          <w:szCs w:val="24"/>
          <w:u w:val="single"/>
        </w:rPr>
        <w:t>Rekreasyon/Park Alanları</w:t>
      </w:r>
      <w:r w:rsidR="00816977" w:rsidRPr="00BF0DA0">
        <w:rPr>
          <w:rFonts w:ascii="Arial" w:hAnsi="Arial" w:cs="Arial"/>
          <w:sz w:val="24"/>
          <w:szCs w:val="24"/>
          <w:u w:val="single"/>
        </w:rPr>
        <w:t xml:space="preserve"> </w:t>
      </w:r>
      <w:r w:rsidRPr="00BF0DA0">
        <w:rPr>
          <w:rFonts w:ascii="Arial" w:hAnsi="Arial" w:cs="Arial"/>
          <w:sz w:val="24"/>
          <w:szCs w:val="24"/>
          <w:u w:val="single"/>
        </w:rPr>
        <w:t>/</w:t>
      </w:r>
      <w:r w:rsidR="00816977" w:rsidRPr="00BF0DA0">
        <w:rPr>
          <w:rFonts w:ascii="Arial" w:hAnsi="Arial" w:cs="Arial"/>
          <w:sz w:val="24"/>
          <w:szCs w:val="24"/>
          <w:u w:val="single"/>
        </w:rPr>
        <w:t xml:space="preserve"> </w:t>
      </w:r>
      <w:r w:rsidRPr="00BF0DA0">
        <w:rPr>
          <w:rFonts w:ascii="Arial" w:hAnsi="Arial" w:cs="Arial"/>
          <w:sz w:val="24"/>
          <w:szCs w:val="24"/>
          <w:u w:val="single"/>
        </w:rPr>
        <w:t xml:space="preserve">Çocuk Bahçeleri: </w:t>
      </w:r>
    </w:p>
    <w:p w14:paraId="7EA26954" w14:textId="6C441760" w:rsidR="00A218BB" w:rsidRPr="000D3545" w:rsidRDefault="00A218BB" w:rsidP="00300A57">
      <w:pPr>
        <w:pStyle w:val="Standard"/>
        <w:spacing w:before="240" w:after="120" w:line="360" w:lineRule="auto"/>
        <w:ind w:right="-141"/>
        <w:jc w:val="both"/>
        <w:rPr>
          <w:rFonts w:ascii="Arial" w:hAnsi="Arial" w:cs="Arial"/>
          <w:sz w:val="24"/>
          <w:szCs w:val="24"/>
        </w:rPr>
      </w:pPr>
      <w:r w:rsidRPr="00DB53B5">
        <w:rPr>
          <w:rFonts w:ascii="Arial" w:hAnsi="Arial" w:cs="Arial"/>
          <w:sz w:val="24"/>
          <w:szCs w:val="24"/>
        </w:rPr>
        <w:t>Samsun’da çocuk bahçesi bulunmamaktadır. Mevcut çocuk bahçeleri otopark alanı haline getiri</w:t>
      </w:r>
      <w:r w:rsidRPr="000D3545">
        <w:rPr>
          <w:rFonts w:ascii="Arial" w:hAnsi="Arial" w:cs="Arial"/>
          <w:sz w:val="24"/>
          <w:szCs w:val="24"/>
        </w:rPr>
        <w:t>lmiştir. Onun dışında kentte yeşil alanlar mevcuttur. Bunlardan kent merkezindeki Atatürk Parkı ve Anneler Parkı olarak anılan alanlar kadınlar tarafından kullanılamamaktadır.</w:t>
      </w:r>
      <w:r w:rsidR="00393CF4" w:rsidRPr="000D3545">
        <w:rPr>
          <w:rFonts w:ascii="Arial" w:hAnsi="Arial" w:cs="Arial"/>
          <w:sz w:val="24"/>
          <w:szCs w:val="24"/>
        </w:rPr>
        <w:t xml:space="preserve"> </w:t>
      </w:r>
      <w:r w:rsidRPr="000D3545">
        <w:rPr>
          <w:rFonts w:ascii="Arial" w:hAnsi="Arial" w:cs="Arial"/>
          <w:sz w:val="24"/>
          <w:szCs w:val="24"/>
        </w:rPr>
        <w:t xml:space="preserve">Görüşme yapılanlar, özellikle bu parklara gelen kadınların “farklı amaçlar” için orayı </w:t>
      </w:r>
      <w:r w:rsidRPr="000D3545">
        <w:rPr>
          <w:rFonts w:ascii="Arial" w:hAnsi="Arial" w:cs="Arial"/>
          <w:sz w:val="24"/>
          <w:szCs w:val="24"/>
        </w:rPr>
        <w:lastRenderedPageBreak/>
        <w:t>kullandığını o nedenle bu alanlarda dinlenme amaçlı olarak kalamadıklarını ifade etmektedirler. Özellikle Atatürk Parkı daha çok transit bir geçiş alanı olarak kullanılmaktadır.</w:t>
      </w:r>
    </w:p>
    <w:p w14:paraId="37AFB294" w14:textId="311F4304" w:rsidR="00A218BB" w:rsidRPr="00DB53B5" w:rsidRDefault="00A218BB" w:rsidP="00300A57">
      <w:pPr>
        <w:pStyle w:val="Standard"/>
        <w:spacing w:before="240" w:after="120" w:line="360" w:lineRule="auto"/>
        <w:ind w:right="-141"/>
        <w:jc w:val="both"/>
        <w:rPr>
          <w:rFonts w:ascii="Arial" w:hAnsi="Arial" w:cs="Arial"/>
          <w:sz w:val="24"/>
          <w:szCs w:val="24"/>
        </w:rPr>
      </w:pPr>
      <w:r w:rsidRPr="000D3545">
        <w:rPr>
          <w:rFonts w:ascii="Arial" w:hAnsi="Arial" w:cs="Arial"/>
          <w:sz w:val="24"/>
          <w:szCs w:val="24"/>
        </w:rPr>
        <w:t xml:space="preserve">Kent merkezinin doğusunda ve batısında yer alan iki büyük </w:t>
      </w:r>
      <w:proofErr w:type="gramStart"/>
      <w:r w:rsidRPr="000D3545">
        <w:rPr>
          <w:rFonts w:ascii="Arial" w:hAnsi="Arial" w:cs="Arial"/>
          <w:sz w:val="24"/>
          <w:szCs w:val="24"/>
        </w:rPr>
        <w:t>rekreasyon</w:t>
      </w:r>
      <w:proofErr w:type="gramEnd"/>
      <w:r w:rsidRPr="000D3545">
        <w:rPr>
          <w:rFonts w:ascii="Arial" w:hAnsi="Arial" w:cs="Arial"/>
          <w:sz w:val="24"/>
          <w:szCs w:val="24"/>
        </w:rPr>
        <w:t xml:space="preserve"> alanı bulunmaktadır. Batıpark ve Doğupark olarak anılan bu alanlar kadınlar ve özellikle aileler tarafından yoğun ve rahatça kullanılabilmektedir. Ancak bu alanların </w:t>
      </w:r>
      <w:r w:rsidR="009860D2" w:rsidRPr="000D3545">
        <w:rPr>
          <w:rFonts w:ascii="Arial" w:hAnsi="Arial" w:cs="Arial"/>
          <w:sz w:val="24"/>
          <w:szCs w:val="24"/>
        </w:rPr>
        <w:t xml:space="preserve">ulaşımı özel araçlarla sağlanabildiğinden özellikle çocuklu kadınların kullanımında kısıtlar yaşanmaktadır. Ayrıca bu parkların </w:t>
      </w:r>
      <w:r w:rsidRPr="000D3545">
        <w:rPr>
          <w:rFonts w:ascii="Arial" w:hAnsi="Arial" w:cs="Arial"/>
          <w:sz w:val="24"/>
          <w:szCs w:val="24"/>
        </w:rPr>
        <w:t xml:space="preserve">gece kullanımı </w:t>
      </w:r>
      <w:r w:rsidR="009860D2" w:rsidRPr="000D3545">
        <w:rPr>
          <w:rFonts w:ascii="Arial" w:hAnsi="Arial" w:cs="Arial"/>
          <w:sz w:val="24"/>
          <w:szCs w:val="24"/>
        </w:rPr>
        <w:t xml:space="preserve">gerek ulaşım gerekse emniyet koşullarına bağlı olarak </w:t>
      </w:r>
      <w:r w:rsidRPr="000D3545">
        <w:rPr>
          <w:rFonts w:ascii="Arial" w:hAnsi="Arial" w:cs="Arial"/>
          <w:sz w:val="24"/>
          <w:szCs w:val="24"/>
        </w:rPr>
        <w:t>kadınlar için gündüz kullanımı kadar rahat olamamaktadır.</w:t>
      </w:r>
      <w:r w:rsidR="009860D2" w:rsidRPr="00FF00A8">
        <w:rPr>
          <w:rFonts w:ascii="Arial" w:hAnsi="Arial" w:cs="Arial"/>
          <w:sz w:val="24"/>
          <w:szCs w:val="24"/>
        </w:rPr>
        <w:t xml:space="preserve"> </w:t>
      </w:r>
    </w:p>
    <w:p w14:paraId="0B41A940" w14:textId="34311BCD" w:rsidR="00040398" w:rsidRPr="00BF0DA0" w:rsidRDefault="00040398" w:rsidP="00300A57">
      <w:pPr>
        <w:pStyle w:val="Standard"/>
        <w:spacing w:before="240" w:after="120" w:line="360" w:lineRule="auto"/>
        <w:ind w:right="-141"/>
        <w:jc w:val="both"/>
        <w:rPr>
          <w:rFonts w:ascii="Arial" w:hAnsi="Arial" w:cs="Arial"/>
          <w:sz w:val="24"/>
          <w:szCs w:val="24"/>
          <w:u w:val="single"/>
        </w:rPr>
      </w:pPr>
      <w:r>
        <w:rPr>
          <w:rFonts w:ascii="Arial" w:hAnsi="Arial" w:cs="Arial"/>
          <w:sz w:val="24"/>
          <w:szCs w:val="24"/>
          <w:u w:val="single"/>
        </w:rPr>
        <w:t>Atık yönetimi</w:t>
      </w:r>
      <w:r w:rsidR="00A218BB" w:rsidRPr="00BF0DA0">
        <w:rPr>
          <w:rFonts w:ascii="Arial" w:hAnsi="Arial" w:cs="Arial"/>
          <w:sz w:val="24"/>
          <w:szCs w:val="24"/>
          <w:u w:val="single"/>
        </w:rPr>
        <w:t>:</w:t>
      </w:r>
      <w:r w:rsidR="00816977" w:rsidRPr="00BF0DA0">
        <w:rPr>
          <w:rFonts w:ascii="Arial" w:hAnsi="Arial" w:cs="Arial"/>
          <w:sz w:val="24"/>
          <w:szCs w:val="24"/>
          <w:u w:val="single"/>
        </w:rPr>
        <w:t xml:space="preserve"> </w:t>
      </w:r>
    </w:p>
    <w:p w14:paraId="6A62A35E" w14:textId="7106BAF6" w:rsidR="00A218BB" w:rsidRPr="000D3545" w:rsidRDefault="00A218BB" w:rsidP="00300A57">
      <w:pPr>
        <w:pStyle w:val="Standard"/>
        <w:spacing w:before="240" w:after="120" w:line="360" w:lineRule="auto"/>
        <w:ind w:right="-141"/>
        <w:jc w:val="both"/>
        <w:rPr>
          <w:rFonts w:ascii="Arial" w:hAnsi="Arial" w:cs="Arial"/>
          <w:sz w:val="24"/>
          <w:szCs w:val="24"/>
        </w:rPr>
      </w:pPr>
      <w:r w:rsidRPr="00DB53B5">
        <w:rPr>
          <w:rFonts w:ascii="Arial" w:hAnsi="Arial" w:cs="Arial"/>
          <w:sz w:val="24"/>
          <w:szCs w:val="24"/>
        </w:rPr>
        <w:t>Samsun’da çöpler düzenli olarak toplanmakta, talep halinde belediye ayrıştırma kutular</w:t>
      </w:r>
      <w:r w:rsidRPr="000D3545">
        <w:rPr>
          <w:rFonts w:ascii="Arial" w:hAnsi="Arial" w:cs="Arial"/>
          <w:sz w:val="24"/>
          <w:szCs w:val="24"/>
        </w:rPr>
        <w:t>ı getirebilmekte ya da belli bir ağırlığın üzerinde olmak kaydıyla ayrıştırılmış atıkları almaktadır.</w:t>
      </w:r>
    </w:p>
    <w:p w14:paraId="6522318D" w14:textId="50FC5868" w:rsidR="00A218BB" w:rsidRPr="000D3545" w:rsidRDefault="00A218BB" w:rsidP="00BF0DA0">
      <w:pPr>
        <w:pStyle w:val="Standard"/>
        <w:spacing w:before="240" w:after="120" w:line="360" w:lineRule="auto"/>
        <w:ind w:right="-142"/>
        <w:jc w:val="both"/>
        <w:rPr>
          <w:rFonts w:ascii="Arial" w:hAnsi="Arial" w:cs="Arial"/>
          <w:sz w:val="24"/>
          <w:szCs w:val="24"/>
        </w:rPr>
      </w:pPr>
      <w:r w:rsidRPr="000D3545">
        <w:rPr>
          <w:rFonts w:ascii="Arial" w:hAnsi="Arial" w:cs="Arial"/>
          <w:sz w:val="24"/>
          <w:szCs w:val="24"/>
        </w:rPr>
        <w:t>Kentin kanalizasyon ve yağmur suyu drenaj kanalları sağlıklı biçimde çalışmamaktadır. Bunun başlıca nedeni kentin bir kısmının dolgu alan üzerine kurulmuş olması, ağırlıklı olarak da dere yatağına yerleşim verilmesidir. Özellikle TOKİ eliyle yapılan konutların belli bir kısmı dere yataklarında yer almakta ve burada yoğun yağışlarda su ve sel baskınlarına neden olmaktadır.</w:t>
      </w:r>
    </w:p>
    <w:p w14:paraId="5C4CDA9C" w14:textId="7BD87B66" w:rsidR="00040398" w:rsidRPr="00BF0DA0" w:rsidRDefault="00883488" w:rsidP="00BF0DA0">
      <w:pPr>
        <w:pStyle w:val="Standard"/>
        <w:widowControl w:val="0"/>
        <w:spacing w:before="240" w:after="120" w:line="360" w:lineRule="auto"/>
        <w:ind w:right="-142"/>
        <w:jc w:val="both"/>
        <w:rPr>
          <w:rFonts w:ascii="Arial" w:hAnsi="Arial" w:cs="Arial"/>
          <w:sz w:val="24"/>
          <w:szCs w:val="24"/>
          <w:u w:val="single"/>
        </w:rPr>
      </w:pPr>
      <w:r w:rsidRPr="00BF0DA0">
        <w:rPr>
          <w:rFonts w:ascii="Arial" w:hAnsi="Arial" w:cs="Arial"/>
          <w:sz w:val="24"/>
          <w:szCs w:val="24"/>
          <w:u w:val="single"/>
        </w:rPr>
        <w:t>Engelli</w:t>
      </w:r>
      <w:r w:rsidR="00040398" w:rsidRPr="00BF0DA0">
        <w:rPr>
          <w:rFonts w:ascii="Arial" w:hAnsi="Arial" w:cs="Arial"/>
          <w:sz w:val="24"/>
          <w:szCs w:val="24"/>
          <w:u w:val="single"/>
        </w:rPr>
        <w:t xml:space="preserve"> hizmetleri</w:t>
      </w:r>
      <w:r w:rsidRPr="00BF0DA0">
        <w:rPr>
          <w:rFonts w:ascii="Arial" w:hAnsi="Arial" w:cs="Arial"/>
          <w:sz w:val="24"/>
          <w:szCs w:val="24"/>
          <w:u w:val="single"/>
        </w:rPr>
        <w:t xml:space="preserve">: </w:t>
      </w:r>
    </w:p>
    <w:p w14:paraId="51A9E531" w14:textId="1520EEFB" w:rsidR="00883488" w:rsidRPr="00FC43D5" w:rsidRDefault="00883488" w:rsidP="00BF0DA0">
      <w:pPr>
        <w:pStyle w:val="Standard"/>
        <w:widowControl w:val="0"/>
        <w:spacing w:before="240" w:after="120" w:line="360" w:lineRule="auto"/>
        <w:ind w:right="-142"/>
        <w:jc w:val="both"/>
        <w:rPr>
          <w:rFonts w:ascii="Arial" w:hAnsi="Arial" w:cs="Arial"/>
          <w:sz w:val="24"/>
          <w:szCs w:val="24"/>
        </w:rPr>
      </w:pPr>
      <w:r w:rsidRPr="000D3545">
        <w:rPr>
          <w:rFonts w:ascii="Arial" w:hAnsi="Arial" w:cs="Arial"/>
          <w:sz w:val="24"/>
          <w:szCs w:val="24"/>
        </w:rPr>
        <w:t>Son dönemde üstünde çalışılan konulardan biri de engellilerin durumudur. Samsun Valiliği engelli veri ta</w:t>
      </w:r>
      <w:r w:rsidRPr="00550E1A">
        <w:rPr>
          <w:rFonts w:ascii="Arial" w:hAnsi="Arial" w:cs="Arial"/>
          <w:sz w:val="24"/>
          <w:szCs w:val="24"/>
        </w:rPr>
        <w:t>banı projesi başlatmış ve 2012 yılı itibariyle 129</w:t>
      </w:r>
      <w:r w:rsidR="00040398">
        <w:rPr>
          <w:rFonts w:ascii="Arial" w:hAnsi="Arial" w:cs="Arial"/>
          <w:sz w:val="24"/>
          <w:szCs w:val="24"/>
        </w:rPr>
        <w:t>.</w:t>
      </w:r>
      <w:r w:rsidRPr="00550E1A">
        <w:rPr>
          <w:rFonts w:ascii="Arial" w:hAnsi="Arial" w:cs="Arial"/>
          <w:sz w:val="24"/>
          <w:szCs w:val="24"/>
        </w:rPr>
        <w:t>385 engelli kayıt altına alınmıştır. Sağlık Müdürlüğü verilerine göre engelli kadın sayısı 76</w:t>
      </w:r>
      <w:r w:rsidR="00040398">
        <w:rPr>
          <w:rFonts w:ascii="Arial" w:hAnsi="Arial" w:cs="Arial"/>
          <w:sz w:val="24"/>
          <w:szCs w:val="24"/>
        </w:rPr>
        <w:t>.</w:t>
      </w:r>
      <w:r w:rsidRPr="00550E1A">
        <w:rPr>
          <w:rFonts w:ascii="Arial" w:hAnsi="Arial" w:cs="Arial"/>
          <w:sz w:val="24"/>
          <w:szCs w:val="24"/>
        </w:rPr>
        <w:t>342 ve engelli erkek sayısı 53</w:t>
      </w:r>
      <w:r w:rsidR="00040398">
        <w:rPr>
          <w:rFonts w:ascii="Arial" w:hAnsi="Arial" w:cs="Arial"/>
          <w:sz w:val="24"/>
          <w:szCs w:val="24"/>
        </w:rPr>
        <w:t>.</w:t>
      </w:r>
      <w:r w:rsidRPr="00550E1A">
        <w:rPr>
          <w:rFonts w:ascii="Arial" w:hAnsi="Arial" w:cs="Arial"/>
          <w:sz w:val="24"/>
          <w:szCs w:val="24"/>
        </w:rPr>
        <w:t>043 ’dür. Sosyal yardımlar bölümünde değinildiği üzere engelliler çeşitl</w:t>
      </w:r>
      <w:r w:rsidRPr="00FC43D5">
        <w:rPr>
          <w:rFonts w:ascii="Arial" w:hAnsi="Arial" w:cs="Arial"/>
          <w:sz w:val="24"/>
          <w:szCs w:val="24"/>
        </w:rPr>
        <w:t>i kurumlardan sürekli destek alıyor olsalar da eğitime erişmeleri daha zor olmaktadır.</w:t>
      </w:r>
    </w:p>
    <w:p w14:paraId="7DCA754B" w14:textId="77777777" w:rsidR="00883488" w:rsidRPr="00FF00A8" w:rsidRDefault="00883488" w:rsidP="00BF0DA0">
      <w:pPr>
        <w:pStyle w:val="Standard"/>
        <w:widowControl w:val="0"/>
        <w:spacing w:before="240" w:after="120" w:line="360" w:lineRule="auto"/>
        <w:ind w:right="-142"/>
        <w:jc w:val="both"/>
        <w:rPr>
          <w:rFonts w:ascii="Arial" w:hAnsi="Arial" w:cs="Arial"/>
          <w:sz w:val="24"/>
          <w:szCs w:val="24"/>
        </w:rPr>
      </w:pPr>
      <w:r w:rsidRPr="00FC43D5">
        <w:rPr>
          <w:rFonts w:ascii="Arial" w:hAnsi="Arial" w:cs="Arial"/>
          <w:sz w:val="24"/>
          <w:szCs w:val="24"/>
        </w:rPr>
        <w:t>Görüşme yapılan engelli kadınlar engellilik durumlarının okul hayatla</w:t>
      </w:r>
      <w:r w:rsidRPr="00FF00A8">
        <w:rPr>
          <w:rFonts w:ascii="Arial" w:hAnsi="Arial" w:cs="Arial"/>
          <w:sz w:val="24"/>
          <w:szCs w:val="24"/>
        </w:rPr>
        <w:t>rının çabuk bitmesine sebep olduğunu ve ancak öz güvenleri kuvvetli olan engelli kadınlar, kendi deyimleri ile “sürünmeden” yaşamanın mümkün olduğunu, ancak aile destekleri olmadığı takdirde ekonomik ve sosyal açıdan çok zorluk çekildiğini anlatmışla</w:t>
      </w:r>
      <w:r w:rsidRPr="00DB53B5">
        <w:rPr>
          <w:rFonts w:ascii="Arial" w:hAnsi="Arial" w:cs="Arial"/>
          <w:sz w:val="24"/>
          <w:szCs w:val="24"/>
        </w:rPr>
        <w:t>rdır</w:t>
      </w:r>
    </w:p>
    <w:p w14:paraId="4F366EC3" w14:textId="77777777" w:rsidR="004B18FB" w:rsidRPr="00DB53B5" w:rsidRDefault="004B18FB" w:rsidP="00300A57">
      <w:pPr>
        <w:pStyle w:val="Standard"/>
        <w:spacing w:before="240" w:after="120" w:line="360" w:lineRule="auto"/>
        <w:jc w:val="both"/>
        <w:rPr>
          <w:rFonts w:ascii="Arial" w:hAnsi="Arial" w:cs="Arial"/>
          <w:b/>
          <w:i/>
          <w:iCs/>
          <w:sz w:val="24"/>
          <w:szCs w:val="24"/>
        </w:rPr>
      </w:pPr>
    </w:p>
    <w:p w14:paraId="76440215" w14:textId="086D66CF" w:rsidR="004B18FB" w:rsidRDefault="004B18FB" w:rsidP="004B18FB">
      <w:pPr>
        <w:pStyle w:val="Standard"/>
        <w:shd w:val="clear" w:color="auto" w:fill="BFBFBF" w:themeFill="background1" w:themeFillShade="BF"/>
        <w:spacing w:after="240" w:line="23" w:lineRule="atLeast"/>
        <w:ind w:right="-142"/>
        <w:jc w:val="both"/>
        <w:rPr>
          <w:rFonts w:ascii="Arial" w:hAnsi="Arial"/>
          <w:sz w:val="24"/>
          <w:szCs w:val="24"/>
        </w:rPr>
      </w:pPr>
      <w:r w:rsidRPr="000D3545">
        <w:rPr>
          <w:rFonts w:ascii="Arial" w:hAnsi="Arial" w:cs="Arial"/>
          <w:b/>
          <w:i/>
          <w:iCs/>
          <w:sz w:val="24"/>
          <w:szCs w:val="24"/>
        </w:rPr>
        <w:t xml:space="preserve">Uzun Erimli Hedef: </w:t>
      </w:r>
      <w:r w:rsidRPr="000D3545">
        <w:rPr>
          <w:rFonts w:ascii="Arial" w:hAnsi="Arial"/>
          <w:sz w:val="24"/>
          <w:szCs w:val="24"/>
        </w:rPr>
        <w:t>Kadınların kentsel altyapı ve hizmetlere erişimini güçlendirmek</w:t>
      </w:r>
    </w:p>
    <w:p w14:paraId="247E6FB8" w14:textId="77777777" w:rsidR="001D5320" w:rsidRPr="000D3545" w:rsidRDefault="001D5320" w:rsidP="001D5320">
      <w:pPr>
        <w:pStyle w:val="Standard"/>
        <w:spacing w:after="240" w:line="23" w:lineRule="atLeast"/>
        <w:ind w:right="-142"/>
        <w:jc w:val="both"/>
        <w:rPr>
          <w:b/>
          <w:sz w:val="24"/>
          <w:szCs w:val="24"/>
        </w:rPr>
      </w:pPr>
    </w:p>
    <w:p w14:paraId="2A10D844" w14:textId="23FF78D9" w:rsidR="004B18FB" w:rsidRPr="000D3545" w:rsidRDefault="004B18FB" w:rsidP="004B18FB">
      <w:pPr>
        <w:pStyle w:val="Standard"/>
        <w:shd w:val="clear" w:color="auto" w:fill="E6E6E6"/>
        <w:jc w:val="both"/>
        <w:rPr>
          <w:sz w:val="24"/>
          <w:szCs w:val="24"/>
        </w:rPr>
      </w:pPr>
      <w:r w:rsidRPr="000D3545">
        <w:rPr>
          <w:rFonts w:ascii="Arial" w:hAnsi="Arial" w:cs="Arial"/>
          <w:b/>
          <w:bCs/>
          <w:i/>
          <w:iCs/>
          <w:sz w:val="24"/>
          <w:szCs w:val="24"/>
        </w:rPr>
        <w:lastRenderedPageBreak/>
        <w:t xml:space="preserve">Stratejik Öncelik </w:t>
      </w:r>
      <w:proofErr w:type="gramStart"/>
      <w:r w:rsidRPr="000D3545">
        <w:rPr>
          <w:rFonts w:ascii="Arial" w:hAnsi="Arial" w:cs="Arial"/>
          <w:b/>
          <w:i/>
          <w:iCs/>
          <w:sz w:val="24"/>
          <w:szCs w:val="24"/>
        </w:rPr>
        <w:t>6.1</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spacing w:val="-1"/>
          <w:w w:val="101"/>
          <w:sz w:val="24"/>
          <w:szCs w:val="24"/>
        </w:rPr>
        <w:t>C</w:t>
      </w:r>
      <w:r w:rsidRPr="000D3545">
        <w:rPr>
          <w:rFonts w:ascii="Arial" w:eastAsia="Calibri" w:hAnsi="Arial" w:cs="Arial"/>
          <w:spacing w:val="1"/>
          <w:w w:val="101"/>
          <w:sz w:val="24"/>
          <w:szCs w:val="24"/>
        </w:rPr>
        <w:t>i</w:t>
      </w:r>
      <w:r w:rsidRPr="000D3545">
        <w:rPr>
          <w:rFonts w:ascii="Arial" w:eastAsia="Calibri" w:hAnsi="Arial" w:cs="Arial"/>
          <w:w w:val="101"/>
          <w:sz w:val="24"/>
          <w:szCs w:val="24"/>
        </w:rPr>
        <w:t>n</w:t>
      </w:r>
      <w:r w:rsidRPr="000D3545">
        <w:rPr>
          <w:rFonts w:ascii="Arial" w:eastAsia="Calibri" w:hAnsi="Arial" w:cs="Arial"/>
          <w:spacing w:val="1"/>
          <w:w w:val="101"/>
          <w:sz w:val="24"/>
          <w:szCs w:val="24"/>
        </w:rPr>
        <w:t>si</w:t>
      </w:r>
      <w:r w:rsidRPr="000D3545">
        <w:rPr>
          <w:rFonts w:ascii="Arial" w:eastAsia="Calibri" w:hAnsi="Arial" w:cs="Arial"/>
          <w:spacing w:val="-6"/>
          <w:w w:val="101"/>
          <w:sz w:val="24"/>
          <w:szCs w:val="24"/>
        </w:rPr>
        <w:t>y</w:t>
      </w:r>
      <w:r w:rsidRPr="000D3545">
        <w:rPr>
          <w:rFonts w:ascii="Arial" w:eastAsia="Calibri" w:hAnsi="Arial" w:cs="Arial"/>
          <w:w w:val="101"/>
          <w:sz w:val="24"/>
          <w:szCs w:val="24"/>
        </w:rPr>
        <w:t>e</w:t>
      </w:r>
      <w:r w:rsidRPr="000D3545">
        <w:rPr>
          <w:rFonts w:ascii="Arial" w:eastAsia="Calibri" w:hAnsi="Arial" w:cs="Arial"/>
          <w:spacing w:val="-3"/>
          <w:w w:val="101"/>
          <w:sz w:val="24"/>
          <w:szCs w:val="24"/>
        </w:rPr>
        <w:t>t</w:t>
      </w:r>
      <w:r w:rsidRPr="000D3545">
        <w:rPr>
          <w:rFonts w:ascii="Arial" w:eastAsia="Calibri" w:hAnsi="Arial" w:cs="Arial"/>
          <w:w w:val="101"/>
          <w:sz w:val="24"/>
          <w:szCs w:val="24"/>
        </w:rPr>
        <w:t>e du</w:t>
      </w:r>
      <w:r w:rsidRPr="000D3545">
        <w:rPr>
          <w:rFonts w:ascii="Arial" w:eastAsia="Calibri" w:hAnsi="Arial" w:cs="Arial"/>
          <w:spacing w:val="-1"/>
          <w:w w:val="101"/>
          <w:sz w:val="24"/>
          <w:szCs w:val="24"/>
        </w:rPr>
        <w:t>yar</w:t>
      </w:r>
      <w:r w:rsidRPr="000D3545">
        <w:rPr>
          <w:rFonts w:ascii="Arial" w:eastAsia="Calibri" w:hAnsi="Arial" w:cs="Arial"/>
          <w:spacing w:val="1"/>
          <w:w w:val="101"/>
          <w:sz w:val="24"/>
          <w:szCs w:val="24"/>
        </w:rPr>
        <w:t>lı</w:t>
      </w:r>
      <w:r w:rsidRPr="000D3545">
        <w:rPr>
          <w:rFonts w:ascii="Arial" w:eastAsia="Calibri" w:hAnsi="Arial" w:cs="Arial"/>
          <w:w w:val="101"/>
          <w:sz w:val="24"/>
          <w:szCs w:val="24"/>
        </w:rPr>
        <w:t xml:space="preserve">, </w:t>
      </w:r>
      <w:r w:rsidRPr="000D3545">
        <w:rPr>
          <w:rFonts w:ascii="Arial" w:eastAsia="Calibri" w:hAnsi="Arial" w:cs="Arial"/>
          <w:spacing w:val="-1"/>
          <w:sz w:val="24"/>
          <w:szCs w:val="24"/>
        </w:rPr>
        <w:t>ka</w:t>
      </w:r>
      <w:r w:rsidRPr="000D3545">
        <w:rPr>
          <w:rFonts w:ascii="Arial" w:eastAsia="Calibri" w:hAnsi="Arial" w:cs="Arial"/>
          <w:spacing w:val="1"/>
          <w:sz w:val="24"/>
          <w:szCs w:val="24"/>
        </w:rPr>
        <w:t>tı</w:t>
      </w:r>
      <w:r w:rsidRPr="000D3545">
        <w:rPr>
          <w:rFonts w:ascii="Arial" w:eastAsia="Calibri" w:hAnsi="Arial" w:cs="Arial"/>
          <w:spacing w:val="-3"/>
          <w:sz w:val="24"/>
          <w:szCs w:val="24"/>
        </w:rPr>
        <w:t>l</w:t>
      </w:r>
      <w:r w:rsidRPr="000D3545">
        <w:rPr>
          <w:rFonts w:ascii="Arial" w:eastAsia="Calibri" w:hAnsi="Arial" w:cs="Arial"/>
          <w:spacing w:val="1"/>
          <w:sz w:val="24"/>
          <w:szCs w:val="24"/>
        </w:rPr>
        <w:t>ı</w:t>
      </w:r>
      <w:r w:rsidRPr="000D3545">
        <w:rPr>
          <w:rFonts w:ascii="Arial" w:eastAsia="Calibri" w:hAnsi="Arial" w:cs="Arial"/>
          <w:spacing w:val="-2"/>
          <w:sz w:val="24"/>
          <w:szCs w:val="24"/>
        </w:rPr>
        <w:t>m</w:t>
      </w:r>
      <w:r w:rsidRPr="000D3545">
        <w:rPr>
          <w:rFonts w:ascii="Arial" w:eastAsia="Calibri" w:hAnsi="Arial" w:cs="Arial"/>
          <w:sz w:val="24"/>
          <w:szCs w:val="24"/>
        </w:rPr>
        <w:t>cı</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w w:val="101"/>
          <w:sz w:val="24"/>
          <w:szCs w:val="24"/>
        </w:rPr>
        <w:t>e</w:t>
      </w:r>
      <w:r w:rsidRPr="000D3545">
        <w:rPr>
          <w:rFonts w:ascii="Arial" w:eastAsia="Calibri" w:hAnsi="Arial" w:cs="Arial"/>
          <w:spacing w:val="-5"/>
          <w:w w:val="101"/>
          <w:sz w:val="24"/>
          <w:szCs w:val="24"/>
        </w:rPr>
        <w:t>n</w:t>
      </w:r>
      <w:r w:rsidRPr="000D3545">
        <w:rPr>
          <w:rFonts w:ascii="Arial" w:eastAsia="Calibri" w:hAnsi="Arial" w:cs="Arial"/>
          <w:w w:val="101"/>
          <w:sz w:val="24"/>
          <w:szCs w:val="24"/>
        </w:rPr>
        <w:t xml:space="preserve">t </w:t>
      </w:r>
      <w:r w:rsidRPr="000D3545">
        <w:rPr>
          <w:rFonts w:ascii="Arial" w:eastAsia="Calibri" w:hAnsi="Arial" w:cs="Arial"/>
          <w:sz w:val="24"/>
          <w:szCs w:val="24"/>
        </w:rPr>
        <w:t>p</w:t>
      </w:r>
      <w:r w:rsidRPr="000D3545">
        <w:rPr>
          <w:rFonts w:ascii="Arial" w:eastAsia="Calibri" w:hAnsi="Arial" w:cs="Arial"/>
          <w:spacing w:val="1"/>
          <w:sz w:val="24"/>
          <w:szCs w:val="24"/>
        </w:rPr>
        <w:t>l</w:t>
      </w:r>
      <w:r w:rsidRPr="000D3545">
        <w:rPr>
          <w:rFonts w:ascii="Arial" w:eastAsia="Calibri" w:hAnsi="Arial" w:cs="Arial"/>
          <w:spacing w:val="-1"/>
          <w:sz w:val="24"/>
          <w:szCs w:val="24"/>
        </w:rPr>
        <w:t>a</w:t>
      </w:r>
      <w:r w:rsidRPr="000D3545">
        <w:rPr>
          <w:rFonts w:ascii="Arial" w:eastAsia="Calibri" w:hAnsi="Arial" w:cs="Arial"/>
          <w:sz w:val="24"/>
          <w:szCs w:val="24"/>
        </w:rPr>
        <w:t>n</w:t>
      </w:r>
      <w:r w:rsidRPr="000D3545">
        <w:rPr>
          <w:rFonts w:ascii="Arial" w:eastAsia="Calibri" w:hAnsi="Arial" w:cs="Arial"/>
          <w:spacing w:val="8"/>
          <w:sz w:val="24"/>
          <w:szCs w:val="24"/>
        </w:rPr>
        <w:t xml:space="preserve"> </w:t>
      </w:r>
      <w:r w:rsidRPr="000D3545">
        <w:rPr>
          <w:rFonts w:ascii="Arial" w:eastAsia="Calibri" w:hAnsi="Arial" w:cs="Arial"/>
          <w:spacing w:val="-1"/>
          <w:w w:val="101"/>
          <w:sz w:val="24"/>
          <w:szCs w:val="24"/>
        </w:rPr>
        <w:t>v</w:t>
      </w:r>
      <w:r w:rsidRPr="000D3545">
        <w:rPr>
          <w:rFonts w:ascii="Arial" w:eastAsia="Calibri" w:hAnsi="Arial" w:cs="Arial"/>
          <w:w w:val="101"/>
          <w:sz w:val="24"/>
          <w:szCs w:val="24"/>
        </w:rPr>
        <w:t>e po</w:t>
      </w:r>
      <w:r w:rsidRPr="000D3545">
        <w:rPr>
          <w:rFonts w:ascii="Arial" w:eastAsia="Calibri" w:hAnsi="Arial" w:cs="Arial"/>
          <w:spacing w:val="1"/>
          <w:w w:val="101"/>
          <w:sz w:val="24"/>
          <w:szCs w:val="24"/>
        </w:rPr>
        <w:t>l</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ti</w:t>
      </w:r>
      <w:r w:rsidRPr="000D3545">
        <w:rPr>
          <w:rFonts w:ascii="Arial" w:eastAsia="Calibri" w:hAnsi="Arial" w:cs="Arial"/>
          <w:spacing w:val="-1"/>
          <w:w w:val="101"/>
          <w:sz w:val="24"/>
          <w:szCs w:val="24"/>
        </w:rPr>
        <w:t>k</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w w:val="101"/>
          <w:sz w:val="24"/>
          <w:szCs w:val="24"/>
        </w:rPr>
        <w:t>rının güç</w:t>
      </w:r>
      <w:r w:rsidRPr="000D3545">
        <w:rPr>
          <w:rFonts w:ascii="Arial" w:eastAsia="Calibri" w:hAnsi="Arial" w:cs="Arial"/>
          <w:spacing w:val="-3"/>
          <w:w w:val="101"/>
          <w:sz w:val="24"/>
          <w:szCs w:val="24"/>
        </w:rPr>
        <w:t>l</w:t>
      </w:r>
      <w:r w:rsidRPr="000D3545">
        <w:rPr>
          <w:rFonts w:ascii="Arial" w:eastAsia="Calibri" w:hAnsi="Arial" w:cs="Arial"/>
          <w:w w:val="101"/>
          <w:sz w:val="24"/>
          <w:szCs w:val="24"/>
        </w:rPr>
        <w:t>en</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mesi</w:t>
      </w:r>
    </w:p>
    <w:p w14:paraId="63456D43" w14:textId="77777777" w:rsidR="004B18FB" w:rsidRPr="000D3545" w:rsidRDefault="004B18FB" w:rsidP="004B18FB">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797D84E5" w14:textId="37D3C5BE" w:rsidR="004B18FB" w:rsidRPr="000D3545" w:rsidRDefault="004B18FB" w:rsidP="004B18FB">
      <w:pPr>
        <w:pStyle w:val="Standard"/>
        <w:spacing w:before="240" w:line="360" w:lineRule="auto"/>
        <w:ind w:left="743" w:hanging="726"/>
        <w:jc w:val="both"/>
        <w:rPr>
          <w:rFonts w:ascii="Arial" w:eastAsia="Calibri" w:hAnsi="Arial" w:cs="Arial"/>
          <w:spacing w:val="-5"/>
          <w:w w:val="101"/>
          <w:sz w:val="24"/>
          <w:szCs w:val="24"/>
        </w:rPr>
      </w:pPr>
      <w:r w:rsidRPr="000D3545">
        <w:rPr>
          <w:rFonts w:ascii="Arial" w:hAnsi="Arial" w:cs="Arial"/>
          <w:sz w:val="24"/>
          <w:szCs w:val="24"/>
        </w:rPr>
        <w:t xml:space="preserve">6.1.1. </w:t>
      </w:r>
      <w:r w:rsidRPr="000D3545">
        <w:rPr>
          <w:rFonts w:ascii="Arial" w:eastAsia="Calibri" w:hAnsi="Arial" w:cs="Arial"/>
          <w:spacing w:val="1"/>
          <w:w w:val="101"/>
          <w:sz w:val="24"/>
          <w:szCs w:val="24"/>
        </w:rPr>
        <w:t>K</w:t>
      </w:r>
      <w:r w:rsidRPr="000D3545">
        <w:rPr>
          <w:rFonts w:ascii="Arial" w:eastAsia="Calibri" w:hAnsi="Arial" w:cs="Arial"/>
          <w:spacing w:val="-1"/>
          <w:w w:val="101"/>
          <w:sz w:val="24"/>
          <w:szCs w:val="24"/>
        </w:rPr>
        <w:t>a</w:t>
      </w:r>
      <w:r w:rsidRPr="000D3545">
        <w:rPr>
          <w:rFonts w:ascii="Arial" w:eastAsia="Calibri" w:hAnsi="Arial" w:cs="Arial"/>
          <w:w w:val="101"/>
          <w:sz w:val="24"/>
          <w:szCs w:val="24"/>
        </w:rPr>
        <w:t>d</w:t>
      </w:r>
      <w:r w:rsidRPr="000D3545">
        <w:rPr>
          <w:rFonts w:ascii="Arial" w:eastAsia="Calibri" w:hAnsi="Arial" w:cs="Arial"/>
          <w:spacing w:val="-3"/>
          <w:w w:val="101"/>
          <w:sz w:val="24"/>
          <w:szCs w:val="24"/>
        </w:rPr>
        <w:t>ı</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spacing w:val="-3"/>
          <w:w w:val="101"/>
          <w:sz w:val="24"/>
          <w:szCs w:val="24"/>
        </w:rPr>
        <w:t>ı</w:t>
      </w:r>
      <w:r w:rsidRPr="000D3545">
        <w:rPr>
          <w:rFonts w:ascii="Arial" w:eastAsia="Calibri" w:hAnsi="Arial" w:cs="Arial"/>
          <w:w w:val="101"/>
          <w:sz w:val="24"/>
          <w:szCs w:val="24"/>
        </w:rPr>
        <w:t xml:space="preserve">n </w:t>
      </w:r>
      <w:r w:rsidRPr="000D3545">
        <w:rPr>
          <w:rFonts w:ascii="Arial" w:eastAsia="Calibri" w:hAnsi="Arial" w:cs="Arial"/>
          <w:spacing w:val="-1"/>
          <w:w w:val="101"/>
          <w:sz w:val="24"/>
          <w:szCs w:val="24"/>
        </w:rPr>
        <w:t>k</w:t>
      </w:r>
      <w:r w:rsidRPr="000D3545">
        <w:rPr>
          <w:rFonts w:ascii="Arial" w:eastAsia="Calibri" w:hAnsi="Arial" w:cs="Arial"/>
          <w:w w:val="101"/>
          <w:sz w:val="24"/>
          <w:szCs w:val="24"/>
        </w:rPr>
        <w:t>en</w:t>
      </w:r>
      <w:r w:rsidRPr="000D3545">
        <w:rPr>
          <w:rFonts w:ascii="Arial" w:eastAsia="Calibri" w:hAnsi="Arial" w:cs="Arial"/>
          <w:spacing w:val="1"/>
          <w:w w:val="101"/>
          <w:sz w:val="24"/>
          <w:szCs w:val="24"/>
        </w:rPr>
        <w:t>t</w:t>
      </w:r>
      <w:r w:rsidRPr="000D3545">
        <w:rPr>
          <w:rFonts w:ascii="Arial" w:eastAsia="Calibri" w:hAnsi="Arial" w:cs="Arial"/>
          <w:spacing w:val="-4"/>
          <w:w w:val="101"/>
          <w:sz w:val="24"/>
          <w:szCs w:val="24"/>
        </w:rPr>
        <w:t>s</w:t>
      </w:r>
      <w:r w:rsidRPr="000D3545">
        <w:rPr>
          <w:rFonts w:ascii="Arial" w:eastAsia="Calibri" w:hAnsi="Arial" w:cs="Arial"/>
          <w:w w:val="101"/>
          <w:sz w:val="24"/>
          <w:szCs w:val="24"/>
        </w:rPr>
        <w:t>el h</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tl</w:t>
      </w:r>
      <w:r w:rsidRPr="000D3545">
        <w:rPr>
          <w:rFonts w:ascii="Arial" w:eastAsia="Calibri" w:hAnsi="Arial" w:cs="Arial"/>
          <w:w w:val="101"/>
          <w:sz w:val="24"/>
          <w:szCs w:val="24"/>
        </w:rPr>
        <w:t>e</w:t>
      </w:r>
      <w:r w:rsidRPr="000D3545">
        <w:rPr>
          <w:rFonts w:ascii="Arial" w:eastAsia="Calibri" w:hAnsi="Arial" w:cs="Arial"/>
          <w:spacing w:val="-6"/>
          <w:w w:val="101"/>
          <w:sz w:val="24"/>
          <w:szCs w:val="24"/>
        </w:rPr>
        <w:t>r</w:t>
      </w:r>
      <w:r w:rsidRPr="000D3545">
        <w:rPr>
          <w:rFonts w:ascii="Arial" w:eastAsia="Calibri" w:hAnsi="Arial" w:cs="Arial"/>
          <w:w w:val="101"/>
          <w:sz w:val="24"/>
          <w:szCs w:val="24"/>
        </w:rPr>
        <w:t xml:space="preserve">e </w:t>
      </w:r>
      <w:r w:rsidRPr="000D3545">
        <w:rPr>
          <w:rFonts w:ascii="Arial" w:eastAsia="Calibri" w:hAnsi="Arial" w:cs="Arial"/>
          <w:spacing w:val="-1"/>
          <w:w w:val="101"/>
          <w:sz w:val="24"/>
          <w:szCs w:val="24"/>
        </w:rPr>
        <w:t>y</w:t>
      </w:r>
      <w:r w:rsidRPr="000D3545">
        <w:rPr>
          <w:rFonts w:ascii="Arial" w:eastAsia="Calibri" w:hAnsi="Arial" w:cs="Arial"/>
          <w:w w:val="101"/>
          <w:sz w:val="24"/>
          <w:szCs w:val="24"/>
        </w:rPr>
        <w:t>öne</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i</w:t>
      </w:r>
      <w:r w:rsidRPr="000D3545">
        <w:rPr>
          <w:rFonts w:ascii="Arial" w:eastAsia="Calibri" w:hAnsi="Arial" w:cs="Arial"/>
          <w:w w:val="101"/>
          <w:sz w:val="24"/>
          <w:szCs w:val="24"/>
        </w:rPr>
        <w:t>k</w:t>
      </w:r>
      <w:r w:rsidRPr="000D3545">
        <w:rPr>
          <w:rFonts w:ascii="Arial" w:eastAsia="Calibri" w:hAnsi="Arial" w:cs="Arial"/>
          <w:spacing w:val="-3"/>
          <w:sz w:val="24"/>
          <w:szCs w:val="24"/>
        </w:rPr>
        <w:t xml:space="preserve"> </w:t>
      </w:r>
      <w:r w:rsidRPr="000D3545">
        <w:rPr>
          <w:rFonts w:ascii="Arial" w:eastAsia="Calibri" w:hAnsi="Arial" w:cs="Arial"/>
          <w:spacing w:val="1"/>
          <w:w w:val="101"/>
          <w:sz w:val="24"/>
          <w:szCs w:val="24"/>
        </w:rPr>
        <w:t>i</w:t>
      </w:r>
      <w:r w:rsidRPr="000D3545">
        <w:rPr>
          <w:rFonts w:ascii="Arial" w:eastAsia="Calibri" w:hAnsi="Arial" w:cs="Arial"/>
          <w:w w:val="101"/>
          <w:sz w:val="24"/>
          <w:szCs w:val="24"/>
        </w:rPr>
        <w:t>h</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ya</w:t>
      </w:r>
      <w:r w:rsidRPr="000D3545">
        <w:rPr>
          <w:rFonts w:ascii="Arial" w:eastAsia="Calibri" w:hAnsi="Arial" w:cs="Arial"/>
          <w:w w:val="101"/>
          <w:sz w:val="24"/>
          <w:szCs w:val="24"/>
        </w:rPr>
        <w:t>ç</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6"/>
          <w:w w:val="101"/>
          <w:sz w:val="24"/>
          <w:szCs w:val="24"/>
        </w:rPr>
        <w:t>r</w:t>
      </w:r>
      <w:r w:rsidRPr="000D3545">
        <w:rPr>
          <w:rFonts w:ascii="Arial" w:eastAsia="Calibri" w:hAnsi="Arial" w:cs="Arial"/>
          <w:w w:val="101"/>
          <w:sz w:val="24"/>
          <w:szCs w:val="24"/>
        </w:rPr>
        <w:t>ını be</w:t>
      </w:r>
      <w:r w:rsidRPr="000D3545">
        <w:rPr>
          <w:rFonts w:ascii="Arial" w:eastAsia="Calibri" w:hAnsi="Arial" w:cs="Arial"/>
          <w:spacing w:val="1"/>
          <w:w w:val="101"/>
          <w:sz w:val="24"/>
          <w:szCs w:val="24"/>
        </w:rPr>
        <w:t>li</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l</w:t>
      </w:r>
      <w:r w:rsidRPr="000D3545">
        <w:rPr>
          <w:rFonts w:ascii="Arial" w:eastAsia="Calibri" w:hAnsi="Arial" w:cs="Arial"/>
          <w:w w:val="101"/>
          <w:sz w:val="24"/>
          <w:szCs w:val="24"/>
        </w:rPr>
        <w:t>e</w:t>
      </w:r>
      <w:r w:rsidRPr="000D3545">
        <w:rPr>
          <w:rFonts w:ascii="Arial" w:eastAsia="Calibri" w:hAnsi="Arial" w:cs="Arial"/>
          <w:spacing w:val="-5"/>
          <w:w w:val="101"/>
          <w:sz w:val="24"/>
          <w:szCs w:val="24"/>
        </w:rPr>
        <w:t>mek</w:t>
      </w:r>
    </w:p>
    <w:p w14:paraId="19244152" w14:textId="2D96A18D" w:rsidR="004D45A0" w:rsidRPr="000D3545" w:rsidRDefault="004D45A0" w:rsidP="004B18FB">
      <w:pPr>
        <w:pStyle w:val="Standard"/>
        <w:spacing w:before="240" w:line="360" w:lineRule="auto"/>
        <w:ind w:left="743" w:hanging="726"/>
        <w:jc w:val="both"/>
        <w:rPr>
          <w:rFonts w:ascii="Arial" w:eastAsia="Calibri" w:hAnsi="Arial" w:cs="Arial"/>
          <w:spacing w:val="-3"/>
          <w:w w:val="101"/>
          <w:sz w:val="24"/>
          <w:szCs w:val="24"/>
        </w:rPr>
      </w:pPr>
      <w:r w:rsidRPr="000D3545">
        <w:rPr>
          <w:rFonts w:ascii="Arial" w:eastAsia="Calibri" w:hAnsi="Arial" w:cs="Arial"/>
          <w:spacing w:val="-5"/>
          <w:w w:val="101"/>
          <w:sz w:val="24"/>
          <w:szCs w:val="24"/>
        </w:rPr>
        <w:t xml:space="preserve">6.1.2. </w:t>
      </w:r>
      <w:r w:rsidRPr="000D3545">
        <w:rPr>
          <w:rFonts w:ascii="Arial" w:eastAsia="Calibri" w:hAnsi="Arial" w:cs="Arial"/>
          <w:spacing w:val="1"/>
          <w:w w:val="101"/>
          <w:position w:val="1"/>
          <w:sz w:val="24"/>
          <w:szCs w:val="24"/>
        </w:rPr>
        <w:t>K</w:t>
      </w:r>
      <w:r w:rsidRPr="000D3545">
        <w:rPr>
          <w:rFonts w:ascii="Arial" w:eastAsia="Calibri" w:hAnsi="Arial" w:cs="Arial"/>
          <w:spacing w:val="-1"/>
          <w:w w:val="101"/>
          <w:position w:val="1"/>
          <w:sz w:val="24"/>
          <w:szCs w:val="24"/>
        </w:rPr>
        <w:t>a</w:t>
      </w:r>
      <w:r w:rsidRPr="000D3545">
        <w:rPr>
          <w:rFonts w:ascii="Arial" w:eastAsia="Calibri" w:hAnsi="Arial" w:cs="Arial"/>
          <w:w w:val="101"/>
          <w:position w:val="1"/>
          <w:sz w:val="24"/>
          <w:szCs w:val="24"/>
        </w:rPr>
        <w:t>d</w:t>
      </w:r>
      <w:r w:rsidRPr="000D3545">
        <w:rPr>
          <w:rFonts w:ascii="Arial" w:eastAsia="Calibri" w:hAnsi="Arial" w:cs="Arial"/>
          <w:spacing w:val="-3"/>
          <w:w w:val="101"/>
          <w:position w:val="1"/>
          <w:sz w:val="24"/>
          <w:szCs w:val="24"/>
        </w:rPr>
        <w:t>ı</w:t>
      </w:r>
      <w:r w:rsidRPr="000D3545">
        <w:rPr>
          <w:rFonts w:ascii="Arial" w:eastAsia="Calibri" w:hAnsi="Arial" w:cs="Arial"/>
          <w:w w:val="101"/>
          <w:position w:val="1"/>
          <w:sz w:val="24"/>
          <w:szCs w:val="24"/>
        </w:rPr>
        <w:t>n</w:t>
      </w:r>
      <w:r w:rsidRPr="000D3545">
        <w:rPr>
          <w:rFonts w:ascii="Arial" w:eastAsia="Calibri" w:hAnsi="Arial" w:cs="Arial"/>
          <w:spacing w:val="1"/>
          <w:w w:val="101"/>
          <w:position w:val="1"/>
          <w:sz w:val="24"/>
          <w:szCs w:val="24"/>
        </w:rPr>
        <w:t>l</w:t>
      </w:r>
      <w:r w:rsidRPr="000D3545">
        <w:rPr>
          <w:rFonts w:ascii="Arial" w:eastAsia="Calibri" w:hAnsi="Arial" w:cs="Arial"/>
          <w:spacing w:val="-1"/>
          <w:w w:val="101"/>
          <w:position w:val="1"/>
          <w:sz w:val="24"/>
          <w:szCs w:val="24"/>
        </w:rPr>
        <w:t>ar</w:t>
      </w:r>
      <w:r w:rsidRPr="000D3545">
        <w:rPr>
          <w:rFonts w:ascii="Arial" w:eastAsia="Calibri" w:hAnsi="Arial" w:cs="Arial"/>
          <w:spacing w:val="-3"/>
          <w:w w:val="101"/>
          <w:position w:val="1"/>
          <w:sz w:val="24"/>
          <w:szCs w:val="24"/>
        </w:rPr>
        <w:t>ı</w:t>
      </w:r>
      <w:r w:rsidRPr="000D3545">
        <w:rPr>
          <w:rFonts w:ascii="Arial" w:eastAsia="Calibri" w:hAnsi="Arial" w:cs="Arial"/>
          <w:w w:val="101"/>
          <w:position w:val="1"/>
          <w:sz w:val="24"/>
          <w:szCs w:val="24"/>
        </w:rPr>
        <w:t>n</w:t>
      </w:r>
      <w:r w:rsidRPr="000D3545">
        <w:rPr>
          <w:rFonts w:ascii="Arial" w:eastAsia="Calibri" w:hAnsi="Arial" w:cs="Arial"/>
          <w:sz w:val="24"/>
          <w:szCs w:val="24"/>
        </w:rPr>
        <w:t xml:space="preserve"> </w:t>
      </w:r>
      <w:r w:rsidRPr="000D3545">
        <w:rPr>
          <w:rFonts w:ascii="Arial" w:eastAsia="Calibri" w:hAnsi="Arial" w:cs="Arial"/>
          <w:spacing w:val="1"/>
          <w:sz w:val="24"/>
          <w:szCs w:val="24"/>
        </w:rPr>
        <w:t>t</w:t>
      </w:r>
      <w:r w:rsidRPr="000D3545">
        <w:rPr>
          <w:rFonts w:ascii="Arial" w:eastAsia="Calibri" w:hAnsi="Arial" w:cs="Arial"/>
          <w:sz w:val="24"/>
          <w:szCs w:val="24"/>
        </w:rPr>
        <w:t>e</w:t>
      </w:r>
      <w:r w:rsidRPr="000D3545">
        <w:rPr>
          <w:rFonts w:ascii="Arial" w:eastAsia="Calibri" w:hAnsi="Arial" w:cs="Arial"/>
          <w:spacing w:val="-2"/>
          <w:sz w:val="24"/>
          <w:szCs w:val="24"/>
        </w:rPr>
        <w:t>m</w:t>
      </w:r>
      <w:r w:rsidRPr="000D3545">
        <w:rPr>
          <w:rFonts w:ascii="Arial" w:eastAsia="Calibri" w:hAnsi="Arial" w:cs="Arial"/>
          <w:spacing w:val="-4"/>
          <w:sz w:val="24"/>
          <w:szCs w:val="24"/>
        </w:rPr>
        <w:t>e</w:t>
      </w:r>
      <w:r w:rsidRPr="000D3545">
        <w:rPr>
          <w:rFonts w:ascii="Arial" w:eastAsia="Calibri" w:hAnsi="Arial" w:cs="Arial"/>
          <w:sz w:val="24"/>
          <w:szCs w:val="24"/>
        </w:rPr>
        <w:t>l</w:t>
      </w:r>
      <w:r w:rsidRPr="000D3545">
        <w:rPr>
          <w:rFonts w:ascii="Arial" w:eastAsia="Calibri" w:hAnsi="Arial" w:cs="Arial"/>
          <w:spacing w:val="8"/>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spacing w:val="-4"/>
          <w:w w:val="101"/>
          <w:sz w:val="24"/>
          <w:szCs w:val="24"/>
        </w:rPr>
        <w:t>e</w:t>
      </w:r>
      <w:r w:rsidRPr="000D3545">
        <w:rPr>
          <w:rFonts w:ascii="Arial" w:eastAsia="Calibri" w:hAnsi="Arial" w:cs="Arial"/>
          <w:w w:val="101"/>
          <w:sz w:val="24"/>
          <w:szCs w:val="24"/>
        </w:rPr>
        <w:t>n</w:t>
      </w:r>
      <w:r w:rsidRPr="000D3545">
        <w:rPr>
          <w:rFonts w:ascii="Arial" w:eastAsia="Calibri" w:hAnsi="Arial" w:cs="Arial"/>
          <w:spacing w:val="1"/>
          <w:w w:val="101"/>
          <w:sz w:val="24"/>
          <w:szCs w:val="24"/>
        </w:rPr>
        <w:t>t</w:t>
      </w:r>
      <w:r w:rsidRPr="000D3545">
        <w:rPr>
          <w:rFonts w:ascii="Arial" w:eastAsia="Calibri" w:hAnsi="Arial" w:cs="Arial"/>
          <w:spacing w:val="-4"/>
          <w:w w:val="101"/>
          <w:sz w:val="24"/>
          <w:szCs w:val="24"/>
        </w:rPr>
        <w:t>s</w:t>
      </w:r>
      <w:r w:rsidRPr="000D3545">
        <w:rPr>
          <w:rFonts w:ascii="Arial" w:eastAsia="Calibri" w:hAnsi="Arial" w:cs="Arial"/>
          <w:w w:val="101"/>
          <w:sz w:val="24"/>
          <w:szCs w:val="24"/>
        </w:rPr>
        <w:t>el h</w:t>
      </w:r>
      <w:r w:rsidRPr="000D3545">
        <w:rPr>
          <w:rFonts w:ascii="Arial" w:eastAsia="Calibri" w:hAnsi="Arial" w:cs="Arial"/>
          <w:spacing w:val="1"/>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tl</w:t>
      </w:r>
      <w:r w:rsidRPr="000D3545">
        <w:rPr>
          <w:rFonts w:ascii="Arial" w:eastAsia="Calibri" w:hAnsi="Arial" w:cs="Arial"/>
          <w:w w:val="101"/>
          <w:sz w:val="24"/>
          <w:szCs w:val="24"/>
        </w:rPr>
        <w:t>e</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w w:val="101"/>
          <w:sz w:val="24"/>
          <w:szCs w:val="24"/>
        </w:rPr>
        <w:t>n p</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w w:val="101"/>
          <w:sz w:val="24"/>
          <w:szCs w:val="24"/>
        </w:rPr>
        <w:t>n</w:t>
      </w:r>
      <w:r w:rsidRPr="000D3545">
        <w:rPr>
          <w:rFonts w:ascii="Arial" w:eastAsia="Calibri" w:hAnsi="Arial" w:cs="Arial"/>
          <w:spacing w:val="1"/>
          <w:w w:val="101"/>
          <w:sz w:val="24"/>
          <w:szCs w:val="24"/>
        </w:rPr>
        <w:t>l</w:t>
      </w:r>
      <w:r w:rsidRPr="000D3545">
        <w:rPr>
          <w:rFonts w:ascii="Arial" w:eastAsia="Calibri" w:hAnsi="Arial" w:cs="Arial"/>
          <w:spacing w:val="-6"/>
          <w:w w:val="101"/>
          <w:sz w:val="24"/>
          <w:szCs w:val="24"/>
        </w:rPr>
        <w:t>a</w:t>
      </w:r>
      <w:r w:rsidRPr="000D3545">
        <w:rPr>
          <w:rFonts w:ascii="Arial" w:eastAsia="Calibri" w:hAnsi="Arial" w:cs="Arial"/>
          <w:w w:val="101"/>
          <w:sz w:val="24"/>
          <w:szCs w:val="24"/>
        </w:rPr>
        <w:t>n</w:t>
      </w:r>
      <w:r w:rsidRPr="000D3545">
        <w:rPr>
          <w:rFonts w:ascii="Arial" w:eastAsia="Calibri" w:hAnsi="Arial" w:cs="Arial"/>
          <w:spacing w:val="-2"/>
          <w:w w:val="101"/>
          <w:sz w:val="24"/>
          <w:szCs w:val="24"/>
        </w:rPr>
        <w:t>m</w:t>
      </w:r>
      <w:r w:rsidRPr="000D3545">
        <w:rPr>
          <w:rFonts w:ascii="Arial" w:eastAsia="Calibri" w:hAnsi="Arial" w:cs="Arial"/>
          <w:spacing w:val="-1"/>
          <w:w w:val="101"/>
          <w:sz w:val="24"/>
          <w:szCs w:val="24"/>
        </w:rPr>
        <w:t>a</w:t>
      </w:r>
      <w:r w:rsidRPr="000D3545">
        <w:rPr>
          <w:rFonts w:ascii="Arial" w:eastAsia="Calibri" w:hAnsi="Arial" w:cs="Arial"/>
          <w:spacing w:val="-4"/>
          <w:w w:val="101"/>
          <w:sz w:val="24"/>
          <w:szCs w:val="24"/>
        </w:rPr>
        <w:t>s</w:t>
      </w:r>
      <w:r w:rsidRPr="000D3545">
        <w:rPr>
          <w:rFonts w:ascii="Arial" w:eastAsia="Calibri" w:hAnsi="Arial" w:cs="Arial"/>
          <w:spacing w:val="1"/>
          <w:w w:val="101"/>
          <w:sz w:val="24"/>
          <w:szCs w:val="24"/>
        </w:rPr>
        <w:t>ı</w:t>
      </w:r>
      <w:r w:rsidRPr="000D3545">
        <w:rPr>
          <w:rFonts w:ascii="Arial" w:eastAsia="Calibri" w:hAnsi="Arial" w:cs="Arial"/>
          <w:w w:val="101"/>
          <w:sz w:val="24"/>
          <w:szCs w:val="24"/>
        </w:rPr>
        <w:t xml:space="preserve">, </w:t>
      </w:r>
      <w:r w:rsidRPr="000D3545">
        <w:rPr>
          <w:rFonts w:ascii="Arial" w:eastAsia="Calibri" w:hAnsi="Arial" w:cs="Arial"/>
          <w:spacing w:val="1"/>
          <w:sz w:val="24"/>
          <w:szCs w:val="24"/>
        </w:rPr>
        <w:t>i</w:t>
      </w:r>
      <w:r w:rsidRPr="000D3545">
        <w:rPr>
          <w:rFonts w:ascii="Arial" w:eastAsia="Calibri" w:hAnsi="Arial" w:cs="Arial"/>
          <w:sz w:val="24"/>
          <w:szCs w:val="24"/>
        </w:rPr>
        <w:t>z</w:t>
      </w:r>
      <w:r w:rsidRPr="000D3545">
        <w:rPr>
          <w:rFonts w:ascii="Arial" w:eastAsia="Calibri" w:hAnsi="Arial" w:cs="Arial"/>
          <w:spacing w:val="1"/>
          <w:sz w:val="24"/>
          <w:szCs w:val="24"/>
        </w:rPr>
        <w:t>l</w:t>
      </w:r>
      <w:r w:rsidRPr="000D3545">
        <w:rPr>
          <w:rFonts w:ascii="Arial" w:eastAsia="Calibri" w:hAnsi="Arial" w:cs="Arial"/>
          <w:spacing w:val="-4"/>
          <w:sz w:val="24"/>
          <w:szCs w:val="24"/>
        </w:rPr>
        <w:t>e</w:t>
      </w:r>
      <w:r w:rsidRPr="000D3545">
        <w:rPr>
          <w:rFonts w:ascii="Arial" w:eastAsia="Calibri" w:hAnsi="Arial" w:cs="Arial"/>
          <w:sz w:val="24"/>
          <w:szCs w:val="24"/>
        </w:rPr>
        <w:t>n</w:t>
      </w:r>
      <w:r w:rsidRPr="000D3545">
        <w:rPr>
          <w:rFonts w:ascii="Arial" w:eastAsia="Calibri" w:hAnsi="Arial" w:cs="Arial"/>
          <w:spacing w:val="-2"/>
          <w:sz w:val="24"/>
          <w:szCs w:val="24"/>
        </w:rPr>
        <w:t>m</w:t>
      </w:r>
      <w:r w:rsidRPr="000D3545">
        <w:rPr>
          <w:rFonts w:ascii="Arial" w:eastAsia="Calibri" w:hAnsi="Arial" w:cs="Arial"/>
          <w:sz w:val="24"/>
          <w:szCs w:val="24"/>
        </w:rPr>
        <w:t>e</w:t>
      </w:r>
      <w:r w:rsidRPr="000D3545">
        <w:rPr>
          <w:rFonts w:ascii="Arial" w:eastAsia="Calibri" w:hAnsi="Arial" w:cs="Arial"/>
          <w:spacing w:val="-4"/>
          <w:sz w:val="24"/>
          <w:szCs w:val="24"/>
        </w:rPr>
        <w:t>s</w:t>
      </w:r>
      <w:r w:rsidRPr="000D3545">
        <w:rPr>
          <w:rFonts w:ascii="Arial" w:eastAsia="Calibri" w:hAnsi="Arial" w:cs="Arial"/>
          <w:sz w:val="24"/>
          <w:szCs w:val="24"/>
        </w:rPr>
        <w:t>i</w:t>
      </w:r>
      <w:r w:rsidRPr="000D3545">
        <w:rPr>
          <w:rFonts w:ascii="Arial" w:eastAsia="Calibri" w:hAnsi="Arial" w:cs="Arial"/>
          <w:spacing w:val="11"/>
          <w:sz w:val="24"/>
          <w:szCs w:val="24"/>
        </w:rPr>
        <w:t xml:space="preserve"> </w:t>
      </w:r>
      <w:r w:rsidRPr="000D3545">
        <w:rPr>
          <w:rFonts w:ascii="Arial" w:eastAsia="Calibri" w:hAnsi="Arial" w:cs="Arial"/>
          <w:spacing w:val="-6"/>
          <w:w w:val="101"/>
          <w:sz w:val="24"/>
          <w:szCs w:val="24"/>
        </w:rPr>
        <w:t>v</w:t>
      </w:r>
      <w:r w:rsidRPr="000D3545">
        <w:rPr>
          <w:rFonts w:ascii="Arial" w:eastAsia="Calibri" w:hAnsi="Arial" w:cs="Arial"/>
          <w:w w:val="101"/>
          <w:sz w:val="24"/>
          <w:szCs w:val="24"/>
        </w:rPr>
        <w:t>e değe</w:t>
      </w:r>
      <w:r w:rsidRPr="000D3545">
        <w:rPr>
          <w:rFonts w:ascii="Arial" w:eastAsia="Calibri" w:hAnsi="Arial" w:cs="Arial"/>
          <w:spacing w:val="-6"/>
          <w:w w:val="101"/>
          <w:sz w:val="24"/>
          <w:szCs w:val="24"/>
        </w:rPr>
        <w:t>r</w:t>
      </w:r>
      <w:r w:rsidRPr="000D3545">
        <w:rPr>
          <w:rFonts w:ascii="Arial" w:eastAsia="Calibri" w:hAnsi="Arial" w:cs="Arial"/>
          <w:spacing w:val="1"/>
          <w:w w:val="101"/>
          <w:sz w:val="24"/>
          <w:szCs w:val="24"/>
        </w:rPr>
        <w:t>l</w:t>
      </w:r>
      <w:r w:rsidRPr="000D3545">
        <w:rPr>
          <w:rFonts w:ascii="Arial" w:eastAsia="Calibri" w:hAnsi="Arial" w:cs="Arial"/>
          <w:w w:val="101"/>
          <w:sz w:val="24"/>
          <w:szCs w:val="24"/>
        </w:rPr>
        <w:t>e</w:t>
      </w:r>
      <w:r w:rsidRPr="000D3545">
        <w:rPr>
          <w:rFonts w:ascii="Arial" w:eastAsia="Calibri" w:hAnsi="Arial" w:cs="Arial"/>
          <w:spacing w:val="-5"/>
          <w:w w:val="101"/>
          <w:sz w:val="24"/>
          <w:szCs w:val="24"/>
        </w:rPr>
        <w:t>n</w:t>
      </w:r>
      <w:r w:rsidRPr="000D3545">
        <w:rPr>
          <w:rFonts w:ascii="Arial" w:eastAsia="Calibri" w:hAnsi="Arial" w:cs="Arial"/>
          <w:w w:val="101"/>
          <w:sz w:val="24"/>
          <w:szCs w:val="24"/>
        </w:rPr>
        <w:t>d</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l</w:t>
      </w:r>
      <w:r w:rsidRPr="000D3545">
        <w:rPr>
          <w:rFonts w:ascii="Arial" w:eastAsia="Calibri" w:hAnsi="Arial" w:cs="Arial"/>
          <w:spacing w:val="-2"/>
          <w:w w:val="101"/>
          <w:sz w:val="24"/>
          <w:szCs w:val="24"/>
        </w:rPr>
        <w:t>m</w:t>
      </w:r>
      <w:r w:rsidRPr="000D3545">
        <w:rPr>
          <w:rFonts w:ascii="Arial" w:eastAsia="Calibri" w:hAnsi="Arial" w:cs="Arial"/>
          <w:w w:val="101"/>
          <w:sz w:val="24"/>
          <w:szCs w:val="24"/>
        </w:rPr>
        <w:t>e</w:t>
      </w:r>
      <w:r w:rsidRPr="000D3545">
        <w:rPr>
          <w:rFonts w:ascii="Arial" w:eastAsia="Calibri" w:hAnsi="Arial" w:cs="Arial"/>
          <w:spacing w:val="-4"/>
          <w:w w:val="101"/>
          <w:sz w:val="24"/>
          <w:szCs w:val="24"/>
        </w:rPr>
        <w:t>s</w:t>
      </w:r>
      <w:r w:rsidRPr="000D3545">
        <w:rPr>
          <w:rFonts w:ascii="Arial" w:eastAsia="Calibri" w:hAnsi="Arial" w:cs="Arial"/>
          <w:w w:val="101"/>
          <w:sz w:val="24"/>
          <w:szCs w:val="24"/>
        </w:rPr>
        <w:t xml:space="preserve">i </w:t>
      </w:r>
      <w:r w:rsidRPr="000D3545">
        <w:rPr>
          <w:rFonts w:ascii="Arial" w:eastAsia="Calibri" w:hAnsi="Arial" w:cs="Arial"/>
          <w:spacing w:val="1"/>
          <w:w w:val="101"/>
          <w:sz w:val="24"/>
          <w:szCs w:val="24"/>
        </w:rPr>
        <w:t>s</w:t>
      </w:r>
      <w:r w:rsidRPr="000D3545">
        <w:rPr>
          <w:rFonts w:ascii="Arial" w:eastAsia="Calibri" w:hAnsi="Arial" w:cs="Arial"/>
          <w:w w:val="101"/>
          <w:sz w:val="24"/>
          <w:szCs w:val="24"/>
        </w:rPr>
        <w:t>ü</w:t>
      </w:r>
      <w:r w:rsidRPr="000D3545">
        <w:rPr>
          <w:rFonts w:ascii="Arial" w:eastAsia="Calibri" w:hAnsi="Arial" w:cs="Arial"/>
          <w:spacing w:val="-1"/>
          <w:w w:val="101"/>
          <w:sz w:val="24"/>
          <w:szCs w:val="24"/>
        </w:rPr>
        <w:t>r</w:t>
      </w:r>
      <w:r w:rsidRPr="000D3545">
        <w:rPr>
          <w:rFonts w:ascii="Arial" w:eastAsia="Calibri" w:hAnsi="Arial" w:cs="Arial"/>
          <w:w w:val="101"/>
          <w:sz w:val="24"/>
          <w:szCs w:val="24"/>
        </w:rPr>
        <w:t>eç</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5"/>
          <w:w w:val="101"/>
          <w:sz w:val="24"/>
          <w:szCs w:val="24"/>
        </w:rPr>
        <w:t>n</w:t>
      </w:r>
      <w:r w:rsidRPr="000D3545">
        <w:rPr>
          <w:rFonts w:ascii="Arial" w:eastAsia="Calibri" w:hAnsi="Arial" w:cs="Arial"/>
          <w:w w:val="101"/>
          <w:sz w:val="24"/>
          <w:szCs w:val="24"/>
        </w:rPr>
        <w:t xml:space="preserve">e </w:t>
      </w:r>
      <w:r w:rsidRPr="000D3545">
        <w:rPr>
          <w:rFonts w:ascii="Arial" w:eastAsia="Calibri" w:hAnsi="Arial" w:cs="Arial"/>
          <w:spacing w:val="-1"/>
          <w:sz w:val="24"/>
          <w:szCs w:val="24"/>
        </w:rPr>
        <w:t>ka</w:t>
      </w:r>
      <w:r w:rsidRPr="000D3545">
        <w:rPr>
          <w:rFonts w:ascii="Arial" w:eastAsia="Calibri" w:hAnsi="Arial" w:cs="Arial"/>
          <w:spacing w:val="1"/>
          <w:sz w:val="24"/>
          <w:szCs w:val="24"/>
        </w:rPr>
        <w:t>tı</w:t>
      </w:r>
      <w:r w:rsidRPr="000D3545">
        <w:rPr>
          <w:rFonts w:ascii="Arial" w:eastAsia="Calibri" w:hAnsi="Arial" w:cs="Arial"/>
          <w:spacing w:val="-3"/>
          <w:sz w:val="24"/>
          <w:szCs w:val="24"/>
        </w:rPr>
        <w:t>l</w:t>
      </w:r>
      <w:r w:rsidRPr="000D3545">
        <w:rPr>
          <w:rFonts w:ascii="Arial" w:eastAsia="Calibri" w:hAnsi="Arial" w:cs="Arial"/>
          <w:spacing w:val="1"/>
          <w:sz w:val="24"/>
          <w:szCs w:val="24"/>
        </w:rPr>
        <w:t>ı</w:t>
      </w:r>
      <w:r w:rsidRPr="000D3545">
        <w:rPr>
          <w:rFonts w:ascii="Arial" w:eastAsia="Calibri" w:hAnsi="Arial" w:cs="Arial"/>
          <w:spacing w:val="-2"/>
          <w:sz w:val="24"/>
          <w:szCs w:val="24"/>
        </w:rPr>
        <w:t>m</w:t>
      </w:r>
      <w:r w:rsidRPr="000D3545">
        <w:rPr>
          <w:rFonts w:ascii="Arial" w:eastAsia="Calibri" w:hAnsi="Arial" w:cs="Arial"/>
          <w:spacing w:val="1"/>
          <w:sz w:val="24"/>
          <w:szCs w:val="24"/>
        </w:rPr>
        <w:t>l</w:t>
      </w:r>
      <w:r w:rsidRPr="000D3545">
        <w:rPr>
          <w:rFonts w:ascii="Arial" w:eastAsia="Calibri" w:hAnsi="Arial" w:cs="Arial"/>
          <w:spacing w:val="-1"/>
          <w:sz w:val="24"/>
          <w:szCs w:val="24"/>
        </w:rPr>
        <w:t>ar</w:t>
      </w:r>
      <w:r w:rsidRPr="000D3545">
        <w:rPr>
          <w:rFonts w:ascii="Arial" w:eastAsia="Calibri" w:hAnsi="Arial" w:cs="Arial"/>
          <w:sz w:val="24"/>
          <w:szCs w:val="24"/>
        </w:rPr>
        <w:t>ını</w:t>
      </w:r>
      <w:r w:rsidRPr="000D3545">
        <w:rPr>
          <w:rFonts w:ascii="Arial" w:eastAsia="Calibri" w:hAnsi="Arial" w:cs="Arial"/>
          <w:spacing w:val="6"/>
          <w:sz w:val="24"/>
          <w:szCs w:val="24"/>
        </w:rPr>
        <w:t xml:space="preserve"> </w:t>
      </w:r>
      <w:r w:rsidRPr="000D3545">
        <w:rPr>
          <w:rFonts w:ascii="Arial" w:eastAsia="Calibri" w:hAnsi="Arial" w:cs="Arial"/>
          <w:spacing w:val="-1"/>
          <w:w w:val="101"/>
          <w:sz w:val="24"/>
          <w:szCs w:val="24"/>
        </w:rPr>
        <w:t>ar</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ırmak</w:t>
      </w:r>
    </w:p>
    <w:p w14:paraId="2A342E91" w14:textId="12EFC321" w:rsidR="00922AA7" w:rsidRDefault="00922AA7" w:rsidP="004B18FB">
      <w:pPr>
        <w:pStyle w:val="Standard"/>
        <w:spacing w:before="240" w:line="360" w:lineRule="auto"/>
        <w:ind w:left="743" w:hanging="726"/>
        <w:jc w:val="both"/>
        <w:rPr>
          <w:rFonts w:ascii="Arial" w:eastAsia="Calibri" w:hAnsi="Arial" w:cs="Arial"/>
          <w:w w:val="101"/>
          <w:sz w:val="24"/>
          <w:szCs w:val="24"/>
        </w:rPr>
      </w:pPr>
      <w:r w:rsidRPr="000D3545">
        <w:rPr>
          <w:rFonts w:ascii="Arial" w:eastAsia="Calibri" w:hAnsi="Arial" w:cs="Arial"/>
          <w:spacing w:val="-3"/>
          <w:w w:val="101"/>
          <w:sz w:val="24"/>
          <w:szCs w:val="24"/>
        </w:rPr>
        <w:t xml:space="preserve">6.1.3. </w:t>
      </w:r>
      <w:r w:rsidRPr="000D3545">
        <w:rPr>
          <w:rFonts w:ascii="Arial" w:eastAsia="Calibri" w:hAnsi="Arial" w:cs="Arial"/>
          <w:spacing w:val="1"/>
          <w:w w:val="101"/>
          <w:position w:val="1"/>
          <w:sz w:val="24"/>
          <w:szCs w:val="24"/>
        </w:rPr>
        <w:t>K</w:t>
      </w:r>
      <w:r w:rsidRPr="000D3545">
        <w:rPr>
          <w:rFonts w:ascii="Arial" w:eastAsia="Calibri" w:hAnsi="Arial" w:cs="Arial"/>
          <w:w w:val="101"/>
          <w:position w:val="1"/>
          <w:sz w:val="24"/>
          <w:szCs w:val="24"/>
        </w:rPr>
        <w:t>e</w:t>
      </w:r>
      <w:r w:rsidRPr="000D3545">
        <w:rPr>
          <w:rFonts w:ascii="Arial" w:eastAsia="Calibri" w:hAnsi="Arial" w:cs="Arial"/>
          <w:spacing w:val="-5"/>
          <w:w w:val="101"/>
          <w:position w:val="1"/>
          <w:sz w:val="24"/>
          <w:szCs w:val="24"/>
        </w:rPr>
        <w:t>n</w:t>
      </w:r>
      <w:r w:rsidRPr="000D3545">
        <w:rPr>
          <w:rFonts w:ascii="Arial" w:eastAsia="Calibri" w:hAnsi="Arial" w:cs="Arial"/>
          <w:spacing w:val="1"/>
          <w:w w:val="101"/>
          <w:position w:val="1"/>
          <w:sz w:val="24"/>
          <w:szCs w:val="24"/>
        </w:rPr>
        <w:t>ts</w:t>
      </w:r>
      <w:r w:rsidRPr="000D3545">
        <w:rPr>
          <w:rFonts w:ascii="Arial" w:eastAsia="Calibri" w:hAnsi="Arial" w:cs="Arial"/>
          <w:spacing w:val="-4"/>
          <w:w w:val="101"/>
          <w:position w:val="1"/>
          <w:sz w:val="24"/>
          <w:szCs w:val="24"/>
        </w:rPr>
        <w:t>e</w:t>
      </w:r>
      <w:r w:rsidRPr="000D3545">
        <w:rPr>
          <w:rFonts w:ascii="Arial" w:eastAsia="Calibri" w:hAnsi="Arial" w:cs="Arial"/>
          <w:w w:val="101"/>
          <w:position w:val="1"/>
          <w:sz w:val="24"/>
          <w:szCs w:val="24"/>
        </w:rPr>
        <w:t>l</w:t>
      </w:r>
      <w:r w:rsidRPr="000D3545">
        <w:rPr>
          <w:rFonts w:ascii="Arial" w:eastAsia="Calibri" w:hAnsi="Arial" w:cs="Arial"/>
          <w:sz w:val="24"/>
          <w:szCs w:val="24"/>
        </w:rPr>
        <w:t xml:space="preserve"> h</w:t>
      </w:r>
      <w:r w:rsidRPr="000D3545">
        <w:rPr>
          <w:rFonts w:ascii="Arial" w:eastAsia="Calibri" w:hAnsi="Arial" w:cs="Arial"/>
          <w:spacing w:val="1"/>
          <w:sz w:val="24"/>
          <w:szCs w:val="24"/>
        </w:rPr>
        <w:t>i</w:t>
      </w:r>
      <w:r w:rsidRPr="000D3545">
        <w:rPr>
          <w:rFonts w:ascii="Arial" w:eastAsia="Calibri" w:hAnsi="Arial" w:cs="Arial"/>
          <w:sz w:val="24"/>
          <w:szCs w:val="24"/>
        </w:rPr>
        <w:t>z</w:t>
      </w:r>
      <w:r w:rsidRPr="000D3545">
        <w:rPr>
          <w:rFonts w:ascii="Arial" w:eastAsia="Calibri" w:hAnsi="Arial" w:cs="Arial"/>
          <w:spacing w:val="-2"/>
          <w:sz w:val="24"/>
          <w:szCs w:val="24"/>
        </w:rPr>
        <w:t>m</w:t>
      </w:r>
      <w:r w:rsidRPr="000D3545">
        <w:rPr>
          <w:rFonts w:ascii="Arial" w:eastAsia="Calibri" w:hAnsi="Arial" w:cs="Arial"/>
          <w:spacing w:val="-4"/>
          <w:sz w:val="24"/>
          <w:szCs w:val="24"/>
        </w:rPr>
        <w:t>e</w:t>
      </w:r>
      <w:r w:rsidRPr="000D3545">
        <w:rPr>
          <w:rFonts w:ascii="Arial" w:eastAsia="Calibri" w:hAnsi="Arial" w:cs="Arial"/>
          <w:sz w:val="24"/>
          <w:szCs w:val="24"/>
        </w:rPr>
        <w:t>t</w:t>
      </w:r>
      <w:r w:rsidRPr="000D3545">
        <w:rPr>
          <w:rFonts w:ascii="Arial" w:eastAsia="Calibri" w:hAnsi="Arial" w:cs="Arial"/>
          <w:spacing w:val="4"/>
          <w:sz w:val="24"/>
          <w:szCs w:val="24"/>
        </w:rPr>
        <w:t xml:space="preserve"> </w:t>
      </w:r>
      <w:r w:rsidRPr="000D3545">
        <w:rPr>
          <w:rFonts w:ascii="Arial" w:eastAsia="Calibri" w:hAnsi="Arial" w:cs="Arial"/>
          <w:spacing w:val="1"/>
          <w:w w:val="101"/>
          <w:sz w:val="24"/>
          <w:szCs w:val="24"/>
        </w:rPr>
        <w:t>s</w:t>
      </w:r>
      <w:r w:rsidRPr="000D3545">
        <w:rPr>
          <w:rFonts w:ascii="Arial" w:eastAsia="Calibri" w:hAnsi="Arial" w:cs="Arial"/>
          <w:spacing w:val="-1"/>
          <w:w w:val="101"/>
          <w:sz w:val="24"/>
          <w:szCs w:val="24"/>
        </w:rPr>
        <w:t>a</w:t>
      </w:r>
      <w:r w:rsidRPr="000D3545">
        <w:rPr>
          <w:rFonts w:ascii="Arial" w:eastAsia="Calibri" w:hAnsi="Arial" w:cs="Arial"/>
          <w:w w:val="101"/>
          <w:sz w:val="24"/>
          <w:szCs w:val="24"/>
        </w:rPr>
        <w:t>ğ</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ay</w:t>
      </w:r>
      <w:r w:rsidRPr="000D3545">
        <w:rPr>
          <w:rFonts w:ascii="Arial" w:eastAsia="Calibri" w:hAnsi="Arial" w:cs="Arial"/>
          <w:spacing w:val="-6"/>
          <w:w w:val="101"/>
          <w:sz w:val="24"/>
          <w:szCs w:val="24"/>
        </w:rPr>
        <w:t>a</w:t>
      </w:r>
      <w:r w:rsidRPr="000D3545">
        <w:rPr>
          <w:rFonts w:ascii="Arial" w:eastAsia="Calibri" w:hAnsi="Arial" w:cs="Arial"/>
          <w:w w:val="101"/>
          <w:sz w:val="24"/>
          <w:szCs w:val="24"/>
        </w:rPr>
        <w:t xml:space="preserve">n </w:t>
      </w:r>
      <w:r w:rsidRPr="000D3545">
        <w:rPr>
          <w:rFonts w:ascii="Arial" w:eastAsia="Calibri" w:hAnsi="Arial" w:cs="Arial"/>
          <w:spacing w:val="-1"/>
          <w:sz w:val="24"/>
          <w:szCs w:val="24"/>
        </w:rPr>
        <w:t>ka</w:t>
      </w:r>
      <w:r w:rsidRPr="000D3545">
        <w:rPr>
          <w:rFonts w:ascii="Arial" w:eastAsia="Calibri" w:hAnsi="Arial" w:cs="Arial"/>
          <w:spacing w:val="-2"/>
          <w:sz w:val="24"/>
          <w:szCs w:val="24"/>
        </w:rPr>
        <w:t>m</w:t>
      </w:r>
      <w:r w:rsidRPr="000D3545">
        <w:rPr>
          <w:rFonts w:ascii="Arial" w:eastAsia="Calibri" w:hAnsi="Arial" w:cs="Arial"/>
          <w:sz w:val="24"/>
          <w:szCs w:val="24"/>
        </w:rPr>
        <w:t>u</w:t>
      </w:r>
      <w:r w:rsidRPr="000D3545">
        <w:rPr>
          <w:rFonts w:ascii="Arial" w:eastAsia="Calibri" w:hAnsi="Arial" w:cs="Arial"/>
          <w:spacing w:val="7"/>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w w:val="101"/>
          <w:sz w:val="24"/>
          <w:szCs w:val="24"/>
        </w:rPr>
        <w:t>u</w:t>
      </w:r>
      <w:r w:rsidRPr="000D3545">
        <w:rPr>
          <w:rFonts w:ascii="Arial" w:eastAsia="Calibri" w:hAnsi="Arial" w:cs="Arial"/>
          <w:spacing w:val="-1"/>
          <w:w w:val="101"/>
          <w:sz w:val="24"/>
          <w:szCs w:val="24"/>
        </w:rPr>
        <w:t>r</w:t>
      </w:r>
      <w:r w:rsidRPr="000D3545">
        <w:rPr>
          <w:rFonts w:ascii="Arial" w:eastAsia="Calibri" w:hAnsi="Arial" w:cs="Arial"/>
          <w:w w:val="101"/>
          <w:sz w:val="24"/>
          <w:szCs w:val="24"/>
        </w:rPr>
        <w:t>u</w:t>
      </w:r>
      <w:r w:rsidRPr="000D3545">
        <w:rPr>
          <w:rFonts w:ascii="Arial" w:eastAsia="Calibri" w:hAnsi="Arial" w:cs="Arial"/>
          <w:spacing w:val="-6"/>
          <w:w w:val="101"/>
          <w:sz w:val="24"/>
          <w:szCs w:val="24"/>
        </w:rPr>
        <w:t>m</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ar</w:t>
      </w:r>
      <w:r w:rsidRPr="000D3545">
        <w:rPr>
          <w:rFonts w:ascii="Arial" w:eastAsia="Calibri" w:hAnsi="Arial" w:cs="Arial"/>
          <w:w w:val="101"/>
          <w:sz w:val="24"/>
          <w:szCs w:val="24"/>
        </w:rPr>
        <w:t xml:space="preserve">ı </w:t>
      </w:r>
      <w:r w:rsidRPr="000D3545">
        <w:rPr>
          <w:rFonts w:ascii="Arial" w:eastAsia="Calibri" w:hAnsi="Arial" w:cs="Arial"/>
          <w:spacing w:val="-1"/>
          <w:sz w:val="24"/>
          <w:szCs w:val="24"/>
        </w:rPr>
        <w:t>v</w:t>
      </w:r>
      <w:r w:rsidRPr="000D3545">
        <w:rPr>
          <w:rFonts w:ascii="Arial" w:eastAsia="Calibri" w:hAnsi="Arial" w:cs="Arial"/>
          <w:sz w:val="24"/>
          <w:szCs w:val="24"/>
        </w:rPr>
        <w:t>e</w:t>
      </w:r>
      <w:r w:rsidRPr="000D3545">
        <w:rPr>
          <w:rFonts w:ascii="Arial" w:eastAsia="Calibri" w:hAnsi="Arial" w:cs="Arial"/>
          <w:spacing w:val="5"/>
          <w:sz w:val="24"/>
          <w:szCs w:val="24"/>
        </w:rPr>
        <w:t xml:space="preserve"> </w:t>
      </w:r>
      <w:r w:rsidRPr="000D3545">
        <w:rPr>
          <w:rFonts w:ascii="Arial" w:eastAsia="Calibri" w:hAnsi="Arial" w:cs="Arial"/>
          <w:spacing w:val="-1"/>
          <w:sz w:val="24"/>
          <w:szCs w:val="24"/>
        </w:rPr>
        <w:t>y</w:t>
      </w:r>
      <w:r w:rsidRPr="000D3545">
        <w:rPr>
          <w:rFonts w:ascii="Arial" w:eastAsia="Calibri" w:hAnsi="Arial" w:cs="Arial"/>
          <w:sz w:val="24"/>
          <w:szCs w:val="24"/>
        </w:rPr>
        <w:t>e</w:t>
      </w:r>
      <w:r w:rsidRPr="000D3545">
        <w:rPr>
          <w:rFonts w:ascii="Arial" w:eastAsia="Calibri" w:hAnsi="Arial" w:cs="Arial"/>
          <w:spacing w:val="-6"/>
          <w:sz w:val="24"/>
          <w:szCs w:val="24"/>
        </w:rPr>
        <w:t>r</w:t>
      </w:r>
      <w:r w:rsidRPr="000D3545">
        <w:rPr>
          <w:rFonts w:ascii="Arial" w:eastAsia="Calibri" w:hAnsi="Arial" w:cs="Arial"/>
          <w:sz w:val="24"/>
          <w:szCs w:val="24"/>
        </w:rPr>
        <w:t>el</w:t>
      </w:r>
      <w:r w:rsidRPr="000D3545">
        <w:rPr>
          <w:rFonts w:ascii="Arial" w:eastAsia="Calibri" w:hAnsi="Arial" w:cs="Arial"/>
          <w:spacing w:val="3"/>
          <w:sz w:val="24"/>
          <w:szCs w:val="24"/>
        </w:rPr>
        <w:t xml:space="preserve"> </w:t>
      </w:r>
      <w:r w:rsidRPr="000D3545">
        <w:rPr>
          <w:rFonts w:ascii="Arial" w:eastAsia="Calibri" w:hAnsi="Arial" w:cs="Arial"/>
          <w:spacing w:val="-1"/>
          <w:w w:val="101"/>
          <w:sz w:val="24"/>
          <w:szCs w:val="24"/>
        </w:rPr>
        <w:t>y</w:t>
      </w:r>
      <w:r w:rsidRPr="000D3545">
        <w:rPr>
          <w:rFonts w:ascii="Arial" w:eastAsia="Calibri" w:hAnsi="Arial" w:cs="Arial"/>
          <w:w w:val="101"/>
          <w:sz w:val="24"/>
          <w:szCs w:val="24"/>
        </w:rPr>
        <w:t>ön</w:t>
      </w:r>
      <w:r w:rsidRPr="000D3545">
        <w:rPr>
          <w:rFonts w:ascii="Arial" w:eastAsia="Calibri" w:hAnsi="Arial" w:cs="Arial"/>
          <w:spacing w:val="-4"/>
          <w:w w:val="101"/>
          <w:sz w:val="24"/>
          <w:szCs w:val="24"/>
        </w:rPr>
        <w:t>e</w:t>
      </w:r>
      <w:r w:rsidRPr="000D3545">
        <w:rPr>
          <w:rFonts w:ascii="Arial" w:eastAsia="Calibri" w:hAnsi="Arial" w:cs="Arial"/>
          <w:spacing w:val="1"/>
          <w:w w:val="101"/>
          <w:sz w:val="24"/>
          <w:szCs w:val="24"/>
        </w:rPr>
        <w:t>ti</w:t>
      </w:r>
      <w:r w:rsidRPr="000D3545">
        <w:rPr>
          <w:rFonts w:ascii="Arial" w:eastAsia="Calibri" w:hAnsi="Arial" w:cs="Arial"/>
          <w:w w:val="101"/>
          <w:sz w:val="24"/>
          <w:szCs w:val="24"/>
        </w:rPr>
        <w:t>m pe</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s</w:t>
      </w:r>
      <w:r w:rsidRPr="000D3545">
        <w:rPr>
          <w:rFonts w:ascii="Arial" w:eastAsia="Calibri" w:hAnsi="Arial" w:cs="Arial"/>
          <w:w w:val="101"/>
          <w:sz w:val="24"/>
          <w:szCs w:val="24"/>
        </w:rPr>
        <w:t>o</w:t>
      </w:r>
      <w:r w:rsidRPr="000D3545">
        <w:rPr>
          <w:rFonts w:ascii="Arial" w:eastAsia="Calibri" w:hAnsi="Arial" w:cs="Arial"/>
          <w:spacing w:val="-5"/>
          <w:w w:val="101"/>
          <w:sz w:val="24"/>
          <w:szCs w:val="24"/>
        </w:rPr>
        <w:t>n</w:t>
      </w:r>
      <w:r w:rsidRPr="000D3545">
        <w:rPr>
          <w:rFonts w:ascii="Arial" w:eastAsia="Calibri" w:hAnsi="Arial" w:cs="Arial"/>
          <w:w w:val="101"/>
          <w:sz w:val="24"/>
          <w:szCs w:val="24"/>
        </w:rPr>
        <w:t>e</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i</w:t>
      </w:r>
      <w:r w:rsidRPr="000D3545">
        <w:rPr>
          <w:rFonts w:ascii="Arial" w:eastAsia="Calibri" w:hAnsi="Arial" w:cs="Arial"/>
          <w:w w:val="101"/>
          <w:sz w:val="24"/>
          <w:szCs w:val="24"/>
        </w:rPr>
        <w:t>n</w:t>
      </w:r>
      <w:r w:rsidRPr="000D3545">
        <w:rPr>
          <w:rFonts w:ascii="Arial" w:eastAsia="Calibri" w:hAnsi="Arial" w:cs="Arial"/>
          <w:spacing w:val="-3"/>
          <w:w w:val="101"/>
          <w:sz w:val="24"/>
          <w:szCs w:val="24"/>
        </w:rPr>
        <w:t>i</w:t>
      </w:r>
      <w:r w:rsidRPr="000D3545">
        <w:rPr>
          <w:rFonts w:ascii="Arial" w:eastAsia="Calibri" w:hAnsi="Arial" w:cs="Arial"/>
          <w:w w:val="101"/>
          <w:sz w:val="24"/>
          <w:szCs w:val="24"/>
        </w:rPr>
        <w:t xml:space="preserve">n </w:t>
      </w:r>
      <w:r w:rsidRPr="000D3545">
        <w:rPr>
          <w:rFonts w:ascii="Arial" w:eastAsia="Calibri" w:hAnsi="Arial" w:cs="Arial"/>
          <w:sz w:val="24"/>
          <w:szCs w:val="24"/>
        </w:rPr>
        <w:t>c</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4"/>
          <w:sz w:val="24"/>
          <w:szCs w:val="24"/>
        </w:rPr>
        <w:t>s</w:t>
      </w:r>
      <w:r w:rsidRPr="000D3545">
        <w:rPr>
          <w:rFonts w:ascii="Arial" w:eastAsia="Calibri" w:hAnsi="Arial" w:cs="Arial"/>
          <w:spacing w:val="1"/>
          <w:sz w:val="24"/>
          <w:szCs w:val="24"/>
        </w:rPr>
        <w:t>i</w:t>
      </w:r>
      <w:r w:rsidRPr="000D3545">
        <w:rPr>
          <w:rFonts w:ascii="Arial" w:eastAsia="Calibri" w:hAnsi="Arial" w:cs="Arial"/>
          <w:spacing w:val="-1"/>
          <w:sz w:val="24"/>
          <w:szCs w:val="24"/>
        </w:rPr>
        <w:t>y</w:t>
      </w:r>
      <w:r w:rsidRPr="000D3545">
        <w:rPr>
          <w:rFonts w:ascii="Arial" w:eastAsia="Calibri" w:hAnsi="Arial" w:cs="Arial"/>
          <w:sz w:val="24"/>
          <w:szCs w:val="24"/>
        </w:rPr>
        <w:t>e</w:t>
      </w:r>
      <w:r w:rsidRPr="000D3545">
        <w:rPr>
          <w:rFonts w:ascii="Arial" w:eastAsia="Calibri" w:hAnsi="Arial" w:cs="Arial"/>
          <w:spacing w:val="-3"/>
          <w:sz w:val="24"/>
          <w:szCs w:val="24"/>
        </w:rPr>
        <w:t>t</w:t>
      </w:r>
      <w:r w:rsidRPr="000D3545">
        <w:rPr>
          <w:rFonts w:ascii="Arial" w:eastAsia="Calibri" w:hAnsi="Arial" w:cs="Arial"/>
          <w:sz w:val="24"/>
          <w:szCs w:val="24"/>
        </w:rPr>
        <w:t>e</w:t>
      </w:r>
      <w:r w:rsidRPr="000D3545">
        <w:rPr>
          <w:rFonts w:ascii="Arial" w:eastAsia="Calibri" w:hAnsi="Arial" w:cs="Arial"/>
          <w:spacing w:val="4"/>
          <w:sz w:val="24"/>
          <w:szCs w:val="24"/>
        </w:rPr>
        <w:t xml:space="preserve"> </w:t>
      </w:r>
      <w:r w:rsidRPr="000D3545">
        <w:rPr>
          <w:rFonts w:ascii="Arial" w:eastAsia="Calibri" w:hAnsi="Arial" w:cs="Arial"/>
          <w:w w:val="101"/>
          <w:sz w:val="24"/>
          <w:szCs w:val="24"/>
        </w:rPr>
        <w:t>du</w:t>
      </w:r>
      <w:r w:rsidRPr="000D3545">
        <w:rPr>
          <w:rFonts w:ascii="Arial" w:eastAsia="Calibri" w:hAnsi="Arial" w:cs="Arial"/>
          <w:spacing w:val="-1"/>
          <w:w w:val="101"/>
          <w:sz w:val="24"/>
          <w:szCs w:val="24"/>
        </w:rPr>
        <w:t>yar</w:t>
      </w:r>
      <w:r w:rsidRPr="000D3545">
        <w:rPr>
          <w:rFonts w:ascii="Arial" w:eastAsia="Calibri" w:hAnsi="Arial" w:cs="Arial"/>
          <w:spacing w:val="-3"/>
          <w:w w:val="101"/>
          <w:sz w:val="24"/>
          <w:szCs w:val="24"/>
        </w:rPr>
        <w:t>l</w:t>
      </w:r>
      <w:r w:rsidRPr="000D3545">
        <w:rPr>
          <w:rFonts w:ascii="Arial" w:eastAsia="Calibri" w:hAnsi="Arial" w:cs="Arial"/>
          <w:w w:val="101"/>
          <w:sz w:val="24"/>
          <w:szCs w:val="24"/>
        </w:rPr>
        <w:t xml:space="preserve">ı </w:t>
      </w:r>
      <w:r w:rsidRPr="000D3545">
        <w:rPr>
          <w:rFonts w:ascii="Arial" w:eastAsia="Calibri" w:hAnsi="Arial" w:cs="Arial"/>
          <w:spacing w:val="-1"/>
          <w:sz w:val="24"/>
          <w:szCs w:val="24"/>
        </w:rPr>
        <w:t>k</w:t>
      </w:r>
      <w:r w:rsidRPr="000D3545">
        <w:rPr>
          <w:rFonts w:ascii="Arial" w:eastAsia="Calibri" w:hAnsi="Arial" w:cs="Arial"/>
          <w:sz w:val="24"/>
          <w:szCs w:val="24"/>
        </w:rPr>
        <w:t>en</w:t>
      </w:r>
      <w:r w:rsidRPr="000D3545">
        <w:rPr>
          <w:rFonts w:ascii="Arial" w:eastAsia="Calibri" w:hAnsi="Arial" w:cs="Arial"/>
          <w:spacing w:val="1"/>
          <w:sz w:val="24"/>
          <w:szCs w:val="24"/>
        </w:rPr>
        <w:t>t</w:t>
      </w:r>
      <w:r w:rsidRPr="000D3545">
        <w:rPr>
          <w:rFonts w:ascii="Arial" w:eastAsia="Calibri" w:hAnsi="Arial" w:cs="Arial"/>
          <w:spacing w:val="-4"/>
          <w:sz w:val="24"/>
          <w:szCs w:val="24"/>
        </w:rPr>
        <w:t>s</w:t>
      </w:r>
      <w:r w:rsidRPr="000D3545">
        <w:rPr>
          <w:rFonts w:ascii="Arial" w:eastAsia="Calibri" w:hAnsi="Arial" w:cs="Arial"/>
          <w:sz w:val="24"/>
          <w:szCs w:val="24"/>
        </w:rPr>
        <w:t>el</w:t>
      </w:r>
      <w:r w:rsidRPr="000D3545">
        <w:rPr>
          <w:rFonts w:ascii="Arial" w:eastAsia="Calibri" w:hAnsi="Arial" w:cs="Arial"/>
          <w:spacing w:val="4"/>
          <w:sz w:val="24"/>
          <w:szCs w:val="24"/>
        </w:rPr>
        <w:t xml:space="preserve"> </w:t>
      </w:r>
      <w:r w:rsidRPr="000D3545">
        <w:rPr>
          <w:rFonts w:ascii="Arial" w:eastAsia="Calibri" w:hAnsi="Arial" w:cs="Arial"/>
          <w:w w:val="101"/>
          <w:sz w:val="24"/>
          <w:szCs w:val="24"/>
        </w:rPr>
        <w:t>h</w:t>
      </w:r>
      <w:r w:rsidRPr="000D3545">
        <w:rPr>
          <w:rFonts w:ascii="Arial" w:eastAsia="Calibri" w:hAnsi="Arial" w:cs="Arial"/>
          <w:spacing w:val="-3"/>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w w:val="101"/>
          <w:sz w:val="24"/>
          <w:szCs w:val="24"/>
        </w:rPr>
        <w:t>e</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l</w:t>
      </w:r>
      <w:r w:rsidRPr="000D3545">
        <w:rPr>
          <w:rFonts w:ascii="Arial" w:eastAsia="Calibri" w:hAnsi="Arial" w:cs="Arial"/>
          <w:w w:val="101"/>
          <w:sz w:val="24"/>
          <w:szCs w:val="24"/>
        </w:rPr>
        <w:t xml:space="preserve">er </w:t>
      </w:r>
      <w:r w:rsidRPr="000D3545">
        <w:rPr>
          <w:rFonts w:ascii="Arial" w:eastAsia="Calibri" w:hAnsi="Arial" w:cs="Arial"/>
          <w:spacing w:val="1"/>
          <w:sz w:val="24"/>
          <w:szCs w:val="24"/>
        </w:rPr>
        <w:t>il</w:t>
      </w:r>
      <w:r w:rsidRPr="000D3545">
        <w:rPr>
          <w:rFonts w:ascii="Arial" w:eastAsia="Calibri" w:hAnsi="Arial" w:cs="Arial"/>
          <w:sz w:val="24"/>
          <w:szCs w:val="24"/>
        </w:rPr>
        <w:t xml:space="preserve">e </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g</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l</w:t>
      </w:r>
      <w:r w:rsidRPr="000D3545">
        <w:rPr>
          <w:rFonts w:ascii="Arial" w:eastAsia="Calibri" w:hAnsi="Arial" w:cs="Arial"/>
          <w:w w:val="101"/>
          <w:sz w:val="24"/>
          <w:szCs w:val="24"/>
        </w:rPr>
        <w:t xml:space="preserve">i </w:t>
      </w:r>
      <w:r w:rsidRPr="000D3545">
        <w:rPr>
          <w:rFonts w:ascii="Arial" w:eastAsia="Calibri" w:hAnsi="Arial" w:cs="Arial"/>
          <w:spacing w:val="2"/>
          <w:sz w:val="24"/>
          <w:szCs w:val="24"/>
        </w:rPr>
        <w:t>f</w:t>
      </w:r>
      <w:r w:rsidRPr="000D3545">
        <w:rPr>
          <w:rFonts w:ascii="Arial" w:eastAsia="Calibri" w:hAnsi="Arial" w:cs="Arial"/>
          <w:spacing w:val="-1"/>
          <w:sz w:val="24"/>
          <w:szCs w:val="24"/>
        </w:rPr>
        <w:t>ark</w:t>
      </w:r>
      <w:r w:rsidRPr="000D3545">
        <w:rPr>
          <w:rFonts w:ascii="Arial" w:eastAsia="Calibri" w:hAnsi="Arial" w:cs="Arial"/>
          <w:spacing w:val="1"/>
          <w:sz w:val="24"/>
          <w:szCs w:val="24"/>
        </w:rPr>
        <w:t>ı</w:t>
      </w:r>
      <w:r w:rsidRPr="000D3545">
        <w:rPr>
          <w:rFonts w:ascii="Arial" w:eastAsia="Calibri" w:hAnsi="Arial" w:cs="Arial"/>
          <w:sz w:val="24"/>
          <w:szCs w:val="24"/>
        </w:rPr>
        <w:t>n</w:t>
      </w:r>
      <w:r w:rsidRPr="000D3545">
        <w:rPr>
          <w:rFonts w:ascii="Arial" w:eastAsia="Calibri" w:hAnsi="Arial" w:cs="Arial"/>
          <w:spacing w:val="-5"/>
          <w:sz w:val="24"/>
          <w:szCs w:val="24"/>
        </w:rPr>
        <w:t>d</w:t>
      </w:r>
      <w:r w:rsidRPr="000D3545">
        <w:rPr>
          <w:rFonts w:ascii="Arial" w:eastAsia="Calibri" w:hAnsi="Arial" w:cs="Arial"/>
          <w:spacing w:val="-1"/>
          <w:sz w:val="24"/>
          <w:szCs w:val="24"/>
        </w:rPr>
        <w:t>a</w:t>
      </w:r>
      <w:r w:rsidRPr="000D3545">
        <w:rPr>
          <w:rFonts w:ascii="Arial" w:eastAsia="Calibri" w:hAnsi="Arial" w:cs="Arial"/>
          <w:spacing w:val="1"/>
          <w:sz w:val="24"/>
          <w:szCs w:val="24"/>
        </w:rPr>
        <w:t>l</w:t>
      </w:r>
      <w:r w:rsidRPr="000D3545">
        <w:rPr>
          <w:rFonts w:ascii="Arial" w:eastAsia="Calibri" w:hAnsi="Arial" w:cs="Arial"/>
          <w:spacing w:val="-3"/>
          <w:sz w:val="24"/>
          <w:szCs w:val="24"/>
        </w:rPr>
        <w:t>ı</w:t>
      </w:r>
      <w:r w:rsidRPr="000D3545">
        <w:rPr>
          <w:rFonts w:ascii="Arial" w:eastAsia="Calibri" w:hAnsi="Arial" w:cs="Arial"/>
          <w:sz w:val="24"/>
          <w:szCs w:val="24"/>
        </w:rPr>
        <w:t>ğını</w:t>
      </w:r>
      <w:r w:rsidRPr="000D3545">
        <w:rPr>
          <w:rFonts w:ascii="Arial" w:eastAsia="Calibri" w:hAnsi="Arial" w:cs="Arial"/>
          <w:spacing w:val="7"/>
          <w:sz w:val="24"/>
          <w:szCs w:val="24"/>
        </w:rPr>
        <w:t xml:space="preserve"> </w:t>
      </w:r>
      <w:r w:rsidRPr="000D3545">
        <w:rPr>
          <w:rFonts w:ascii="Arial" w:eastAsia="Calibri" w:hAnsi="Arial" w:cs="Arial"/>
          <w:spacing w:val="-1"/>
          <w:w w:val="101"/>
          <w:sz w:val="24"/>
          <w:szCs w:val="24"/>
        </w:rPr>
        <w:t>ar</w:t>
      </w:r>
      <w:r w:rsidRPr="000D3545">
        <w:rPr>
          <w:rFonts w:ascii="Arial" w:eastAsia="Calibri" w:hAnsi="Arial" w:cs="Arial"/>
          <w:spacing w:val="1"/>
          <w:w w:val="101"/>
          <w:sz w:val="24"/>
          <w:szCs w:val="24"/>
        </w:rPr>
        <w:t>t</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ı</w:t>
      </w:r>
      <w:r w:rsidRPr="000D3545">
        <w:rPr>
          <w:rFonts w:ascii="Arial" w:eastAsia="Calibri" w:hAnsi="Arial" w:cs="Arial"/>
          <w:w w:val="101"/>
          <w:sz w:val="24"/>
          <w:szCs w:val="24"/>
        </w:rPr>
        <w:t>rmak</w:t>
      </w:r>
    </w:p>
    <w:p w14:paraId="6BCFF888" w14:textId="77777777" w:rsidR="001D5320" w:rsidRPr="000D3545" w:rsidRDefault="001D5320" w:rsidP="004B18FB">
      <w:pPr>
        <w:pStyle w:val="Standard"/>
        <w:spacing w:before="240" w:line="360" w:lineRule="auto"/>
        <w:ind w:left="743" w:hanging="726"/>
        <w:jc w:val="both"/>
        <w:rPr>
          <w:rFonts w:ascii="Arial" w:eastAsia="Calibri" w:hAnsi="Arial" w:cs="Arial"/>
          <w:w w:val="101"/>
          <w:sz w:val="24"/>
          <w:szCs w:val="24"/>
        </w:rPr>
      </w:pPr>
    </w:p>
    <w:p w14:paraId="21F54296" w14:textId="65524862" w:rsidR="00922AA7" w:rsidRPr="000D3545" w:rsidRDefault="00922AA7" w:rsidP="00922AA7">
      <w:pPr>
        <w:pStyle w:val="Standard"/>
        <w:shd w:val="clear" w:color="auto" w:fill="E6E6E6"/>
        <w:jc w:val="both"/>
        <w:rPr>
          <w:sz w:val="24"/>
          <w:szCs w:val="24"/>
        </w:rPr>
      </w:pPr>
      <w:r w:rsidRPr="000D3545">
        <w:rPr>
          <w:rFonts w:ascii="Arial" w:hAnsi="Arial" w:cs="Arial"/>
          <w:b/>
          <w:bCs/>
          <w:i/>
          <w:iCs/>
          <w:sz w:val="24"/>
          <w:szCs w:val="24"/>
        </w:rPr>
        <w:t xml:space="preserve">Stratejik Öncelik </w:t>
      </w:r>
      <w:proofErr w:type="gramStart"/>
      <w:r w:rsidRPr="000D3545">
        <w:rPr>
          <w:rFonts w:ascii="Arial" w:hAnsi="Arial" w:cs="Arial"/>
          <w:b/>
          <w:i/>
          <w:iCs/>
          <w:sz w:val="24"/>
          <w:szCs w:val="24"/>
        </w:rPr>
        <w:t>6.2</w:t>
      </w:r>
      <w:proofErr w:type="gramEnd"/>
      <w:r w:rsidRPr="000D3545">
        <w:rPr>
          <w:rFonts w:ascii="Arial" w:hAnsi="Arial" w:cs="Arial"/>
          <w:b/>
          <w:i/>
          <w:iCs/>
          <w:sz w:val="24"/>
          <w:szCs w:val="24"/>
        </w:rPr>
        <w:t>:</w:t>
      </w:r>
      <w:r w:rsidRPr="000D3545">
        <w:rPr>
          <w:rFonts w:ascii="Arial" w:hAnsi="Arial" w:cs="Arial"/>
          <w:b/>
          <w:i/>
          <w:sz w:val="24"/>
          <w:szCs w:val="24"/>
        </w:rPr>
        <w:t xml:space="preserve"> </w:t>
      </w:r>
      <w:r w:rsidRPr="000D3545">
        <w:rPr>
          <w:rFonts w:ascii="Arial" w:eastAsia="Calibri" w:hAnsi="Arial" w:cs="Arial"/>
          <w:spacing w:val="-1"/>
          <w:w w:val="101"/>
          <w:sz w:val="24"/>
          <w:szCs w:val="24"/>
        </w:rPr>
        <w:t>C</w:t>
      </w:r>
      <w:r w:rsidRPr="000D3545">
        <w:rPr>
          <w:rFonts w:ascii="Arial" w:eastAsia="Calibri" w:hAnsi="Arial" w:cs="Arial"/>
          <w:spacing w:val="1"/>
          <w:w w:val="101"/>
          <w:sz w:val="24"/>
          <w:szCs w:val="24"/>
        </w:rPr>
        <w:t>i</w:t>
      </w:r>
      <w:r w:rsidRPr="000D3545">
        <w:rPr>
          <w:rFonts w:ascii="Arial" w:eastAsia="Calibri" w:hAnsi="Arial" w:cs="Arial"/>
          <w:w w:val="101"/>
          <w:sz w:val="24"/>
          <w:szCs w:val="24"/>
        </w:rPr>
        <w:t>n</w:t>
      </w:r>
      <w:r w:rsidRPr="000D3545">
        <w:rPr>
          <w:rFonts w:ascii="Arial" w:eastAsia="Calibri" w:hAnsi="Arial" w:cs="Arial"/>
          <w:spacing w:val="1"/>
          <w:w w:val="101"/>
          <w:sz w:val="24"/>
          <w:szCs w:val="24"/>
        </w:rPr>
        <w:t>si</w:t>
      </w:r>
      <w:r w:rsidRPr="000D3545">
        <w:rPr>
          <w:rFonts w:ascii="Arial" w:eastAsia="Calibri" w:hAnsi="Arial" w:cs="Arial"/>
          <w:spacing w:val="-6"/>
          <w:w w:val="101"/>
          <w:sz w:val="24"/>
          <w:szCs w:val="24"/>
        </w:rPr>
        <w:t>y</w:t>
      </w:r>
      <w:r w:rsidRPr="000D3545">
        <w:rPr>
          <w:rFonts w:ascii="Arial" w:eastAsia="Calibri" w:hAnsi="Arial" w:cs="Arial"/>
          <w:w w:val="101"/>
          <w:sz w:val="24"/>
          <w:szCs w:val="24"/>
        </w:rPr>
        <w:t>e</w:t>
      </w:r>
      <w:r w:rsidRPr="000D3545">
        <w:rPr>
          <w:rFonts w:ascii="Arial" w:eastAsia="Calibri" w:hAnsi="Arial" w:cs="Arial"/>
          <w:spacing w:val="-3"/>
          <w:w w:val="101"/>
          <w:sz w:val="24"/>
          <w:szCs w:val="24"/>
        </w:rPr>
        <w:t>t</w:t>
      </w:r>
      <w:r w:rsidRPr="000D3545">
        <w:rPr>
          <w:rFonts w:ascii="Arial" w:eastAsia="Calibri" w:hAnsi="Arial" w:cs="Arial"/>
          <w:w w:val="101"/>
          <w:sz w:val="24"/>
          <w:szCs w:val="24"/>
        </w:rPr>
        <w:t>e du</w:t>
      </w:r>
      <w:r w:rsidRPr="000D3545">
        <w:rPr>
          <w:rFonts w:ascii="Arial" w:eastAsia="Calibri" w:hAnsi="Arial" w:cs="Arial"/>
          <w:spacing w:val="-1"/>
          <w:w w:val="101"/>
          <w:sz w:val="24"/>
          <w:szCs w:val="24"/>
        </w:rPr>
        <w:t>yar</w:t>
      </w:r>
      <w:r w:rsidRPr="000D3545">
        <w:rPr>
          <w:rFonts w:ascii="Arial" w:eastAsia="Calibri" w:hAnsi="Arial" w:cs="Arial"/>
          <w:spacing w:val="1"/>
          <w:w w:val="101"/>
          <w:sz w:val="24"/>
          <w:szCs w:val="24"/>
        </w:rPr>
        <w:t>lı</w:t>
      </w:r>
      <w:r w:rsidRPr="000D3545">
        <w:rPr>
          <w:rFonts w:ascii="Arial" w:eastAsia="Calibri" w:hAnsi="Arial" w:cs="Arial"/>
          <w:w w:val="101"/>
          <w:sz w:val="24"/>
          <w:szCs w:val="24"/>
        </w:rPr>
        <w:t xml:space="preserve">, </w:t>
      </w:r>
      <w:r w:rsidRPr="000D3545">
        <w:rPr>
          <w:rFonts w:ascii="Arial" w:eastAsia="Calibri" w:hAnsi="Arial" w:cs="Arial"/>
          <w:spacing w:val="-1"/>
          <w:sz w:val="24"/>
          <w:szCs w:val="24"/>
        </w:rPr>
        <w:t>ka</w:t>
      </w:r>
      <w:r w:rsidRPr="000D3545">
        <w:rPr>
          <w:rFonts w:ascii="Arial" w:eastAsia="Calibri" w:hAnsi="Arial" w:cs="Arial"/>
          <w:spacing w:val="1"/>
          <w:sz w:val="24"/>
          <w:szCs w:val="24"/>
        </w:rPr>
        <w:t>tı</w:t>
      </w:r>
      <w:r w:rsidRPr="000D3545">
        <w:rPr>
          <w:rFonts w:ascii="Arial" w:eastAsia="Calibri" w:hAnsi="Arial" w:cs="Arial"/>
          <w:spacing w:val="-3"/>
          <w:sz w:val="24"/>
          <w:szCs w:val="24"/>
        </w:rPr>
        <w:t>l</w:t>
      </w:r>
      <w:r w:rsidRPr="000D3545">
        <w:rPr>
          <w:rFonts w:ascii="Arial" w:eastAsia="Calibri" w:hAnsi="Arial" w:cs="Arial"/>
          <w:spacing w:val="1"/>
          <w:sz w:val="24"/>
          <w:szCs w:val="24"/>
        </w:rPr>
        <w:t>ı</w:t>
      </w:r>
      <w:r w:rsidRPr="000D3545">
        <w:rPr>
          <w:rFonts w:ascii="Arial" w:eastAsia="Calibri" w:hAnsi="Arial" w:cs="Arial"/>
          <w:spacing w:val="-2"/>
          <w:sz w:val="24"/>
          <w:szCs w:val="24"/>
        </w:rPr>
        <w:t>m</w:t>
      </w:r>
      <w:r w:rsidRPr="000D3545">
        <w:rPr>
          <w:rFonts w:ascii="Arial" w:eastAsia="Calibri" w:hAnsi="Arial" w:cs="Arial"/>
          <w:sz w:val="24"/>
          <w:szCs w:val="24"/>
        </w:rPr>
        <w:t>cı</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k</w:t>
      </w:r>
      <w:r w:rsidRPr="000D3545">
        <w:rPr>
          <w:rFonts w:ascii="Arial" w:eastAsia="Calibri" w:hAnsi="Arial" w:cs="Arial"/>
          <w:w w:val="101"/>
          <w:sz w:val="24"/>
          <w:szCs w:val="24"/>
        </w:rPr>
        <w:t>e</w:t>
      </w:r>
      <w:r w:rsidRPr="000D3545">
        <w:rPr>
          <w:rFonts w:ascii="Arial" w:eastAsia="Calibri" w:hAnsi="Arial" w:cs="Arial"/>
          <w:spacing w:val="-5"/>
          <w:w w:val="101"/>
          <w:sz w:val="24"/>
          <w:szCs w:val="24"/>
        </w:rPr>
        <w:t>n</w:t>
      </w:r>
      <w:r w:rsidRPr="000D3545">
        <w:rPr>
          <w:rFonts w:ascii="Arial" w:eastAsia="Calibri" w:hAnsi="Arial" w:cs="Arial"/>
          <w:w w:val="101"/>
          <w:sz w:val="24"/>
          <w:szCs w:val="24"/>
        </w:rPr>
        <w:t xml:space="preserve">t </w:t>
      </w:r>
      <w:r w:rsidRPr="000D3545">
        <w:rPr>
          <w:rFonts w:ascii="Arial" w:eastAsia="Calibri" w:hAnsi="Arial" w:cs="Arial"/>
          <w:sz w:val="24"/>
          <w:szCs w:val="24"/>
        </w:rPr>
        <w:t>p</w:t>
      </w:r>
      <w:r w:rsidRPr="000D3545">
        <w:rPr>
          <w:rFonts w:ascii="Arial" w:eastAsia="Calibri" w:hAnsi="Arial" w:cs="Arial"/>
          <w:spacing w:val="1"/>
          <w:sz w:val="24"/>
          <w:szCs w:val="24"/>
        </w:rPr>
        <w:t>l</w:t>
      </w:r>
      <w:r w:rsidRPr="000D3545">
        <w:rPr>
          <w:rFonts w:ascii="Arial" w:eastAsia="Calibri" w:hAnsi="Arial" w:cs="Arial"/>
          <w:spacing w:val="-1"/>
          <w:sz w:val="24"/>
          <w:szCs w:val="24"/>
        </w:rPr>
        <w:t>a</w:t>
      </w:r>
      <w:r w:rsidRPr="000D3545">
        <w:rPr>
          <w:rFonts w:ascii="Arial" w:eastAsia="Calibri" w:hAnsi="Arial" w:cs="Arial"/>
          <w:sz w:val="24"/>
          <w:szCs w:val="24"/>
        </w:rPr>
        <w:t>n</w:t>
      </w:r>
      <w:r w:rsidRPr="000D3545">
        <w:rPr>
          <w:rFonts w:ascii="Arial" w:eastAsia="Calibri" w:hAnsi="Arial" w:cs="Arial"/>
          <w:spacing w:val="8"/>
          <w:sz w:val="24"/>
          <w:szCs w:val="24"/>
        </w:rPr>
        <w:t xml:space="preserve"> </w:t>
      </w:r>
      <w:r w:rsidRPr="000D3545">
        <w:rPr>
          <w:rFonts w:ascii="Arial" w:eastAsia="Calibri" w:hAnsi="Arial" w:cs="Arial"/>
          <w:spacing w:val="-1"/>
          <w:w w:val="101"/>
          <w:sz w:val="24"/>
          <w:szCs w:val="24"/>
        </w:rPr>
        <w:t>v</w:t>
      </w:r>
      <w:r w:rsidRPr="000D3545">
        <w:rPr>
          <w:rFonts w:ascii="Arial" w:eastAsia="Calibri" w:hAnsi="Arial" w:cs="Arial"/>
          <w:w w:val="101"/>
          <w:sz w:val="24"/>
          <w:szCs w:val="24"/>
        </w:rPr>
        <w:t>e po</w:t>
      </w:r>
      <w:r w:rsidRPr="000D3545">
        <w:rPr>
          <w:rFonts w:ascii="Arial" w:eastAsia="Calibri" w:hAnsi="Arial" w:cs="Arial"/>
          <w:spacing w:val="1"/>
          <w:w w:val="101"/>
          <w:sz w:val="24"/>
          <w:szCs w:val="24"/>
        </w:rPr>
        <w:t>l</w:t>
      </w:r>
      <w:r w:rsidRPr="000D3545">
        <w:rPr>
          <w:rFonts w:ascii="Arial" w:eastAsia="Calibri" w:hAnsi="Arial" w:cs="Arial"/>
          <w:spacing w:val="-3"/>
          <w:w w:val="101"/>
          <w:sz w:val="24"/>
          <w:szCs w:val="24"/>
        </w:rPr>
        <w:t>i</w:t>
      </w:r>
      <w:r w:rsidRPr="000D3545">
        <w:rPr>
          <w:rFonts w:ascii="Arial" w:eastAsia="Calibri" w:hAnsi="Arial" w:cs="Arial"/>
          <w:spacing w:val="1"/>
          <w:w w:val="101"/>
          <w:sz w:val="24"/>
          <w:szCs w:val="24"/>
        </w:rPr>
        <w:t>ti</w:t>
      </w:r>
      <w:r w:rsidRPr="000D3545">
        <w:rPr>
          <w:rFonts w:ascii="Arial" w:eastAsia="Calibri" w:hAnsi="Arial" w:cs="Arial"/>
          <w:spacing w:val="-1"/>
          <w:w w:val="101"/>
          <w:sz w:val="24"/>
          <w:szCs w:val="24"/>
        </w:rPr>
        <w:t>k</w:t>
      </w:r>
      <w:r w:rsidRPr="000D3545">
        <w:rPr>
          <w:rFonts w:ascii="Arial" w:eastAsia="Calibri" w:hAnsi="Arial" w:cs="Arial"/>
          <w:spacing w:val="-6"/>
          <w:w w:val="101"/>
          <w:sz w:val="24"/>
          <w:szCs w:val="24"/>
        </w:rPr>
        <w:t>a</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w w:val="101"/>
          <w:sz w:val="24"/>
          <w:szCs w:val="24"/>
        </w:rPr>
        <w:t>rının güç</w:t>
      </w:r>
      <w:r w:rsidRPr="000D3545">
        <w:rPr>
          <w:rFonts w:ascii="Arial" w:eastAsia="Calibri" w:hAnsi="Arial" w:cs="Arial"/>
          <w:spacing w:val="-3"/>
          <w:w w:val="101"/>
          <w:sz w:val="24"/>
          <w:szCs w:val="24"/>
        </w:rPr>
        <w:t>l</w:t>
      </w:r>
      <w:r w:rsidRPr="000D3545">
        <w:rPr>
          <w:rFonts w:ascii="Arial" w:eastAsia="Calibri" w:hAnsi="Arial" w:cs="Arial"/>
          <w:w w:val="101"/>
          <w:sz w:val="24"/>
          <w:szCs w:val="24"/>
        </w:rPr>
        <w:t>en</w:t>
      </w:r>
      <w:r w:rsidRPr="000D3545">
        <w:rPr>
          <w:rFonts w:ascii="Arial" w:eastAsia="Calibri" w:hAnsi="Arial" w:cs="Arial"/>
          <w:spacing w:val="-5"/>
          <w:w w:val="101"/>
          <w:sz w:val="24"/>
          <w:szCs w:val="24"/>
        </w:rPr>
        <w:t>d</w:t>
      </w:r>
      <w:r w:rsidRPr="000D3545">
        <w:rPr>
          <w:rFonts w:ascii="Arial" w:eastAsia="Calibri" w:hAnsi="Arial" w:cs="Arial"/>
          <w:spacing w:val="1"/>
          <w:w w:val="101"/>
          <w:sz w:val="24"/>
          <w:szCs w:val="24"/>
        </w:rPr>
        <w:t>i</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3"/>
          <w:w w:val="101"/>
          <w:sz w:val="24"/>
          <w:szCs w:val="24"/>
        </w:rPr>
        <w:t>l</w:t>
      </w:r>
      <w:r w:rsidRPr="000D3545">
        <w:rPr>
          <w:rFonts w:ascii="Arial" w:eastAsia="Calibri" w:hAnsi="Arial" w:cs="Arial"/>
          <w:w w:val="101"/>
          <w:sz w:val="24"/>
          <w:szCs w:val="24"/>
        </w:rPr>
        <w:t>mesi</w:t>
      </w:r>
    </w:p>
    <w:p w14:paraId="59084171" w14:textId="77777777" w:rsidR="00922AA7" w:rsidRPr="000D3545" w:rsidRDefault="00922AA7" w:rsidP="00922AA7">
      <w:pPr>
        <w:pStyle w:val="Standard"/>
        <w:tabs>
          <w:tab w:val="left" w:pos="0"/>
        </w:tabs>
        <w:spacing w:before="240" w:line="360" w:lineRule="auto"/>
        <w:jc w:val="both"/>
        <w:rPr>
          <w:rFonts w:ascii="Arial" w:hAnsi="Arial" w:cs="Arial"/>
          <w:b/>
          <w:bCs/>
          <w:i/>
          <w:iCs/>
          <w:sz w:val="24"/>
          <w:szCs w:val="24"/>
        </w:rPr>
      </w:pPr>
      <w:r w:rsidRPr="000D3545">
        <w:rPr>
          <w:rFonts w:ascii="Arial" w:hAnsi="Arial" w:cs="Arial"/>
          <w:b/>
          <w:bCs/>
          <w:i/>
          <w:iCs/>
          <w:sz w:val="24"/>
          <w:szCs w:val="24"/>
        </w:rPr>
        <w:t>Hedefler:</w:t>
      </w:r>
    </w:p>
    <w:p w14:paraId="2CC37ACC" w14:textId="0C2175D0" w:rsidR="00922AA7" w:rsidRPr="000D3545" w:rsidRDefault="00922AA7" w:rsidP="00922AA7">
      <w:pPr>
        <w:pStyle w:val="Standard"/>
        <w:spacing w:before="240" w:line="360" w:lineRule="auto"/>
        <w:ind w:left="743" w:hanging="726"/>
        <w:jc w:val="both"/>
        <w:rPr>
          <w:rFonts w:ascii="Arial" w:eastAsia="Calibri" w:hAnsi="Arial" w:cs="Arial"/>
          <w:w w:val="101"/>
          <w:sz w:val="24"/>
          <w:szCs w:val="24"/>
        </w:rPr>
      </w:pPr>
      <w:r w:rsidRPr="000D3545">
        <w:rPr>
          <w:rFonts w:ascii="Arial" w:hAnsi="Arial" w:cs="Arial"/>
          <w:sz w:val="24"/>
          <w:szCs w:val="24"/>
        </w:rPr>
        <w:t xml:space="preserve">6.2.1. </w:t>
      </w:r>
      <w:r w:rsidRPr="000D3545">
        <w:rPr>
          <w:rFonts w:ascii="Arial" w:eastAsia="Calibri" w:hAnsi="Arial" w:cs="Arial"/>
          <w:spacing w:val="-3"/>
          <w:w w:val="101"/>
          <w:sz w:val="24"/>
          <w:szCs w:val="24"/>
        </w:rPr>
        <w:t>T</w:t>
      </w:r>
      <w:r w:rsidRPr="000D3545">
        <w:rPr>
          <w:rFonts w:ascii="Arial" w:eastAsia="Calibri" w:hAnsi="Arial" w:cs="Arial"/>
          <w:w w:val="101"/>
          <w:sz w:val="24"/>
          <w:szCs w:val="24"/>
        </w:rPr>
        <w:t>e</w:t>
      </w:r>
      <w:r w:rsidRPr="000D3545">
        <w:rPr>
          <w:rFonts w:ascii="Arial" w:eastAsia="Calibri" w:hAnsi="Arial" w:cs="Arial"/>
          <w:spacing w:val="-2"/>
          <w:w w:val="101"/>
          <w:sz w:val="24"/>
          <w:szCs w:val="24"/>
        </w:rPr>
        <w:t>m</w:t>
      </w:r>
      <w:r w:rsidRPr="000D3545">
        <w:rPr>
          <w:rFonts w:ascii="Arial" w:eastAsia="Calibri" w:hAnsi="Arial" w:cs="Arial"/>
          <w:w w:val="101"/>
          <w:sz w:val="24"/>
          <w:szCs w:val="24"/>
        </w:rPr>
        <w:t xml:space="preserve">el </w:t>
      </w:r>
      <w:r w:rsidRPr="000D3545">
        <w:rPr>
          <w:rFonts w:ascii="Arial" w:eastAsia="Calibri" w:hAnsi="Arial" w:cs="Arial"/>
          <w:spacing w:val="-1"/>
          <w:sz w:val="24"/>
          <w:szCs w:val="24"/>
        </w:rPr>
        <w:t>k</w:t>
      </w:r>
      <w:r w:rsidRPr="000D3545">
        <w:rPr>
          <w:rFonts w:ascii="Arial" w:eastAsia="Calibri" w:hAnsi="Arial" w:cs="Arial"/>
          <w:sz w:val="24"/>
          <w:szCs w:val="24"/>
        </w:rPr>
        <w:t>en</w:t>
      </w:r>
      <w:r w:rsidRPr="000D3545">
        <w:rPr>
          <w:rFonts w:ascii="Arial" w:eastAsia="Calibri" w:hAnsi="Arial" w:cs="Arial"/>
          <w:spacing w:val="1"/>
          <w:sz w:val="24"/>
          <w:szCs w:val="24"/>
        </w:rPr>
        <w:t>t</w:t>
      </w:r>
      <w:r w:rsidRPr="000D3545">
        <w:rPr>
          <w:rFonts w:ascii="Arial" w:eastAsia="Calibri" w:hAnsi="Arial" w:cs="Arial"/>
          <w:spacing w:val="-4"/>
          <w:sz w:val="24"/>
          <w:szCs w:val="24"/>
        </w:rPr>
        <w:t>s</w:t>
      </w:r>
      <w:r w:rsidRPr="000D3545">
        <w:rPr>
          <w:rFonts w:ascii="Arial" w:eastAsia="Calibri" w:hAnsi="Arial" w:cs="Arial"/>
          <w:sz w:val="24"/>
          <w:szCs w:val="24"/>
        </w:rPr>
        <w:t>el</w:t>
      </w:r>
      <w:r w:rsidRPr="000D3545">
        <w:rPr>
          <w:rFonts w:ascii="Arial" w:eastAsia="Calibri" w:hAnsi="Arial" w:cs="Arial"/>
          <w:spacing w:val="4"/>
          <w:sz w:val="24"/>
          <w:szCs w:val="24"/>
        </w:rPr>
        <w:t xml:space="preserve"> </w:t>
      </w:r>
      <w:r w:rsidRPr="000D3545">
        <w:rPr>
          <w:rFonts w:ascii="Arial" w:eastAsia="Calibri" w:hAnsi="Arial" w:cs="Arial"/>
          <w:w w:val="101"/>
          <w:sz w:val="24"/>
          <w:szCs w:val="24"/>
        </w:rPr>
        <w:t>h</w:t>
      </w:r>
      <w:r w:rsidRPr="000D3545">
        <w:rPr>
          <w:rFonts w:ascii="Arial" w:eastAsia="Calibri" w:hAnsi="Arial" w:cs="Arial"/>
          <w:spacing w:val="-3"/>
          <w:w w:val="101"/>
          <w:sz w:val="24"/>
          <w:szCs w:val="24"/>
        </w:rPr>
        <w:t>i</w:t>
      </w:r>
      <w:r w:rsidRPr="000D3545">
        <w:rPr>
          <w:rFonts w:ascii="Arial" w:eastAsia="Calibri" w:hAnsi="Arial" w:cs="Arial"/>
          <w:w w:val="101"/>
          <w:sz w:val="24"/>
          <w:szCs w:val="24"/>
        </w:rPr>
        <w:t>z</w:t>
      </w:r>
      <w:r w:rsidRPr="000D3545">
        <w:rPr>
          <w:rFonts w:ascii="Arial" w:eastAsia="Calibri" w:hAnsi="Arial" w:cs="Arial"/>
          <w:spacing w:val="-2"/>
          <w:w w:val="101"/>
          <w:sz w:val="24"/>
          <w:szCs w:val="24"/>
        </w:rPr>
        <w:t>m</w:t>
      </w:r>
      <w:r w:rsidRPr="000D3545">
        <w:rPr>
          <w:rFonts w:ascii="Arial" w:eastAsia="Calibri" w:hAnsi="Arial" w:cs="Arial"/>
          <w:w w:val="101"/>
          <w:sz w:val="24"/>
          <w:szCs w:val="24"/>
        </w:rPr>
        <w:t>e</w:t>
      </w:r>
      <w:r w:rsidRPr="000D3545">
        <w:rPr>
          <w:rFonts w:ascii="Arial" w:eastAsia="Calibri" w:hAnsi="Arial" w:cs="Arial"/>
          <w:spacing w:val="-3"/>
          <w:w w:val="101"/>
          <w:sz w:val="24"/>
          <w:szCs w:val="24"/>
        </w:rPr>
        <w:t>t</w:t>
      </w:r>
      <w:r w:rsidRPr="000D3545">
        <w:rPr>
          <w:rFonts w:ascii="Arial" w:eastAsia="Calibri" w:hAnsi="Arial" w:cs="Arial"/>
          <w:spacing w:val="1"/>
          <w:w w:val="101"/>
          <w:sz w:val="24"/>
          <w:szCs w:val="24"/>
        </w:rPr>
        <w:t>l</w:t>
      </w:r>
      <w:r w:rsidRPr="000D3545">
        <w:rPr>
          <w:rFonts w:ascii="Arial" w:eastAsia="Calibri" w:hAnsi="Arial" w:cs="Arial"/>
          <w:w w:val="101"/>
          <w:sz w:val="24"/>
          <w:szCs w:val="24"/>
        </w:rPr>
        <w:t xml:space="preserve">eri </w:t>
      </w:r>
      <w:r w:rsidRPr="000D3545">
        <w:rPr>
          <w:rFonts w:ascii="Arial" w:eastAsia="Calibri" w:hAnsi="Arial" w:cs="Arial"/>
          <w:spacing w:val="-1"/>
          <w:sz w:val="24"/>
          <w:szCs w:val="24"/>
        </w:rPr>
        <w:t>v</w:t>
      </w:r>
      <w:r w:rsidRPr="000D3545">
        <w:rPr>
          <w:rFonts w:ascii="Arial" w:eastAsia="Calibri" w:hAnsi="Arial" w:cs="Arial"/>
          <w:sz w:val="24"/>
          <w:szCs w:val="24"/>
        </w:rPr>
        <w:t>e</w:t>
      </w:r>
      <w:r w:rsidRPr="000D3545">
        <w:rPr>
          <w:rFonts w:ascii="Arial" w:eastAsia="Calibri" w:hAnsi="Arial" w:cs="Arial"/>
          <w:spacing w:val="5"/>
          <w:sz w:val="24"/>
          <w:szCs w:val="24"/>
        </w:rPr>
        <w:t xml:space="preserve"> </w:t>
      </w:r>
      <w:r w:rsidRPr="000D3545">
        <w:rPr>
          <w:rFonts w:ascii="Arial" w:eastAsia="Calibri" w:hAnsi="Arial" w:cs="Arial"/>
          <w:spacing w:val="-1"/>
          <w:w w:val="101"/>
          <w:sz w:val="24"/>
          <w:szCs w:val="24"/>
        </w:rPr>
        <w:t>a</w:t>
      </w:r>
      <w:r w:rsidRPr="000D3545">
        <w:rPr>
          <w:rFonts w:ascii="Arial" w:eastAsia="Calibri" w:hAnsi="Arial" w:cs="Arial"/>
          <w:spacing w:val="-3"/>
          <w:w w:val="101"/>
          <w:sz w:val="24"/>
          <w:szCs w:val="24"/>
        </w:rPr>
        <w:t>l</w:t>
      </w:r>
      <w:r w:rsidRPr="000D3545">
        <w:rPr>
          <w:rFonts w:ascii="Arial" w:eastAsia="Calibri" w:hAnsi="Arial" w:cs="Arial"/>
          <w:spacing w:val="1"/>
          <w:w w:val="101"/>
          <w:sz w:val="24"/>
          <w:szCs w:val="24"/>
        </w:rPr>
        <w:t>t</w:t>
      </w:r>
      <w:r w:rsidRPr="000D3545">
        <w:rPr>
          <w:rFonts w:ascii="Arial" w:eastAsia="Calibri" w:hAnsi="Arial" w:cs="Arial"/>
          <w:spacing w:val="-1"/>
          <w:w w:val="101"/>
          <w:sz w:val="24"/>
          <w:szCs w:val="24"/>
        </w:rPr>
        <w:t>ya</w:t>
      </w:r>
      <w:r w:rsidRPr="000D3545">
        <w:rPr>
          <w:rFonts w:ascii="Arial" w:eastAsia="Calibri" w:hAnsi="Arial" w:cs="Arial"/>
          <w:spacing w:val="-5"/>
          <w:w w:val="101"/>
          <w:sz w:val="24"/>
          <w:szCs w:val="24"/>
        </w:rPr>
        <w:t>p</w:t>
      </w:r>
      <w:r w:rsidRPr="000D3545">
        <w:rPr>
          <w:rFonts w:ascii="Arial" w:eastAsia="Calibri" w:hAnsi="Arial" w:cs="Arial"/>
          <w:w w:val="101"/>
          <w:sz w:val="24"/>
          <w:szCs w:val="24"/>
        </w:rPr>
        <w:t xml:space="preserve">ıyı </w:t>
      </w:r>
      <w:r w:rsidRPr="000D3545">
        <w:rPr>
          <w:rFonts w:ascii="Arial" w:eastAsia="Calibri" w:hAnsi="Arial" w:cs="Arial"/>
          <w:spacing w:val="-1"/>
          <w:w w:val="101"/>
          <w:position w:val="1"/>
          <w:sz w:val="24"/>
          <w:szCs w:val="24"/>
        </w:rPr>
        <w:t>c</w:t>
      </w:r>
      <w:r w:rsidRPr="000D3545">
        <w:rPr>
          <w:rFonts w:ascii="Arial" w:eastAsia="Calibri" w:hAnsi="Arial" w:cs="Arial"/>
          <w:spacing w:val="1"/>
          <w:w w:val="101"/>
          <w:position w:val="1"/>
          <w:sz w:val="24"/>
          <w:szCs w:val="24"/>
        </w:rPr>
        <w:t>i</w:t>
      </w:r>
      <w:r w:rsidRPr="000D3545">
        <w:rPr>
          <w:rFonts w:ascii="Arial" w:eastAsia="Calibri" w:hAnsi="Arial" w:cs="Arial"/>
          <w:w w:val="101"/>
          <w:position w:val="1"/>
          <w:sz w:val="24"/>
          <w:szCs w:val="24"/>
        </w:rPr>
        <w:t>n</w:t>
      </w:r>
      <w:r w:rsidRPr="000D3545">
        <w:rPr>
          <w:rFonts w:ascii="Arial" w:eastAsia="Calibri" w:hAnsi="Arial" w:cs="Arial"/>
          <w:spacing w:val="1"/>
          <w:w w:val="101"/>
          <w:position w:val="1"/>
          <w:sz w:val="24"/>
          <w:szCs w:val="24"/>
        </w:rPr>
        <w:t>si</w:t>
      </w:r>
      <w:r w:rsidRPr="000D3545">
        <w:rPr>
          <w:rFonts w:ascii="Arial" w:eastAsia="Calibri" w:hAnsi="Arial" w:cs="Arial"/>
          <w:spacing w:val="-6"/>
          <w:w w:val="101"/>
          <w:position w:val="1"/>
          <w:sz w:val="24"/>
          <w:szCs w:val="24"/>
        </w:rPr>
        <w:t>y</w:t>
      </w:r>
      <w:r w:rsidRPr="000D3545">
        <w:rPr>
          <w:rFonts w:ascii="Arial" w:eastAsia="Calibri" w:hAnsi="Arial" w:cs="Arial"/>
          <w:w w:val="101"/>
          <w:position w:val="1"/>
          <w:sz w:val="24"/>
          <w:szCs w:val="24"/>
        </w:rPr>
        <w:t>e</w:t>
      </w:r>
      <w:r w:rsidRPr="000D3545">
        <w:rPr>
          <w:rFonts w:ascii="Arial" w:eastAsia="Calibri" w:hAnsi="Arial" w:cs="Arial"/>
          <w:spacing w:val="-3"/>
          <w:w w:val="101"/>
          <w:position w:val="1"/>
          <w:sz w:val="24"/>
          <w:szCs w:val="24"/>
        </w:rPr>
        <w:t>t</w:t>
      </w:r>
      <w:r w:rsidRPr="000D3545">
        <w:rPr>
          <w:rFonts w:ascii="Arial" w:eastAsia="Calibri" w:hAnsi="Arial" w:cs="Arial"/>
          <w:w w:val="101"/>
          <w:position w:val="1"/>
          <w:sz w:val="24"/>
          <w:szCs w:val="24"/>
        </w:rPr>
        <w:t>e</w:t>
      </w:r>
      <w:r w:rsidRPr="000D3545">
        <w:rPr>
          <w:rFonts w:ascii="Arial" w:eastAsia="Calibri" w:hAnsi="Arial" w:cs="Arial"/>
          <w:sz w:val="24"/>
          <w:szCs w:val="24"/>
        </w:rPr>
        <w:t xml:space="preserve"> du</w:t>
      </w:r>
      <w:r w:rsidRPr="000D3545">
        <w:rPr>
          <w:rFonts w:ascii="Arial" w:eastAsia="Calibri" w:hAnsi="Arial" w:cs="Arial"/>
          <w:spacing w:val="-1"/>
          <w:sz w:val="24"/>
          <w:szCs w:val="24"/>
        </w:rPr>
        <w:t>yar</w:t>
      </w:r>
      <w:r w:rsidRPr="000D3545">
        <w:rPr>
          <w:rFonts w:ascii="Arial" w:eastAsia="Calibri" w:hAnsi="Arial" w:cs="Arial"/>
          <w:spacing w:val="1"/>
          <w:sz w:val="24"/>
          <w:szCs w:val="24"/>
        </w:rPr>
        <w:t>l</w:t>
      </w:r>
      <w:r w:rsidRPr="000D3545">
        <w:rPr>
          <w:rFonts w:ascii="Arial" w:eastAsia="Calibri" w:hAnsi="Arial" w:cs="Arial"/>
          <w:sz w:val="24"/>
          <w:szCs w:val="24"/>
        </w:rPr>
        <w:t>ı</w:t>
      </w:r>
      <w:r w:rsidRPr="000D3545">
        <w:rPr>
          <w:rFonts w:ascii="Arial" w:eastAsia="Calibri" w:hAnsi="Arial" w:cs="Arial"/>
          <w:w w:val="101"/>
          <w:sz w:val="24"/>
          <w:szCs w:val="24"/>
        </w:rPr>
        <w:t xml:space="preserve"> biçimde </w:t>
      </w:r>
      <w:r w:rsidRPr="000D3545">
        <w:rPr>
          <w:rFonts w:ascii="Arial" w:eastAsia="Calibri" w:hAnsi="Arial" w:cs="Arial"/>
          <w:spacing w:val="1"/>
          <w:w w:val="101"/>
          <w:sz w:val="24"/>
          <w:szCs w:val="24"/>
        </w:rPr>
        <w:t>t</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s</w:t>
      </w:r>
      <w:r w:rsidRPr="000D3545">
        <w:rPr>
          <w:rFonts w:ascii="Arial" w:eastAsia="Calibri" w:hAnsi="Arial" w:cs="Arial"/>
          <w:spacing w:val="-1"/>
          <w:w w:val="101"/>
          <w:sz w:val="24"/>
          <w:szCs w:val="24"/>
        </w:rPr>
        <w:t>ar</w:t>
      </w:r>
      <w:r w:rsidRPr="000D3545">
        <w:rPr>
          <w:rFonts w:ascii="Arial" w:eastAsia="Calibri" w:hAnsi="Arial" w:cs="Arial"/>
          <w:spacing w:val="1"/>
          <w:w w:val="101"/>
          <w:sz w:val="24"/>
          <w:szCs w:val="24"/>
        </w:rPr>
        <w:t>l</w:t>
      </w:r>
      <w:r w:rsidRPr="000D3545">
        <w:rPr>
          <w:rFonts w:ascii="Arial" w:eastAsia="Calibri" w:hAnsi="Arial" w:cs="Arial"/>
          <w:spacing w:val="-6"/>
          <w:w w:val="101"/>
          <w:sz w:val="24"/>
          <w:szCs w:val="24"/>
        </w:rPr>
        <w:t>a</w:t>
      </w:r>
      <w:r w:rsidRPr="000D3545">
        <w:rPr>
          <w:rFonts w:ascii="Arial" w:eastAsia="Calibri" w:hAnsi="Arial" w:cs="Arial"/>
          <w:w w:val="101"/>
          <w:sz w:val="24"/>
          <w:szCs w:val="24"/>
        </w:rPr>
        <w:t>mak</w:t>
      </w:r>
    </w:p>
    <w:p w14:paraId="7AB1758A" w14:textId="7B9F99A7" w:rsidR="00922AA7" w:rsidRPr="000D3545" w:rsidRDefault="00922AA7" w:rsidP="00922AA7">
      <w:pPr>
        <w:pStyle w:val="Standard"/>
        <w:spacing w:before="240" w:line="360" w:lineRule="auto"/>
        <w:ind w:left="743" w:hanging="726"/>
        <w:jc w:val="both"/>
        <w:rPr>
          <w:rFonts w:ascii="Arial" w:eastAsia="Calibri" w:hAnsi="Arial" w:cs="Arial"/>
          <w:spacing w:val="-5"/>
          <w:w w:val="101"/>
          <w:sz w:val="24"/>
          <w:szCs w:val="24"/>
        </w:rPr>
      </w:pPr>
      <w:r w:rsidRPr="000D3545">
        <w:rPr>
          <w:rFonts w:ascii="Arial" w:eastAsia="Calibri" w:hAnsi="Arial" w:cs="Arial"/>
          <w:w w:val="101"/>
          <w:sz w:val="24"/>
          <w:szCs w:val="24"/>
        </w:rPr>
        <w:t xml:space="preserve">6.2.2. </w:t>
      </w:r>
      <w:r w:rsidRPr="000D3545">
        <w:rPr>
          <w:rFonts w:ascii="Arial" w:eastAsia="Calibri" w:hAnsi="Arial" w:cs="Arial"/>
          <w:spacing w:val="1"/>
          <w:w w:val="101"/>
          <w:position w:val="1"/>
          <w:sz w:val="24"/>
          <w:szCs w:val="24"/>
        </w:rPr>
        <w:t>K</w:t>
      </w:r>
      <w:r w:rsidRPr="000D3545">
        <w:rPr>
          <w:rFonts w:ascii="Arial" w:eastAsia="Calibri" w:hAnsi="Arial" w:cs="Arial"/>
          <w:w w:val="101"/>
          <w:position w:val="1"/>
          <w:sz w:val="24"/>
          <w:szCs w:val="24"/>
        </w:rPr>
        <w:t>e</w:t>
      </w:r>
      <w:r w:rsidRPr="000D3545">
        <w:rPr>
          <w:rFonts w:ascii="Arial" w:eastAsia="Calibri" w:hAnsi="Arial" w:cs="Arial"/>
          <w:spacing w:val="-5"/>
          <w:w w:val="101"/>
          <w:position w:val="1"/>
          <w:sz w:val="24"/>
          <w:szCs w:val="24"/>
        </w:rPr>
        <w:t>n</w:t>
      </w:r>
      <w:r w:rsidRPr="000D3545">
        <w:rPr>
          <w:rFonts w:ascii="Arial" w:eastAsia="Calibri" w:hAnsi="Arial" w:cs="Arial"/>
          <w:spacing w:val="1"/>
          <w:w w:val="101"/>
          <w:position w:val="1"/>
          <w:sz w:val="24"/>
          <w:szCs w:val="24"/>
        </w:rPr>
        <w:t>ts</w:t>
      </w:r>
      <w:r w:rsidRPr="000D3545">
        <w:rPr>
          <w:rFonts w:ascii="Arial" w:eastAsia="Calibri" w:hAnsi="Arial" w:cs="Arial"/>
          <w:spacing w:val="-4"/>
          <w:w w:val="101"/>
          <w:position w:val="1"/>
          <w:sz w:val="24"/>
          <w:szCs w:val="24"/>
        </w:rPr>
        <w:t>e</w:t>
      </w:r>
      <w:r w:rsidRPr="000D3545">
        <w:rPr>
          <w:rFonts w:ascii="Arial" w:eastAsia="Calibri" w:hAnsi="Arial" w:cs="Arial"/>
          <w:w w:val="101"/>
          <w:position w:val="1"/>
          <w:sz w:val="24"/>
          <w:szCs w:val="24"/>
        </w:rPr>
        <w:t>l</w:t>
      </w:r>
      <w:r w:rsidRPr="000D3545">
        <w:rPr>
          <w:rFonts w:ascii="Arial" w:eastAsia="Calibri" w:hAnsi="Arial" w:cs="Arial"/>
          <w:sz w:val="24"/>
          <w:szCs w:val="24"/>
        </w:rPr>
        <w:t xml:space="preserve"> p</w:t>
      </w:r>
      <w:r w:rsidRPr="000D3545">
        <w:rPr>
          <w:rFonts w:ascii="Arial" w:eastAsia="Calibri" w:hAnsi="Arial" w:cs="Arial"/>
          <w:spacing w:val="1"/>
          <w:sz w:val="24"/>
          <w:szCs w:val="24"/>
        </w:rPr>
        <w:t>l</w:t>
      </w:r>
      <w:r w:rsidRPr="000D3545">
        <w:rPr>
          <w:rFonts w:ascii="Arial" w:eastAsia="Calibri" w:hAnsi="Arial" w:cs="Arial"/>
          <w:spacing w:val="-1"/>
          <w:sz w:val="24"/>
          <w:szCs w:val="24"/>
        </w:rPr>
        <w:t>a</w:t>
      </w:r>
      <w:r w:rsidRPr="000D3545">
        <w:rPr>
          <w:rFonts w:ascii="Arial" w:eastAsia="Calibri" w:hAnsi="Arial" w:cs="Arial"/>
          <w:sz w:val="24"/>
          <w:szCs w:val="24"/>
        </w:rPr>
        <w:t>n</w:t>
      </w:r>
      <w:r w:rsidRPr="000D3545">
        <w:rPr>
          <w:rFonts w:ascii="Arial" w:eastAsia="Calibri" w:hAnsi="Arial" w:cs="Arial"/>
          <w:spacing w:val="1"/>
          <w:sz w:val="24"/>
          <w:szCs w:val="24"/>
        </w:rPr>
        <w:t>l</w:t>
      </w:r>
      <w:r w:rsidRPr="000D3545">
        <w:rPr>
          <w:rFonts w:ascii="Arial" w:eastAsia="Calibri" w:hAnsi="Arial" w:cs="Arial"/>
          <w:spacing w:val="-6"/>
          <w:sz w:val="24"/>
          <w:szCs w:val="24"/>
        </w:rPr>
        <w:t>a</w:t>
      </w:r>
      <w:r w:rsidRPr="000D3545">
        <w:rPr>
          <w:rFonts w:ascii="Arial" w:eastAsia="Calibri" w:hAnsi="Arial" w:cs="Arial"/>
          <w:spacing w:val="-2"/>
          <w:sz w:val="24"/>
          <w:szCs w:val="24"/>
        </w:rPr>
        <w:t>m</w:t>
      </w:r>
      <w:r w:rsidRPr="000D3545">
        <w:rPr>
          <w:rFonts w:ascii="Arial" w:eastAsia="Calibri" w:hAnsi="Arial" w:cs="Arial"/>
          <w:spacing w:val="-1"/>
          <w:sz w:val="24"/>
          <w:szCs w:val="24"/>
        </w:rPr>
        <w:t>a</w:t>
      </w:r>
      <w:r w:rsidRPr="000D3545">
        <w:rPr>
          <w:rFonts w:ascii="Arial" w:eastAsia="Calibri" w:hAnsi="Arial" w:cs="Arial"/>
          <w:sz w:val="24"/>
          <w:szCs w:val="24"/>
        </w:rPr>
        <w:t>,</w:t>
      </w:r>
      <w:r w:rsidRPr="000D3545">
        <w:rPr>
          <w:rFonts w:ascii="Arial" w:eastAsia="Calibri" w:hAnsi="Arial" w:cs="Arial"/>
          <w:spacing w:val="7"/>
          <w:sz w:val="24"/>
          <w:szCs w:val="24"/>
        </w:rPr>
        <w:t xml:space="preserve"> </w:t>
      </w:r>
      <w:r w:rsidRPr="000D3545">
        <w:rPr>
          <w:rFonts w:ascii="Arial" w:eastAsia="Calibri" w:hAnsi="Arial" w:cs="Arial"/>
          <w:spacing w:val="1"/>
          <w:w w:val="101"/>
          <w:sz w:val="24"/>
          <w:szCs w:val="24"/>
        </w:rPr>
        <w:t>t</w:t>
      </w:r>
      <w:r w:rsidRPr="000D3545">
        <w:rPr>
          <w:rFonts w:ascii="Arial" w:eastAsia="Calibri" w:hAnsi="Arial" w:cs="Arial"/>
          <w:spacing w:val="-5"/>
          <w:w w:val="101"/>
          <w:sz w:val="24"/>
          <w:szCs w:val="24"/>
        </w:rPr>
        <w:t>o</w:t>
      </w:r>
      <w:r w:rsidRPr="000D3545">
        <w:rPr>
          <w:rFonts w:ascii="Arial" w:eastAsia="Calibri" w:hAnsi="Arial" w:cs="Arial"/>
          <w:w w:val="101"/>
          <w:sz w:val="24"/>
          <w:szCs w:val="24"/>
        </w:rPr>
        <w:t>p</w:t>
      </w:r>
      <w:r w:rsidRPr="000D3545">
        <w:rPr>
          <w:rFonts w:ascii="Arial" w:eastAsia="Calibri" w:hAnsi="Arial" w:cs="Arial"/>
          <w:spacing w:val="1"/>
          <w:w w:val="101"/>
          <w:sz w:val="24"/>
          <w:szCs w:val="24"/>
        </w:rPr>
        <w:t>l</w:t>
      </w:r>
      <w:r w:rsidRPr="000D3545">
        <w:rPr>
          <w:rFonts w:ascii="Arial" w:eastAsia="Calibri" w:hAnsi="Arial" w:cs="Arial"/>
          <w:w w:val="101"/>
          <w:sz w:val="24"/>
          <w:szCs w:val="24"/>
        </w:rPr>
        <w:t xml:space="preserve">u </w:t>
      </w:r>
      <w:r w:rsidRPr="000D3545">
        <w:rPr>
          <w:rFonts w:ascii="Arial" w:eastAsia="Calibri" w:hAnsi="Arial" w:cs="Arial"/>
          <w:spacing w:val="-1"/>
          <w:sz w:val="24"/>
          <w:szCs w:val="24"/>
        </w:rPr>
        <w:t>k</w:t>
      </w:r>
      <w:r w:rsidRPr="000D3545">
        <w:rPr>
          <w:rFonts w:ascii="Arial" w:eastAsia="Calibri" w:hAnsi="Arial" w:cs="Arial"/>
          <w:sz w:val="24"/>
          <w:szCs w:val="24"/>
        </w:rPr>
        <w:t>onut</w:t>
      </w:r>
      <w:r w:rsidRPr="000D3545">
        <w:rPr>
          <w:rFonts w:ascii="Arial" w:eastAsia="Calibri" w:hAnsi="Arial" w:cs="Arial"/>
          <w:spacing w:val="3"/>
          <w:sz w:val="24"/>
          <w:szCs w:val="24"/>
        </w:rPr>
        <w:t xml:space="preserve"> </w:t>
      </w:r>
      <w:r w:rsidRPr="000D3545">
        <w:rPr>
          <w:rFonts w:ascii="Arial" w:eastAsia="Calibri" w:hAnsi="Arial" w:cs="Arial"/>
          <w:spacing w:val="-1"/>
          <w:sz w:val="24"/>
          <w:szCs w:val="24"/>
        </w:rPr>
        <w:t>a</w:t>
      </w:r>
      <w:r w:rsidRPr="000D3545">
        <w:rPr>
          <w:rFonts w:ascii="Arial" w:eastAsia="Calibri" w:hAnsi="Arial" w:cs="Arial"/>
          <w:spacing w:val="1"/>
          <w:sz w:val="24"/>
          <w:szCs w:val="24"/>
        </w:rPr>
        <w:t>l</w:t>
      </w:r>
      <w:r w:rsidRPr="000D3545">
        <w:rPr>
          <w:rFonts w:ascii="Arial" w:eastAsia="Calibri" w:hAnsi="Arial" w:cs="Arial"/>
          <w:spacing w:val="-6"/>
          <w:sz w:val="24"/>
          <w:szCs w:val="24"/>
        </w:rPr>
        <w:t>a</w:t>
      </w:r>
      <w:r w:rsidRPr="000D3545">
        <w:rPr>
          <w:rFonts w:ascii="Arial" w:eastAsia="Calibri" w:hAnsi="Arial" w:cs="Arial"/>
          <w:sz w:val="24"/>
          <w:szCs w:val="24"/>
        </w:rPr>
        <w:t>nı</w:t>
      </w:r>
      <w:r w:rsidRPr="000D3545">
        <w:rPr>
          <w:rFonts w:ascii="Arial" w:eastAsia="Calibri" w:hAnsi="Arial" w:cs="Arial"/>
          <w:spacing w:val="2"/>
          <w:sz w:val="24"/>
          <w:szCs w:val="24"/>
        </w:rPr>
        <w:t xml:space="preserve"> </w:t>
      </w:r>
      <w:r w:rsidRPr="000D3545">
        <w:rPr>
          <w:rFonts w:ascii="Arial" w:eastAsia="Calibri" w:hAnsi="Arial" w:cs="Arial"/>
          <w:spacing w:val="-1"/>
          <w:w w:val="101"/>
          <w:sz w:val="24"/>
          <w:szCs w:val="24"/>
        </w:rPr>
        <w:t>v</w:t>
      </w:r>
      <w:r w:rsidRPr="000D3545">
        <w:rPr>
          <w:rFonts w:ascii="Arial" w:eastAsia="Calibri" w:hAnsi="Arial" w:cs="Arial"/>
          <w:w w:val="101"/>
          <w:sz w:val="24"/>
          <w:szCs w:val="24"/>
        </w:rPr>
        <w:t xml:space="preserve">e </w:t>
      </w:r>
      <w:r w:rsidRPr="000D3545">
        <w:rPr>
          <w:rFonts w:ascii="Arial" w:eastAsia="Calibri" w:hAnsi="Arial" w:cs="Arial"/>
          <w:spacing w:val="-1"/>
          <w:sz w:val="24"/>
          <w:szCs w:val="24"/>
        </w:rPr>
        <w:t>k</w:t>
      </w:r>
      <w:r w:rsidRPr="000D3545">
        <w:rPr>
          <w:rFonts w:ascii="Arial" w:eastAsia="Calibri" w:hAnsi="Arial" w:cs="Arial"/>
          <w:sz w:val="24"/>
          <w:szCs w:val="24"/>
        </w:rPr>
        <w:t>en</w:t>
      </w:r>
      <w:r w:rsidRPr="000D3545">
        <w:rPr>
          <w:rFonts w:ascii="Arial" w:eastAsia="Calibri" w:hAnsi="Arial" w:cs="Arial"/>
          <w:spacing w:val="1"/>
          <w:sz w:val="24"/>
          <w:szCs w:val="24"/>
        </w:rPr>
        <w:t>t</w:t>
      </w:r>
      <w:r w:rsidRPr="000D3545">
        <w:rPr>
          <w:rFonts w:ascii="Arial" w:eastAsia="Calibri" w:hAnsi="Arial" w:cs="Arial"/>
          <w:spacing w:val="-4"/>
          <w:sz w:val="24"/>
          <w:szCs w:val="24"/>
        </w:rPr>
        <w:t>s</w:t>
      </w:r>
      <w:r w:rsidRPr="000D3545">
        <w:rPr>
          <w:rFonts w:ascii="Arial" w:eastAsia="Calibri" w:hAnsi="Arial" w:cs="Arial"/>
          <w:sz w:val="24"/>
          <w:szCs w:val="24"/>
        </w:rPr>
        <w:t>el</w:t>
      </w:r>
      <w:r w:rsidRPr="000D3545">
        <w:rPr>
          <w:rFonts w:ascii="Arial" w:eastAsia="Calibri" w:hAnsi="Arial" w:cs="Arial"/>
          <w:spacing w:val="4"/>
          <w:sz w:val="24"/>
          <w:szCs w:val="24"/>
        </w:rPr>
        <w:t xml:space="preserve"> </w:t>
      </w:r>
      <w:r w:rsidRPr="000D3545">
        <w:rPr>
          <w:rFonts w:ascii="Arial" w:eastAsia="Calibri" w:hAnsi="Arial" w:cs="Arial"/>
          <w:w w:val="101"/>
          <w:sz w:val="24"/>
          <w:szCs w:val="24"/>
        </w:rPr>
        <w:t>dö</w:t>
      </w:r>
      <w:r w:rsidRPr="000D3545">
        <w:rPr>
          <w:rFonts w:ascii="Arial" w:eastAsia="Calibri" w:hAnsi="Arial" w:cs="Arial"/>
          <w:spacing w:val="-5"/>
          <w:w w:val="101"/>
          <w:sz w:val="24"/>
          <w:szCs w:val="24"/>
        </w:rPr>
        <w:t>n</w:t>
      </w:r>
      <w:r w:rsidRPr="000D3545">
        <w:rPr>
          <w:rFonts w:ascii="Arial" w:eastAsia="Calibri" w:hAnsi="Arial" w:cs="Arial"/>
          <w:w w:val="101"/>
          <w:sz w:val="24"/>
          <w:szCs w:val="24"/>
        </w:rPr>
        <w:t>ü</w:t>
      </w:r>
      <w:r w:rsidRPr="000D3545">
        <w:rPr>
          <w:rFonts w:ascii="Arial" w:eastAsia="Calibri" w:hAnsi="Arial" w:cs="Arial"/>
          <w:spacing w:val="1"/>
          <w:w w:val="101"/>
          <w:sz w:val="24"/>
          <w:szCs w:val="24"/>
        </w:rPr>
        <w:t>ş</w:t>
      </w:r>
      <w:r w:rsidRPr="000D3545">
        <w:rPr>
          <w:rFonts w:ascii="Arial" w:eastAsia="Calibri" w:hAnsi="Arial" w:cs="Arial"/>
          <w:w w:val="101"/>
          <w:sz w:val="24"/>
          <w:szCs w:val="24"/>
        </w:rPr>
        <w:t>üm p</w:t>
      </w:r>
      <w:r w:rsidRPr="000D3545">
        <w:rPr>
          <w:rFonts w:ascii="Arial" w:eastAsia="Calibri" w:hAnsi="Arial" w:cs="Arial"/>
          <w:spacing w:val="-1"/>
          <w:w w:val="101"/>
          <w:sz w:val="24"/>
          <w:szCs w:val="24"/>
        </w:rPr>
        <w:t>r</w:t>
      </w:r>
      <w:r w:rsidRPr="000D3545">
        <w:rPr>
          <w:rFonts w:ascii="Arial" w:eastAsia="Calibri" w:hAnsi="Arial" w:cs="Arial"/>
          <w:w w:val="101"/>
          <w:sz w:val="24"/>
          <w:szCs w:val="24"/>
        </w:rPr>
        <w:t>oje</w:t>
      </w:r>
      <w:r w:rsidRPr="000D3545">
        <w:rPr>
          <w:rFonts w:ascii="Arial" w:eastAsia="Calibri" w:hAnsi="Arial" w:cs="Arial"/>
          <w:spacing w:val="-3"/>
          <w:w w:val="101"/>
          <w:sz w:val="24"/>
          <w:szCs w:val="24"/>
        </w:rPr>
        <w:t>l</w:t>
      </w:r>
      <w:r w:rsidRPr="000D3545">
        <w:rPr>
          <w:rFonts w:ascii="Arial" w:eastAsia="Calibri" w:hAnsi="Arial" w:cs="Arial"/>
          <w:w w:val="101"/>
          <w:sz w:val="24"/>
          <w:szCs w:val="24"/>
        </w:rPr>
        <w:t>e</w:t>
      </w:r>
      <w:r w:rsidRPr="000D3545">
        <w:rPr>
          <w:rFonts w:ascii="Arial" w:eastAsia="Calibri" w:hAnsi="Arial" w:cs="Arial"/>
          <w:spacing w:val="-1"/>
          <w:w w:val="101"/>
          <w:sz w:val="24"/>
          <w:szCs w:val="24"/>
        </w:rPr>
        <w:t>r</w:t>
      </w:r>
      <w:r w:rsidRPr="000D3545">
        <w:rPr>
          <w:rFonts w:ascii="Arial" w:eastAsia="Calibri" w:hAnsi="Arial" w:cs="Arial"/>
          <w:spacing w:val="1"/>
          <w:w w:val="101"/>
          <w:sz w:val="24"/>
          <w:szCs w:val="24"/>
        </w:rPr>
        <w:t>i</w:t>
      </w:r>
      <w:r w:rsidRPr="000D3545">
        <w:rPr>
          <w:rFonts w:ascii="Arial" w:eastAsia="Calibri" w:hAnsi="Arial" w:cs="Arial"/>
          <w:spacing w:val="-5"/>
          <w:w w:val="101"/>
          <w:sz w:val="24"/>
          <w:szCs w:val="24"/>
        </w:rPr>
        <w:t>n</w:t>
      </w:r>
      <w:r w:rsidRPr="000D3545">
        <w:rPr>
          <w:rFonts w:ascii="Arial" w:eastAsia="Calibri" w:hAnsi="Arial" w:cs="Arial"/>
          <w:spacing w:val="1"/>
          <w:w w:val="101"/>
          <w:sz w:val="24"/>
          <w:szCs w:val="24"/>
        </w:rPr>
        <w:t>i</w:t>
      </w:r>
      <w:r w:rsidRPr="000D3545">
        <w:rPr>
          <w:rFonts w:ascii="Arial" w:eastAsia="Calibri" w:hAnsi="Arial" w:cs="Arial"/>
          <w:w w:val="101"/>
          <w:sz w:val="24"/>
          <w:szCs w:val="24"/>
        </w:rPr>
        <w:t xml:space="preserve">n </w:t>
      </w:r>
      <w:r w:rsidRPr="000D3545">
        <w:rPr>
          <w:rFonts w:ascii="Arial" w:eastAsia="Calibri" w:hAnsi="Arial" w:cs="Arial"/>
          <w:spacing w:val="-1"/>
          <w:w w:val="101"/>
          <w:sz w:val="24"/>
          <w:szCs w:val="24"/>
        </w:rPr>
        <w:t>ya</w:t>
      </w:r>
      <w:r w:rsidRPr="000D3545">
        <w:rPr>
          <w:rFonts w:ascii="Arial" w:eastAsia="Calibri" w:hAnsi="Arial" w:cs="Arial"/>
          <w:w w:val="101"/>
          <w:sz w:val="24"/>
          <w:szCs w:val="24"/>
        </w:rPr>
        <w:t>p</w:t>
      </w:r>
      <w:r w:rsidRPr="000D3545">
        <w:rPr>
          <w:rFonts w:ascii="Arial" w:eastAsia="Calibri" w:hAnsi="Arial" w:cs="Arial"/>
          <w:spacing w:val="1"/>
          <w:w w:val="101"/>
          <w:sz w:val="24"/>
          <w:szCs w:val="24"/>
        </w:rPr>
        <w:t>ı</w:t>
      </w:r>
      <w:r w:rsidRPr="000D3545">
        <w:rPr>
          <w:rFonts w:ascii="Arial" w:eastAsia="Calibri" w:hAnsi="Arial" w:cs="Arial"/>
          <w:spacing w:val="-2"/>
          <w:w w:val="101"/>
          <w:sz w:val="24"/>
          <w:szCs w:val="24"/>
        </w:rPr>
        <w:t>m</w:t>
      </w:r>
      <w:r w:rsidRPr="000D3545">
        <w:rPr>
          <w:rFonts w:ascii="Arial" w:eastAsia="Calibri" w:hAnsi="Arial" w:cs="Arial"/>
          <w:spacing w:val="-3"/>
          <w:w w:val="101"/>
          <w:sz w:val="24"/>
          <w:szCs w:val="24"/>
        </w:rPr>
        <w:t>ı</w:t>
      </w:r>
      <w:r w:rsidRPr="000D3545">
        <w:rPr>
          <w:rFonts w:ascii="Arial" w:eastAsia="Calibri" w:hAnsi="Arial" w:cs="Arial"/>
          <w:w w:val="101"/>
          <w:sz w:val="24"/>
          <w:szCs w:val="24"/>
        </w:rPr>
        <w:t xml:space="preserve">nda </w:t>
      </w:r>
      <w:r w:rsidRPr="000D3545">
        <w:rPr>
          <w:rFonts w:ascii="Arial" w:eastAsia="Calibri" w:hAnsi="Arial" w:cs="Arial"/>
          <w:sz w:val="24"/>
          <w:szCs w:val="24"/>
        </w:rPr>
        <w:t>c</w:t>
      </w:r>
      <w:r w:rsidRPr="000D3545">
        <w:rPr>
          <w:rFonts w:ascii="Arial" w:eastAsia="Calibri" w:hAnsi="Arial" w:cs="Arial"/>
          <w:spacing w:val="1"/>
          <w:sz w:val="24"/>
          <w:szCs w:val="24"/>
        </w:rPr>
        <w:t>i</w:t>
      </w:r>
      <w:r w:rsidRPr="000D3545">
        <w:rPr>
          <w:rFonts w:ascii="Arial" w:eastAsia="Calibri" w:hAnsi="Arial" w:cs="Arial"/>
          <w:sz w:val="24"/>
          <w:szCs w:val="24"/>
        </w:rPr>
        <w:t>n</w:t>
      </w:r>
      <w:r w:rsidRPr="000D3545">
        <w:rPr>
          <w:rFonts w:ascii="Arial" w:eastAsia="Calibri" w:hAnsi="Arial" w:cs="Arial"/>
          <w:spacing w:val="-4"/>
          <w:sz w:val="24"/>
          <w:szCs w:val="24"/>
        </w:rPr>
        <w:t>s</w:t>
      </w:r>
      <w:r w:rsidRPr="000D3545">
        <w:rPr>
          <w:rFonts w:ascii="Arial" w:eastAsia="Calibri" w:hAnsi="Arial" w:cs="Arial"/>
          <w:spacing w:val="1"/>
          <w:sz w:val="24"/>
          <w:szCs w:val="24"/>
        </w:rPr>
        <w:t>i</w:t>
      </w:r>
      <w:r w:rsidRPr="000D3545">
        <w:rPr>
          <w:rFonts w:ascii="Arial" w:eastAsia="Calibri" w:hAnsi="Arial" w:cs="Arial"/>
          <w:spacing w:val="-1"/>
          <w:sz w:val="24"/>
          <w:szCs w:val="24"/>
        </w:rPr>
        <w:t>y</w:t>
      </w:r>
      <w:r w:rsidRPr="000D3545">
        <w:rPr>
          <w:rFonts w:ascii="Arial" w:eastAsia="Calibri" w:hAnsi="Arial" w:cs="Arial"/>
          <w:sz w:val="24"/>
          <w:szCs w:val="24"/>
        </w:rPr>
        <w:t>e</w:t>
      </w:r>
      <w:r w:rsidRPr="000D3545">
        <w:rPr>
          <w:rFonts w:ascii="Arial" w:eastAsia="Calibri" w:hAnsi="Arial" w:cs="Arial"/>
          <w:spacing w:val="-3"/>
          <w:sz w:val="24"/>
          <w:szCs w:val="24"/>
        </w:rPr>
        <w:t>t</w:t>
      </w:r>
      <w:r w:rsidRPr="000D3545">
        <w:rPr>
          <w:rFonts w:ascii="Arial" w:eastAsia="Calibri" w:hAnsi="Arial" w:cs="Arial"/>
          <w:sz w:val="24"/>
          <w:szCs w:val="24"/>
        </w:rPr>
        <w:t>e</w:t>
      </w:r>
      <w:r w:rsidRPr="000D3545">
        <w:rPr>
          <w:rFonts w:ascii="Arial" w:eastAsia="Calibri" w:hAnsi="Arial" w:cs="Arial"/>
          <w:spacing w:val="4"/>
          <w:sz w:val="24"/>
          <w:szCs w:val="24"/>
        </w:rPr>
        <w:t xml:space="preserve"> </w:t>
      </w:r>
      <w:r w:rsidRPr="000D3545">
        <w:rPr>
          <w:rFonts w:ascii="Arial" w:eastAsia="Calibri" w:hAnsi="Arial" w:cs="Arial"/>
          <w:w w:val="101"/>
          <w:sz w:val="24"/>
          <w:szCs w:val="24"/>
        </w:rPr>
        <w:t>du</w:t>
      </w:r>
      <w:r w:rsidRPr="000D3545">
        <w:rPr>
          <w:rFonts w:ascii="Arial" w:eastAsia="Calibri" w:hAnsi="Arial" w:cs="Arial"/>
          <w:spacing w:val="-1"/>
          <w:w w:val="101"/>
          <w:sz w:val="24"/>
          <w:szCs w:val="24"/>
        </w:rPr>
        <w:t>yar</w:t>
      </w:r>
      <w:r w:rsidRPr="000D3545">
        <w:rPr>
          <w:rFonts w:ascii="Arial" w:eastAsia="Calibri" w:hAnsi="Arial" w:cs="Arial"/>
          <w:spacing w:val="-3"/>
          <w:w w:val="101"/>
          <w:sz w:val="24"/>
          <w:szCs w:val="24"/>
        </w:rPr>
        <w:t>l</w:t>
      </w:r>
      <w:r w:rsidRPr="000D3545">
        <w:rPr>
          <w:rFonts w:ascii="Arial" w:eastAsia="Calibri" w:hAnsi="Arial" w:cs="Arial"/>
          <w:w w:val="101"/>
          <w:sz w:val="24"/>
          <w:szCs w:val="24"/>
        </w:rPr>
        <w:t xml:space="preserve">ı </w:t>
      </w:r>
      <w:r w:rsidRPr="000D3545">
        <w:rPr>
          <w:rFonts w:ascii="Arial" w:eastAsia="Calibri" w:hAnsi="Arial" w:cs="Arial"/>
          <w:sz w:val="24"/>
          <w:szCs w:val="24"/>
        </w:rPr>
        <w:t>b</w:t>
      </w:r>
      <w:r w:rsidRPr="000D3545">
        <w:rPr>
          <w:rFonts w:ascii="Arial" w:eastAsia="Calibri" w:hAnsi="Arial" w:cs="Arial"/>
          <w:spacing w:val="1"/>
          <w:sz w:val="24"/>
          <w:szCs w:val="24"/>
        </w:rPr>
        <w:t>i</w:t>
      </w:r>
      <w:r w:rsidRPr="000D3545">
        <w:rPr>
          <w:rFonts w:ascii="Arial" w:eastAsia="Calibri" w:hAnsi="Arial" w:cs="Arial"/>
          <w:sz w:val="24"/>
          <w:szCs w:val="24"/>
        </w:rPr>
        <w:t>r</w:t>
      </w:r>
      <w:r w:rsidRPr="000D3545">
        <w:rPr>
          <w:rFonts w:ascii="Arial" w:eastAsia="Calibri" w:hAnsi="Arial" w:cs="Arial"/>
          <w:spacing w:val="3"/>
          <w:sz w:val="24"/>
          <w:szCs w:val="24"/>
        </w:rPr>
        <w:t xml:space="preserve"> </w:t>
      </w:r>
      <w:r w:rsidRPr="000D3545">
        <w:rPr>
          <w:rFonts w:ascii="Arial" w:eastAsia="Calibri" w:hAnsi="Arial" w:cs="Arial"/>
          <w:spacing w:val="-1"/>
          <w:w w:val="101"/>
          <w:sz w:val="24"/>
          <w:szCs w:val="24"/>
        </w:rPr>
        <w:t>ya</w:t>
      </w:r>
      <w:r w:rsidRPr="000D3545">
        <w:rPr>
          <w:rFonts w:ascii="Arial" w:eastAsia="Calibri" w:hAnsi="Arial" w:cs="Arial"/>
          <w:spacing w:val="-6"/>
          <w:w w:val="101"/>
          <w:sz w:val="24"/>
          <w:szCs w:val="24"/>
        </w:rPr>
        <w:t>k</w:t>
      </w:r>
      <w:r w:rsidRPr="000D3545">
        <w:rPr>
          <w:rFonts w:ascii="Arial" w:eastAsia="Calibri" w:hAnsi="Arial" w:cs="Arial"/>
          <w:spacing w:val="1"/>
          <w:w w:val="101"/>
          <w:sz w:val="24"/>
          <w:szCs w:val="24"/>
        </w:rPr>
        <w:t>l</w:t>
      </w:r>
      <w:r w:rsidRPr="000D3545">
        <w:rPr>
          <w:rFonts w:ascii="Arial" w:eastAsia="Calibri" w:hAnsi="Arial" w:cs="Arial"/>
          <w:spacing w:val="-1"/>
          <w:w w:val="101"/>
          <w:sz w:val="24"/>
          <w:szCs w:val="24"/>
        </w:rPr>
        <w:t>a</w:t>
      </w:r>
      <w:r w:rsidRPr="000D3545">
        <w:rPr>
          <w:rFonts w:ascii="Arial" w:eastAsia="Calibri" w:hAnsi="Arial" w:cs="Arial"/>
          <w:spacing w:val="1"/>
          <w:w w:val="101"/>
          <w:sz w:val="24"/>
          <w:szCs w:val="24"/>
        </w:rPr>
        <w:t>şı</w:t>
      </w:r>
      <w:r w:rsidRPr="000D3545">
        <w:rPr>
          <w:rFonts w:ascii="Arial" w:eastAsia="Calibri" w:hAnsi="Arial" w:cs="Arial"/>
          <w:w w:val="101"/>
          <w:sz w:val="24"/>
          <w:szCs w:val="24"/>
        </w:rPr>
        <w:t>m ben</w:t>
      </w:r>
      <w:r w:rsidRPr="000D3545">
        <w:rPr>
          <w:rFonts w:ascii="Arial" w:eastAsia="Calibri" w:hAnsi="Arial" w:cs="Arial"/>
          <w:spacing w:val="1"/>
          <w:w w:val="101"/>
          <w:sz w:val="24"/>
          <w:szCs w:val="24"/>
        </w:rPr>
        <w:t>i</w:t>
      </w:r>
      <w:r w:rsidRPr="000D3545">
        <w:rPr>
          <w:rFonts w:ascii="Arial" w:eastAsia="Calibri" w:hAnsi="Arial" w:cs="Arial"/>
          <w:spacing w:val="-6"/>
          <w:w w:val="101"/>
          <w:sz w:val="24"/>
          <w:szCs w:val="24"/>
        </w:rPr>
        <w:t>m</w:t>
      </w:r>
      <w:r w:rsidRPr="000D3545">
        <w:rPr>
          <w:rFonts w:ascii="Arial" w:eastAsia="Calibri" w:hAnsi="Arial" w:cs="Arial"/>
          <w:spacing w:val="1"/>
          <w:w w:val="101"/>
          <w:sz w:val="24"/>
          <w:szCs w:val="24"/>
        </w:rPr>
        <w:t>s</w:t>
      </w:r>
      <w:r w:rsidRPr="000D3545">
        <w:rPr>
          <w:rFonts w:ascii="Arial" w:eastAsia="Calibri" w:hAnsi="Arial" w:cs="Arial"/>
          <w:w w:val="101"/>
          <w:sz w:val="24"/>
          <w:szCs w:val="24"/>
        </w:rPr>
        <w:t>e</w:t>
      </w:r>
      <w:r w:rsidRPr="000D3545">
        <w:rPr>
          <w:rFonts w:ascii="Arial" w:eastAsia="Calibri" w:hAnsi="Arial" w:cs="Arial"/>
          <w:spacing w:val="-5"/>
          <w:w w:val="101"/>
          <w:sz w:val="24"/>
          <w:szCs w:val="24"/>
        </w:rPr>
        <w:t>mek</w:t>
      </w:r>
    </w:p>
    <w:p w14:paraId="6D2A3EE4" w14:textId="1889D5E5" w:rsidR="00B57629" w:rsidRPr="000D3545" w:rsidRDefault="00B57629" w:rsidP="00292194">
      <w:pPr>
        <w:overflowPunct w:val="0"/>
        <w:spacing w:after="240" w:line="23" w:lineRule="atLeast"/>
        <w:ind w:right="-141"/>
        <w:jc w:val="both"/>
        <w:rPr>
          <w:rFonts w:ascii="Calibri" w:hAnsi="Calibri" w:cs="Calibri"/>
          <w:sz w:val="22"/>
          <w:szCs w:val="22"/>
        </w:rPr>
      </w:pPr>
    </w:p>
    <w:p w14:paraId="33DF13A9" w14:textId="38E94953" w:rsidR="00B57629" w:rsidRPr="000D3545" w:rsidRDefault="00B57629" w:rsidP="00300A57">
      <w:pPr>
        <w:tabs>
          <w:tab w:val="left" w:pos="6480"/>
        </w:tabs>
        <w:rPr>
          <w:rFonts w:ascii="Calibri" w:hAnsi="Calibri" w:cs="Calibri"/>
          <w:sz w:val="22"/>
          <w:szCs w:val="22"/>
        </w:rPr>
      </w:pPr>
      <w:r w:rsidRPr="000D3545">
        <w:rPr>
          <w:rFonts w:ascii="Calibri" w:hAnsi="Calibri" w:cs="Calibri"/>
          <w:sz w:val="22"/>
          <w:szCs w:val="22"/>
        </w:rPr>
        <w:tab/>
      </w:r>
    </w:p>
    <w:p w14:paraId="7ADF62AB" w14:textId="10020793" w:rsidR="001125DF" w:rsidRPr="000D3545" w:rsidRDefault="00B57629" w:rsidP="00300A57">
      <w:pPr>
        <w:tabs>
          <w:tab w:val="left" w:pos="6480"/>
        </w:tabs>
        <w:rPr>
          <w:rFonts w:ascii="Calibri" w:hAnsi="Calibri" w:cs="Calibri"/>
          <w:sz w:val="22"/>
          <w:szCs w:val="22"/>
        </w:rPr>
        <w:sectPr w:rsidR="001125DF" w:rsidRPr="000D3545" w:rsidSect="0099053D">
          <w:footerReference w:type="default" r:id="rId25"/>
          <w:pgSz w:w="11906" w:h="16838"/>
          <w:pgMar w:top="1134" w:right="1134" w:bottom="1134" w:left="1134" w:header="708" w:footer="708" w:gutter="0"/>
          <w:pgNumType w:start="1"/>
          <w:cols w:space="708"/>
        </w:sectPr>
      </w:pPr>
      <w:r w:rsidRPr="000D3545">
        <w:rPr>
          <w:rFonts w:ascii="Calibri" w:hAnsi="Calibri" w:cs="Calibri"/>
          <w:sz w:val="22"/>
          <w:szCs w:val="22"/>
        </w:rPr>
        <w:tab/>
      </w:r>
    </w:p>
    <w:p w14:paraId="34F8364C" w14:textId="77777777" w:rsidR="00292194" w:rsidRPr="000D3545" w:rsidRDefault="00292194" w:rsidP="00292194">
      <w:pPr>
        <w:pStyle w:val="Balk2"/>
        <w:rPr>
          <w:rFonts w:ascii="Arial" w:hAnsi="Arial"/>
          <w:lang w:eastAsia="zh-CN"/>
        </w:rPr>
      </w:pPr>
      <w:bookmarkStart w:id="328" w:name="__RefHeading__2888_1469071372"/>
      <w:bookmarkStart w:id="329" w:name="_Toc385982310"/>
      <w:bookmarkStart w:id="330" w:name="_Toc390096042"/>
      <w:r w:rsidRPr="000D3545">
        <w:rPr>
          <w:rFonts w:ascii="Arial" w:hAnsi="Arial"/>
          <w:lang w:eastAsia="zh-CN"/>
        </w:rPr>
        <w:lastRenderedPageBreak/>
        <w:t>4. YEREL EŞİTLİK EYLEM PLANI</w:t>
      </w:r>
      <w:bookmarkEnd w:id="328"/>
      <w:bookmarkEnd w:id="329"/>
      <w:bookmarkEnd w:id="330"/>
    </w:p>
    <w:p w14:paraId="3147C978" w14:textId="77777777" w:rsidR="00292194" w:rsidRPr="000D3545" w:rsidRDefault="00292194" w:rsidP="00292194">
      <w:pPr>
        <w:pStyle w:val="Balk3"/>
        <w:spacing w:line="360" w:lineRule="auto"/>
        <w:rPr>
          <w:rFonts w:ascii="Arial" w:eastAsia="Times New Roman" w:hAnsi="Arial" w:cs="Arial"/>
          <w:sz w:val="24"/>
          <w:szCs w:val="24"/>
          <w:lang w:eastAsia="zh-CN"/>
        </w:rPr>
      </w:pPr>
      <w:bookmarkStart w:id="331" w:name="_Toc385982311"/>
      <w:bookmarkStart w:id="332" w:name="_Toc390096043"/>
      <w:r w:rsidRPr="000D3545">
        <w:rPr>
          <w:rFonts w:ascii="Arial" w:eastAsia="Times New Roman" w:hAnsi="Arial" w:cs="Arial"/>
          <w:sz w:val="24"/>
          <w:szCs w:val="24"/>
          <w:lang w:eastAsia="zh-CN"/>
        </w:rPr>
        <w:t>Müdahale Alanı 1: Kadın ve Eğitim Hizmetleri</w:t>
      </w:r>
      <w:bookmarkEnd w:id="331"/>
      <w:bookmarkEnd w:id="3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916"/>
        <w:gridCol w:w="1033"/>
        <w:gridCol w:w="2925"/>
        <w:gridCol w:w="3207"/>
        <w:gridCol w:w="2479"/>
      </w:tblGrid>
      <w:tr w:rsidR="00292194" w:rsidRPr="000D3545" w14:paraId="4AD5340D" w14:textId="77777777" w:rsidTr="00300A57">
        <w:trPr>
          <w:trHeight w:val="160"/>
          <w:tblHeader/>
        </w:trPr>
        <w:tc>
          <w:tcPr>
            <w:tcW w:w="4916" w:type="dxa"/>
            <w:shd w:val="clear" w:color="auto" w:fill="BFBFBF"/>
          </w:tcPr>
          <w:p w14:paraId="2A08BB7D" w14:textId="77777777" w:rsidR="00292194" w:rsidRPr="000D3545" w:rsidRDefault="00292194" w:rsidP="00300A57">
            <w:pPr>
              <w:pStyle w:val="TableContents"/>
              <w:widowControl w:val="0"/>
              <w:spacing w:after="0" w:line="240" w:lineRule="auto"/>
              <w:jc w:val="center"/>
              <w:rPr>
                <w:rFonts w:ascii="Arial" w:hAnsi="Arial" w:cs="Verdana"/>
                <w:b/>
                <w:bCs/>
                <w:color w:val="000000"/>
                <w:sz w:val="20"/>
                <w:szCs w:val="20"/>
                <w:lang w:eastAsia="da-DK"/>
              </w:rPr>
            </w:pPr>
            <w:r w:rsidRPr="000D3545">
              <w:rPr>
                <w:rFonts w:ascii="Arial" w:hAnsi="Arial" w:cs="Verdana"/>
                <w:b/>
                <w:bCs/>
                <w:color w:val="000000"/>
                <w:sz w:val="20"/>
                <w:szCs w:val="20"/>
                <w:lang w:eastAsia="da-DK"/>
              </w:rPr>
              <w:t>Faaliyet</w:t>
            </w:r>
          </w:p>
        </w:tc>
        <w:tc>
          <w:tcPr>
            <w:tcW w:w="1033" w:type="dxa"/>
            <w:shd w:val="clear" w:color="auto" w:fill="BFBFBF"/>
          </w:tcPr>
          <w:p w14:paraId="2C0D7B69" w14:textId="77777777" w:rsidR="00292194" w:rsidRPr="000D3545" w:rsidRDefault="00292194" w:rsidP="00300A57">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Zaman</w:t>
            </w:r>
          </w:p>
        </w:tc>
        <w:tc>
          <w:tcPr>
            <w:tcW w:w="2925" w:type="dxa"/>
            <w:shd w:val="clear" w:color="auto" w:fill="BFBFBF"/>
          </w:tcPr>
          <w:p w14:paraId="1C442C2F" w14:textId="77777777" w:rsidR="00292194" w:rsidRPr="000D3545" w:rsidRDefault="00292194" w:rsidP="00300A57">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Sorumlu </w:t>
            </w:r>
          </w:p>
          <w:p w14:paraId="7E5FD406" w14:textId="7423B558" w:rsidR="00292194" w:rsidRPr="000D3545" w:rsidRDefault="00A27954" w:rsidP="00300A57">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Kurum/</w:t>
            </w:r>
            <w:r w:rsidR="00292194" w:rsidRPr="000D3545">
              <w:rPr>
                <w:rFonts w:ascii="Arial" w:hAnsi="Arial" w:cs="Verdana"/>
                <w:b/>
                <w:sz w:val="20"/>
                <w:szCs w:val="20"/>
              </w:rPr>
              <w:t>Kuruluşlar</w:t>
            </w:r>
          </w:p>
        </w:tc>
        <w:tc>
          <w:tcPr>
            <w:tcW w:w="3207" w:type="dxa"/>
            <w:shd w:val="clear" w:color="auto" w:fill="BFBFBF"/>
          </w:tcPr>
          <w:p w14:paraId="3D55D8ED" w14:textId="77777777" w:rsidR="00292194" w:rsidRPr="000D3545" w:rsidRDefault="00292194" w:rsidP="00300A57">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Destekçi </w:t>
            </w:r>
          </w:p>
          <w:p w14:paraId="216FC18F" w14:textId="6B5E9963" w:rsidR="00292194" w:rsidRPr="000D3545" w:rsidRDefault="00A27954" w:rsidP="00300A57">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Kurum/</w:t>
            </w:r>
            <w:r w:rsidR="00292194" w:rsidRPr="000D3545">
              <w:rPr>
                <w:rFonts w:ascii="Arial" w:hAnsi="Arial" w:cs="Verdana"/>
                <w:b/>
                <w:sz w:val="20"/>
                <w:szCs w:val="20"/>
              </w:rPr>
              <w:t>Kuruluşlar</w:t>
            </w:r>
          </w:p>
        </w:tc>
        <w:tc>
          <w:tcPr>
            <w:tcW w:w="2479" w:type="dxa"/>
            <w:shd w:val="clear" w:color="auto" w:fill="BFBFBF"/>
          </w:tcPr>
          <w:p w14:paraId="57614D09" w14:textId="77777777" w:rsidR="00292194" w:rsidRPr="000D3545" w:rsidRDefault="00292194" w:rsidP="00300A57">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Göstergeler</w:t>
            </w:r>
          </w:p>
        </w:tc>
      </w:tr>
      <w:tr w:rsidR="00292194" w:rsidRPr="000D3545" w14:paraId="16D0B345" w14:textId="77777777" w:rsidTr="00FC4CCB">
        <w:tc>
          <w:tcPr>
            <w:tcW w:w="14560" w:type="dxa"/>
            <w:gridSpan w:val="5"/>
            <w:shd w:val="clear" w:color="auto" w:fill="D9D9D9"/>
          </w:tcPr>
          <w:p w14:paraId="703AB222" w14:textId="771913BD" w:rsidR="00292194" w:rsidRPr="000D3545" w:rsidRDefault="00292194" w:rsidP="00300A57">
            <w:pPr>
              <w:pStyle w:val="Standard"/>
              <w:tabs>
                <w:tab w:val="left" w:pos="2340"/>
              </w:tabs>
              <w:spacing w:after="0" w:line="240" w:lineRule="auto"/>
              <w:rPr>
                <w:rFonts w:ascii="Arial" w:hAnsi="Arial" w:cs="Arial"/>
                <w:sz w:val="20"/>
                <w:szCs w:val="20"/>
              </w:rPr>
            </w:pPr>
            <w:r w:rsidRPr="000D3545">
              <w:rPr>
                <w:rFonts w:ascii="Arial" w:hAnsi="Arial" w:cs="Verdana"/>
                <w:b/>
                <w:bCs/>
                <w:sz w:val="20"/>
                <w:szCs w:val="20"/>
              </w:rPr>
              <w:t xml:space="preserve">Stratejik Öncelik </w:t>
            </w:r>
            <w:proofErr w:type="gramStart"/>
            <w:r w:rsidRPr="000D3545">
              <w:rPr>
                <w:rFonts w:ascii="Arial" w:hAnsi="Arial" w:cs="Verdana"/>
                <w:b/>
                <w:bCs/>
                <w:sz w:val="20"/>
                <w:szCs w:val="20"/>
              </w:rPr>
              <w:t>1.1</w:t>
            </w:r>
            <w:proofErr w:type="gramEnd"/>
            <w:r w:rsidRPr="000D3545">
              <w:rPr>
                <w:rFonts w:ascii="Arial" w:hAnsi="Arial" w:cs="Verdana"/>
                <w:b/>
                <w:bCs/>
                <w:sz w:val="20"/>
                <w:szCs w:val="20"/>
              </w:rPr>
              <w:t>:</w:t>
            </w:r>
            <w:r w:rsidRPr="000D3545">
              <w:rPr>
                <w:rFonts w:ascii="Arial" w:hAnsi="Arial" w:cs="Verdana"/>
                <w:sz w:val="20"/>
                <w:szCs w:val="20"/>
              </w:rPr>
              <w:t xml:space="preserve"> </w:t>
            </w:r>
            <w:r w:rsidR="00FC4CCB" w:rsidRPr="000D3545">
              <w:rPr>
                <w:rFonts w:ascii="Arial" w:eastAsia="Calibri" w:hAnsi="Arial" w:cs="Arial"/>
                <w:spacing w:val="1"/>
                <w:w w:val="101"/>
                <w:sz w:val="20"/>
                <w:szCs w:val="20"/>
              </w:rPr>
              <w:t>K</w:t>
            </w:r>
            <w:r w:rsidR="00FC4CCB" w:rsidRPr="000D3545">
              <w:rPr>
                <w:rFonts w:ascii="Arial" w:eastAsia="Calibri" w:hAnsi="Arial" w:cs="Arial"/>
                <w:spacing w:val="-1"/>
                <w:w w:val="101"/>
                <w:sz w:val="20"/>
                <w:szCs w:val="20"/>
              </w:rPr>
              <w:t>a</w:t>
            </w:r>
            <w:r w:rsidR="00FC4CCB" w:rsidRPr="000D3545">
              <w:rPr>
                <w:rFonts w:ascii="Arial" w:eastAsia="Calibri" w:hAnsi="Arial" w:cs="Arial"/>
                <w:w w:val="101"/>
                <w:sz w:val="20"/>
                <w:szCs w:val="20"/>
              </w:rPr>
              <w:t>d</w:t>
            </w:r>
            <w:r w:rsidR="00FC4CCB" w:rsidRPr="000D3545">
              <w:rPr>
                <w:rFonts w:ascii="Arial" w:eastAsia="Calibri" w:hAnsi="Arial" w:cs="Arial"/>
                <w:spacing w:val="-3"/>
                <w:w w:val="101"/>
                <w:sz w:val="20"/>
                <w:szCs w:val="20"/>
              </w:rPr>
              <w:t>ı</w:t>
            </w:r>
            <w:r w:rsidR="00FC4CCB" w:rsidRPr="000D3545">
              <w:rPr>
                <w:rFonts w:ascii="Arial" w:eastAsia="Calibri" w:hAnsi="Arial" w:cs="Arial"/>
                <w:w w:val="101"/>
                <w:sz w:val="20"/>
                <w:szCs w:val="20"/>
              </w:rPr>
              <w:t>n</w:t>
            </w:r>
            <w:r w:rsidR="00FC4CCB" w:rsidRPr="000D3545">
              <w:rPr>
                <w:rFonts w:ascii="Arial" w:eastAsia="Calibri" w:hAnsi="Arial" w:cs="Arial"/>
                <w:spacing w:val="1"/>
                <w:w w:val="101"/>
                <w:sz w:val="20"/>
                <w:szCs w:val="20"/>
              </w:rPr>
              <w:t>l</w:t>
            </w:r>
            <w:r w:rsidR="00FC4CCB" w:rsidRPr="000D3545">
              <w:rPr>
                <w:rFonts w:ascii="Arial" w:eastAsia="Calibri" w:hAnsi="Arial" w:cs="Arial"/>
                <w:spacing w:val="-1"/>
                <w:w w:val="101"/>
                <w:sz w:val="20"/>
                <w:szCs w:val="20"/>
              </w:rPr>
              <w:t>a</w:t>
            </w:r>
            <w:r w:rsidR="00FC4CCB" w:rsidRPr="000D3545">
              <w:rPr>
                <w:rFonts w:ascii="Arial" w:eastAsia="Calibri" w:hAnsi="Arial" w:cs="Arial"/>
                <w:w w:val="101"/>
                <w:sz w:val="20"/>
                <w:szCs w:val="20"/>
              </w:rPr>
              <w:t xml:space="preserve">rın </w:t>
            </w:r>
            <w:r w:rsidR="00FC4CCB" w:rsidRPr="000D3545">
              <w:rPr>
                <w:rFonts w:ascii="Arial" w:eastAsia="Calibri" w:hAnsi="Arial" w:cs="Arial"/>
                <w:spacing w:val="-1"/>
                <w:sz w:val="20"/>
                <w:szCs w:val="20"/>
              </w:rPr>
              <w:t>yay</w:t>
            </w:r>
            <w:r w:rsidR="00FC4CCB" w:rsidRPr="000D3545">
              <w:rPr>
                <w:rFonts w:ascii="Arial" w:eastAsia="Calibri" w:hAnsi="Arial" w:cs="Arial"/>
                <w:sz w:val="20"/>
                <w:szCs w:val="20"/>
              </w:rPr>
              <w:t>g</w:t>
            </w:r>
            <w:r w:rsidR="00FC4CCB" w:rsidRPr="000D3545">
              <w:rPr>
                <w:rFonts w:ascii="Arial" w:eastAsia="Calibri" w:hAnsi="Arial" w:cs="Arial"/>
                <w:spacing w:val="1"/>
                <w:sz w:val="20"/>
                <w:szCs w:val="20"/>
              </w:rPr>
              <w:t>ı</w:t>
            </w:r>
            <w:r w:rsidR="00FC4CCB" w:rsidRPr="000D3545">
              <w:rPr>
                <w:rFonts w:ascii="Arial" w:eastAsia="Calibri" w:hAnsi="Arial" w:cs="Arial"/>
                <w:sz w:val="20"/>
                <w:szCs w:val="20"/>
              </w:rPr>
              <w:t>n</w:t>
            </w:r>
            <w:r w:rsidR="00FC4CCB" w:rsidRPr="000D3545">
              <w:rPr>
                <w:rFonts w:ascii="Arial" w:eastAsia="Calibri" w:hAnsi="Arial" w:cs="Arial"/>
                <w:spacing w:val="3"/>
                <w:sz w:val="20"/>
                <w:szCs w:val="20"/>
              </w:rPr>
              <w:t xml:space="preserve"> </w:t>
            </w:r>
            <w:r w:rsidR="00FC4CCB" w:rsidRPr="000D3545">
              <w:rPr>
                <w:rFonts w:ascii="Arial" w:eastAsia="Calibri" w:hAnsi="Arial" w:cs="Arial"/>
                <w:w w:val="101"/>
                <w:sz w:val="20"/>
                <w:szCs w:val="20"/>
              </w:rPr>
              <w:t>e</w:t>
            </w:r>
            <w:r w:rsidR="00FC4CCB" w:rsidRPr="000D3545">
              <w:rPr>
                <w:rFonts w:ascii="Arial" w:eastAsia="Calibri" w:hAnsi="Arial" w:cs="Arial"/>
                <w:spacing w:val="-4"/>
                <w:w w:val="101"/>
                <w:sz w:val="20"/>
                <w:szCs w:val="20"/>
              </w:rPr>
              <w:t>ğ</w:t>
            </w:r>
            <w:r w:rsidR="00FC4CCB" w:rsidRPr="000D3545">
              <w:rPr>
                <w:rFonts w:ascii="Arial" w:eastAsia="Calibri" w:hAnsi="Arial" w:cs="Arial"/>
                <w:spacing w:val="1"/>
                <w:w w:val="101"/>
                <w:sz w:val="20"/>
                <w:szCs w:val="20"/>
              </w:rPr>
              <w:t>i</w:t>
            </w:r>
            <w:r w:rsidR="00FC4CCB" w:rsidRPr="000D3545">
              <w:rPr>
                <w:rFonts w:ascii="Arial" w:eastAsia="Calibri" w:hAnsi="Arial" w:cs="Arial"/>
                <w:spacing w:val="-3"/>
                <w:w w:val="101"/>
                <w:sz w:val="20"/>
                <w:szCs w:val="20"/>
              </w:rPr>
              <w:t>t</w:t>
            </w:r>
            <w:r w:rsidR="00FC4CCB" w:rsidRPr="000D3545">
              <w:rPr>
                <w:rFonts w:ascii="Arial" w:eastAsia="Calibri" w:hAnsi="Arial" w:cs="Arial"/>
                <w:spacing w:val="1"/>
                <w:w w:val="101"/>
                <w:sz w:val="20"/>
                <w:szCs w:val="20"/>
              </w:rPr>
              <w:t>i</w:t>
            </w:r>
            <w:r w:rsidR="00FC4CCB" w:rsidRPr="000D3545">
              <w:rPr>
                <w:rFonts w:ascii="Arial" w:eastAsia="Calibri" w:hAnsi="Arial" w:cs="Arial"/>
                <w:w w:val="101"/>
                <w:sz w:val="20"/>
                <w:szCs w:val="20"/>
              </w:rPr>
              <w:t xml:space="preserve">m </w:t>
            </w:r>
            <w:r w:rsidR="00FC4CCB" w:rsidRPr="000D3545">
              <w:rPr>
                <w:rFonts w:ascii="Arial" w:eastAsia="Calibri" w:hAnsi="Arial" w:cs="Arial"/>
                <w:spacing w:val="2"/>
                <w:w w:val="101"/>
                <w:sz w:val="20"/>
                <w:szCs w:val="20"/>
              </w:rPr>
              <w:t>f</w:t>
            </w:r>
            <w:r w:rsidR="00FC4CCB" w:rsidRPr="000D3545">
              <w:rPr>
                <w:rFonts w:ascii="Arial" w:eastAsia="Calibri" w:hAnsi="Arial" w:cs="Arial"/>
                <w:spacing w:val="1"/>
                <w:w w:val="101"/>
                <w:sz w:val="20"/>
                <w:szCs w:val="20"/>
              </w:rPr>
              <w:t>ı</w:t>
            </w:r>
            <w:r w:rsidR="00FC4CCB" w:rsidRPr="000D3545">
              <w:rPr>
                <w:rFonts w:ascii="Arial" w:eastAsia="Calibri" w:hAnsi="Arial" w:cs="Arial"/>
                <w:spacing w:val="-1"/>
                <w:w w:val="101"/>
                <w:sz w:val="20"/>
                <w:szCs w:val="20"/>
              </w:rPr>
              <w:t>r</w:t>
            </w:r>
            <w:r w:rsidR="00FC4CCB" w:rsidRPr="000D3545">
              <w:rPr>
                <w:rFonts w:ascii="Arial" w:eastAsia="Calibri" w:hAnsi="Arial" w:cs="Arial"/>
                <w:spacing w:val="1"/>
                <w:w w:val="101"/>
                <w:sz w:val="20"/>
                <w:szCs w:val="20"/>
              </w:rPr>
              <w:t>s</w:t>
            </w:r>
            <w:r w:rsidR="00FC4CCB" w:rsidRPr="000D3545">
              <w:rPr>
                <w:rFonts w:ascii="Arial" w:eastAsia="Calibri" w:hAnsi="Arial" w:cs="Arial"/>
                <w:spacing w:val="-6"/>
                <w:w w:val="101"/>
                <w:sz w:val="20"/>
                <w:szCs w:val="20"/>
              </w:rPr>
              <w:t>a</w:t>
            </w:r>
            <w:r w:rsidR="00FC4CCB" w:rsidRPr="000D3545">
              <w:rPr>
                <w:rFonts w:ascii="Arial" w:eastAsia="Calibri" w:hAnsi="Arial" w:cs="Arial"/>
                <w:spacing w:val="1"/>
                <w:w w:val="101"/>
                <w:sz w:val="20"/>
                <w:szCs w:val="20"/>
              </w:rPr>
              <w:t>tl</w:t>
            </w:r>
            <w:r w:rsidR="00FC4CCB" w:rsidRPr="000D3545">
              <w:rPr>
                <w:rFonts w:ascii="Arial" w:eastAsia="Calibri" w:hAnsi="Arial" w:cs="Arial"/>
                <w:spacing w:val="-1"/>
                <w:w w:val="101"/>
                <w:sz w:val="20"/>
                <w:szCs w:val="20"/>
              </w:rPr>
              <w:t>ar</w:t>
            </w:r>
            <w:r w:rsidR="00FC4CCB" w:rsidRPr="000D3545">
              <w:rPr>
                <w:rFonts w:ascii="Arial" w:eastAsia="Calibri" w:hAnsi="Arial" w:cs="Arial"/>
                <w:spacing w:val="-3"/>
                <w:w w:val="101"/>
                <w:sz w:val="20"/>
                <w:szCs w:val="20"/>
              </w:rPr>
              <w:t>ı</w:t>
            </w:r>
            <w:r w:rsidR="00FC4CCB" w:rsidRPr="000D3545">
              <w:rPr>
                <w:rFonts w:ascii="Arial" w:eastAsia="Calibri" w:hAnsi="Arial" w:cs="Arial"/>
                <w:w w:val="101"/>
                <w:sz w:val="20"/>
                <w:szCs w:val="20"/>
              </w:rPr>
              <w:t>nd</w:t>
            </w:r>
            <w:r w:rsidR="00FC4CCB" w:rsidRPr="000D3545">
              <w:rPr>
                <w:rFonts w:ascii="Arial" w:eastAsia="Calibri" w:hAnsi="Arial" w:cs="Arial"/>
                <w:spacing w:val="-1"/>
                <w:w w:val="101"/>
                <w:sz w:val="20"/>
                <w:szCs w:val="20"/>
              </w:rPr>
              <w:t>a</w:t>
            </w:r>
            <w:r w:rsidR="00FC4CCB" w:rsidRPr="000D3545">
              <w:rPr>
                <w:rFonts w:ascii="Arial" w:eastAsia="Calibri" w:hAnsi="Arial" w:cs="Arial"/>
                <w:w w:val="101"/>
                <w:sz w:val="20"/>
                <w:szCs w:val="20"/>
              </w:rPr>
              <w:t xml:space="preserve">n </w:t>
            </w:r>
            <w:r w:rsidR="00FC4CCB" w:rsidRPr="000D3545">
              <w:rPr>
                <w:rFonts w:ascii="Arial" w:eastAsia="Calibri" w:hAnsi="Arial" w:cs="Arial"/>
                <w:spacing w:val="-1"/>
                <w:sz w:val="20"/>
                <w:szCs w:val="20"/>
              </w:rPr>
              <w:t>ar</w:t>
            </w:r>
            <w:r w:rsidR="00FC4CCB" w:rsidRPr="000D3545">
              <w:rPr>
                <w:rFonts w:ascii="Arial" w:eastAsia="Calibri" w:hAnsi="Arial" w:cs="Arial"/>
                <w:spacing w:val="1"/>
                <w:sz w:val="20"/>
                <w:szCs w:val="20"/>
              </w:rPr>
              <w:t>t</w:t>
            </w:r>
            <w:r w:rsidR="00FC4CCB" w:rsidRPr="000D3545">
              <w:rPr>
                <w:rFonts w:ascii="Arial" w:eastAsia="Calibri" w:hAnsi="Arial" w:cs="Arial"/>
                <w:spacing w:val="-1"/>
                <w:sz w:val="20"/>
                <w:szCs w:val="20"/>
              </w:rPr>
              <w:t>a</w:t>
            </w:r>
            <w:r w:rsidR="00FC4CCB" w:rsidRPr="000D3545">
              <w:rPr>
                <w:rFonts w:ascii="Arial" w:eastAsia="Calibri" w:hAnsi="Arial" w:cs="Arial"/>
                <w:sz w:val="20"/>
                <w:szCs w:val="20"/>
              </w:rPr>
              <w:t>n</w:t>
            </w:r>
            <w:r w:rsidR="00FC4CCB" w:rsidRPr="000D3545">
              <w:rPr>
                <w:rFonts w:ascii="Arial" w:eastAsia="Calibri" w:hAnsi="Arial" w:cs="Arial"/>
                <w:spacing w:val="2"/>
                <w:sz w:val="20"/>
                <w:szCs w:val="20"/>
              </w:rPr>
              <w:t xml:space="preserve"> </w:t>
            </w:r>
            <w:r w:rsidR="00FC4CCB" w:rsidRPr="000D3545">
              <w:rPr>
                <w:rFonts w:ascii="Arial" w:eastAsia="Calibri" w:hAnsi="Arial" w:cs="Arial"/>
                <w:w w:val="101"/>
                <w:sz w:val="20"/>
                <w:szCs w:val="20"/>
              </w:rPr>
              <w:t>o</w:t>
            </w:r>
            <w:r w:rsidR="00FC4CCB" w:rsidRPr="000D3545">
              <w:rPr>
                <w:rFonts w:ascii="Arial" w:eastAsia="Calibri" w:hAnsi="Arial" w:cs="Arial"/>
                <w:spacing w:val="-1"/>
                <w:w w:val="101"/>
                <w:sz w:val="20"/>
                <w:szCs w:val="20"/>
              </w:rPr>
              <w:t>ra</w:t>
            </w:r>
            <w:r w:rsidR="00FC4CCB" w:rsidRPr="000D3545">
              <w:rPr>
                <w:rFonts w:ascii="Arial" w:eastAsia="Calibri" w:hAnsi="Arial" w:cs="Arial"/>
                <w:w w:val="101"/>
                <w:sz w:val="20"/>
                <w:szCs w:val="20"/>
              </w:rPr>
              <w:t xml:space="preserve">nda </w:t>
            </w:r>
            <w:r w:rsidR="00FC4CCB" w:rsidRPr="000D3545">
              <w:rPr>
                <w:rFonts w:ascii="Arial" w:eastAsia="Calibri" w:hAnsi="Arial" w:cs="Arial"/>
                <w:spacing w:val="-1"/>
                <w:w w:val="101"/>
                <w:sz w:val="20"/>
                <w:szCs w:val="20"/>
              </w:rPr>
              <w:t>yarar</w:t>
            </w:r>
            <w:r w:rsidR="00FC4CCB" w:rsidRPr="000D3545">
              <w:rPr>
                <w:rFonts w:ascii="Arial" w:eastAsia="Calibri" w:hAnsi="Arial" w:cs="Arial"/>
                <w:spacing w:val="1"/>
                <w:w w:val="101"/>
                <w:sz w:val="20"/>
                <w:szCs w:val="20"/>
              </w:rPr>
              <w:t>l</w:t>
            </w:r>
            <w:r w:rsidR="00FC4CCB" w:rsidRPr="000D3545">
              <w:rPr>
                <w:rFonts w:ascii="Arial" w:eastAsia="Calibri" w:hAnsi="Arial" w:cs="Arial"/>
                <w:spacing w:val="-1"/>
                <w:w w:val="101"/>
                <w:sz w:val="20"/>
                <w:szCs w:val="20"/>
              </w:rPr>
              <w:t>a</w:t>
            </w:r>
            <w:r w:rsidR="00FC4CCB" w:rsidRPr="000D3545">
              <w:rPr>
                <w:rFonts w:ascii="Arial" w:eastAsia="Calibri" w:hAnsi="Arial" w:cs="Arial"/>
                <w:w w:val="101"/>
                <w:sz w:val="20"/>
                <w:szCs w:val="20"/>
              </w:rPr>
              <w:t>nması</w:t>
            </w:r>
          </w:p>
        </w:tc>
      </w:tr>
      <w:tr w:rsidR="00292194" w:rsidRPr="000D3545" w14:paraId="6D38A28A" w14:textId="77777777" w:rsidTr="00FC4CCB">
        <w:tc>
          <w:tcPr>
            <w:tcW w:w="14560" w:type="dxa"/>
            <w:gridSpan w:val="5"/>
            <w:shd w:val="clear" w:color="auto" w:fill="D5DCE4"/>
          </w:tcPr>
          <w:p w14:paraId="5F7A2DB7" w14:textId="2169EE61" w:rsidR="00292194" w:rsidRPr="000D3545" w:rsidRDefault="00292194" w:rsidP="00300A57">
            <w:pPr>
              <w:pStyle w:val="Standard"/>
              <w:tabs>
                <w:tab w:val="left" w:pos="2340"/>
              </w:tabs>
              <w:spacing w:after="0" w:line="240" w:lineRule="auto"/>
              <w:rPr>
                <w:rFonts w:ascii="Arial" w:hAnsi="Arial" w:cs="Arial"/>
                <w:sz w:val="20"/>
                <w:szCs w:val="20"/>
              </w:rPr>
            </w:pPr>
            <w:r w:rsidRPr="000D3545">
              <w:rPr>
                <w:rFonts w:ascii="Arial" w:hAnsi="Arial" w:cs="Verdana"/>
                <w:b/>
                <w:bCs/>
                <w:color w:val="000000"/>
                <w:sz w:val="20"/>
                <w:szCs w:val="20"/>
                <w:lang w:eastAsia="da-DK"/>
              </w:rPr>
              <w:t>Hedef 1.1.1:</w:t>
            </w:r>
            <w:r w:rsidRPr="000D3545">
              <w:rPr>
                <w:rFonts w:ascii="Arial" w:hAnsi="Arial" w:cs="Verdana"/>
                <w:color w:val="000000"/>
                <w:sz w:val="20"/>
                <w:szCs w:val="20"/>
                <w:lang w:eastAsia="da-DK"/>
              </w:rPr>
              <w:t xml:space="preserve"> </w:t>
            </w:r>
            <w:r w:rsidR="00FC4CCB" w:rsidRPr="000D3545">
              <w:rPr>
                <w:rFonts w:ascii="Arial" w:eastAsia="Calibri" w:hAnsi="Arial" w:cs="Arial"/>
                <w:spacing w:val="2"/>
                <w:sz w:val="20"/>
                <w:szCs w:val="20"/>
              </w:rPr>
              <w:t>O</w:t>
            </w:r>
            <w:r w:rsidR="00FC4CCB" w:rsidRPr="000D3545">
              <w:rPr>
                <w:rFonts w:ascii="Arial" w:eastAsia="Calibri" w:hAnsi="Arial" w:cs="Arial"/>
                <w:spacing w:val="-1"/>
                <w:w w:val="101"/>
                <w:sz w:val="20"/>
                <w:szCs w:val="20"/>
              </w:rPr>
              <w:t>k</w:t>
            </w:r>
            <w:r w:rsidR="00FC4CCB" w:rsidRPr="000D3545">
              <w:rPr>
                <w:rFonts w:ascii="Arial" w:eastAsia="Calibri" w:hAnsi="Arial" w:cs="Arial"/>
                <w:w w:val="101"/>
                <w:sz w:val="20"/>
                <w:szCs w:val="20"/>
              </w:rPr>
              <w:t>u</w:t>
            </w:r>
            <w:r w:rsidR="00FC4CCB" w:rsidRPr="000D3545">
              <w:rPr>
                <w:rFonts w:ascii="Arial" w:eastAsia="Calibri" w:hAnsi="Arial" w:cs="Arial"/>
                <w:spacing w:val="-2"/>
                <w:w w:val="101"/>
                <w:sz w:val="20"/>
                <w:szCs w:val="20"/>
              </w:rPr>
              <w:t>m</w:t>
            </w:r>
            <w:r w:rsidR="00FC4CCB" w:rsidRPr="000D3545">
              <w:rPr>
                <w:rFonts w:ascii="Arial" w:eastAsia="Calibri" w:hAnsi="Arial" w:cs="Arial"/>
                <w:w w:val="101"/>
                <w:sz w:val="20"/>
                <w:szCs w:val="20"/>
              </w:rPr>
              <w:t xml:space="preserve">a </w:t>
            </w:r>
            <w:r w:rsidR="00FC4CCB" w:rsidRPr="000D3545">
              <w:rPr>
                <w:rFonts w:ascii="Arial" w:eastAsia="Calibri" w:hAnsi="Arial" w:cs="Arial"/>
                <w:spacing w:val="-1"/>
                <w:sz w:val="20"/>
                <w:szCs w:val="20"/>
              </w:rPr>
              <w:t>ya</w:t>
            </w:r>
            <w:r w:rsidR="00FC4CCB" w:rsidRPr="000D3545">
              <w:rPr>
                <w:rFonts w:ascii="Arial" w:eastAsia="Calibri" w:hAnsi="Arial" w:cs="Arial"/>
                <w:sz w:val="20"/>
                <w:szCs w:val="20"/>
              </w:rPr>
              <w:t>z</w:t>
            </w:r>
            <w:r w:rsidR="00FC4CCB" w:rsidRPr="000D3545">
              <w:rPr>
                <w:rFonts w:ascii="Arial" w:eastAsia="Calibri" w:hAnsi="Arial" w:cs="Arial"/>
                <w:spacing w:val="-2"/>
                <w:sz w:val="20"/>
                <w:szCs w:val="20"/>
              </w:rPr>
              <w:t>m</w:t>
            </w:r>
            <w:r w:rsidR="00FC4CCB" w:rsidRPr="000D3545">
              <w:rPr>
                <w:rFonts w:ascii="Arial" w:eastAsia="Calibri" w:hAnsi="Arial" w:cs="Arial"/>
                <w:sz w:val="20"/>
                <w:szCs w:val="20"/>
              </w:rPr>
              <w:t>a</w:t>
            </w:r>
            <w:r w:rsidR="00FC4CCB" w:rsidRPr="000D3545">
              <w:rPr>
                <w:rFonts w:ascii="Arial" w:eastAsia="Calibri" w:hAnsi="Arial" w:cs="Arial"/>
                <w:spacing w:val="6"/>
                <w:sz w:val="20"/>
                <w:szCs w:val="20"/>
              </w:rPr>
              <w:t xml:space="preserve"> </w:t>
            </w:r>
            <w:r w:rsidR="00FC4CCB" w:rsidRPr="000D3545">
              <w:rPr>
                <w:rFonts w:ascii="Arial" w:eastAsia="Calibri" w:hAnsi="Arial" w:cs="Arial"/>
                <w:spacing w:val="-5"/>
                <w:w w:val="101"/>
                <w:sz w:val="20"/>
                <w:szCs w:val="20"/>
              </w:rPr>
              <w:t>b</w:t>
            </w:r>
            <w:r w:rsidR="00FC4CCB" w:rsidRPr="000D3545">
              <w:rPr>
                <w:rFonts w:ascii="Arial" w:eastAsia="Calibri" w:hAnsi="Arial" w:cs="Arial"/>
                <w:spacing w:val="1"/>
                <w:w w:val="101"/>
                <w:sz w:val="20"/>
                <w:szCs w:val="20"/>
              </w:rPr>
              <w:t>il</w:t>
            </w:r>
            <w:r w:rsidR="00FC4CCB" w:rsidRPr="000D3545">
              <w:rPr>
                <w:rFonts w:ascii="Arial" w:eastAsia="Calibri" w:hAnsi="Arial" w:cs="Arial"/>
                <w:spacing w:val="-2"/>
                <w:w w:val="101"/>
                <w:sz w:val="20"/>
                <w:szCs w:val="20"/>
              </w:rPr>
              <w:t>m</w:t>
            </w:r>
            <w:r w:rsidR="00FC4CCB" w:rsidRPr="000D3545">
              <w:rPr>
                <w:rFonts w:ascii="Arial" w:eastAsia="Calibri" w:hAnsi="Arial" w:cs="Arial"/>
                <w:w w:val="101"/>
                <w:sz w:val="20"/>
                <w:szCs w:val="20"/>
              </w:rPr>
              <w:t>e</w:t>
            </w:r>
            <w:r w:rsidR="00FC4CCB" w:rsidRPr="000D3545">
              <w:rPr>
                <w:rFonts w:ascii="Arial" w:eastAsia="Calibri" w:hAnsi="Arial" w:cs="Arial"/>
                <w:spacing w:val="-6"/>
                <w:w w:val="101"/>
                <w:sz w:val="20"/>
                <w:szCs w:val="20"/>
              </w:rPr>
              <w:t>y</w:t>
            </w:r>
            <w:r w:rsidR="00FC4CCB" w:rsidRPr="000D3545">
              <w:rPr>
                <w:rFonts w:ascii="Arial" w:eastAsia="Calibri" w:hAnsi="Arial" w:cs="Arial"/>
                <w:w w:val="101"/>
                <w:sz w:val="20"/>
                <w:szCs w:val="20"/>
              </w:rPr>
              <w:t xml:space="preserve">en </w:t>
            </w:r>
            <w:r w:rsidR="00FC4CCB" w:rsidRPr="000D3545">
              <w:rPr>
                <w:rFonts w:ascii="Arial" w:eastAsia="Calibri" w:hAnsi="Arial" w:cs="Arial"/>
                <w:spacing w:val="-1"/>
                <w:sz w:val="20"/>
                <w:szCs w:val="20"/>
              </w:rPr>
              <w:t>ka</w:t>
            </w:r>
            <w:r w:rsidR="00FC4CCB" w:rsidRPr="000D3545">
              <w:rPr>
                <w:rFonts w:ascii="Arial" w:eastAsia="Calibri" w:hAnsi="Arial" w:cs="Arial"/>
                <w:sz w:val="20"/>
                <w:szCs w:val="20"/>
              </w:rPr>
              <w:t>d</w:t>
            </w:r>
            <w:r w:rsidR="00FC4CCB" w:rsidRPr="000D3545">
              <w:rPr>
                <w:rFonts w:ascii="Arial" w:eastAsia="Calibri" w:hAnsi="Arial" w:cs="Arial"/>
                <w:spacing w:val="1"/>
                <w:sz w:val="20"/>
                <w:szCs w:val="20"/>
              </w:rPr>
              <w:t>ı</w:t>
            </w:r>
            <w:r w:rsidR="00FC4CCB" w:rsidRPr="000D3545">
              <w:rPr>
                <w:rFonts w:ascii="Arial" w:eastAsia="Calibri" w:hAnsi="Arial" w:cs="Arial"/>
                <w:sz w:val="20"/>
                <w:szCs w:val="20"/>
              </w:rPr>
              <w:t>n</w:t>
            </w:r>
            <w:r w:rsidR="00FC4CCB" w:rsidRPr="000D3545">
              <w:rPr>
                <w:rFonts w:ascii="Arial" w:eastAsia="Calibri" w:hAnsi="Arial" w:cs="Arial"/>
                <w:spacing w:val="2"/>
                <w:sz w:val="20"/>
                <w:szCs w:val="20"/>
              </w:rPr>
              <w:t xml:space="preserve"> </w:t>
            </w:r>
            <w:r w:rsidR="00FC4CCB" w:rsidRPr="000D3545">
              <w:rPr>
                <w:rFonts w:ascii="Arial" w:eastAsia="Calibri" w:hAnsi="Arial" w:cs="Arial"/>
                <w:sz w:val="20"/>
                <w:szCs w:val="20"/>
              </w:rPr>
              <w:t>n</w:t>
            </w:r>
            <w:r w:rsidR="00FC4CCB" w:rsidRPr="000D3545">
              <w:rPr>
                <w:rFonts w:ascii="Arial" w:eastAsia="Calibri" w:hAnsi="Arial" w:cs="Arial"/>
                <w:spacing w:val="-5"/>
                <w:sz w:val="20"/>
                <w:szCs w:val="20"/>
              </w:rPr>
              <w:t>ü</w:t>
            </w:r>
            <w:r w:rsidR="00FC4CCB" w:rsidRPr="000D3545">
              <w:rPr>
                <w:rFonts w:ascii="Arial" w:eastAsia="Calibri" w:hAnsi="Arial" w:cs="Arial"/>
                <w:spacing w:val="2"/>
                <w:sz w:val="20"/>
                <w:szCs w:val="20"/>
              </w:rPr>
              <w:t>f</w:t>
            </w:r>
            <w:r w:rsidR="00FC4CCB" w:rsidRPr="000D3545">
              <w:rPr>
                <w:rFonts w:ascii="Arial" w:eastAsia="Calibri" w:hAnsi="Arial" w:cs="Arial"/>
                <w:sz w:val="20"/>
                <w:szCs w:val="20"/>
              </w:rPr>
              <w:t>u</w:t>
            </w:r>
            <w:r w:rsidR="00FC4CCB" w:rsidRPr="000D3545">
              <w:rPr>
                <w:rFonts w:ascii="Arial" w:eastAsia="Calibri" w:hAnsi="Arial" w:cs="Arial"/>
                <w:spacing w:val="-4"/>
                <w:sz w:val="20"/>
                <w:szCs w:val="20"/>
              </w:rPr>
              <w:t>s</w:t>
            </w:r>
            <w:r w:rsidR="00FC4CCB" w:rsidRPr="000D3545">
              <w:rPr>
                <w:rFonts w:ascii="Arial" w:eastAsia="Calibri" w:hAnsi="Arial" w:cs="Arial"/>
                <w:sz w:val="20"/>
                <w:szCs w:val="20"/>
              </w:rPr>
              <w:t>unu</w:t>
            </w:r>
            <w:r w:rsidR="00FC4CCB" w:rsidRPr="000D3545">
              <w:rPr>
                <w:rFonts w:ascii="Arial" w:eastAsia="Calibri" w:hAnsi="Arial" w:cs="Arial"/>
                <w:spacing w:val="8"/>
                <w:sz w:val="20"/>
                <w:szCs w:val="20"/>
              </w:rPr>
              <w:t xml:space="preserve"> </w:t>
            </w:r>
            <w:r w:rsidR="00FC4CCB" w:rsidRPr="000D3545">
              <w:rPr>
                <w:rFonts w:ascii="Arial" w:eastAsia="Calibri" w:hAnsi="Arial" w:cs="Arial"/>
                <w:spacing w:val="-1"/>
                <w:w w:val="101"/>
                <w:sz w:val="20"/>
                <w:szCs w:val="20"/>
              </w:rPr>
              <w:t>a</w:t>
            </w:r>
            <w:r w:rsidR="00FC4CCB" w:rsidRPr="000D3545">
              <w:rPr>
                <w:rFonts w:ascii="Arial" w:eastAsia="Calibri" w:hAnsi="Arial" w:cs="Arial"/>
                <w:w w:val="101"/>
                <w:sz w:val="20"/>
                <w:szCs w:val="20"/>
              </w:rPr>
              <w:t>z</w:t>
            </w:r>
            <w:r w:rsidR="00FC4CCB" w:rsidRPr="000D3545">
              <w:rPr>
                <w:rFonts w:ascii="Arial" w:eastAsia="Calibri" w:hAnsi="Arial" w:cs="Arial"/>
                <w:spacing w:val="-6"/>
                <w:w w:val="101"/>
                <w:sz w:val="20"/>
                <w:szCs w:val="20"/>
              </w:rPr>
              <w:t>a</w:t>
            </w:r>
            <w:r w:rsidR="00FC4CCB" w:rsidRPr="000D3545">
              <w:rPr>
                <w:rFonts w:ascii="Arial" w:eastAsia="Calibri" w:hAnsi="Arial" w:cs="Arial"/>
                <w:spacing w:val="1"/>
                <w:w w:val="101"/>
                <w:sz w:val="20"/>
                <w:szCs w:val="20"/>
              </w:rPr>
              <w:t>l</w:t>
            </w:r>
            <w:r w:rsidR="00FC4CCB" w:rsidRPr="000D3545">
              <w:rPr>
                <w:rFonts w:ascii="Arial" w:eastAsia="Calibri" w:hAnsi="Arial" w:cs="Arial"/>
                <w:w w:val="101"/>
                <w:sz w:val="20"/>
                <w:szCs w:val="20"/>
              </w:rPr>
              <w:t>tmak</w:t>
            </w:r>
          </w:p>
        </w:tc>
      </w:tr>
      <w:tr w:rsidR="00D24F53" w:rsidRPr="000D3545" w14:paraId="28873523" w14:textId="77777777" w:rsidTr="00300A57">
        <w:tc>
          <w:tcPr>
            <w:tcW w:w="4916" w:type="dxa"/>
            <w:shd w:val="clear" w:color="auto" w:fill="auto"/>
          </w:tcPr>
          <w:p w14:paraId="30C078E7" w14:textId="1A9484AC" w:rsidR="00D24F53" w:rsidRPr="000D3545" w:rsidRDefault="00D24F53" w:rsidP="00300A57">
            <w:pPr>
              <w:pStyle w:val="ListeParagraf"/>
              <w:tabs>
                <w:tab w:val="left" w:pos="2340"/>
              </w:tabs>
              <w:spacing w:line="240" w:lineRule="auto"/>
              <w:ind w:left="747" w:hanging="720"/>
              <w:rPr>
                <w:rFonts w:ascii="Arial" w:hAnsi="Arial" w:cs="Arial"/>
                <w:color w:val="auto"/>
                <w:sz w:val="18"/>
                <w:szCs w:val="18"/>
                <w:lang w:eastAsia="zh-CN"/>
              </w:rPr>
            </w:pPr>
            <w:r w:rsidRPr="000D3545">
              <w:rPr>
                <w:rFonts w:ascii="Arial" w:hAnsi="Arial" w:cs="Arial"/>
                <w:color w:val="auto"/>
                <w:sz w:val="18"/>
                <w:szCs w:val="18"/>
                <w:lang w:eastAsia="zh-CN"/>
              </w:rPr>
              <w:t>1.1.1.1. Okuma -yazma oranının düşük olduğu ilçelerde (Asarcık, Ayvacık, Salıpazarı, Vezirköprü gibi) okuma-yazma bilmeyen kadınları mahalle/köy muhtarları yardımı ile tespit etmek ve mevcut okuma-yazma kursları hakkında bilgilendirme yapmak</w:t>
            </w:r>
          </w:p>
        </w:tc>
        <w:tc>
          <w:tcPr>
            <w:tcW w:w="1033" w:type="dxa"/>
            <w:shd w:val="clear" w:color="auto" w:fill="auto"/>
          </w:tcPr>
          <w:p w14:paraId="62EAF7A1" w14:textId="4EB27AD9" w:rsidR="00D24F53" w:rsidRPr="000D3545" w:rsidRDefault="00D24F53" w:rsidP="0019472B">
            <w:pPr>
              <w:tabs>
                <w:tab w:val="left" w:pos="2340"/>
              </w:tabs>
              <w:jc w:val="center"/>
              <w:rPr>
                <w:rFonts w:ascii="Arial" w:hAnsi="Arial" w:cs="Arial"/>
                <w:sz w:val="18"/>
                <w:szCs w:val="18"/>
              </w:rPr>
            </w:pPr>
            <w:r w:rsidRPr="000D3545">
              <w:rPr>
                <w:rFonts w:ascii="Arial" w:eastAsia="Calibri" w:hAnsi="Arial" w:cs="Arial"/>
                <w:spacing w:val="-1"/>
                <w:sz w:val="18"/>
                <w:szCs w:val="18"/>
              </w:rPr>
              <w:t>2013</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4</w:t>
            </w:r>
          </w:p>
        </w:tc>
        <w:tc>
          <w:tcPr>
            <w:tcW w:w="2925" w:type="dxa"/>
            <w:vMerge w:val="restart"/>
            <w:shd w:val="clear" w:color="auto" w:fill="auto"/>
          </w:tcPr>
          <w:p w14:paraId="3BC547F5" w14:textId="4A41F48D" w:rsidR="00D24F53" w:rsidRPr="000D3545" w:rsidRDefault="00D24F5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Milli Eğitim İl Müdürlüğü</w:t>
            </w:r>
          </w:p>
          <w:p w14:paraId="6B2AC0CA" w14:textId="5F4FA189" w:rsidR="00D24F53" w:rsidRPr="000D3545" w:rsidRDefault="00D24F5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Hayat Boyu Öğrenme Genel Müdürlüğü</w:t>
            </w:r>
          </w:p>
        </w:tc>
        <w:tc>
          <w:tcPr>
            <w:tcW w:w="3207" w:type="dxa"/>
            <w:vMerge w:val="restart"/>
          </w:tcPr>
          <w:p w14:paraId="21093EB6" w14:textId="39F14477" w:rsidR="00D24F53" w:rsidRPr="00A6606E" w:rsidRDefault="00D24F53" w:rsidP="00A6606E">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Belediyeler</w:t>
            </w:r>
          </w:p>
          <w:p w14:paraId="6E6727B7" w14:textId="530084D2" w:rsidR="00D24F53" w:rsidRPr="000D3545" w:rsidRDefault="009D4242"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Kadın STK’ları</w:t>
            </w:r>
          </w:p>
          <w:p w14:paraId="64401904" w14:textId="50E9ED27" w:rsidR="00D24F53" w:rsidRPr="000D3545" w:rsidRDefault="009D4242"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İlgili diğer STK’lar</w:t>
            </w:r>
          </w:p>
          <w:p w14:paraId="6232F566" w14:textId="32948C30" w:rsidR="00D24F53" w:rsidRPr="000D3545" w:rsidRDefault="00D24F5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Muhtarlıklar</w:t>
            </w:r>
          </w:p>
        </w:tc>
        <w:tc>
          <w:tcPr>
            <w:tcW w:w="2479" w:type="dxa"/>
            <w:vMerge w:val="restart"/>
            <w:shd w:val="clear" w:color="auto" w:fill="auto"/>
          </w:tcPr>
          <w:p w14:paraId="57FD392C" w14:textId="5F95C10C" w:rsidR="00D24F53" w:rsidRPr="000D3545" w:rsidRDefault="00D24F5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Okuma yazma bilen kadın sayısındaki artış</w:t>
            </w:r>
          </w:p>
        </w:tc>
      </w:tr>
      <w:tr w:rsidR="00D24F53" w:rsidRPr="000D3545" w14:paraId="22AF2DE4" w14:textId="77777777" w:rsidTr="00300A57">
        <w:tc>
          <w:tcPr>
            <w:tcW w:w="4916" w:type="dxa"/>
            <w:shd w:val="clear" w:color="auto" w:fill="auto"/>
          </w:tcPr>
          <w:p w14:paraId="5410E768" w14:textId="4B668395" w:rsidR="00D24F53" w:rsidRPr="000D3545" w:rsidRDefault="00D24F53"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1.1.1.2. Asarcık, Ayvacık, Salıpazarı, Vezirköprü ilçelerinde seçilen pilot köylere gezici eğitim aracı gibi yeni hizmet modelleri ile ulaşarak okuma-yazma kursları açmak</w:t>
            </w:r>
          </w:p>
        </w:tc>
        <w:tc>
          <w:tcPr>
            <w:tcW w:w="1033" w:type="dxa"/>
            <w:shd w:val="clear" w:color="auto" w:fill="auto"/>
          </w:tcPr>
          <w:p w14:paraId="278A5C1F" w14:textId="2311AD86" w:rsidR="00D24F53" w:rsidRPr="000D3545" w:rsidRDefault="00D24F53" w:rsidP="00496EBF">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00BF0DA0">
              <w:rPr>
                <w:rFonts w:ascii="Arial" w:eastAsia="Calibri" w:hAnsi="Arial" w:cs="Arial"/>
                <w:spacing w:val="-1"/>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925" w:type="dxa"/>
            <w:vMerge/>
            <w:shd w:val="clear" w:color="auto" w:fill="auto"/>
          </w:tcPr>
          <w:p w14:paraId="01FCD4DA" w14:textId="77777777" w:rsidR="00D24F53" w:rsidRPr="000D3545" w:rsidRDefault="00D24F53" w:rsidP="00300A57">
            <w:pPr>
              <w:pStyle w:val="ListeParagraf"/>
              <w:numPr>
                <w:ilvl w:val="0"/>
                <w:numId w:val="57"/>
              </w:numPr>
              <w:rPr>
                <w:rFonts w:ascii="Arial" w:hAnsi="Arial" w:cs="Arial"/>
                <w:sz w:val="18"/>
                <w:szCs w:val="18"/>
              </w:rPr>
            </w:pPr>
          </w:p>
        </w:tc>
        <w:tc>
          <w:tcPr>
            <w:tcW w:w="3207" w:type="dxa"/>
            <w:vMerge/>
          </w:tcPr>
          <w:p w14:paraId="5B7E5C87" w14:textId="77777777" w:rsidR="00D24F53" w:rsidRPr="000D3545" w:rsidRDefault="00D24F53" w:rsidP="00300A57">
            <w:pPr>
              <w:pStyle w:val="ListeParagraf"/>
              <w:numPr>
                <w:ilvl w:val="0"/>
                <w:numId w:val="57"/>
              </w:numPr>
              <w:rPr>
                <w:rFonts w:ascii="Arial" w:hAnsi="Arial" w:cs="Arial"/>
                <w:sz w:val="18"/>
                <w:szCs w:val="18"/>
              </w:rPr>
            </w:pPr>
          </w:p>
        </w:tc>
        <w:tc>
          <w:tcPr>
            <w:tcW w:w="2479" w:type="dxa"/>
            <w:vMerge/>
            <w:shd w:val="clear" w:color="auto" w:fill="auto"/>
          </w:tcPr>
          <w:p w14:paraId="19B07CC4" w14:textId="77777777" w:rsidR="00D24F53" w:rsidRPr="000D3545" w:rsidRDefault="00D24F53" w:rsidP="00300A57">
            <w:pPr>
              <w:pStyle w:val="ListeParagraf"/>
              <w:numPr>
                <w:ilvl w:val="0"/>
                <w:numId w:val="57"/>
              </w:numPr>
              <w:rPr>
                <w:rFonts w:ascii="Arial" w:hAnsi="Arial" w:cs="Arial"/>
                <w:sz w:val="18"/>
                <w:szCs w:val="18"/>
              </w:rPr>
            </w:pPr>
          </w:p>
        </w:tc>
      </w:tr>
      <w:tr w:rsidR="00D24F53" w:rsidRPr="000D3545" w14:paraId="51183DF9" w14:textId="77777777" w:rsidTr="00300A57">
        <w:tc>
          <w:tcPr>
            <w:tcW w:w="4916" w:type="dxa"/>
            <w:shd w:val="clear" w:color="auto" w:fill="auto"/>
          </w:tcPr>
          <w:p w14:paraId="5484A282" w14:textId="276A538A" w:rsidR="00D24F53" w:rsidRPr="000D3545" w:rsidRDefault="00D24F53"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1.1.1.3. Merkez ilçelerde faaliyet yürüten Toplum Merkezleri’nde, Halk Eğitim Merkezleri’nde ve okuma- yazma oranı düşük olan ilçe (Asarcık, Ayvacık, Salıpazarı, Vezirköprü gibi) belediyelerinde kadınlara yönelik okuma- yazma kursları açmak ve kadınlar için kurs süresi boyunca servis imkânı/kreş/yaşlı ve engelli bakımını kolaylaştıracak destekleyici hizmetler geliştirmek</w:t>
            </w:r>
          </w:p>
        </w:tc>
        <w:tc>
          <w:tcPr>
            <w:tcW w:w="1033" w:type="dxa"/>
            <w:shd w:val="clear" w:color="auto" w:fill="auto"/>
          </w:tcPr>
          <w:p w14:paraId="7F5B33DC" w14:textId="1F1F24D5" w:rsidR="00D24F53" w:rsidRPr="000D3545" w:rsidRDefault="00D24F53" w:rsidP="00496EBF">
            <w:pPr>
              <w:tabs>
                <w:tab w:val="left" w:pos="2340"/>
              </w:tabs>
              <w:jc w:val="center"/>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925" w:type="dxa"/>
            <w:shd w:val="clear" w:color="auto" w:fill="auto"/>
          </w:tcPr>
          <w:p w14:paraId="0CD4D474" w14:textId="09876C21" w:rsidR="002B6936" w:rsidRPr="000D3545" w:rsidRDefault="002B6936"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Milli Eğitim İl Müdürlüğü</w:t>
            </w:r>
          </w:p>
          <w:p w14:paraId="68E16892" w14:textId="7553CEB9" w:rsidR="00D24F53" w:rsidRPr="000D3545" w:rsidRDefault="002B6936" w:rsidP="00300A57">
            <w:pPr>
              <w:pStyle w:val="ListeParagraf"/>
              <w:numPr>
                <w:ilvl w:val="0"/>
                <w:numId w:val="57"/>
              </w:numPr>
              <w:spacing w:before="1"/>
              <w:ind w:left="255" w:hanging="181"/>
              <w:rPr>
                <w:rFonts w:ascii="Arial" w:hAnsi="Arial" w:cs="Arial"/>
                <w:sz w:val="18"/>
                <w:szCs w:val="18"/>
              </w:rPr>
            </w:pPr>
            <w:r w:rsidRPr="000D3545">
              <w:rPr>
                <w:rFonts w:ascii="Arial" w:eastAsia="SimSun" w:hAnsi="Arial" w:cs="Arial"/>
                <w:sz w:val="18"/>
                <w:szCs w:val="18"/>
              </w:rPr>
              <w:t>Hayat Boyu Öğrenme Genel Müdürlüğü</w:t>
            </w:r>
          </w:p>
        </w:tc>
        <w:tc>
          <w:tcPr>
            <w:tcW w:w="3207" w:type="dxa"/>
          </w:tcPr>
          <w:p w14:paraId="2B8A1AB6" w14:textId="16D958F0" w:rsidR="002B6936" w:rsidRPr="00A6606E" w:rsidRDefault="00D24F53" w:rsidP="00A6606E">
            <w:pPr>
              <w:pStyle w:val="ListeParagraf"/>
              <w:numPr>
                <w:ilvl w:val="0"/>
                <w:numId w:val="57"/>
              </w:numPr>
              <w:spacing w:before="1"/>
              <w:ind w:left="255" w:hanging="181"/>
              <w:rPr>
                <w:rFonts w:ascii="Arial" w:eastAsia="SimSun" w:hAnsi="Arial" w:cs="Arial"/>
                <w:sz w:val="18"/>
                <w:szCs w:val="18"/>
              </w:rPr>
            </w:pPr>
            <w:r w:rsidRPr="000D3545">
              <w:rPr>
                <w:rFonts w:ascii="Arial" w:eastAsia="SimSun" w:hAnsi="Arial" w:cs="Arial"/>
                <w:sz w:val="18"/>
                <w:szCs w:val="18"/>
              </w:rPr>
              <w:t>Belediyeler</w:t>
            </w:r>
          </w:p>
          <w:p w14:paraId="75A0B0F6" w14:textId="4A5E13D4" w:rsidR="002B6936" w:rsidRPr="000D3545" w:rsidRDefault="009D4242" w:rsidP="00300A57">
            <w:pPr>
              <w:pStyle w:val="ListeParagraf"/>
              <w:numPr>
                <w:ilvl w:val="0"/>
                <w:numId w:val="57"/>
              </w:numPr>
              <w:spacing w:before="1"/>
              <w:ind w:left="255" w:hanging="181"/>
              <w:rPr>
                <w:rFonts w:ascii="Arial" w:eastAsia="SimSun" w:hAnsi="Arial" w:cs="Arial"/>
                <w:sz w:val="18"/>
                <w:szCs w:val="18"/>
              </w:rPr>
            </w:pPr>
            <w:r w:rsidRPr="000D3545">
              <w:rPr>
                <w:rFonts w:ascii="Arial" w:eastAsia="SimSun" w:hAnsi="Arial" w:cs="Arial"/>
                <w:sz w:val="18"/>
                <w:szCs w:val="18"/>
              </w:rPr>
              <w:t>Kadın STK’ları</w:t>
            </w:r>
          </w:p>
          <w:p w14:paraId="2E2E428C" w14:textId="6CEF99DF" w:rsidR="002B6936" w:rsidRPr="000D3545" w:rsidRDefault="009D4242" w:rsidP="00300A57">
            <w:pPr>
              <w:pStyle w:val="ListeParagraf"/>
              <w:numPr>
                <w:ilvl w:val="0"/>
                <w:numId w:val="57"/>
              </w:numPr>
              <w:spacing w:before="1"/>
              <w:ind w:left="255" w:hanging="181"/>
              <w:rPr>
                <w:rFonts w:ascii="Arial" w:eastAsia="SimSun" w:hAnsi="Arial" w:cs="Arial"/>
                <w:sz w:val="18"/>
                <w:szCs w:val="18"/>
              </w:rPr>
            </w:pPr>
            <w:r w:rsidRPr="000D3545">
              <w:rPr>
                <w:rFonts w:ascii="Arial" w:eastAsia="SimSun" w:hAnsi="Arial" w:cs="Arial"/>
                <w:sz w:val="18"/>
                <w:szCs w:val="18"/>
              </w:rPr>
              <w:t>İlgili diğer STK’lar</w:t>
            </w:r>
          </w:p>
          <w:p w14:paraId="2A758760" w14:textId="5BE962E8" w:rsidR="00D24F53" w:rsidRPr="000D3545" w:rsidRDefault="00D24F53" w:rsidP="00300A57">
            <w:pPr>
              <w:pStyle w:val="ListeParagraf"/>
              <w:numPr>
                <w:ilvl w:val="0"/>
                <w:numId w:val="57"/>
              </w:numPr>
              <w:spacing w:before="1"/>
              <w:ind w:left="255" w:hanging="181"/>
              <w:rPr>
                <w:rFonts w:ascii="Arial" w:hAnsi="Arial" w:cs="Arial"/>
                <w:sz w:val="18"/>
                <w:szCs w:val="18"/>
              </w:rPr>
            </w:pPr>
            <w:r w:rsidRPr="000D3545">
              <w:rPr>
                <w:rFonts w:ascii="Arial" w:eastAsia="SimSun" w:hAnsi="Arial" w:cs="Arial"/>
                <w:sz w:val="18"/>
                <w:szCs w:val="18"/>
              </w:rPr>
              <w:t>Muhtarlıklar</w:t>
            </w:r>
          </w:p>
        </w:tc>
        <w:tc>
          <w:tcPr>
            <w:tcW w:w="2479" w:type="dxa"/>
            <w:shd w:val="clear" w:color="auto" w:fill="auto"/>
          </w:tcPr>
          <w:p w14:paraId="79D73BA6" w14:textId="3F9E6DDC" w:rsidR="00D24F53" w:rsidRPr="000D3545" w:rsidRDefault="00D24F5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Açılan kurslar ve bu kurslara katılan kadın sayısı</w:t>
            </w:r>
          </w:p>
        </w:tc>
      </w:tr>
      <w:tr w:rsidR="00D24F53" w:rsidRPr="000D3545" w14:paraId="39615BB0" w14:textId="77777777" w:rsidTr="00300A57">
        <w:trPr>
          <w:trHeight w:val="810"/>
        </w:trPr>
        <w:tc>
          <w:tcPr>
            <w:tcW w:w="4916" w:type="dxa"/>
            <w:shd w:val="clear" w:color="auto" w:fill="auto"/>
          </w:tcPr>
          <w:p w14:paraId="09B4C699" w14:textId="37D099C1" w:rsidR="00D24F53" w:rsidRPr="000D3545" w:rsidRDefault="00D24F53"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1.1.1.4. Cezaevlerinde okuma-yazma bilmeyen kadınlara yönelik kurslar açmak</w:t>
            </w:r>
          </w:p>
        </w:tc>
        <w:tc>
          <w:tcPr>
            <w:tcW w:w="1033" w:type="dxa"/>
            <w:shd w:val="clear" w:color="auto" w:fill="auto"/>
          </w:tcPr>
          <w:p w14:paraId="77338311" w14:textId="5AE68EEF" w:rsidR="00D24F53" w:rsidRPr="000D3545" w:rsidRDefault="00D24F53" w:rsidP="00D24F53">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2925" w:type="dxa"/>
            <w:shd w:val="clear" w:color="auto" w:fill="auto"/>
          </w:tcPr>
          <w:p w14:paraId="236595A8" w14:textId="1EA12672" w:rsidR="002B6936" w:rsidRPr="000D3545" w:rsidRDefault="002B6936"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Milli Eğitim İl Müdürlüğü</w:t>
            </w:r>
          </w:p>
          <w:p w14:paraId="107D5502" w14:textId="1B6855E9" w:rsidR="002B6936" w:rsidRPr="000D3545" w:rsidRDefault="002B6936" w:rsidP="00300A57">
            <w:pPr>
              <w:pStyle w:val="ListeParagraf"/>
              <w:numPr>
                <w:ilvl w:val="0"/>
                <w:numId w:val="57"/>
              </w:numPr>
              <w:spacing w:before="1"/>
              <w:ind w:left="255" w:right="239" w:hanging="181"/>
              <w:rPr>
                <w:rFonts w:ascii="Arial" w:eastAsia="SimSun" w:hAnsi="Arial" w:cs="Arial"/>
                <w:sz w:val="18"/>
                <w:szCs w:val="18"/>
              </w:rPr>
            </w:pPr>
            <w:r w:rsidRPr="000D3545">
              <w:rPr>
                <w:rFonts w:ascii="Arial" w:eastAsia="SimSun" w:hAnsi="Arial" w:cs="Arial"/>
                <w:sz w:val="18"/>
                <w:szCs w:val="18"/>
              </w:rPr>
              <w:t>Hayat Boyu Öğrenme Genel Müdürlüğü</w:t>
            </w:r>
          </w:p>
          <w:p w14:paraId="0E3818D1" w14:textId="0330914F" w:rsidR="00D24F53" w:rsidRPr="000D3545" w:rsidRDefault="002B6936" w:rsidP="00300A57">
            <w:pPr>
              <w:pStyle w:val="ListeParagraf"/>
              <w:numPr>
                <w:ilvl w:val="0"/>
                <w:numId w:val="57"/>
              </w:numPr>
              <w:spacing w:before="1"/>
              <w:ind w:left="255" w:right="239" w:hanging="181"/>
              <w:rPr>
                <w:rFonts w:ascii="Arial" w:hAnsi="Arial" w:cs="Arial"/>
                <w:sz w:val="18"/>
                <w:szCs w:val="18"/>
              </w:rPr>
            </w:pPr>
            <w:r w:rsidRPr="000D3545">
              <w:rPr>
                <w:rFonts w:ascii="Arial" w:eastAsia="SimSun" w:hAnsi="Arial" w:cs="Arial"/>
                <w:sz w:val="18"/>
                <w:szCs w:val="18"/>
              </w:rPr>
              <w:t>Ceza İnfaz Kurumu</w:t>
            </w:r>
          </w:p>
        </w:tc>
        <w:tc>
          <w:tcPr>
            <w:tcW w:w="3207" w:type="dxa"/>
          </w:tcPr>
          <w:p w14:paraId="191CC44C" w14:textId="69C09E82" w:rsidR="00D24F53" w:rsidRPr="000D3545" w:rsidRDefault="00D24F5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İlgili</w:t>
            </w:r>
            <w:r w:rsidR="002B6936" w:rsidRPr="000D3545">
              <w:rPr>
                <w:rFonts w:ascii="Arial" w:eastAsia="SimSun" w:hAnsi="Arial" w:cs="Arial"/>
                <w:sz w:val="18"/>
                <w:szCs w:val="18"/>
              </w:rPr>
              <w:t xml:space="preserve"> </w:t>
            </w:r>
            <w:r w:rsidRPr="000D3545">
              <w:rPr>
                <w:rFonts w:ascii="Arial" w:eastAsia="SimSun" w:hAnsi="Arial" w:cs="Arial"/>
                <w:sz w:val="18"/>
                <w:szCs w:val="18"/>
              </w:rPr>
              <w:t>STK’lar</w:t>
            </w:r>
          </w:p>
        </w:tc>
        <w:tc>
          <w:tcPr>
            <w:tcW w:w="2479" w:type="dxa"/>
            <w:shd w:val="clear" w:color="auto" w:fill="auto"/>
          </w:tcPr>
          <w:p w14:paraId="7FA35E30" w14:textId="6558AA62" w:rsidR="00D24F53" w:rsidRPr="000D3545" w:rsidRDefault="00D24F5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Cezaevlerinde kalan okuma-yazma öğrenen kadın sayısında artış</w:t>
            </w:r>
          </w:p>
        </w:tc>
      </w:tr>
      <w:tr w:rsidR="00D24F53" w:rsidRPr="000D3545" w14:paraId="7B8115E2" w14:textId="77777777" w:rsidTr="00300A57">
        <w:tc>
          <w:tcPr>
            <w:tcW w:w="4916" w:type="dxa"/>
            <w:shd w:val="clear" w:color="auto" w:fill="auto"/>
          </w:tcPr>
          <w:p w14:paraId="64D0240C" w14:textId="1519FCF7" w:rsidR="00D24F53" w:rsidRPr="000D3545" w:rsidRDefault="00D24F53"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1.1.1.5. Sığınma evlerinde okuma-yazma bilmeyen kadınlara yönelik okuma-yazma kursları açmak ve ya açılan kurslardan yararlanmalarını sağlamak</w:t>
            </w:r>
          </w:p>
        </w:tc>
        <w:tc>
          <w:tcPr>
            <w:tcW w:w="1033" w:type="dxa"/>
            <w:shd w:val="clear" w:color="auto" w:fill="auto"/>
          </w:tcPr>
          <w:p w14:paraId="2003D8C5" w14:textId="0037D1AE" w:rsidR="00D24F53" w:rsidRPr="000D3545" w:rsidRDefault="00D24F53" w:rsidP="00496EBF">
            <w:pPr>
              <w:tabs>
                <w:tab w:val="left" w:pos="2340"/>
              </w:tabs>
              <w:jc w:val="center"/>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925" w:type="dxa"/>
            <w:shd w:val="clear" w:color="auto" w:fill="auto"/>
          </w:tcPr>
          <w:p w14:paraId="4243F612" w14:textId="7626572B" w:rsidR="002B6936" w:rsidRPr="000D3545" w:rsidRDefault="002B6936"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Milli Eğitim İl Müdürlüğü</w:t>
            </w:r>
          </w:p>
          <w:p w14:paraId="7D04B716" w14:textId="1D006532" w:rsidR="002B6936" w:rsidRPr="000D3545" w:rsidRDefault="002B6936"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Hayat Boyu Öğrenme Genel Müdürlüğü</w:t>
            </w:r>
          </w:p>
          <w:p w14:paraId="4E9FD36F" w14:textId="234ECD45" w:rsidR="00D24F53" w:rsidRPr="000D3545" w:rsidRDefault="002B6936"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Aile Sosyal Politikalar İl Müdürlüğü</w:t>
            </w:r>
          </w:p>
        </w:tc>
        <w:tc>
          <w:tcPr>
            <w:tcW w:w="3207" w:type="dxa"/>
          </w:tcPr>
          <w:p w14:paraId="08F9B0C6" w14:textId="1A98E150" w:rsidR="002B6936" w:rsidRPr="000D3545" w:rsidRDefault="00D24F5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Belediyeler</w:t>
            </w:r>
          </w:p>
          <w:p w14:paraId="75CFC360" w14:textId="2BA62131" w:rsidR="002B6936" w:rsidRPr="000D3545" w:rsidRDefault="009D4242"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Kadın STK’ları</w:t>
            </w:r>
          </w:p>
          <w:p w14:paraId="647F294E" w14:textId="43E0AF1B" w:rsidR="00D24F53" w:rsidRPr="000D3545" w:rsidRDefault="009D4242"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İlgili diğer STK’lar</w:t>
            </w:r>
          </w:p>
        </w:tc>
        <w:tc>
          <w:tcPr>
            <w:tcW w:w="2479" w:type="dxa"/>
            <w:shd w:val="clear" w:color="auto" w:fill="auto"/>
          </w:tcPr>
          <w:p w14:paraId="7D608952" w14:textId="561DA718" w:rsidR="00D24F53" w:rsidRPr="000D3545" w:rsidRDefault="00D24F5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Sığınma evlerinde kalan okuma-yazma kurslarından yararlanan kadın sayısı</w:t>
            </w:r>
          </w:p>
        </w:tc>
      </w:tr>
      <w:tr w:rsidR="00D24F53" w:rsidRPr="000D3545" w14:paraId="5FD6442E" w14:textId="77777777" w:rsidTr="00300A57">
        <w:tc>
          <w:tcPr>
            <w:tcW w:w="4916" w:type="dxa"/>
            <w:shd w:val="clear" w:color="auto" w:fill="auto"/>
          </w:tcPr>
          <w:p w14:paraId="78EC68B3" w14:textId="606CD96E" w:rsidR="00D24F53" w:rsidRPr="000D3545" w:rsidRDefault="00D24F53"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1.1.1.6. Roman asıllı kadınların yoğun olarak yaşadığı bölgelerde (Canik İlçesi gibi) yönelik okuma-yazma kursları açmak</w:t>
            </w:r>
          </w:p>
        </w:tc>
        <w:tc>
          <w:tcPr>
            <w:tcW w:w="1033" w:type="dxa"/>
            <w:shd w:val="clear" w:color="auto" w:fill="auto"/>
          </w:tcPr>
          <w:p w14:paraId="2079A32D" w14:textId="74B21631" w:rsidR="00D24F53" w:rsidRPr="000D3545" w:rsidRDefault="00D24F53" w:rsidP="00D24F53">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2925" w:type="dxa"/>
            <w:shd w:val="clear" w:color="auto" w:fill="auto"/>
          </w:tcPr>
          <w:p w14:paraId="615C4A96" w14:textId="50154FFB" w:rsidR="002B6936" w:rsidRPr="000D3545" w:rsidRDefault="002B6936"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Milli Eğitim İl Müdürlüğü</w:t>
            </w:r>
          </w:p>
          <w:p w14:paraId="7575AA78" w14:textId="5119C197" w:rsidR="00D24F53" w:rsidRPr="000D3545" w:rsidRDefault="002B6936"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Hayat Boyu Öğrenme Genel Müdürlüğü</w:t>
            </w:r>
          </w:p>
        </w:tc>
        <w:tc>
          <w:tcPr>
            <w:tcW w:w="3207" w:type="dxa"/>
          </w:tcPr>
          <w:p w14:paraId="7FBB89D5" w14:textId="77777777" w:rsidR="002B6936" w:rsidRPr="000D3545" w:rsidRDefault="00D24F5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Belediyeler</w:t>
            </w:r>
          </w:p>
          <w:p w14:paraId="193047AC" w14:textId="5C307C4B" w:rsidR="002B6936" w:rsidRPr="000D3545" w:rsidRDefault="009D4242"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Kadın STK’ları</w:t>
            </w:r>
          </w:p>
          <w:p w14:paraId="3E19B57B" w14:textId="1572CDDA" w:rsidR="00D24F53" w:rsidRPr="000D3545" w:rsidRDefault="00D24F5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Muhtarlıklar</w:t>
            </w:r>
          </w:p>
        </w:tc>
        <w:tc>
          <w:tcPr>
            <w:tcW w:w="2479" w:type="dxa"/>
            <w:shd w:val="clear" w:color="auto" w:fill="auto"/>
          </w:tcPr>
          <w:p w14:paraId="7B53FB22" w14:textId="3A0E5B67" w:rsidR="00D24F53" w:rsidRPr="000D3545" w:rsidRDefault="00D24F5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Açılan kurs ve bu kurslara katılan Roman asıllı kadın sayısı</w:t>
            </w:r>
          </w:p>
        </w:tc>
      </w:tr>
      <w:tr w:rsidR="002B6936" w:rsidRPr="000D3545" w14:paraId="4ED00EA6" w14:textId="77777777" w:rsidTr="00300A57">
        <w:tc>
          <w:tcPr>
            <w:tcW w:w="4916" w:type="dxa"/>
            <w:shd w:val="clear" w:color="auto" w:fill="auto"/>
          </w:tcPr>
          <w:p w14:paraId="28315867" w14:textId="35948878" w:rsidR="002B6936" w:rsidRPr="000D3545" w:rsidRDefault="002B6936"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1.1.1.7. Yerel medya yoluyla kadınlar için açılan kurslar hakkında bilgilendirici duyurular/tanıtımlar yapmak</w:t>
            </w:r>
          </w:p>
        </w:tc>
        <w:tc>
          <w:tcPr>
            <w:tcW w:w="1033" w:type="dxa"/>
            <w:shd w:val="clear" w:color="auto" w:fill="auto"/>
          </w:tcPr>
          <w:p w14:paraId="0819357F" w14:textId="7F262C5F" w:rsidR="002B6936" w:rsidRPr="000D3545" w:rsidRDefault="002B6936" w:rsidP="002B6936">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2925" w:type="dxa"/>
            <w:shd w:val="clear" w:color="auto" w:fill="auto"/>
          </w:tcPr>
          <w:p w14:paraId="76813424" w14:textId="6FD4CE60" w:rsidR="002B6936" w:rsidRPr="000D3545" w:rsidRDefault="002B6936"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Valilik</w:t>
            </w:r>
          </w:p>
          <w:p w14:paraId="4A2606F4" w14:textId="6DB65F97" w:rsidR="002B6936" w:rsidRPr="000D3545" w:rsidRDefault="002B6936"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Belediyeler</w:t>
            </w:r>
          </w:p>
        </w:tc>
        <w:tc>
          <w:tcPr>
            <w:tcW w:w="3207" w:type="dxa"/>
          </w:tcPr>
          <w:p w14:paraId="4B649B5F" w14:textId="0356C6CD" w:rsidR="002B6936" w:rsidRPr="000D3545" w:rsidRDefault="002B6936"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Yerel medya</w:t>
            </w:r>
          </w:p>
          <w:p w14:paraId="186DEAAE" w14:textId="07F50785" w:rsidR="002B6936" w:rsidRPr="000D3545" w:rsidRDefault="002B6936"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STK’lar</w:t>
            </w:r>
          </w:p>
          <w:p w14:paraId="2FE592DD" w14:textId="0B896B5F" w:rsidR="002B6936" w:rsidRPr="000D3545" w:rsidRDefault="009D4242"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lastRenderedPageBreak/>
              <w:t>İlgili diğer STK’lar</w:t>
            </w:r>
          </w:p>
        </w:tc>
        <w:tc>
          <w:tcPr>
            <w:tcW w:w="2479" w:type="dxa"/>
            <w:shd w:val="clear" w:color="auto" w:fill="auto"/>
          </w:tcPr>
          <w:p w14:paraId="153FE20F" w14:textId="77777777" w:rsidR="002B6936" w:rsidRPr="000D3545" w:rsidRDefault="002B6936" w:rsidP="00300A57">
            <w:pPr>
              <w:pStyle w:val="ListeParagraf"/>
              <w:numPr>
                <w:ilvl w:val="0"/>
                <w:numId w:val="57"/>
              </w:numPr>
              <w:ind w:left="255" w:hanging="181"/>
              <w:rPr>
                <w:rFonts w:ascii="Arial" w:hAnsi="Arial" w:cs="Arial"/>
                <w:sz w:val="18"/>
                <w:szCs w:val="18"/>
              </w:rPr>
            </w:pPr>
          </w:p>
        </w:tc>
      </w:tr>
      <w:tr w:rsidR="00D24F53" w:rsidRPr="000D3545" w14:paraId="5961E231" w14:textId="77777777" w:rsidTr="00FC4CCB">
        <w:tc>
          <w:tcPr>
            <w:tcW w:w="14560" w:type="dxa"/>
            <w:gridSpan w:val="5"/>
            <w:shd w:val="clear" w:color="auto" w:fill="D9D9D9"/>
          </w:tcPr>
          <w:p w14:paraId="1A4B64AC" w14:textId="603CC0FB" w:rsidR="00D24F53" w:rsidRPr="000D3545" w:rsidRDefault="00D24F53" w:rsidP="0019472B">
            <w:pPr>
              <w:pStyle w:val="Standard"/>
              <w:tabs>
                <w:tab w:val="left" w:pos="2340"/>
              </w:tabs>
              <w:spacing w:after="0" w:line="240" w:lineRule="auto"/>
              <w:rPr>
                <w:rFonts w:ascii="Arial" w:hAnsi="Arial" w:cs="Arial"/>
                <w:sz w:val="20"/>
                <w:szCs w:val="20"/>
              </w:rPr>
            </w:pPr>
            <w:r w:rsidRPr="000D3545">
              <w:rPr>
                <w:rFonts w:ascii="Arial" w:hAnsi="Arial" w:cs="Verdana"/>
                <w:b/>
                <w:bCs/>
                <w:sz w:val="20"/>
                <w:szCs w:val="20"/>
              </w:rPr>
              <w:lastRenderedPageBreak/>
              <w:t xml:space="preserve">Stratejik Öncelik </w:t>
            </w:r>
            <w:proofErr w:type="gramStart"/>
            <w:r w:rsidRPr="000D3545">
              <w:rPr>
                <w:rFonts w:ascii="Arial" w:hAnsi="Arial" w:cs="Verdana"/>
                <w:b/>
                <w:bCs/>
                <w:sz w:val="20"/>
                <w:szCs w:val="20"/>
              </w:rPr>
              <w:t>1.2</w:t>
            </w:r>
            <w:proofErr w:type="gramEnd"/>
            <w:r w:rsidRPr="000D3545">
              <w:rPr>
                <w:rFonts w:ascii="Arial" w:hAnsi="Arial" w:cs="Verdana"/>
                <w:b/>
                <w:bCs/>
                <w:sz w:val="20"/>
                <w:szCs w:val="20"/>
              </w:rPr>
              <w:t>:</w:t>
            </w:r>
            <w:r w:rsidRPr="000D3545">
              <w:rPr>
                <w:rFonts w:ascii="Arial" w:hAnsi="Arial" w:cs="Verdana"/>
                <w:sz w:val="20"/>
                <w:szCs w:val="20"/>
              </w:rPr>
              <w:t xml:space="preserve"> </w:t>
            </w:r>
            <w:r w:rsidR="00D140E9" w:rsidRPr="000D3545">
              <w:rPr>
                <w:rFonts w:ascii="Arial" w:eastAsia="Calibri" w:hAnsi="Arial" w:cs="Arial"/>
                <w:spacing w:val="1"/>
                <w:sz w:val="20"/>
                <w:szCs w:val="20"/>
              </w:rPr>
              <w:t>Kı</w:t>
            </w:r>
            <w:r w:rsidR="00D140E9" w:rsidRPr="000D3545">
              <w:rPr>
                <w:rFonts w:ascii="Arial" w:eastAsia="Calibri" w:hAnsi="Arial" w:cs="Arial"/>
                <w:sz w:val="20"/>
                <w:szCs w:val="20"/>
              </w:rPr>
              <w:t>z</w:t>
            </w:r>
            <w:r w:rsidR="00D140E9" w:rsidRPr="000D3545">
              <w:rPr>
                <w:rFonts w:ascii="Arial" w:eastAsia="Calibri" w:hAnsi="Arial" w:cs="Arial"/>
                <w:spacing w:val="3"/>
                <w:sz w:val="20"/>
                <w:szCs w:val="20"/>
              </w:rPr>
              <w:t xml:space="preserve"> </w:t>
            </w:r>
            <w:r w:rsidR="00D140E9" w:rsidRPr="000D3545">
              <w:rPr>
                <w:rFonts w:ascii="Arial" w:eastAsia="Calibri" w:hAnsi="Arial" w:cs="Arial"/>
                <w:w w:val="101"/>
                <w:sz w:val="20"/>
                <w:szCs w:val="20"/>
              </w:rPr>
              <w:t>çocu</w:t>
            </w:r>
            <w:r w:rsidR="00D140E9" w:rsidRPr="000D3545">
              <w:rPr>
                <w:rFonts w:ascii="Arial" w:eastAsia="Calibri" w:hAnsi="Arial" w:cs="Arial"/>
                <w:spacing w:val="-6"/>
                <w:w w:val="101"/>
                <w:sz w:val="20"/>
                <w:szCs w:val="20"/>
              </w:rPr>
              <w:t>k</w:t>
            </w:r>
            <w:r w:rsidR="00D140E9" w:rsidRPr="000D3545">
              <w:rPr>
                <w:rFonts w:ascii="Arial" w:eastAsia="Calibri" w:hAnsi="Arial" w:cs="Arial"/>
                <w:spacing w:val="1"/>
                <w:w w:val="101"/>
                <w:sz w:val="20"/>
                <w:szCs w:val="20"/>
              </w:rPr>
              <w:t>l</w:t>
            </w:r>
            <w:r w:rsidR="00D140E9" w:rsidRPr="000D3545">
              <w:rPr>
                <w:rFonts w:ascii="Arial" w:eastAsia="Calibri" w:hAnsi="Arial" w:cs="Arial"/>
                <w:spacing w:val="-1"/>
                <w:w w:val="101"/>
                <w:sz w:val="20"/>
                <w:szCs w:val="20"/>
              </w:rPr>
              <w:t>ar</w:t>
            </w:r>
            <w:r w:rsidR="00D140E9" w:rsidRPr="000D3545">
              <w:rPr>
                <w:rFonts w:ascii="Arial" w:eastAsia="Calibri" w:hAnsi="Arial" w:cs="Arial"/>
                <w:w w:val="101"/>
                <w:sz w:val="20"/>
                <w:szCs w:val="20"/>
              </w:rPr>
              <w:t xml:space="preserve">ının </w:t>
            </w:r>
            <w:r w:rsidR="00D140E9" w:rsidRPr="000D3545">
              <w:rPr>
                <w:rFonts w:ascii="Arial" w:eastAsia="Calibri" w:hAnsi="Arial" w:cs="Arial"/>
                <w:sz w:val="20"/>
                <w:szCs w:val="20"/>
              </w:rPr>
              <w:t>ö</w:t>
            </w:r>
            <w:r w:rsidR="00D140E9" w:rsidRPr="000D3545">
              <w:rPr>
                <w:rFonts w:ascii="Arial" w:eastAsia="Calibri" w:hAnsi="Arial" w:cs="Arial"/>
                <w:spacing w:val="-1"/>
                <w:sz w:val="20"/>
                <w:szCs w:val="20"/>
              </w:rPr>
              <w:t>r</w:t>
            </w:r>
            <w:r w:rsidR="00D140E9" w:rsidRPr="000D3545">
              <w:rPr>
                <w:rFonts w:ascii="Arial" w:eastAsia="Calibri" w:hAnsi="Arial" w:cs="Arial"/>
                <w:sz w:val="20"/>
                <w:szCs w:val="20"/>
              </w:rPr>
              <w:t>gün</w:t>
            </w:r>
            <w:r w:rsidR="00D140E9" w:rsidRPr="000D3545">
              <w:rPr>
                <w:rFonts w:ascii="Arial" w:eastAsia="Calibri" w:hAnsi="Arial" w:cs="Arial"/>
                <w:spacing w:val="2"/>
                <w:sz w:val="20"/>
                <w:szCs w:val="20"/>
              </w:rPr>
              <w:t xml:space="preserve"> </w:t>
            </w:r>
            <w:r w:rsidR="00D140E9" w:rsidRPr="000D3545">
              <w:rPr>
                <w:rFonts w:ascii="Arial" w:eastAsia="Calibri" w:hAnsi="Arial" w:cs="Arial"/>
                <w:w w:val="101"/>
                <w:sz w:val="20"/>
                <w:szCs w:val="20"/>
              </w:rPr>
              <w:t>e</w:t>
            </w:r>
            <w:r w:rsidR="00D140E9" w:rsidRPr="000D3545">
              <w:rPr>
                <w:rFonts w:ascii="Arial" w:eastAsia="Calibri" w:hAnsi="Arial" w:cs="Arial"/>
                <w:spacing w:val="-4"/>
                <w:w w:val="101"/>
                <w:sz w:val="20"/>
                <w:szCs w:val="20"/>
              </w:rPr>
              <w:t>ğ</w:t>
            </w:r>
            <w:r w:rsidR="00D140E9" w:rsidRPr="000D3545">
              <w:rPr>
                <w:rFonts w:ascii="Arial" w:eastAsia="Calibri" w:hAnsi="Arial" w:cs="Arial"/>
                <w:spacing w:val="1"/>
                <w:w w:val="101"/>
                <w:sz w:val="20"/>
                <w:szCs w:val="20"/>
              </w:rPr>
              <w:t>i</w:t>
            </w:r>
            <w:r w:rsidR="00D140E9" w:rsidRPr="000D3545">
              <w:rPr>
                <w:rFonts w:ascii="Arial" w:eastAsia="Calibri" w:hAnsi="Arial" w:cs="Arial"/>
                <w:spacing w:val="-3"/>
                <w:w w:val="101"/>
                <w:sz w:val="20"/>
                <w:szCs w:val="20"/>
              </w:rPr>
              <w:t>t</w:t>
            </w:r>
            <w:r w:rsidR="00D140E9" w:rsidRPr="000D3545">
              <w:rPr>
                <w:rFonts w:ascii="Arial" w:eastAsia="Calibri" w:hAnsi="Arial" w:cs="Arial"/>
                <w:spacing w:val="1"/>
                <w:w w:val="101"/>
                <w:sz w:val="20"/>
                <w:szCs w:val="20"/>
              </w:rPr>
              <w:t>i</w:t>
            </w:r>
            <w:r w:rsidR="00D140E9" w:rsidRPr="000D3545">
              <w:rPr>
                <w:rFonts w:ascii="Arial" w:eastAsia="Calibri" w:hAnsi="Arial" w:cs="Arial"/>
                <w:w w:val="101"/>
                <w:sz w:val="20"/>
                <w:szCs w:val="20"/>
              </w:rPr>
              <w:t xml:space="preserve">m </w:t>
            </w:r>
            <w:r w:rsidR="00D140E9" w:rsidRPr="000D3545">
              <w:rPr>
                <w:rFonts w:ascii="Arial" w:eastAsia="Calibri" w:hAnsi="Arial" w:cs="Arial"/>
                <w:spacing w:val="1"/>
                <w:w w:val="101"/>
                <w:sz w:val="20"/>
                <w:szCs w:val="20"/>
              </w:rPr>
              <w:t>i</w:t>
            </w:r>
            <w:r w:rsidR="00D140E9" w:rsidRPr="000D3545">
              <w:rPr>
                <w:rFonts w:ascii="Arial" w:eastAsia="Calibri" w:hAnsi="Arial" w:cs="Arial"/>
                <w:spacing w:val="-2"/>
                <w:w w:val="101"/>
                <w:sz w:val="20"/>
                <w:szCs w:val="20"/>
              </w:rPr>
              <w:t>m</w:t>
            </w:r>
            <w:r w:rsidR="00D140E9" w:rsidRPr="000D3545">
              <w:rPr>
                <w:rFonts w:ascii="Arial" w:eastAsia="Calibri" w:hAnsi="Arial" w:cs="Arial"/>
                <w:spacing w:val="-1"/>
                <w:w w:val="101"/>
                <w:sz w:val="20"/>
                <w:szCs w:val="20"/>
              </w:rPr>
              <w:t>kâ</w:t>
            </w:r>
            <w:r w:rsidR="00D140E9" w:rsidRPr="000D3545">
              <w:rPr>
                <w:rFonts w:ascii="Arial" w:eastAsia="Calibri" w:hAnsi="Arial" w:cs="Arial"/>
                <w:w w:val="101"/>
                <w:sz w:val="20"/>
                <w:szCs w:val="20"/>
              </w:rPr>
              <w:t>n</w:t>
            </w:r>
            <w:r w:rsidR="00D140E9" w:rsidRPr="000D3545">
              <w:rPr>
                <w:rFonts w:ascii="Arial" w:eastAsia="Calibri" w:hAnsi="Arial" w:cs="Arial"/>
                <w:spacing w:val="1"/>
                <w:w w:val="101"/>
                <w:sz w:val="20"/>
                <w:szCs w:val="20"/>
              </w:rPr>
              <w:t>l</w:t>
            </w:r>
            <w:r w:rsidR="00D140E9" w:rsidRPr="000D3545">
              <w:rPr>
                <w:rFonts w:ascii="Arial" w:eastAsia="Calibri" w:hAnsi="Arial" w:cs="Arial"/>
                <w:spacing w:val="-1"/>
                <w:w w:val="101"/>
                <w:sz w:val="20"/>
                <w:szCs w:val="20"/>
              </w:rPr>
              <w:t>ar</w:t>
            </w:r>
            <w:r w:rsidR="00D140E9" w:rsidRPr="000D3545">
              <w:rPr>
                <w:rFonts w:ascii="Arial" w:eastAsia="Calibri" w:hAnsi="Arial" w:cs="Arial"/>
                <w:spacing w:val="-3"/>
                <w:w w:val="101"/>
                <w:sz w:val="20"/>
                <w:szCs w:val="20"/>
              </w:rPr>
              <w:t>ı</w:t>
            </w:r>
            <w:r w:rsidR="00D140E9" w:rsidRPr="000D3545">
              <w:rPr>
                <w:rFonts w:ascii="Arial" w:eastAsia="Calibri" w:hAnsi="Arial" w:cs="Arial"/>
                <w:w w:val="101"/>
                <w:sz w:val="20"/>
                <w:szCs w:val="20"/>
              </w:rPr>
              <w:t>nd</w:t>
            </w:r>
            <w:r w:rsidR="00D140E9" w:rsidRPr="000D3545">
              <w:rPr>
                <w:rFonts w:ascii="Arial" w:eastAsia="Calibri" w:hAnsi="Arial" w:cs="Arial"/>
                <w:spacing w:val="-1"/>
                <w:w w:val="101"/>
                <w:sz w:val="20"/>
                <w:szCs w:val="20"/>
              </w:rPr>
              <w:t>a</w:t>
            </w:r>
            <w:r w:rsidR="00D140E9" w:rsidRPr="000D3545">
              <w:rPr>
                <w:rFonts w:ascii="Arial" w:eastAsia="Calibri" w:hAnsi="Arial" w:cs="Arial"/>
                <w:w w:val="101"/>
                <w:sz w:val="20"/>
                <w:szCs w:val="20"/>
              </w:rPr>
              <w:t xml:space="preserve">n </w:t>
            </w:r>
            <w:r w:rsidR="00D140E9" w:rsidRPr="000D3545">
              <w:rPr>
                <w:rFonts w:ascii="Arial" w:eastAsia="Calibri" w:hAnsi="Arial" w:cs="Arial"/>
                <w:sz w:val="20"/>
                <w:szCs w:val="20"/>
              </w:rPr>
              <w:t>e</w:t>
            </w:r>
            <w:r w:rsidR="00D140E9" w:rsidRPr="000D3545">
              <w:rPr>
                <w:rFonts w:ascii="Arial" w:eastAsia="Calibri" w:hAnsi="Arial" w:cs="Arial"/>
                <w:spacing w:val="1"/>
                <w:sz w:val="20"/>
                <w:szCs w:val="20"/>
              </w:rPr>
              <w:t>ş</w:t>
            </w:r>
            <w:r w:rsidR="00D140E9" w:rsidRPr="000D3545">
              <w:rPr>
                <w:rFonts w:ascii="Arial" w:eastAsia="Calibri" w:hAnsi="Arial" w:cs="Arial"/>
                <w:spacing w:val="-3"/>
                <w:sz w:val="20"/>
                <w:szCs w:val="20"/>
              </w:rPr>
              <w:t>i</w:t>
            </w:r>
            <w:r w:rsidR="00D140E9" w:rsidRPr="000D3545">
              <w:rPr>
                <w:rFonts w:ascii="Arial" w:eastAsia="Calibri" w:hAnsi="Arial" w:cs="Arial"/>
                <w:sz w:val="20"/>
                <w:szCs w:val="20"/>
              </w:rPr>
              <w:t>t</w:t>
            </w:r>
            <w:r w:rsidR="00D140E9" w:rsidRPr="000D3545">
              <w:rPr>
                <w:rFonts w:ascii="Arial" w:eastAsia="Calibri" w:hAnsi="Arial" w:cs="Arial"/>
                <w:spacing w:val="7"/>
                <w:sz w:val="20"/>
                <w:szCs w:val="20"/>
              </w:rPr>
              <w:t xml:space="preserve"> </w:t>
            </w:r>
            <w:r w:rsidR="00D140E9" w:rsidRPr="000D3545">
              <w:rPr>
                <w:rFonts w:ascii="Arial" w:eastAsia="Calibri" w:hAnsi="Arial" w:cs="Arial"/>
                <w:spacing w:val="-5"/>
                <w:w w:val="101"/>
                <w:sz w:val="20"/>
                <w:szCs w:val="20"/>
              </w:rPr>
              <w:t>b</w:t>
            </w:r>
            <w:r w:rsidR="00D140E9" w:rsidRPr="000D3545">
              <w:rPr>
                <w:rFonts w:ascii="Arial" w:eastAsia="Calibri" w:hAnsi="Arial" w:cs="Arial"/>
                <w:spacing w:val="1"/>
                <w:w w:val="101"/>
                <w:sz w:val="20"/>
                <w:szCs w:val="20"/>
              </w:rPr>
              <w:t>i</w:t>
            </w:r>
            <w:r w:rsidR="00D140E9" w:rsidRPr="000D3545">
              <w:rPr>
                <w:rFonts w:ascii="Arial" w:eastAsia="Calibri" w:hAnsi="Arial" w:cs="Arial"/>
                <w:w w:val="101"/>
                <w:sz w:val="20"/>
                <w:szCs w:val="20"/>
              </w:rPr>
              <w:t>ç</w:t>
            </w:r>
            <w:r w:rsidR="00D140E9" w:rsidRPr="000D3545">
              <w:rPr>
                <w:rFonts w:ascii="Arial" w:eastAsia="Calibri" w:hAnsi="Arial" w:cs="Arial"/>
                <w:spacing w:val="1"/>
                <w:w w:val="101"/>
                <w:sz w:val="20"/>
                <w:szCs w:val="20"/>
              </w:rPr>
              <w:t>i</w:t>
            </w:r>
            <w:r w:rsidR="00D140E9" w:rsidRPr="000D3545">
              <w:rPr>
                <w:rFonts w:ascii="Arial" w:eastAsia="Calibri" w:hAnsi="Arial" w:cs="Arial"/>
                <w:spacing w:val="-6"/>
                <w:w w:val="101"/>
                <w:sz w:val="20"/>
                <w:szCs w:val="20"/>
              </w:rPr>
              <w:t>m</w:t>
            </w:r>
            <w:r w:rsidR="00D140E9" w:rsidRPr="000D3545">
              <w:rPr>
                <w:rFonts w:ascii="Arial" w:eastAsia="Calibri" w:hAnsi="Arial" w:cs="Arial"/>
                <w:w w:val="101"/>
                <w:sz w:val="20"/>
                <w:szCs w:val="20"/>
              </w:rPr>
              <w:t xml:space="preserve">de </w:t>
            </w:r>
            <w:r w:rsidR="00D140E9" w:rsidRPr="000D3545">
              <w:rPr>
                <w:rFonts w:ascii="Arial" w:eastAsia="Calibri" w:hAnsi="Arial" w:cs="Arial"/>
                <w:spacing w:val="2"/>
                <w:w w:val="101"/>
                <w:sz w:val="20"/>
                <w:szCs w:val="20"/>
              </w:rPr>
              <w:t>f</w:t>
            </w:r>
            <w:r w:rsidR="00D140E9" w:rsidRPr="000D3545">
              <w:rPr>
                <w:rFonts w:ascii="Arial" w:eastAsia="Calibri" w:hAnsi="Arial" w:cs="Arial"/>
                <w:spacing w:val="-1"/>
                <w:w w:val="101"/>
                <w:sz w:val="20"/>
                <w:szCs w:val="20"/>
              </w:rPr>
              <w:t>ay</w:t>
            </w:r>
            <w:r w:rsidR="00D140E9" w:rsidRPr="000D3545">
              <w:rPr>
                <w:rFonts w:ascii="Arial" w:eastAsia="Calibri" w:hAnsi="Arial" w:cs="Arial"/>
                <w:w w:val="101"/>
                <w:sz w:val="20"/>
                <w:szCs w:val="20"/>
              </w:rPr>
              <w:t>d</w:t>
            </w:r>
            <w:r w:rsidR="00D140E9" w:rsidRPr="000D3545">
              <w:rPr>
                <w:rFonts w:ascii="Arial" w:eastAsia="Calibri" w:hAnsi="Arial" w:cs="Arial"/>
                <w:spacing w:val="-1"/>
                <w:w w:val="101"/>
                <w:sz w:val="20"/>
                <w:szCs w:val="20"/>
              </w:rPr>
              <w:t>a</w:t>
            </w:r>
            <w:r w:rsidR="00D140E9" w:rsidRPr="000D3545">
              <w:rPr>
                <w:rFonts w:ascii="Arial" w:eastAsia="Calibri" w:hAnsi="Arial" w:cs="Arial"/>
                <w:spacing w:val="1"/>
                <w:w w:val="101"/>
                <w:sz w:val="20"/>
                <w:szCs w:val="20"/>
              </w:rPr>
              <w:t>l</w:t>
            </w:r>
            <w:r w:rsidR="00D140E9" w:rsidRPr="000D3545">
              <w:rPr>
                <w:rFonts w:ascii="Arial" w:eastAsia="Calibri" w:hAnsi="Arial" w:cs="Arial"/>
                <w:spacing w:val="-6"/>
                <w:w w:val="101"/>
                <w:sz w:val="20"/>
                <w:szCs w:val="20"/>
              </w:rPr>
              <w:t>a</w:t>
            </w:r>
            <w:r w:rsidR="00D140E9" w:rsidRPr="000D3545">
              <w:rPr>
                <w:rFonts w:ascii="Arial" w:eastAsia="Calibri" w:hAnsi="Arial" w:cs="Arial"/>
                <w:w w:val="101"/>
                <w:sz w:val="20"/>
                <w:szCs w:val="20"/>
              </w:rPr>
              <w:t>nması</w:t>
            </w:r>
          </w:p>
        </w:tc>
      </w:tr>
      <w:tr w:rsidR="00D24F53" w:rsidRPr="000D3545" w14:paraId="7F7B8F7F" w14:textId="77777777" w:rsidTr="00FC4CCB">
        <w:tc>
          <w:tcPr>
            <w:tcW w:w="14560" w:type="dxa"/>
            <w:gridSpan w:val="5"/>
            <w:shd w:val="clear" w:color="auto" w:fill="D5DCE4"/>
          </w:tcPr>
          <w:p w14:paraId="1B2F4520" w14:textId="5057A8C8" w:rsidR="00D24F53" w:rsidRPr="000D3545" w:rsidRDefault="00D24F53" w:rsidP="00300A57">
            <w:pPr>
              <w:spacing w:line="200" w:lineRule="exact"/>
              <w:ind w:left="105"/>
              <w:rPr>
                <w:rFonts w:ascii="Arial" w:hAnsi="Arial" w:cs="Arial"/>
                <w:sz w:val="20"/>
                <w:szCs w:val="20"/>
              </w:rPr>
            </w:pPr>
            <w:r w:rsidRPr="000D3545">
              <w:rPr>
                <w:rFonts w:ascii="Arial" w:hAnsi="Arial" w:cs="Verdana"/>
                <w:b/>
                <w:bCs/>
                <w:color w:val="000000"/>
                <w:sz w:val="20"/>
                <w:szCs w:val="20"/>
                <w:lang w:eastAsia="da-DK"/>
              </w:rPr>
              <w:t>Hedef 1.2.1:</w:t>
            </w:r>
            <w:r w:rsidRPr="000D3545">
              <w:rPr>
                <w:rFonts w:ascii="Arial" w:hAnsi="Arial" w:cs="Verdana"/>
                <w:color w:val="000000"/>
                <w:sz w:val="20"/>
                <w:szCs w:val="20"/>
                <w:lang w:eastAsia="da-DK"/>
              </w:rPr>
              <w:t xml:space="preserve"> </w:t>
            </w:r>
            <w:r w:rsidR="00D140E9" w:rsidRPr="000D3545">
              <w:rPr>
                <w:rFonts w:ascii="Arial" w:eastAsia="Calibri" w:hAnsi="Arial" w:cs="Arial"/>
                <w:spacing w:val="-1"/>
                <w:w w:val="101"/>
                <w:position w:val="1"/>
                <w:sz w:val="20"/>
                <w:szCs w:val="20"/>
              </w:rPr>
              <w:t>O</w:t>
            </w:r>
            <w:r w:rsidR="00D140E9" w:rsidRPr="000D3545">
              <w:rPr>
                <w:rFonts w:ascii="Arial" w:eastAsia="Calibri" w:hAnsi="Arial" w:cs="Arial"/>
                <w:spacing w:val="-6"/>
                <w:w w:val="101"/>
                <w:position w:val="1"/>
                <w:sz w:val="20"/>
                <w:szCs w:val="20"/>
              </w:rPr>
              <w:t>r</w:t>
            </w:r>
            <w:r w:rsidR="00D140E9" w:rsidRPr="000D3545">
              <w:rPr>
                <w:rFonts w:ascii="Arial" w:eastAsia="Calibri" w:hAnsi="Arial" w:cs="Arial"/>
                <w:spacing w:val="1"/>
                <w:w w:val="101"/>
                <w:position w:val="1"/>
                <w:sz w:val="20"/>
                <w:szCs w:val="20"/>
              </w:rPr>
              <w:t>t</w:t>
            </w:r>
            <w:r w:rsidR="00D140E9" w:rsidRPr="000D3545">
              <w:rPr>
                <w:rFonts w:ascii="Arial" w:eastAsia="Calibri" w:hAnsi="Arial" w:cs="Arial"/>
                <w:w w:val="101"/>
                <w:position w:val="1"/>
                <w:sz w:val="20"/>
                <w:szCs w:val="20"/>
              </w:rPr>
              <w:t xml:space="preserve">a </w:t>
            </w:r>
            <w:r w:rsidR="00D140E9" w:rsidRPr="000D3545">
              <w:rPr>
                <w:rFonts w:ascii="Arial" w:eastAsia="Calibri" w:hAnsi="Arial" w:cs="Arial"/>
                <w:spacing w:val="-1"/>
                <w:sz w:val="20"/>
                <w:szCs w:val="20"/>
              </w:rPr>
              <w:t>ö</w:t>
            </w:r>
            <w:r w:rsidR="00D140E9" w:rsidRPr="000D3545">
              <w:rPr>
                <w:rFonts w:ascii="Arial" w:eastAsia="Calibri" w:hAnsi="Arial" w:cs="Arial"/>
                <w:sz w:val="20"/>
                <w:szCs w:val="20"/>
              </w:rPr>
              <w:t>ğ</w:t>
            </w:r>
            <w:r w:rsidR="00D140E9" w:rsidRPr="000D3545">
              <w:rPr>
                <w:rFonts w:ascii="Arial" w:eastAsia="Calibri" w:hAnsi="Arial" w:cs="Arial"/>
                <w:spacing w:val="-1"/>
                <w:sz w:val="20"/>
                <w:szCs w:val="20"/>
              </w:rPr>
              <w:t>r</w:t>
            </w:r>
            <w:r w:rsidR="00D140E9" w:rsidRPr="000D3545">
              <w:rPr>
                <w:rFonts w:ascii="Arial" w:eastAsia="Calibri" w:hAnsi="Arial" w:cs="Arial"/>
                <w:sz w:val="20"/>
                <w:szCs w:val="20"/>
              </w:rPr>
              <w:t>e</w:t>
            </w:r>
            <w:r w:rsidR="00D140E9" w:rsidRPr="000D3545">
              <w:rPr>
                <w:rFonts w:ascii="Arial" w:eastAsia="Calibri" w:hAnsi="Arial" w:cs="Arial"/>
                <w:spacing w:val="-3"/>
                <w:sz w:val="20"/>
                <w:szCs w:val="20"/>
              </w:rPr>
              <w:t>t</w:t>
            </w:r>
            <w:r w:rsidR="00D140E9" w:rsidRPr="000D3545">
              <w:rPr>
                <w:rFonts w:ascii="Arial" w:eastAsia="Calibri" w:hAnsi="Arial" w:cs="Arial"/>
                <w:spacing w:val="1"/>
                <w:sz w:val="20"/>
                <w:szCs w:val="20"/>
              </w:rPr>
              <w:t>i</w:t>
            </w:r>
            <w:r w:rsidR="00D140E9" w:rsidRPr="000D3545">
              <w:rPr>
                <w:rFonts w:ascii="Arial" w:eastAsia="Calibri" w:hAnsi="Arial" w:cs="Arial"/>
                <w:spacing w:val="-2"/>
                <w:sz w:val="20"/>
                <w:szCs w:val="20"/>
              </w:rPr>
              <w:t>m</w:t>
            </w:r>
            <w:r w:rsidR="00D140E9" w:rsidRPr="000D3545">
              <w:rPr>
                <w:rFonts w:ascii="Arial" w:eastAsia="Calibri" w:hAnsi="Arial" w:cs="Arial"/>
                <w:sz w:val="20"/>
                <w:szCs w:val="20"/>
              </w:rPr>
              <w:t>e</w:t>
            </w:r>
            <w:r w:rsidR="00D140E9" w:rsidRPr="000D3545">
              <w:rPr>
                <w:rFonts w:ascii="Arial" w:eastAsia="Calibri" w:hAnsi="Arial" w:cs="Arial"/>
                <w:spacing w:val="5"/>
                <w:sz w:val="20"/>
                <w:szCs w:val="20"/>
              </w:rPr>
              <w:t xml:space="preserve"> </w:t>
            </w:r>
            <w:r w:rsidR="00D140E9" w:rsidRPr="000D3545">
              <w:rPr>
                <w:rFonts w:ascii="Arial" w:eastAsia="Calibri" w:hAnsi="Arial" w:cs="Arial"/>
                <w:w w:val="101"/>
                <w:sz w:val="20"/>
                <w:szCs w:val="20"/>
              </w:rPr>
              <w:t>de</w:t>
            </w:r>
            <w:r w:rsidR="00D140E9" w:rsidRPr="000D3545">
              <w:rPr>
                <w:rFonts w:ascii="Arial" w:eastAsia="Calibri" w:hAnsi="Arial" w:cs="Arial"/>
                <w:spacing w:val="-1"/>
                <w:w w:val="101"/>
                <w:sz w:val="20"/>
                <w:szCs w:val="20"/>
              </w:rPr>
              <w:t>va</w:t>
            </w:r>
            <w:r w:rsidR="00D140E9" w:rsidRPr="000D3545">
              <w:rPr>
                <w:rFonts w:ascii="Arial" w:eastAsia="Calibri" w:hAnsi="Arial" w:cs="Arial"/>
                <w:w w:val="101"/>
                <w:sz w:val="20"/>
                <w:szCs w:val="20"/>
              </w:rPr>
              <w:t xml:space="preserve">m </w:t>
            </w:r>
            <w:r w:rsidR="00D140E9" w:rsidRPr="000D3545">
              <w:rPr>
                <w:rFonts w:ascii="Arial" w:eastAsia="Calibri" w:hAnsi="Arial" w:cs="Arial"/>
                <w:sz w:val="20"/>
                <w:szCs w:val="20"/>
              </w:rPr>
              <w:t>e</w:t>
            </w:r>
            <w:r w:rsidR="00D140E9" w:rsidRPr="000D3545">
              <w:rPr>
                <w:rFonts w:ascii="Arial" w:eastAsia="Calibri" w:hAnsi="Arial" w:cs="Arial"/>
                <w:spacing w:val="1"/>
                <w:sz w:val="20"/>
                <w:szCs w:val="20"/>
              </w:rPr>
              <w:t>t</w:t>
            </w:r>
            <w:r w:rsidR="00D140E9" w:rsidRPr="000D3545">
              <w:rPr>
                <w:rFonts w:ascii="Arial" w:eastAsia="Calibri" w:hAnsi="Arial" w:cs="Arial"/>
                <w:spacing w:val="-2"/>
                <w:sz w:val="20"/>
                <w:szCs w:val="20"/>
              </w:rPr>
              <w:t>m</w:t>
            </w:r>
            <w:r w:rsidR="00D140E9" w:rsidRPr="000D3545">
              <w:rPr>
                <w:rFonts w:ascii="Arial" w:eastAsia="Calibri" w:hAnsi="Arial" w:cs="Arial"/>
                <w:sz w:val="20"/>
                <w:szCs w:val="20"/>
              </w:rPr>
              <w:t>e</w:t>
            </w:r>
            <w:r w:rsidR="00D140E9" w:rsidRPr="000D3545">
              <w:rPr>
                <w:rFonts w:ascii="Arial" w:eastAsia="Calibri" w:hAnsi="Arial" w:cs="Arial"/>
                <w:spacing w:val="-6"/>
                <w:sz w:val="20"/>
                <w:szCs w:val="20"/>
              </w:rPr>
              <w:t>y</w:t>
            </w:r>
            <w:r w:rsidR="00D140E9" w:rsidRPr="000D3545">
              <w:rPr>
                <w:rFonts w:ascii="Arial" w:eastAsia="Calibri" w:hAnsi="Arial" w:cs="Arial"/>
                <w:sz w:val="20"/>
                <w:szCs w:val="20"/>
              </w:rPr>
              <w:t>en</w:t>
            </w:r>
            <w:r w:rsidR="00D140E9" w:rsidRPr="000D3545">
              <w:rPr>
                <w:rFonts w:ascii="Arial" w:eastAsia="Calibri" w:hAnsi="Arial" w:cs="Arial"/>
                <w:spacing w:val="9"/>
                <w:sz w:val="20"/>
                <w:szCs w:val="20"/>
              </w:rPr>
              <w:t xml:space="preserve"> </w:t>
            </w:r>
            <w:r w:rsidR="00D140E9" w:rsidRPr="000D3545">
              <w:rPr>
                <w:rFonts w:ascii="Arial" w:eastAsia="Calibri" w:hAnsi="Arial" w:cs="Arial"/>
                <w:spacing w:val="-6"/>
                <w:sz w:val="20"/>
                <w:szCs w:val="20"/>
              </w:rPr>
              <w:t>k</w:t>
            </w:r>
            <w:r w:rsidR="00D140E9" w:rsidRPr="000D3545">
              <w:rPr>
                <w:rFonts w:ascii="Arial" w:eastAsia="Calibri" w:hAnsi="Arial" w:cs="Arial"/>
                <w:spacing w:val="1"/>
                <w:sz w:val="20"/>
                <w:szCs w:val="20"/>
              </w:rPr>
              <w:t>ı</w:t>
            </w:r>
            <w:r w:rsidR="00D140E9" w:rsidRPr="000D3545">
              <w:rPr>
                <w:rFonts w:ascii="Arial" w:eastAsia="Calibri" w:hAnsi="Arial" w:cs="Arial"/>
                <w:sz w:val="20"/>
                <w:szCs w:val="20"/>
              </w:rPr>
              <w:t xml:space="preserve">z </w:t>
            </w:r>
            <w:r w:rsidR="00D140E9" w:rsidRPr="000D3545">
              <w:rPr>
                <w:rFonts w:ascii="Arial" w:eastAsia="Calibri" w:hAnsi="Arial" w:cs="Arial"/>
                <w:w w:val="101"/>
                <w:sz w:val="20"/>
                <w:szCs w:val="20"/>
              </w:rPr>
              <w:t>çoc</w:t>
            </w:r>
            <w:r w:rsidR="00D140E9" w:rsidRPr="000D3545">
              <w:rPr>
                <w:rFonts w:ascii="Arial" w:eastAsia="Calibri" w:hAnsi="Arial" w:cs="Arial"/>
                <w:spacing w:val="-5"/>
                <w:w w:val="101"/>
                <w:sz w:val="20"/>
                <w:szCs w:val="20"/>
              </w:rPr>
              <w:t>u</w:t>
            </w:r>
            <w:r w:rsidR="00D140E9" w:rsidRPr="000D3545">
              <w:rPr>
                <w:rFonts w:ascii="Arial" w:eastAsia="Calibri" w:hAnsi="Arial" w:cs="Arial"/>
                <w:w w:val="101"/>
                <w:sz w:val="20"/>
                <w:szCs w:val="20"/>
              </w:rPr>
              <w:t xml:space="preserve">ğu </w:t>
            </w:r>
            <w:r w:rsidR="00D140E9" w:rsidRPr="000D3545">
              <w:rPr>
                <w:rFonts w:ascii="Arial" w:eastAsia="Calibri" w:hAnsi="Arial" w:cs="Arial"/>
                <w:spacing w:val="1"/>
                <w:sz w:val="20"/>
                <w:szCs w:val="20"/>
              </w:rPr>
              <w:t>s</w:t>
            </w:r>
            <w:r w:rsidR="00D140E9" w:rsidRPr="000D3545">
              <w:rPr>
                <w:rFonts w:ascii="Arial" w:eastAsia="Calibri" w:hAnsi="Arial" w:cs="Arial"/>
                <w:spacing w:val="-1"/>
                <w:sz w:val="20"/>
                <w:szCs w:val="20"/>
              </w:rPr>
              <w:t>ay</w:t>
            </w:r>
            <w:r w:rsidR="00D140E9" w:rsidRPr="000D3545">
              <w:rPr>
                <w:rFonts w:ascii="Arial" w:eastAsia="Calibri" w:hAnsi="Arial" w:cs="Arial"/>
                <w:spacing w:val="1"/>
                <w:sz w:val="20"/>
                <w:szCs w:val="20"/>
              </w:rPr>
              <w:t>ı</w:t>
            </w:r>
            <w:r w:rsidR="00D140E9" w:rsidRPr="000D3545">
              <w:rPr>
                <w:rFonts w:ascii="Arial" w:eastAsia="Calibri" w:hAnsi="Arial" w:cs="Arial"/>
                <w:spacing w:val="-4"/>
                <w:sz w:val="20"/>
                <w:szCs w:val="20"/>
              </w:rPr>
              <w:t>s</w:t>
            </w:r>
            <w:r w:rsidR="00D140E9" w:rsidRPr="000D3545">
              <w:rPr>
                <w:rFonts w:ascii="Arial" w:eastAsia="Calibri" w:hAnsi="Arial" w:cs="Arial"/>
                <w:sz w:val="20"/>
                <w:szCs w:val="20"/>
              </w:rPr>
              <w:t>ını</w:t>
            </w:r>
            <w:r w:rsidR="00D140E9" w:rsidRPr="000D3545">
              <w:rPr>
                <w:rFonts w:ascii="Arial" w:eastAsia="Calibri" w:hAnsi="Arial" w:cs="Arial"/>
                <w:spacing w:val="8"/>
                <w:sz w:val="20"/>
                <w:szCs w:val="20"/>
              </w:rPr>
              <w:t xml:space="preserve"> </w:t>
            </w:r>
            <w:r w:rsidR="00D140E9" w:rsidRPr="000D3545">
              <w:rPr>
                <w:rFonts w:ascii="Arial" w:eastAsia="Calibri" w:hAnsi="Arial" w:cs="Arial"/>
                <w:spacing w:val="-1"/>
                <w:w w:val="101"/>
                <w:sz w:val="20"/>
                <w:szCs w:val="20"/>
              </w:rPr>
              <w:t>a</w:t>
            </w:r>
            <w:r w:rsidR="00D140E9" w:rsidRPr="000D3545">
              <w:rPr>
                <w:rFonts w:ascii="Arial" w:eastAsia="Calibri" w:hAnsi="Arial" w:cs="Arial"/>
                <w:w w:val="101"/>
                <w:sz w:val="20"/>
                <w:szCs w:val="20"/>
              </w:rPr>
              <w:t>z</w:t>
            </w:r>
            <w:r w:rsidR="00D140E9" w:rsidRPr="000D3545">
              <w:rPr>
                <w:rFonts w:ascii="Arial" w:eastAsia="Calibri" w:hAnsi="Arial" w:cs="Arial"/>
                <w:spacing w:val="-6"/>
                <w:w w:val="101"/>
                <w:sz w:val="20"/>
                <w:szCs w:val="20"/>
              </w:rPr>
              <w:t>a</w:t>
            </w:r>
            <w:r w:rsidR="00D140E9" w:rsidRPr="000D3545">
              <w:rPr>
                <w:rFonts w:ascii="Arial" w:eastAsia="Calibri" w:hAnsi="Arial" w:cs="Arial"/>
                <w:spacing w:val="1"/>
                <w:w w:val="101"/>
                <w:sz w:val="20"/>
                <w:szCs w:val="20"/>
              </w:rPr>
              <w:t>l</w:t>
            </w:r>
            <w:r w:rsidR="00D140E9" w:rsidRPr="000D3545">
              <w:rPr>
                <w:rFonts w:ascii="Arial" w:eastAsia="Calibri" w:hAnsi="Arial" w:cs="Arial"/>
                <w:w w:val="101"/>
                <w:sz w:val="20"/>
                <w:szCs w:val="20"/>
              </w:rPr>
              <w:t>tmak</w:t>
            </w:r>
          </w:p>
        </w:tc>
      </w:tr>
      <w:tr w:rsidR="00D140E9" w:rsidRPr="000D3545" w14:paraId="7CE0E1ED" w14:textId="77777777" w:rsidTr="00300A57">
        <w:tc>
          <w:tcPr>
            <w:tcW w:w="4916" w:type="dxa"/>
            <w:shd w:val="clear" w:color="auto" w:fill="auto"/>
          </w:tcPr>
          <w:p w14:paraId="133C7090" w14:textId="55CA51F9" w:rsidR="00D140E9" w:rsidRPr="000D3545" w:rsidRDefault="00D140E9"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 xml:space="preserve">1.2.1.1. Orta </w:t>
            </w:r>
            <w:r w:rsidR="00740F33" w:rsidRPr="000D3545">
              <w:rPr>
                <w:rFonts w:ascii="Arial" w:hAnsi="Arial" w:cs="Arial"/>
                <w:color w:val="auto"/>
                <w:sz w:val="18"/>
                <w:szCs w:val="18"/>
                <w:lang w:eastAsia="zh-CN"/>
              </w:rPr>
              <w:t>ö</w:t>
            </w:r>
            <w:r w:rsidRPr="000D3545">
              <w:rPr>
                <w:rFonts w:ascii="Arial" w:hAnsi="Arial" w:cs="Arial"/>
                <w:color w:val="auto"/>
                <w:sz w:val="18"/>
                <w:szCs w:val="18"/>
                <w:lang w:eastAsia="zh-CN"/>
              </w:rPr>
              <w:t>ğretime devam düzeyinin düşük olduğu ilçelerde, okula devam edemeyen kız çocukları tespit ederek ailelere yönelik bilgilendirme</w:t>
            </w:r>
            <w:r w:rsidR="00740F33" w:rsidRPr="000D3545">
              <w:rPr>
                <w:rFonts w:ascii="Arial" w:hAnsi="Arial" w:cs="Arial"/>
                <w:color w:val="auto"/>
                <w:sz w:val="18"/>
                <w:szCs w:val="18"/>
                <w:lang w:eastAsia="zh-CN"/>
              </w:rPr>
              <w:t xml:space="preserve"> </w:t>
            </w:r>
            <w:r w:rsidRPr="000D3545">
              <w:rPr>
                <w:rFonts w:ascii="Arial" w:hAnsi="Arial" w:cs="Arial"/>
                <w:color w:val="auto"/>
                <w:sz w:val="18"/>
                <w:szCs w:val="18"/>
                <w:lang w:eastAsia="zh-CN"/>
              </w:rPr>
              <w:t>/</w:t>
            </w:r>
            <w:r w:rsidR="00740F33" w:rsidRPr="000D3545">
              <w:rPr>
                <w:rFonts w:ascii="Arial" w:hAnsi="Arial" w:cs="Arial"/>
                <w:color w:val="auto"/>
                <w:sz w:val="18"/>
                <w:szCs w:val="18"/>
                <w:lang w:eastAsia="zh-CN"/>
              </w:rPr>
              <w:t xml:space="preserve"> </w:t>
            </w:r>
            <w:r w:rsidRPr="000D3545">
              <w:rPr>
                <w:rFonts w:ascii="Arial" w:hAnsi="Arial" w:cs="Arial"/>
                <w:color w:val="auto"/>
                <w:sz w:val="18"/>
                <w:szCs w:val="18"/>
                <w:lang w:eastAsia="zh-CN"/>
              </w:rPr>
              <w:t>bilinçlendirme çalışmaları yapmak ve devam edememe nedenlerine göre çözümler geliştirmek</w:t>
            </w:r>
          </w:p>
          <w:p w14:paraId="10B700B5" w14:textId="126BA13C" w:rsidR="00D140E9" w:rsidRPr="000D3545" w:rsidRDefault="00D140E9" w:rsidP="00300A57">
            <w:pPr>
              <w:pStyle w:val="ListeParagraf"/>
              <w:numPr>
                <w:ilvl w:val="0"/>
                <w:numId w:val="58"/>
              </w:numPr>
              <w:tabs>
                <w:tab w:val="left" w:pos="2340"/>
              </w:tabs>
              <w:spacing w:line="240" w:lineRule="auto"/>
              <w:rPr>
                <w:rFonts w:ascii="Arial" w:hAnsi="Arial" w:cs="Arial"/>
                <w:sz w:val="18"/>
                <w:szCs w:val="18"/>
              </w:rPr>
            </w:pPr>
            <w:r w:rsidRPr="000D3545">
              <w:rPr>
                <w:rFonts w:ascii="Arial" w:hAnsi="Arial" w:cs="Arial"/>
                <w:color w:val="auto"/>
                <w:sz w:val="18"/>
                <w:szCs w:val="18"/>
                <w:lang w:eastAsia="zh-CN"/>
              </w:rPr>
              <w:t>Ekonomik nedenlerle okula devam edemeyen kız çocuklarına yönelik destek programları geliştirmek (ücretsiz servis, şartlı nakit transferi, burs, materyal, yurt, pansiyon vb)</w:t>
            </w:r>
          </w:p>
          <w:p w14:paraId="0846B0C6" w14:textId="6BB35A4D" w:rsidR="00D140E9" w:rsidRPr="000D3545" w:rsidRDefault="00D140E9" w:rsidP="00300A57">
            <w:pPr>
              <w:pStyle w:val="ListeParagraf"/>
              <w:numPr>
                <w:ilvl w:val="0"/>
                <w:numId w:val="58"/>
              </w:numPr>
              <w:tabs>
                <w:tab w:val="left" w:pos="2340"/>
              </w:tabs>
              <w:spacing w:line="240" w:lineRule="auto"/>
              <w:rPr>
                <w:rFonts w:ascii="Arial" w:hAnsi="Arial" w:cs="Arial"/>
                <w:sz w:val="18"/>
                <w:szCs w:val="18"/>
              </w:rPr>
            </w:pPr>
            <w:r w:rsidRPr="000D3545">
              <w:rPr>
                <w:rFonts w:ascii="Arial" w:hAnsi="Arial" w:cs="Arial"/>
                <w:color w:val="auto"/>
                <w:sz w:val="18"/>
                <w:szCs w:val="18"/>
                <w:lang w:eastAsia="zh-CN"/>
              </w:rPr>
              <w:t>Özellikle yardımseverlerin katkılarının, kız çocuklarına yönelik burs, yurt, pansiyon vb. ihtiyaçlara yönlendirilmesi için lobicilik yapmak</w:t>
            </w:r>
          </w:p>
        </w:tc>
        <w:tc>
          <w:tcPr>
            <w:tcW w:w="1033" w:type="dxa"/>
            <w:shd w:val="clear" w:color="auto" w:fill="auto"/>
          </w:tcPr>
          <w:p w14:paraId="1AF849CA" w14:textId="0CD74F50" w:rsidR="00D140E9" w:rsidRPr="000D3545" w:rsidRDefault="00D140E9" w:rsidP="00496EBF">
            <w:pPr>
              <w:tabs>
                <w:tab w:val="left" w:pos="2340"/>
              </w:tabs>
              <w:jc w:val="center"/>
              <w:rPr>
                <w:rFonts w:ascii="Arial" w:eastAsia="Calibri" w:hAnsi="Arial" w:cs="Arial"/>
                <w:spacing w:val="-1"/>
                <w:w w:val="101"/>
                <w:position w:val="1"/>
                <w:sz w:val="18"/>
                <w:szCs w:val="18"/>
              </w:rPr>
            </w:pPr>
            <w:r w:rsidRPr="000D3545">
              <w:rPr>
                <w:rFonts w:ascii="Arial" w:eastAsia="Calibri" w:hAnsi="Arial" w:cs="Arial"/>
                <w:spacing w:val="-1"/>
                <w:w w:val="101"/>
                <w:position w:val="1"/>
                <w:sz w:val="18"/>
                <w:szCs w:val="18"/>
              </w:rPr>
              <w:t>2013–2015</w:t>
            </w:r>
          </w:p>
        </w:tc>
        <w:tc>
          <w:tcPr>
            <w:tcW w:w="2925" w:type="dxa"/>
            <w:shd w:val="clear" w:color="auto" w:fill="auto"/>
          </w:tcPr>
          <w:p w14:paraId="3D1FFA91" w14:textId="68E77E75" w:rsidR="00D140E9" w:rsidRPr="000D3545" w:rsidRDefault="00D140E9"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 Milli Eğitim İl Müdürlüğü</w:t>
            </w:r>
          </w:p>
          <w:p w14:paraId="68DA9A66" w14:textId="502CDF7D" w:rsidR="00D140E9" w:rsidRPr="000D3545" w:rsidRDefault="00D140E9"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 Belediyeler</w:t>
            </w:r>
          </w:p>
          <w:p w14:paraId="488D788C" w14:textId="0A91F37E" w:rsidR="00D140E9" w:rsidRPr="000D3545" w:rsidRDefault="009D4242"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Kadın STK’ları</w:t>
            </w:r>
          </w:p>
          <w:p w14:paraId="42338427" w14:textId="204AC480" w:rsidR="00D140E9" w:rsidRPr="000D3545" w:rsidRDefault="00D140E9"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 xml:space="preserve"> Muhtarlıklar</w:t>
            </w:r>
          </w:p>
        </w:tc>
        <w:tc>
          <w:tcPr>
            <w:tcW w:w="3207" w:type="dxa"/>
          </w:tcPr>
          <w:p w14:paraId="6CC5BE80" w14:textId="3C59377A" w:rsidR="00D140E9" w:rsidRPr="000D3545" w:rsidRDefault="00D140E9"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 </w:t>
            </w:r>
            <w:r w:rsidR="009D4242" w:rsidRPr="000D3545">
              <w:rPr>
                <w:rFonts w:ascii="Arial" w:eastAsia="SimSun" w:hAnsi="Arial" w:cs="Arial"/>
                <w:sz w:val="18"/>
                <w:szCs w:val="18"/>
              </w:rPr>
              <w:t>Kadın STK’ları</w:t>
            </w:r>
          </w:p>
          <w:p w14:paraId="4D61A7BB" w14:textId="58A108BE" w:rsidR="00D140E9" w:rsidRPr="000D3545" w:rsidRDefault="00D140E9"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 xml:space="preserve"> İlgili </w:t>
            </w:r>
            <w:r w:rsidR="00740F33" w:rsidRPr="000D3545">
              <w:rPr>
                <w:rFonts w:ascii="Arial" w:eastAsia="SimSun" w:hAnsi="Arial" w:cs="Arial"/>
                <w:sz w:val="18"/>
                <w:szCs w:val="18"/>
              </w:rPr>
              <w:t>d</w:t>
            </w:r>
            <w:r w:rsidRPr="000D3545">
              <w:rPr>
                <w:rFonts w:ascii="Arial" w:eastAsia="SimSun" w:hAnsi="Arial" w:cs="Arial"/>
                <w:sz w:val="18"/>
                <w:szCs w:val="18"/>
              </w:rPr>
              <w:t>iğer STK’lar</w:t>
            </w:r>
          </w:p>
        </w:tc>
        <w:tc>
          <w:tcPr>
            <w:tcW w:w="2479" w:type="dxa"/>
            <w:shd w:val="clear" w:color="auto" w:fill="auto"/>
          </w:tcPr>
          <w:p w14:paraId="366C896D" w14:textId="3EA0F3DE" w:rsidR="00D140E9" w:rsidRPr="000D3545" w:rsidRDefault="00D140E9"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Ortaöğretime devam eden kız çocuğu (2012–2016 arası) ve burslardan yararlanan kız</w:t>
            </w:r>
            <w:r w:rsidR="00740F33" w:rsidRPr="000D3545">
              <w:rPr>
                <w:rFonts w:ascii="Arial" w:eastAsia="SimSun" w:hAnsi="Arial" w:cs="Arial"/>
                <w:sz w:val="18"/>
                <w:szCs w:val="18"/>
              </w:rPr>
              <w:t xml:space="preserve"> </w:t>
            </w:r>
            <w:r w:rsidRPr="000D3545">
              <w:rPr>
                <w:rFonts w:ascii="Arial" w:eastAsia="SimSun" w:hAnsi="Arial" w:cs="Arial"/>
                <w:sz w:val="18"/>
                <w:szCs w:val="18"/>
              </w:rPr>
              <w:t>çocuğu sayısındaki</w:t>
            </w:r>
            <w:r w:rsidR="00740F33" w:rsidRPr="000D3545">
              <w:rPr>
                <w:rFonts w:ascii="Arial" w:eastAsia="SimSun" w:hAnsi="Arial" w:cs="Arial"/>
                <w:sz w:val="18"/>
                <w:szCs w:val="18"/>
              </w:rPr>
              <w:t xml:space="preserve"> </w:t>
            </w:r>
            <w:r w:rsidRPr="000D3545">
              <w:rPr>
                <w:rFonts w:ascii="Arial" w:eastAsia="SimSun" w:hAnsi="Arial" w:cs="Arial"/>
                <w:sz w:val="18"/>
                <w:szCs w:val="18"/>
              </w:rPr>
              <w:t>artış</w:t>
            </w:r>
          </w:p>
        </w:tc>
      </w:tr>
      <w:tr w:rsidR="00D140E9" w:rsidRPr="000D3545" w14:paraId="55487C5D" w14:textId="77777777" w:rsidTr="00300A57">
        <w:trPr>
          <w:trHeight w:val="936"/>
        </w:trPr>
        <w:tc>
          <w:tcPr>
            <w:tcW w:w="4916" w:type="dxa"/>
            <w:shd w:val="clear" w:color="auto" w:fill="auto"/>
          </w:tcPr>
          <w:p w14:paraId="4E63280D" w14:textId="37043B33" w:rsidR="00D140E9" w:rsidRPr="000D3545" w:rsidRDefault="00D140E9"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1.2.1.2. Merkez ilçelerdeki rehberlik öğretmenleriyle –orta öğretime geçişi sağlamak için- kariyer rehberliği, okul danışmanlığı ve mesleki yönlendirme çalışmaları yürütmek</w:t>
            </w:r>
          </w:p>
        </w:tc>
        <w:tc>
          <w:tcPr>
            <w:tcW w:w="1033" w:type="dxa"/>
            <w:shd w:val="clear" w:color="auto" w:fill="auto"/>
          </w:tcPr>
          <w:p w14:paraId="4D0446C6" w14:textId="52B338D3" w:rsidR="00D140E9" w:rsidRPr="000D3545" w:rsidRDefault="00D140E9" w:rsidP="00D140E9">
            <w:pPr>
              <w:tabs>
                <w:tab w:val="left" w:pos="2340"/>
              </w:tabs>
              <w:jc w:val="center"/>
              <w:rPr>
                <w:rFonts w:ascii="Arial" w:eastAsia="Calibri" w:hAnsi="Arial" w:cs="Arial"/>
                <w:spacing w:val="-1"/>
                <w:w w:val="101"/>
                <w:position w:val="1"/>
                <w:sz w:val="18"/>
                <w:szCs w:val="18"/>
              </w:rPr>
            </w:pPr>
            <w:r w:rsidRPr="000D3545">
              <w:rPr>
                <w:rFonts w:ascii="Arial" w:eastAsia="Calibri" w:hAnsi="Arial" w:cs="Arial"/>
                <w:spacing w:val="-1"/>
                <w:w w:val="101"/>
                <w:position w:val="1"/>
                <w:sz w:val="18"/>
                <w:szCs w:val="18"/>
              </w:rPr>
              <w:t>2014–2015</w:t>
            </w:r>
          </w:p>
        </w:tc>
        <w:tc>
          <w:tcPr>
            <w:tcW w:w="2925" w:type="dxa"/>
            <w:shd w:val="clear" w:color="auto" w:fill="auto"/>
          </w:tcPr>
          <w:p w14:paraId="5E66667D" w14:textId="0D7D1FF2" w:rsidR="00D140E9" w:rsidRPr="000D3545" w:rsidRDefault="00D140E9"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 Milli</w:t>
            </w:r>
            <w:r w:rsidR="00740F33" w:rsidRPr="000D3545">
              <w:rPr>
                <w:rFonts w:ascii="Arial" w:eastAsia="SimSun" w:hAnsi="Arial" w:cs="Arial"/>
                <w:sz w:val="18"/>
                <w:szCs w:val="18"/>
              </w:rPr>
              <w:t xml:space="preserve"> </w:t>
            </w:r>
            <w:r w:rsidRPr="000D3545">
              <w:rPr>
                <w:rFonts w:ascii="Arial" w:eastAsia="SimSun" w:hAnsi="Arial" w:cs="Arial"/>
                <w:sz w:val="18"/>
                <w:szCs w:val="18"/>
              </w:rPr>
              <w:t>Eğitim İl Müdürlüğü</w:t>
            </w:r>
          </w:p>
          <w:p w14:paraId="783C1617" w14:textId="77777777" w:rsidR="00D140E9" w:rsidRPr="000D3545" w:rsidRDefault="00D140E9"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 Hayat Boyu Öğrenme Genel Müdürlüğü</w:t>
            </w:r>
          </w:p>
          <w:p w14:paraId="381C01C8" w14:textId="0A3D8300" w:rsidR="00D140E9" w:rsidRPr="000D3545" w:rsidRDefault="00D140E9"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 xml:space="preserve"> Rehberlik Araştırma Merkezi</w:t>
            </w:r>
          </w:p>
        </w:tc>
        <w:tc>
          <w:tcPr>
            <w:tcW w:w="3207" w:type="dxa"/>
          </w:tcPr>
          <w:p w14:paraId="487E3CB6" w14:textId="449833FE" w:rsidR="00D140E9" w:rsidRPr="000D3545" w:rsidRDefault="00D140E9"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Belediyeler</w:t>
            </w:r>
          </w:p>
          <w:p w14:paraId="32365E09" w14:textId="6C29591F" w:rsidR="00D140E9" w:rsidRPr="000D3545" w:rsidRDefault="009D4242"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Kadın STK’ları</w:t>
            </w:r>
          </w:p>
          <w:p w14:paraId="257D260E" w14:textId="25A125DD" w:rsidR="00D140E9" w:rsidRPr="000D3545" w:rsidRDefault="00D140E9"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 xml:space="preserve"> İlgili diğer STK’lar</w:t>
            </w:r>
          </w:p>
        </w:tc>
        <w:tc>
          <w:tcPr>
            <w:tcW w:w="2479" w:type="dxa"/>
            <w:shd w:val="clear" w:color="auto" w:fill="auto"/>
          </w:tcPr>
          <w:p w14:paraId="4D29BD1A" w14:textId="5BFF8CDB" w:rsidR="00D140E9" w:rsidRPr="000D3545" w:rsidRDefault="00D140E9"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Ortaöğretime devam eden kız çocuğu sayısındaki artış</w:t>
            </w:r>
          </w:p>
        </w:tc>
      </w:tr>
      <w:tr w:rsidR="00D140E9" w:rsidRPr="000D3545" w14:paraId="4EA58692" w14:textId="77777777" w:rsidTr="00FC4CCB">
        <w:tc>
          <w:tcPr>
            <w:tcW w:w="14560" w:type="dxa"/>
            <w:gridSpan w:val="5"/>
            <w:shd w:val="clear" w:color="auto" w:fill="D5DCE4"/>
          </w:tcPr>
          <w:p w14:paraId="5FDA240A" w14:textId="0E280836" w:rsidR="00D140E9" w:rsidRPr="000D3545" w:rsidRDefault="00D140E9" w:rsidP="00300A57">
            <w:pPr>
              <w:spacing w:line="200" w:lineRule="exact"/>
              <w:ind w:left="105" w:right="505"/>
              <w:jc w:val="both"/>
              <w:rPr>
                <w:rFonts w:ascii="Arial" w:hAnsi="Arial" w:cs="Arial"/>
                <w:sz w:val="20"/>
                <w:szCs w:val="20"/>
              </w:rPr>
            </w:pPr>
            <w:r w:rsidRPr="000D3545">
              <w:rPr>
                <w:rFonts w:ascii="Arial" w:hAnsi="Arial" w:cs="Verdana"/>
                <w:b/>
                <w:bCs/>
                <w:color w:val="000000"/>
                <w:sz w:val="20"/>
                <w:szCs w:val="20"/>
                <w:lang w:eastAsia="da-DK"/>
              </w:rPr>
              <w:t>Hedef 1.2.2:</w:t>
            </w:r>
            <w:r w:rsidRPr="000D3545">
              <w:rPr>
                <w:rFonts w:ascii="Arial" w:hAnsi="Arial" w:cs="Verdana"/>
                <w:color w:val="000000"/>
                <w:sz w:val="20"/>
                <w:szCs w:val="20"/>
                <w:lang w:eastAsia="da-DK"/>
              </w:rPr>
              <w:t xml:space="preserve"> </w:t>
            </w:r>
            <w:r w:rsidR="00740F33" w:rsidRPr="000D3545">
              <w:rPr>
                <w:rFonts w:ascii="Arial" w:eastAsia="Calibri" w:hAnsi="Arial" w:cs="Arial"/>
                <w:spacing w:val="-6"/>
                <w:w w:val="101"/>
                <w:position w:val="1"/>
                <w:sz w:val="20"/>
                <w:szCs w:val="20"/>
              </w:rPr>
              <w:t>K</w:t>
            </w:r>
            <w:r w:rsidR="00740F33" w:rsidRPr="000D3545">
              <w:rPr>
                <w:rFonts w:ascii="Arial" w:eastAsia="Calibri" w:hAnsi="Arial" w:cs="Arial"/>
                <w:spacing w:val="1"/>
                <w:w w:val="101"/>
                <w:position w:val="1"/>
                <w:sz w:val="20"/>
                <w:szCs w:val="20"/>
              </w:rPr>
              <w:t>ı</w:t>
            </w:r>
            <w:r w:rsidR="00740F33" w:rsidRPr="000D3545">
              <w:rPr>
                <w:rFonts w:ascii="Arial" w:eastAsia="Calibri" w:hAnsi="Arial" w:cs="Arial"/>
                <w:w w:val="101"/>
                <w:position w:val="1"/>
                <w:sz w:val="20"/>
                <w:szCs w:val="20"/>
              </w:rPr>
              <w:t xml:space="preserve">z </w:t>
            </w:r>
            <w:r w:rsidR="00740F33" w:rsidRPr="000D3545">
              <w:rPr>
                <w:rFonts w:ascii="Arial" w:eastAsia="Calibri" w:hAnsi="Arial" w:cs="Arial"/>
                <w:sz w:val="20"/>
                <w:szCs w:val="20"/>
              </w:rPr>
              <w:t>öğ</w:t>
            </w:r>
            <w:r w:rsidR="00740F33" w:rsidRPr="000D3545">
              <w:rPr>
                <w:rFonts w:ascii="Arial" w:eastAsia="Calibri" w:hAnsi="Arial" w:cs="Arial"/>
                <w:spacing w:val="-1"/>
                <w:sz w:val="20"/>
                <w:szCs w:val="20"/>
              </w:rPr>
              <w:t>r</w:t>
            </w:r>
            <w:r w:rsidR="00740F33" w:rsidRPr="000D3545">
              <w:rPr>
                <w:rFonts w:ascii="Arial" w:eastAsia="Calibri" w:hAnsi="Arial" w:cs="Arial"/>
                <w:sz w:val="20"/>
                <w:szCs w:val="20"/>
              </w:rPr>
              <w:t>en</w:t>
            </w:r>
            <w:r w:rsidR="00740F33" w:rsidRPr="000D3545">
              <w:rPr>
                <w:rFonts w:ascii="Arial" w:eastAsia="Calibri" w:hAnsi="Arial" w:cs="Arial"/>
                <w:spacing w:val="-5"/>
                <w:sz w:val="20"/>
                <w:szCs w:val="20"/>
              </w:rPr>
              <w:t>c</w:t>
            </w:r>
            <w:r w:rsidR="00740F33" w:rsidRPr="000D3545">
              <w:rPr>
                <w:rFonts w:ascii="Arial" w:eastAsia="Calibri" w:hAnsi="Arial" w:cs="Arial"/>
                <w:sz w:val="20"/>
                <w:szCs w:val="20"/>
              </w:rPr>
              <w:t xml:space="preserve">i </w:t>
            </w:r>
            <w:r w:rsidR="00740F33" w:rsidRPr="000D3545">
              <w:rPr>
                <w:rFonts w:ascii="Arial" w:eastAsia="Calibri" w:hAnsi="Arial" w:cs="Arial"/>
                <w:spacing w:val="-6"/>
                <w:w w:val="101"/>
                <w:sz w:val="20"/>
                <w:szCs w:val="20"/>
              </w:rPr>
              <w:t>y</w:t>
            </w:r>
            <w:r w:rsidR="00740F33" w:rsidRPr="000D3545">
              <w:rPr>
                <w:rFonts w:ascii="Arial" w:eastAsia="Calibri" w:hAnsi="Arial" w:cs="Arial"/>
                <w:w w:val="101"/>
                <w:sz w:val="20"/>
                <w:szCs w:val="20"/>
              </w:rPr>
              <w:t>u</w:t>
            </w:r>
            <w:r w:rsidR="00740F33" w:rsidRPr="000D3545">
              <w:rPr>
                <w:rFonts w:ascii="Arial" w:eastAsia="Calibri" w:hAnsi="Arial" w:cs="Arial"/>
                <w:spacing w:val="-1"/>
                <w:w w:val="101"/>
                <w:sz w:val="20"/>
                <w:szCs w:val="20"/>
              </w:rPr>
              <w:t>r</w:t>
            </w:r>
            <w:r w:rsidR="00740F33" w:rsidRPr="000D3545">
              <w:rPr>
                <w:rFonts w:ascii="Arial" w:eastAsia="Calibri" w:hAnsi="Arial" w:cs="Arial"/>
                <w:spacing w:val="1"/>
                <w:w w:val="101"/>
                <w:sz w:val="20"/>
                <w:szCs w:val="20"/>
              </w:rPr>
              <w:t>tl</w:t>
            </w:r>
            <w:r w:rsidR="00740F33" w:rsidRPr="000D3545">
              <w:rPr>
                <w:rFonts w:ascii="Arial" w:eastAsia="Calibri" w:hAnsi="Arial" w:cs="Arial"/>
                <w:spacing w:val="-1"/>
                <w:w w:val="101"/>
                <w:sz w:val="20"/>
                <w:szCs w:val="20"/>
              </w:rPr>
              <w:t>a</w:t>
            </w:r>
            <w:r w:rsidR="00740F33" w:rsidRPr="000D3545">
              <w:rPr>
                <w:rFonts w:ascii="Arial" w:eastAsia="Calibri" w:hAnsi="Arial" w:cs="Arial"/>
                <w:spacing w:val="-6"/>
                <w:w w:val="101"/>
                <w:sz w:val="20"/>
                <w:szCs w:val="20"/>
              </w:rPr>
              <w:t>r</w:t>
            </w:r>
            <w:r w:rsidR="00740F33" w:rsidRPr="000D3545">
              <w:rPr>
                <w:rFonts w:ascii="Arial" w:eastAsia="Calibri" w:hAnsi="Arial" w:cs="Arial"/>
                <w:spacing w:val="1"/>
                <w:w w:val="101"/>
                <w:sz w:val="20"/>
                <w:szCs w:val="20"/>
              </w:rPr>
              <w:t>ı</w:t>
            </w:r>
            <w:r w:rsidR="00740F33" w:rsidRPr="000D3545">
              <w:rPr>
                <w:rFonts w:ascii="Arial" w:eastAsia="Calibri" w:hAnsi="Arial" w:cs="Arial"/>
                <w:w w:val="101"/>
                <w:sz w:val="20"/>
                <w:szCs w:val="20"/>
              </w:rPr>
              <w:t>n</w:t>
            </w:r>
            <w:r w:rsidR="00740F33" w:rsidRPr="000D3545">
              <w:rPr>
                <w:rFonts w:ascii="Arial" w:eastAsia="Calibri" w:hAnsi="Arial" w:cs="Arial"/>
                <w:spacing w:val="-3"/>
                <w:w w:val="101"/>
                <w:sz w:val="20"/>
                <w:szCs w:val="20"/>
              </w:rPr>
              <w:t>ı</w:t>
            </w:r>
            <w:r w:rsidR="00740F33" w:rsidRPr="000D3545">
              <w:rPr>
                <w:rFonts w:ascii="Arial" w:eastAsia="Calibri" w:hAnsi="Arial" w:cs="Arial"/>
                <w:w w:val="101"/>
                <w:sz w:val="20"/>
                <w:szCs w:val="20"/>
              </w:rPr>
              <w:t xml:space="preserve">n </w:t>
            </w:r>
            <w:r w:rsidR="00740F33" w:rsidRPr="000D3545">
              <w:rPr>
                <w:rFonts w:ascii="Arial" w:eastAsia="Calibri" w:hAnsi="Arial" w:cs="Arial"/>
                <w:spacing w:val="1"/>
                <w:sz w:val="20"/>
                <w:szCs w:val="20"/>
              </w:rPr>
              <w:t>s</w:t>
            </w:r>
            <w:r w:rsidR="00740F33" w:rsidRPr="000D3545">
              <w:rPr>
                <w:rFonts w:ascii="Arial" w:eastAsia="Calibri" w:hAnsi="Arial" w:cs="Arial"/>
                <w:spacing w:val="-1"/>
                <w:sz w:val="20"/>
                <w:szCs w:val="20"/>
              </w:rPr>
              <w:t>ay</w:t>
            </w:r>
            <w:r w:rsidR="00740F33" w:rsidRPr="000D3545">
              <w:rPr>
                <w:rFonts w:ascii="Arial" w:eastAsia="Calibri" w:hAnsi="Arial" w:cs="Arial"/>
                <w:spacing w:val="1"/>
                <w:sz w:val="20"/>
                <w:szCs w:val="20"/>
              </w:rPr>
              <w:t>ı</w:t>
            </w:r>
            <w:r w:rsidR="00740F33" w:rsidRPr="000D3545">
              <w:rPr>
                <w:rFonts w:ascii="Arial" w:eastAsia="Calibri" w:hAnsi="Arial" w:cs="Arial"/>
                <w:spacing w:val="-4"/>
                <w:sz w:val="20"/>
                <w:szCs w:val="20"/>
              </w:rPr>
              <w:t>s</w:t>
            </w:r>
            <w:r w:rsidR="00740F33" w:rsidRPr="000D3545">
              <w:rPr>
                <w:rFonts w:ascii="Arial" w:eastAsia="Calibri" w:hAnsi="Arial" w:cs="Arial"/>
                <w:spacing w:val="1"/>
                <w:sz w:val="20"/>
                <w:szCs w:val="20"/>
              </w:rPr>
              <w:t>ı/</w:t>
            </w:r>
            <w:r w:rsidR="00740F33" w:rsidRPr="000D3545">
              <w:rPr>
                <w:rFonts w:ascii="Arial" w:eastAsia="Calibri" w:hAnsi="Arial" w:cs="Arial"/>
                <w:spacing w:val="-1"/>
                <w:sz w:val="20"/>
                <w:szCs w:val="20"/>
              </w:rPr>
              <w:t>ka</w:t>
            </w:r>
            <w:r w:rsidR="00740F33" w:rsidRPr="000D3545">
              <w:rPr>
                <w:rFonts w:ascii="Arial" w:eastAsia="Calibri" w:hAnsi="Arial" w:cs="Arial"/>
                <w:sz w:val="20"/>
                <w:szCs w:val="20"/>
              </w:rPr>
              <w:t>p</w:t>
            </w:r>
            <w:r w:rsidR="00740F33" w:rsidRPr="000D3545">
              <w:rPr>
                <w:rFonts w:ascii="Arial" w:eastAsia="Calibri" w:hAnsi="Arial" w:cs="Arial"/>
                <w:spacing w:val="-6"/>
                <w:sz w:val="20"/>
                <w:szCs w:val="20"/>
              </w:rPr>
              <w:t>a</w:t>
            </w:r>
            <w:r w:rsidR="00740F33" w:rsidRPr="000D3545">
              <w:rPr>
                <w:rFonts w:ascii="Arial" w:eastAsia="Calibri" w:hAnsi="Arial" w:cs="Arial"/>
                <w:spacing w:val="1"/>
                <w:sz w:val="20"/>
                <w:szCs w:val="20"/>
              </w:rPr>
              <w:t>s</w:t>
            </w:r>
            <w:r w:rsidR="00740F33" w:rsidRPr="000D3545">
              <w:rPr>
                <w:rFonts w:ascii="Arial" w:eastAsia="Calibri" w:hAnsi="Arial" w:cs="Arial"/>
                <w:spacing w:val="-3"/>
                <w:sz w:val="20"/>
                <w:szCs w:val="20"/>
              </w:rPr>
              <w:t>i</w:t>
            </w:r>
            <w:r w:rsidR="00740F33" w:rsidRPr="000D3545">
              <w:rPr>
                <w:rFonts w:ascii="Arial" w:eastAsia="Calibri" w:hAnsi="Arial" w:cs="Arial"/>
                <w:spacing w:val="1"/>
                <w:sz w:val="20"/>
                <w:szCs w:val="20"/>
              </w:rPr>
              <w:t>t</w:t>
            </w:r>
            <w:r w:rsidR="00740F33" w:rsidRPr="000D3545">
              <w:rPr>
                <w:rFonts w:ascii="Arial" w:eastAsia="Calibri" w:hAnsi="Arial" w:cs="Arial"/>
                <w:sz w:val="20"/>
                <w:szCs w:val="20"/>
              </w:rPr>
              <w:t>e</w:t>
            </w:r>
            <w:r w:rsidR="00740F33" w:rsidRPr="000D3545">
              <w:rPr>
                <w:rFonts w:ascii="Arial" w:eastAsia="Calibri" w:hAnsi="Arial" w:cs="Arial"/>
                <w:spacing w:val="-4"/>
                <w:sz w:val="20"/>
                <w:szCs w:val="20"/>
              </w:rPr>
              <w:t>s</w:t>
            </w:r>
            <w:r w:rsidR="00740F33" w:rsidRPr="000D3545">
              <w:rPr>
                <w:rFonts w:ascii="Arial" w:eastAsia="Calibri" w:hAnsi="Arial" w:cs="Arial"/>
                <w:sz w:val="20"/>
                <w:szCs w:val="20"/>
              </w:rPr>
              <w:t xml:space="preserve">i </w:t>
            </w:r>
            <w:r w:rsidR="00740F33" w:rsidRPr="000D3545">
              <w:rPr>
                <w:rFonts w:ascii="Arial" w:eastAsia="Calibri" w:hAnsi="Arial" w:cs="Arial"/>
                <w:spacing w:val="-6"/>
                <w:w w:val="101"/>
                <w:sz w:val="20"/>
                <w:szCs w:val="20"/>
              </w:rPr>
              <w:t>v</w:t>
            </w:r>
            <w:r w:rsidR="00740F33" w:rsidRPr="000D3545">
              <w:rPr>
                <w:rFonts w:ascii="Arial" w:eastAsia="Calibri" w:hAnsi="Arial" w:cs="Arial"/>
                <w:w w:val="101"/>
                <w:sz w:val="20"/>
                <w:szCs w:val="20"/>
              </w:rPr>
              <w:t xml:space="preserve">e </w:t>
            </w:r>
            <w:r w:rsidR="00740F33" w:rsidRPr="000D3545">
              <w:rPr>
                <w:rFonts w:ascii="Arial" w:eastAsia="Calibri" w:hAnsi="Arial" w:cs="Arial"/>
                <w:sz w:val="20"/>
                <w:szCs w:val="20"/>
              </w:rPr>
              <w:t>gü</w:t>
            </w:r>
            <w:r w:rsidR="00740F33" w:rsidRPr="000D3545">
              <w:rPr>
                <w:rFonts w:ascii="Arial" w:eastAsia="Calibri" w:hAnsi="Arial" w:cs="Arial"/>
                <w:spacing w:val="-1"/>
                <w:sz w:val="20"/>
                <w:szCs w:val="20"/>
              </w:rPr>
              <w:t>v</w:t>
            </w:r>
            <w:r w:rsidR="00740F33" w:rsidRPr="000D3545">
              <w:rPr>
                <w:rFonts w:ascii="Arial" w:eastAsia="Calibri" w:hAnsi="Arial" w:cs="Arial"/>
                <w:sz w:val="20"/>
                <w:szCs w:val="20"/>
              </w:rPr>
              <w:t>e</w:t>
            </w:r>
            <w:r w:rsidR="00740F33" w:rsidRPr="000D3545">
              <w:rPr>
                <w:rFonts w:ascii="Arial" w:eastAsia="Calibri" w:hAnsi="Arial" w:cs="Arial"/>
                <w:spacing w:val="-5"/>
                <w:sz w:val="20"/>
                <w:szCs w:val="20"/>
              </w:rPr>
              <w:t>n</w:t>
            </w:r>
            <w:r w:rsidR="00740F33" w:rsidRPr="000D3545">
              <w:rPr>
                <w:rFonts w:ascii="Arial" w:eastAsia="Calibri" w:hAnsi="Arial" w:cs="Arial"/>
                <w:spacing w:val="1"/>
                <w:sz w:val="20"/>
                <w:szCs w:val="20"/>
              </w:rPr>
              <w:t>l</w:t>
            </w:r>
            <w:r w:rsidR="00740F33" w:rsidRPr="000D3545">
              <w:rPr>
                <w:rFonts w:ascii="Arial" w:eastAsia="Calibri" w:hAnsi="Arial" w:cs="Arial"/>
                <w:spacing w:val="-3"/>
                <w:sz w:val="20"/>
                <w:szCs w:val="20"/>
              </w:rPr>
              <w:t>i</w:t>
            </w:r>
            <w:r w:rsidR="00740F33" w:rsidRPr="000D3545">
              <w:rPr>
                <w:rFonts w:ascii="Arial" w:eastAsia="Calibri" w:hAnsi="Arial" w:cs="Arial"/>
                <w:sz w:val="20"/>
                <w:szCs w:val="20"/>
              </w:rPr>
              <w:t>ğini</w:t>
            </w:r>
            <w:r w:rsidR="00740F33" w:rsidRPr="000D3545">
              <w:rPr>
                <w:rFonts w:ascii="Arial" w:eastAsia="Calibri" w:hAnsi="Arial" w:cs="Arial"/>
                <w:spacing w:val="11"/>
                <w:sz w:val="20"/>
                <w:szCs w:val="20"/>
              </w:rPr>
              <w:t xml:space="preserve"> </w:t>
            </w:r>
            <w:r w:rsidR="00740F33" w:rsidRPr="000D3545">
              <w:rPr>
                <w:rFonts w:ascii="Arial" w:eastAsia="Calibri" w:hAnsi="Arial" w:cs="Arial"/>
                <w:spacing w:val="-1"/>
                <w:w w:val="101"/>
                <w:sz w:val="20"/>
                <w:szCs w:val="20"/>
              </w:rPr>
              <w:t>a</w:t>
            </w:r>
            <w:r w:rsidR="00740F33" w:rsidRPr="000D3545">
              <w:rPr>
                <w:rFonts w:ascii="Arial" w:eastAsia="Calibri" w:hAnsi="Arial" w:cs="Arial"/>
                <w:spacing w:val="-6"/>
                <w:w w:val="101"/>
                <w:sz w:val="20"/>
                <w:szCs w:val="20"/>
              </w:rPr>
              <w:t>r</w:t>
            </w:r>
            <w:r w:rsidR="00740F33" w:rsidRPr="000D3545">
              <w:rPr>
                <w:rFonts w:ascii="Arial" w:eastAsia="Calibri" w:hAnsi="Arial" w:cs="Arial"/>
                <w:spacing w:val="1"/>
                <w:w w:val="101"/>
                <w:sz w:val="20"/>
                <w:szCs w:val="20"/>
              </w:rPr>
              <w:t>ttırmak</w:t>
            </w:r>
          </w:p>
        </w:tc>
      </w:tr>
      <w:tr w:rsidR="00740F33" w:rsidRPr="000D3545" w14:paraId="3C345CC9" w14:textId="77777777" w:rsidTr="00740F33">
        <w:tc>
          <w:tcPr>
            <w:tcW w:w="4916" w:type="dxa"/>
            <w:shd w:val="clear" w:color="auto" w:fill="auto"/>
          </w:tcPr>
          <w:p w14:paraId="23CE2CF0" w14:textId="0B8E12B7" w:rsidR="00740F33" w:rsidRPr="000D3545" w:rsidRDefault="00740F33"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1.2.2.1. Kız öğrenci yurtlarının sayısını artırarak, kız öğrencilerin ucuz ve güvenli barınmalarını sağlamak</w:t>
            </w:r>
          </w:p>
        </w:tc>
        <w:tc>
          <w:tcPr>
            <w:tcW w:w="1033" w:type="dxa"/>
            <w:shd w:val="clear" w:color="auto" w:fill="auto"/>
          </w:tcPr>
          <w:p w14:paraId="379EB8CC" w14:textId="19F67530" w:rsidR="00740F33" w:rsidRPr="000D3545" w:rsidRDefault="00740F33" w:rsidP="00496EBF">
            <w:pPr>
              <w:tabs>
                <w:tab w:val="left" w:pos="2340"/>
              </w:tabs>
              <w:jc w:val="center"/>
              <w:rPr>
                <w:rFonts w:ascii="Arial" w:eastAsia="Calibri" w:hAnsi="Arial" w:cs="Arial"/>
                <w:spacing w:val="-1"/>
                <w:w w:val="101"/>
                <w:position w:val="1"/>
                <w:sz w:val="18"/>
                <w:szCs w:val="18"/>
              </w:rPr>
            </w:pPr>
            <w:r w:rsidRPr="000D3545">
              <w:rPr>
                <w:rFonts w:ascii="Arial" w:eastAsia="Calibri" w:hAnsi="Arial" w:cs="Arial"/>
                <w:spacing w:val="-1"/>
                <w:w w:val="101"/>
                <w:position w:val="1"/>
                <w:sz w:val="18"/>
                <w:szCs w:val="18"/>
              </w:rPr>
              <w:t>2013–2015</w:t>
            </w:r>
          </w:p>
        </w:tc>
        <w:tc>
          <w:tcPr>
            <w:tcW w:w="2925" w:type="dxa"/>
            <w:vMerge w:val="restart"/>
            <w:shd w:val="clear" w:color="auto" w:fill="auto"/>
          </w:tcPr>
          <w:p w14:paraId="08D38F44" w14:textId="35EF29BA" w:rsidR="00740F33" w:rsidRPr="00A6606E" w:rsidRDefault="00740F33" w:rsidP="00A6606E">
            <w:pPr>
              <w:rPr>
                <w:rFonts w:ascii="Arial" w:hAnsi="Arial" w:cs="Arial"/>
                <w:sz w:val="18"/>
                <w:szCs w:val="18"/>
              </w:rPr>
            </w:pPr>
          </w:p>
          <w:p w14:paraId="5F243A22" w14:textId="04B0AC6D"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 xml:space="preserve"> Kredi ve Yurtlar Kurumu</w:t>
            </w:r>
          </w:p>
        </w:tc>
        <w:tc>
          <w:tcPr>
            <w:tcW w:w="3207" w:type="dxa"/>
            <w:vMerge w:val="restart"/>
          </w:tcPr>
          <w:p w14:paraId="2ABC50EC" w14:textId="7CD5B5F9"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Üniversiteler</w:t>
            </w:r>
          </w:p>
          <w:p w14:paraId="68E10264" w14:textId="77777777"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 Milli Eğitim İl Müdürlüğü</w:t>
            </w:r>
          </w:p>
          <w:p w14:paraId="0E7F8C1C" w14:textId="77777777"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 Belediyeler</w:t>
            </w:r>
          </w:p>
          <w:p w14:paraId="754E91E0" w14:textId="77777777"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 Özel sektör</w:t>
            </w:r>
          </w:p>
          <w:p w14:paraId="0BD703E5" w14:textId="4E2ED282"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 xml:space="preserve"> İlgili STK’lar</w:t>
            </w:r>
          </w:p>
        </w:tc>
        <w:tc>
          <w:tcPr>
            <w:tcW w:w="2479" w:type="dxa"/>
            <w:vMerge w:val="restart"/>
            <w:shd w:val="clear" w:color="auto" w:fill="auto"/>
          </w:tcPr>
          <w:p w14:paraId="52BD1DFD" w14:textId="09A5759C"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Üniversiteye devam eden kız öğrenci ve yurt sayısındaki artış</w:t>
            </w:r>
          </w:p>
        </w:tc>
      </w:tr>
      <w:tr w:rsidR="00740F33" w:rsidRPr="000D3545" w14:paraId="4919148E" w14:textId="77777777" w:rsidTr="00740F33">
        <w:tc>
          <w:tcPr>
            <w:tcW w:w="4916" w:type="dxa"/>
            <w:shd w:val="clear" w:color="auto" w:fill="auto"/>
          </w:tcPr>
          <w:p w14:paraId="0F3E3D7B" w14:textId="4F0466E5" w:rsidR="00740F33" w:rsidRPr="000D3545" w:rsidRDefault="00740F33"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1.2.2.2. Kız yurtlarının bulunduğu yerleri kolay erişilebilir/ulaşılabilir kılmak</w:t>
            </w:r>
          </w:p>
        </w:tc>
        <w:tc>
          <w:tcPr>
            <w:tcW w:w="1033" w:type="dxa"/>
            <w:shd w:val="clear" w:color="auto" w:fill="auto"/>
          </w:tcPr>
          <w:p w14:paraId="61C94CA8" w14:textId="0E3F6FAD" w:rsidR="00740F33" w:rsidRPr="000D3545" w:rsidRDefault="00740F33" w:rsidP="00740F33">
            <w:pPr>
              <w:tabs>
                <w:tab w:val="left" w:pos="2340"/>
              </w:tabs>
              <w:jc w:val="center"/>
              <w:rPr>
                <w:rFonts w:ascii="Arial" w:eastAsia="Calibri" w:hAnsi="Arial" w:cs="Arial"/>
                <w:spacing w:val="-1"/>
                <w:w w:val="101"/>
                <w:position w:val="1"/>
                <w:sz w:val="18"/>
                <w:szCs w:val="18"/>
              </w:rPr>
            </w:pPr>
            <w:r w:rsidRPr="000D3545">
              <w:rPr>
                <w:rFonts w:ascii="Arial" w:eastAsia="Calibri" w:hAnsi="Arial" w:cs="Arial"/>
                <w:spacing w:val="-1"/>
                <w:w w:val="101"/>
                <w:position w:val="1"/>
                <w:sz w:val="18"/>
                <w:szCs w:val="18"/>
              </w:rPr>
              <w:t>2013–2014</w:t>
            </w:r>
          </w:p>
        </w:tc>
        <w:tc>
          <w:tcPr>
            <w:tcW w:w="2925" w:type="dxa"/>
            <w:vMerge/>
            <w:shd w:val="clear" w:color="auto" w:fill="auto"/>
          </w:tcPr>
          <w:p w14:paraId="028EB2FC" w14:textId="77777777" w:rsidR="00740F33" w:rsidRPr="000D3545" w:rsidRDefault="00740F33" w:rsidP="00740F33">
            <w:pPr>
              <w:numPr>
                <w:ilvl w:val="0"/>
                <w:numId w:val="54"/>
              </w:numPr>
              <w:ind w:left="237" w:hanging="237"/>
              <w:rPr>
                <w:rFonts w:ascii="Arial" w:hAnsi="Arial" w:cs="Arial"/>
                <w:sz w:val="18"/>
                <w:szCs w:val="18"/>
              </w:rPr>
            </w:pPr>
          </w:p>
        </w:tc>
        <w:tc>
          <w:tcPr>
            <w:tcW w:w="3207" w:type="dxa"/>
            <w:vMerge/>
          </w:tcPr>
          <w:p w14:paraId="37751AE1" w14:textId="77777777" w:rsidR="00740F33" w:rsidRPr="000D3545" w:rsidRDefault="00740F33" w:rsidP="00740F33">
            <w:pPr>
              <w:numPr>
                <w:ilvl w:val="0"/>
                <w:numId w:val="54"/>
              </w:numPr>
              <w:ind w:left="237" w:hanging="237"/>
              <w:rPr>
                <w:rFonts w:ascii="Arial" w:hAnsi="Arial" w:cs="Arial"/>
                <w:sz w:val="18"/>
                <w:szCs w:val="18"/>
              </w:rPr>
            </w:pPr>
          </w:p>
        </w:tc>
        <w:tc>
          <w:tcPr>
            <w:tcW w:w="2479" w:type="dxa"/>
            <w:vMerge/>
            <w:shd w:val="clear" w:color="auto" w:fill="auto"/>
          </w:tcPr>
          <w:p w14:paraId="2294FF76" w14:textId="77777777" w:rsidR="00740F33" w:rsidRPr="000D3545" w:rsidRDefault="00740F33" w:rsidP="00740F33">
            <w:pPr>
              <w:numPr>
                <w:ilvl w:val="0"/>
                <w:numId w:val="54"/>
              </w:numPr>
              <w:ind w:left="237" w:hanging="237"/>
              <w:rPr>
                <w:rFonts w:ascii="Arial" w:hAnsi="Arial" w:cs="Arial"/>
                <w:sz w:val="18"/>
                <w:szCs w:val="18"/>
              </w:rPr>
            </w:pPr>
          </w:p>
        </w:tc>
      </w:tr>
      <w:tr w:rsidR="00740F33" w:rsidRPr="000D3545" w14:paraId="0FF56741" w14:textId="77777777" w:rsidTr="00FC4CCB">
        <w:tc>
          <w:tcPr>
            <w:tcW w:w="14560" w:type="dxa"/>
            <w:gridSpan w:val="5"/>
            <w:shd w:val="clear" w:color="auto" w:fill="D5DCE4"/>
          </w:tcPr>
          <w:p w14:paraId="3F28814E" w14:textId="66887301" w:rsidR="00740F33" w:rsidRPr="000D3545" w:rsidRDefault="00740F33" w:rsidP="0019472B">
            <w:pPr>
              <w:pStyle w:val="Standard"/>
              <w:tabs>
                <w:tab w:val="left" w:pos="2340"/>
              </w:tabs>
              <w:spacing w:after="0" w:line="240" w:lineRule="auto"/>
              <w:rPr>
                <w:rFonts w:ascii="Arial" w:hAnsi="Arial" w:cs="Arial"/>
                <w:sz w:val="20"/>
                <w:szCs w:val="20"/>
              </w:rPr>
            </w:pPr>
            <w:r w:rsidRPr="000D3545">
              <w:rPr>
                <w:rFonts w:ascii="Arial" w:hAnsi="Arial" w:cs="Verdana"/>
                <w:b/>
                <w:bCs/>
                <w:color w:val="000000"/>
                <w:sz w:val="20"/>
                <w:szCs w:val="20"/>
                <w:lang w:eastAsia="da-DK"/>
              </w:rPr>
              <w:t>Hedef 1.2.3:</w:t>
            </w:r>
            <w:r w:rsidRPr="000D3545">
              <w:rPr>
                <w:rFonts w:ascii="Arial" w:hAnsi="Arial" w:cs="Verdana"/>
                <w:color w:val="000000"/>
                <w:sz w:val="20"/>
                <w:szCs w:val="20"/>
                <w:lang w:eastAsia="da-DK"/>
              </w:rPr>
              <w:t xml:space="preserve"> </w:t>
            </w:r>
            <w:r w:rsidRPr="000D3545">
              <w:rPr>
                <w:rFonts w:ascii="Arial" w:eastAsia="Calibri" w:hAnsi="Arial" w:cs="Arial"/>
                <w:w w:val="101"/>
                <w:sz w:val="20"/>
                <w:szCs w:val="20"/>
              </w:rPr>
              <w:t>Dez</w:t>
            </w:r>
            <w:r w:rsidRPr="000D3545">
              <w:rPr>
                <w:rFonts w:ascii="Arial" w:eastAsia="Calibri" w:hAnsi="Arial" w:cs="Arial"/>
                <w:spacing w:val="-1"/>
                <w:w w:val="101"/>
                <w:sz w:val="20"/>
                <w:szCs w:val="20"/>
              </w:rPr>
              <w:t>ava</w:t>
            </w:r>
            <w:r w:rsidRPr="000D3545">
              <w:rPr>
                <w:rFonts w:ascii="Arial" w:eastAsia="Calibri" w:hAnsi="Arial" w:cs="Arial"/>
                <w:spacing w:val="-5"/>
                <w:w w:val="101"/>
                <w:sz w:val="20"/>
                <w:szCs w:val="20"/>
              </w:rPr>
              <w:t>n</w:t>
            </w:r>
            <w:r w:rsidRPr="000D3545">
              <w:rPr>
                <w:rFonts w:ascii="Arial" w:eastAsia="Calibri" w:hAnsi="Arial" w:cs="Arial"/>
                <w:spacing w:val="1"/>
                <w:w w:val="101"/>
                <w:sz w:val="20"/>
                <w:szCs w:val="20"/>
              </w:rPr>
              <w:t>t</w:t>
            </w:r>
            <w:r w:rsidRPr="000D3545">
              <w:rPr>
                <w:rFonts w:ascii="Arial" w:eastAsia="Calibri" w:hAnsi="Arial" w:cs="Arial"/>
                <w:spacing w:val="-1"/>
                <w:w w:val="101"/>
                <w:sz w:val="20"/>
                <w:szCs w:val="20"/>
              </w:rPr>
              <w:t>a</w:t>
            </w:r>
            <w:r w:rsidRPr="000D3545">
              <w:rPr>
                <w:rFonts w:ascii="Arial" w:eastAsia="Calibri" w:hAnsi="Arial" w:cs="Arial"/>
                <w:w w:val="101"/>
                <w:sz w:val="20"/>
                <w:szCs w:val="20"/>
              </w:rPr>
              <w:t>j</w:t>
            </w:r>
            <w:r w:rsidRPr="000D3545">
              <w:rPr>
                <w:rFonts w:ascii="Arial" w:eastAsia="Calibri" w:hAnsi="Arial" w:cs="Arial"/>
                <w:spacing w:val="-3"/>
                <w:w w:val="101"/>
                <w:sz w:val="20"/>
                <w:szCs w:val="20"/>
              </w:rPr>
              <w:t>l</w:t>
            </w:r>
            <w:r w:rsidRPr="000D3545">
              <w:rPr>
                <w:rFonts w:ascii="Arial" w:eastAsia="Calibri" w:hAnsi="Arial" w:cs="Arial"/>
                <w:w w:val="101"/>
                <w:sz w:val="20"/>
                <w:szCs w:val="20"/>
              </w:rPr>
              <w:t>ı g</w:t>
            </w:r>
            <w:r w:rsidRPr="000D3545">
              <w:rPr>
                <w:rFonts w:ascii="Arial" w:eastAsia="Calibri" w:hAnsi="Arial" w:cs="Arial"/>
                <w:spacing w:val="-1"/>
                <w:w w:val="101"/>
                <w:sz w:val="20"/>
                <w:szCs w:val="20"/>
              </w:rPr>
              <w:t>r</w:t>
            </w:r>
            <w:r w:rsidRPr="000D3545">
              <w:rPr>
                <w:rFonts w:ascii="Arial" w:eastAsia="Calibri" w:hAnsi="Arial" w:cs="Arial"/>
                <w:w w:val="101"/>
                <w:sz w:val="20"/>
                <w:szCs w:val="20"/>
              </w:rPr>
              <w:t>up</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ı</w:t>
            </w:r>
            <w:r w:rsidRPr="000D3545">
              <w:rPr>
                <w:rFonts w:ascii="Arial" w:eastAsia="Calibri" w:hAnsi="Arial" w:cs="Arial"/>
                <w:w w:val="101"/>
                <w:sz w:val="20"/>
                <w:szCs w:val="20"/>
              </w:rPr>
              <w:t xml:space="preserve">n </w:t>
            </w:r>
            <w:r w:rsidRPr="000D3545">
              <w:rPr>
                <w:rFonts w:ascii="Arial" w:eastAsia="Calibri" w:hAnsi="Arial" w:cs="Arial"/>
                <w:spacing w:val="2"/>
                <w:sz w:val="20"/>
                <w:szCs w:val="20"/>
              </w:rPr>
              <w:t>(</w:t>
            </w:r>
            <w:r w:rsidRPr="000D3545">
              <w:rPr>
                <w:rFonts w:ascii="Arial" w:eastAsia="Calibri" w:hAnsi="Arial" w:cs="Arial"/>
                <w:spacing w:val="-2"/>
                <w:sz w:val="20"/>
                <w:szCs w:val="20"/>
              </w:rPr>
              <w:t>m</w:t>
            </w:r>
            <w:r w:rsidRPr="000D3545">
              <w:rPr>
                <w:rFonts w:ascii="Arial" w:eastAsia="Calibri" w:hAnsi="Arial" w:cs="Arial"/>
                <w:sz w:val="20"/>
                <w:szCs w:val="20"/>
              </w:rPr>
              <w:t>e</w:t>
            </w:r>
            <w:r w:rsidRPr="000D3545">
              <w:rPr>
                <w:rFonts w:ascii="Arial" w:eastAsia="Calibri" w:hAnsi="Arial" w:cs="Arial"/>
                <w:spacing w:val="-1"/>
                <w:sz w:val="20"/>
                <w:szCs w:val="20"/>
              </w:rPr>
              <w:t>v</w:t>
            </w:r>
            <w:r w:rsidRPr="000D3545">
              <w:rPr>
                <w:rFonts w:ascii="Arial" w:eastAsia="Calibri" w:hAnsi="Arial" w:cs="Arial"/>
                <w:spacing w:val="-4"/>
                <w:sz w:val="20"/>
                <w:szCs w:val="20"/>
              </w:rPr>
              <w:t>s</w:t>
            </w:r>
            <w:r w:rsidRPr="000D3545">
              <w:rPr>
                <w:rFonts w:ascii="Arial" w:eastAsia="Calibri" w:hAnsi="Arial" w:cs="Arial"/>
                <w:spacing w:val="1"/>
                <w:sz w:val="20"/>
                <w:szCs w:val="20"/>
              </w:rPr>
              <w:t>i</w:t>
            </w:r>
            <w:r w:rsidRPr="000D3545">
              <w:rPr>
                <w:rFonts w:ascii="Arial" w:eastAsia="Calibri" w:hAnsi="Arial" w:cs="Arial"/>
                <w:spacing w:val="-2"/>
                <w:sz w:val="20"/>
                <w:szCs w:val="20"/>
              </w:rPr>
              <w:t>m</w:t>
            </w:r>
            <w:r w:rsidRPr="000D3545">
              <w:rPr>
                <w:rFonts w:ascii="Arial" w:eastAsia="Calibri" w:hAnsi="Arial" w:cs="Arial"/>
                <w:spacing w:val="-3"/>
                <w:sz w:val="20"/>
                <w:szCs w:val="20"/>
              </w:rPr>
              <w:t>l</w:t>
            </w:r>
            <w:r w:rsidRPr="000D3545">
              <w:rPr>
                <w:rFonts w:ascii="Arial" w:eastAsia="Calibri" w:hAnsi="Arial" w:cs="Arial"/>
                <w:spacing w:val="1"/>
                <w:sz w:val="20"/>
                <w:szCs w:val="20"/>
              </w:rPr>
              <w:t>i</w:t>
            </w:r>
            <w:r w:rsidRPr="000D3545">
              <w:rPr>
                <w:rFonts w:ascii="Arial" w:eastAsia="Calibri" w:hAnsi="Arial" w:cs="Arial"/>
                <w:sz w:val="20"/>
                <w:szCs w:val="20"/>
              </w:rPr>
              <w:t>k</w:t>
            </w:r>
            <w:r w:rsidRPr="000D3545">
              <w:rPr>
                <w:rFonts w:ascii="Arial" w:eastAsia="Calibri" w:hAnsi="Arial" w:cs="Arial"/>
                <w:spacing w:val="5"/>
                <w:sz w:val="20"/>
                <w:szCs w:val="20"/>
              </w:rPr>
              <w:t xml:space="preserve"> </w:t>
            </w:r>
            <w:r w:rsidRPr="000D3545">
              <w:rPr>
                <w:rFonts w:ascii="Arial" w:eastAsia="Calibri" w:hAnsi="Arial" w:cs="Arial"/>
                <w:spacing w:val="1"/>
                <w:w w:val="101"/>
                <w:sz w:val="20"/>
                <w:szCs w:val="20"/>
              </w:rPr>
              <w:t>t</w:t>
            </w:r>
            <w:r w:rsidRPr="000D3545">
              <w:rPr>
                <w:rFonts w:ascii="Arial" w:eastAsia="Calibri" w:hAnsi="Arial" w:cs="Arial"/>
                <w:spacing w:val="-1"/>
                <w:w w:val="101"/>
                <w:sz w:val="20"/>
                <w:szCs w:val="20"/>
              </w:rPr>
              <w:t>ar</w:t>
            </w:r>
            <w:r w:rsidRPr="000D3545">
              <w:rPr>
                <w:rFonts w:ascii="Arial" w:eastAsia="Calibri" w:hAnsi="Arial" w:cs="Arial"/>
                <w:spacing w:val="1"/>
                <w:w w:val="101"/>
                <w:sz w:val="20"/>
                <w:szCs w:val="20"/>
              </w:rPr>
              <w:t>ı</w:t>
            </w:r>
            <w:r w:rsidRPr="000D3545">
              <w:rPr>
                <w:rFonts w:ascii="Arial" w:eastAsia="Calibri" w:hAnsi="Arial" w:cs="Arial"/>
                <w:w w:val="101"/>
                <w:sz w:val="20"/>
                <w:szCs w:val="20"/>
              </w:rPr>
              <w:t xml:space="preserve">m </w:t>
            </w:r>
            <w:r w:rsidRPr="000D3545">
              <w:rPr>
                <w:rFonts w:ascii="Arial" w:eastAsia="Calibri" w:hAnsi="Arial" w:cs="Arial"/>
                <w:spacing w:val="1"/>
                <w:position w:val="1"/>
                <w:sz w:val="20"/>
                <w:szCs w:val="20"/>
              </w:rPr>
              <w:t>iş</w:t>
            </w:r>
            <w:r w:rsidRPr="000D3545">
              <w:rPr>
                <w:rFonts w:ascii="Arial" w:eastAsia="Calibri" w:hAnsi="Arial" w:cs="Arial"/>
                <w:position w:val="1"/>
                <w:sz w:val="20"/>
                <w:szCs w:val="20"/>
              </w:rPr>
              <w:t>ç</w:t>
            </w:r>
            <w:r w:rsidRPr="000D3545">
              <w:rPr>
                <w:rFonts w:ascii="Arial" w:eastAsia="Calibri" w:hAnsi="Arial" w:cs="Arial"/>
                <w:spacing w:val="-3"/>
                <w:position w:val="1"/>
                <w:sz w:val="20"/>
                <w:szCs w:val="20"/>
              </w:rPr>
              <w:t>i</w:t>
            </w:r>
            <w:r w:rsidRPr="000D3545">
              <w:rPr>
                <w:rFonts w:ascii="Arial" w:eastAsia="Calibri" w:hAnsi="Arial" w:cs="Arial"/>
                <w:spacing w:val="1"/>
                <w:position w:val="1"/>
                <w:sz w:val="20"/>
                <w:szCs w:val="20"/>
              </w:rPr>
              <w:t>l</w:t>
            </w:r>
            <w:r w:rsidRPr="000D3545">
              <w:rPr>
                <w:rFonts w:ascii="Arial" w:eastAsia="Calibri" w:hAnsi="Arial" w:cs="Arial"/>
                <w:position w:val="1"/>
                <w:sz w:val="20"/>
                <w:szCs w:val="20"/>
              </w:rPr>
              <w:t>e</w:t>
            </w:r>
            <w:r w:rsidRPr="000D3545">
              <w:rPr>
                <w:rFonts w:ascii="Arial" w:eastAsia="Calibri" w:hAnsi="Arial" w:cs="Arial"/>
                <w:spacing w:val="-1"/>
                <w:position w:val="1"/>
                <w:sz w:val="20"/>
                <w:szCs w:val="20"/>
              </w:rPr>
              <w:t>r</w:t>
            </w:r>
            <w:r w:rsidRPr="000D3545">
              <w:rPr>
                <w:rFonts w:ascii="Arial" w:eastAsia="Calibri" w:hAnsi="Arial" w:cs="Arial"/>
                <w:spacing w:val="-3"/>
                <w:position w:val="1"/>
                <w:sz w:val="20"/>
                <w:szCs w:val="20"/>
              </w:rPr>
              <w:t>i</w:t>
            </w:r>
            <w:r w:rsidRPr="000D3545">
              <w:rPr>
                <w:rFonts w:ascii="Arial" w:eastAsia="Calibri" w:hAnsi="Arial" w:cs="Arial"/>
                <w:position w:val="1"/>
                <w:sz w:val="20"/>
                <w:szCs w:val="20"/>
              </w:rPr>
              <w:t>n</w:t>
            </w:r>
            <w:r w:rsidRPr="000D3545">
              <w:rPr>
                <w:rFonts w:ascii="Arial" w:eastAsia="Calibri" w:hAnsi="Arial" w:cs="Arial"/>
                <w:spacing w:val="1"/>
                <w:position w:val="1"/>
                <w:sz w:val="20"/>
                <w:szCs w:val="20"/>
              </w:rPr>
              <w:t>i</w:t>
            </w:r>
            <w:r w:rsidRPr="000D3545">
              <w:rPr>
                <w:rFonts w:ascii="Arial" w:eastAsia="Calibri" w:hAnsi="Arial" w:cs="Arial"/>
                <w:position w:val="1"/>
                <w:sz w:val="20"/>
                <w:szCs w:val="20"/>
              </w:rPr>
              <w:t>n</w:t>
            </w:r>
            <w:r w:rsidRPr="000D3545">
              <w:rPr>
                <w:rFonts w:ascii="Arial" w:eastAsia="Calibri" w:hAnsi="Arial" w:cs="Arial"/>
                <w:spacing w:val="5"/>
                <w:position w:val="1"/>
                <w:sz w:val="20"/>
                <w:szCs w:val="20"/>
              </w:rPr>
              <w:t xml:space="preserve"> </w:t>
            </w:r>
            <w:r w:rsidRPr="000D3545">
              <w:rPr>
                <w:rFonts w:ascii="Arial" w:eastAsia="Calibri" w:hAnsi="Arial" w:cs="Arial"/>
                <w:w w:val="101"/>
                <w:position w:val="1"/>
                <w:sz w:val="20"/>
                <w:szCs w:val="20"/>
              </w:rPr>
              <w:t>ço</w:t>
            </w:r>
            <w:r w:rsidRPr="000D3545">
              <w:rPr>
                <w:rFonts w:ascii="Arial" w:eastAsia="Calibri" w:hAnsi="Arial" w:cs="Arial"/>
                <w:spacing w:val="-5"/>
                <w:w w:val="101"/>
                <w:position w:val="1"/>
                <w:sz w:val="20"/>
                <w:szCs w:val="20"/>
              </w:rPr>
              <w:t>c</w:t>
            </w:r>
            <w:r w:rsidRPr="000D3545">
              <w:rPr>
                <w:rFonts w:ascii="Arial" w:eastAsia="Calibri" w:hAnsi="Arial" w:cs="Arial"/>
                <w:w w:val="101"/>
                <w:position w:val="1"/>
                <w:sz w:val="20"/>
                <w:szCs w:val="20"/>
              </w:rPr>
              <w:t>u</w:t>
            </w:r>
            <w:r w:rsidRPr="000D3545">
              <w:rPr>
                <w:rFonts w:ascii="Arial" w:eastAsia="Calibri" w:hAnsi="Arial" w:cs="Arial"/>
                <w:spacing w:val="-1"/>
                <w:w w:val="101"/>
                <w:position w:val="1"/>
                <w:sz w:val="20"/>
                <w:szCs w:val="20"/>
              </w:rPr>
              <w:t>k</w:t>
            </w:r>
            <w:r w:rsidRPr="000D3545">
              <w:rPr>
                <w:rFonts w:ascii="Arial" w:eastAsia="Calibri" w:hAnsi="Arial" w:cs="Arial"/>
                <w:spacing w:val="1"/>
                <w:w w:val="101"/>
                <w:position w:val="1"/>
                <w:sz w:val="20"/>
                <w:szCs w:val="20"/>
              </w:rPr>
              <w:t>l</w:t>
            </w:r>
            <w:r w:rsidRPr="000D3545">
              <w:rPr>
                <w:rFonts w:ascii="Arial" w:eastAsia="Calibri" w:hAnsi="Arial" w:cs="Arial"/>
                <w:spacing w:val="-1"/>
                <w:w w:val="101"/>
                <w:position w:val="1"/>
                <w:sz w:val="20"/>
                <w:szCs w:val="20"/>
              </w:rPr>
              <w:t>ar</w:t>
            </w:r>
            <w:r w:rsidRPr="000D3545">
              <w:rPr>
                <w:rFonts w:ascii="Arial" w:eastAsia="Calibri" w:hAnsi="Arial" w:cs="Arial"/>
                <w:spacing w:val="1"/>
                <w:w w:val="101"/>
                <w:position w:val="1"/>
                <w:sz w:val="20"/>
                <w:szCs w:val="20"/>
              </w:rPr>
              <w:t>ı</w:t>
            </w:r>
            <w:r w:rsidRPr="000D3545">
              <w:rPr>
                <w:rFonts w:ascii="Arial" w:eastAsia="Calibri" w:hAnsi="Arial" w:cs="Arial"/>
                <w:w w:val="101"/>
                <w:position w:val="1"/>
                <w:sz w:val="20"/>
                <w:szCs w:val="20"/>
              </w:rPr>
              <w:t xml:space="preserve">, </w:t>
            </w:r>
            <w:r w:rsidRPr="000D3545">
              <w:rPr>
                <w:rFonts w:ascii="Arial" w:eastAsia="Calibri" w:hAnsi="Arial" w:cs="Arial"/>
                <w:sz w:val="20"/>
                <w:szCs w:val="20"/>
              </w:rPr>
              <w:t>eng</w:t>
            </w:r>
            <w:r w:rsidRPr="000D3545">
              <w:rPr>
                <w:rFonts w:ascii="Arial" w:eastAsia="Calibri" w:hAnsi="Arial" w:cs="Arial"/>
                <w:spacing w:val="-4"/>
                <w:sz w:val="20"/>
                <w:szCs w:val="20"/>
              </w:rPr>
              <w:t>e</w:t>
            </w:r>
            <w:r w:rsidRPr="000D3545">
              <w:rPr>
                <w:rFonts w:ascii="Arial" w:eastAsia="Calibri" w:hAnsi="Arial" w:cs="Arial"/>
                <w:spacing w:val="1"/>
                <w:sz w:val="20"/>
                <w:szCs w:val="20"/>
              </w:rPr>
              <w:t>l</w:t>
            </w:r>
            <w:r w:rsidRPr="000D3545">
              <w:rPr>
                <w:rFonts w:ascii="Arial" w:eastAsia="Calibri" w:hAnsi="Arial" w:cs="Arial"/>
                <w:spacing w:val="-3"/>
                <w:sz w:val="20"/>
                <w:szCs w:val="20"/>
              </w:rPr>
              <w:t>l</w:t>
            </w:r>
            <w:r w:rsidRPr="000D3545">
              <w:rPr>
                <w:rFonts w:ascii="Arial" w:eastAsia="Calibri" w:hAnsi="Arial" w:cs="Arial"/>
                <w:spacing w:val="1"/>
                <w:sz w:val="20"/>
                <w:szCs w:val="20"/>
              </w:rPr>
              <w:t>il</w:t>
            </w:r>
            <w:r w:rsidRPr="000D3545">
              <w:rPr>
                <w:rFonts w:ascii="Arial" w:eastAsia="Calibri" w:hAnsi="Arial" w:cs="Arial"/>
                <w:sz w:val="20"/>
                <w:szCs w:val="20"/>
              </w:rPr>
              <w:t>e</w:t>
            </w:r>
            <w:r w:rsidRPr="000D3545">
              <w:rPr>
                <w:rFonts w:ascii="Arial" w:eastAsia="Calibri" w:hAnsi="Arial" w:cs="Arial"/>
                <w:spacing w:val="-6"/>
                <w:sz w:val="20"/>
                <w:szCs w:val="20"/>
              </w:rPr>
              <w:t>r</w:t>
            </w:r>
            <w:r w:rsidRPr="000D3545">
              <w:rPr>
                <w:rFonts w:ascii="Arial" w:eastAsia="Calibri" w:hAnsi="Arial" w:cs="Arial"/>
                <w:spacing w:val="1"/>
                <w:sz w:val="20"/>
                <w:szCs w:val="20"/>
              </w:rPr>
              <w:t>i</w:t>
            </w:r>
            <w:r w:rsidRPr="000D3545">
              <w:rPr>
                <w:rFonts w:ascii="Arial" w:eastAsia="Calibri" w:hAnsi="Arial" w:cs="Arial"/>
                <w:sz w:val="20"/>
                <w:szCs w:val="20"/>
              </w:rPr>
              <w:t>n,</w:t>
            </w:r>
            <w:r w:rsidRPr="000D3545">
              <w:rPr>
                <w:rFonts w:ascii="Arial" w:eastAsia="Calibri" w:hAnsi="Arial" w:cs="Arial"/>
                <w:spacing w:val="9"/>
                <w:sz w:val="20"/>
                <w:szCs w:val="20"/>
              </w:rPr>
              <w:t xml:space="preserve"> </w:t>
            </w:r>
            <w:r w:rsidRPr="000D3545">
              <w:rPr>
                <w:rFonts w:ascii="Arial" w:eastAsia="Calibri" w:hAnsi="Arial" w:cs="Arial"/>
                <w:spacing w:val="-4"/>
                <w:w w:val="101"/>
                <w:sz w:val="20"/>
                <w:szCs w:val="20"/>
              </w:rPr>
              <w:t>g</w:t>
            </w:r>
            <w:r w:rsidRPr="000D3545">
              <w:rPr>
                <w:rFonts w:ascii="Arial" w:eastAsia="Calibri" w:hAnsi="Arial" w:cs="Arial"/>
                <w:w w:val="101"/>
                <w:sz w:val="20"/>
                <w:szCs w:val="20"/>
              </w:rPr>
              <w:t>öç</w:t>
            </w:r>
            <w:r w:rsidRPr="000D3545">
              <w:rPr>
                <w:rFonts w:ascii="Arial" w:eastAsia="Calibri" w:hAnsi="Arial" w:cs="Arial"/>
                <w:spacing w:val="-3"/>
                <w:w w:val="101"/>
                <w:sz w:val="20"/>
                <w:szCs w:val="20"/>
              </w:rPr>
              <w:t>l</w:t>
            </w:r>
            <w:r w:rsidRPr="000D3545">
              <w:rPr>
                <w:rFonts w:ascii="Arial" w:eastAsia="Calibri" w:hAnsi="Arial" w:cs="Arial"/>
                <w:w w:val="101"/>
                <w:sz w:val="20"/>
                <w:szCs w:val="20"/>
              </w:rPr>
              <w:t xml:space="preserve">e </w:t>
            </w:r>
            <w:r w:rsidRPr="000D3545">
              <w:rPr>
                <w:rFonts w:ascii="Arial" w:eastAsia="Calibri" w:hAnsi="Arial" w:cs="Arial"/>
                <w:sz w:val="20"/>
                <w:szCs w:val="20"/>
              </w:rPr>
              <w:t>ge</w:t>
            </w:r>
            <w:r w:rsidRPr="000D3545">
              <w:rPr>
                <w:rFonts w:ascii="Arial" w:eastAsia="Calibri" w:hAnsi="Arial" w:cs="Arial"/>
                <w:spacing w:val="1"/>
                <w:sz w:val="20"/>
                <w:szCs w:val="20"/>
              </w:rPr>
              <w:t>l</w:t>
            </w:r>
            <w:r w:rsidRPr="000D3545">
              <w:rPr>
                <w:rFonts w:ascii="Arial" w:eastAsia="Calibri" w:hAnsi="Arial" w:cs="Arial"/>
                <w:spacing w:val="-4"/>
                <w:sz w:val="20"/>
                <w:szCs w:val="20"/>
              </w:rPr>
              <w:t>e</w:t>
            </w:r>
            <w:r w:rsidRPr="000D3545">
              <w:rPr>
                <w:rFonts w:ascii="Arial" w:eastAsia="Calibri" w:hAnsi="Arial" w:cs="Arial"/>
                <w:sz w:val="20"/>
                <w:szCs w:val="20"/>
              </w:rPr>
              <w:t>n</w:t>
            </w:r>
            <w:r w:rsidRPr="000D3545">
              <w:rPr>
                <w:rFonts w:ascii="Arial" w:eastAsia="Calibri" w:hAnsi="Arial" w:cs="Arial"/>
                <w:spacing w:val="7"/>
                <w:sz w:val="20"/>
                <w:szCs w:val="20"/>
              </w:rPr>
              <w:t xml:space="preserve"> </w:t>
            </w:r>
            <w:r w:rsidRPr="000D3545">
              <w:rPr>
                <w:rFonts w:ascii="Arial" w:eastAsia="Calibri" w:hAnsi="Arial" w:cs="Arial"/>
                <w:spacing w:val="-6"/>
                <w:sz w:val="20"/>
                <w:szCs w:val="20"/>
              </w:rPr>
              <w:t>a</w:t>
            </w:r>
            <w:r w:rsidRPr="000D3545">
              <w:rPr>
                <w:rFonts w:ascii="Arial" w:eastAsia="Calibri" w:hAnsi="Arial" w:cs="Arial"/>
                <w:spacing w:val="1"/>
                <w:sz w:val="20"/>
                <w:szCs w:val="20"/>
              </w:rPr>
              <w:t>il</w:t>
            </w:r>
            <w:r w:rsidRPr="000D3545">
              <w:rPr>
                <w:rFonts w:ascii="Arial" w:eastAsia="Calibri" w:hAnsi="Arial" w:cs="Arial"/>
                <w:sz w:val="20"/>
                <w:szCs w:val="20"/>
              </w:rPr>
              <w:t>e</w:t>
            </w:r>
            <w:r w:rsidRPr="000D3545">
              <w:rPr>
                <w:rFonts w:ascii="Arial" w:eastAsia="Calibri" w:hAnsi="Arial" w:cs="Arial"/>
                <w:spacing w:val="1"/>
                <w:sz w:val="20"/>
                <w:szCs w:val="20"/>
              </w:rPr>
              <w:t xml:space="preserve"> </w:t>
            </w:r>
            <w:r w:rsidRPr="000D3545">
              <w:rPr>
                <w:rFonts w:ascii="Arial" w:eastAsia="Calibri" w:hAnsi="Arial" w:cs="Arial"/>
                <w:w w:val="101"/>
                <w:sz w:val="20"/>
                <w:szCs w:val="20"/>
              </w:rPr>
              <w:t>ço</w:t>
            </w:r>
            <w:r w:rsidRPr="000D3545">
              <w:rPr>
                <w:rFonts w:ascii="Arial" w:eastAsia="Calibri" w:hAnsi="Arial" w:cs="Arial"/>
                <w:spacing w:val="-5"/>
                <w:w w:val="101"/>
                <w:sz w:val="20"/>
                <w:szCs w:val="20"/>
              </w:rPr>
              <w:t>c</w:t>
            </w:r>
            <w:r w:rsidRPr="000D3545">
              <w:rPr>
                <w:rFonts w:ascii="Arial" w:eastAsia="Calibri" w:hAnsi="Arial" w:cs="Arial"/>
                <w:w w:val="101"/>
                <w:sz w:val="20"/>
                <w:szCs w:val="20"/>
              </w:rPr>
              <w:t>u</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w w:val="101"/>
                <w:sz w:val="20"/>
                <w:szCs w:val="20"/>
              </w:rPr>
              <w:t xml:space="preserve">ı </w:t>
            </w:r>
            <w:r w:rsidRPr="000D3545">
              <w:rPr>
                <w:rFonts w:ascii="Arial" w:eastAsia="Calibri" w:hAnsi="Arial" w:cs="Arial"/>
                <w:spacing w:val="-1"/>
                <w:sz w:val="20"/>
                <w:szCs w:val="20"/>
              </w:rPr>
              <w:t>v</w:t>
            </w:r>
            <w:r w:rsidRPr="000D3545">
              <w:rPr>
                <w:rFonts w:ascii="Arial" w:eastAsia="Calibri" w:hAnsi="Arial" w:cs="Arial"/>
                <w:sz w:val="20"/>
                <w:szCs w:val="20"/>
              </w:rPr>
              <w:t>b</w:t>
            </w:r>
            <w:r w:rsidRPr="000D3545">
              <w:rPr>
                <w:rFonts w:ascii="Arial" w:eastAsia="Calibri" w:hAnsi="Arial" w:cs="Arial"/>
                <w:spacing w:val="2"/>
                <w:sz w:val="20"/>
                <w:szCs w:val="20"/>
              </w:rPr>
              <w:t xml:space="preserve">) </w:t>
            </w:r>
            <w:r w:rsidRPr="000D3545">
              <w:rPr>
                <w:rFonts w:ascii="Arial" w:eastAsia="Calibri" w:hAnsi="Arial" w:cs="Arial"/>
                <w:spacing w:val="-4"/>
                <w:sz w:val="20"/>
                <w:szCs w:val="20"/>
              </w:rPr>
              <w:t>e</w:t>
            </w:r>
            <w:r w:rsidRPr="000D3545">
              <w:rPr>
                <w:rFonts w:ascii="Arial" w:eastAsia="Calibri" w:hAnsi="Arial" w:cs="Arial"/>
                <w:sz w:val="20"/>
                <w:szCs w:val="20"/>
              </w:rPr>
              <w:t>ğ</w:t>
            </w:r>
            <w:r w:rsidRPr="000D3545">
              <w:rPr>
                <w:rFonts w:ascii="Arial" w:eastAsia="Calibri" w:hAnsi="Arial" w:cs="Arial"/>
                <w:spacing w:val="-3"/>
                <w:sz w:val="20"/>
                <w:szCs w:val="20"/>
              </w:rPr>
              <w:t>i</w:t>
            </w:r>
            <w:r w:rsidRPr="000D3545">
              <w:rPr>
                <w:rFonts w:ascii="Arial" w:eastAsia="Calibri" w:hAnsi="Arial" w:cs="Arial"/>
                <w:spacing w:val="1"/>
                <w:sz w:val="20"/>
                <w:szCs w:val="20"/>
              </w:rPr>
              <w:t>ti</w:t>
            </w:r>
            <w:r w:rsidRPr="000D3545">
              <w:rPr>
                <w:rFonts w:ascii="Arial" w:eastAsia="Calibri" w:hAnsi="Arial" w:cs="Arial"/>
                <w:sz w:val="20"/>
                <w:szCs w:val="20"/>
              </w:rPr>
              <w:t>m</w:t>
            </w:r>
            <w:r w:rsidRPr="000D3545">
              <w:rPr>
                <w:rFonts w:ascii="Arial" w:eastAsia="Calibri" w:hAnsi="Arial" w:cs="Arial"/>
                <w:spacing w:val="3"/>
                <w:sz w:val="20"/>
                <w:szCs w:val="20"/>
              </w:rPr>
              <w:t xml:space="preserve"> </w:t>
            </w:r>
            <w:r w:rsidRPr="000D3545">
              <w:rPr>
                <w:rFonts w:ascii="Arial" w:eastAsia="Calibri" w:hAnsi="Arial" w:cs="Arial"/>
                <w:spacing w:val="1"/>
                <w:w w:val="101"/>
                <w:sz w:val="20"/>
                <w:szCs w:val="20"/>
              </w:rPr>
              <w:t>s</w:t>
            </w:r>
            <w:r w:rsidRPr="000D3545">
              <w:rPr>
                <w:rFonts w:ascii="Arial" w:eastAsia="Calibri" w:hAnsi="Arial" w:cs="Arial"/>
                <w:spacing w:val="-3"/>
                <w:w w:val="101"/>
                <w:sz w:val="20"/>
                <w:szCs w:val="20"/>
              </w:rPr>
              <w:t>i</w:t>
            </w:r>
            <w:r w:rsidRPr="000D3545">
              <w:rPr>
                <w:rFonts w:ascii="Arial" w:eastAsia="Calibri" w:hAnsi="Arial" w:cs="Arial"/>
                <w:spacing w:val="1"/>
                <w:w w:val="101"/>
                <w:sz w:val="20"/>
                <w:szCs w:val="20"/>
              </w:rPr>
              <w:t>st</w:t>
            </w:r>
            <w:r w:rsidRPr="000D3545">
              <w:rPr>
                <w:rFonts w:ascii="Arial" w:eastAsia="Calibri" w:hAnsi="Arial" w:cs="Arial"/>
                <w:w w:val="101"/>
                <w:sz w:val="20"/>
                <w:szCs w:val="20"/>
              </w:rPr>
              <w:t>e</w:t>
            </w:r>
            <w:r w:rsidRPr="000D3545">
              <w:rPr>
                <w:rFonts w:ascii="Arial" w:eastAsia="Calibri" w:hAnsi="Arial" w:cs="Arial"/>
                <w:spacing w:val="-6"/>
                <w:w w:val="101"/>
                <w:sz w:val="20"/>
                <w:szCs w:val="20"/>
              </w:rPr>
              <w:t>m</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ne </w:t>
            </w:r>
            <w:r w:rsidRPr="000D3545">
              <w:rPr>
                <w:rFonts w:ascii="Arial" w:eastAsia="Calibri" w:hAnsi="Arial" w:cs="Arial"/>
                <w:spacing w:val="-1"/>
                <w:sz w:val="20"/>
                <w:szCs w:val="20"/>
              </w:rPr>
              <w:t>kay</w:t>
            </w:r>
            <w:r w:rsidRPr="000D3545">
              <w:rPr>
                <w:rFonts w:ascii="Arial" w:eastAsia="Calibri" w:hAnsi="Arial" w:cs="Arial"/>
                <w:sz w:val="20"/>
                <w:szCs w:val="20"/>
              </w:rPr>
              <w:t>ıt oranını</w:t>
            </w:r>
            <w:r w:rsidRPr="000D3545">
              <w:rPr>
                <w:rFonts w:ascii="Arial" w:eastAsia="Calibri" w:hAnsi="Arial" w:cs="Arial"/>
                <w:spacing w:val="8"/>
                <w:sz w:val="20"/>
                <w:szCs w:val="20"/>
              </w:rPr>
              <w:t xml:space="preserve"> </w:t>
            </w:r>
            <w:r w:rsidRPr="000D3545">
              <w:rPr>
                <w:rFonts w:ascii="Arial" w:eastAsia="Calibri" w:hAnsi="Arial" w:cs="Arial"/>
                <w:spacing w:val="-6"/>
                <w:sz w:val="20"/>
                <w:szCs w:val="20"/>
              </w:rPr>
              <w:t>v</w:t>
            </w:r>
            <w:r w:rsidRPr="000D3545">
              <w:rPr>
                <w:rFonts w:ascii="Arial" w:eastAsia="Calibri" w:hAnsi="Arial" w:cs="Arial"/>
                <w:sz w:val="20"/>
                <w:szCs w:val="20"/>
              </w:rPr>
              <w:t xml:space="preserve">e </w:t>
            </w:r>
            <w:r w:rsidRPr="000D3545">
              <w:rPr>
                <w:rFonts w:ascii="Arial" w:eastAsia="Calibri" w:hAnsi="Arial" w:cs="Arial"/>
                <w:spacing w:val="1"/>
                <w:w w:val="101"/>
                <w:sz w:val="20"/>
                <w:szCs w:val="20"/>
              </w:rPr>
              <w:t>s</w:t>
            </w:r>
            <w:r w:rsidRPr="000D3545">
              <w:rPr>
                <w:rFonts w:ascii="Arial" w:eastAsia="Calibri" w:hAnsi="Arial" w:cs="Arial"/>
                <w:w w:val="101"/>
                <w:sz w:val="20"/>
                <w:szCs w:val="20"/>
              </w:rPr>
              <w:t>ü</w:t>
            </w:r>
            <w:r w:rsidRPr="000D3545">
              <w:rPr>
                <w:rFonts w:ascii="Arial" w:eastAsia="Calibri" w:hAnsi="Arial" w:cs="Arial"/>
                <w:spacing w:val="-1"/>
                <w:w w:val="101"/>
                <w:sz w:val="20"/>
                <w:szCs w:val="20"/>
              </w:rPr>
              <w:t>r</w:t>
            </w:r>
            <w:r w:rsidRPr="000D3545">
              <w:rPr>
                <w:rFonts w:ascii="Arial" w:eastAsia="Calibri" w:hAnsi="Arial" w:cs="Arial"/>
                <w:w w:val="101"/>
                <w:sz w:val="20"/>
                <w:szCs w:val="20"/>
              </w:rPr>
              <w:t>e</w:t>
            </w:r>
            <w:r w:rsidRPr="000D3545">
              <w:rPr>
                <w:rFonts w:ascii="Arial" w:eastAsia="Calibri" w:hAnsi="Arial" w:cs="Arial"/>
                <w:spacing w:val="-1"/>
                <w:w w:val="101"/>
                <w:sz w:val="20"/>
                <w:szCs w:val="20"/>
              </w:rPr>
              <w:t>k</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i</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ğini </w:t>
            </w:r>
            <w:r w:rsidRPr="000D3545">
              <w:rPr>
                <w:rFonts w:ascii="Arial" w:eastAsia="Calibri" w:hAnsi="Arial" w:cs="Arial"/>
                <w:spacing w:val="1"/>
                <w:w w:val="101"/>
                <w:sz w:val="20"/>
                <w:szCs w:val="20"/>
              </w:rPr>
              <w:t>arttırmak</w:t>
            </w:r>
          </w:p>
        </w:tc>
      </w:tr>
      <w:tr w:rsidR="00740F33" w:rsidRPr="000D3545" w14:paraId="1D88295D" w14:textId="77777777" w:rsidTr="00300A57">
        <w:tc>
          <w:tcPr>
            <w:tcW w:w="4916" w:type="dxa"/>
            <w:shd w:val="clear" w:color="auto" w:fill="auto"/>
          </w:tcPr>
          <w:p w14:paraId="0788894F" w14:textId="32FEE390" w:rsidR="00740F33" w:rsidRPr="000D3545" w:rsidRDefault="00740F33"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1.2.3.1. Dezavantajlı gruplara(özellikle doğum kaydı olmayan ve/veya mevsimlik gezici/geçici tarım işçisi çocuklara) yönelik yapılacak olan prefabrik konutlarda (İl Özel İdare Projesi) düşünülen yaz okullarını etkin hale getirmek</w:t>
            </w:r>
          </w:p>
        </w:tc>
        <w:tc>
          <w:tcPr>
            <w:tcW w:w="1033" w:type="dxa"/>
            <w:shd w:val="clear" w:color="auto" w:fill="auto"/>
          </w:tcPr>
          <w:p w14:paraId="1C084536" w14:textId="0B0EE8CE" w:rsidR="00740F33" w:rsidRPr="000D3545" w:rsidRDefault="00740F33" w:rsidP="00496EBF">
            <w:pPr>
              <w:tabs>
                <w:tab w:val="left" w:pos="2340"/>
              </w:tabs>
              <w:jc w:val="center"/>
              <w:rPr>
                <w:rFonts w:ascii="Arial" w:eastAsia="Calibri" w:hAnsi="Arial" w:cs="Arial"/>
                <w:spacing w:val="-1"/>
                <w:w w:val="101"/>
                <w:position w:val="1"/>
                <w:sz w:val="18"/>
                <w:szCs w:val="18"/>
              </w:rPr>
            </w:pPr>
            <w:r w:rsidRPr="000D3545">
              <w:rPr>
                <w:rFonts w:ascii="Arial" w:eastAsia="Calibri" w:hAnsi="Arial" w:cs="Arial"/>
                <w:spacing w:val="-1"/>
                <w:w w:val="101"/>
                <w:position w:val="1"/>
                <w:sz w:val="18"/>
                <w:szCs w:val="18"/>
              </w:rPr>
              <w:t>2013–2015</w:t>
            </w:r>
          </w:p>
        </w:tc>
        <w:tc>
          <w:tcPr>
            <w:tcW w:w="2925" w:type="dxa"/>
            <w:shd w:val="clear" w:color="auto" w:fill="auto"/>
          </w:tcPr>
          <w:p w14:paraId="3171CF28" w14:textId="1740AF53"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Milli Eğitim İl Müdürlüğü</w:t>
            </w:r>
          </w:p>
          <w:p w14:paraId="0453F439" w14:textId="0C5EF1E0"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 xml:space="preserve"> Hayat Boyu Öğrenme Genel Müdürlüğü</w:t>
            </w:r>
          </w:p>
        </w:tc>
        <w:tc>
          <w:tcPr>
            <w:tcW w:w="3207" w:type="dxa"/>
          </w:tcPr>
          <w:p w14:paraId="01DF5EFA" w14:textId="2B35BC71" w:rsidR="00740F33" w:rsidRPr="00A6606E" w:rsidRDefault="00740F33" w:rsidP="00A6606E">
            <w:pPr>
              <w:rPr>
                <w:rFonts w:ascii="Arial" w:hAnsi="Arial" w:cs="Arial"/>
                <w:sz w:val="18"/>
                <w:szCs w:val="18"/>
              </w:rPr>
            </w:pPr>
          </w:p>
          <w:p w14:paraId="7353EE43" w14:textId="77777777"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 Belediyeler</w:t>
            </w:r>
          </w:p>
          <w:p w14:paraId="708A496B" w14:textId="32A5629E"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 </w:t>
            </w:r>
            <w:r w:rsidR="009D4242" w:rsidRPr="000D3545">
              <w:rPr>
                <w:rFonts w:ascii="Arial" w:eastAsia="SimSun" w:hAnsi="Arial" w:cs="Arial"/>
                <w:sz w:val="18"/>
                <w:szCs w:val="18"/>
              </w:rPr>
              <w:t>Kadın STK’ları</w:t>
            </w:r>
          </w:p>
          <w:p w14:paraId="23CCECC0" w14:textId="75E86C29"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 xml:space="preserve"> Muhtarlıklar</w:t>
            </w:r>
          </w:p>
        </w:tc>
        <w:tc>
          <w:tcPr>
            <w:tcW w:w="2479" w:type="dxa"/>
            <w:shd w:val="clear" w:color="auto" w:fill="auto"/>
          </w:tcPr>
          <w:p w14:paraId="07A34484" w14:textId="0CAF51E1"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Eğitim fırsatlarından yararlanan dezavantajlı kız çocukları sayısındaki artış</w:t>
            </w:r>
          </w:p>
        </w:tc>
      </w:tr>
      <w:tr w:rsidR="00740F33" w:rsidRPr="000D3545" w14:paraId="1786918C" w14:textId="77777777" w:rsidTr="00300A57">
        <w:tc>
          <w:tcPr>
            <w:tcW w:w="4916" w:type="dxa"/>
            <w:shd w:val="clear" w:color="auto" w:fill="auto"/>
          </w:tcPr>
          <w:p w14:paraId="7BC848A8" w14:textId="6C5F4FF6" w:rsidR="00740F33" w:rsidRPr="000D3545" w:rsidRDefault="00740F33"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1.2.3.2. Merkez ilçelerde Engelli Veri Kayıt siteminde kayıtlı bulunan engelli çocuklarının okula erişimlerini (servis) ve de eğitime erişim için ihtiyaç duydukları araçları sağlayan/kolaylaştıran destek mekanizmaları oluşturmak</w:t>
            </w:r>
          </w:p>
        </w:tc>
        <w:tc>
          <w:tcPr>
            <w:tcW w:w="1033" w:type="dxa"/>
            <w:shd w:val="clear" w:color="auto" w:fill="auto"/>
          </w:tcPr>
          <w:p w14:paraId="4D983C6F" w14:textId="567B1F9B" w:rsidR="00740F33" w:rsidRPr="000D3545" w:rsidRDefault="00740F33" w:rsidP="00496EBF">
            <w:pPr>
              <w:tabs>
                <w:tab w:val="left" w:pos="2340"/>
              </w:tabs>
              <w:jc w:val="center"/>
              <w:rPr>
                <w:rFonts w:ascii="Arial" w:eastAsia="Calibri" w:hAnsi="Arial" w:cs="Arial"/>
                <w:spacing w:val="-1"/>
                <w:w w:val="101"/>
                <w:position w:val="1"/>
                <w:sz w:val="18"/>
                <w:szCs w:val="18"/>
              </w:rPr>
            </w:pPr>
            <w:r w:rsidRPr="000D3545">
              <w:rPr>
                <w:rFonts w:ascii="Arial" w:eastAsia="Calibri" w:hAnsi="Arial" w:cs="Arial"/>
                <w:spacing w:val="-1"/>
                <w:w w:val="101"/>
                <w:position w:val="1"/>
                <w:sz w:val="18"/>
                <w:szCs w:val="18"/>
              </w:rPr>
              <w:t>2013–2015</w:t>
            </w:r>
          </w:p>
        </w:tc>
        <w:tc>
          <w:tcPr>
            <w:tcW w:w="2925" w:type="dxa"/>
            <w:shd w:val="clear" w:color="auto" w:fill="auto"/>
          </w:tcPr>
          <w:p w14:paraId="2BE96900" w14:textId="714F84ED"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Valilik</w:t>
            </w:r>
          </w:p>
          <w:p w14:paraId="64533B46" w14:textId="1A472344"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Milli Eğitim İl Müdürlüğü</w:t>
            </w:r>
          </w:p>
        </w:tc>
        <w:tc>
          <w:tcPr>
            <w:tcW w:w="3207" w:type="dxa"/>
          </w:tcPr>
          <w:p w14:paraId="79078498" w14:textId="77777777"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Belediyeler</w:t>
            </w:r>
          </w:p>
          <w:p w14:paraId="57A1BD27" w14:textId="1920449D" w:rsidR="00740F33" w:rsidRPr="000D3545" w:rsidRDefault="009D4242"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Kadın STK’ları</w:t>
            </w:r>
          </w:p>
          <w:p w14:paraId="7328B21C" w14:textId="6137B6B0"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Muhtarlıklar</w:t>
            </w:r>
          </w:p>
          <w:p w14:paraId="3E418D5E" w14:textId="31686CC2"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Sosyal Yardımlaşma ve Dayanışma Vakfı</w:t>
            </w:r>
          </w:p>
          <w:p w14:paraId="6EFA6D14" w14:textId="0E211AC2"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Özel Sektör</w:t>
            </w:r>
          </w:p>
          <w:p w14:paraId="6815DB2C" w14:textId="5571284E" w:rsidR="00740F33" w:rsidRPr="000D3545" w:rsidRDefault="009D4242"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İlgili diğer STK’lar</w:t>
            </w:r>
          </w:p>
        </w:tc>
        <w:tc>
          <w:tcPr>
            <w:tcW w:w="2479" w:type="dxa"/>
            <w:shd w:val="clear" w:color="auto" w:fill="auto"/>
          </w:tcPr>
          <w:p w14:paraId="298612A8" w14:textId="29793EDF"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İlde eğitim fırsatlarından yararlanan engelli kız çocuğu sayısındaki artış</w:t>
            </w:r>
          </w:p>
        </w:tc>
      </w:tr>
      <w:tr w:rsidR="00740F33" w:rsidRPr="000D3545" w14:paraId="5CB8BC6F" w14:textId="77777777" w:rsidTr="00FC4CCB">
        <w:tc>
          <w:tcPr>
            <w:tcW w:w="14560" w:type="dxa"/>
            <w:gridSpan w:val="5"/>
            <w:shd w:val="clear" w:color="auto" w:fill="D9D9D9"/>
          </w:tcPr>
          <w:p w14:paraId="5DF6B633" w14:textId="152EEBB7" w:rsidR="00740F33" w:rsidRPr="000D3545" w:rsidRDefault="00740F33" w:rsidP="0019472B">
            <w:pPr>
              <w:pStyle w:val="Standard"/>
              <w:tabs>
                <w:tab w:val="left" w:pos="2340"/>
              </w:tabs>
              <w:spacing w:after="0" w:line="240" w:lineRule="auto"/>
              <w:rPr>
                <w:rFonts w:ascii="Arial" w:hAnsi="Arial" w:cs="Arial"/>
                <w:sz w:val="20"/>
                <w:szCs w:val="20"/>
              </w:rPr>
            </w:pPr>
            <w:r w:rsidRPr="000D3545">
              <w:rPr>
                <w:rFonts w:ascii="Arial" w:hAnsi="Arial" w:cs="Verdana"/>
                <w:b/>
                <w:bCs/>
                <w:sz w:val="20"/>
                <w:szCs w:val="20"/>
              </w:rPr>
              <w:lastRenderedPageBreak/>
              <w:t xml:space="preserve">Stratejik Öncelik </w:t>
            </w:r>
            <w:proofErr w:type="gramStart"/>
            <w:r w:rsidRPr="000D3545">
              <w:rPr>
                <w:rFonts w:ascii="Arial" w:hAnsi="Arial" w:cs="Verdana"/>
                <w:b/>
                <w:bCs/>
                <w:sz w:val="20"/>
                <w:szCs w:val="20"/>
              </w:rPr>
              <w:t>1.3</w:t>
            </w:r>
            <w:proofErr w:type="gramEnd"/>
            <w:r w:rsidRPr="000D3545">
              <w:rPr>
                <w:rFonts w:ascii="Arial" w:hAnsi="Arial" w:cs="Verdana"/>
                <w:b/>
                <w:bCs/>
                <w:sz w:val="20"/>
                <w:szCs w:val="20"/>
              </w:rPr>
              <w:t>:</w:t>
            </w:r>
            <w:r w:rsidRPr="000D3545">
              <w:rPr>
                <w:rFonts w:ascii="Arial" w:hAnsi="Arial" w:cs="Verdana"/>
                <w:sz w:val="20"/>
                <w:szCs w:val="20"/>
              </w:rPr>
              <w:t xml:space="preserve"> </w:t>
            </w:r>
            <w:r w:rsidRPr="000D3545">
              <w:rPr>
                <w:rFonts w:ascii="Arial" w:eastAsia="Calibri" w:hAnsi="Arial" w:cs="Arial"/>
                <w:spacing w:val="2"/>
                <w:w w:val="101"/>
                <w:sz w:val="20"/>
                <w:szCs w:val="20"/>
              </w:rPr>
              <w:t>T</w:t>
            </w:r>
            <w:r w:rsidRPr="000D3545">
              <w:rPr>
                <w:rFonts w:ascii="Arial" w:eastAsia="Calibri" w:hAnsi="Arial" w:cs="Arial"/>
                <w:spacing w:val="-5"/>
                <w:w w:val="101"/>
                <w:sz w:val="20"/>
                <w:szCs w:val="20"/>
              </w:rPr>
              <w:t>o</w:t>
            </w:r>
            <w:r w:rsidRPr="000D3545">
              <w:rPr>
                <w:rFonts w:ascii="Arial" w:eastAsia="Calibri" w:hAnsi="Arial" w:cs="Arial"/>
                <w:w w:val="101"/>
                <w:sz w:val="20"/>
                <w:szCs w:val="20"/>
              </w:rPr>
              <w:t>p</w:t>
            </w:r>
            <w:r w:rsidRPr="000D3545">
              <w:rPr>
                <w:rFonts w:ascii="Arial" w:eastAsia="Calibri" w:hAnsi="Arial" w:cs="Arial"/>
                <w:spacing w:val="1"/>
                <w:w w:val="101"/>
                <w:sz w:val="20"/>
                <w:szCs w:val="20"/>
              </w:rPr>
              <w:t>l</w:t>
            </w:r>
            <w:r w:rsidRPr="000D3545">
              <w:rPr>
                <w:rFonts w:ascii="Arial" w:eastAsia="Calibri" w:hAnsi="Arial" w:cs="Arial"/>
                <w:w w:val="101"/>
                <w:sz w:val="20"/>
                <w:szCs w:val="20"/>
              </w:rPr>
              <w:t>u</w:t>
            </w:r>
            <w:r w:rsidRPr="000D3545">
              <w:rPr>
                <w:rFonts w:ascii="Arial" w:eastAsia="Calibri" w:hAnsi="Arial" w:cs="Arial"/>
                <w:spacing w:val="-6"/>
                <w:w w:val="101"/>
                <w:sz w:val="20"/>
                <w:szCs w:val="20"/>
              </w:rPr>
              <w:t>m</w:t>
            </w:r>
            <w:r w:rsidRPr="000D3545">
              <w:rPr>
                <w:rFonts w:ascii="Arial" w:eastAsia="Calibri" w:hAnsi="Arial" w:cs="Arial"/>
                <w:spacing w:val="1"/>
                <w:w w:val="101"/>
                <w:sz w:val="20"/>
                <w:szCs w:val="20"/>
              </w:rPr>
              <w:t>s</w:t>
            </w:r>
            <w:r w:rsidRPr="000D3545">
              <w:rPr>
                <w:rFonts w:ascii="Arial" w:eastAsia="Calibri" w:hAnsi="Arial" w:cs="Arial"/>
                <w:spacing w:val="-1"/>
                <w:w w:val="101"/>
                <w:sz w:val="20"/>
                <w:szCs w:val="20"/>
              </w:rPr>
              <w:t>a</w:t>
            </w:r>
            <w:r w:rsidRPr="000D3545">
              <w:rPr>
                <w:rFonts w:ascii="Arial" w:eastAsia="Calibri" w:hAnsi="Arial" w:cs="Arial"/>
                <w:w w:val="101"/>
                <w:sz w:val="20"/>
                <w:szCs w:val="20"/>
              </w:rPr>
              <w:t xml:space="preserve">l </w:t>
            </w:r>
            <w:r w:rsidRPr="000D3545">
              <w:rPr>
                <w:rFonts w:ascii="Arial" w:eastAsia="Calibri" w:hAnsi="Arial" w:cs="Arial"/>
                <w:sz w:val="20"/>
                <w:szCs w:val="20"/>
              </w:rPr>
              <w:t>c</w:t>
            </w:r>
            <w:r w:rsidRPr="000D3545">
              <w:rPr>
                <w:rFonts w:ascii="Arial" w:eastAsia="Calibri" w:hAnsi="Arial" w:cs="Arial"/>
                <w:spacing w:val="1"/>
                <w:sz w:val="20"/>
                <w:szCs w:val="20"/>
              </w:rPr>
              <w:t>i</w:t>
            </w:r>
            <w:r w:rsidRPr="000D3545">
              <w:rPr>
                <w:rFonts w:ascii="Arial" w:eastAsia="Calibri" w:hAnsi="Arial" w:cs="Arial"/>
                <w:sz w:val="20"/>
                <w:szCs w:val="20"/>
              </w:rPr>
              <w:t>n</w:t>
            </w:r>
            <w:r w:rsidRPr="000D3545">
              <w:rPr>
                <w:rFonts w:ascii="Arial" w:eastAsia="Calibri" w:hAnsi="Arial" w:cs="Arial"/>
                <w:spacing w:val="-4"/>
                <w:sz w:val="20"/>
                <w:szCs w:val="20"/>
              </w:rPr>
              <w:t>s</w:t>
            </w:r>
            <w:r w:rsidRPr="000D3545">
              <w:rPr>
                <w:rFonts w:ascii="Arial" w:eastAsia="Calibri" w:hAnsi="Arial" w:cs="Arial"/>
                <w:spacing w:val="1"/>
                <w:sz w:val="20"/>
                <w:szCs w:val="20"/>
              </w:rPr>
              <w:t>i</w:t>
            </w:r>
            <w:r w:rsidRPr="000D3545">
              <w:rPr>
                <w:rFonts w:ascii="Arial" w:eastAsia="Calibri" w:hAnsi="Arial" w:cs="Arial"/>
                <w:spacing w:val="-1"/>
                <w:sz w:val="20"/>
                <w:szCs w:val="20"/>
              </w:rPr>
              <w:t>y</w:t>
            </w:r>
            <w:r w:rsidRPr="000D3545">
              <w:rPr>
                <w:rFonts w:ascii="Arial" w:eastAsia="Calibri" w:hAnsi="Arial" w:cs="Arial"/>
                <w:sz w:val="20"/>
                <w:szCs w:val="20"/>
              </w:rPr>
              <w:t>e</w:t>
            </w:r>
            <w:r w:rsidRPr="000D3545">
              <w:rPr>
                <w:rFonts w:ascii="Arial" w:eastAsia="Calibri" w:hAnsi="Arial" w:cs="Arial"/>
                <w:spacing w:val="-3"/>
                <w:sz w:val="20"/>
                <w:szCs w:val="20"/>
              </w:rPr>
              <w:t>t</w:t>
            </w:r>
            <w:r w:rsidRPr="000D3545">
              <w:rPr>
                <w:rFonts w:ascii="Arial" w:eastAsia="Calibri" w:hAnsi="Arial" w:cs="Arial"/>
                <w:sz w:val="20"/>
                <w:szCs w:val="20"/>
              </w:rPr>
              <w:t>e</w:t>
            </w:r>
            <w:r w:rsidRPr="000D3545">
              <w:rPr>
                <w:rFonts w:ascii="Arial" w:eastAsia="Calibri" w:hAnsi="Arial" w:cs="Arial"/>
                <w:spacing w:val="4"/>
                <w:sz w:val="20"/>
                <w:szCs w:val="20"/>
              </w:rPr>
              <w:t xml:space="preserve"> </w:t>
            </w:r>
            <w:r w:rsidRPr="000D3545">
              <w:rPr>
                <w:rFonts w:ascii="Arial" w:eastAsia="Calibri" w:hAnsi="Arial" w:cs="Arial"/>
                <w:w w:val="101"/>
                <w:sz w:val="20"/>
                <w:szCs w:val="20"/>
              </w:rPr>
              <w:t>d</w:t>
            </w:r>
            <w:r w:rsidRPr="000D3545">
              <w:rPr>
                <w:rFonts w:ascii="Arial" w:eastAsia="Calibri" w:hAnsi="Arial" w:cs="Arial"/>
                <w:spacing w:val="-1"/>
                <w:w w:val="101"/>
                <w:sz w:val="20"/>
                <w:szCs w:val="20"/>
              </w:rPr>
              <w:t>a</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r </w:t>
            </w:r>
            <w:r w:rsidRPr="000D3545">
              <w:rPr>
                <w:rFonts w:ascii="Arial" w:eastAsia="Calibri" w:hAnsi="Arial" w:cs="Arial"/>
                <w:spacing w:val="2"/>
                <w:w w:val="101"/>
                <w:sz w:val="20"/>
                <w:szCs w:val="20"/>
              </w:rPr>
              <w:t>f</w:t>
            </w:r>
            <w:r w:rsidRPr="000D3545">
              <w:rPr>
                <w:rFonts w:ascii="Arial" w:eastAsia="Calibri" w:hAnsi="Arial" w:cs="Arial"/>
                <w:spacing w:val="-1"/>
                <w:w w:val="101"/>
                <w:sz w:val="20"/>
                <w:szCs w:val="20"/>
              </w:rPr>
              <w:t>ark</w:t>
            </w:r>
            <w:r w:rsidRPr="000D3545">
              <w:rPr>
                <w:rFonts w:ascii="Arial" w:eastAsia="Calibri" w:hAnsi="Arial" w:cs="Arial"/>
                <w:spacing w:val="1"/>
                <w:w w:val="101"/>
                <w:sz w:val="20"/>
                <w:szCs w:val="20"/>
              </w:rPr>
              <w:t>ı</w:t>
            </w:r>
            <w:r w:rsidRPr="000D3545">
              <w:rPr>
                <w:rFonts w:ascii="Arial" w:eastAsia="Calibri" w:hAnsi="Arial" w:cs="Arial"/>
                <w:w w:val="101"/>
                <w:sz w:val="20"/>
                <w:szCs w:val="20"/>
              </w:rPr>
              <w:t>n</w:t>
            </w:r>
            <w:r w:rsidRPr="000D3545">
              <w:rPr>
                <w:rFonts w:ascii="Arial" w:eastAsia="Calibri" w:hAnsi="Arial" w:cs="Arial"/>
                <w:spacing w:val="-5"/>
                <w:w w:val="101"/>
                <w:sz w:val="20"/>
                <w:szCs w:val="20"/>
              </w:rPr>
              <w:t>d</w:t>
            </w:r>
            <w:r w:rsidRPr="000D3545">
              <w:rPr>
                <w:rFonts w:ascii="Arial" w:eastAsia="Calibri" w:hAnsi="Arial" w:cs="Arial"/>
                <w:spacing w:val="-1"/>
                <w:w w:val="101"/>
                <w:sz w:val="20"/>
                <w:szCs w:val="20"/>
              </w:rPr>
              <w:t>a</w:t>
            </w:r>
            <w:r w:rsidRPr="000D3545">
              <w:rPr>
                <w:rFonts w:ascii="Arial" w:eastAsia="Calibri" w:hAnsi="Arial" w:cs="Arial"/>
                <w:spacing w:val="1"/>
                <w:w w:val="101"/>
                <w:sz w:val="20"/>
                <w:szCs w:val="20"/>
              </w:rPr>
              <w:t>lı</w:t>
            </w:r>
            <w:r w:rsidRPr="000D3545">
              <w:rPr>
                <w:rFonts w:ascii="Arial" w:eastAsia="Calibri" w:hAnsi="Arial" w:cs="Arial"/>
                <w:spacing w:val="-6"/>
                <w:w w:val="101"/>
                <w:sz w:val="20"/>
                <w:szCs w:val="20"/>
              </w:rPr>
              <w:t>k</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w w:val="101"/>
                <w:sz w:val="20"/>
                <w:szCs w:val="20"/>
              </w:rPr>
              <w:t xml:space="preserve">rın </w:t>
            </w:r>
            <w:r w:rsidRPr="000D3545">
              <w:rPr>
                <w:rFonts w:ascii="Arial" w:eastAsia="Calibri" w:hAnsi="Arial" w:cs="Arial"/>
                <w:spacing w:val="-1"/>
                <w:sz w:val="20"/>
                <w:szCs w:val="20"/>
              </w:rPr>
              <w:t>ar</w:t>
            </w:r>
            <w:r w:rsidRPr="000D3545">
              <w:rPr>
                <w:rFonts w:ascii="Arial" w:eastAsia="Calibri" w:hAnsi="Arial" w:cs="Arial"/>
                <w:spacing w:val="1"/>
                <w:sz w:val="20"/>
                <w:szCs w:val="20"/>
              </w:rPr>
              <w:t>t</w:t>
            </w:r>
            <w:r w:rsidRPr="000D3545">
              <w:rPr>
                <w:rFonts w:ascii="Arial" w:eastAsia="Calibri" w:hAnsi="Arial" w:cs="Arial"/>
                <w:sz w:val="20"/>
                <w:szCs w:val="20"/>
              </w:rPr>
              <w:t>ması</w:t>
            </w:r>
            <w:r w:rsidRPr="000D3545">
              <w:rPr>
                <w:rFonts w:ascii="Arial" w:eastAsia="Calibri" w:hAnsi="Arial" w:cs="Arial"/>
                <w:spacing w:val="2"/>
                <w:sz w:val="20"/>
                <w:szCs w:val="20"/>
              </w:rPr>
              <w:t xml:space="preserve"> </w:t>
            </w:r>
            <w:r w:rsidRPr="000D3545">
              <w:rPr>
                <w:rFonts w:ascii="Arial" w:eastAsia="Calibri" w:hAnsi="Arial" w:cs="Arial"/>
                <w:spacing w:val="-1"/>
                <w:w w:val="101"/>
                <w:sz w:val="20"/>
                <w:szCs w:val="20"/>
              </w:rPr>
              <w:t>v</w:t>
            </w:r>
            <w:r w:rsidRPr="000D3545">
              <w:rPr>
                <w:rFonts w:ascii="Arial" w:eastAsia="Calibri" w:hAnsi="Arial" w:cs="Arial"/>
                <w:w w:val="101"/>
                <w:sz w:val="20"/>
                <w:szCs w:val="20"/>
              </w:rPr>
              <w:t xml:space="preserve">e </w:t>
            </w:r>
            <w:r w:rsidRPr="000D3545">
              <w:rPr>
                <w:rFonts w:ascii="Arial" w:eastAsia="Calibri" w:hAnsi="Arial" w:cs="Arial"/>
                <w:position w:val="1"/>
                <w:sz w:val="20"/>
                <w:szCs w:val="20"/>
              </w:rPr>
              <w:t>du</w:t>
            </w:r>
            <w:r w:rsidRPr="000D3545">
              <w:rPr>
                <w:rFonts w:ascii="Arial" w:eastAsia="Calibri" w:hAnsi="Arial" w:cs="Arial"/>
                <w:spacing w:val="-1"/>
                <w:position w:val="1"/>
                <w:sz w:val="20"/>
                <w:szCs w:val="20"/>
              </w:rPr>
              <w:t>yar</w:t>
            </w:r>
            <w:r w:rsidRPr="000D3545">
              <w:rPr>
                <w:rFonts w:ascii="Arial" w:eastAsia="Calibri" w:hAnsi="Arial" w:cs="Arial"/>
                <w:spacing w:val="1"/>
                <w:position w:val="1"/>
                <w:sz w:val="20"/>
                <w:szCs w:val="20"/>
              </w:rPr>
              <w:t>l</w:t>
            </w:r>
            <w:r w:rsidRPr="000D3545">
              <w:rPr>
                <w:rFonts w:ascii="Arial" w:eastAsia="Calibri" w:hAnsi="Arial" w:cs="Arial"/>
                <w:spacing w:val="-3"/>
                <w:position w:val="1"/>
                <w:sz w:val="20"/>
                <w:szCs w:val="20"/>
              </w:rPr>
              <w:t>ı</w:t>
            </w:r>
            <w:r w:rsidRPr="000D3545">
              <w:rPr>
                <w:rFonts w:ascii="Arial" w:eastAsia="Calibri" w:hAnsi="Arial" w:cs="Arial"/>
                <w:spacing w:val="1"/>
                <w:position w:val="1"/>
                <w:sz w:val="20"/>
                <w:szCs w:val="20"/>
              </w:rPr>
              <w:t>lı</w:t>
            </w:r>
            <w:r w:rsidRPr="000D3545">
              <w:rPr>
                <w:rFonts w:ascii="Arial" w:eastAsia="Calibri" w:hAnsi="Arial" w:cs="Arial"/>
                <w:position w:val="1"/>
                <w:sz w:val="20"/>
                <w:szCs w:val="20"/>
              </w:rPr>
              <w:t>ğın</w:t>
            </w:r>
            <w:r w:rsidRPr="000D3545">
              <w:rPr>
                <w:rFonts w:ascii="Arial" w:eastAsia="Calibri" w:hAnsi="Arial" w:cs="Arial"/>
                <w:spacing w:val="3"/>
                <w:position w:val="1"/>
                <w:sz w:val="20"/>
                <w:szCs w:val="20"/>
              </w:rPr>
              <w:t xml:space="preserve"> </w:t>
            </w:r>
            <w:r w:rsidRPr="000D3545">
              <w:rPr>
                <w:rFonts w:ascii="Arial" w:eastAsia="Calibri" w:hAnsi="Arial" w:cs="Arial"/>
                <w:w w:val="101"/>
                <w:position w:val="1"/>
                <w:sz w:val="20"/>
                <w:szCs w:val="20"/>
              </w:rPr>
              <w:t>g</w:t>
            </w:r>
            <w:r w:rsidRPr="000D3545">
              <w:rPr>
                <w:rFonts w:ascii="Arial" w:eastAsia="Calibri" w:hAnsi="Arial" w:cs="Arial"/>
                <w:spacing w:val="-4"/>
                <w:w w:val="101"/>
                <w:position w:val="1"/>
                <w:sz w:val="20"/>
                <w:szCs w:val="20"/>
              </w:rPr>
              <w:t>e</w:t>
            </w:r>
            <w:r w:rsidRPr="000D3545">
              <w:rPr>
                <w:rFonts w:ascii="Arial" w:eastAsia="Calibri" w:hAnsi="Arial" w:cs="Arial"/>
                <w:spacing w:val="1"/>
                <w:w w:val="101"/>
                <w:position w:val="1"/>
                <w:sz w:val="20"/>
                <w:szCs w:val="20"/>
              </w:rPr>
              <w:t>li</w:t>
            </w:r>
            <w:r w:rsidRPr="000D3545">
              <w:rPr>
                <w:rFonts w:ascii="Arial" w:eastAsia="Calibri" w:hAnsi="Arial" w:cs="Arial"/>
                <w:spacing w:val="-4"/>
                <w:w w:val="101"/>
                <w:position w:val="1"/>
                <w:sz w:val="20"/>
                <w:szCs w:val="20"/>
              </w:rPr>
              <w:t>ş</w:t>
            </w:r>
            <w:r w:rsidRPr="000D3545">
              <w:rPr>
                <w:rFonts w:ascii="Arial" w:eastAsia="Calibri" w:hAnsi="Arial" w:cs="Arial"/>
                <w:spacing w:val="1"/>
                <w:w w:val="101"/>
                <w:position w:val="1"/>
                <w:sz w:val="20"/>
                <w:szCs w:val="20"/>
              </w:rPr>
              <w:t>mesi</w:t>
            </w:r>
          </w:p>
        </w:tc>
      </w:tr>
      <w:tr w:rsidR="00740F33" w:rsidRPr="000D3545" w14:paraId="4C13C1E2" w14:textId="77777777" w:rsidTr="00FC4CCB">
        <w:tc>
          <w:tcPr>
            <w:tcW w:w="14560" w:type="dxa"/>
            <w:gridSpan w:val="5"/>
            <w:shd w:val="clear" w:color="auto" w:fill="D5DCE4"/>
          </w:tcPr>
          <w:p w14:paraId="3621DC78" w14:textId="2E85BD95" w:rsidR="00740F33" w:rsidRPr="000D3545" w:rsidRDefault="00740F33" w:rsidP="0019472B">
            <w:pPr>
              <w:pStyle w:val="Standard"/>
              <w:tabs>
                <w:tab w:val="left" w:pos="2340"/>
              </w:tabs>
              <w:spacing w:after="0" w:line="240" w:lineRule="auto"/>
              <w:rPr>
                <w:rFonts w:ascii="Arial" w:hAnsi="Arial" w:cs="Arial"/>
                <w:sz w:val="20"/>
                <w:szCs w:val="20"/>
              </w:rPr>
            </w:pPr>
            <w:r w:rsidRPr="000D3545">
              <w:rPr>
                <w:rFonts w:ascii="Arial" w:hAnsi="Arial" w:cs="Verdana"/>
                <w:b/>
                <w:bCs/>
                <w:color w:val="000000"/>
                <w:sz w:val="20"/>
                <w:szCs w:val="20"/>
                <w:lang w:eastAsia="da-DK"/>
              </w:rPr>
              <w:t>Hedef 1.3.1:</w:t>
            </w:r>
            <w:r w:rsidRPr="000D3545">
              <w:rPr>
                <w:rFonts w:ascii="Arial" w:hAnsi="Arial" w:cs="Verdana"/>
                <w:color w:val="000000"/>
                <w:sz w:val="20"/>
                <w:szCs w:val="20"/>
                <w:lang w:eastAsia="da-DK"/>
              </w:rPr>
              <w:t xml:space="preserve"> </w:t>
            </w:r>
            <w:r w:rsidRPr="000D3545">
              <w:rPr>
                <w:rFonts w:ascii="Arial" w:eastAsia="Calibri" w:hAnsi="Arial" w:cs="Arial"/>
                <w:position w:val="1"/>
                <w:sz w:val="20"/>
                <w:szCs w:val="20"/>
              </w:rPr>
              <w:t>Öğ</w:t>
            </w:r>
            <w:r w:rsidRPr="000D3545">
              <w:rPr>
                <w:rFonts w:ascii="Arial" w:eastAsia="Calibri" w:hAnsi="Arial" w:cs="Arial"/>
                <w:spacing w:val="-1"/>
                <w:position w:val="1"/>
                <w:sz w:val="20"/>
                <w:szCs w:val="20"/>
              </w:rPr>
              <w:t>r</w:t>
            </w:r>
            <w:r w:rsidRPr="000D3545">
              <w:rPr>
                <w:rFonts w:ascii="Arial" w:eastAsia="Calibri" w:hAnsi="Arial" w:cs="Arial"/>
                <w:position w:val="1"/>
                <w:sz w:val="20"/>
                <w:szCs w:val="20"/>
              </w:rPr>
              <w:t>e</w:t>
            </w:r>
            <w:r w:rsidRPr="000D3545">
              <w:rPr>
                <w:rFonts w:ascii="Arial" w:eastAsia="Calibri" w:hAnsi="Arial" w:cs="Arial"/>
                <w:spacing w:val="1"/>
                <w:position w:val="1"/>
                <w:sz w:val="20"/>
                <w:szCs w:val="20"/>
              </w:rPr>
              <w:t>t</w:t>
            </w:r>
            <w:r w:rsidRPr="000D3545">
              <w:rPr>
                <w:rFonts w:ascii="Arial" w:eastAsia="Calibri" w:hAnsi="Arial" w:cs="Arial"/>
                <w:spacing w:val="-6"/>
                <w:position w:val="1"/>
                <w:sz w:val="20"/>
                <w:szCs w:val="20"/>
              </w:rPr>
              <w:t>m</w:t>
            </w:r>
            <w:r w:rsidRPr="000D3545">
              <w:rPr>
                <w:rFonts w:ascii="Arial" w:eastAsia="Calibri" w:hAnsi="Arial" w:cs="Arial"/>
                <w:position w:val="1"/>
                <w:sz w:val="20"/>
                <w:szCs w:val="20"/>
              </w:rPr>
              <w:t>en</w:t>
            </w:r>
            <w:r w:rsidRPr="000D3545">
              <w:rPr>
                <w:rFonts w:ascii="Arial" w:eastAsia="Calibri" w:hAnsi="Arial" w:cs="Arial"/>
                <w:spacing w:val="-3"/>
                <w:position w:val="1"/>
                <w:sz w:val="20"/>
                <w:szCs w:val="20"/>
              </w:rPr>
              <w:t>l</w:t>
            </w:r>
            <w:r w:rsidRPr="000D3545">
              <w:rPr>
                <w:rFonts w:ascii="Arial" w:eastAsia="Calibri" w:hAnsi="Arial" w:cs="Arial"/>
                <w:position w:val="1"/>
                <w:sz w:val="20"/>
                <w:szCs w:val="20"/>
              </w:rPr>
              <w:t>er</w:t>
            </w:r>
            <w:r w:rsidRPr="000D3545">
              <w:rPr>
                <w:rFonts w:ascii="Arial" w:eastAsia="Calibri" w:hAnsi="Arial" w:cs="Arial"/>
                <w:spacing w:val="10"/>
                <w:position w:val="1"/>
                <w:sz w:val="20"/>
                <w:szCs w:val="20"/>
              </w:rPr>
              <w:t xml:space="preserve"> </w:t>
            </w:r>
            <w:r w:rsidRPr="000D3545">
              <w:rPr>
                <w:rFonts w:ascii="Arial" w:eastAsia="Calibri" w:hAnsi="Arial" w:cs="Arial"/>
                <w:spacing w:val="-6"/>
                <w:w w:val="101"/>
                <w:position w:val="1"/>
                <w:sz w:val="20"/>
                <w:szCs w:val="20"/>
              </w:rPr>
              <w:t>v</w:t>
            </w:r>
            <w:r w:rsidRPr="000D3545">
              <w:rPr>
                <w:rFonts w:ascii="Arial" w:eastAsia="Calibri" w:hAnsi="Arial" w:cs="Arial"/>
                <w:w w:val="101"/>
                <w:position w:val="1"/>
                <w:sz w:val="20"/>
                <w:szCs w:val="20"/>
              </w:rPr>
              <w:t>e</w:t>
            </w:r>
            <w:r w:rsidRPr="000D3545">
              <w:rPr>
                <w:rFonts w:ascii="Arial" w:eastAsia="Calibri" w:hAnsi="Arial" w:cs="Arial"/>
                <w:sz w:val="20"/>
                <w:szCs w:val="20"/>
              </w:rPr>
              <w:t xml:space="preserve"> eğ</w:t>
            </w:r>
            <w:r w:rsidRPr="000D3545">
              <w:rPr>
                <w:rFonts w:ascii="Arial" w:eastAsia="Calibri" w:hAnsi="Arial" w:cs="Arial"/>
                <w:spacing w:val="-3"/>
                <w:sz w:val="20"/>
                <w:szCs w:val="20"/>
              </w:rPr>
              <w:t>i</w:t>
            </w:r>
            <w:r w:rsidRPr="000D3545">
              <w:rPr>
                <w:rFonts w:ascii="Arial" w:eastAsia="Calibri" w:hAnsi="Arial" w:cs="Arial"/>
                <w:spacing w:val="1"/>
                <w:sz w:val="20"/>
                <w:szCs w:val="20"/>
              </w:rPr>
              <w:t>t</w:t>
            </w:r>
            <w:r w:rsidRPr="000D3545">
              <w:rPr>
                <w:rFonts w:ascii="Arial" w:eastAsia="Calibri" w:hAnsi="Arial" w:cs="Arial"/>
                <w:spacing w:val="-2"/>
                <w:sz w:val="20"/>
                <w:szCs w:val="20"/>
              </w:rPr>
              <w:t>m</w:t>
            </w:r>
            <w:r w:rsidRPr="000D3545">
              <w:rPr>
                <w:rFonts w:ascii="Arial" w:eastAsia="Calibri" w:hAnsi="Arial" w:cs="Arial"/>
                <w:sz w:val="20"/>
                <w:szCs w:val="20"/>
              </w:rPr>
              <w:t>e</w:t>
            </w:r>
            <w:r w:rsidRPr="000D3545">
              <w:rPr>
                <w:rFonts w:ascii="Arial" w:eastAsia="Calibri" w:hAnsi="Arial" w:cs="Arial"/>
                <w:spacing w:val="-5"/>
                <w:sz w:val="20"/>
                <w:szCs w:val="20"/>
              </w:rPr>
              <w:t>n</w:t>
            </w:r>
            <w:r w:rsidRPr="000D3545">
              <w:rPr>
                <w:rFonts w:ascii="Arial" w:eastAsia="Calibri" w:hAnsi="Arial" w:cs="Arial"/>
                <w:spacing w:val="1"/>
                <w:sz w:val="20"/>
                <w:szCs w:val="20"/>
              </w:rPr>
              <w:t>l</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pacing w:val="-3"/>
                <w:sz w:val="20"/>
                <w:szCs w:val="20"/>
              </w:rPr>
              <w:t>i</w:t>
            </w:r>
            <w:r w:rsidRPr="000D3545">
              <w:rPr>
                <w:rFonts w:ascii="Arial" w:eastAsia="Calibri" w:hAnsi="Arial" w:cs="Arial"/>
                <w:sz w:val="20"/>
                <w:szCs w:val="20"/>
              </w:rPr>
              <w:t>n</w:t>
            </w:r>
            <w:r w:rsidRPr="000D3545">
              <w:rPr>
                <w:rFonts w:ascii="Arial" w:eastAsia="Calibri" w:hAnsi="Arial" w:cs="Arial"/>
                <w:spacing w:val="12"/>
                <w:sz w:val="20"/>
                <w:szCs w:val="20"/>
              </w:rPr>
              <w:t xml:space="preserve"> </w:t>
            </w:r>
            <w:r w:rsidRPr="000D3545">
              <w:rPr>
                <w:rFonts w:ascii="Arial" w:eastAsia="Calibri" w:hAnsi="Arial" w:cs="Arial"/>
                <w:spacing w:val="-4"/>
                <w:w w:val="101"/>
                <w:sz w:val="20"/>
                <w:szCs w:val="20"/>
              </w:rPr>
              <w:t>e</w:t>
            </w:r>
            <w:r w:rsidRPr="000D3545">
              <w:rPr>
                <w:rFonts w:ascii="Arial" w:eastAsia="Calibri" w:hAnsi="Arial" w:cs="Arial"/>
                <w:w w:val="101"/>
                <w:sz w:val="20"/>
                <w:szCs w:val="20"/>
              </w:rPr>
              <w:t>ğ</w:t>
            </w:r>
            <w:r w:rsidRPr="000D3545">
              <w:rPr>
                <w:rFonts w:ascii="Arial" w:eastAsia="Calibri" w:hAnsi="Arial" w:cs="Arial"/>
                <w:spacing w:val="-3"/>
                <w:w w:val="101"/>
                <w:sz w:val="20"/>
                <w:szCs w:val="20"/>
              </w:rPr>
              <w:t>i</w:t>
            </w:r>
            <w:r w:rsidRPr="000D3545">
              <w:rPr>
                <w:rFonts w:ascii="Arial" w:eastAsia="Calibri" w:hAnsi="Arial" w:cs="Arial"/>
                <w:spacing w:val="1"/>
                <w:w w:val="101"/>
                <w:sz w:val="20"/>
                <w:szCs w:val="20"/>
              </w:rPr>
              <w:t>ti</w:t>
            </w:r>
            <w:r w:rsidRPr="000D3545">
              <w:rPr>
                <w:rFonts w:ascii="Arial" w:eastAsia="Calibri" w:hAnsi="Arial" w:cs="Arial"/>
                <w:w w:val="101"/>
                <w:sz w:val="20"/>
                <w:szCs w:val="20"/>
              </w:rPr>
              <w:t xml:space="preserve">m </w:t>
            </w:r>
            <w:r w:rsidRPr="000D3545">
              <w:rPr>
                <w:rFonts w:ascii="Arial" w:eastAsia="Calibri" w:hAnsi="Arial" w:cs="Arial"/>
                <w:spacing w:val="1"/>
                <w:w w:val="101"/>
                <w:sz w:val="20"/>
                <w:szCs w:val="20"/>
              </w:rPr>
              <w:t>s</w:t>
            </w:r>
            <w:r w:rsidRPr="000D3545">
              <w:rPr>
                <w:rFonts w:ascii="Arial" w:eastAsia="Calibri" w:hAnsi="Arial" w:cs="Arial"/>
                <w:w w:val="101"/>
                <w:sz w:val="20"/>
                <w:szCs w:val="20"/>
              </w:rPr>
              <w:t>ü</w:t>
            </w:r>
            <w:r w:rsidRPr="000D3545">
              <w:rPr>
                <w:rFonts w:ascii="Arial" w:eastAsia="Calibri" w:hAnsi="Arial" w:cs="Arial"/>
                <w:spacing w:val="-1"/>
                <w:w w:val="101"/>
                <w:sz w:val="20"/>
                <w:szCs w:val="20"/>
              </w:rPr>
              <w:t>r</w:t>
            </w:r>
            <w:r w:rsidRPr="000D3545">
              <w:rPr>
                <w:rFonts w:ascii="Arial" w:eastAsia="Calibri" w:hAnsi="Arial" w:cs="Arial"/>
                <w:w w:val="101"/>
                <w:sz w:val="20"/>
                <w:szCs w:val="20"/>
              </w:rPr>
              <w:t>ec</w:t>
            </w:r>
            <w:r w:rsidRPr="000D3545">
              <w:rPr>
                <w:rFonts w:ascii="Arial" w:eastAsia="Calibri" w:hAnsi="Arial" w:cs="Arial"/>
                <w:spacing w:val="-3"/>
                <w:w w:val="101"/>
                <w:sz w:val="20"/>
                <w:szCs w:val="20"/>
              </w:rPr>
              <w:t>i</w:t>
            </w:r>
            <w:r w:rsidRPr="000D3545">
              <w:rPr>
                <w:rFonts w:ascii="Arial" w:eastAsia="Calibri" w:hAnsi="Arial" w:cs="Arial"/>
                <w:w w:val="101"/>
                <w:sz w:val="20"/>
                <w:szCs w:val="20"/>
              </w:rPr>
              <w:t>nde</w:t>
            </w:r>
            <w:r w:rsidRPr="000D3545">
              <w:rPr>
                <w:rFonts w:ascii="Arial" w:eastAsia="Calibri" w:hAnsi="Arial" w:cs="Arial"/>
                <w:spacing w:val="-6"/>
                <w:w w:val="101"/>
                <w:sz w:val="20"/>
                <w:szCs w:val="20"/>
              </w:rPr>
              <w:t>k</w:t>
            </w:r>
            <w:r w:rsidRPr="000D3545">
              <w:rPr>
                <w:rFonts w:ascii="Arial" w:eastAsia="Calibri" w:hAnsi="Arial" w:cs="Arial"/>
                <w:w w:val="101"/>
                <w:sz w:val="20"/>
                <w:szCs w:val="20"/>
              </w:rPr>
              <w:t>i</w:t>
            </w:r>
            <w:r w:rsidRPr="000D3545">
              <w:rPr>
                <w:rFonts w:ascii="Arial" w:eastAsia="Calibri" w:hAnsi="Arial" w:cs="Arial"/>
                <w:sz w:val="20"/>
                <w:szCs w:val="20"/>
              </w:rPr>
              <w:t xml:space="preserve"> </w:t>
            </w:r>
            <w:r w:rsidRPr="000D3545">
              <w:rPr>
                <w:rFonts w:ascii="Arial" w:eastAsia="Calibri" w:hAnsi="Arial" w:cs="Arial"/>
                <w:spacing w:val="-1"/>
                <w:sz w:val="20"/>
                <w:szCs w:val="20"/>
              </w:rPr>
              <w:t>r</w:t>
            </w:r>
            <w:r w:rsidRPr="000D3545">
              <w:rPr>
                <w:rFonts w:ascii="Arial" w:eastAsia="Calibri" w:hAnsi="Arial" w:cs="Arial"/>
                <w:sz w:val="20"/>
                <w:szCs w:val="20"/>
              </w:rPr>
              <w:t>o</w:t>
            </w:r>
            <w:r w:rsidRPr="000D3545">
              <w:rPr>
                <w:rFonts w:ascii="Arial" w:eastAsia="Calibri" w:hAnsi="Arial" w:cs="Arial"/>
                <w:spacing w:val="1"/>
                <w:sz w:val="20"/>
                <w:szCs w:val="20"/>
              </w:rPr>
              <w:t>ll</w:t>
            </w:r>
            <w:r w:rsidRPr="000D3545">
              <w:rPr>
                <w:rFonts w:ascii="Arial" w:eastAsia="Calibri" w:hAnsi="Arial" w:cs="Arial"/>
                <w:sz w:val="20"/>
                <w:szCs w:val="20"/>
              </w:rPr>
              <w:t>e</w:t>
            </w:r>
            <w:r w:rsidRPr="000D3545">
              <w:rPr>
                <w:rFonts w:ascii="Arial" w:eastAsia="Calibri" w:hAnsi="Arial" w:cs="Arial"/>
                <w:spacing w:val="-6"/>
                <w:sz w:val="20"/>
                <w:szCs w:val="20"/>
              </w:rPr>
              <w:t>r</w:t>
            </w:r>
            <w:r w:rsidRPr="000D3545">
              <w:rPr>
                <w:rFonts w:ascii="Arial" w:eastAsia="Calibri" w:hAnsi="Arial" w:cs="Arial"/>
                <w:spacing w:val="1"/>
                <w:sz w:val="20"/>
                <w:szCs w:val="20"/>
              </w:rPr>
              <w:t>i</w:t>
            </w:r>
            <w:r w:rsidRPr="000D3545">
              <w:rPr>
                <w:rFonts w:ascii="Arial" w:eastAsia="Calibri" w:hAnsi="Arial" w:cs="Arial"/>
                <w:sz w:val="20"/>
                <w:szCs w:val="20"/>
              </w:rPr>
              <w:t>ne</w:t>
            </w:r>
            <w:r w:rsidRPr="000D3545">
              <w:rPr>
                <w:rFonts w:ascii="Arial" w:eastAsia="Calibri" w:hAnsi="Arial" w:cs="Arial"/>
                <w:spacing w:val="4"/>
                <w:sz w:val="20"/>
                <w:szCs w:val="20"/>
              </w:rPr>
              <w:t xml:space="preserve"> </w:t>
            </w:r>
            <w:r w:rsidRPr="000D3545">
              <w:rPr>
                <w:rFonts w:ascii="Arial" w:eastAsia="Calibri" w:hAnsi="Arial" w:cs="Arial"/>
                <w:spacing w:val="-3"/>
                <w:w w:val="101"/>
                <w:sz w:val="20"/>
                <w:szCs w:val="20"/>
              </w:rPr>
              <w:t>i</w:t>
            </w:r>
            <w:r w:rsidRPr="000D3545">
              <w:rPr>
                <w:rFonts w:ascii="Arial" w:eastAsia="Calibri" w:hAnsi="Arial" w:cs="Arial"/>
                <w:spacing w:val="1"/>
                <w:w w:val="101"/>
                <w:sz w:val="20"/>
                <w:szCs w:val="20"/>
              </w:rPr>
              <w:t>liş</w:t>
            </w:r>
            <w:r w:rsidRPr="000D3545">
              <w:rPr>
                <w:rFonts w:ascii="Arial" w:eastAsia="Calibri" w:hAnsi="Arial" w:cs="Arial"/>
                <w:spacing w:val="-6"/>
                <w:w w:val="101"/>
                <w:sz w:val="20"/>
                <w:szCs w:val="20"/>
              </w:rPr>
              <w:t>k</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n </w:t>
            </w:r>
            <w:r w:rsidRPr="000D3545">
              <w:rPr>
                <w:rFonts w:ascii="Arial" w:eastAsia="Calibri" w:hAnsi="Arial" w:cs="Arial"/>
                <w:spacing w:val="2"/>
                <w:sz w:val="20"/>
                <w:szCs w:val="20"/>
              </w:rPr>
              <w:t>(</w:t>
            </w:r>
            <w:r w:rsidRPr="000D3545">
              <w:rPr>
                <w:rFonts w:ascii="Arial" w:eastAsia="Calibri" w:hAnsi="Arial" w:cs="Arial"/>
                <w:spacing w:val="1"/>
                <w:sz w:val="20"/>
                <w:szCs w:val="20"/>
              </w:rPr>
              <w:t>t</w:t>
            </w:r>
            <w:r w:rsidRPr="000D3545">
              <w:rPr>
                <w:rFonts w:ascii="Arial" w:eastAsia="Calibri" w:hAnsi="Arial" w:cs="Arial"/>
                <w:spacing w:val="-5"/>
                <w:sz w:val="20"/>
                <w:szCs w:val="20"/>
              </w:rPr>
              <w:t>o</w:t>
            </w:r>
            <w:r w:rsidRPr="000D3545">
              <w:rPr>
                <w:rFonts w:ascii="Arial" w:eastAsia="Calibri" w:hAnsi="Arial" w:cs="Arial"/>
                <w:sz w:val="20"/>
                <w:szCs w:val="20"/>
              </w:rPr>
              <w:t>p</w:t>
            </w:r>
            <w:r w:rsidRPr="000D3545">
              <w:rPr>
                <w:rFonts w:ascii="Arial" w:eastAsia="Calibri" w:hAnsi="Arial" w:cs="Arial"/>
                <w:spacing w:val="1"/>
                <w:sz w:val="20"/>
                <w:szCs w:val="20"/>
              </w:rPr>
              <w:t>l</w:t>
            </w:r>
            <w:r w:rsidRPr="000D3545">
              <w:rPr>
                <w:rFonts w:ascii="Arial" w:eastAsia="Calibri" w:hAnsi="Arial" w:cs="Arial"/>
                <w:sz w:val="20"/>
                <w:szCs w:val="20"/>
              </w:rPr>
              <w:t>u</w:t>
            </w:r>
            <w:r w:rsidRPr="000D3545">
              <w:rPr>
                <w:rFonts w:ascii="Arial" w:eastAsia="Calibri" w:hAnsi="Arial" w:cs="Arial"/>
                <w:spacing w:val="-6"/>
                <w:sz w:val="20"/>
                <w:szCs w:val="20"/>
              </w:rPr>
              <w:t>m</w:t>
            </w:r>
            <w:r w:rsidRPr="000D3545">
              <w:rPr>
                <w:rFonts w:ascii="Arial" w:eastAsia="Calibri" w:hAnsi="Arial" w:cs="Arial"/>
                <w:spacing w:val="1"/>
                <w:sz w:val="20"/>
                <w:szCs w:val="20"/>
              </w:rPr>
              <w:t>s</w:t>
            </w:r>
            <w:r w:rsidRPr="000D3545">
              <w:rPr>
                <w:rFonts w:ascii="Arial" w:eastAsia="Calibri" w:hAnsi="Arial" w:cs="Arial"/>
                <w:spacing w:val="-1"/>
                <w:sz w:val="20"/>
                <w:szCs w:val="20"/>
              </w:rPr>
              <w:t>a</w:t>
            </w:r>
            <w:r w:rsidRPr="000D3545">
              <w:rPr>
                <w:rFonts w:ascii="Arial" w:eastAsia="Calibri" w:hAnsi="Arial" w:cs="Arial"/>
                <w:sz w:val="20"/>
                <w:szCs w:val="20"/>
              </w:rPr>
              <w:t>l</w:t>
            </w:r>
            <w:r w:rsidRPr="000D3545">
              <w:rPr>
                <w:rFonts w:ascii="Arial" w:eastAsia="Calibri" w:hAnsi="Arial" w:cs="Arial"/>
                <w:spacing w:val="7"/>
                <w:sz w:val="20"/>
                <w:szCs w:val="20"/>
              </w:rPr>
              <w:t xml:space="preserve"> </w:t>
            </w:r>
            <w:r w:rsidRPr="000D3545">
              <w:rPr>
                <w:rFonts w:ascii="Arial" w:eastAsia="Calibri" w:hAnsi="Arial" w:cs="Arial"/>
                <w:w w:val="101"/>
                <w:sz w:val="20"/>
                <w:szCs w:val="20"/>
              </w:rPr>
              <w:t>c</w:t>
            </w:r>
            <w:r w:rsidRPr="000D3545">
              <w:rPr>
                <w:rFonts w:ascii="Arial" w:eastAsia="Calibri" w:hAnsi="Arial" w:cs="Arial"/>
                <w:spacing w:val="1"/>
                <w:w w:val="101"/>
                <w:sz w:val="20"/>
                <w:szCs w:val="20"/>
              </w:rPr>
              <w:t>i</w:t>
            </w:r>
            <w:r w:rsidRPr="000D3545">
              <w:rPr>
                <w:rFonts w:ascii="Arial" w:eastAsia="Calibri" w:hAnsi="Arial" w:cs="Arial"/>
                <w:spacing w:val="-5"/>
                <w:w w:val="101"/>
                <w:sz w:val="20"/>
                <w:szCs w:val="20"/>
              </w:rPr>
              <w:t>n</w:t>
            </w:r>
            <w:r w:rsidRPr="000D3545">
              <w:rPr>
                <w:rFonts w:ascii="Arial" w:eastAsia="Calibri" w:hAnsi="Arial" w:cs="Arial"/>
                <w:spacing w:val="1"/>
                <w:w w:val="101"/>
                <w:sz w:val="20"/>
                <w:szCs w:val="20"/>
              </w:rPr>
              <w:t>si</w:t>
            </w:r>
            <w:r w:rsidRPr="000D3545">
              <w:rPr>
                <w:rFonts w:ascii="Arial" w:eastAsia="Calibri" w:hAnsi="Arial" w:cs="Arial"/>
                <w:spacing w:val="-6"/>
                <w:w w:val="101"/>
                <w:sz w:val="20"/>
                <w:szCs w:val="20"/>
              </w:rPr>
              <w:t>y</w:t>
            </w:r>
            <w:r w:rsidRPr="000D3545">
              <w:rPr>
                <w:rFonts w:ascii="Arial" w:eastAsia="Calibri" w:hAnsi="Arial" w:cs="Arial"/>
                <w:w w:val="101"/>
                <w:sz w:val="20"/>
                <w:szCs w:val="20"/>
              </w:rPr>
              <w:t xml:space="preserve">et </w:t>
            </w:r>
            <w:r w:rsidRPr="000D3545">
              <w:rPr>
                <w:rFonts w:ascii="Arial" w:eastAsia="Calibri" w:hAnsi="Arial" w:cs="Arial"/>
                <w:spacing w:val="1"/>
                <w:w w:val="101"/>
                <w:sz w:val="20"/>
                <w:szCs w:val="20"/>
              </w:rPr>
              <w:t>t</w:t>
            </w:r>
            <w:r w:rsidRPr="000D3545">
              <w:rPr>
                <w:rFonts w:ascii="Arial" w:eastAsia="Calibri" w:hAnsi="Arial" w:cs="Arial"/>
                <w:w w:val="101"/>
                <w:sz w:val="20"/>
                <w:szCs w:val="20"/>
              </w:rPr>
              <w:t>e</w:t>
            </w:r>
            <w:r w:rsidRPr="000D3545">
              <w:rPr>
                <w:rFonts w:ascii="Arial" w:eastAsia="Calibri" w:hAnsi="Arial" w:cs="Arial"/>
                <w:spacing w:val="-2"/>
                <w:w w:val="101"/>
                <w:sz w:val="20"/>
                <w:szCs w:val="20"/>
              </w:rPr>
              <w:t>m</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ll</w:t>
            </w:r>
            <w:r w:rsidRPr="000D3545">
              <w:rPr>
                <w:rFonts w:ascii="Arial" w:eastAsia="Calibri" w:hAnsi="Arial" w:cs="Arial"/>
                <w:spacing w:val="-3"/>
                <w:w w:val="101"/>
                <w:sz w:val="20"/>
                <w:szCs w:val="20"/>
              </w:rPr>
              <w:t>i</w:t>
            </w:r>
            <w:r w:rsidRPr="000D3545">
              <w:rPr>
                <w:rFonts w:ascii="Arial" w:eastAsia="Calibri" w:hAnsi="Arial" w:cs="Arial"/>
                <w:w w:val="101"/>
                <w:sz w:val="20"/>
                <w:szCs w:val="20"/>
              </w:rPr>
              <w:t xml:space="preserve">) </w:t>
            </w:r>
            <w:r w:rsidRPr="000D3545">
              <w:rPr>
                <w:rFonts w:ascii="Arial" w:eastAsia="Calibri" w:hAnsi="Arial" w:cs="Arial"/>
                <w:spacing w:val="2"/>
                <w:sz w:val="20"/>
                <w:szCs w:val="20"/>
              </w:rPr>
              <w:t>f</w:t>
            </w:r>
            <w:r w:rsidRPr="000D3545">
              <w:rPr>
                <w:rFonts w:ascii="Arial" w:eastAsia="Calibri" w:hAnsi="Arial" w:cs="Arial"/>
                <w:spacing w:val="-1"/>
                <w:sz w:val="20"/>
                <w:szCs w:val="20"/>
              </w:rPr>
              <w:t>ark</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5"/>
                <w:sz w:val="20"/>
                <w:szCs w:val="20"/>
              </w:rPr>
              <w:t>d</w:t>
            </w:r>
            <w:r w:rsidRPr="000D3545">
              <w:rPr>
                <w:rFonts w:ascii="Arial" w:eastAsia="Calibri" w:hAnsi="Arial" w:cs="Arial"/>
                <w:spacing w:val="-1"/>
                <w:sz w:val="20"/>
                <w:szCs w:val="20"/>
              </w:rPr>
              <w:t>a</w:t>
            </w:r>
            <w:r w:rsidRPr="000D3545">
              <w:rPr>
                <w:rFonts w:ascii="Arial" w:eastAsia="Calibri" w:hAnsi="Arial" w:cs="Arial"/>
                <w:spacing w:val="1"/>
                <w:sz w:val="20"/>
                <w:szCs w:val="20"/>
              </w:rPr>
              <w:t>lı</w:t>
            </w:r>
            <w:r w:rsidRPr="000D3545">
              <w:rPr>
                <w:rFonts w:ascii="Arial" w:eastAsia="Calibri" w:hAnsi="Arial" w:cs="Arial"/>
                <w:spacing w:val="-6"/>
                <w:sz w:val="20"/>
                <w:szCs w:val="20"/>
              </w:rPr>
              <w:t>k</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z w:val="20"/>
                <w:szCs w:val="20"/>
              </w:rPr>
              <w:t>ını</w:t>
            </w:r>
            <w:r w:rsidRPr="000D3545">
              <w:rPr>
                <w:rFonts w:ascii="Arial" w:eastAsia="Calibri" w:hAnsi="Arial" w:cs="Arial"/>
                <w:spacing w:val="9"/>
                <w:sz w:val="20"/>
                <w:szCs w:val="20"/>
              </w:rPr>
              <w:t xml:space="preserve"> </w:t>
            </w:r>
            <w:r w:rsidRPr="000D3545">
              <w:rPr>
                <w:rFonts w:ascii="Arial" w:eastAsia="Calibri" w:hAnsi="Arial" w:cs="Arial"/>
                <w:spacing w:val="-1"/>
                <w:w w:val="101"/>
                <w:sz w:val="20"/>
                <w:szCs w:val="20"/>
              </w:rPr>
              <w:t>ar</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ı</w:t>
            </w:r>
            <w:r w:rsidRPr="000D3545">
              <w:rPr>
                <w:rFonts w:ascii="Arial" w:eastAsia="Calibri" w:hAnsi="Arial" w:cs="Arial"/>
                <w:w w:val="101"/>
                <w:sz w:val="20"/>
                <w:szCs w:val="20"/>
              </w:rPr>
              <w:t>rmak</w:t>
            </w:r>
          </w:p>
        </w:tc>
      </w:tr>
      <w:tr w:rsidR="00740F33" w:rsidRPr="000D3545" w14:paraId="30E1B558" w14:textId="77777777" w:rsidTr="00300A57">
        <w:tc>
          <w:tcPr>
            <w:tcW w:w="4916" w:type="dxa"/>
            <w:shd w:val="clear" w:color="auto" w:fill="auto"/>
          </w:tcPr>
          <w:p w14:paraId="13E04906" w14:textId="01879537" w:rsidR="00740F33" w:rsidRPr="000D3545" w:rsidRDefault="00740F33"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1.3.1.1. İlk ve orta dereceli okullarda ve diğer eğitim merkezlerinde öğretmenler ve idari kadrolara yönelik, Toplumsal Cinsiyet,</w:t>
            </w:r>
            <w:r w:rsidR="00393CF4" w:rsidRPr="000D3545">
              <w:rPr>
                <w:rFonts w:ascii="Arial" w:hAnsi="Arial" w:cs="Arial"/>
                <w:color w:val="auto"/>
                <w:sz w:val="18"/>
                <w:szCs w:val="18"/>
                <w:lang w:eastAsia="zh-CN"/>
              </w:rPr>
              <w:t xml:space="preserve"> </w:t>
            </w:r>
            <w:r w:rsidRPr="000D3545">
              <w:rPr>
                <w:rFonts w:ascii="Arial" w:hAnsi="Arial" w:cs="Arial"/>
                <w:color w:val="auto"/>
                <w:sz w:val="18"/>
                <w:szCs w:val="18"/>
                <w:lang w:eastAsia="zh-CN"/>
              </w:rPr>
              <w:t>Kadının İnsan Hakları, Şiddetle Mücadele vb. konularda eğitim verecek eğitimciler için</w:t>
            </w:r>
            <w:r w:rsidR="00393CF4" w:rsidRPr="000D3545">
              <w:rPr>
                <w:rFonts w:ascii="Arial" w:hAnsi="Arial" w:cs="Arial"/>
                <w:color w:val="auto"/>
                <w:sz w:val="18"/>
                <w:szCs w:val="18"/>
                <w:lang w:eastAsia="zh-CN"/>
              </w:rPr>
              <w:t xml:space="preserve"> </w:t>
            </w:r>
            <w:r w:rsidRPr="000D3545">
              <w:rPr>
                <w:rFonts w:ascii="Arial" w:hAnsi="Arial" w:cs="Arial"/>
                <w:color w:val="auto"/>
                <w:sz w:val="18"/>
                <w:szCs w:val="18"/>
                <w:lang w:eastAsia="zh-CN"/>
              </w:rPr>
              <w:t>“Eğitici Eğitimleri” düzenlemek ve bu alanda eğitimleri verecek</w:t>
            </w:r>
            <w:r w:rsidR="00393CF4" w:rsidRPr="000D3545">
              <w:rPr>
                <w:rFonts w:ascii="Arial" w:hAnsi="Arial" w:cs="Arial"/>
                <w:color w:val="auto"/>
                <w:sz w:val="18"/>
                <w:szCs w:val="18"/>
                <w:lang w:eastAsia="zh-CN"/>
              </w:rPr>
              <w:t xml:space="preserve"> </w:t>
            </w:r>
            <w:r w:rsidRPr="000D3545">
              <w:rPr>
                <w:rFonts w:ascii="Arial" w:hAnsi="Arial" w:cs="Arial"/>
                <w:color w:val="auto"/>
                <w:sz w:val="18"/>
                <w:szCs w:val="18"/>
                <w:lang w:eastAsia="zh-CN"/>
              </w:rPr>
              <w:t>insan kaynağı havuzu oluşturmak</w:t>
            </w:r>
          </w:p>
        </w:tc>
        <w:tc>
          <w:tcPr>
            <w:tcW w:w="1033" w:type="dxa"/>
            <w:shd w:val="clear" w:color="auto" w:fill="auto"/>
          </w:tcPr>
          <w:p w14:paraId="1E5E246D" w14:textId="03F674AB" w:rsidR="00740F33" w:rsidRPr="000D3545" w:rsidRDefault="00740F33" w:rsidP="00740F33">
            <w:pPr>
              <w:tabs>
                <w:tab w:val="left" w:pos="2340"/>
              </w:tabs>
              <w:jc w:val="center"/>
              <w:rPr>
                <w:rFonts w:ascii="Arial" w:hAnsi="Arial" w:cs="Arial"/>
                <w:sz w:val="18"/>
                <w:szCs w:val="18"/>
              </w:rPr>
            </w:pPr>
            <w:r w:rsidRPr="000D3545">
              <w:rPr>
                <w:rFonts w:ascii="Arial" w:eastAsia="Calibri" w:hAnsi="Arial" w:cs="Arial"/>
                <w:spacing w:val="-1"/>
                <w:position w:val="1"/>
                <w:sz w:val="18"/>
                <w:szCs w:val="18"/>
              </w:rPr>
              <w:t>201</w:t>
            </w:r>
            <w:r w:rsidRPr="000D3545">
              <w:rPr>
                <w:rFonts w:ascii="Arial" w:eastAsia="Calibri" w:hAnsi="Arial" w:cs="Arial"/>
                <w:position w:val="1"/>
                <w:sz w:val="18"/>
                <w:szCs w:val="18"/>
              </w:rPr>
              <w:t>3</w:t>
            </w:r>
            <w:r w:rsidRPr="000D3545">
              <w:rPr>
                <w:rFonts w:ascii="Arial" w:eastAsia="Calibri" w:hAnsi="Arial" w:cs="Arial"/>
                <w:spacing w:val="5"/>
                <w:position w:val="1"/>
                <w:sz w:val="18"/>
                <w:szCs w:val="18"/>
              </w:rPr>
              <w:t xml:space="preserve"> </w:t>
            </w:r>
            <w:r w:rsidRPr="000D3545">
              <w:rPr>
                <w:rFonts w:ascii="Arial" w:eastAsia="Calibri" w:hAnsi="Arial" w:cs="Arial"/>
                <w:spacing w:val="2"/>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2925" w:type="dxa"/>
            <w:shd w:val="clear" w:color="auto" w:fill="auto"/>
          </w:tcPr>
          <w:p w14:paraId="24498D5E" w14:textId="00A8B7E9"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Milli Eğitim İl Müdürlüğü</w:t>
            </w:r>
          </w:p>
          <w:p w14:paraId="1CA83ABF" w14:textId="046AEA63"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Rehberlik Araştırma Merkezleri</w:t>
            </w:r>
            <w:r w:rsidR="00393CF4" w:rsidRPr="000D3545">
              <w:rPr>
                <w:rFonts w:ascii="Arial" w:eastAsia="SimSun" w:hAnsi="Arial" w:cs="Arial"/>
                <w:sz w:val="18"/>
                <w:szCs w:val="18"/>
              </w:rPr>
              <w:t xml:space="preserve"> </w:t>
            </w:r>
            <w:r w:rsidRPr="000D3545">
              <w:rPr>
                <w:rFonts w:ascii="Arial" w:eastAsia="SimSun" w:hAnsi="Arial" w:cs="Arial"/>
                <w:sz w:val="18"/>
                <w:szCs w:val="18"/>
              </w:rPr>
              <w:t xml:space="preserve"> </w:t>
            </w:r>
          </w:p>
        </w:tc>
        <w:tc>
          <w:tcPr>
            <w:tcW w:w="3207" w:type="dxa"/>
          </w:tcPr>
          <w:p w14:paraId="6C325E6C" w14:textId="2B4D35F3"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Belediyeler</w:t>
            </w:r>
          </w:p>
          <w:p w14:paraId="0DDD2470" w14:textId="6B0C678B" w:rsidR="00740F33" w:rsidRPr="000D3545" w:rsidRDefault="009D4242"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Kadın STK’ları</w:t>
            </w:r>
          </w:p>
          <w:p w14:paraId="560A9C94" w14:textId="56F3FFE3"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Üniversiteler</w:t>
            </w:r>
          </w:p>
          <w:p w14:paraId="7156D3C1" w14:textId="69AC9801"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Orta Karadeniz Kalkınma Ajansı</w:t>
            </w:r>
          </w:p>
          <w:p w14:paraId="3431F47D" w14:textId="1D5057D3"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Samsun Barosu</w:t>
            </w:r>
          </w:p>
          <w:p w14:paraId="7CE2805C" w14:textId="2E45FDFD"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İlgili diğer STK’lar</w:t>
            </w:r>
          </w:p>
        </w:tc>
        <w:tc>
          <w:tcPr>
            <w:tcW w:w="2479" w:type="dxa"/>
            <w:shd w:val="clear" w:color="auto" w:fill="auto"/>
          </w:tcPr>
          <w:p w14:paraId="1863347F" w14:textId="6463FE08"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Toplumsal cinsiyet eşitliği konusunda eğitimler verecek eğitimci sayısı</w:t>
            </w:r>
          </w:p>
        </w:tc>
      </w:tr>
      <w:tr w:rsidR="00740F33" w:rsidRPr="000D3545" w14:paraId="1AB3EE8A" w14:textId="77777777" w:rsidTr="00300A57">
        <w:tc>
          <w:tcPr>
            <w:tcW w:w="4916" w:type="dxa"/>
            <w:shd w:val="clear" w:color="auto" w:fill="auto"/>
          </w:tcPr>
          <w:p w14:paraId="28560B1E" w14:textId="09B4C25F" w:rsidR="00740F33" w:rsidRPr="000D3545" w:rsidRDefault="00740F33" w:rsidP="00300A57">
            <w:pPr>
              <w:pStyle w:val="ListeParagraf"/>
              <w:tabs>
                <w:tab w:val="left" w:pos="2340"/>
              </w:tabs>
              <w:spacing w:line="240" w:lineRule="auto"/>
              <w:ind w:left="747" w:hanging="720"/>
              <w:rPr>
                <w:rFonts w:ascii="Arial" w:hAnsi="Arial" w:cs="Arial"/>
                <w:sz w:val="18"/>
                <w:szCs w:val="18"/>
              </w:rPr>
            </w:pPr>
            <w:r w:rsidRPr="000D3545">
              <w:rPr>
                <w:rFonts w:ascii="Arial" w:hAnsi="Arial" w:cs="Arial"/>
                <w:color w:val="auto"/>
                <w:sz w:val="18"/>
                <w:szCs w:val="18"/>
                <w:lang w:eastAsia="zh-CN"/>
              </w:rPr>
              <w:t>1.3.1.2. İlk ve orta dereceli okullarda ve diğer eğitim merkezlerinde öğretmenler ve idari kadrolara yönelik; Toplumsal Cinsiyet,</w:t>
            </w:r>
            <w:r w:rsidR="00393CF4" w:rsidRPr="000D3545">
              <w:rPr>
                <w:rFonts w:ascii="Arial" w:hAnsi="Arial" w:cs="Arial"/>
                <w:color w:val="auto"/>
                <w:sz w:val="18"/>
                <w:szCs w:val="18"/>
                <w:lang w:eastAsia="zh-CN"/>
              </w:rPr>
              <w:t xml:space="preserve"> </w:t>
            </w:r>
            <w:r w:rsidRPr="000D3545">
              <w:rPr>
                <w:rFonts w:ascii="Arial" w:hAnsi="Arial" w:cs="Arial"/>
                <w:color w:val="auto"/>
                <w:sz w:val="18"/>
                <w:szCs w:val="18"/>
                <w:lang w:eastAsia="zh-CN"/>
              </w:rPr>
              <w:t>Kadının İnsan Hakları, Şiddetle Mücadele vb. konularda eğitimler düzenlemek -Bu eğitimleri Hizmet İçi Eğitimlere dönüştürmek -</w:t>
            </w:r>
          </w:p>
        </w:tc>
        <w:tc>
          <w:tcPr>
            <w:tcW w:w="1033" w:type="dxa"/>
            <w:shd w:val="clear" w:color="auto" w:fill="auto"/>
          </w:tcPr>
          <w:p w14:paraId="07F55292" w14:textId="51818919" w:rsidR="00740F33" w:rsidRPr="000D3545" w:rsidRDefault="00740F33" w:rsidP="00740F33">
            <w:pPr>
              <w:tabs>
                <w:tab w:val="left" w:pos="2340"/>
              </w:tabs>
              <w:jc w:val="center"/>
              <w:rPr>
                <w:rFonts w:ascii="Arial" w:hAnsi="Arial" w:cs="Arial"/>
                <w:sz w:val="18"/>
                <w:szCs w:val="18"/>
              </w:rPr>
            </w:pPr>
            <w:r w:rsidRPr="000D3545">
              <w:rPr>
                <w:rFonts w:ascii="Arial" w:eastAsia="Calibri" w:hAnsi="Arial" w:cs="Arial"/>
                <w:spacing w:val="-1"/>
                <w:w w:val="101"/>
                <w:sz w:val="18"/>
                <w:szCs w:val="18"/>
              </w:rPr>
              <w:t>2014</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925" w:type="dxa"/>
            <w:shd w:val="clear" w:color="auto" w:fill="auto"/>
          </w:tcPr>
          <w:p w14:paraId="696D6841" w14:textId="3620987B"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 xml:space="preserve"> Milli Eğitim Müdürlüğü</w:t>
            </w:r>
          </w:p>
        </w:tc>
        <w:tc>
          <w:tcPr>
            <w:tcW w:w="3207" w:type="dxa"/>
          </w:tcPr>
          <w:p w14:paraId="0A63E7F5" w14:textId="431222DE"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Orta Karadeniz Kalkınma Ajansı</w:t>
            </w:r>
          </w:p>
          <w:p w14:paraId="143A67D3" w14:textId="29D077AA"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Üniversiteler</w:t>
            </w:r>
          </w:p>
          <w:p w14:paraId="694E54DD" w14:textId="3D8B8681"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Samsun Barosu</w:t>
            </w:r>
          </w:p>
          <w:p w14:paraId="25456ED1" w14:textId="2CB3E339"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İlgili STK’lar</w:t>
            </w:r>
          </w:p>
        </w:tc>
        <w:tc>
          <w:tcPr>
            <w:tcW w:w="2479" w:type="dxa"/>
            <w:shd w:val="clear" w:color="auto" w:fill="auto"/>
          </w:tcPr>
          <w:p w14:paraId="3C13C348" w14:textId="41545AD6"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Toplumsal cinsiyet eşitliği eğitimlerinden yararlanan eğitmen / eğitimci sayısındaki artış</w:t>
            </w:r>
            <w:r w:rsidR="00393CF4" w:rsidRPr="000D3545">
              <w:rPr>
                <w:rFonts w:ascii="Arial" w:eastAsia="SimSun" w:hAnsi="Arial" w:cs="Arial"/>
                <w:sz w:val="18"/>
                <w:szCs w:val="18"/>
              </w:rPr>
              <w:t xml:space="preserve"> </w:t>
            </w:r>
          </w:p>
          <w:p w14:paraId="73B8FC4C" w14:textId="5D376BEF"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Eğitim öncesi ve sonrası testlerde pozitif ilerleme</w:t>
            </w:r>
          </w:p>
        </w:tc>
      </w:tr>
      <w:tr w:rsidR="00740F33" w:rsidRPr="000D3545" w14:paraId="66DBCD66" w14:textId="77777777" w:rsidTr="00FC4CCB">
        <w:tc>
          <w:tcPr>
            <w:tcW w:w="14560" w:type="dxa"/>
            <w:gridSpan w:val="5"/>
            <w:shd w:val="clear" w:color="auto" w:fill="D5DCE4"/>
          </w:tcPr>
          <w:p w14:paraId="6A981147" w14:textId="27AE681A" w:rsidR="00740F33" w:rsidRPr="000D3545" w:rsidRDefault="00740F33" w:rsidP="0019472B">
            <w:pPr>
              <w:pStyle w:val="Standard"/>
              <w:tabs>
                <w:tab w:val="left" w:pos="2340"/>
              </w:tabs>
              <w:spacing w:after="0" w:line="240" w:lineRule="auto"/>
              <w:rPr>
                <w:rFonts w:ascii="Arial" w:hAnsi="Arial" w:cs="Arial"/>
                <w:sz w:val="20"/>
                <w:szCs w:val="20"/>
              </w:rPr>
            </w:pPr>
            <w:r w:rsidRPr="000D3545">
              <w:rPr>
                <w:rFonts w:ascii="Arial" w:hAnsi="Arial" w:cs="Verdana"/>
                <w:b/>
                <w:bCs/>
                <w:color w:val="000000"/>
                <w:sz w:val="20"/>
                <w:szCs w:val="20"/>
                <w:lang w:eastAsia="da-DK"/>
              </w:rPr>
              <w:t>Hedef 1.3.2:</w:t>
            </w:r>
            <w:r w:rsidRPr="000D3545">
              <w:rPr>
                <w:rFonts w:ascii="Arial" w:hAnsi="Arial" w:cs="Verdana"/>
                <w:color w:val="000000"/>
                <w:sz w:val="20"/>
                <w:szCs w:val="20"/>
                <w:lang w:eastAsia="da-DK"/>
              </w:rPr>
              <w:t xml:space="preserve"> </w:t>
            </w:r>
            <w:r w:rsidRPr="000D3545">
              <w:rPr>
                <w:rFonts w:ascii="Arial" w:eastAsia="Calibri" w:hAnsi="Arial" w:cs="Arial"/>
                <w:spacing w:val="1"/>
                <w:w w:val="101"/>
                <w:position w:val="1"/>
                <w:sz w:val="20"/>
                <w:szCs w:val="20"/>
              </w:rPr>
              <w:t>K</w:t>
            </w:r>
            <w:r w:rsidRPr="000D3545">
              <w:rPr>
                <w:rFonts w:ascii="Arial" w:eastAsia="Calibri" w:hAnsi="Arial" w:cs="Arial"/>
                <w:spacing w:val="-3"/>
                <w:w w:val="101"/>
                <w:position w:val="1"/>
                <w:sz w:val="20"/>
                <w:szCs w:val="20"/>
              </w:rPr>
              <w:t>ı</w:t>
            </w:r>
            <w:r w:rsidRPr="000D3545">
              <w:rPr>
                <w:rFonts w:ascii="Arial" w:eastAsia="Calibri" w:hAnsi="Arial" w:cs="Arial"/>
                <w:w w:val="101"/>
                <w:position w:val="1"/>
                <w:sz w:val="20"/>
                <w:szCs w:val="20"/>
              </w:rPr>
              <w:t xml:space="preserve">z </w:t>
            </w:r>
            <w:r w:rsidRPr="000D3545">
              <w:rPr>
                <w:rFonts w:ascii="Arial" w:eastAsia="Calibri" w:hAnsi="Arial" w:cs="Arial"/>
                <w:w w:val="101"/>
                <w:sz w:val="20"/>
                <w:szCs w:val="20"/>
              </w:rPr>
              <w:t>çocu</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ı</w:t>
            </w:r>
            <w:r w:rsidRPr="000D3545">
              <w:rPr>
                <w:rFonts w:ascii="Arial" w:eastAsia="Calibri" w:hAnsi="Arial" w:cs="Arial"/>
                <w:w w:val="101"/>
                <w:sz w:val="20"/>
                <w:szCs w:val="20"/>
              </w:rPr>
              <w:t>n</w:t>
            </w:r>
            <w:r w:rsidRPr="000D3545">
              <w:rPr>
                <w:rFonts w:ascii="Arial" w:eastAsia="Calibri" w:hAnsi="Arial" w:cs="Arial"/>
                <w:spacing w:val="-3"/>
                <w:w w:val="101"/>
                <w:sz w:val="20"/>
                <w:szCs w:val="20"/>
              </w:rPr>
              <w:t>ı</w:t>
            </w:r>
            <w:r w:rsidRPr="000D3545">
              <w:rPr>
                <w:rFonts w:ascii="Arial" w:eastAsia="Calibri" w:hAnsi="Arial" w:cs="Arial"/>
                <w:w w:val="101"/>
                <w:sz w:val="20"/>
                <w:szCs w:val="20"/>
              </w:rPr>
              <w:t>n eğ</w:t>
            </w:r>
            <w:r w:rsidRPr="000D3545">
              <w:rPr>
                <w:rFonts w:ascii="Arial" w:eastAsia="Calibri" w:hAnsi="Arial" w:cs="Arial"/>
                <w:spacing w:val="-3"/>
                <w:w w:val="101"/>
                <w:sz w:val="20"/>
                <w:szCs w:val="20"/>
              </w:rPr>
              <w:t>i</w:t>
            </w:r>
            <w:r w:rsidRPr="000D3545">
              <w:rPr>
                <w:rFonts w:ascii="Arial" w:eastAsia="Calibri" w:hAnsi="Arial" w:cs="Arial"/>
                <w:spacing w:val="1"/>
                <w:w w:val="101"/>
                <w:sz w:val="20"/>
                <w:szCs w:val="20"/>
              </w:rPr>
              <w:t>ti</w:t>
            </w:r>
            <w:r w:rsidRPr="000D3545">
              <w:rPr>
                <w:rFonts w:ascii="Arial" w:eastAsia="Calibri" w:hAnsi="Arial" w:cs="Arial"/>
                <w:spacing w:val="-2"/>
                <w:w w:val="101"/>
                <w:sz w:val="20"/>
                <w:szCs w:val="20"/>
              </w:rPr>
              <w:t>m</w:t>
            </w:r>
            <w:r w:rsidRPr="000D3545">
              <w:rPr>
                <w:rFonts w:ascii="Arial" w:eastAsia="Calibri" w:hAnsi="Arial" w:cs="Arial"/>
                <w:spacing w:val="-5"/>
                <w:w w:val="101"/>
                <w:sz w:val="20"/>
                <w:szCs w:val="20"/>
              </w:rPr>
              <w:t>d</w:t>
            </w:r>
            <w:r w:rsidRPr="000D3545">
              <w:rPr>
                <w:rFonts w:ascii="Arial" w:eastAsia="Calibri" w:hAnsi="Arial" w:cs="Arial"/>
                <w:w w:val="101"/>
                <w:sz w:val="20"/>
                <w:szCs w:val="20"/>
              </w:rPr>
              <w:t xml:space="preserve">en </w:t>
            </w:r>
            <w:r w:rsidRPr="000D3545">
              <w:rPr>
                <w:rFonts w:ascii="Arial" w:eastAsia="Calibri" w:hAnsi="Arial" w:cs="Arial"/>
                <w:spacing w:val="-1"/>
                <w:sz w:val="20"/>
                <w:szCs w:val="20"/>
              </w:rPr>
              <w:t>yarar</w:t>
            </w:r>
            <w:r w:rsidRPr="000D3545">
              <w:rPr>
                <w:rFonts w:ascii="Arial" w:eastAsia="Calibri" w:hAnsi="Arial" w:cs="Arial"/>
                <w:spacing w:val="1"/>
                <w:sz w:val="20"/>
                <w:szCs w:val="20"/>
              </w:rPr>
              <w:t>l</w:t>
            </w:r>
            <w:r w:rsidRPr="000D3545">
              <w:rPr>
                <w:rFonts w:ascii="Arial" w:eastAsia="Calibri" w:hAnsi="Arial" w:cs="Arial"/>
                <w:spacing w:val="-1"/>
                <w:sz w:val="20"/>
                <w:szCs w:val="20"/>
              </w:rPr>
              <w:t>a</w:t>
            </w:r>
            <w:r w:rsidRPr="000D3545">
              <w:rPr>
                <w:rFonts w:ascii="Arial" w:eastAsia="Calibri" w:hAnsi="Arial" w:cs="Arial"/>
                <w:sz w:val="20"/>
                <w:szCs w:val="20"/>
              </w:rPr>
              <w:t>n</w:t>
            </w:r>
            <w:r w:rsidRPr="000D3545">
              <w:rPr>
                <w:rFonts w:ascii="Arial" w:eastAsia="Calibri" w:hAnsi="Arial" w:cs="Arial"/>
                <w:spacing w:val="-2"/>
                <w:sz w:val="20"/>
                <w:szCs w:val="20"/>
              </w:rPr>
              <w:t>m</w:t>
            </w:r>
            <w:r w:rsidRPr="000D3545">
              <w:rPr>
                <w:rFonts w:ascii="Arial" w:eastAsia="Calibri" w:hAnsi="Arial" w:cs="Arial"/>
                <w:spacing w:val="-1"/>
                <w:sz w:val="20"/>
                <w:szCs w:val="20"/>
              </w:rPr>
              <w:t>a</w:t>
            </w:r>
            <w:r w:rsidRPr="000D3545">
              <w:rPr>
                <w:rFonts w:ascii="Arial" w:eastAsia="Calibri" w:hAnsi="Arial" w:cs="Arial"/>
                <w:spacing w:val="-4"/>
                <w:sz w:val="20"/>
                <w:szCs w:val="20"/>
              </w:rPr>
              <w:t>s</w:t>
            </w:r>
            <w:r w:rsidRPr="000D3545">
              <w:rPr>
                <w:rFonts w:ascii="Arial" w:eastAsia="Calibri" w:hAnsi="Arial" w:cs="Arial"/>
                <w:sz w:val="20"/>
                <w:szCs w:val="20"/>
              </w:rPr>
              <w:t>ı</w:t>
            </w:r>
            <w:r w:rsidRPr="000D3545">
              <w:rPr>
                <w:rFonts w:ascii="Arial" w:eastAsia="Calibri" w:hAnsi="Arial" w:cs="Arial"/>
                <w:spacing w:val="13"/>
                <w:sz w:val="20"/>
                <w:szCs w:val="20"/>
              </w:rPr>
              <w:t xml:space="preserve"> </w:t>
            </w:r>
            <w:r w:rsidRPr="000D3545">
              <w:rPr>
                <w:rFonts w:ascii="Arial" w:eastAsia="Calibri" w:hAnsi="Arial" w:cs="Arial"/>
                <w:spacing w:val="-1"/>
                <w:w w:val="101"/>
                <w:sz w:val="20"/>
                <w:szCs w:val="20"/>
              </w:rPr>
              <w:t>v</w:t>
            </w:r>
            <w:r w:rsidRPr="000D3545">
              <w:rPr>
                <w:rFonts w:ascii="Arial" w:eastAsia="Calibri" w:hAnsi="Arial" w:cs="Arial"/>
                <w:w w:val="101"/>
                <w:sz w:val="20"/>
                <w:szCs w:val="20"/>
              </w:rPr>
              <w:t xml:space="preserve">e </w:t>
            </w:r>
            <w:proofErr w:type="gramStart"/>
            <w:r w:rsidRPr="000D3545">
              <w:rPr>
                <w:rFonts w:ascii="Arial" w:eastAsia="Calibri" w:hAnsi="Arial" w:cs="Arial"/>
                <w:spacing w:val="-1"/>
                <w:sz w:val="20"/>
                <w:szCs w:val="20"/>
              </w:rPr>
              <w:t>y</w:t>
            </w:r>
            <w:r w:rsidRPr="000D3545">
              <w:rPr>
                <w:rFonts w:ascii="Arial" w:eastAsia="Calibri" w:hAnsi="Arial" w:cs="Arial"/>
                <w:sz w:val="20"/>
                <w:szCs w:val="20"/>
              </w:rPr>
              <w:t>ü</w:t>
            </w:r>
            <w:r w:rsidRPr="000D3545">
              <w:rPr>
                <w:rFonts w:ascii="Arial" w:eastAsia="Calibri" w:hAnsi="Arial" w:cs="Arial"/>
                <w:spacing w:val="-1"/>
                <w:sz w:val="20"/>
                <w:szCs w:val="20"/>
              </w:rPr>
              <w:t>k</w:t>
            </w:r>
            <w:r w:rsidRPr="000D3545">
              <w:rPr>
                <w:rFonts w:ascii="Arial" w:eastAsia="Calibri" w:hAnsi="Arial" w:cs="Arial"/>
                <w:spacing w:val="1"/>
                <w:sz w:val="20"/>
                <w:szCs w:val="20"/>
              </w:rPr>
              <w:t>s</w:t>
            </w:r>
            <w:r w:rsidRPr="000D3545">
              <w:rPr>
                <w:rFonts w:ascii="Arial" w:eastAsia="Calibri" w:hAnsi="Arial" w:cs="Arial"/>
                <w:sz w:val="20"/>
                <w:szCs w:val="20"/>
              </w:rPr>
              <w:t>ek</w:t>
            </w:r>
            <w:r w:rsidRPr="000D3545">
              <w:rPr>
                <w:rFonts w:ascii="Arial" w:eastAsia="Calibri" w:hAnsi="Arial" w:cs="Arial"/>
                <w:spacing w:val="2"/>
                <w:sz w:val="20"/>
                <w:szCs w:val="20"/>
              </w:rPr>
              <w:t xml:space="preserve"> </w:t>
            </w:r>
            <w:r w:rsidRPr="000D3545">
              <w:rPr>
                <w:rFonts w:ascii="Arial" w:eastAsia="Calibri" w:hAnsi="Arial" w:cs="Arial"/>
                <w:w w:val="101"/>
                <w:sz w:val="20"/>
                <w:szCs w:val="20"/>
              </w:rPr>
              <w:t>öğ</w:t>
            </w:r>
            <w:r w:rsidRPr="000D3545">
              <w:rPr>
                <w:rFonts w:ascii="Arial" w:eastAsia="Calibri" w:hAnsi="Arial" w:cs="Arial"/>
                <w:spacing w:val="-1"/>
                <w:w w:val="101"/>
                <w:sz w:val="20"/>
                <w:szCs w:val="20"/>
              </w:rPr>
              <w:t>r</w:t>
            </w:r>
            <w:r w:rsidRPr="000D3545">
              <w:rPr>
                <w:rFonts w:ascii="Arial" w:eastAsia="Calibri" w:hAnsi="Arial" w:cs="Arial"/>
                <w:spacing w:val="-4"/>
                <w:w w:val="101"/>
                <w:sz w:val="20"/>
                <w:szCs w:val="20"/>
              </w:rPr>
              <w:t>e</w:t>
            </w:r>
            <w:r w:rsidRPr="000D3545">
              <w:rPr>
                <w:rFonts w:ascii="Arial" w:eastAsia="Calibri" w:hAnsi="Arial" w:cs="Arial"/>
                <w:w w:val="101"/>
                <w:sz w:val="20"/>
                <w:szCs w:val="20"/>
              </w:rPr>
              <w:t>n</w:t>
            </w:r>
            <w:r w:rsidRPr="000D3545">
              <w:rPr>
                <w:rFonts w:ascii="Arial" w:eastAsia="Calibri" w:hAnsi="Arial" w:cs="Arial"/>
                <w:spacing w:val="1"/>
                <w:w w:val="101"/>
                <w:sz w:val="20"/>
                <w:szCs w:val="20"/>
              </w:rPr>
              <w:t>i</w:t>
            </w:r>
            <w:r w:rsidRPr="000D3545">
              <w:rPr>
                <w:rFonts w:ascii="Arial" w:eastAsia="Calibri" w:hAnsi="Arial" w:cs="Arial"/>
                <w:spacing w:val="-2"/>
                <w:w w:val="101"/>
                <w:sz w:val="20"/>
                <w:szCs w:val="20"/>
              </w:rPr>
              <w:t>m</w:t>
            </w:r>
            <w:r w:rsidRPr="000D3545">
              <w:rPr>
                <w:rFonts w:ascii="Arial" w:eastAsia="Calibri" w:hAnsi="Arial" w:cs="Arial"/>
                <w:w w:val="101"/>
                <w:sz w:val="20"/>
                <w:szCs w:val="20"/>
              </w:rPr>
              <w:t>e</w:t>
            </w:r>
            <w:proofErr w:type="gramEnd"/>
            <w:r w:rsidRPr="000D3545">
              <w:rPr>
                <w:rFonts w:ascii="Arial" w:eastAsia="Calibri" w:hAnsi="Arial" w:cs="Arial"/>
                <w:w w:val="101"/>
                <w:sz w:val="20"/>
                <w:szCs w:val="20"/>
              </w:rPr>
              <w:t xml:space="preserve"> </w:t>
            </w:r>
            <w:r w:rsidRPr="000D3545">
              <w:rPr>
                <w:rFonts w:ascii="Arial" w:eastAsia="Calibri" w:hAnsi="Arial" w:cs="Arial"/>
                <w:sz w:val="20"/>
                <w:szCs w:val="20"/>
              </w:rPr>
              <w:t>de</w:t>
            </w:r>
            <w:r w:rsidRPr="000D3545">
              <w:rPr>
                <w:rFonts w:ascii="Arial" w:eastAsia="Calibri" w:hAnsi="Arial" w:cs="Arial"/>
                <w:spacing w:val="-1"/>
                <w:sz w:val="20"/>
                <w:szCs w:val="20"/>
              </w:rPr>
              <w:t>va</w:t>
            </w:r>
            <w:r w:rsidRPr="000D3545">
              <w:rPr>
                <w:rFonts w:ascii="Arial" w:eastAsia="Calibri" w:hAnsi="Arial" w:cs="Arial"/>
                <w:spacing w:val="-2"/>
                <w:sz w:val="20"/>
                <w:szCs w:val="20"/>
              </w:rPr>
              <w:t>m</w:t>
            </w:r>
            <w:r w:rsidRPr="000D3545">
              <w:rPr>
                <w:rFonts w:ascii="Arial" w:eastAsia="Calibri" w:hAnsi="Arial" w:cs="Arial"/>
                <w:sz w:val="20"/>
                <w:szCs w:val="20"/>
              </w:rPr>
              <w:t>ı</w:t>
            </w:r>
            <w:r w:rsidRPr="000D3545">
              <w:rPr>
                <w:rFonts w:ascii="Arial" w:eastAsia="Calibri" w:hAnsi="Arial" w:cs="Arial"/>
                <w:spacing w:val="4"/>
                <w:sz w:val="20"/>
                <w:szCs w:val="20"/>
              </w:rPr>
              <w:t xml:space="preserve"> </w:t>
            </w:r>
            <w:r w:rsidRPr="000D3545">
              <w:rPr>
                <w:rFonts w:ascii="Arial" w:eastAsia="Calibri" w:hAnsi="Arial" w:cs="Arial"/>
                <w:spacing w:val="-1"/>
                <w:w w:val="101"/>
                <w:sz w:val="20"/>
                <w:szCs w:val="20"/>
              </w:rPr>
              <w:t>k</w:t>
            </w:r>
            <w:r w:rsidRPr="000D3545">
              <w:rPr>
                <w:rFonts w:ascii="Arial" w:eastAsia="Calibri" w:hAnsi="Arial" w:cs="Arial"/>
                <w:w w:val="101"/>
                <w:sz w:val="20"/>
                <w:szCs w:val="20"/>
              </w:rPr>
              <w:t>o</w:t>
            </w:r>
            <w:r w:rsidRPr="000D3545">
              <w:rPr>
                <w:rFonts w:ascii="Arial" w:eastAsia="Calibri" w:hAnsi="Arial" w:cs="Arial"/>
                <w:spacing w:val="-5"/>
                <w:w w:val="101"/>
                <w:sz w:val="20"/>
                <w:szCs w:val="20"/>
              </w:rPr>
              <w:t>n</w:t>
            </w:r>
            <w:r w:rsidRPr="000D3545">
              <w:rPr>
                <w:rFonts w:ascii="Arial" w:eastAsia="Calibri" w:hAnsi="Arial" w:cs="Arial"/>
                <w:w w:val="101"/>
                <w:sz w:val="20"/>
                <w:szCs w:val="20"/>
              </w:rPr>
              <w:t>u</w:t>
            </w:r>
            <w:r w:rsidRPr="000D3545">
              <w:rPr>
                <w:rFonts w:ascii="Arial" w:eastAsia="Calibri" w:hAnsi="Arial" w:cs="Arial"/>
                <w:spacing w:val="1"/>
                <w:w w:val="101"/>
                <w:sz w:val="20"/>
                <w:szCs w:val="20"/>
              </w:rPr>
              <w:t>s</w:t>
            </w:r>
            <w:r w:rsidRPr="000D3545">
              <w:rPr>
                <w:rFonts w:ascii="Arial" w:eastAsia="Calibri" w:hAnsi="Arial" w:cs="Arial"/>
                <w:w w:val="101"/>
                <w:sz w:val="20"/>
                <w:szCs w:val="20"/>
              </w:rPr>
              <w:t>u</w:t>
            </w:r>
            <w:r w:rsidRPr="000D3545">
              <w:rPr>
                <w:rFonts w:ascii="Arial" w:eastAsia="Calibri" w:hAnsi="Arial" w:cs="Arial"/>
                <w:spacing w:val="-5"/>
                <w:w w:val="101"/>
                <w:sz w:val="20"/>
                <w:szCs w:val="20"/>
              </w:rPr>
              <w:t>n</w:t>
            </w:r>
            <w:r w:rsidRPr="000D3545">
              <w:rPr>
                <w:rFonts w:ascii="Arial" w:eastAsia="Calibri" w:hAnsi="Arial" w:cs="Arial"/>
                <w:w w:val="101"/>
                <w:sz w:val="20"/>
                <w:szCs w:val="20"/>
              </w:rPr>
              <w:t xml:space="preserve">da </w:t>
            </w:r>
            <w:r w:rsidRPr="000D3545">
              <w:rPr>
                <w:rFonts w:ascii="Arial" w:eastAsia="Calibri" w:hAnsi="Arial" w:cs="Arial"/>
                <w:spacing w:val="2"/>
                <w:sz w:val="20"/>
                <w:szCs w:val="20"/>
              </w:rPr>
              <w:t>f</w:t>
            </w:r>
            <w:r w:rsidRPr="000D3545">
              <w:rPr>
                <w:rFonts w:ascii="Arial" w:eastAsia="Calibri" w:hAnsi="Arial" w:cs="Arial"/>
                <w:spacing w:val="-1"/>
                <w:sz w:val="20"/>
                <w:szCs w:val="20"/>
              </w:rPr>
              <w:t>ark</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5"/>
                <w:sz w:val="20"/>
                <w:szCs w:val="20"/>
              </w:rPr>
              <w:t>d</w:t>
            </w:r>
            <w:r w:rsidRPr="000D3545">
              <w:rPr>
                <w:rFonts w:ascii="Arial" w:eastAsia="Calibri" w:hAnsi="Arial" w:cs="Arial"/>
                <w:spacing w:val="-1"/>
                <w:sz w:val="20"/>
                <w:szCs w:val="20"/>
              </w:rPr>
              <w:t>a</w:t>
            </w:r>
            <w:r w:rsidRPr="000D3545">
              <w:rPr>
                <w:rFonts w:ascii="Arial" w:eastAsia="Calibri" w:hAnsi="Arial" w:cs="Arial"/>
                <w:spacing w:val="1"/>
                <w:sz w:val="20"/>
                <w:szCs w:val="20"/>
              </w:rPr>
              <w:t>lı</w:t>
            </w:r>
            <w:r w:rsidRPr="000D3545">
              <w:rPr>
                <w:rFonts w:ascii="Arial" w:eastAsia="Calibri" w:hAnsi="Arial" w:cs="Arial"/>
                <w:sz w:val="20"/>
                <w:szCs w:val="20"/>
              </w:rPr>
              <w:t>ğı</w:t>
            </w:r>
            <w:r w:rsidRPr="000D3545">
              <w:rPr>
                <w:rFonts w:ascii="Arial" w:eastAsia="Calibri" w:hAnsi="Arial" w:cs="Arial"/>
                <w:spacing w:val="4"/>
                <w:sz w:val="20"/>
                <w:szCs w:val="20"/>
              </w:rPr>
              <w:t xml:space="preserve"> </w:t>
            </w:r>
            <w:r w:rsidRPr="000D3545">
              <w:rPr>
                <w:rFonts w:ascii="Arial" w:eastAsia="Calibri" w:hAnsi="Arial" w:cs="Arial"/>
                <w:spacing w:val="-1"/>
                <w:w w:val="101"/>
                <w:sz w:val="20"/>
                <w:szCs w:val="20"/>
              </w:rPr>
              <w:t>ar</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ı</w:t>
            </w:r>
            <w:r w:rsidRPr="000D3545">
              <w:rPr>
                <w:rFonts w:ascii="Arial" w:eastAsia="Calibri" w:hAnsi="Arial" w:cs="Arial"/>
                <w:w w:val="101"/>
                <w:sz w:val="20"/>
                <w:szCs w:val="20"/>
              </w:rPr>
              <w:t>rmak</w:t>
            </w:r>
          </w:p>
        </w:tc>
      </w:tr>
      <w:tr w:rsidR="00740F33" w:rsidRPr="000D3545" w14:paraId="718641BA" w14:textId="77777777" w:rsidTr="00300A57">
        <w:tc>
          <w:tcPr>
            <w:tcW w:w="4916" w:type="dxa"/>
            <w:shd w:val="clear" w:color="auto" w:fill="auto"/>
          </w:tcPr>
          <w:p w14:paraId="06A6E7A0" w14:textId="59A758B0" w:rsidR="00740F33" w:rsidRPr="000D3545" w:rsidRDefault="00740F33" w:rsidP="00300A57">
            <w:pPr>
              <w:pStyle w:val="ListeParagraf"/>
              <w:tabs>
                <w:tab w:val="left" w:pos="2340"/>
              </w:tabs>
              <w:spacing w:line="240" w:lineRule="auto"/>
              <w:ind w:left="747" w:hanging="720"/>
              <w:rPr>
                <w:rFonts w:ascii="Arial" w:eastAsia="Calibri" w:hAnsi="Arial" w:cs="Arial"/>
                <w:sz w:val="18"/>
                <w:szCs w:val="18"/>
              </w:rPr>
            </w:pPr>
            <w:r w:rsidRPr="000D3545">
              <w:rPr>
                <w:rFonts w:ascii="Arial" w:eastAsia="Calibri" w:hAnsi="Arial" w:cs="Arial"/>
                <w:spacing w:val="-1"/>
                <w:position w:val="1"/>
                <w:sz w:val="18"/>
                <w:szCs w:val="18"/>
              </w:rPr>
              <w:t>1.3.2.1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z</w:t>
            </w:r>
            <w:r w:rsidRPr="000D3545">
              <w:rPr>
                <w:rFonts w:ascii="Arial" w:eastAsia="Calibri" w:hAnsi="Arial" w:cs="Arial"/>
                <w:spacing w:val="4"/>
                <w:position w:val="1"/>
                <w:sz w:val="18"/>
                <w:szCs w:val="18"/>
              </w:rPr>
              <w:t xml:space="preserve"> </w:t>
            </w:r>
            <w:r w:rsidRPr="000D3545">
              <w:rPr>
                <w:rFonts w:ascii="Arial" w:hAnsi="Arial" w:cs="Arial"/>
                <w:color w:val="auto"/>
                <w:sz w:val="18"/>
                <w:szCs w:val="18"/>
                <w:lang w:eastAsia="zh-CN"/>
              </w:rPr>
              <w:t>ç</w:t>
            </w:r>
            <w:r w:rsidRPr="000D3545">
              <w:rPr>
                <w:rFonts w:ascii="Arial" w:hAnsi="Arial" w:cs="Arial"/>
                <w:color w:val="auto"/>
                <w:spacing w:val="-5"/>
                <w:sz w:val="18"/>
                <w:szCs w:val="18"/>
                <w:lang w:eastAsia="zh-CN"/>
              </w:rPr>
              <w:t>o</w:t>
            </w:r>
            <w:r w:rsidRPr="000D3545">
              <w:rPr>
                <w:rFonts w:ascii="Arial" w:hAnsi="Arial" w:cs="Arial"/>
                <w:color w:val="auto"/>
                <w:sz w:val="18"/>
                <w:szCs w:val="18"/>
                <w:lang w:eastAsia="zh-CN"/>
              </w:rPr>
              <w:t>cu</w:t>
            </w:r>
            <w:r w:rsidRPr="000D3545">
              <w:rPr>
                <w:rFonts w:ascii="Arial" w:hAnsi="Arial" w:cs="Arial"/>
                <w:color w:val="auto"/>
                <w:spacing w:val="-1"/>
                <w:sz w:val="18"/>
                <w:szCs w:val="18"/>
                <w:lang w:eastAsia="zh-CN"/>
              </w:rPr>
              <w:t>k</w:t>
            </w:r>
            <w:r w:rsidRPr="000D3545">
              <w:rPr>
                <w:rFonts w:ascii="Arial" w:hAnsi="Arial" w:cs="Arial"/>
                <w:color w:val="auto"/>
                <w:spacing w:val="1"/>
                <w:sz w:val="18"/>
                <w:szCs w:val="18"/>
                <w:lang w:eastAsia="zh-CN"/>
              </w:rPr>
              <w:t>l</w:t>
            </w:r>
            <w:r w:rsidRPr="000D3545">
              <w:rPr>
                <w:rFonts w:ascii="Arial" w:hAnsi="Arial" w:cs="Arial"/>
                <w:color w:val="auto"/>
                <w:spacing w:val="-1"/>
                <w:sz w:val="18"/>
                <w:szCs w:val="18"/>
                <w:lang w:eastAsia="zh-CN"/>
              </w:rPr>
              <w:t>a</w:t>
            </w:r>
            <w:r w:rsidRPr="000D3545">
              <w:rPr>
                <w:rFonts w:ascii="Arial" w:hAnsi="Arial" w:cs="Arial"/>
                <w:color w:val="auto"/>
                <w:spacing w:val="-6"/>
                <w:sz w:val="18"/>
                <w:szCs w:val="18"/>
                <w:lang w:eastAsia="zh-CN"/>
              </w:rPr>
              <w:t>r</w:t>
            </w:r>
            <w:r w:rsidRPr="000D3545">
              <w:rPr>
                <w:rFonts w:ascii="Arial" w:hAnsi="Arial" w:cs="Arial"/>
                <w:color w:val="auto"/>
                <w:spacing w:val="1"/>
                <w:sz w:val="18"/>
                <w:szCs w:val="18"/>
                <w:lang w:eastAsia="zh-CN"/>
              </w:rPr>
              <w:t>ı</w:t>
            </w:r>
            <w:r w:rsidRPr="000D3545">
              <w:rPr>
                <w:rFonts w:ascii="Arial" w:hAnsi="Arial" w:cs="Arial"/>
                <w:color w:val="auto"/>
                <w:sz w:val="18"/>
                <w:szCs w:val="18"/>
                <w:lang w:eastAsia="zh-CN"/>
              </w:rPr>
              <w:t>n</w:t>
            </w:r>
            <w:r w:rsidRPr="000D3545">
              <w:rPr>
                <w:rFonts w:ascii="Arial" w:hAnsi="Arial" w:cs="Arial"/>
                <w:color w:val="auto"/>
                <w:spacing w:val="-3"/>
                <w:sz w:val="18"/>
                <w:szCs w:val="18"/>
                <w:lang w:eastAsia="zh-CN"/>
              </w:rPr>
              <w:t>ı</w:t>
            </w:r>
            <w:r w:rsidRPr="000D3545">
              <w:rPr>
                <w:rFonts w:ascii="Arial" w:hAnsi="Arial" w:cs="Arial"/>
                <w:color w:val="auto"/>
                <w:sz w:val="18"/>
                <w:szCs w:val="18"/>
                <w:lang w:eastAsia="zh-CN"/>
              </w:rPr>
              <w:t>n</w:t>
            </w:r>
            <w:r w:rsidRPr="000D3545">
              <w:rPr>
                <w:rFonts w:ascii="Arial" w:eastAsia="Calibri" w:hAnsi="Arial" w:cs="Arial"/>
                <w:spacing w:val="12"/>
                <w:position w:val="1"/>
                <w:sz w:val="18"/>
                <w:szCs w:val="18"/>
              </w:rPr>
              <w:t xml:space="preserve"> </w:t>
            </w:r>
            <w:r w:rsidRPr="000D3545">
              <w:rPr>
                <w:rFonts w:ascii="Arial" w:eastAsia="Calibri" w:hAnsi="Arial" w:cs="Arial"/>
                <w:position w:val="1"/>
                <w:sz w:val="18"/>
                <w:szCs w:val="18"/>
              </w:rPr>
              <w:t>o</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a öğ</w:t>
            </w:r>
            <w:r w:rsidRPr="000D3545">
              <w:rPr>
                <w:rFonts w:ascii="Arial" w:eastAsia="Calibri" w:hAnsi="Arial" w:cs="Arial"/>
                <w:spacing w:val="-1"/>
                <w:position w:val="1"/>
                <w:sz w:val="18"/>
                <w:szCs w:val="18"/>
              </w:rPr>
              <w:t>r</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ti</w:t>
            </w:r>
            <w:r w:rsidRPr="000D3545">
              <w:rPr>
                <w:rFonts w:ascii="Arial" w:eastAsia="Calibri" w:hAnsi="Arial" w:cs="Arial"/>
                <w:spacing w:val="-2"/>
                <w:position w:val="1"/>
                <w:sz w:val="18"/>
                <w:szCs w:val="18"/>
              </w:rPr>
              <w:t>m</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l</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2"/>
                <w:position w:val="1"/>
                <w:sz w:val="18"/>
                <w:szCs w:val="18"/>
              </w:rPr>
              <w:t xml:space="preserve"> </w:t>
            </w:r>
            <w:r w:rsidRPr="000D3545">
              <w:rPr>
                <w:rFonts w:ascii="Arial" w:eastAsia="Calibri" w:hAnsi="Arial" w:cs="Arial"/>
                <w:position w:val="1"/>
                <w:sz w:val="18"/>
                <w:szCs w:val="18"/>
              </w:rPr>
              <w:t xml:space="preserve">/ </w:t>
            </w:r>
            <w:proofErr w:type="gramStart"/>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ü</w:t>
            </w:r>
            <w:r w:rsidRPr="000D3545">
              <w:rPr>
                <w:rFonts w:ascii="Arial" w:eastAsia="Calibri" w:hAnsi="Arial" w:cs="Arial"/>
                <w:spacing w:val="-1"/>
                <w:position w:val="1"/>
                <w:sz w:val="18"/>
                <w:szCs w:val="18"/>
              </w:rPr>
              <w:t>k</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ek</w:t>
            </w:r>
            <w:r w:rsidRPr="000D3545">
              <w:rPr>
                <w:rFonts w:ascii="Arial" w:eastAsia="Calibri" w:hAnsi="Arial" w:cs="Arial"/>
                <w:spacing w:val="2"/>
                <w:position w:val="1"/>
                <w:sz w:val="18"/>
                <w:szCs w:val="18"/>
              </w:rPr>
              <w:t xml:space="preserve"> </w:t>
            </w:r>
            <w:r w:rsidRPr="000D3545">
              <w:rPr>
                <w:rFonts w:ascii="Arial" w:eastAsia="Calibri" w:hAnsi="Arial" w:cs="Arial"/>
                <w:w w:val="101"/>
                <w:position w:val="1"/>
                <w:sz w:val="18"/>
                <w:szCs w:val="18"/>
              </w:rPr>
              <w:t>öğ</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e</w:t>
            </w:r>
            <w:r w:rsidRPr="000D3545">
              <w:rPr>
                <w:rFonts w:ascii="Arial" w:eastAsia="Calibri" w:hAnsi="Arial" w:cs="Arial"/>
                <w:spacing w:val="-5"/>
                <w:w w:val="101"/>
                <w:position w:val="1"/>
                <w:sz w:val="18"/>
                <w:szCs w:val="18"/>
              </w:rPr>
              <w:t>n</w:t>
            </w:r>
            <w:r w:rsidRPr="000D3545">
              <w:rPr>
                <w:rFonts w:ascii="Arial" w:eastAsia="Calibri" w:hAnsi="Arial" w:cs="Arial"/>
                <w:spacing w:val="1"/>
                <w:w w:val="101"/>
                <w:position w:val="1"/>
                <w:sz w:val="18"/>
                <w:szCs w:val="18"/>
              </w:rPr>
              <w:t>i</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e</w:t>
            </w:r>
            <w:proofErr w:type="gramEnd"/>
            <w:r w:rsidRPr="000D3545">
              <w:rPr>
                <w:rFonts w:ascii="Arial" w:eastAsia="Calibri" w:hAnsi="Arial" w:cs="Arial"/>
                <w:w w:val="101"/>
                <w:position w:val="1"/>
                <w:sz w:val="18"/>
                <w:szCs w:val="18"/>
              </w:rPr>
              <w:t xml:space="preserve"> </w:t>
            </w:r>
            <w:r w:rsidRPr="000D3545">
              <w:rPr>
                <w:rFonts w:ascii="Arial" w:eastAsia="Calibri" w:hAnsi="Arial" w:cs="Arial"/>
                <w:sz w:val="18"/>
                <w:szCs w:val="18"/>
              </w:rPr>
              <w:t>de</w:t>
            </w:r>
            <w:r w:rsidRPr="000D3545">
              <w:rPr>
                <w:rFonts w:ascii="Arial" w:eastAsia="Calibri" w:hAnsi="Arial" w:cs="Arial"/>
                <w:spacing w:val="-1"/>
                <w:sz w:val="18"/>
                <w:szCs w:val="18"/>
              </w:rPr>
              <w:t>va</w:t>
            </w:r>
            <w:r w:rsidRPr="000D3545">
              <w:rPr>
                <w:rFonts w:ascii="Arial" w:eastAsia="Calibri" w:hAnsi="Arial" w:cs="Arial"/>
                <w:spacing w:val="-2"/>
                <w:sz w:val="18"/>
                <w:szCs w:val="18"/>
              </w:rPr>
              <w:t>m</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 xml:space="preserve">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6"/>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2"/>
                <w:sz w:val="18"/>
                <w:szCs w:val="18"/>
              </w:rPr>
              <w:t>m</w:t>
            </w:r>
            <w:r w:rsidRPr="000D3545">
              <w:rPr>
                <w:rFonts w:ascii="Arial" w:eastAsia="Calibri" w:hAnsi="Arial" w:cs="Arial"/>
                <w:sz w:val="18"/>
                <w:szCs w:val="18"/>
              </w:rPr>
              <w:t>p</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y</w:t>
            </w:r>
            <w:r w:rsidRPr="000D3545">
              <w:rPr>
                <w:rFonts w:ascii="Arial" w:eastAsia="Calibri" w:hAnsi="Arial" w:cs="Arial"/>
                <w:sz w:val="18"/>
                <w:szCs w:val="18"/>
              </w:rPr>
              <w:t>a</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düz</w:t>
            </w:r>
            <w:r w:rsidRPr="000D3545">
              <w:rPr>
                <w:rFonts w:ascii="Arial" w:eastAsia="Calibri" w:hAnsi="Arial" w:cs="Arial"/>
                <w:spacing w:val="-4"/>
                <w:w w:val="101"/>
                <w:sz w:val="18"/>
                <w:szCs w:val="18"/>
              </w:rPr>
              <w:t>e</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p w14:paraId="4C109BAC" w14:textId="48F55141" w:rsidR="00740F33" w:rsidRPr="000D3545" w:rsidRDefault="00740F33" w:rsidP="00300A57">
            <w:pPr>
              <w:pStyle w:val="ListeParagraf"/>
              <w:numPr>
                <w:ilvl w:val="0"/>
                <w:numId w:val="58"/>
              </w:numPr>
              <w:tabs>
                <w:tab w:val="left" w:pos="2340"/>
              </w:tabs>
              <w:spacing w:line="240" w:lineRule="auto"/>
              <w:rPr>
                <w:rFonts w:ascii="Arial" w:hAnsi="Arial" w:cs="Arial"/>
                <w:sz w:val="18"/>
                <w:szCs w:val="18"/>
              </w:rPr>
            </w:pP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ez</w:t>
            </w:r>
            <w:r w:rsidRPr="000D3545">
              <w:rPr>
                <w:rFonts w:ascii="Arial" w:eastAsia="Calibri" w:hAnsi="Arial" w:cs="Arial"/>
                <w:spacing w:val="3"/>
                <w:sz w:val="18"/>
                <w:szCs w:val="18"/>
              </w:rPr>
              <w:t xml:space="preserve"> </w:t>
            </w:r>
            <w:r w:rsidRPr="000D3545">
              <w:rPr>
                <w:rFonts w:ascii="Arial" w:hAnsi="Arial" w:cs="Arial"/>
                <w:color w:val="auto"/>
                <w:sz w:val="18"/>
                <w:szCs w:val="18"/>
                <w:lang w:eastAsia="zh-CN"/>
              </w:rPr>
              <w:t xml:space="preserve">ilçelerde seçilen pilot bölgelerde, kahvehanelerde, camilerde vb. toplu </w:t>
            </w:r>
            <w:proofErr w:type="gramStart"/>
            <w:r w:rsidRPr="000D3545">
              <w:rPr>
                <w:rFonts w:ascii="Arial" w:hAnsi="Arial" w:cs="Arial"/>
                <w:color w:val="auto"/>
                <w:sz w:val="18"/>
                <w:szCs w:val="18"/>
                <w:lang w:eastAsia="zh-CN"/>
              </w:rPr>
              <w:t>mekanlarda</w:t>
            </w:r>
            <w:proofErr w:type="gramEnd"/>
            <w:r w:rsidRPr="000D3545">
              <w:rPr>
                <w:rFonts w:ascii="Arial" w:hAnsi="Arial" w:cs="Arial"/>
                <w:color w:val="auto"/>
                <w:sz w:val="18"/>
                <w:szCs w:val="18"/>
                <w:lang w:eastAsia="zh-CN"/>
              </w:rPr>
              <w:t xml:space="preserve"> bilgilendirme/bilinçlendirme çalışmaları</w:t>
            </w:r>
          </w:p>
          <w:p w14:paraId="3430F851" w14:textId="03CCBF3E" w:rsidR="00740F33" w:rsidRPr="000D3545" w:rsidRDefault="00740F33" w:rsidP="00300A57">
            <w:pPr>
              <w:pStyle w:val="ListeParagraf"/>
              <w:numPr>
                <w:ilvl w:val="0"/>
                <w:numId w:val="58"/>
              </w:numPr>
              <w:tabs>
                <w:tab w:val="left" w:pos="2340"/>
              </w:tabs>
              <w:spacing w:line="240" w:lineRule="auto"/>
              <w:rPr>
                <w:rFonts w:ascii="Arial" w:hAnsi="Arial" w:cs="Arial"/>
                <w:sz w:val="18"/>
                <w:szCs w:val="18"/>
              </w:rPr>
            </w:pPr>
            <w:r w:rsidRPr="000D3545">
              <w:rPr>
                <w:rFonts w:ascii="Arial" w:hAnsi="Arial" w:cs="Arial"/>
                <w:color w:val="auto"/>
                <w:sz w:val="18"/>
                <w:szCs w:val="18"/>
                <w:lang w:eastAsia="zh-CN"/>
              </w:rPr>
              <w:t>Kanaat liderlerinin bilboardlarda düzenli aralıklar yayınlanan söylemleri</w:t>
            </w:r>
          </w:p>
          <w:p w14:paraId="55B3054E" w14:textId="750484EB" w:rsidR="00740F33" w:rsidRPr="000D3545" w:rsidRDefault="00740F33" w:rsidP="00300A57">
            <w:pPr>
              <w:pStyle w:val="ListeParagraf"/>
              <w:numPr>
                <w:ilvl w:val="0"/>
                <w:numId w:val="58"/>
              </w:numPr>
              <w:tabs>
                <w:tab w:val="left" w:pos="2340"/>
              </w:tabs>
              <w:spacing w:line="240" w:lineRule="auto"/>
              <w:rPr>
                <w:rFonts w:ascii="Arial" w:hAnsi="Arial" w:cs="Arial"/>
                <w:sz w:val="18"/>
                <w:szCs w:val="18"/>
              </w:rPr>
            </w:pPr>
            <w:r w:rsidRPr="000D3545">
              <w:rPr>
                <w:rFonts w:ascii="Arial" w:hAnsi="Arial" w:cs="Arial"/>
                <w:color w:val="auto"/>
                <w:sz w:val="18"/>
                <w:szCs w:val="18"/>
                <w:lang w:eastAsia="zh-CN"/>
              </w:rPr>
              <w:t>Yerel televizyonlarda bilgilendirici / özendirici programlar</w:t>
            </w:r>
          </w:p>
          <w:p w14:paraId="4FDF5EEC" w14:textId="65679547" w:rsidR="00740F33" w:rsidRPr="000D3545" w:rsidRDefault="00740F33" w:rsidP="00300A57">
            <w:pPr>
              <w:pStyle w:val="ListeParagraf"/>
              <w:numPr>
                <w:ilvl w:val="0"/>
                <w:numId w:val="58"/>
              </w:numPr>
              <w:tabs>
                <w:tab w:val="left" w:pos="2340"/>
              </w:tabs>
              <w:spacing w:line="240" w:lineRule="auto"/>
              <w:rPr>
                <w:rFonts w:ascii="Arial" w:hAnsi="Arial" w:cs="Arial"/>
                <w:sz w:val="18"/>
                <w:szCs w:val="18"/>
              </w:rPr>
            </w:pPr>
            <w:r w:rsidRPr="000D3545">
              <w:rPr>
                <w:rFonts w:ascii="Arial" w:hAnsi="Arial" w:cs="Arial"/>
                <w:color w:val="auto"/>
                <w:sz w:val="18"/>
                <w:szCs w:val="18"/>
                <w:lang w:eastAsia="zh-CN"/>
              </w:rPr>
              <w:t>Pilot bölgelerde broşür dağıtımı</w:t>
            </w:r>
          </w:p>
          <w:p w14:paraId="5C3A726D" w14:textId="1AFA46AB" w:rsidR="00740F33" w:rsidRPr="000D3545" w:rsidRDefault="00740F33" w:rsidP="00300A57">
            <w:pPr>
              <w:pStyle w:val="ListeParagraf"/>
              <w:numPr>
                <w:ilvl w:val="0"/>
                <w:numId w:val="58"/>
              </w:numPr>
              <w:tabs>
                <w:tab w:val="left" w:pos="2340"/>
              </w:tabs>
              <w:spacing w:line="240" w:lineRule="auto"/>
              <w:rPr>
                <w:rFonts w:ascii="Arial" w:hAnsi="Arial" w:cs="Arial"/>
                <w:sz w:val="18"/>
                <w:szCs w:val="18"/>
              </w:rPr>
            </w:pPr>
            <w:r w:rsidRPr="000D3545">
              <w:rPr>
                <w:rFonts w:ascii="Arial" w:hAnsi="Arial" w:cs="Arial"/>
                <w:color w:val="auto"/>
                <w:sz w:val="18"/>
                <w:szCs w:val="18"/>
                <w:lang w:eastAsia="zh-CN"/>
              </w:rPr>
              <w:t>Belediyelerin</w:t>
            </w:r>
            <w:r w:rsidRPr="000D3545">
              <w:rPr>
                <w:rFonts w:ascii="Arial" w:eastAsia="Calibri" w:hAnsi="Arial" w:cs="Arial"/>
                <w:spacing w:val="8"/>
                <w:sz w:val="18"/>
                <w:szCs w:val="18"/>
              </w:rPr>
              <w:t xml:space="preserve"> </w:t>
            </w:r>
            <w:r w:rsidRPr="000D3545">
              <w:rPr>
                <w:rFonts w:ascii="Arial" w:eastAsia="Calibri" w:hAnsi="Arial" w:cs="Arial"/>
                <w:sz w:val="18"/>
                <w:szCs w:val="18"/>
              </w:rPr>
              <w:t>G</w:t>
            </w:r>
            <w:r w:rsidRPr="000D3545">
              <w:rPr>
                <w:rFonts w:ascii="Arial" w:eastAsia="Calibri" w:hAnsi="Arial" w:cs="Arial"/>
                <w:spacing w:val="-4"/>
                <w:sz w:val="18"/>
                <w:szCs w:val="18"/>
              </w:rPr>
              <w:t>e</w:t>
            </w:r>
            <w:r w:rsidRPr="000D3545">
              <w:rPr>
                <w:rFonts w:ascii="Arial" w:eastAsia="Calibri" w:hAnsi="Arial" w:cs="Arial"/>
                <w:sz w:val="18"/>
                <w:szCs w:val="18"/>
              </w:rPr>
              <w:t>nç</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6"/>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6"/>
                <w:sz w:val="18"/>
                <w:szCs w:val="18"/>
              </w:rPr>
              <w:t>k</w:t>
            </w:r>
            <w:r w:rsidRPr="000D3545">
              <w:rPr>
                <w:rFonts w:ascii="Arial" w:eastAsia="Calibri" w:hAnsi="Arial" w:cs="Arial"/>
                <w:sz w:val="18"/>
                <w:szCs w:val="18"/>
              </w:rPr>
              <w:t>ez</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pacing w:val="-2"/>
                <w:sz w:val="18"/>
                <w:szCs w:val="18"/>
              </w:rPr>
              <w:t>’</w:t>
            </w:r>
            <w:r w:rsidRPr="000D3545">
              <w:rPr>
                <w:rFonts w:ascii="Arial" w:eastAsia="Calibri" w:hAnsi="Arial" w:cs="Arial"/>
                <w:sz w:val="18"/>
                <w:szCs w:val="18"/>
              </w:rPr>
              <w:t>nde,</w:t>
            </w:r>
            <w:r w:rsidRPr="000D3545">
              <w:rPr>
                <w:rFonts w:ascii="Arial" w:eastAsia="Calibri" w:hAnsi="Arial" w:cs="Arial"/>
                <w:spacing w:val="7"/>
                <w:sz w:val="18"/>
                <w:szCs w:val="18"/>
              </w:rPr>
              <w:t xml:space="preserve"> </w:t>
            </w:r>
            <w:r w:rsidRPr="000D3545">
              <w:rPr>
                <w:rFonts w:ascii="Arial" w:eastAsia="Calibri" w:hAnsi="Arial" w:cs="Arial"/>
                <w:spacing w:val="-2"/>
                <w:w w:val="101"/>
                <w:sz w:val="18"/>
                <w:szCs w:val="18"/>
              </w:rPr>
              <w:t>Ü</w:t>
            </w:r>
            <w:r w:rsidRPr="000D3545">
              <w:rPr>
                <w:rFonts w:ascii="Arial" w:eastAsia="Calibri" w:hAnsi="Arial" w:cs="Arial"/>
                <w:w w:val="101"/>
                <w:sz w:val="18"/>
                <w:szCs w:val="18"/>
              </w:rPr>
              <w:t>n</w:t>
            </w:r>
            <w:r w:rsidRPr="000D3545">
              <w:rPr>
                <w:rFonts w:ascii="Arial" w:eastAsia="Calibri" w:hAnsi="Arial" w:cs="Arial"/>
                <w:spacing w:val="4"/>
                <w:w w:val="101"/>
                <w:sz w:val="18"/>
                <w:szCs w:val="18"/>
              </w:rPr>
              <w:t>i</w:t>
            </w:r>
            <w:r w:rsidRPr="000D3545">
              <w:rPr>
                <w:rFonts w:ascii="Arial" w:eastAsia="Calibri" w:hAnsi="Arial" w:cs="Arial"/>
                <w:spacing w:val="-6"/>
                <w:w w:val="101"/>
                <w:sz w:val="18"/>
                <w:szCs w:val="18"/>
              </w:rPr>
              <w:t>v</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s</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3"/>
                <w:sz w:val="18"/>
                <w:szCs w:val="18"/>
              </w:rPr>
              <w:t>l</w:t>
            </w:r>
            <w:r w:rsidRPr="000D3545">
              <w:rPr>
                <w:rFonts w:ascii="Arial" w:eastAsia="Calibri" w:hAnsi="Arial" w:cs="Arial"/>
                <w:sz w:val="18"/>
                <w:szCs w:val="18"/>
              </w:rPr>
              <w:t>üp</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2"/>
                <w:sz w:val="18"/>
                <w:szCs w:val="18"/>
              </w:rPr>
              <w:t>’</w:t>
            </w:r>
            <w:r w:rsidRPr="000D3545">
              <w:rPr>
                <w:rFonts w:ascii="Arial" w:eastAsia="Calibri" w:hAnsi="Arial" w:cs="Arial"/>
                <w:sz w:val="18"/>
                <w:szCs w:val="18"/>
              </w:rPr>
              <w:t>nde,</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T</w:t>
            </w:r>
            <w:r w:rsidRPr="000D3545">
              <w:rPr>
                <w:rFonts w:ascii="Arial" w:eastAsia="Calibri" w:hAnsi="Arial" w:cs="Arial"/>
                <w:sz w:val="18"/>
                <w:szCs w:val="18"/>
              </w:rPr>
              <w:t>op</w:t>
            </w:r>
            <w:r w:rsidRPr="000D3545">
              <w:rPr>
                <w:rFonts w:ascii="Arial" w:eastAsia="Calibri" w:hAnsi="Arial" w:cs="Arial"/>
                <w:spacing w:val="-3"/>
                <w:sz w:val="18"/>
                <w:szCs w:val="18"/>
              </w:rPr>
              <w:t>l</w:t>
            </w:r>
            <w:r w:rsidRPr="000D3545">
              <w:rPr>
                <w:rFonts w:ascii="Arial" w:eastAsia="Calibri" w:hAnsi="Arial" w:cs="Arial"/>
                <w:sz w:val="18"/>
                <w:szCs w:val="18"/>
              </w:rPr>
              <w:t>um</w:t>
            </w:r>
            <w:r w:rsidRPr="000D3545">
              <w:rPr>
                <w:rFonts w:ascii="Arial" w:eastAsia="Calibri" w:hAnsi="Arial" w:cs="Arial"/>
                <w:spacing w:val="2"/>
                <w:sz w:val="18"/>
                <w:szCs w:val="18"/>
              </w:rPr>
              <w:t xml:space="preserve"> </w:t>
            </w:r>
            <w:r w:rsidRPr="000D3545">
              <w:rPr>
                <w:rFonts w:ascii="Arial" w:eastAsia="Calibri" w:hAnsi="Arial" w:cs="Arial"/>
                <w:sz w:val="18"/>
                <w:szCs w:val="18"/>
              </w:rPr>
              <w:t>Gön</w:t>
            </w:r>
            <w:r w:rsidRPr="000D3545">
              <w:rPr>
                <w:rFonts w:ascii="Arial" w:eastAsia="Calibri" w:hAnsi="Arial" w:cs="Arial"/>
                <w:spacing w:val="-5"/>
                <w:sz w:val="18"/>
                <w:szCs w:val="18"/>
              </w:rPr>
              <w:t>ü</w:t>
            </w:r>
            <w:r w:rsidRPr="000D3545">
              <w:rPr>
                <w:rFonts w:ascii="Arial" w:eastAsia="Calibri" w:hAnsi="Arial" w:cs="Arial"/>
                <w:spacing w:val="1"/>
                <w:sz w:val="18"/>
                <w:szCs w:val="18"/>
              </w:rPr>
              <w:t>ll</w:t>
            </w:r>
            <w:r w:rsidRPr="000D3545">
              <w:rPr>
                <w:rFonts w:ascii="Arial" w:eastAsia="Calibri" w:hAnsi="Arial" w:cs="Arial"/>
                <w:spacing w:val="-5"/>
                <w:sz w:val="18"/>
                <w:szCs w:val="18"/>
              </w:rPr>
              <w:t>ü</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E</w:t>
            </w:r>
            <w:r w:rsidRPr="000D3545">
              <w:rPr>
                <w:rFonts w:ascii="Arial" w:eastAsia="Calibri" w:hAnsi="Arial" w:cs="Arial"/>
                <w:sz w:val="18"/>
                <w:szCs w:val="18"/>
              </w:rPr>
              <w:t>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w w:val="101"/>
                <w:sz w:val="18"/>
                <w:szCs w:val="18"/>
              </w:rPr>
              <w:t>G</w:t>
            </w:r>
            <w:r w:rsidRPr="000D3545">
              <w:rPr>
                <w:rFonts w:ascii="Arial" w:eastAsia="Calibri" w:hAnsi="Arial" w:cs="Arial"/>
                <w:spacing w:val="-5"/>
                <w:w w:val="101"/>
                <w:sz w:val="18"/>
                <w:szCs w:val="18"/>
              </w:rPr>
              <w:t>ö</w:t>
            </w:r>
            <w:r w:rsidRPr="000D3545">
              <w:rPr>
                <w:rFonts w:ascii="Arial" w:eastAsia="Calibri" w:hAnsi="Arial" w:cs="Arial"/>
                <w:w w:val="101"/>
                <w:sz w:val="18"/>
                <w:szCs w:val="18"/>
              </w:rPr>
              <w:t>nü</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l</w:t>
            </w:r>
            <w:r w:rsidRPr="000D3545">
              <w:rPr>
                <w:rFonts w:ascii="Arial" w:eastAsia="Calibri" w:hAnsi="Arial" w:cs="Arial"/>
                <w:w w:val="101"/>
                <w:sz w:val="18"/>
                <w:szCs w:val="18"/>
              </w:rPr>
              <w:t>ü</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 xml:space="preserve">i </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z w:val="18"/>
                <w:szCs w:val="18"/>
              </w:rPr>
              <w:t>bi</w:t>
            </w:r>
            <w:r w:rsidRPr="000D3545">
              <w:rPr>
                <w:rFonts w:ascii="Arial" w:eastAsia="Calibri" w:hAnsi="Arial" w:cs="Arial"/>
                <w:spacing w:val="2"/>
                <w:sz w:val="18"/>
                <w:szCs w:val="18"/>
              </w:rPr>
              <w:t xml:space="preserve"> </w:t>
            </w:r>
            <w:r w:rsidRPr="000D3545">
              <w:rPr>
                <w:rFonts w:ascii="Arial" w:eastAsia="Calibri" w:hAnsi="Arial" w:cs="Arial"/>
                <w:spacing w:val="-4"/>
                <w:sz w:val="18"/>
                <w:szCs w:val="18"/>
              </w:rPr>
              <w:t>g</w:t>
            </w:r>
            <w:r w:rsidRPr="000D3545">
              <w:rPr>
                <w:rFonts w:ascii="Arial" w:eastAsia="Calibri" w:hAnsi="Arial" w:cs="Arial"/>
                <w:sz w:val="18"/>
                <w:szCs w:val="18"/>
              </w:rPr>
              <w:t>en</w:t>
            </w:r>
            <w:r w:rsidRPr="000D3545">
              <w:rPr>
                <w:rFonts w:ascii="Arial" w:eastAsia="Calibri" w:hAnsi="Arial" w:cs="Arial"/>
                <w:spacing w:val="-5"/>
                <w:sz w:val="18"/>
                <w:szCs w:val="18"/>
              </w:rPr>
              <w:t>ç</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5"/>
                <w:sz w:val="18"/>
                <w:szCs w:val="18"/>
              </w:rPr>
              <w:t>o</w:t>
            </w:r>
            <w:r w:rsidRPr="000D3545">
              <w:rPr>
                <w:rFonts w:ascii="Arial" w:eastAsia="Calibri" w:hAnsi="Arial" w:cs="Arial"/>
                <w:sz w:val="18"/>
                <w:szCs w:val="18"/>
              </w:rPr>
              <w:t>ğu</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a</w:t>
            </w:r>
            <w:r w:rsidRPr="000D3545">
              <w:rPr>
                <w:rFonts w:ascii="Arial" w:eastAsia="Calibri" w:hAnsi="Arial" w:cs="Arial"/>
                <w:spacing w:val="5"/>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w w:val="101"/>
                <w:sz w:val="18"/>
                <w:szCs w:val="18"/>
              </w:rPr>
              <w:t>ü</w:t>
            </w:r>
            <w:r w:rsidRPr="000D3545">
              <w:rPr>
                <w:rFonts w:ascii="Arial" w:eastAsia="Calibri" w:hAnsi="Arial" w:cs="Arial"/>
                <w:spacing w:val="-6"/>
                <w:w w:val="101"/>
                <w:sz w:val="18"/>
                <w:szCs w:val="18"/>
              </w:rPr>
              <w:t>r</w:t>
            </w:r>
            <w:r w:rsidRPr="000D3545">
              <w:rPr>
                <w:rFonts w:ascii="Arial" w:eastAsia="Calibri" w:hAnsi="Arial" w:cs="Arial"/>
                <w:w w:val="101"/>
                <w:sz w:val="18"/>
                <w:szCs w:val="18"/>
              </w:rPr>
              <w:t>ü</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t</w:t>
            </w:r>
            <w:r w:rsidRPr="000D3545">
              <w:rPr>
                <w:rFonts w:ascii="Arial" w:eastAsia="Calibri" w:hAnsi="Arial" w:cs="Arial"/>
                <w:w w:val="101"/>
                <w:sz w:val="18"/>
                <w:szCs w:val="18"/>
              </w:rPr>
              <w:t xml:space="preserve">üğü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pacing w:val="-5"/>
                <w:sz w:val="18"/>
                <w:szCs w:val="18"/>
              </w:rPr>
              <w:t>u</w:t>
            </w:r>
            <w:r w:rsidRPr="000D3545">
              <w:rPr>
                <w:rFonts w:ascii="Arial" w:eastAsia="Calibri" w:hAnsi="Arial" w:cs="Arial"/>
                <w:spacing w:val="1"/>
                <w:sz w:val="18"/>
                <w:szCs w:val="18"/>
              </w:rPr>
              <w:t>şl</w:t>
            </w:r>
            <w:r w:rsidRPr="000D3545">
              <w:rPr>
                <w:rFonts w:ascii="Arial" w:eastAsia="Calibri" w:hAnsi="Arial" w:cs="Arial"/>
                <w:spacing w:val="-1"/>
                <w:sz w:val="18"/>
                <w:szCs w:val="18"/>
              </w:rPr>
              <w:t>ar</w:t>
            </w:r>
            <w:r w:rsidRPr="000D3545">
              <w:rPr>
                <w:rFonts w:ascii="Arial" w:eastAsia="Calibri" w:hAnsi="Arial" w:cs="Arial"/>
                <w:sz w:val="18"/>
                <w:szCs w:val="18"/>
              </w:rPr>
              <w:t>da</w:t>
            </w:r>
            <w:r w:rsidRPr="000D3545">
              <w:rPr>
                <w:rFonts w:ascii="Arial" w:eastAsia="Calibri" w:hAnsi="Arial" w:cs="Arial"/>
                <w:spacing w:val="6"/>
                <w:sz w:val="18"/>
                <w:szCs w:val="18"/>
              </w:rPr>
              <w:t xml:space="preserve"> </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pacing w:val="-4"/>
                <w:sz w:val="18"/>
                <w:szCs w:val="18"/>
              </w:rPr>
              <w:t>g</w:t>
            </w:r>
            <w:r w:rsidRPr="000D3545">
              <w:rPr>
                <w:rFonts w:ascii="Arial" w:eastAsia="Calibri" w:hAnsi="Arial" w:cs="Arial"/>
                <w:spacing w:val="1"/>
                <w:sz w:val="18"/>
                <w:szCs w:val="18"/>
              </w:rPr>
              <w:t>il</w:t>
            </w:r>
            <w:r w:rsidRPr="000D3545">
              <w:rPr>
                <w:rFonts w:ascii="Arial" w:eastAsia="Calibri" w:hAnsi="Arial" w:cs="Arial"/>
                <w:spacing w:val="-4"/>
                <w:sz w:val="18"/>
                <w:szCs w:val="18"/>
              </w:rPr>
              <w:t>e</w:t>
            </w:r>
            <w:r w:rsidRPr="000D3545">
              <w:rPr>
                <w:rFonts w:ascii="Arial" w:eastAsia="Calibri" w:hAnsi="Arial" w:cs="Arial"/>
                <w:sz w:val="18"/>
                <w:szCs w:val="18"/>
              </w:rPr>
              <w:t>nd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3"/>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lı</w:t>
            </w:r>
            <w:r w:rsidRPr="000D3545">
              <w:rPr>
                <w:rFonts w:ascii="Arial" w:eastAsia="Calibri" w:hAnsi="Arial" w:cs="Arial"/>
                <w:spacing w:val="-4"/>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ı</w:t>
            </w:r>
            <w:r w:rsidRPr="000D3545">
              <w:rPr>
                <w:rFonts w:ascii="Arial" w:eastAsia="Calibri" w:hAnsi="Arial" w:cs="Arial"/>
                <w:w w:val="101"/>
                <w:sz w:val="18"/>
                <w:szCs w:val="18"/>
              </w:rPr>
              <w:t>.</w:t>
            </w:r>
          </w:p>
        </w:tc>
        <w:tc>
          <w:tcPr>
            <w:tcW w:w="1033" w:type="dxa"/>
            <w:shd w:val="clear" w:color="auto" w:fill="auto"/>
          </w:tcPr>
          <w:p w14:paraId="4944B503" w14:textId="63D70ABD" w:rsidR="00740F33" w:rsidRPr="000D3545" w:rsidRDefault="00740F33" w:rsidP="00740F33">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2925" w:type="dxa"/>
            <w:shd w:val="clear" w:color="auto" w:fill="auto"/>
          </w:tcPr>
          <w:p w14:paraId="0611FC67" w14:textId="77777777"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Valilik </w:t>
            </w:r>
          </w:p>
          <w:p w14:paraId="58D1FAE4" w14:textId="2483CA15" w:rsidR="00740F33" w:rsidRPr="00A6606E" w:rsidRDefault="00740F33" w:rsidP="00A6606E">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Belediyeler </w:t>
            </w:r>
          </w:p>
          <w:p w14:paraId="6BE10E27" w14:textId="3681D351"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Milli Eğitim İl Müdürlüğü</w:t>
            </w:r>
          </w:p>
        </w:tc>
        <w:tc>
          <w:tcPr>
            <w:tcW w:w="3207" w:type="dxa"/>
          </w:tcPr>
          <w:p w14:paraId="3E422FCB" w14:textId="77777777"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Orta Karadeniz Kalkınma Ajansı </w:t>
            </w:r>
          </w:p>
          <w:p w14:paraId="09745D4F" w14:textId="77777777"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Üniversiteler </w:t>
            </w:r>
          </w:p>
          <w:p w14:paraId="4D6BEEF2" w14:textId="77777777" w:rsidR="00740F33" w:rsidRPr="000D3545" w:rsidRDefault="00740F33"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 xml:space="preserve">Yerel Medya </w:t>
            </w:r>
          </w:p>
          <w:p w14:paraId="4FF70DF7" w14:textId="15CA144F" w:rsidR="00740F33" w:rsidRPr="000D3545" w:rsidRDefault="009D4242"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Kadın STK’ları</w:t>
            </w:r>
            <w:r w:rsidR="00740F33" w:rsidRPr="000D3545">
              <w:rPr>
                <w:rFonts w:ascii="Arial" w:eastAsia="SimSun" w:hAnsi="Arial" w:cs="Arial"/>
                <w:sz w:val="18"/>
                <w:szCs w:val="18"/>
              </w:rPr>
              <w:t xml:space="preserve"> </w:t>
            </w:r>
          </w:p>
          <w:p w14:paraId="241DDB11" w14:textId="77FC3D6A" w:rsidR="00740F33" w:rsidRPr="000D3545" w:rsidRDefault="009D4242"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İlgili diğer STK’lar</w:t>
            </w:r>
            <w:r w:rsidR="00740F33" w:rsidRPr="000D3545">
              <w:rPr>
                <w:rFonts w:ascii="Arial" w:eastAsia="SimSun" w:hAnsi="Arial" w:cs="Arial"/>
                <w:sz w:val="18"/>
                <w:szCs w:val="18"/>
              </w:rPr>
              <w:t xml:space="preserve"> </w:t>
            </w:r>
          </w:p>
          <w:p w14:paraId="33E8D4BF" w14:textId="4729A7F9"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Özel Sektör</w:t>
            </w:r>
          </w:p>
        </w:tc>
        <w:tc>
          <w:tcPr>
            <w:tcW w:w="2479" w:type="dxa"/>
            <w:shd w:val="clear" w:color="auto" w:fill="auto"/>
          </w:tcPr>
          <w:p w14:paraId="0636707E" w14:textId="3366E7C1" w:rsidR="00740F33" w:rsidRPr="000D3545" w:rsidRDefault="00740F33"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Farkındalık ve bilgilendirme eğitimlerinden yararlanan kişi sayısındaki artış</w:t>
            </w:r>
          </w:p>
        </w:tc>
      </w:tr>
      <w:tr w:rsidR="00740F33" w:rsidRPr="000D3545" w14:paraId="5418262B" w14:textId="77777777" w:rsidTr="00FC4CCB">
        <w:tc>
          <w:tcPr>
            <w:tcW w:w="14560" w:type="dxa"/>
            <w:gridSpan w:val="5"/>
            <w:shd w:val="clear" w:color="auto" w:fill="D5DCE4"/>
          </w:tcPr>
          <w:p w14:paraId="2B9D7ED9" w14:textId="6121CCBB" w:rsidR="00740F33" w:rsidRPr="000D3545" w:rsidRDefault="00740F33" w:rsidP="0019472B">
            <w:pPr>
              <w:pStyle w:val="Standard"/>
              <w:tabs>
                <w:tab w:val="left" w:pos="2340"/>
              </w:tabs>
              <w:spacing w:after="0" w:line="240" w:lineRule="auto"/>
              <w:rPr>
                <w:rFonts w:ascii="Arial" w:hAnsi="Arial" w:cs="Arial"/>
                <w:sz w:val="20"/>
                <w:szCs w:val="20"/>
              </w:rPr>
            </w:pPr>
            <w:r w:rsidRPr="000D3545">
              <w:rPr>
                <w:rFonts w:ascii="Arial" w:hAnsi="Arial" w:cs="Verdana"/>
                <w:b/>
                <w:bCs/>
                <w:color w:val="000000"/>
                <w:sz w:val="20"/>
                <w:szCs w:val="20"/>
                <w:lang w:eastAsia="da-DK"/>
              </w:rPr>
              <w:t>Hedef 1.3.3:</w:t>
            </w:r>
            <w:r w:rsidRPr="000D3545">
              <w:rPr>
                <w:rFonts w:ascii="Arial" w:hAnsi="Arial" w:cs="Verdana"/>
                <w:color w:val="000000"/>
                <w:sz w:val="20"/>
                <w:szCs w:val="20"/>
                <w:lang w:eastAsia="da-DK"/>
              </w:rPr>
              <w:t xml:space="preserve"> </w:t>
            </w:r>
            <w:r w:rsidR="0094399F" w:rsidRPr="000D3545">
              <w:rPr>
                <w:rFonts w:ascii="Arial" w:eastAsia="Calibri" w:hAnsi="Arial" w:cs="Arial"/>
                <w:w w:val="101"/>
                <w:position w:val="1"/>
                <w:sz w:val="20"/>
                <w:szCs w:val="20"/>
              </w:rPr>
              <w:t>A</w:t>
            </w:r>
            <w:r w:rsidR="0094399F" w:rsidRPr="000D3545">
              <w:rPr>
                <w:rFonts w:ascii="Arial" w:eastAsia="Calibri" w:hAnsi="Arial" w:cs="Arial"/>
                <w:spacing w:val="-3"/>
                <w:w w:val="101"/>
                <w:position w:val="1"/>
                <w:sz w:val="20"/>
                <w:szCs w:val="20"/>
              </w:rPr>
              <w:t>i</w:t>
            </w:r>
            <w:r w:rsidR="0094399F" w:rsidRPr="000D3545">
              <w:rPr>
                <w:rFonts w:ascii="Arial" w:eastAsia="Calibri" w:hAnsi="Arial" w:cs="Arial"/>
                <w:spacing w:val="1"/>
                <w:w w:val="101"/>
                <w:position w:val="1"/>
                <w:sz w:val="20"/>
                <w:szCs w:val="20"/>
              </w:rPr>
              <w:t>l</w:t>
            </w:r>
            <w:r w:rsidR="0094399F" w:rsidRPr="000D3545">
              <w:rPr>
                <w:rFonts w:ascii="Arial" w:eastAsia="Calibri" w:hAnsi="Arial" w:cs="Arial"/>
                <w:w w:val="101"/>
                <w:position w:val="1"/>
                <w:sz w:val="20"/>
                <w:szCs w:val="20"/>
              </w:rPr>
              <w:t>e</w:t>
            </w:r>
            <w:r w:rsidR="0094399F" w:rsidRPr="000D3545">
              <w:rPr>
                <w:rFonts w:ascii="Arial" w:eastAsia="Calibri" w:hAnsi="Arial" w:cs="Arial"/>
                <w:spacing w:val="-3"/>
                <w:w w:val="101"/>
                <w:position w:val="1"/>
                <w:sz w:val="20"/>
                <w:szCs w:val="20"/>
              </w:rPr>
              <w:t>l</w:t>
            </w:r>
            <w:r w:rsidR="0094399F" w:rsidRPr="000D3545">
              <w:rPr>
                <w:rFonts w:ascii="Arial" w:eastAsia="Calibri" w:hAnsi="Arial" w:cs="Arial"/>
                <w:w w:val="101"/>
                <w:position w:val="1"/>
                <w:sz w:val="20"/>
                <w:szCs w:val="20"/>
              </w:rPr>
              <w:t>e</w:t>
            </w:r>
            <w:r w:rsidR="0094399F" w:rsidRPr="000D3545">
              <w:rPr>
                <w:rFonts w:ascii="Arial" w:eastAsia="Calibri" w:hAnsi="Arial" w:cs="Arial"/>
                <w:spacing w:val="-1"/>
                <w:w w:val="101"/>
                <w:position w:val="1"/>
                <w:sz w:val="20"/>
                <w:szCs w:val="20"/>
              </w:rPr>
              <w:t>r</w:t>
            </w:r>
            <w:r w:rsidR="0094399F" w:rsidRPr="000D3545">
              <w:rPr>
                <w:rFonts w:ascii="Arial" w:eastAsia="Calibri" w:hAnsi="Arial" w:cs="Arial"/>
                <w:spacing w:val="1"/>
                <w:w w:val="101"/>
                <w:position w:val="1"/>
                <w:sz w:val="20"/>
                <w:szCs w:val="20"/>
              </w:rPr>
              <w:t>i</w:t>
            </w:r>
            <w:r w:rsidR="0094399F" w:rsidRPr="000D3545">
              <w:rPr>
                <w:rFonts w:ascii="Arial" w:eastAsia="Calibri" w:hAnsi="Arial" w:cs="Arial"/>
                <w:w w:val="101"/>
                <w:position w:val="1"/>
                <w:sz w:val="20"/>
                <w:szCs w:val="20"/>
              </w:rPr>
              <w:t xml:space="preserve">n </w:t>
            </w:r>
            <w:r w:rsidR="0094399F" w:rsidRPr="000D3545">
              <w:rPr>
                <w:rFonts w:ascii="Arial" w:eastAsia="Calibri" w:hAnsi="Arial" w:cs="Arial"/>
                <w:sz w:val="20"/>
                <w:szCs w:val="20"/>
              </w:rPr>
              <w:t>eğ</w:t>
            </w:r>
            <w:r w:rsidR="0094399F" w:rsidRPr="000D3545">
              <w:rPr>
                <w:rFonts w:ascii="Arial" w:eastAsia="Calibri" w:hAnsi="Arial" w:cs="Arial"/>
                <w:spacing w:val="-3"/>
                <w:sz w:val="20"/>
                <w:szCs w:val="20"/>
              </w:rPr>
              <w:t>i</w:t>
            </w:r>
            <w:r w:rsidR="0094399F" w:rsidRPr="000D3545">
              <w:rPr>
                <w:rFonts w:ascii="Arial" w:eastAsia="Calibri" w:hAnsi="Arial" w:cs="Arial"/>
                <w:spacing w:val="1"/>
                <w:sz w:val="20"/>
                <w:szCs w:val="20"/>
              </w:rPr>
              <w:t>ti</w:t>
            </w:r>
            <w:r w:rsidR="0094399F" w:rsidRPr="000D3545">
              <w:rPr>
                <w:rFonts w:ascii="Arial" w:eastAsia="Calibri" w:hAnsi="Arial" w:cs="Arial"/>
                <w:sz w:val="20"/>
                <w:szCs w:val="20"/>
              </w:rPr>
              <w:t>m</w:t>
            </w:r>
            <w:r w:rsidR="0094399F" w:rsidRPr="000D3545">
              <w:rPr>
                <w:rFonts w:ascii="Arial" w:eastAsia="Calibri" w:hAnsi="Arial" w:cs="Arial"/>
                <w:spacing w:val="1"/>
                <w:sz w:val="20"/>
                <w:szCs w:val="20"/>
              </w:rPr>
              <w:t xml:space="preserve"> </w:t>
            </w:r>
            <w:r w:rsidR="0094399F" w:rsidRPr="000D3545">
              <w:rPr>
                <w:rFonts w:ascii="Arial" w:eastAsia="Calibri" w:hAnsi="Arial" w:cs="Arial"/>
                <w:sz w:val="20"/>
                <w:szCs w:val="20"/>
              </w:rPr>
              <w:t>h</w:t>
            </w:r>
            <w:r w:rsidR="0094399F" w:rsidRPr="000D3545">
              <w:rPr>
                <w:rFonts w:ascii="Arial" w:eastAsia="Calibri" w:hAnsi="Arial" w:cs="Arial"/>
                <w:spacing w:val="-1"/>
                <w:sz w:val="20"/>
                <w:szCs w:val="20"/>
              </w:rPr>
              <w:t>akk</w:t>
            </w:r>
            <w:r w:rsidR="0094399F" w:rsidRPr="000D3545">
              <w:rPr>
                <w:rFonts w:ascii="Arial" w:eastAsia="Calibri" w:hAnsi="Arial" w:cs="Arial"/>
                <w:spacing w:val="1"/>
                <w:sz w:val="20"/>
                <w:szCs w:val="20"/>
              </w:rPr>
              <w:t>ı</w:t>
            </w:r>
            <w:r w:rsidR="0094399F" w:rsidRPr="000D3545">
              <w:rPr>
                <w:rFonts w:ascii="Arial" w:eastAsia="Calibri" w:hAnsi="Arial" w:cs="Arial"/>
                <w:sz w:val="20"/>
                <w:szCs w:val="20"/>
              </w:rPr>
              <w:t>,</w:t>
            </w:r>
            <w:r w:rsidR="0094399F" w:rsidRPr="000D3545">
              <w:rPr>
                <w:rFonts w:ascii="Arial" w:eastAsia="Calibri" w:hAnsi="Arial" w:cs="Arial"/>
                <w:spacing w:val="4"/>
                <w:sz w:val="20"/>
                <w:szCs w:val="20"/>
              </w:rPr>
              <w:t xml:space="preserve"> </w:t>
            </w:r>
            <w:r w:rsidR="0094399F" w:rsidRPr="000D3545">
              <w:rPr>
                <w:rFonts w:ascii="Arial" w:eastAsia="Calibri" w:hAnsi="Arial" w:cs="Arial"/>
                <w:spacing w:val="-5"/>
                <w:w w:val="101"/>
                <w:sz w:val="20"/>
                <w:szCs w:val="20"/>
              </w:rPr>
              <w:t>ç</w:t>
            </w:r>
            <w:r w:rsidR="0094399F" w:rsidRPr="000D3545">
              <w:rPr>
                <w:rFonts w:ascii="Arial" w:eastAsia="Calibri" w:hAnsi="Arial" w:cs="Arial"/>
                <w:w w:val="101"/>
                <w:sz w:val="20"/>
                <w:szCs w:val="20"/>
              </w:rPr>
              <w:t xml:space="preserve">ocuk </w:t>
            </w:r>
            <w:r w:rsidR="0094399F" w:rsidRPr="000D3545">
              <w:rPr>
                <w:rFonts w:ascii="Arial" w:eastAsia="Calibri" w:hAnsi="Arial" w:cs="Arial"/>
                <w:spacing w:val="1"/>
                <w:sz w:val="20"/>
                <w:szCs w:val="20"/>
              </w:rPr>
              <w:t>iş</w:t>
            </w:r>
            <w:r w:rsidR="0094399F" w:rsidRPr="000D3545">
              <w:rPr>
                <w:rFonts w:ascii="Arial" w:eastAsia="Calibri" w:hAnsi="Arial" w:cs="Arial"/>
                <w:sz w:val="20"/>
                <w:szCs w:val="20"/>
              </w:rPr>
              <w:t>ç</w:t>
            </w:r>
            <w:r w:rsidR="0094399F" w:rsidRPr="000D3545">
              <w:rPr>
                <w:rFonts w:ascii="Arial" w:eastAsia="Calibri" w:hAnsi="Arial" w:cs="Arial"/>
                <w:spacing w:val="-3"/>
                <w:sz w:val="20"/>
                <w:szCs w:val="20"/>
              </w:rPr>
              <w:t>i</w:t>
            </w:r>
            <w:r w:rsidR="0094399F" w:rsidRPr="000D3545">
              <w:rPr>
                <w:rFonts w:ascii="Arial" w:eastAsia="Calibri" w:hAnsi="Arial" w:cs="Arial"/>
                <w:spacing w:val="1"/>
                <w:sz w:val="20"/>
                <w:szCs w:val="20"/>
              </w:rPr>
              <w:t>li</w:t>
            </w:r>
            <w:r w:rsidR="0094399F" w:rsidRPr="000D3545">
              <w:rPr>
                <w:rFonts w:ascii="Arial" w:eastAsia="Calibri" w:hAnsi="Arial" w:cs="Arial"/>
                <w:spacing w:val="-4"/>
                <w:sz w:val="20"/>
                <w:szCs w:val="20"/>
              </w:rPr>
              <w:t>ğ</w:t>
            </w:r>
            <w:r w:rsidR="0094399F" w:rsidRPr="000D3545">
              <w:rPr>
                <w:rFonts w:ascii="Arial" w:eastAsia="Calibri" w:hAnsi="Arial" w:cs="Arial"/>
                <w:spacing w:val="1"/>
                <w:sz w:val="20"/>
                <w:szCs w:val="20"/>
              </w:rPr>
              <w:t>i</w:t>
            </w:r>
            <w:r w:rsidR="0094399F" w:rsidRPr="000D3545">
              <w:rPr>
                <w:rFonts w:ascii="Arial" w:eastAsia="Calibri" w:hAnsi="Arial" w:cs="Arial"/>
                <w:sz w:val="20"/>
                <w:szCs w:val="20"/>
              </w:rPr>
              <w:t>,</w:t>
            </w:r>
            <w:r w:rsidR="0094399F" w:rsidRPr="000D3545">
              <w:rPr>
                <w:rFonts w:ascii="Arial" w:eastAsia="Calibri" w:hAnsi="Arial" w:cs="Arial"/>
                <w:spacing w:val="5"/>
                <w:sz w:val="20"/>
                <w:szCs w:val="20"/>
              </w:rPr>
              <w:t xml:space="preserve"> </w:t>
            </w:r>
            <w:r w:rsidR="0094399F" w:rsidRPr="000D3545">
              <w:rPr>
                <w:rFonts w:ascii="Arial" w:eastAsia="Calibri" w:hAnsi="Arial" w:cs="Arial"/>
                <w:sz w:val="20"/>
                <w:szCs w:val="20"/>
              </w:rPr>
              <w:t>e</w:t>
            </w:r>
            <w:r w:rsidR="0094399F" w:rsidRPr="000D3545">
              <w:rPr>
                <w:rFonts w:ascii="Arial" w:eastAsia="Calibri" w:hAnsi="Arial" w:cs="Arial"/>
                <w:spacing w:val="-1"/>
                <w:sz w:val="20"/>
                <w:szCs w:val="20"/>
              </w:rPr>
              <w:t>r</w:t>
            </w:r>
            <w:r w:rsidR="0094399F" w:rsidRPr="000D3545">
              <w:rPr>
                <w:rFonts w:ascii="Arial" w:eastAsia="Calibri" w:hAnsi="Arial" w:cs="Arial"/>
                <w:spacing w:val="-6"/>
                <w:sz w:val="20"/>
                <w:szCs w:val="20"/>
              </w:rPr>
              <w:t>k</w:t>
            </w:r>
            <w:r w:rsidR="0094399F" w:rsidRPr="000D3545">
              <w:rPr>
                <w:rFonts w:ascii="Arial" w:eastAsia="Calibri" w:hAnsi="Arial" w:cs="Arial"/>
                <w:sz w:val="20"/>
                <w:szCs w:val="20"/>
              </w:rPr>
              <w:t>en</w:t>
            </w:r>
            <w:r w:rsidR="0094399F" w:rsidRPr="000D3545">
              <w:rPr>
                <w:rFonts w:ascii="Arial" w:eastAsia="Calibri" w:hAnsi="Arial" w:cs="Arial"/>
                <w:spacing w:val="7"/>
                <w:sz w:val="20"/>
                <w:szCs w:val="20"/>
              </w:rPr>
              <w:t xml:space="preserve"> </w:t>
            </w:r>
            <w:r w:rsidR="0094399F" w:rsidRPr="000D3545">
              <w:rPr>
                <w:rFonts w:ascii="Arial" w:eastAsia="Calibri" w:hAnsi="Arial" w:cs="Arial"/>
                <w:spacing w:val="-1"/>
                <w:w w:val="101"/>
                <w:sz w:val="20"/>
                <w:szCs w:val="20"/>
              </w:rPr>
              <w:t>y</w:t>
            </w:r>
            <w:r w:rsidR="0094399F" w:rsidRPr="000D3545">
              <w:rPr>
                <w:rFonts w:ascii="Arial" w:eastAsia="Calibri" w:hAnsi="Arial" w:cs="Arial"/>
                <w:spacing w:val="-6"/>
                <w:w w:val="101"/>
                <w:sz w:val="20"/>
                <w:szCs w:val="20"/>
              </w:rPr>
              <w:t>a</w:t>
            </w:r>
            <w:r w:rsidR="0094399F" w:rsidRPr="000D3545">
              <w:rPr>
                <w:rFonts w:ascii="Arial" w:eastAsia="Calibri" w:hAnsi="Arial" w:cs="Arial"/>
                <w:spacing w:val="1"/>
                <w:w w:val="101"/>
                <w:sz w:val="20"/>
                <w:szCs w:val="20"/>
              </w:rPr>
              <w:t>st</w:t>
            </w:r>
            <w:r w:rsidR="0094399F" w:rsidRPr="000D3545">
              <w:rPr>
                <w:rFonts w:ascii="Arial" w:eastAsia="Calibri" w:hAnsi="Arial" w:cs="Arial"/>
                <w:w w:val="101"/>
                <w:sz w:val="20"/>
                <w:szCs w:val="20"/>
              </w:rPr>
              <w:t xml:space="preserve">a </w:t>
            </w:r>
            <w:r w:rsidR="0094399F" w:rsidRPr="000D3545">
              <w:rPr>
                <w:rFonts w:ascii="Arial" w:eastAsia="Calibri" w:hAnsi="Arial" w:cs="Arial"/>
                <w:sz w:val="20"/>
                <w:szCs w:val="20"/>
              </w:rPr>
              <w:t>e</w:t>
            </w:r>
            <w:r w:rsidR="0094399F" w:rsidRPr="000D3545">
              <w:rPr>
                <w:rFonts w:ascii="Arial" w:eastAsia="Calibri" w:hAnsi="Arial" w:cs="Arial"/>
                <w:spacing w:val="-1"/>
                <w:sz w:val="20"/>
                <w:szCs w:val="20"/>
              </w:rPr>
              <w:t>v</w:t>
            </w:r>
            <w:r w:rsidR="0094399F" w:rsidRPr="000D3545">
              <w:rPr>
                <w:rFonts w:ascii="Arial" w:eastAsia="Calibri" w:hAnsi="Arial" w:cs="Arial"/>
                <w:spacing w:val="1"/>
                <w:sz w:val="20"/>
                <w:szCs w:val="20"/>
              </w:rPr>
              <w:t>l</w:t>
            </w:r>
            <w:r w:rsidR="0094399F" w:rsidRPr="000D3545">
              <w:rPr>
                <w:rFonts w:ascii="Arial" w:eastAsia="Calibri" w:hAnsi="Arial" w:cs="Arial"/>
                <w:spacing w:val="-3"/>
                <w:sz w:val="20"/>
                <w:szCs w:val="20"/>
              </w:rPr>
              <w:t>i</w:t>
            </w:r>
            <w:r w:rsidR="0094399F" w:rsidRPr="000D3545">
              <w:rPr>
                <w:rFonts w:ascii="Arial" w:eastAsia="Calibri" w:hAnsi="Arial" w:cs="Arial"/>
                <w:spacing w:val="1"/>
                <w:sz w:val="20"/>
                <w:szCs w:val="20"/>
              </w:rPr>
              <w:t>li</w:t>
            </w:r>
            <w:r w:rsidR="0094399F" w:rsidRPr="000D3545">
              <w:rPr>
                <w:rFonts w:ascii="Arial" w:eastAsia="Calibri" w:hAnsi="Arial" w:cs="Arial"/>
                <w:spacing w:val="-4"/>
                <w:sz w:val="20"/>
                <w:szCs w:val="20"/>
              </w:rPr>
              <w:t>ğ</w:t>
            </w:r>
            <w:r w:rsidR="0094399F" w:rsidRPr="000D3545">
              <w:rPr>
                <w:rFonts w:ascii="Arial" w:eastAsia="Calibri" w:hAnsi="Arial" w:cs="Arial"/>
                <w:spacing w:val="1"/>
                <w:sz w:val="20"/>
                <w:szCs w:val="20"/>
              </w:rPr>
              <w:t>i</w:t>
            </w:r>
            <w:r w:rsidR="0094399F" w:rsidRPr="000D3545">
              <w:rPr>
                <w:rFonts w:ascii="Arial" w:eastAsia="Calibri" w:hAnsi="Arial" w:cs="Arial"/>
                <w:sz w:val="20"/>
                <w:szCs w:val="20"/>
              </w:rPr>
              <w:t>n</w:t>
            </w:r>
            <w:r w:rsidR="0094399F" w:rsidRPr="000D3545">
              <w:rPr>
                <w:rFonts w:ascii="Arial" w:eastAsia="Calibri" w:hAnsi="Arial" w:cs="Arial"/>
                <w:spacing w:val="4"/>
                <w:sz w:val="20"/>
                <w:szCs w:val="20"/>
              </w:rPr>
              <w:t xml:space="preserve"> </w:t>
            </w:r>
            <w:r w:rsidR="0094399F" w:rsidRPr="000D3545">
              <w:rPr>
                <w:rFonts w:ascii="Arial" w:eastAsia="Calibri" w:hAnsi="Arial" w:cs="Arial"/>
                <w:sz w:val="20"/>
                <w:szCs w:val="20"/>
              </w:rPr>
              <w:t>z</w:t>
            </w:r>
            <w:r w:rsidR="0094399F" w:rsidRPr="000D3545">
              <w:rPr>
                <w:rFonts w:ascii="Arial" w:eastAsia="Calibri" w:hAnsi="Arial" w:cs="Arial"/>
                <w:spacing w:val="-1"/>
                <w:sz w:val="20"/>
                <w:szCs w:val="20"/>
              </w:rPr>
              <w:t>arar</w:t>
            </w:r>
            <w:r w:rsidR="0094399F" w:rsidRPr="000D3545">
              <w:rPr>
                <w:rFonts w:ascii="Arial" w:eastAsia="Calibri" w:hAnsi="Arial" w:cs="Arial"/>
                <w:spacing w:val="1"/>
                <w:sz w:val="20"/>
                <w:szCs w:val="20"/>
              </w:rPr>
              <w:t>l</w:t>
            </w:r>
            <w:r w:rsidR="0094399F" w:rsidRPr="000D3545">
              <w:rPr>
                <w:rFonts w:ascii="Arial" w:eastAsia="Calibri" w:hAnsi="Arial" w:cs="Arial"/>
                <w:spacing w:val="-1"/>
                <w:sz w:val="20"/>
                <w:szCs w:val="20"/>
              </w:rPr>
              <w:t>ar</w:t>
            </w:r>
            <w:r w:rsidR="0094399F" w:rsidRPr="000D3545">
              <w:rPr>
                <w:rFonts w:ascii="Arial" w:eastAsia="Calibri" w:hAnsi="Arial" w:cs="Arial"/>
                <w:sz w:val="20"/>
                <w:szCs w:val="20"/>
              </w:rPr>
              <w:t>ı</w:t>
            </w:r>
            <w:r w:rsidR="0094399F" w:rsidRPr="000D3545">
              <w:rPr>
                <w:rFonts w:ascii="Arial" w:eastAsia="Calibri" w:hAnsi="Arial" w:cs="Arial"/>
                <w:spacing w:val="5"/>
                <w:sz w:val="20"/>
                <w:szCs w:val="20"/>
              </w:rPr>
              <w:t xml:space="preserve"> </w:t>
            </w:r>
            <w:r w:rsidR="0094399F" w:rsidRPr="000D3545">
              <w:rPr>
                <w:rFonts w:ascii="Arial" w:eastAsia="Calibri" w:hAnsi="Arial" w:cs="Arial"/>
                <w:spacing w:val="-1"/>
                <w:w w:val="101"/>
                <w:sz w:val="20"/>
                <w:szCs w:val="20"/>
              </w:rPr>
              <w:t>v</w:t>
            </w:r>
            <w:r w:rsidR="0094399F" w:rsidRPr="000D3545">
              <w:rPr>
                <w:rFonts w:ascii="Arial" w:eastAsia="Calibri" w:hAnsi="Arial" w:cs="Arial"/>
                <w:spacing w:val="-5"/>
                <w:w w:val="101"/>
                <w:sz w:val="20"/>
                <w:szCs w:val="20"/>
              </w:rPr>
              <w:t>b</w:t>
            </w:r>
            <w:r w:rsidR="0094399F" w:rsidRPr="000D3545">
              <w:rPr>
                <w:rFonts w:ascii="Arial" w:eastAsia="Calibri" w:hAnsi="Arial" w:cs="Arial"/>
                <w:w w:val="101"/>
                <w:sz w:val="20"/>
                <w:szCs w:val="20"/>
              </w:rPr>
              <w:t xml:space="preserve">. </w:t>
            </w:r>
            <w:r w:rsidR="0094399F" w:rsidRPr="000D3545">
              <w:rPr>
                <w:rFonts w:ascii="Arial" w:eastAsia="Calibri" w:hAnsi="Arial" w:cs="Arial"/>
                <w:spacing w:val="-1"/>
                <w:w w:val="101"/>
                <w:sz w:val="20"/>
                <w:szCs w:val="20"/>
              </w:rPr>
              <w:t>k</w:t>
            </w:r>
            <w:r w:rsidR="0094399F" w:rsidRPr="000D3545">
              <w:rPr>
                <w:rFonts w:ascii="Arial" w:eastAsia="Calibri" w:hAnsi="Arial" w:cs="Arial"/>
                <w:w w:val="101"/>
                <w:sz w:val="20"/>
                <w:szCs w:val="20"/>
              </w:rPr>
              <w:t>onu</w:t>
            </w:r>
            <w:r w:rsidR="0094399F" w:rsidRPr="000D3545">
              <w:rPr>
                <w:rFonts w:ascii="Arial" w:eastAsia="Calibri" w:hAnsi="Arial" w:cs="Arial"/>
                <w:spacing w:val="1"/>
                <w:w w:val="101"/>
                <w:sz w:val="20"/>
                <w:szCs w:val="20"/>
              </w:rPr>
              <w:t>l</w:t>
            </w:r>
            <w:r w:rsidR="0094399F" w:rsidRPr="000D3545">
              <w:rPr>
                <w:rFonts w:ascii="Arial" w:eastAsia="Calibri" w:hAnsi="Arial" w:cs="Arial"/>
                <w:spacing w:val="-1"/>
                <w:w w:val="101"/>
                <w:sz w:val="20"/>
                <w:szCs w:val="20"/>
              </w:rPr>
              <w:t>ar</w:t>
            </w:r>
            <w:r w:rsidR="0094399F" w:rsidRPr="000D3545">
              <w:rPr>
                <w:rFonts w:ascii="Arial" w:eastAsia="Calibri" w:hAnsi="Arial" w:cs="Arial"/>
                <w:w w:val="101"/>
                <w:sz w:val="20"/>
                <w:szCs w:val="20"/>
              </w:rPr>
              <w:t xml:space="preserve">da </w:t>
            </w:r>
            <w:r w:rsidR="0094399F" w:rsidRPr="000D3545">
              <w:rPr>
                <w:rFonts w:ascii="Arial" w:eastAsia="Calibri" w:hAnsi="Arial" w:cs="Arial"/>
                <w:spacing w:val="2"/>
                <w:sz w:val="20"/>
                <w:szCs w:val="20"/>
              </w:rPr>
              <w:t>f</w:t>
            </w:r>
            <w:r w:rsidR="0094399F" w:rsidRPr="000D3545">
              <w:rPr>
                <w:rFonts w:ascii="Arial" w:eastAsia="Calibri" w:hAnsi="Arial" w:cs="Arial"/>
                <w:spacing w:val="-1"/>
                <w:sz w:val="20"/>
                <w:szCs w:val="20"/>
              </w:rPr>
              <w:t>ark</w:t>
            </w:r>
            <w:r w:rsidR="0094399F" w:rsidRPr="000D3545">
              <w:rPr>
                <w:rFonts w:ascii="Arial" w:eastAsia="Calibri" w:hAnsi="Arial" w:cs="Arial"/>
                <w:spacing w:val="1"/>
                <w:sz w:val="20"/>
                <w:szCs w:val="20"/>
              </w:rPr>
              <w:t>ı</w:t>
            </w:r>
            <w:r w:rsidR="0094399F" w:rsidRPr="000D3545">
              <w:rPr>
                <w:rFonts w:ascii="Arial" w:eastAsia="Calibri" w:hAnsi="Arial" w:cs="Arial"/>
                <w:sz w:val="20"/>
                <w:szCs w:val="20"/>
              </w:rPr>
              <w:t>n</w:t>
            </w:r>
            <w:r w:rsidR="0094399F" w:rsidRPr="000D3545">
              <w:rPr>
                <w:rFonts w:ascii="Arial" w:eastAsia="Calibri" w:hAnsi="Arial" w:cs="Arial"/>
                <w:spacing w:val="-5"/>
                <w:sz w:val="20"/>
                <w:szCs w:val="20"/>
              </w:rPr>
              <w:t>d</w:t>
            </w:r>
            <w:r w:rsidR="0094399F" w:rsidRPr="000D3545">
              <w:rPr>
                <w:rFonts w:ascii="Arial" w:eastAsia="Calibri" w:hAnsi="Arial" w:cs="Arial"/>
                <w:spacing w:val="-1"/>
                <w:sz w:val="20"/>
                <w:szCs w:val="20"/>
              </w:rPr>
              <w:t>a</w:t>
            </w:r>
            <w:r w:rsidR="0094399F" w:rsidRPr="000D3545">
              <w:rPr>
                <w:rFonts w:ascii="Arial" w:eastAsia="Calibri" w:hAnsi="Arial" w:cs="Arial"/>
                <w:spacing w:val="1"/>
                <w:sz w:val="20"/>
                <w:szCs w:val="20"/>
              </w:rPr>
              <w:t>lı</w:t>
            </w:r>
            <w:r w:rsidR="0094399F" w:rsidRPr="000D3545">
              <w:rPr>
                <w:rFonts w:ascii="Arial" w:eastAsia="Calibri" w:hAnsi="Arial" w:cs="Arial"/>
                <w:spacing w:val="-6"/>
                <w:sz w:val="20"/>
                <w:szCs w:val="20"/>
              </w:rPr>
              <w:t>k</w:t>
            </w:r>
            <w:r w:rsidR="0094399F" w:rsidRPr="000D3545">
              <w:rPr>
                <w:rFonts w:ascii="Arial" w:eastAsia="Calibri" w:hAnsi="Arial" w:cs="Arial"/>
                <w:spacing w:val="1"/>
                <w:sz w:val="20"/>
                <w:szCs w:val="20"/>
              </w:rPr>
              <w:t>l</w:t>
            </w:r>
            <w:r w:rsidR="0094399F" w:rsidRPr="000D3545">
              <w:rPr>
                <w:rFonts w:ascii="Arial" w:eastAsia="Calibri" w:hAnsi="Arial" w:cs="Arial"/>
                <w:spacing w:val="-1"/>
                <w:sz w:val="20"/>
                <w:szCs w:val="20"/>
              </w:rPr>
              <w:t>ar</w:t>
            </w:r>
            <w:r w:rsidR="0094399F" w:rsidRPr="000D3545">
              <w:rPr>
                <w:rFonts w:ascii="Arial" w:eastAsia="Calibri" w:hAnsi="Arial" w:cs="Arial"/>
                <w:sz w:val="20"/>
                <w:szCs w:val="20"/>
              </w:rPr>
              <w:t>ını</w:t>
            </w:r>
            <w:r w:rsidR="0094399F" w:rsidRPr="000D3545">
              <w:rPr>
                <w:rFonts w:ascii="Arial" w:eastAsia="Calibri" w:hAnsi="Arial" w:cs="Arial"/>
                <w:spacing w:val="9"/>
                <w:sz w:val="20"/>
                <w:szCs w:val="20"/>
              </w:rPr>
              <w:t xml:space="preserve"> </w:t>
            </w:r>
            <w:r w:rsidR="0094399F" w:rsidRPr="000D3545">
              <w:rPr>
                <w:rFonts w:ascii="Arial" w:eastAsia="Calibri" w:hAnsi="Arial" w:cs="Arial"/>
                <w:spacing w:val="-1"/>
                <w:w w:val="101"/>
                <w:sz w:val="20"/>
                <w:szCs w:val="20"/>
              </w:rPr>
              <w:t>ar</w:t>
            </w:r>
            <w:r w:rsidR="0094399F" w:rsidRPr="000D3545">
              <w:rPr>
                <w:rFonts w:ascii="Arial" w:eastAsia="Calibri" w:hAnsi="Arial" w:cs="Arial"/>
                <w:spacing w:val="1"/>
                <w:w w:val="101"/>
                <w:sz w:val="20"/>
                <w:szCs w:val="20"/>
              </w:rPr>
              <w:t>t</w:t>
            </w:r>
            <w:r w:rsidR="0094399F" w:rsidRPr="000D3545">
              <w:rPr>
                <w:rFonts w:ascii="Arial" w:eastAsia="Calibri" w:hAnsi="Arial" w:cs="Arial"/>
                <w:spacing w:val="-3"/>
                <w:w w:val="101"/>
                <w:sz w:val="20"/>
                <w:szCs w:val="20"/>
              </w:rPr>
              <w:t>t</w:t>
            </w:r>
            <w:r w:rsidR="0094399F" w:rsidRPr="000D3545">
              <w:rPr>
                <w:rFonts w:ascii="Arial" w:eastAsia="Calibri" w:hAnsi="Arial" w:cs="Arial"/>
                <w:spacing w:val="1"/>
                <w:w w:val="101"/>
                <w:sz w:val="20"/>
                <w:szCs w:val="20"/>
              </w:rPr>
              <w:t>ırmak</w:t>
            </w:r>
          </w:p>
        </w:tc>
      </w:tr>
      <w:tr w:rsidR="0094399F" w:rsidRPr="000D3545" w14:paraId="4C8E5026" w14:textId="77777777" w:rsidTr="00300A57">
        <w:tc>
          <w:tcPr>
            <w:tcW w:w="4916" w:type="dxa"/>
            <w:shd w:val="clear" w:color="auto" w:fill="auto"/>
          </w:tcPr>
          <w:p w14:paraId="58E17A4A" w14:textId="02853A89" w:rsidR="0094399F" w:rsidRPr="000D3545" w:rsidRDefault="0094399F" w:rsidP="00300A57">
            <w:pPr>
              <w:pStyle w:val="ListeParagraf"/>
              <w:tabs>
                <w:tab w:val="left" w:pos="2340"/>
              </w:tabs>
              <w:spacing w:line="240" w:lineRule="auto"/>
              <w:ind w:left="747" w:hanging="720"/>
              <w:rPr>
                <w:rFonts w:ascii="Arial" w:hAnsi="Arial" w:cs="Arial"/>
                <w:sz w:val="18"/>
                <w:szCs w:val="18"/>
              </w:rPr>
            </w:pPr>
            <w:r w:rsidRPr="000D3545">
              <w:rPr>
                <w:rFonts w:ascii="Arial" w:eastAsia="Calibri" w:hAnsi="Arial" w:cs="Arial"/>
                <w:spacing w:val="-1"/>
                <w:position w:val="1"/>
                <w:sz w:val="18"/>
                <w:szCs w:val="18"/>
              </w:rPr>
              <w:t>1.3.3.1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5"/>
                <w:position w:val="1"/>
                <w:sz w:val="18"/>
                <w:szCs w:val="18"/>
              </w:rPr>
              <w:t>b</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y</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e</w:t>
            </w:r>
            <w:r w:rsidRPr="000D3545">
              <w:rPr>
                <w:rFonts w:ascii="Arial" w:eastAsia="Calibri" w:hAnsi="Arial" w:cs="Arial"/>
                <w:spacing w:val="12"/>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z</w:t>
            </w:r>
            <w:r w:rsidRPr="000D3545">
              <w:rPr>
                <w:rFonts w:ascii="Arial" w:eastAsia="Calibri" w:hAnsi="Arial" w:cs="Arial"/>
                <w:spacing w:val="4"/>
                <w:position w:val="1"/>
                <w:sz w:val="18"/>
                <w:szCs w:val="18"/>
              </w:rPr>
              <w:t xml:space="preserve"> </w:t>
            </w:r>
            <w:r w:rsidRPr="000D3545">
              <w:rPr>
                <w:rFonts w:ascii="Arial" w:eastAsia="Calibri" w:hAnsi="Arial" w:cs="Arial"/>
                <w:spacing w:val="-5"/>
                <w:position w:val="1"/>
                <w:sz w:val="18"/>
                <w:szCs w:val="18"/>
              </w:rPr>
              <w:t>ç</w:t>
            </w:r>
            <w:r w:rsidRPr="000D3545">
              <w:rPr>
                <w:rFonts w:ascii="Arial" w:eastAsia="Calibri" w:hAnsi="Arial" w:cs="Arial"/>
                <w:position w:val="1"/>
                <w:sz w:val="18"/>
                <w:szCs w:val="18"/>
              </w:rPr>
              <w:t>ocu</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2"/>
                <w:position w:val="1"/>
                <w:sz w:val="18"/>
                <w:szCs w:val="18"/>
              </w:rPr>
              <w:t xml:space="preserve"> </w:t>
            </w:r>
            <w:r w:rsidRPr="000D3545">
              <w:rPr>
                <w:rFonts w:ascii="Arial" w:eastAsia="Calibri" w:hAnsi="Arial" w:cs="Arial"/>
                <w:position w:val="1"/>
                <w:sz w:val="18"/>
                <w:szCs w:val="18"/>
              </w:rPr>
              <w:t>o</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u</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a</w:t>
            </w:r>
            <w:r w:rsidRPr="000D3545">
              <w:rPr>
                <w:rFonts w:ascii="Arial" w:eastAsia="Calibri" w:hAnsi="Arial" w:cs="Arial"/>
                <w:spacing w:val="1"/>
                <w:position w:val="1"/>
                <w:sz w:val="18"/>
                <w:szCs w:val="18"/>
              </w:rPr>
              <w:t xml:space="preserve"> </w:t>
            </w:r>
            <w:r w:rsidRPr="000D3545">
              <w:rPr>
                <w:rFonts w:ascii="Arial" w:eastAsia="Calibri" w:hAnsi="Arial" w:cs="Arial"/>
                <w:position w:val="1"/>
                <w:sz w:val="18"/>
                <w:szCs w:val="18"/>
              </w:rPr>
              <w:t>de</w:t>
            </w:r>
            <w:r w:rsidRPr="000D3545">
              <w:rPr>
                <w:rFonts w:ascii="Arial" w:eastAsia="Calibri" w:hAnsi="Arial" w:cs="Arial"/>
                <w:spacing w:val="-1"/>
                <w:position w:val="1"/>
                <w:sz w:val="18"/>
                <w:szCs w:val="18"/>
              </w:rPr>
              <w:t>va</w:t>
            </w:r>
            <w:r w:rsidRPr="000D3545">
              <w:rPr>
                <w:rFonts w:ascii="Arial" w:eastAsia="Calibri" w:hAnsi="Arial" w:cs="Arial"/>
                <w:spacing w:val="-6"/>
                <w:position w:val="1"/>
                <w:sz w:val="18"/>
                <w:szCs w:val="18"/>
              </w:rPr>
              <w:t>m</w:t>
            </w:r>
            <w:r w:rsidRPr="000D3545">
              <w:rPr>
                <w:rFonts w:ascii="Arial" w:eastAsia="Calibri" w:hAnsi="Arial" w:cs="Arial"/>
                <w:position w:val="1"/>
                <w:sz w:val="18"/>
                <w:szCs w:val="18"/>
              </w:rPr>
              <w:t>ı</w:t>
            </w:r>
            <w:r w:rsidRPr="000D3545">
              <w:rPr>
                <w:rFonts w:ascii="Arial" w:eastAsia="Calibri" w:hAnsi="Arial" w:cs="Arial"/>
                <w:spacing w:val="9"/>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proofErr w:type="gramStart"/>
            <w:r w:rsidRPr="000D3545">
              <w:rPr>
                <w:rFonts w:ascii="Arial" w:eastAsia="Calibri" w:hAnsi="Arial" w:cs="Arial"/>
                <w:spacing w:val="-6"/>
                <w:w w:val="101"/>
                <w:position w:val="1"/>
                <w:sz w:val="18"/>
                <w:szCs w:val="18"/>
              </w:rPr>
              <w:t>y</w:t>
            </w:r>
            <w:r w:rsidRPr="000D3545">
              <w:rPr>
                <w:rFonts w:ascii="Arial" w:eastAsia="Calibri" w:hAnsi="Arial" w:cs="Arial"/>
                <w:w w:val="101"/>
                <w:position w:val="1"/>
                <w:sz w:val="18"/>
                <w:szCs w:val="18"/>
              </w:rPr>
              <w:t>ü</w:t>
            </w:r>
            <w:r w:rsidRPr="000D3545">
              <w:rPr>
                <w:rFonts w:ascii="Arial" w:eastAsia="Calibri" w:hAnsi="Arial" w:cs="Arial"/>
                <w:spacing w:val="-1"/>
                <w:w w:val="101"/>
                <w:position w:val="1"/>
                <w:sz w:val="18"/>
                <w:szCs w:val="18"/>
              </w:rPr>
              <w:t>k</w:t>
            </w:r>
            <w:r w:rsidRPr="000D3545">
              <w:rPr>
                <w:rFonts w:ascii="Arial" w:eastAsia="Calibri" w:hAnsi="Arial" w:cs="Arial"/>
                <w:spacing w:val="1"/>
                <w:w w:val="101"/>
                <w:position w:val="1"/>
                <w:sz w:val="18"/>
                <w:szCs w:val="18"/>
              </w:rPr>
              <w:t>s</w:t>
            </w:r>
            <w:r w:rsidRPr="000D3545">
              <w:rPr>
                <w:rFonts w:ascii="Arial" w:eastAsia="Calibri" w:hAnsi="Arial" w:cs="Arial"/>
                <w:w w:val="101"/>
                <w:position w:val="1"/>
                <w:sz w:val="18"/>
                <w:szCs w:val="18"/>
              </w:rPr>
              <w:t xml:space="preserve">ek </w:t>
            </w:r>
            <w:r w:rsidRPr="000D3545">
              <w:rPr>
                <w:rFonts w:ascii="Arial" w:eastAsia="Calibri" w:hAnsi="Arial" w:cs="Arial"/>
                <w:sz w:val="18"/>
                <w:szCs w:val="18"/>
              </w:rPr>
              <w:t>öğ</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pacing w:val="1"/>
                <w:sz w:val="18"/>
                <w:szCs w:val="18"/>
              </w:rPr>
              <w:t>i</w:t>
            </w:r>
            <w:r w:rsidRPr="000D3545">
              <w:rPr>
                <w:rFonts w:ascii="Arial" w:eastAsia="Calibri" w:hAnsi="Arial" w:cs="Arial"/>
                <w:spacing w:val="-2"/>
                <w:sz w:val="18"/>
                <w:szCs w:val="18"/>
              </w:rPr>
              <w:t>m</w:t>
            </w:r>
            <w:r w:rsidRPr="000D3545">
              <w:rPr>
                <w:rFonts w:ascii="Arial" w:eastAsia="Calibri" w:hAnsi="Arial" w:cs="Arial"/>
                <w:sz w:val="18"/>
                <w:szCs w:val="18"/>
              </w:rPr>
              <w:t>d</w:t>
            </w:r>
            <w:r w:rsidRPr="000D3545">
              <w:rPr>
                <w:rFonts w:ascii="Arial" w:eastAsia="Calibri" w:hAnsi="Arial" w:cs="Arial"/>
                <w:spacing w:val="-4"/>
                <w:sz w:val="18"/>
                <w:szCs w:val="18"/>
              </w:rPr>
              <w:t>e</w:t>
            </w:r>
            <w:r w:rsidRPr="000D3545">
              <w:rPr>
                <w:rFonts w:ascii="Arial" w:eastAsia="Calibri" w:hAnsi="Arial" w:cs="Arial"/>
                <w:sz w:val="18"/>
                <w:szCs w:val="18"/>
              </w:rPr>
              <w:t>n</w:t>
            </w:r>
            <w:proofErr w:type="gramEnd"/>
            <w:r w:rsidRPr="000D3545">
              <w:rPr>
                <w:rFonts w:ascii="Arial" w:eastAsia="Calibri" w:hAnsi="Arial" w:cs="Arial"/>
                <w:spacing w:val="12"/>
                <w:sz w:val="18"/>
                <w:szCs w:val="18"/>
              </w:rPr>
              <w:t xml:space="preserve"> </w:t>
            </w:r>
            <w:r w:rsidRPr="000D3545">
              <w:rPr>
                <w:rFonts w:ascii="Arial" w:hAnsi="Arial" w:cs="Arial"/>
                <w:color w:val="auto"/>
                <w:spacing w:val="-3"/>
                <w:sz w:val="18"/>
                <w:szCs w:val="18"/>
                <w:lang w:eastAsia="zh-CN"/>
              </w:rPr>
              <w:t>yararlanmaları</w:t>
            </w:r>
            <w:r w:rsidRPr="000D3545">
              <w:rPr>
                <w:rFonts w:ascii="Arial" w:eastAsia="Calibri" w:hAnsi="Arial" w:cs="Arial"/>
                <w:spacing w:val="15"/>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z w:val="18"/>
                <w:szCs w:val="18"/>
              </w:rPr>
              <w:t>nu</w:t>
            </w:r>
            <w:r w:rsidRPr="000D3545">
              <w:rPr>
                <w:rFonts w:ascii="Arial" w:eastAsia="Calibri" w:hAnsi="Arial" w:cs="Arial"/>
                <w:spacing w:val="-4"/>
                <w:sz w:val="18"/>
                <w:szCs w:val="18"/>
              </w:rPr>
              <w:t>s</w:t>
            </w:r>
            <w:r w:rsidRPr="000D3545">
              <w:rPr>
                <w:rFonts w:ascii="Arial" w:eastAsia="Calibri" w:hAnsi="Arial" w:cs="Arial"/>
                <w:sz w:val="18"/>
                <w:szCs w:val="18"/>
              </w:rPr>
              <w:t>unda</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b</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spacing w:val="-4"/>
                <w:w w:val="101"/>
                <w:sz w:val="18"/>
                <w:szCs w:val="18"/>
              </w:rPr>
              <w:t>g</w:t>
            </w:r>
            <w:r w:rsidRPr="000D3545">
              <w:rPr>
                <w:rFonts w:ascii="Arial" w:eastAsia="Calibri" w:hAnsi="Arial" w:cs="Arial"/>
                <w:spacing w:val="1"/>
                <w:w w:val="101"/>
                <w:sz w:val="18"/>
                <w:szCs w:val="18"/>
              </w:rPr>
              <w:t>il</w:t>
            </w:r>
            <w:r w:rsidRPr="000D3545">
              <w:rPr>
                <w:rFonts w:ascii="Arial" w:eastAsia="Calibri" w:hAnsi="Arial" w:cs="Arial"/>
                <w:spacing w:val="-4"/>
                <w:w w:val="101"/>
                <w:sz w:val="18"/>
                <w:szCs w:val="18"/>
              </w:rPr>
              <w:t>e</w:t>
            </w:r>
            <w:r w:rsidRPr="000D3545">
              <w:rPr>
                <w:rFonts w:ascii="Arial" w:eastAsia="Calibri" w:hAnsi="Arial" w:cs="Arial"/>
                <w:w w:val="101"/>
                <w:sz w:val="18"/>
                <w:szCs w:val="18"/>
              </w:rPr>
              <w:t>nd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6"/>
                <w:w w:val="101"/>
                <w:sz w:val="18"/>
                <w:szCs w:val="18"/>
              </w:rPr>
              <w:t>m</w:t>
            </w:r>
            <w:r w:rsidRPr="000D3545">
              <w:rPr>
                <w:rFonts w:ascii="Arial" w:eastAsia="Calibri" w:hAnsi="Arial" w:cs="Arial"/>
                <w:w w:val="101"/>
                <w:sz w:val="18"/>
                <w:szCs w:val="18"/>
              </w:rPr>
              <w:t xml:space="preserve">e </w:t>
            </w:r>
            <w:r w:rsidRPr="000D3545">
              <w:rPr>
                <w:rFonts w:ascii="Arial" w:eastAsia="Calibri" w:hAnsi="Arial" w:cs="Arial"/>
                <w:sz w:val="18"/>
                <w:szCs w:val="18"/>
              </w:rPr>
              <w:t>b</w:t>
            </w:r>
            <w:r w:rsidRPr="000D3545">
              <w:rPr>
                <w:rFonts w:ascii="Arial" w:eastAsia="Calibri" w:hAnsi="Arial" w:cs="Arial"/>
                <w:spacing w:val="1"/>
                <w:sz w:val="18"/>
                <w:szCs w:val="18"/>
              </w:rPr>
              <w:t>il</w:t>
            </w:r>
            <w:r w:rsidRPr="000D3545">
              <w:rPr>
                <w:rFonts w:ascii="Arial" w:eastAsia="Calibri" w:hAnsi="Arial" w:cs="Arial"/>
                <w:spacing w:val="-3"/>
                <w:sz w:val="18"/>
                <w:szCs w:val="18"/>
              </w:rPr>
              <w:t>i</w:t>
            </w:r>
            <w:r w:rsidRPr="000D3545">
              <w:rPr>
                <w:rFonts w:ascii="Arial" w:eastAsia="Calibri" w:hAnsi="Arial" w:cs="Arial"/>
                <w:sz w:val="18"/>
                <w:szCs w:val="18"/>
              </w:rPr>
              <w:t>nç</w:t>
            </w:r>
            <w:r w:rsidRPr="000D3545">
              <w:rPr>
                <w:rFonts w:ascii="Arial" w:eastAsia="Calibri" w:hAnsi="Arial" w:cs="Arial"/>
                <w:spacing w:val="-3"/>
                <w:sz w:val="18"/>
                <w:szCs w:val="18"/>
              </w:rPr>
              <w:t>l</w:t>
            </w:r>
            <w:r w:rsidRPr="000D3545">
              <w:rPr>
                <w:rFonts w:ascii="Arial" w:eastAsia="Calibri" w:hAnsi="Arial" w:cs="Arial"/>
                <w:sz w:val="18"/>
                <w:szCs w:val="18"/>
              </w:rPr>
              <w:t>en</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8"/>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pacing w:val="1"/>
                <w:sz w:val="18"/>
                <w:szCs w:val="18"/>
              </w:rPr>
              <w:t>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 xml:space="preserve">ı </w:t>
            </w:r>
            <w:r w:rsidRPr="000D3545">
              <w:rPr>
                <w:rFonts w:ascii="Arial" w:eastAsia="Calibri" w:hAnsi="Arial" w:cs="Arial"/>
                <w:spacing w:val="-2"/>
                <w:sz w:val="18"/>
                <w:szCs w:val="18"/>
              </w:rPr>
              <w:t>(</w:t>
            </w:r>
            <w:r w:rsidRPr="000D3545">
              <w:rPr>
                <w:rFonts w:ascii="Arial" w:eastAsia="Calibri" w:hAnsi="Arial" w:cs="Arial"/>
                <w:sz w:val="18"/>
                <w:szCs w:val="18"/>
              </w:rPr>
              <w:t>ev</w:t>
            </w:r>
            <w:r w:rsidRPr="000D3545">
              <w:rPr>
                <w:rFonts w:ascii="Arial" w:eastAsia="Calibri" w:hAnsi="Arial" w:cs="Arial"/>
                <w:spacing w:val="12"/>
                <w:sz w:val="18"/>
                <w:szCs w:val="18"/>
              </w:rPr>
              <w:t xml:space="preserve"> </w:t>
            </w:r>
            <w:r w:rsidRPr="000D3545">
              <w:rPr>
                <w:rFonts w:ascii="Arial" w:eastAsia="Calibri" w:hAnsi="Arial" w:cs="Arial"/>
                <w:spacing w:val="-5"/>
                <w:sz w:val="18"/>
                <w:szCs w:val="18"/>
              </w:rPr>
              <w:t>z</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z w:val="18"/>
                <w:szCs w:val="18"/>
              </w:rPr>
              <w:t>a</w:t>
            </w:r>
            <w:r w:rsidRPr="000D3545">
              <w:rPr>
                <w:rFonts w:ascii="Arial" w:eastAsia="Calibri" w:hAnsi="Arial" w:cs="Arial"/>
                <w:spacing w:val="-1"/>
                <w:sz w:val="18"/>
                <w:szCs w:val="18"/>
              </w:rPr>
              <w:t>r</w:t>
            </w:r>
            <w:r w:rsidRPr="000D3545">
              <w:rPr>
                <w:rFonts w:ascii="Arial" w:eastAsia="Calibri" w:hAnsi="Arial" w:cs="Arial"/>
                <w:spacing w:val="-4"/>
                <w:sz w:val="18"/>
                <w:szCs w:val="18"/>
              </w:rPr>
              <w:t>e</w:t>
            </w:r>
            <w:r w:rsidRPr="000D3545">
              <w:rPr>
                <w:rFonts w:ascii="Arial" w:eastAsia="Calibri" w:hAnsi="Arial" w:cs="Arial"/>
                <w:spacing w:val="1"/>
                <w:sz w:val="18"/>
                <w:szCs w:val="18"/>
              </w:rPr>
              <w:t>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h</w:t>
            </w:r>
            <w:r w:rsidRPr="000D3545">
              <w:rPr>
                <w:rFonts w:ascii="Arial" w:eastAsia="Calibri" w:hAnsi="Arial" w:cs="Arial"/>
                <w:spacing w:val="-6"/>
                <w:sz w:val="18"/>
                <w:szCs w:val="18"/>
              </w:rPr>
              <w:t>a</w:t>
            </w:r>
            <w:r w:rsidRPr="000D3545">
              <w:rPr>
                <w:rFonts w:ascii="Arial" w:eastAsia="Calibri" w:hAnsi="Arial" w:cs="Arial"/>
                <w:spacing w:val="1"/>
                <w:sz w:val="18"/>
                <w:szCs w:val="18"/>
              </w:rPr>
              <w:t>ll</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lış</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r</w:t>
            </w:r>
            <w:r w:rsidRPr="000D3545">
              <w:rPr>
                <w:rFonts w:ascii="Arial" w:eastAsia="Calibri" w:hAnsi="Arial" w:cs="Arial"/>
                <w:sz w:val="18"/>
                <w:szCs w:val="18"/>
              </w:rPr>
              <w:t>o</w:t>
            </w:r>
            <w:r w:rsidRPr="000D3545">
              <w:rPr>
                <w:rFonts w:ascii="Arial" w:eastAsia="Calibri" w:hAnsi="Arial" w:cs="Arial"/>
                <w:spacing w:val="1"/>
                <w:sz w:val="18"/>
                <w:szCs w:val="18"/>
              </w:rPr>
              <w:t>ş</w:t>
            </w:r>
            <w:r w:rsidRPr="000D3545">
              <w:rPr>
                <w:rFonts w:ascii="Arial" w:eastAsia="Calibri" w:hAnsi="Arial" w:cs="Arial"/>
                <w:sz w:val="18"/>
                <w:szCs w:val="18"/>
              </w:rPr>
              <w:t>ür</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b.</w:t>
            </w:r>
            <w:r w:rsidRPr="000D3545">
              <w:rPr>
                <w:rFonts w:ascii="Arial" w:eastAsia="Calibri" w:hAnsi="Arial" w:cs="Arial"/>
                <w:spacing w:val="5"/>
                <w:sz w:val="18"/>
                <w:szCs w:val="18"/>
              </w:rPr>
              <w:t xml:space="preserve"> </w:t>
            </w:r>
            <w:r w:rsidRPr="000D3545">
              <w:rPr>
                <w:rFonts w:ascii="Arial" w:eastAsia="Calibri" w:hAnsi="Arial" w:cs="Arial"/>
                <w:spacing w:val="-6"/>
                <w:sz w:val="18"/>
                <w:szCs w:val="18"/>
              </w:rPr>
              <w:t>y</w:t>
            </w:r>
            <w:r w:rsidRPr="000D3545">
              <w:rPr>
                <w:rFonts w:ascii="Arial" w:eastAsia="Calibri" w:hAnsi="Arial" w:cs="Arial"/>
                <w:sz w:val="18"/>
                <w:szCs w:val="18"/>
              </w:rPr>
              <w:t>ön</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z w:val="18"/>
                <w:szCs w:val="18"/>
              </w:rPr>
              <w:t>)</w:t>
            </w:r>
            <w:r w:rsidRPr="000D3545">
              <w:rPr>
                <w:rFonts w:ascii="Arial" w:eastAsia="Calibri" w:hAnsi="Arial" w:cs="Arial"/>
                <w:spacing w:val="14"/>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033" w:type="dxa"/>
            <w:shd w:val="clear" w:color="auto" w:fill="auto"/>
          </w:tcPr>
          <w:p w14:paraId="5D1D5680" w14:textId="3E4A60A5" w:rsidR="0094399F" w:rsidRPr="000D3545" w:rsidRDefault="0094399F" w:rsidP="0094399F">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2925" w:type="dxa"/>
            <w:shd w:val="clear" w:color="auto" w:fill="auto"/>
          </w:tcPr>
          <w:p w14:paraId="32C7FA0C" w14:textId="77777777" w:rsidR="0094399F" w:rsidRPr="000D3545" w:rsidRDefault="0094399F"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Milli Eğitim İl Müdürlüğü</w:t>
            </w:r>
          </w:p>
          <w:p w14:paraId="498C62BD" w14:textId="6D9396BF" w:rsidR="0094399F" w:rsidRPr="000D3545" w:rsidRDefault="009D4242"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Kadın STK’ları</w:t>
            </w:r>
          </w:p>
        </w:tc>
        <w:tc>
          <w:tcPr>
            <w:tcW w:w="3207" w:type="dxa"/>
          </w:tcPr>
          <w:p w14:paraId="7C51F234" w14:textId="77777777" w:rsidR="0094399F" w:rsidRPr="000D3545" w:rsidRDefault="0094399F"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Belediyeler</w:t>
            </w:r>
          </w:p>
          <w:p w14:paraId="44C89F1B" w14:textId="77777777" w:rsidR="0094399F" w:rsidRPr="000D3545" w:rsidRDefault="0094399F" w:rsidP="00300A57">
            <w:pPr>
              <w:pStyle w:val="ListeParagraf"/>
              <w:numPr>
                <w:ilvl w:val="0"/>
                <w:numId w:val="57"/>
              </w:numPr>
              <w:ind w:left="255" w:hanging="181"/>
              <w:rPr>
                <w:rFonts w:ascii="Arial" w:eastAsia="SimSun" w:hAnsi="Arial" w:cs="Arial"/>
                <w:sz w:val="18"/>
                <w:szCs w:val="18"/>
              </w:rPr>
            </w:pPr>
            <w:r w:rsidRPr="000D3545">
              <w:rPr>
                <w:rFonts w:ascii="Arial" w:eastAsia="SimSun" w:hAnsi="Arial" w:cs="Arial"/>
                <w:sz w:val="18"/>
                <w:szCs w:val="18"/>
              </w:rPr>
              <w:t>Okul Aile Birlikleri</w:t>
            </w:r>
          </w:p>
          <w:p w14:paraId="29B4B844" w14:textId="33259B6E" w:rsidR="0094399F" w:rsidRPr="000D3545" w:rsidRDefault="0094399F"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İlgili STK’lar</w:t>
            </w:r>
          </w:p>
        </w:tc>
        <w:tc>
          <w:tcPr>
            <w:tcW w:w="2479" w:type="dxa"/>
            <w:shd w:val="clear" w:color="auto" w:fill="auto"/>
          </w:tcPr>
          <w:p w14:paraId="150DC6BF" w14:textId="7D1FA2CF" w:rsidR="0094399F" w:rsidRPr="000D3545" w:rsidRDefault="0094399F" w:rsidP="00300A57">
            <w:pPr>
              <w:pStyle w:val="ListeParagraf"/>
              <w:numPr>
                <w:ilvl w:val="0"/>
                <w:numId w:val="57"/>
              </w:numPr>
              <w:ind w:left="255" w:hanging="181"/>
              <w:rPr>
                <w:rFonts w:ascii="Arial" w:hAnsi="Arial" w:cs="Arial"/>
                <w:sz w:val="18"/>
                <w:szCs w:val="18"/>
              </w:rPr>
            </w:pPr>
            <w:r w:rsidRPr="000D3545">
              <w:rPr>
                <w:rFonts w:ascii="Arial" w:eastAsia="SimSun" w:hAnsi="Arial" w:cs="Arial"/>
                <w:sz w:val="18"/>
                <w:szCs w:val="18"/>
              </w:rPr>
              <w:t>Farkındalık ve bilgilendirme eğitimlerinden yararlanan aile sayısı</w:t>
            </w:r>
          </w:p>
        </w:tc>
      </w:tr>
      <w:tr w:rsidR="0094399F" w:rsidRPr="000D3545" w14:paraId="0EDC4681" w14:textId="77777777" w:rsidTr="00FC4CCB">
        <w:tc>
          <w:tcPr>
            <w:tcW w:w="14560" w:type="dxa"/>
            <w:gridSpan w:val="5"/>
            <w:shd w:val="clear" w:color="auto" w:fill="D5DCE4"/>
          </w:tcPr>
          <w:p w14:paraId="63069703" w14:textId="5D666B81" w:rsidR="0094399F" w:rsidRPr="000D3545" w:rsidRDefault="0094399F" w:rsidP="0019472B">
            <w:pPr>
              <w:pStyle w:val="Standard"/>
              <w:tabs>
                <w:tab w:val="left" w:pos="2340"/>
              </w:tabs>
              <w:spacing w:after="0" w:line="240" w:lineRule="auto"/>
              <w:rPr>
                <w:rFonts w:ascii="Arial" w:hAnsi="Arial" w:cs="Arial"/>
                <w:sz w:val="20"/>
                <w:szCs w:val="20"/>
              </w:rPr>
            </w:pPr>
            <w:r w:rsidRPr="000D3545">
              <w:rPr>
                <w:rFonts w:ascii="Arial" w:hAnsi="Arial" w:cs="Verdana"/>
                <w:b/>
                <w:bCs/>
                <w:color w:val="000000"/>
                <w:sz w:val="20"/>
                <w:szCs w:val="20"/>
                <w:lang w:eastAsia="da-DK"/>
              </w:rPr>
              <w:t>Hedef 1.3.4:</w:t>
            </w:r>
            <w:r w:rsidRPr="000D3545">
              <w:rPr>
                <w:rFonts w:ascii="Arial" w:hAnsi="Arial" w:cs="Verdana"/>
                <w:color w:val="000000"/>
                <w:sz w:val="20"/>
                <w:szCs w:val="20"/>
                <w:lang w:eastAsia="da-DK"/>
              </w:rPr>
              <w:t xml:space="preserve"> </w:t>
            </w:r>
            <w:r w:rsidRPr="000D3545">
              <w:rPr>
                <w:rFonts w:ascii="Arial" w:eastAsia="Calibri" w:hAnsi="Arial" w:cs="Arial"/>
                <w:spacing w:val="-2"/>
                <w:w w:val="101"/>
                <w:position w:val="1"/>
                <w:sz w:val="20"/>
                <w:szCs w:val="20"/>
              </w:rPr>
              <w:t>D</w:t>
            </w:r>
            <w:r w:rsidRPr="000D3545">
              <w:rPr>
                <w:rFonts w:ascii="Arial" w:eastAsia="Calibri" w:hAnsi="Arial" w:cs="Arial"/>
                <w:w w:val="101"/>
                <w:position w:val="1"/>
                <w:sz w:val="20"/>
                <w:szCs w:val="20"/>
              </w:rPr>
              <w:t>ez</w:t>
            </w:r>
            <w:r w:rsidRPr="000D3545">
              <w:rPr>
                <w:rFonts w:ascii="Arial" w:eastAsia="Calibri" w:hAnsi="Arial" w:cs="Arial"/>
                <w:spacing w:val="-1"/>
                <w:w w:val="101"/>
                <w:position w:val="1"/>
                <w:sz w:val="20"/>
                <w:szCs w:val="20"/>
              </w:rPr>
              <w:t>ava</w:t>
            </w:r>
            <w:r w:rsidRPr="000D3545">
              <w:rPr>
                <w:rFonts w:ascii="Arial" w:eastAsia="Calibri" w:hAnsi="Arial" w:cs="Arial"/>
                <w:spacing w:val="-5"/>
                <w:w w:val="101"/>
                <w:position w:val="1"/>
                <w:sz w:val="20"/>
                <w:szCs w:val="20"/>
              </w:rPr>
              <w:t>n</w:t>
            </w:r>
            <w:r w:rsidRPr="000D3545">
              <w:rPr>
                <w:rFonts w:ascii="Arial" w:eastAsia="Calibri" w:hAnsi="Arial" w:cs="Arial"/>
                <w:spacing w:val="1"/>
                <w:w w:val="101"/>
                <w:position w:val="1"/>
                <w:sz w:val="20"/>
                <w:szCs w:val="20"/>
              </w:rPr>
              <w:t>t</w:t>
            </w:r>
            <w:r w:rsidRPr="000D3545">
              <w:rPr>
                <w:rFonts w:ascii="Arial" w:eastAsia="Calibri" w:hAnsi="Arial" w:cs="Arial"/>
                <w:spacing w:val="-1"/>
                <w:w w:val="101"/>
                <w:position w:val="1"/>
                <w:sz w:val="20"/>
                <w:szCs w:val="20"/>
              </w:rPr>
              <w:t>a</w:t>
            </w:r>
            <w:r w:rsidRPr="000D3545">
              <w:rPr>
                <w:rFonts w:ascii="Arial" w:eastAsia="Calibri" w:hAnsi="Arial" w:cs="Arial"/>
                <w:w w:val="101"/>
                <w:position w:val="1"/>
                <w:sz w:val="20"/>
                <w:szCs w:val="20"/>
              </w:rPr>
              <w:t>j</w:t>
            </w:r>
            <w:r w:rsidRPr="000D3545">
              <w:rPr>
                <w:rFonts w:ascii="Arial" w:eastAsia="Calibri" w:hAnsi="Arial" w:cs="Arial"/>
                <w:spacing w:val="-3"/>
                <w:w w:val="101"/>
                <w:position w:val="1"/>
                <w:sz w:val="20"/>
                <w:szCs w:val="20"/>
              </w:rPr>
              <w:t>l</w:t>
            </w:r>
            <w:r w:rsidRPr="000D3545">
              <w:rPr>
                <w:rFonts w:ascii="Arial" w:eastAsia="Calibri" w:hAnsi="Arial" w:cs="Arial"/>
                <w:w w:val="101"/>
                <w:position w:val="1"/>
                <w:sz w:val="20"/>
                <w:szCs w:val="20"/>
              </w:rPr>
              <w:t xml:space="preserve">ı </w:t>
            </w:r>
            <w:r w:rsidRPr="000D3545">
              <w:rPr>
                <w:rFonts w:ascii="Arial" w:eastAsia="Calibri" w:hAnsi="Arial" w:cs="Arial"/>
                <w:sz w:val="20"/>
                <w:szCs w:val="20"/>
              </w:rPr>
              <w:t>bö</w:t>
            </w:r>
            <w:r w:rsidRPr="000D3545">
              <w:rPr>
                <w:rFonts w:ascii="Arial" w:eastAsia="Calibri" w:hAnsi="Arial" w:cs="Arial"/>
                <w:spacing w:val="1"/>
                <w:sz w:val="20"/>
                <w:szCs w:val="20"/>
              </w:rPr>
              <w:t>l</w:t>
            </w:r>
            <w:r w:rsidRPr="000D3545">
              <w:rPr>
                <w:rFonts w:ascii="Arial" w:eastAsia="Calibri" w:hAnsi="Arial" w:cs="Arial"/>
                <w:spacing w:val="-4"/>
                <w:sz w:val="20"/>
                <w:szCs w:val="20"/>
              </w:rPr>
              <w:t>g</w:t>
            </w:r>
            <w:r w:rsidRPr="000D3545">
              <w:rPr>
                <w:rFonts w:ascii="Arial" w:eastAsia="Calibri" w:hAnsi="Arial" w:cs="Arial"/>
                <w:sz w:val="20"/>
                <w:szCs w:val="20"/>
              </w:rPr>
              <w:t>e</w:t>
            </w:r>
            <w:r w:rsidRPr="000D3545">
              <w:rPr>
                <w:rFonts w:ascii="Arial" w:eastAsia="Calibri" w:hAnsi="Arial" w:cs="Arial"/>
                <w:spacing w:val="1"/>
                <w:sz w:val="20"/>
                <w:szCs w:val="20"/>
              </w:rPr>
              <w:t>l</w:t>
            </w:r>
            <w:r w:rsidRPr="000D3545">
              <w:rPr>
                <w:rFonts w:ascii="Arial" w:eastAsia="Calibri" w:hAnsi="Arial" w:cs="Arial"/>
                <w:sz w:val="20"/>
                <w:szCs w:val="20"/>
              </w:rPr>
              <w:t>e</w:t>
            </w:r>
            <w:r w:rsidRPr="000D3545">
              <w:rPr>
                <w:rFonts w:ascii="Arial" w:eastAsia="Calibri" w:hAnsi="Arial" w:cs="Arial"/>
                <w:spacing w:val="-6"/>
                <w:sz w:val="20"/>
                <w:szCs w:val="20"/>
              </w:rPr>
              <w:t>r</w:t>
            </w:r>
            <w:r w:rsidRPr="000D3545">
              <w:rPr>
                <w:rFonts w:ascii="Arial" w:eastAsia="Calibri" w:hAnsi="Arial" w:cs="Arial"/>
                <w:sz w:val="20"/>
                <w:szCs w:val="20"/>
              </w:rPr>
              <w:t>de</w:t>
            </w:r>
            <w:r w:rsidRPr="000D3545">
              <w:rPr>
                <w:rFonts w:ascii="Arial" w:eastAsia="Calibri" w:hAnsi="Arial" w:cs="Arial"/>
                <w:spacing w:val="11"/>
                <w:sz w:val="20"/>
                <w:szCs w:val="20"/>
              </w:rPr>
              <w:t xml:space="preserve"> </w:t>
            </w:r>
            <w:r w:rsidRPr="000D3545">
              <w:rPr>
                <w:rFonts w:ascii="Arial" w:eastAsia="Calibri" w:hAnsi="Arial" w:cs="Arial"/>
                <w:spacing w:val="-6"/>
                <w:w w:val="101"/>
                <w:sz w:val="20"/>
                <w:szCs w:val="20"/>
              </w:rPr>
              <w:t>y</w:t>
            </w:r>
            <w:r w:rsidRPr="000D3545">
              <w:rPr>
                <w:rFonts w:ascii="Arial" w:eastAsia="Calibri" w:hAnsi="Arial" w:cs="Arial"/>
                <w:spacing w:val="-1"/>
                <w:w w:val="101"/>
                <w:sz w:val="20"/>
                <w:szCs w:val="20"/>
              </w:rPr>
              <w:t>a</w:t>
            </w:r>
            <w:r w:rsidRPr="000D3545">
              <w:rPr>
                <w:rFonts w:ascii="Arial" w:eastAsia="Calibri" w:hAnsi="Arial" w:cs="Arial"/>
                <w:spacing w:val="1"/>
                <w:w w:val="101"/>
                <w:sz w:val="20"/>
                <w:szCs w:val="20"/>
              </w:rPr>
              <w:t>ş</w:t>
            </w:r>
            <w:r w:rsidRPr="000D3545">
              <w:rPr>
                <w:rFonts w:ascii="Arial" w:eastAsia="Calibri" w:hAnsi="Arial" w:cs="Arial"/>
                <w:spacing w:val="-1"/>
                <w:w w:val="101"/>
                <w:sz w:val="20"/>
                <w:szCs w:val="20"/>
              </w:rPr>
              <w:t>aya</w:t>
            </w:r>
            <w:r w:rsidRPr="000D3545">
              <w:rPr>
                <w:rFonts w:ascii="Arial" w:eastAsia="Calibri" w:hAnsi="Arial" w:cs="Arial"/>
                <w:w w:val="101"/>
                <w:sz w:val="20"/>
                <w:szCs w:val="20"/>
              </w:rPr>
              <w:t xml:space="preserve">n </w:t>
            </w:r>
            <w:r w:rsidRPr="000D3545">
              <w:rPr>
                <w:rFonts w:ascii="Arial" w:eastAsia="Calibri" w:hAnsi="Arial" w:cs="Arial"/>
                <w:spacing w:val="-1"/>
                <w:sz w:val="20"/>
                <w:szCs w:val="20"/>
              </w:rPr>
              <w:t>k</w:t>
            </w:r>
            <w:r w:rsidRPr="000D3545">
              <w:rPr>
                <w:rFonts w:ascii="Arial" w:eastAsia="Calibri" w:hAnsi="Arial" w:cs="Arial"/>
                <w:spacing w:val="1"/>
                <w:sz w:val="20"/>
                <w:szCs w:val="20"/>
              </w:rPr>
              <w:t>ı</w:t>
            </w:r>
            <w:r w:rsidRPr="000D3545">
              <w:rPr>
                <w:rFonts w:ascii="Arial" w:eastAsia="Calibri" w:hAnsi="Arial" w:cs="Arial"/>
                <w:sz w:val="20"/>
                <w:szCs w:val="20"/>
              </w:rPr>
              <w:t>z</w:t>
            </w:r>
            <w:r w:rsidRPr="000D3545">
              <w:rPr>
                <w:rFonts w:ascii="Arial" w:eastAsia="Calibri" w:hAnsi="Arial" w:cs="Arial"/>
                <w:spacing w:val="4"/>
                <w:sz w:val="20"/>
                <w:szCs w:val="20"/>
              </w:rPr>
              <w:t xml:space="preserve"> </w:t>
            </w:r>
            <w:r w:rsidRPr="000D3545">
              <w:rPr>
                <w:rFonts w:ascii="Arial" w:eastAsia="Calibri" w:hAnsi="Arial" w:cs="Arial"/>
                <w:w w:val="101"/>
                <w:sz w:val="20"/>
                <w:szCs w:val="20"/>
              </w:rPr>
              <w:t>ç</w:t>
            </w:r>
            <w:r w:rsidRPr="000D3545">
              <w:rPr>
                <w:rFonts w:ascii="Arial" w:eastAsia="Calibri" w:hAnsi="Arial" w:cs="Arial"/>
                <w:spacing w:val="-5"/>
                <w:w w:val="101"/>
                <w:sz w:val="20"/>
                <w:szCs w:val="20"/>
              </w:rPr>
              <w:t>o</w:t>
            </w:r>
            <w:r w:rsidRPr="000D3545">
              <w:rPr>
                <w:rFonts w:ascii="Arial" w:eastAsia="Calibri" w:hAnsi="Arial" w:cs="Arial"/>
                <w:w w:val="101"/>
                <w:sz w:val="20"/>
                <w:szCs w:val="20"/>
              </w:rPr>
              <w:t>cu</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ı</w:t>
            </w:r>
            <w:r w:rsidRPr="000D3545">
              <w:rPr>
                <w:rFonts w:ascii="Arial" w:eastAsia="Calibri" w:hAnsi="Arial" w:cs="Arial"/>
                <w:w w:val="101"/>
                <w:sz w:val="20"/>
                <w:szCs w:val="20"/>
              </w:rPr>
              <w:t xml:space="preserve">nın </w:t>
            </w:r>
            <w:r w:rsidRPr="000D3545">
              <w:rPr>
                <w:rFonts w:ascii="Arial" w:eastAsia="Calibri" w:hAnsi="Arial" w:cs="Arial"/>
                <w:sz w:val="20"/>
                <w:szCs w:val="20"/>
              </w:rPr>
              <w:t>o</w:t>
            </w:r>
            <w:r w:rsidRPr="000D3545">
              <w:rPr>
                <w:rFonts w:ascii="Arial" w:eastAsia="Calibri" w:hAnsi="Arial" w:cs="Arial"/>
                <w:spacing w:val="-1"/>
                <w:sz w:val="20"/>
                <w:szCs w:val="20"/>
              </w:rPr>
              <w:t>k</w:t>
            </w:r>
            <w:r w:rsidRPr="000D3545">
              <w:rPr>
                <w:rFonts w:ascii="Arial" w:eastAsia="Calibri" w:hAnsi="Arial" w:cs="Arial"/>
                <w:sz w:val="20"/>
                <w:szCs w:val="20"/>
              </w:rPr>
              <w:t>u</w:t>
            </w:r>
            <w:r w:rsidRPr="000D3545">
              <w:rPr>
                <w:rFonts w:ascii="Arial" w:eastAsia="Calibri" w:hAnsi="Arial" w:cs="Arial"/>
                <w:spacing w:val="-2"/>
                <w:sz w:val="20"/>
                <w:szCs w:val="20"/>
              </w:rPr>
              <w:t>m</w:t>
            </w:r>
            <w:r w:rsidRPr="000D3545">
              <w:rPr>
                <w:rFonts w:ascii="Arial" w:eastAsia="Calibri" w:hAnsi="Arial" w:cs="Arial"/>
                <w:spacing w:val="-1"/>
                <w:sz w:val="20"/>
                <w:szCs w:val="20"/>
              </w:rPr>
              <w:t>ay</w:t>
            </w:r>
            <w:r w:rsidRPr="000D3545">
              <w:rPr>
                <w:rFonts w:ascii="Arial" w:eastAsia="Calibri" w:hAnsi="Arial" w:cs="Arial"/>
                <w:sz w:val="20"/>
                <w:szCs w:val="20"/>
              </w:rPr>
              <w:t>a</w:t>
            </w:r>
            <w:r w:rsidRPr="000D3545">
              <w:rPr>
                <w:rFonts w:ascii="Arial" w:eastAsia="Calibri" w:hAnsi="Arial" w:cs="Arial"/>
                <w:spacing w:val="8"/>
                <w:sz w:val="20"/>
                <w:szCs w:val="20"/>
              </w:rPr>
              <w:t xml:space="preserve"> </w:t>
            </w:r>
            <w:r w:rsidRPr="000D3545">
              <w:rPr>
                <w:rFonts w:ascii="Arial" w:eastAsia="Calibri" w:hAnsi="Arial" w:cs="Arial"/>
                <w:spacing w:val="-1"/>
                <w:w w:val="101"/>
                <w:sz w:val="20"/>
                <w:szCs w:val="20"/>
              </w:rPr>
              <w:t>y</w:t>
            </w:r>
            <w:r w:rsidRPr="000D3545">
              <w:rPr>
                <w:rFonts w:ascii="Arial" w:eastAsia="Calibri" w:hAnsi="Arial" w:cs="Arial"/>
                <w:spacing w:val="-5"/>
                <w:w w:val="101"/>
                <w:sz w:val="20"/>
                <w:szCs w:val="20"/>
              </w:rPr>
              <w:t>ö</w:t>
            </w:r>
            <w:r w:rsidRPr="000D3545">
              <w:rPr>
                <w:rFonts w:ascii="Arial" w:eastAsia="Calibri" w:hAnsi="Arial" w:cs="Arial"/>
                <w:w w:val="101"/>
                <w:sz w:val="20"/>
                <w:szCs w:val="20"/>
              </w:rPr>
              <w:t>ne</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k </w:t>
            </w:r>
            <w:r w:rsidRPr="000D3545">
              <w:rPr>
                <w:rFonts w:ascii="Arial" w:eastAsia="Calibri" w:hAnsi="Arial" w:cs="Arial"/>
                <w:spacing w:val="1"/>
                <w:sz w:val="20"/>
                <w:szCs w:val="20"/>
              </w:rPr>
              <w:t>t</w:t>
            </w:r>
            <w:r w:rsidRPr="000D3545">
              <w:rPr>
                <w:rFonts w:ascii="Arial" w:eastAsia="Calibri" w:hAnsi="Arial" w:cs="Arial"/>
                <w:sz w:val="20"/>
                <w:szCs w:val="20"/>
              </w:rPr>
              <w:t>e</w:t>
            </w:r>
            <w:r w:rsidRPr="000D3545">
              <w:rPr>
                <w:rFonts w:ascii="Arial" w:eastAsia="Calibri" w:hAnsi="Arial" w:cs="Arial"/>
                <w:spacing w:val="1"/>
                <w:sz w:val="20"/>
                <w:szCs w:val="20"/>
              </w:rPr>
              <w:t>ş</w:t>
            </w:r>
            <w:r w:rsidRPr="000D3545">
              <w:rPr>
                <w:rFonts w:ascii="Arial" w:eastAsia="Calibri" w:hAnsi="Arial" w:cs="Arial"/>
                <w:spacing w:val="-6"/>
                <w:sz w:val="20"/>
                <w:szCs w:val="20"/>
              </w:rPr>
              <w:t>v</w:t>
            </w:r>
            <w:r w:rsidRPr="000D3545">
              <w:rPr>
                <w:rFonts w:ascii="Arial" w:eastAsia="Calibri" w:hAnsi="Arial" w:cs="Arial"/>
                <w:spacing w:val="1"/>
                <w:sz w:val="20"/>
                <w:szCs w:val="20"/>
              </w:rPr>
              <w:t>i</w:t>
            </w:r>
            <w:r w:rsidRPr="000D3545">
              <w:rPr>
                <w:rFonts w:ascii="Arial" w:eastAsia="Calibri" w:hAnsi="Arial" w:cs="Arial"/>
                <w:spacing w:val="-1"/>
                <w:sz w:val="20"/>
                <w:szCs w:val="20"/>
              </w:rPr>
              <w:t>k</w:t>
            </w:r>
            <w:r w:rsidRPr="000D3545">
              <w:rPr>
                <w:rFonts w:ascii="Arial" w:eastAsia="Calibri" w:hAnsi="Arial" w:cs="Arial"/>
                <w:spacing w:val="1"/>
                <w:sz w:val="20"/>
                <w:szCs w:val="20"/>
              </w:rPr>
              <w:t>l</w:t>
            </w:r>
            <w:r w:rsidRPr="000D3545">
              <w:rPr>
                <w:rFonts w:ascii="Arial" w:eastAsia="Calibri" w:hAnsi="Arial" w:cs="Arial"/>
                <w:sz w:val="20"/>
                <w:szCs w:val="20"/>
              </w:rPr>
              <w:t>e</w:t>
            </w:r>
            <w:r w:rsidRPr="000D3545">
              <w:rPr>
                <w:rFonts w:ascii="Arial" w:eastAsia="Calibri" w:hAnsi="Arial" w:cs="Arial"/>
                <w:spacing w:val="-6"/>
                <w:sz w:val="20"/>
                <w:szCs w:val="20"/>
              </w:rPr>
              <w:t>r</w:t>
            </w:r>
            <w:r w:rsidRPr="000D3545">
              <w:rPr>
                <w:rFonts w:ascii="Arial" w:eastAsia="Calibri" w:hAnsi="Arial" w:cs="Arial"/>
                <w:sz w:val="20"/>
                <w:szCs w:val="20"/>
              </w:rPr>
              <w:t>i</w:t>
            </w:r>
            <w:r w:rsidRPr="000D3545">
              <w:rPr>
                <w:rFonts w:ascii="Arial" w:eastAsia="Calibri" w:hAnsi="Arial" w:cs="Arial"/>
                <w:spacing w:val="11"/>
                <w:sz w:val="20"/>
                <w:szCs w:val="20"/>
              </w:rPr>
              <w:t xml:space="preserve"> </w:t>
            </w:r>
            <w:r w:rsidRPr="000D3545">
              <w:rPr>
                <w:rFonts w:ascii="Arial" w:eastAsia="Calibri" w:hAnsi="Arial" w:cs="Arial"/>
                <w:spacing w:val="-1"/>
                <w:w w:val="101"/>
                <w:sz w:val="20"/>
                <w:szCs w:val="20"/>
              </w:rPr>
              <w:t>a</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tt</w:t>
            </w:r>
            <w:r w:rsidRPr="000D3545">
              <w:rPr>
                <w:rFonts w:ascii="Arial" w:eastAsia="Calibri" w:hAnsi="Arial" w:cs="Arial"/>
                <w:spacing w:val="-3"/>
                <w:w w:val="101"/>
                <w:sz w:val="20"/>
                <w:szCs w:val="20"/>
              </w:rPr>
              <w:t>ı</w:t>
            </w:r>
            <w:r w:rsidRPr="000D3545">
              <w:rPr>
                <w:rFonts w:ascii="Arial" w:eastAsia="Calibri" w:hAnsi="Arial" w:cs="Arial"/>
                <w:w w:val="101"/>
                <w:sz w:val="20"/>
                <w:szCs w:val="20"/>
              </w:rPr>
              <w:t>rmak</w:t>
            </w:r>
          </w:p>
        </w:tc>
      </w:tr>
      <w:tr w:rsidR="0094399F" w:rsidRPr="000D3545" w14:paraId="37A49178" w14:textId="77777777" w:rsidTr="0019472B">
        <w:tc>
          <w:tcPr>
            <w:tcW w:w="4916" w:type="dxa"/>
            <w:shd w:val="clear" w:color="auto" w:fill="auto"/>
          </w:tcPr>
          <w:p w14:paraId="06F05B0F" w14:textId="799F441C" w:rsidR="0094399F" w:rsidRPr="000D3545" w:rsidRDefault="0094399F" w:rsidP="00300A57">
            <w:pPr>
              <w:pStyle w:val="ListeParagraf"/>
              <w:tabs>
                <w:tab w:val="left" w:pos="2340"/>
              </w:tabs>
              <w:spacing w:line="240" w:lineRule="auto"/>
              <w:ind w:left="747" w:hanging="720"/>
              <w:rPr>
                <w:rFonts w:ascii="Arial" w:eastAsia="Calibri" w:hAnsi="Arial" w:cs="Arial"/>
                <w:sz w:val="18"/>
                <w:szCs w:val="18"/>
              </w:rPr>
            </w:pPr>
            <w:r w:rsidRPr="000D3545">
              <w:rPr>
                <w:rFonts w:ascii="Arial" w:eastAsia="Calibri" w:hAnsi="Arial" w:cs="Arial"/>
                <w:sz w:val="18"/>
                <w:szCs w:val="18"/>
              </w:rPr>
              <w:lastRenderedPageBreak/>
              <w:t>1.3.4.1. Kız çocuklarına yönelik okuldaki başarı ve devam süresine yönelik teşvik tedbirlerinin (yerelde uygulanan Yaz Kampı Projesi gibi ödüller, Sosyal Yardımlaşma ve Dayanışma Vakıflarından verilebilecek küçük burslar vb) oluşturulması</w:t>
            </w:r>
          </w:p>
        </w:tc>
        <w:tc>
          <w:tcPr>
            <w:tcW w:w="1033" w:type="dxa"/>
            <w:shd w:val="clear" w:color="auto" w:fill="auto"/>
          </w:tcPr>
          <w:p w14:paraId="4DE1F9AF" w14:textId="7F6939CD" w:rsidR="0094399F" w:rsidRPr="000D3545" w:rsidRDefault="0094399F" w:rsidP="00496EBF">
            <w:pPr>
              <w:spacing w:line="200" w:lineRule="exact"/>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925" w:type="dxa"/>
            <w:shd w:val="clear" w:color="auto" w:fill="auto"/>
          </w:tcPr>
          <w:p w14:paraId="32420126" w14:textId="77777777" w:rsidR="0094399F" w:rsidRPr="000D3545" w:rsidRDefault="0094399F"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 xml:space="preserve"> Milli Eğitim İl Müdürlüğü</w:t>
            </w:r>
          </w:p>
          <w:p w14:paraId="713480FE" w14:textId="42DE1CE8" w:rsidR="0094399F" w:rsidRPr="000D3545" w:rsidRDefault="0094399F" w:rsidP="0019472B">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 xml:space="preserve">Hayat Boyu Öğrenme Genel Müdürlüğü </w:t>
            </w:r>
          </w:p>
        </w:tc>
        <w:tc>
          <w:tcPr>
            <w:tcW w:w="3207" w:type="dxa"/>
          </w:tcPr>
          <w:p w14:paraId="36808C23" w14:textId="77777777" w:rsidR="0094399F" w:rsidRPr="000D3545" w:rsidRDefault="0094399F" w:rsidP="0094399F">
            <w:pPr>
              <w:numPr>
                <w:ilvl w:val="0"/>
                <w:numId w:val="54"/>
              </w:numPr>
              <w:ind w:left="237" w:hanging="237"/>
              <w:rPr>
                <w:rFonts w:ascii="Arial" w:eastAsia="Calibri" w:hAnsi="Arial" w:cs="Arial"/>
                <w:w w:val="101"/>
                <w:sz w:val="18"/>
                <w:szCs w:val="18"/>
              </w:rPr>
            </w:pPr>
            <w:r w:rsidRPr="000D3545">
              <w:rPr>
                <w:rFonts w:ascii="Arial" w:eastAsia="Calibri" w:hAnsi="Arial" w:cs="Arial"/>
                <w:spacing w:val="1"/>
                <w:w w:val="101"/>
                <w:sz w:val="18"/>
                <w:szCs w:val="18"/>
              </w:rPr>
              <w:t>B</w:t>
            </w:r>
            <w:r w:rsidRPr="000D3545">
              <w:rPr>
                <w:rFonts w:ascii="Arial" w:eastAsia="Calibri" w:hAnsi="Arial" w:cs="Arial"/>
                <w:w w:val="101"/>
                <w:sz w:val="18"/>
                <w:szCs w:val="18"/>
              </w:rPr>
              <w:t>e</w:t>
            </w:r>
            <w:r w:rsidRPr="000D3545">
              <w:rPr>
                <w:rFonts w:ascii="Arial" w:eastAsia="Calibri" w:hAnsi="Arial" w:cs="Arial"/>
                <w:spacing w:val="-3"/>
                <w:w w:val="101"/>
                <w:sz w:val="18"/>
                <w:szCs w:val="18"/>
              </w:rPr>
              <w:t>l</w:t>
            </w:r>
            <w:r w:rsidRPr="000D3545">
              <w:rPr>
                <w:rFonts w:ascii="Arial" w:eastAsia="Calibri" w:hAnsi="Arial" w:cs="Arial"/>
                <w:w w:val="101"/>
                <w:sz w:val="18"/>
                <w:szCs w:val="18"/>
              </w:rPr>
              <w:t>ed</w:t>
            </w:r>
            <w:r w:rsidRPr="000D3545">
              <w:rPr>
                <w:rFonts w:ascii="Arial" w:eastAsia="Calibri" w:hAnsi="Arial" w:cs="Arial"/>
                <w:spacing w:val="1"/>
                <w:w w:val="101"/>
                <w:sz w:val="18"/>
                <w:szCs w:val="18"/>
              </w:rPr>
              <w:t>i</w:t>
            </w:r>
            <w:r w:rsidRPr="000D3545">
              <w:rPr>
                <w:rFonts w:ascii="Arial" w:eastAsia="Calibri" w:hAnsi="Arial" w:cs="Arial"/>
                <w:spacing w:val="-6"/>
                <w:w w:val="101"/>
                <w:sz w:val="18"/>
                <w:szCs w:val="18"/>
              </w:rPr>
              <w:t>y</w:t>
            </w:r>
            <w:r w:rsidRPr="000D3545">
              <w:rPr>
                <w:rFonts w:ascii="Arial" w:eastAsia="Calibri" w:hAnsi="Arial" w:cs="Arial"/>
                <w:w w:val="101"/>
                <w:sz w:val="18"/>
                <w:szCs w:val="18"/>
              </w:rPr>
              <w:t>e</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p>
          <w:p w14:paraId="2900BE17" w14:textId="77777777" w:rsidR="0094399F" w:rsidRPr="000D3545" w:rsidRDefault="0094399F" w:rsidP="0094399F">
            <w:pPr>
              <w:numPr>
                <w:ilvl w:val="0"/>
                <w:numId w:val="54"/>
              </w:numPr>
              <w:ind w:left="237" w:hanging="237"/>
              <w:rPr>
                <w:rFonts w:ascii="Arial" w:eastAsia="Calibri" w:hAnsi="Arial" w:cs="Arial"/>
                <w:sz w:val="18"/>
                <w:szCs w:val="18"/>
              </w:rPr>
            </w:pPr>
            <w:r w:rsidRPr="000D3545">
              <w:rPr>
                <w:rFonts w:ascii="Arial" w:eastAsia="Calibri" w:hAnsi="Arial" w:cs="Arial"/>
                <w:spacing w:val="-2"/>
                <w:sz w:val="18"/>
                <w:szCs w:val="18"/>
              </w:rPr>
              <w:t>M</w:t>
            </w:r>
            <w:r w:rsidRPr="000D3545">
              <w:rPr>
                <w:rFonts w:ascii="Arial" w:eastAsia="Calibri" w:hAnsi="Arial" w:cs="Arial"/>
                <w:spacing w:val="-5"/>
                <w:sz w:val="18"/>
                <w:szCs w:val="18"/>
              </w:rPr>
              <w:t>u</w:t>
            </w:r>
            <w:r w:rsidRPr="000D3545">
              <w:rPr>
                <w:rFonts w:ascii="Arial" w:eastAsia="Calibri" w:hAnsi="Arial" w:cs="Arial"/>
                <w:sz w:val="18"/>
                <w:szCs w:val="18"/>
              </w:rPr>
              <w:t>h</w:t>
            </w:r>
            <w:r w:rsidRPr="000D3545">
              <w:rPr>
                <w:rFonts w:ascii="Arial" w:eastAsia="Calibri" w:hAnsi="Arial" w:cs="Arial"/>
                <w:spacing w:val="1"/>
                <w:sz w:val="18"/>
                <w:szCs w:val="18"/>
              </w:rPr>
              <w:t>t</w:t>
            </w:r>
            <w:r w:rsidRPr="000D3545">
              <w:rPr>
                <w:rFonts w:ascii="Arial" w:eastAsia="Calibri" w:hAnsi="Arial" w:cs="Arial"/>
                <w:spacing w:val="-1"/>
                <w:sz w:val="18"/>
                <w:szCs w:val="18"/>
              </w:rPr>
              <w:t>ar</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p>
          <w:p w14:paraId="5764D12D" w14:textId="42174A31" w:rsidR="00CB2D55" w:rsidRPr="000D3545" w:rsidRDefault="00CB2D55" w:rsidP="0094399F">
            <w:pPr>
              <w:numPr>
                <w:ilvl w:val="0"/>
                <w:numId w:val="54"/>
              </w:numPr>
              <w:ind w:left="237" w:hanging="237"/>
              <w:rPr>
                <w:rFonts w:ascii="Arial" w:eastAsia="Calibri" w:hAnsi="Arial" w:cs="Arial"/>
                <w:w w:val="101"/>
                <w:position w:val="1"/>
                <w:sz w:val="18"/>
                <w:szCs w:val="18"/>
              </w:rPr>
            </w:pPr>
            <w:r w:rsidRPr="000D3545">
              <w:rPr>
                <w:rFonts w:ascii="Arial" w:eastAsia="Calibri" w:hAnsi="Arial" w:cs="Arial"/>
                <w:spacing w:val="-2"/>
                <w:w w:val="101"/>
                <w:sz w:val="18"/>
                <w:szCs w:val="18"/>
              </w:rPr>
              <w:t>SYDV</w:t>
            </w:r>
          </w:p>
          <w:p w14:paraId="0CC4D8A7" w14:textId="51B99BD0" w:rsidR="0094399F" w:rsidRPr="000D3545" w:rsidRDefault="0094399F" w:rsidP="0094399F">
            <w:pPr>
              <w:numPr>
                <w:ilvl w:val="0"/>
                <w:numId w:val="54"/>
              </w:numPr>
              <w:ind w:left="237" w:hanging="237"/>
              <w:rPr>
                <w:rFonts w:ascii="Arial" w:eastAsia="Calibri" w:hAnsi="Arial" w:cs="Arial"/>
                <w:w w:val="101"/>
                <w:position w:val="1"/>
                <w:sz w:val="18"/>
                <w:szCs w:val="18"/>
              </w:rPr>
            </w:pPr>
            <w:r w:rsidRPr="000D3545">
              <w:rPr>
                <w:rFonts w:ascii="Arial" w:eastAsia="Calibri" w:hAnsi="Arial" w:cs="Arial"/>
                <w:spacing w:val="-1"/>
                <w:w w:val="101"/>
                <w:sz w:val="18"/>
                <w:szCs w:val="18"/>
              </w:rPr>
              <w:t>Or</w:t>
            </w:r>
            <w:r w:rsidRPr="000D3545">
              <w:rPr>
                <w:rFonts w:ascii="Arial" w:eastAsia="Calibri" w:hAnsi="Arial" w:cs="Arial"/>
                <w:spacing w:val="1"/>
                <w:w w:val="101"/>
                <w:sz w:val="18"/>
                <w:szCs w:val="18"/>
              </w:rPr>
              <w:t>t</w:t>
            </w:r>
            <w:r w:rsidRPr="000D3545">
              <w:rPr>
                <w:rFonts w:ascii="Arial" w:eastAsia="Calibri" w:hAnsi="Arial" w:cs="Arial"/>
                <w:w w:val="101"/>
                <w:sz w:val="18"/>
                <w:szCs w:val="18"/>
              </w:rPr>
              <w:t>a</w:t>
            </w:r>
            <w:r w:rsidRPr="000D3545">
              <w:rPr>
                <w:rFonts w:ascii="Arial" w:eastAsia="Calibri" w:hAnsi="Arial" w:cs="Arial"/>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ara</w:t>
            </w:r>
            <w:r w:rsidRPr="000D3545">
              <w:rPr>
                <w:rFonts w:ascii="Arial" w:eastAsia="Calibri" w:hAnsi="Arial" w:cs="Arial"/>
                <w:position w:val="1"/>
                <w:sz w:val="18"/>
                <w:szCs w:val="18"/>
              </w:rPr>
              <w:t>de</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z</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4"/>
                <w:position w:val="1"/>
                <w:sz w:val="18"/>
                <w:szCs w:val="18"/>
              </w:rPr>
              <w:t xml:space="preserve"> </w:t>
            </w:r>
            <w:r w:rsidRPr="000D3545">
              <w:rPr>
                <w:rFonts w:ascii="Arial" w:eastAsia="Calibri" w:hAnsi="Arial" w:cs="Arial"/>
                <w:w w:val="101"/>
                <w:position w:val="1"/>
                <w:sz w:val="18"/>
                <w:szCs w:val="18"/>
              </w:rPr>
              <w:t>Aj</w:t>
            </w:r>
            <w:r w:rsidRPr="000D3545">
              <w:rPr>
                <w:rFonts w:ascii="Arial" w:eastAsia="Calibri" w:hAnsi="Arial" w:cs="Arial"/>
                <w:spacing w:val="-1"/>
                <w:w w:val="101"/>
                <w:position w:val="1"/>
                <w:sz w:val="18"/>
                <w:szCs w:val="18"/>
              </w:rPr>
              <w:t>a</w:t>
            </w:r>
            <w:r w:rsidRPr="000D3545">
              <w:rPr>
                <w:rFonts w:ascii="Arial" w:eastAsia="Calibri" w:hAnsi="Arial" w:cs="Arial"/>
                <w:spacing w:val="-5"/>
                <w:w w:val="101"/>
                <w:position w:val="1"/>
                <w:sz w:val="18"/>
                <w:szCs w:val="18"/>
              </w:rPr>
              <w:t>n</w:t>
            </w:r>
            <w:r w:rsidRPr="000D3545">
              <w:rPr>
                <w:rFonts w:ascii="Arial" w:eastAsia="Calibri" w:hAnsi="Arial" w:cs="Arial"/>
                <w:spacing w:val="1"/>
                <w:w w:val="101"/>
                <w:position w:val="1"/>
                <w:sz w:val="18"/>
                <w:szCs w:val="18"/>
              </w:rPr>
              <w:t>sı</w:t>
            </w:r>
          </w:p>
          <w:p w14:paraId="15E98A47" w14:textId="6F9CC4A3" w:rsidR="0094399F" w:rsidRPr="000D3545" w:rsidRDefault="009D4242" w:rsidP="0094399F">
            <w:pPr>
              <w:numPr>
                <w:ilvl w:val="0"/>
                <w:numId w:val="54"/>
              </w:numPr>
              <w:ind w:left="237" w:hanging="237"/>
              <w:rPr>
                <w:rFonts w:ascii="Arial" w:eastAsia="Calibri" w:hAnsi="Arial" w:cs="Arial"/>
                <w:sz w:val="18"/>
                <w:szCs w:val="18"/>
              </w:rPr>
            </w:pPr>
            <w:r w:rsidRPr="000D3545">
              <w:rPr>
                <w:rFonts w:ascii="Arial" w:eastAsia="Calibri" w:hAnsi="Arial" w:cs="Arial"/>
                <w:spacing w:val="1"/>
                <w:sz w:val="18"/>
                <w:szCs w:val="18"/>
              </w:rPr>
              <w:t>Kadın STK’ları</w:t>
            </w:r>
          </w:p>
          <w:p w14:paraId="064588FD" w14:textId="4B2280AA" w:rsidR="0094399F" w:rsidRPr="000D3545" w:rsidRDefault="0094399F" w:rsidP="0019472B">
            <w:pPr>
              <w:numPr>
                <w:ilvl w:val="0"/>
                <w:numId w:val="54"/>
              </w:numPr>
              <w:ind w:left="237" w:hanging="237"/>
              <w:rPr>
                <w:rFonts w:ascii="Arial" w:hAnsi="Arial" w:cs="Arial"/>
                <w:sz w:val="18"/>
                <w:szCs w:val="18"/>
              </w:rPr>
            </w:pPr>
            <w:r w:rsidRPr="000D3545">
              <w:rPr>
                <w:rFonts w:ascii="Arial" w:eastAsia="Calibri" w:hAnsi="Arial" w:cs="Arial"/>
                <w:spacing w:val="2"/>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00CB2D55" w:rsidRPr="000D3545">
              <w:rPr>
                <w:rFonts w:ascii="Arial" w:eastAsia="Calibri" w:hAnsi="Arial" w:cs="Arial"/>
                <w:spacing w:val="-7"/>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 xml:space="preserve">ğer </w:t>
            </w:r>
            <w:r w:rsidRPr="000D3545">
              <w:rPr>
                <w:rFonts w:ascii="Arial" w:eastAsia="Calibri" w:hAnsi="Arial" w:cs="Arial"/>
                <w:spacing w:val="-2"/>
                <w:w w:val="101"/>
                <w:sz w:val="18"/>
                <w:szCs w:val="18"/>
              </w:rPr>
              <w:t>ST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r w:rsidRPr="000D3545">
              <w:rPr>
                <w:rFonts w:ascii="Arial" w:eastAsia="Calibri" w:hAnsi="Arial" w:cs="Arial"/>
                <w:spacing w:val="-2"/>
                <w:sz w:val="18"/>
                <w:szCs w:val="18"/>
              </w:rPr>
              <w:t xml:space="preserve"> </w:t>
            </w:r>
          </w:p>
        </w:tc>
        <w:tc>
          <w:tcPr>
            <w:tcW w:w="2479" w:type="dxa"/>
            <w:vMerge w:val="restart"/>
            <w:shd w:val="clear" w:color="auto" w:fill="auto"/>
          </w:tcPr>
          <w:p w14:paraId="34A4F700" w14:textId="482F15CB" w:rsidR="0094399F" w:rsidRPr="000D3545" w:rsidRDefault="0094399F" w:rsidP="0094399F">
            <w:pPr>
              <w:numPr>
                <w:ilvl w:val="0"/>
                <w:numId w:val="54"/>
              </w:numPr>
              <w:ind w:left="237" w:hanging="237"/>
              <w:rPr>
                <w:rFonts w:ascii="Arial" w:hAnsi="Arial" w:cs="Arial"/>
                <w:sz w:val="18"/>
                <w:szCs w:val="18"/>
              </w:rPr>
            </w:pP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ğ</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ti</w:t>
            </w:r>
            <w:r w:rsidRPr="000D3545">
              <w:rPr>
                <w:rFonts w:ascii="Arial" w:eastAsia="Calibri" w:hAnsi="Arial" w:cs="Arial"/>
                <w:w w:val="101"/>
                <w:position w:val="1"/>
                <w:sz w:val="18"/>
                <w:szCs w:val="18"/>
              </w:rPr>
              <w:t xml:space="preserve">m </w:t>
            </w:r>
            <w:r w:rsidRPr="000D3545">
              <w:rPr>
                <w:rFonts w:ascii="Arial" w:eastAsia="Calibri" w:hAnsi="Arial" w:cs="Arial"/>
                <w:spacing w:val="2"/>
                <w:w w:val="101"/>
                <w:sz w:val="18"/>
                <w:szCs w:val="18"/>
              </w:rPr>
              <w:t>f</w:t>
            </w:r>
            <w:r w:rsidRPr="000D3545">
              <w:rPr>
                <w:rFonts w:ascii="Arial" w:eastAsia="Calibri" w:hAnsi="Arial" w:cs="Arial"/>
                <w:spacing w:val="1"/>
                <w:w w:val="101"/>
                <w:sz w:val="18"/>
                <w:szCs w:val="18"/>
              </w:rPr>
              <w:t>ı</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s</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tl</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ı</w:t>
            </w:r>
            <w:r w:rsidRPr="000D3545">
              <w:rPr>
                <w:rFonts w:ascii="Arial" w:eastAsia="Calibri" w:hAnsi="Arial" w:cs="Arial"/>
                <w:w w:val="101"/>
                <w:sz w:val="18"/>
                <w:szCs w:val="18"/>
              </w:rPr>
              <w:t>nd</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z </w:t>
            </w:r>
            <w:r w:rsidRPr="000D3545">
              <w:rPr>
                <w:rFonts w:ascii="Arial" w:eastAsia="Calibri" w:hAnsi="Arial" w:cs="Arial"/>
                <w:sz w:val="18"/>
                <w:szCs w:val="18"/>
              </w:rPr>
              <w:t>çocuğu</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nd</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k</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tı</w:t>
            </w:r>
            <w:r w:rsidRPr="000D3545">
              <w:rPr>
                <w:rFonts w:ascii="Arial" w:eastAsia="Calibri" w:hAnsi="Arial" w:cs="Arial"/>
                <w:w w:val="101"/>
                <w:sz w:val="18"/>
                <w:szCs w:val="18"/>
              </w:rPr>
              <w:t>ş</w:t>
            </w:r>
          </w:p>
        </w:tc>
      </w:tr>
      <w:tr w:rsidR="0094399F" w:rsidRPr="000D3545" w14:paraId="0F534E7B" w14:textId="77777777" w:rsidTr="0019472B">
        <w:tc>
          <w:tcPr>
            <w:tcW w:w="4916" w:type="dxa"/>
            <w:shd w:val="clear" w:color="auto" w:fill="auto"/>
          </w:tcPr>
          <w:p w14:paraId="5BDFDFC5" w14:textId="63FE3C72" w:rsidR="0094399F" w:rsidRPr="000D3545" w:rsidRDefault="0094399F" w:rsidP="00300A57">
            <w:pPr>
              <w:pStyle w:val="ListeParagraf"/>
              <w:tabs>
                <w:tab w:val="left" w:pos="2340"/>
              </w:tabs>
              <w:spacing w:line="240" w:lineRule="auto"/>
              <w:ind w:left="747" w:hanging="720"/>
              <w:rPr>
                <w:rFonts w:ascii="Arial" w:eastAsia="Calibri" w:hAnsi="Arial" w:cs="Arial"/>
                <w:sz w:val="18"/>
                <w:szCs w:val="18"/>
              </w:rPr>
            </w:pPr>
            <w:r w:rsidRPr="000D3545">
              <w:rPr>
                <w:rFonts w:ascii="Arial" w:eastAsia="Calibri" w:hAnsi="Arial" w:cs="Arial"/>
                <w:sz w:val="18"/>
                <w:szCs w:val="18"/>
              </w:rPr>
              <w:t>1.3.4.2. Okuma-yazma oranı düşük olan ilçelerde (Asarcık, Ayvacık, Salıpazarı, Vezirköprü) seçilecek olan pilot okullarda, kız çocukların rol model alacakları başarılı kadınlarla söyleşiler gerçekleştirmek</w:t>
            </w:r>
          </w:p>
        </w:tc>
        <w:tc>
          <w:tcPr>
            <w:tcW w:w="1033" w:type="dxa"/>
            <w:shd w:val="clear" w:color="auto" w:fill="auto"/>
          </w:tcPr>
          <w:p w14:paraId="369881A7" w14:textId="5508AB55" w:rsidR="0094399F" w:rsidRPr="000D3545" w:rsidRDefault="0094399F" w:rsidP="0094399F">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2925" w:type="dxa"/>
            <w:shd w:val="clear" w:color="auto" w:fill="auto"/>
          </w:tcPr>
          <w:p w14:paraId="13B2AB87" w14:textId="5BD83C40" w:rsidR="0094399F" w:rsidRPr="000D3545" w:rsidRDefault="0094399F" w:rsidP="0019472B">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 xml:space="preserve"> Milli Eğitim İl Müdürlüğü</w:t>
            </w:r>
            <w:r w:rsidR="00393CF4" w:rsidRPr="000D3545">
              <w:rPr>
                <w:rFonts w:ascii="Arial" w:eastAsia="Calibri" w:hAnsi="Arial" w:cs="Arial"/>
                <w:sz w:val="18"/>
                <w:szCs w:val="18"/>
              </w:rPr>
              <w:t xml:space="preserve"> </w:t>
            </w:r>
          </w:p>
        </w:tc>
        <w:tc>
          <w:tcPr>
            <w:tcW w:w="3207" w:type="dxa"/>
          </w:tcPr>
          <w:p w14:paraId="486B14F0" w14:textId="77777777" w:rsidR="0094399F" w:rsidRPr="000D3545" w:rsidRDefault="0094399F" w:rsidP="0094399F">
            <w:pPr>
              <w:numPr>
                <w:ilvl w:val="0"/>
                <w:numId w:val="54"/>
              </w:numPr>
              <w:ind w:left="237" w:hanging="237"/>
              <w:rPr>
                <w:rFonts w:ascii="Arial" w:hAnsi="Arial" w:cs="Arial"/>
                <w:sz w:val="18"/>
                <w:szCs w:val="18"/>
              </w:rPr>
            </w:pPr>
          </w:p>
        </w:tc>
        <w:tc>
          <w:tcPr>
            <w:tcW w:w="2479" w:type="dxa"/>
            <w:vMerge/>
            <w:shd w:val="clear" w:color="auto" w:fill="auto"/>
          </w:tcPr>
          <w:p w14:paraId="4F0F0C2F" w14:textId="77777777" w:rsidR="0094399F" w:rsidRPr="000D3545" w:rsidRDefault="0094399F" w:rsidP="0094399F">
            <w:pPr>
              <w:numPr>
                <w:ilvl w:val="0"/>
                <w:numId w:val="54"/>
              </w:numPr>
              <w:ind w:left="237" w:hanging="237"/>
              <w:rPr>
                <w:rFonts w:ascii="Arial" w:hAnsi="Arial" w:cs="Arial"/>
                <w:sz w:val="18"/>
                <w:szCs w:val="18"/>
              </w:rPr>
            </w:pPr>
          </w:p>
        </w:tc>
      </w:tr>
    </w:tbl>
    <w:p w14:paraId="49EBF5B6" w14:textId="44EDAD9D" w:rsidR="00A218BB" w:rsidRPr="000D3545" w:rsidRDefault="00A218BB" w:rsidP="00300A57">
      <w:pPr>
        <w:overflowPunct w:val="0"/>
        <w:spacing w:after="240" w:line="23" w:lineRule="atLeast"/>
        <w:ind w:right="-141"/>
        <w:jc w:val="both"/>
        <w:rPr>
          <w:rFonts w:ascii="Calibri" w:hAnsi="Calibri" w:cs="Calibri"/>
          <w:sz w:val="22"/>
          <w:szCs w:val="22"/>
        </w:rPr>
      </w:pPr>
    </w:p>
    <w:p w14:paraId="5FB0308F" w14:textId="77777777" w:rsidR="00CB2D55" w:rsidRPr="000D3545" w:rsidRDefault="00CB2D55" w:rsidP="00300A57">
      <w:pPr>
        <w:overflowPunct w:val="0"/>
        <w:spacing w:after="240" w:line="23" w:lineRule="atLeast"/>
        <w:ind w:right="-141"/>
        <w:jc w:val="both"/>
        <w:rPr>
          <w:rFonts w:ascii="Calibri" w:hAnsi="Calibri" w:cs="Calibri"/>
          <w:sz w:val="22"/>
          <w:szCs w:val="22"/>
        </w:rPr>
      </w:pPr>
    </w:p>
    <w:p w14:paraId="11BDB442" w14:textId="77777777" w:rsidR="00CB2D55" w:rsidRPr="000D3545" w:rsidRDefault="00CB2D55" w:rsidP="00CB2D55">
      <w:pPr>
        <w:pStyle w:val="Balk3"/>
        <w:spacing w:line="360" w:lineRule="auto"/>
        <w:rPr>
          <w:rFonts w:ascii="Arial" w:eastAsia="Times New Roman" w:hAnsi="Arial" w:cs="Arial"/>
          <w:sz w:val="24"/>
          <w:szCs w:val="24"/>
          <w:lang w:eastAsia="zh-CN"/>
        </w:rPr>
      </w:pPr>
      <w:bookmarkStart w:id="333" w:name="__RefHeading__15095_631482292"/>
      <w:bookmarkStart w:id="334" w:name="_Toc385865533"/>
      <w:bookmarkStart w:id="335" w:name="_Toc390096044"/>
      <w:r w:rsidRPr="000D3545">
        <w:rPr>
          <w:rFonts w:ascii="Arial" w:eastAsia="Times New Roman" w:hAnsi="Arial" w:cs="Arial"/>
          <w:sz w:val="24"/>
          <w:szCs w:val="24"/>
          <w:lang w:eastAsia="zh-CN"/>
        </w:rPr>
        <w:t>Müdahale Alanı 2: Kadın ve Sağlık Hizmetleri</w:t>
      </w:r>
      <w:bookmarkEnd w:id="333"/>
      <w:bookmarkEnd w:id="334"/>
      <w:bookmarkEnd w:id="335"/>
    </w:p>
    <w:p w14:paraId="35B8F456" w14:textId="77777777" w:rsidR="00CB2D55" w:rsidRPr="000D3545" w:rsidRDefault="00CB2D55" w:rsidP="00CB2D55">
      <w:pPr>
        <w:pStyle w:val="Standard"/>
        <w:tabs>
          <w:tab w:val="left" w:pos="3040"/>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964"/>
        <w:gridCol w:w="1116"/>
        <w:gridCol w:w="2757"/>
        <w:gridCol w:w="2756"/>
        <w:gridCol w:w="2967"/>
      </w:tblGrid>
      <w:tr w:rsidR="00A27954" w:rsidRPr="000D3545" w14:paraId="26AECB59" w14:textId="77777777" w:rsidTr="0019472B">
        <w:trPr>
          <w:trHeight w:val="160"/>
          <w:tblHeader/>
        </w:trPr>
        <w:tc>
          <w:tcPr>
            <w:tcW w:w="4964" w:type="dxa"/>
            <w:shd w:val="clear" w:color="auto" w:fill="BFBFBF"/>
          </w:tcPr>
          <w:p w14:paraId="13824F1A" w14:textId="77777777" w:rsidR="00A27954" w:rsidRPr="000D3545" w:rsidRDefault="00A27954" w:rsidP="00300A57">
            <w:pPr>
              <w:pStyle w:val="TableContents"/>
              <w:spacing w:after="0" w:line="240" w:lineRule="auto"/>
              <w:jc w:val="center"/>
              <w:rPr>
                <w:rFonts w:ascii="Arial" w:hAnsi="Arial" w:cs="Arial"/>
                <w:b/>
                <w:bCs/>
                <w:color w:val="000000"/>
                <w:sz w:val="20"/>
                <w:szCs w:val="20"/>
                <w:lang w:eastAsia="da-DK"/>
              </w:rPr>
            </w:pPr>
            <w:r w:rsidRPr="000D3545">
              <w:rPr>
                <w:rFonts w:ascii="Arial" w:hAnsi="Arial" w:cs="Arial"/>
                <w:b/>
                <w:bCs/>
                <w:color w:val="000000"/>
                <w:sz w:val="20"/>
                <w:szCs w:val="20"/>
                <w:lang w:eastAsia="da-DK"/>
              </w:rPr>
              <w:t>Faaliyet</w:t>
            </w:r>
          </w:p>
        </w:tc>
        <w:tc>
          <w:tcPr>
            <w:tcW w:w="1116" w:type="dxa"/>
            <w:shd w:val="clear" w:color="auto" w:fill="BFBFBF"/>
          </w:tcPr>
          <w:p w14:paraId="09215358" w14:textId="77777777" w:rsidR="00A27954" w:rsidRPr="000D3545" w:rsidRDefault="00A27954" w:rsidP="00300A57">
            <w:pPr>
              <w:pStyle w:val="Standard"/>
              <w:tabs>
                <w:tab w:val="left" w:pos="2745"/>
              </w:tabs>
              <w:spacing w:after="0" w:line="240" w:lineRule="auto"/>
              <w:jc w:val="center"/>
              <w:rPr>
                <w:rFonts w:ascii="Arial" w:hAnsi="Arial" w:cs="Arial"/>
                <w:b/>
                <w:sz w:val="20"/>
                <w:szCs w:val="20"/>
              </w:rPr>
            </w:pPr>
            <w:r w:rsidRPr="000D3545">
              <w:rPr>
                <w:rFonts w:ascii="Arial" w:hAnsi="Arial" w:cs="Arial"/>
                <w:b/>
                <w:sz w:val="20"/>
                <w:szCs w:val="20"/>
              </w:rPr>
              <w:t>Zaman</w:t>
            </w:r>
          </w:p>
        </w:tc>
        <w:tc>
          <w:tcPr>
            <w:tcW w:w="2757" w:type="dxa"/>
            <w:shd w:val="clear" w:color="auto" w:fill="BFBFBF"/>
          </w:tcPr>
          <w:p w14:paraId="23D0CF2E" w14:textId="77777777" w:rsidR="00A27954" w:rsidRPr="000D3545" w:rsidRDefault="00A27954" w:rsidP="00A27954">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Sorumlu </w:t>
            </w:r>
          </w:p>
          <w:p w14:paraId="7C555858" w14:textId="1CA8D634" w:rsidR="00A27954" w:rsidRPr="000D3545" w:rsidRDefault="00A27954" w:rsidP="00300A57">
            <w:pPr>
              <w:pStyle w:val="Standard"/>
              <w:tabs>
                <w:tab w:val="left" w:pos="2745"/>
              </w:tabs>
              <w:spacing w:after="0" w:line="240" w:lineRule="auto"/>
              <w:jc w:val="center"/>
              <w:rPr>
                <w:rFonts w:ascii="Arial" w:hAnsi="Arial" w:cs="Arial"/>
                <w:b/>
                <w:sz w:val="20"/>
                <w:szCs w:val="20"/>
              </w:rPr>
            </w:pPr>
            <w:r w:rsidRPr="000D3545">
              <w:rPr>
                <w:rFonts w:ascii="Arial" w:hAnsi="Arial" w:cs="Verdana"/>
                <w:b/>
                <w:sz w:val="20"/>
                <w:szCs w:val="20"/>
              </w:rPr>
              <w:t>Kurum/Kuruluşlar</w:t>
            </w:r>
          </w:p>
        </w:tc>
        <w:tc>
          <w:tcPr>
            <w:tcW w:w="2756" w:type="dxa"/>
            <w:shd w:val="clear" w:color="auto" w:fill="BFBFBF"/>
          </w:tcPr>
          <w:p w14:paraId="6198C158" w14:textId="77777777" w:rsidR="00A27954" w:rsidRPr="000D3545" w:rsidRDefault="00A27954" w:rsidP="00A27954">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Destekçi </w:t>
            </w:r>
          </w:p>
          <w:p w14:paraId="1DC287FA" w14:textId="3C3E2C21" w:rsidR="00A27954" w:rsidRPr="000D3545" w:rsidRDefault="00A27954" w:rsidP="00300A57">
            <w:pPr>
              <w:pStyle w:val="Standard"/>
              <w:tabs>
                <w:tab w:val="left" w:pos="2745"/>
              </w:tabs>
              <w:spacing w:after="0" w:line="240" w:lineRule="auto"/>
              <w:jc w:val="center"/>
              <w:rPr>
                <w:rFonts w:ascii="Arial" w:hAnsi="Arial" w:cs="Arial"/>
                <w:b/>
                <w:sz w:val="20"/>
                <w:szCs w:val="20"/>
              </w:rPr>
            </w:pPr>
            <w:r w:rsidRPr="000D3545">
              <w:rPr>
                <w:rFonts w:ascii="Arial" w:hAnsi="Arial" w:cs="Verdana"/>
                <w:b/>
                <w:sz w:val="20"/>
                <w:szCs w:val="20"/>
              </w:rPr>
              <w:t>Kurum/Kuruluşlar</w:t>
            </w:r>
          </w:p>
        </w:tc>
        <w:tc>
          <w:tcPr>
            <w:tcW w:w="2967" w:type="dxa"/>
            <w:shd w:val="clear" w:color="auto" w:fill="BFBFBF"/>
          </w:tcPr>
          <w:p w14:paraId="4AE74E2C" w14:textId="77777777" w:rsidR="00A27954" w:rsidRPr="000D3545" w:rsidRDefault="00A27954" w:rsidP="00300A57">
            <w:pPr>
              <w:pStyle w:val="Standard"/>
              <w:tabs>
                <w:tab w:val="left" w:pos="2745"/>
              </w:tabs>
              <w:spacing w:after="0" w:line="240" w:lineRule="auto"/>
              <w:jc w:val="center"/>
              <w:rPr>
                <w:rFonts w:ascii="Arial" w:hAnsi="Arial" w:cs="Arial"/>
                <w:b/>
                <w:sz w:val="20"/>
                <w:szCs w:val="20"/>
              </w:rPr>
            </w:pPr>
            <w:r w:rsidRPr="000D3545">
              <w:rPr>
                <w:rFonts w:ascii="Arial" w:hAnsi="Arial" w:cs="Arial"/>
                <w:b/>
                <w:sz w:val="20"/>
                <w:szCs w:val="20"/>
              </w:rPr>
              <w:t>Göstergeler</w:t>
            </w:r>
          </w:p>
        </w:tc>
      </w:tr>
      <w:tr w:rsidR="00CB2D55" w:rsidRPr="000D3545" w14:paraId="32F0A967" w14:textId="77777777" w:rsidTr="0019472B">
        <w:tc>
          <w:tcPr>
            <w:tcW w:w="14560" w:type="dxa"/>
            <w:gridSpan w:val="5"/>
            <w:shd w:val="clear" w:color="auto" w:fill="D9D9D9"/>
          </w:tcPr>
          <w:p w14:paraId="1ABBD540" w14:textId="6BF37004" w:rsidR="00CB2D55" w:rsidRPr="000D3545" w:rsidRDefault="00CB2D55" w:rsidP="00300A57">
            <w:pPr>
              <w:pStyle w:val="Standard"/>
              <w:tabs>
                <w:tab w:val="left" w:pos="2340"/>
              </w:tabs>
              <w:spacing w:after="0" w:line="240" w:lineRule="auto"/>
              <w:rPr>
                <w:rFonts w:ascii="Arial" w:hAnsi="Arial" w:cs="Arial"/>
                <w:sz w:val="20"/>
                <w:szCs w:val="20"/>
              </w:rPr>
            </w:pPr>
            <w:r w:rsidRPr="000D3545">
              <w:rPr>
                <w:rFonts w:ascii="Arial" w:hAnsi="Arial" w:cs="Arial"/>
                <w:b/>
                <w:bCs/>
                <w:sz w:val="20"/>
                <w:szCs w:val="20"/>
              </w:rPr>
              <w:t xml:space="preserve">Stratejik Öncelik </w:t>
            </w:r>
            <w:proofErr w:type="gramStart"/>
            <w:r w:rsidRPr="000D3545">
              <w:rPr>
                <w:rFonts w:ascii="Arial" w:hAnsi="Arial" w:cs="Arial"/>
                <w:b/>
                <w:bCs/>
                <w:sz w:val="20"/>
                <w:szCs w:val="20"/>
              </w:rPr>
              <w:t>2.1</w:t>
            </w:r>
            <w:proofErr w:type="gramEnd"/>
            <w:r w:rsidRPr="000D3545">
              <w:rPr>
                <w:rFonts w:ascii="Arial" w:hAnsi="Arial" w:cs="Arial"/>
                <w:b/>
                <w:bCs/>
                <w:sz w:val="20"/>
                <w:szCs w:val="20"/>
              </w:rPr>
              <w:t>:</w:t>
            </w:r>
            <w:r w:rsidRPr="000D3545">
              <w:rPr>
                <w:rFonts w:ascii="Arial" w:hAnsi="Arial" w:cs="Arial"/>
                <w:sz w:val="20"/>
                <w:szCs w:val="20"/>
              </w:rPr>
              <w:t xml:space="preserve"> </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a</w:t>
            </w:r>
            <w:r w:rsidRPr="000D3545">
              <w:rPr>
                <w:rFonts w:ascii="Arial" w:eastAsia="Calibri" w:hAnsi="Arial" w:cs="Arial"/>
                <w:w w:val="101"/>
                <w:sz w:val="20"/>
                <w:szCs w:val="20"/>
              </w:rPr>
              <w:t>d</w:t>
            </w:r>
            <w:r w:rsidRPr="000D3545">
              <w:rPr>
                <w:rFonts w:ascii="Arial" w:eastAsia="Calibri" w:hAnsi="Arial" w:cs="Arial"/>
                <w:spacing w:val="-3"/>
                <w:w w:val="101"/>
                <w:sz w:val="20"/>
                <w:szCs w:val="20"/>
              </w:rPr>
              <w:t>ı</w:t>
            </w:r>
            <w:r w:rsidRPr="000D3545">
              <w:rPr>
                <w:rFonts w:ascii="Arial" w:eastAsia="Calibri" w:hAnsi="Arial" w:cs="Arial"/>
                <w:w w:val="101"/>
                <w:sz w:val="20"/>
                <w:szCs w:val="20"/>
              </w:rPr>
              <w:t>n</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w w:val="101"/>
                <w:sz w:val="20"/>
                <w:szCs w:val="20"/>
              </w:rPr>
              <w:t xml:space="preserve">rın </w:t>
            </w:r>
            <w:r w:rsidRPr="000D3545">
              <w:rPr>
                <w:rFonts w:ascii="Arial" w:eastAsia="Calibri" w:hAnsi="Arial" w:cs="Arial"/>
                <w:spacing w:val="1"/>
                <w:w w:val="101"/>
                <w:sz w:val="20"/>
                <w:szCs w:val="20"/>
              </w:rPr>
              <w:t>s</w:t>
            </w:r>
            <w:r w:rsidRPr="000D3545">
              <w:rPr>
                <w:rFonts w:ascii="Arial" w:eastAsia="Calibri" w:hAnsi="Arial" w:cs="Arial"/>
                <w:spacing w:val="-1"/>
                <w:w w:val="101"/>
                <w:sz w:val="20"/>
                <w:szCs w:val="20"/>
              </w:rPr>
              <w:t>a</w:t>
            </w:r>
            <w:r w:rsidRPr="000D3545">
              <w:rPr>
                <w:rFonts w:ascii="Arial" w:eastAsia="Calibri" w:hAnsi="Arial" w:cs="Arial"/>
                <w:w w:val="101"/>
                <w:sz w:val="20"/>
                <w:szCs w:val="20"/>
              </w:rPr>
              <w:t>ğ</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ı</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t</w:t>
            </w:r>
            <w:r w:rsidRPr="000D3545">
              <w:rPr>
                <w:rFonts w:ascii="Arial" w:eastAsia="Calibri" w:hAnsi="Arial" w:cs="Arial"/>
                <w:w w:val="101"/>
                <w:sz w:val="20"/>
                <w:szCs w:val="20"/>
              </w:rPr>
              <w:t>a h</w:t>
            </w:r>
            <w:r w:rsidRPr="000D3545">
              <w:rPr>
                <w:rFonts w:ascii="Arial" w:eastAsia="Calibri" w:hAnsi="Arial" w:cs="Arial"/>
                <w:spacing w:val="1"/>
                <w:w w:val="101"/>
                <w:sz w:val="20"/>
                <w:szCs w:val="20"/>
              </w:rPr>
              <w:t>i</w:t>
            </w:r>
            <w:r w:rsidRPr="000D3545">
              <w:rPr>
                <w:rFonts w:ascii="Arial" w:eastAsia="Calibri" w:hAnsi="Arial" w:cs="Arial"/>
                <w:w w:val="101"/>
                <w:sz w:val="20"/>
                <w:szCs w:val="20"/>
              </w:rPr>
              <w:t>z</w:t>
            </w:r>
            <w:r w:rsidRPr="000D3545">
              <w:rPr>
                <w:rFonts w:ascii="Arial" w:eastAsia="Calibri" w:hAnsi="Arial" w:cs="Arial"/>
                <w:spacing w:val="-2"/>
                <w:w w:val="101"/>
                <w:sz w:val="20"/>
                <w:szCs w:val="20"/>
              </w:rPr>
              <w:t>m</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t</w:t>
            </w:r>
            <w:r w:rsidRPr="000D3545">
              <w:rPr>
                <w:rFonts w:ascii="Arial" w:eastAsia="Calibri" w:hAnsi="Arial" w:cs="Arial"/>
                <w:w w:val="101"/>
                <w:sz w:val="20"/>
                <w:szCs w:val="20"/>
              </w:rPr>
              <w:t>e e</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işi</w:t>
            </w:r>
            <w:r w:rsidRPr="000D3545">
              <w:rPr>
                <w:rFonts w:ascii="Arial" w:eastAsia="Calibri" w:hAnsi="Arial" w:cs="Arial"/>
                <w:w w:val="101"/>
                <w:sz w:val="20"/>
                <w:szCs w:val="20"/>
              </w:rPr>
              <w:t xml:space="preserve">m </w:t>
            </w:r>
            <w:r w:rsidRPr="000D3545">
              <w:rPr>
                <w:rFonts w:ascii="Arial" w:eastAsia="Calibri" w:hAnsi="Arial" w:cs="Arial"/>
                <w:spacing w:val="-1"/>
                <w:w w:val="101"/>
                <w:sz w:val="20"/>
                <w:szCs w:val="20"/>
              </w:rPr>
              <w:t>k</w:t>
            </w:r>
            <w:r w:rsidRPr="000D3545">
              <w:rPr>
                <w:rFonts w:ascii="Arial" w:eastAsia="Calibri" w:hAnsi="Arial" w:cs="Arial"/>
                <w:w w:val="101"/>
                <w:sz w:val="20"/>
                <w:szCs w:val="20"/>
              </w:rPr>
              <w:t>onu</w:t>
            </w:r>
            <w:r w:rsidRPr="000D3545">
              <w:rPr>
                <w:rFonts w:ascii="Arial" w:eastAsia="Calibri" w:hAnsi="Arial" w:cs="Arial"/>
                <w:spacing w:val="1"/>
                <w:w w:val="101"/>
                <w:sz w:val="20"/>
                <w:szCs w:val="20"/>
              </w:rPr>
              <w:t>s</w:t>
            </w:r>
            <w:r w:rsidRPr="000D3545">
              <w:rPr>
                <w:rFonts w:ascii="Arial" w:eastAsia="Calibri" w:hAnsi="Arial" w:cs="Arial"/>
                <w:spacing w:val="-5"/>
                <w:w w:val="101"/>
                <w:sz w:val="20"/>
                <w:szCs w:val="20"/>
              </w:rPr>
              <w:t>u</w:t>
            </w:r>
            <w:r w:rsidRPr="000D3545">
              <w:rPr>
                <w:rFonts w:ascii="Arial" w:eastAsia="Calibri" w:hAnsi="Arial" w:cs="Arial"/>
                <w:w w:val="101"/>
                <w:sz w:val="20"/>
                <w:szCs w:val="20"/>
              </w:rPr>
              <w:t>nda güç</w:t>
            </w:r>
            <w:r w:rsidRPr="000D3545">
              <w:rPr>
                <w:rFonts w:ascii="Arial" w:eastAsia="Calibri" w:hAnsi="Arial" w:cs="Arial"/>
                <w:spacing w:val="-3"/>
                <w:w w:val="101"/>
                <w:sz w:val="20"/>
                <w:szCs w:val="20"/>
              </w:rPr>
              <w:t>l</w:t>
            </w:r>
            <w:r w:rsidRPr="000D3545">
              <w:rPr>
                <w:rFonts w:ascii="Arial" w:eastAsia="Calibri" w:hAnsi="Arial" w:cs="Arial"/>
                <w:w w:val="101"/>
                <w:sz w:val="20"/>
                <w:szCs w:val="20"/>
              </w:rPr>
              <w:t>en</w:t>
            </w:r>
            <w:r w:rsidRPr="000D3545">
              <w:rPr>
                <w:rFonts w:ascii="Arial" w:eastAsia="Calibri" w:hAnsi="Arial" w:cs="Arial"/>
                <w:spacing w:val="-5"/>
                <w:w w:val="101"/>
                <w:sz w:val="20"/>
                <w:szCs w:val="20"/>
              </w:rPr>
              <w:t>d</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spacing w:val="-3"/>
                <w:w w:val="101"/>
                <w:sz w:val="20"/>
                <w:szCs w:val="20"/>
              </w:rPr>
              <w:t>l</w:t>
            </w:r>
            <w:r w:rsidRPr="000D3545">
              <w:rPr>
                <w:rFonts w:ascii="Arial" w:eastAsia="Calibri" w:hAnsi="Arial" w:cs="Arial"/>
                <w:w w:val="101"/>
                <w:sz w:val="20"/>
                <w:szCs w:val="20"/>
              </w:rPr>
              <w:t>mesi</w:t>
            </w:r>
          </w:p>
        </w:tc>
      </w:tr>
      <w:tr w:rsidR="00CB2D55" w:rsidRPr="000D3545" w14:paraId="6AD2E14D" w14:textId="77777777" w:rsidTr="0019472B">
        <w:tc>
          <w:tcPr>
            <w:tcW w:w="14560" w:type="dxa"/>
            <w:gridSpan w:val="5"/>
            <w:shd w:val="clear" w:color="auto" w:fill="D5DCE4"/>
          </w:tcPr>
          <w:p w14:paraId="559FB440" w14:textId="71F6028E" w:rsidR="00CB2D55" w:rsidRPr="000D3545" w:rsidRDefault="00CB2D55" w:rsidP="0019472B">
            <w:pPr>
              <w:rPr>
                <w:rFonts w:ascii="Arial" w:hAnsi="Arial" w:cs="Arial"/>
                <w:sz w:val="20"/>
                <w:szCs w:val="20"/>
              </w:rPr>
            </w:pPr>
            <w:r w:rsidRPr="000D3545">
              <w:rPr>
                <w:rFonts w:ascii="Arial" w:hAnsi="Arial" w:cs="Arial"/>
                <w:b/>
                <w:bCs/>
                <w:color w:val="000000"/>
                <w:sz w:val="20"/>
                <w:szCs w:val="20"/>
                <w:lang w:eastAsia="da-DK"/>
              </w:rPr>
              <w:t>Hedef 2.1.1:</w:t>
            </w:r>
            <w:r w:rsidRPr="000D3545">
              <w:rPr>
                <w:rFonts w:ascii="Arial" w:hAnsi="Arial" w:cs="Arial"/>
                <w:color w:val="000000"/>
                <w:sz w:val="20"/>
                <w:szCs w:val="20"/>
                <w:lang w:eastAsia="da-DK"/>
              </w:rPr>
              <w:t xml:space="preserve"> </w:t>
            </w:r>
            <w:r w:rsidRPr="000D3545">
              <w:rPr>
                <w:rFonts w:ascii="Arial" w:eastAsia="Calibri" w:hAnsi="Arial" w:cs="Arial"/>
                <w:spacing w:val="1"/>
                <w:sz w:val="20"/>
                <w:szCs w:val="20"/>
              </w:rPr>
              <w:t>K</w:t>
            </w:r>
            <w:r w:rsidRPr="000D3545">
              <w:rPr>
                <w:rFonts w:ascii="Arial" w:eastAsia="Calibri" w:hAnsi="Arial" w:cs="Arial"/>
                <w:spacing w:val="-1"/>
                <w:sz w:val="20"/>
                <w:szCs w:val="20"/>
              </w:rPr>
              <w:t>a</w:t>
            </w:r>
            <w:r w:rsidRPr="000D3545">
              <w:rPr>
                <w:rFonts w:ascii="Arial" w:eastAsia="Calibri" w:hAnsi="Arial" w:cs="Arial"/>
                <w:spacing w:val="-5"/>
                <w:sz w:val="20"/>
                <w:szCs w:val="20"/>
              </w:rPr>
              <w:t>d</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1"/>
                <w:sz w:val="20"/>
                <w:szCs w:val="20"/>
              </w:rPr>
              <w:t>l</w:t>
            </w:r>
            <w:r w:rsidRPr="000D3545">
              <w:rPr>
                <w:rFonts w:ascii="Arial" w:eastAsia="Calibri" w:hAnsi="Arial" w:cs="Arial"/>
                <w:spacing w:val="-1"/>
                <w:sz w:val="20"/>
                <w:szCs w:val="20"/>
              </w:rPr>
              <w:t>a</w:t>
            </w:r>
            <w:r w:rsidRPr="000D3545">
              <w:rPr>
                <w:rFonts w:ascii="Arial" w:eastAsia="Calibri" w:hAnsi="Arial" w:cs="Arial"/>
                <w:sz w:val="20"/>
                <w:szCs w:val="20"/>
              </w:rPr>
              <w:t>r</w:t>
            </w:r>
            <w:r w:rsidRPr="000D3545">
              <w:rPr>
                <w:rFonts w:ascii="Arial" w:eastAsia="Calibri" w:hAnsi="Arial" w:cs="Arial"/>
                <w:spacing w:val="2"/>
                <w:sz w:val="20"/>
                <w:szCs w:val="20"/>
              </w:rPr>
              <w:t xml:space="preserve"> </w:t>
            </w:r>
            <w:r w:rsidRPr="000D3545">
              <w:rPr>
                <w:rFonts w:ascii="Arial" w:eastAsia="Calibri" w:hAnsi="Arial" w:cs="Arial"/>
                <w:spacing w:val="1"/>
                <w:w w:val="101"/>
                <w:sz w:val="20"/>
                <w:szCs w:val="20"/>
              </w:rPr>
              <w:t>s</w:t>
            </w:r>
            <w:r w:rsidRPr="000D3545">
              <w:rPr>
                <w:rFonts w:ascii="Arial" w:eastAsia="Calibri" w:hAnsi="Arial" w:cs="Arial"/>
                <w:spacing w:val="-6"/>
                <w:w w:val="101"/>
                <w:sz w:val="20"/>
                <w:szCs w:val="20"/>
              </w:rPr>
              <w:t>a</w:t>
            </w:r>
            <w:r w:rsidRPr="000D3545">
              <w:rPr>
                <w:rFonts w:ascii="Arial" w:eastAsia="Calibri" w:hAnsi="Arial" w:cs="Arial"/>
                <w:w w:val="101"/>
                <w:sz w:val="20"/>
                <w:szCs w:val="20"/>
              </w:rPr>
              <w:t>ğ</w:t>
            </w:r>
            <w:r w:rsidRPr="000D3545">
              <w:rPr>
                <w:rFonts w:ascii="Arial" w:eastAsia="Calibri" w:hAnsi="Arial" w:cs="Arial"/>
                <w:spacing w:val="1"/>
                <w:w w:val="101"/>
                <w:sz w:val="20"/>
                <w:szCs w:val="20"/>
              </w:rPr>
              <w:t>lı</w:t>
            </w:r>
            <w:r w:rsidRPr="000D3545">
              <w:rPr>
                <w:rFonts w:ascii="Arial" w:eastAsia="Calibri" w:hAnsi="Arial" w:cs="Arial"/>
                <w:w w:val="101"/>
                <w:sz w:val="20"/>
                <w:szCs w:val="20"/>
              </w:rPr>
              <w:t xml:space="preserve">k </w:t>
            </w:r>
            <w:r w:rsidRPr="000D3545">
              <w:rPr>
                <w:rFonts w:ascii="Arial" w:eastAsia="Calibri" w:hAnsi="Arial" w:cs="Arial"/>
                <w:spacing w:val="-1"/>
                <w:sz w:val="20"/>
                <w:szCs w:val="20"/>
              </w:rPr>
              <w:t>a</w:t>
            </w:r>
            <w:r w:rsidRPr="000D3545">
              <w:rPr>
                <w:rFonts w:ascii="Arial" w:eastAsia="Calibri" w:hAnsi="Arial" w:cs="Arial"/>
                <w:spacing w:val="1"/>
                <w:sz w:val="20"/>
                <w:szCs w:val="20"/>
              </w:rPr>
              <w:t>l</w:t>
            </w:r>
            <w:r w:rsidRPr="000D3545">
              <w:rPr>
                <w:rFonts w:ascii="Arial" w:eastAsia="Calibri" w:hAnsi="Arial" w:cs="Arial"/>
                <w:spacing w:val="-1"/>
                <w:sz w:val="20"/>
                <w:szCs w:val="20"/>
              </w:rPr>
              <w:t>a</w:t>
            </w:r>
            <w:r w:rsidRPr="000D3545">
              <w:rPr>
                <w:rFonts w:ascii="Arial" w:eastAsia="Calibri" w:hAnsi="Arial" w:cs="Arial"/>
                <w:sz w:val="20"/>
                <w:szCs w:val="20"/>
              </w:rPr>
              <w:t>n</w:t>
            </w:r>
            <w:r w:rsidRPr="000D3545">
              <w:rPr>
                <w:rFonts w:ascii="Arial" w:eastAsia="Calibri" w:hAnsi="Arial" w:cs="Arial"/>
                <w:spacing w:val="1"/>
                <w:sz w:val="20"/>
                <w:szCs w:val="20"/>
              </w:rPr>
              <w:t>ı</w:t>
            </w:r>
            <w:r w:rsidRPr="000D3545">
              <w:rPr>
                <w:rFonts w:ascii="Arial" w:eastAsia="Calibri" w:hAnsi="Arial" w:cs="Arial"/>
                <w:spacing w:val="-5"/>
                <w:sz w:val="20"/>
                <w:szCs w:val="20"/>
              </w:rPr>
              <w:t>n</w:t>
            </w:r>
            <w:r w:rsidRPr="000D3545">
              <w:rPr>
                <w:rFonts w:ascii="Arial" w:eastAsia="Calibri" w:hAnsi="Arial" w:cs="Arial"/>
                <w:sz w:val="20"/>
                <w:szCs w:val="20"/>
              </w:rPr>
              <w:t>d</w:t>
            </w:r>
            <w:r w:rsidRPr="000D3545">
              <w:rPr>
                <w:rFonts w:ascii="Arial" w:eastAsia="Calibri" w:hAnsi="Arial" w:cs="Arial"/>
                <w:spacing w:val="-1"/>
                <w:sz w:val="20"/>
                <w:szCs w:val="20"/>
              </w:rPr>
              <w:t>ak</w:t>
            </w:r>
            <w:r w:rsidRPr="000D3545">
              <w:rPr>
                <w:rFonts w:ascii="Arial" w:eastAsia="Calibri" w:hAnsi="Arial" w:cs="Arial"/>
                <w:sz w:val="20"/>
                <w:szCs w:val="20"/>
              </w:rPr>
              <w:t>i</w:t>
            </w:r>
            <w:r w:rsidRPr="000D3545">
              <w:rPr>
                <w:rFonts w:ascii="Arial" w:eastAsia="Calibri" w:hAnsi="Arial" w:cs="Arial"/>
                <w:spacing w:val="6"/>
                <w:sz w:val="20"/>
                <w:szCs w:val="20"/>
              </w:rPr>
              <w:t xml:space="preserve"> </w:t>
            </w:r>
            <w:r w:rsidRPr="000D3545">
              <w:rPr>
                <w:rFonts w:ascii="Arial" w:eastAsia="Calibri" w:hAnsi="Arial" w:cs="Arial"/>
                <w:sz w:val="20"/>
                <w:szCs w:val="20"/>
              </w:rPr>
              <w:t>h</w:t>
            </w:r>
            <w:r w:rsidRPr="000D3545">
              <w:rPr>
                <w:rFonts w:ascii="Arial" w:eastAsia="Calibri" w:hAnsi="Arial" w:cs="Arial"/>
                <w:spacing w:val="-1"/>
                <w:sz w:val="20"/>
                <w:szCs w:val="20"/>
              </w:rPr>
              <w:t>ak</w:t>
            </w:r>
            <w:r w:rsidRPr="000D3545">
              <w:rPr>
                <w:rFonts w:ascii="Arial" w:eastAsia="Calibri" w:hAnsi="Arial" w:cs="Arial"/>
                <w:spacing w:val="1"/>
                <w:sz w:val="20"/>
                <w:szCs w:val="20"/>
              </w:rPr>
              <w:t>l</w:t>
            </w:r>
            <w:r w:rsidRPr="000D3545">
              <w:rPr>
                <w:rFonts w:ascii="Arial" w:eastAsia="Calibri" w:hAnsi="Arial" w:cs="Arial"/>
                <w:spacing w:val="-1"/>
                <w:sz w:val="20"/>
                <w:szCs w:val="20"/>
              </w:rPr>
              <w:t>a</w:t>
            </w:r>
            <w:r w:rsidRPr="000D3545">
              <w:rPr>
                <w:rFonts w:ascii="Arial" w:eastAsia="Calibri" w:hAnsi="Arial" w:cs="Arial"/>
                <w:spacing w:val="-6"/>
                <w:sz w:val="20"/>
                <w:szCs w:val="20"/>
              </w:rPr>
              <w:t>r</w:t>
            </w:r>
            <w:r w:rsidRPr="000D3545">
              <w:rPr>
                <w:rFonts w:ascii="Arial" w:eastAsia="Calibri" w:hAnsi="Arial" w:cs="Arial"/>
                <w:spacing w:val="1"/>
                <w:sz w:val="20"/>
                <w:szCs w:val="20"/>
              </w:rPr>
              <w:t>ı</w:t>
            </w:r>
            <w:r w:rsidRPr="000D3545">
              <w:rPr>
                <w:rFonts w:ascii="Arial" w:eastAsia="Calibri" w:hAnsi="Arial" w:cs="Arial"/>
                <w:sz w:val="20"/>
                <w:szCs w:val="20"/>
              </w:rPr>
              <w:t>,</w:t>
            </w:r>
            <w:r w:rsidRPr="000D3545">
              <w:rPr>
                <w:rFonts w:ascii="Arial" w:eastAsia="Calibri" w:hAnsi="Arial" w:cs="Arial"/>
                <w:spacing w:val="5"/>
                <w:sz w:val="20"/>
                <w:szCs w:val="20"/>
              </w:rPr>
              <w:t xml:space="preserve"> </w:t>
            </w:r>
            <w:r w:rsidRPr="000D3545">
              <w:rPr>
                <w:rFonts w:ascii="Arial" w:eastAsia="Calibri" w:hAnsi="Arial" w:cs="Arial"/>
                <w:spacing w:val="1"/>
                <w:w w:val="101"/>
                <w:sz w:val="20"/>
                <w:szCs w:val="20"/>
              </w:rPr>
              <w:t>s</w:t>
            </w:r>
            <w:r w:rsidRPr="000D3545">
              <w:rPr>
                <w:rFonts w:ascii="Arial" w:eastAsia="Calibri" w:hAnsi="Arial" w:cs="Arial"/>
                <w:spacing w:val="-6"/>
                <w:w w:val="101"/>
                <w:sz w:val="20"/>
                <w:szCs w:val="20"/>
              </w:rPr>
              <w:t>a</w:t>
            </w:r>
            <w:r w:rsidRPr="000D3545">
              <w:rPr>
                <w:rFonts w:ascii="Arial" w:eastAsia="Calibri" w:hAnsi="Arial" w:cs="Arial"/>
                <w:w w:val="101"/>
                <w:sz w:val="20"/>
                <w:szCs w:val="20"/>
              </w:rPr>
              <w:t>ğ</w:t>
            </w:r>
            <w:r w:rsidRPr="000D3545">
              <w:rPr>
                <w:rFonts w:ascii="Arial" w:eastAsia="Calibri" w:hAnsi="Arial" w:cs="Arial"/>
                <w:spacing w:val="1"/>
                <w:w w:val="101"/>
                <w:sz w:val="20"/>
                <w:szCs w:val="20"/>
              </w:rPr>
              <w:t>lı</w:t>
            </w:r>
            <w:r w:rsidRPr="000D3545">
              <w:rPr>
                <w:rFonts w:ascii="Arial" w:eastAsia="Calibri" w:hAnsi="Arial" w:cs="Arial"/>
                <w:w w:val="101"/>
                <w:sz w:val="20"/>
                <w:szCs w:val="20"/>
              </w:rPr>
              <w:t xml:space="preserve">k </w:t>
            </w:r>
            <w:r w:rsidRPr="000D3545">
              <w:rPr>
                <w:rFonts w:ascii="Arial" w:eastAsia="Calibri" w:hAnsi="Arial" w:cs="Arial"/>
                <w:sz w:val="20"/>
                <w:szCs w:val="20"/>
              </w:rPr>
              <w:t>h</w:t>
            </w:r>
            <w:r w:rsidRPr="000D3545">
              <w:rPr>
                <w:rFonts w:ascii="Arial" w:eastAsia="Calibri" w:hAnsi="Arial" w:cs="Arial"/>
                <w:spacing w:val="1"/>
                <w:sz w:val="20"/>
                <w:szCs w:val="20"/>
              </w:rPr>
              <w:t>i</w:t>
            </w:r>
            <w:r w:rsidRPr="000D3545">
              <w:rPr>
                <w:rFonts w:ascii="Arial" w:eastAsia="Calibri" w:hAnsi="Arial" w:cs="Arial"/>
                <w:sz w:val="20"/>
                <w:szCs w:val="20"/>
              </w:rPr>
              <w:t>z</w:t>
            </w:r>
            <w:r w:rsidRPr="000D3545">
              <w:rPr>
                <w:rFonts w:ascii="Arial" w:eastAsia="Calibri" w:hAnsi="Arial" w:cs="Arial"/>
                <w:spacing w:val="-2"/>
                <w:sz w:val="20"/>
                <w:szCs w:val="20"/>
              </w:rPr>
              <w:t>m</w:t>
            </w:r>
            <w:r w:rsidRPr="000D3545">
              <w:rPr>
                <w:rFonts w:ascii="Arial" w:eastAsia="Calibri" w:hAnsi="Arial" w:cs="Arial"/>
                <w:spacing w:val="-4"/>
                <w:sz w:val="20"/>
                <w:szCs w:val="20"/>
              </w:rPr>
              <w:t>e</w:t>
            </w:r>
            <w:r w:rsidRPr="000D3545">
              <w:rPr>
                <w:rFonts w:ascii="Arial" w:eastAsia="Calibri" w:hAnsi="Arial" w:cs="Arial"/>
                <w:spacing w:val="1"/>
                <w:sz w:val="20"/>
                <w:szCs w:val="20"/>
              </w:rPr>
              <w:t>tl</w:t>
            </w:r>
            <w:r w:rsidRPr="000D3545">
              <w:rPr>
                <w:rFonts w:ascii="Arial" w:eastAsia="Calibri" w:hAnsi="Arial" w:cs="Arial"/>
                <w:sz w:val="20"/>
                <w:szCs w:val="20"/>
              </w:rPr>
              <w:t>e</w:t>
            </w:r>
            <w:r w:rsidRPr="000D3545">
              <w:rPr>
                <w:rFonts w:ascii="Arial" w:eastAsia="Calibri" w:hAnsi="Arial" w:cs="Arial"/>
                <w:spacing w:val="-6"/>
                <w:sz w:val="20"/>
                <w:szCs w:val="20"/>
              </w:rPr>
              <w:t>r</w:t>
            </w:r>
            <w:r w:rsidRPr="000D3545">
              <w:rPr>
                <w:rFonts w:ascii="Arial" w:eastAsia="Calibri" w:hAnsi="Arial" w:cs="Arial"/>
                <w:sz w:val="20"/>
                <w:szCs w:val="20"/>
              </w:rPr>
              <w:t>i</w:t>
            </w:r>
            <w:r w:rsidRPr="000D3545">
              <w:rPr>
                <w:rFonts w:ascii="Arial" w:eastAsia="Calibri" w:hAnsi="Arial" w:cs="Arial"/>
                <w:spacing w:val="6"/>
                <w:sz w:val="20"/>
                <w:szCs w:val="20"/>
              </w:rPr>
              <w:t xml:space="preserve"> </w:t>
            </w:r>
            <w:r w:rsidRPr="000D3545">
              <w:rPr>
                <w:rFonts w:ascii="Arial" w:eastAsia="Calibri" w:hAnsi="Arial" w:cs="Arial"/>
                <w:spacing w:val="2"/>
                <w:w w:val="101"/>
                <w:sz w:val="20"/>
                <w:szCs w:val="20"/>
              </w:rPr>
              <w:t>(</w:t>
            </w:r>
            <w:r w:rsidRPr="000D3545">
              <w:rPr>
                <w:rFonts w:ascii="Arial" w:eastAsia="Calibri" w:hAnsi="Arial" w:cs="Arial"/>
                <w:spacing w:val="-1"/>
                <w:w w:val="101"/>
                <w:sz w:val="20"/>
                <w:szCs w:val="20"/>
              </w:rPr>
              <w:t>k</w:t>
            </w:r>
            <w:r w:rsidRPr="000D3545">
              <w:rPr>
                <w:rFonts w:ascii="Arial" w:eastAsia="Calibri" w:hAnsi="Arial" w:cs="Arial"/>
                <w:w w:val="101"/>
                <w:sz w:val="20"/>
                <w:szCs w:val="20"/>
              </w:rPr>
              <w:t>u</w:t>
            </w:r>
            <w:r w:rsidRPr="000D3545">
              <w:rPr>
                <w:rFonts w:ascii="Arial" w:eastAsia="Calibri" w:hAnsi="Arial" w:cs="Arial"/>
                <w:spacing w:val="-1"/>
                <w:w w:val="101"/>
                <w:sz w:val="20"/>
                <w:szCs w:val="20"/>
              </w:rPr>
              <w:t>r</w:t>
            </w:r>
            <w:r w:rsidRPr="000D3545">
              <w:rPr>
                <w:rFonts w:ascii="Arial" w:eastAsia="Calibri" w:hAnsi="Arial" w:cs="Arial"/>
                <w:w w:val="101"/>
                <w:sz w:val="20"/>
                <w:szCs w:val="20"/>
              </w:rPr>
              <w:t>u</w:t>
            </w:r>
            <w:r w:rsidRPr="000D3545">
              <w:rPr>
                <w:rFonts w:ascii="Arial" w:eastAsia="Calibri" w:hAnsi="Arial" w:cs="Arial"/>
                <w:spacing w:val="-6"/>
                <w:w w:val="101"/>
                <w:sz w:val="20"/>
                <w:szCs w:val="20"/>
              </w:rPr>
              <w:t>m</w:t>
            </w:r>
            <w:r w:rsidRPr="000D3545">
              <w:rPr>
                <w:rFonts w:ascii="Arial" w:eastAsia="Calibri" w:hAnsi="Arial" w:cs="Arial"/>
                <w:spacing w:val="1"/>
                <w:w w:val="101"/>
                <w:sz w:val="20"/>
                <w:szCs w:val="20"/>
              </w:rPr>
              <w:t>/</w:t>
            </w:r>
            <w:r w:rsidRPr="000D3545">
              <w:rPr>
                <w:rFonts w:ascii="Arial" w:eastAsia="Calibri" w:hAnsi="Arial" w:cs="Arial"/>
                <w:spacing w:val="-1"/>
                <w:w w:val="101"/>
                <w:sz w:val="20"/>
                <w:szCs w:val="20"/>
              </w:rPr>
              <w:t>k</w:t>
            </w:r>
            <w:r w:rsidRPr="000D3545">
              <w:rPr>
                <w:rFonts w:ascii="Arial" w:eastAsia="Calibri" w:hAnsi="Arial" w:cs="Arial"/>
                <w:w w:val="101"/>
                <w:sz w:val="20"/>
                <w:szCs w:val="20"/>
              </w:rPr>
              <w:t>u</w:t>
            </w:r>
            <w:r w:rsidRPr="000D3545">
              <w:rPr>
                <w:rFonts w:ascii="Arial" w:eastAsia="Calibri" w:hAnsi="Arial" w:cs="Arial"/>
                <w:spacing w:val="-1"/>
                <w:w w:val="101"/>
                <w:sz w:val="20"/>
                <w:szCs w:val="20"/>
              </w:rPr>
              <w:t>r</w:t>
            </w:r>
            <w:r w:rsidRPr="000D3545">
              <w:rPr>
                <w:rFonts w:ascii="Arial" w:eastAsia="Calibri" w:hAnsi="Arial" w:cs="Arial"/>
                <w:spacing w:val="-5"/>
                <w:w w:val="101"/>
                <w:sz w:val="20"/>
                <w:szCs w:val="20"/>
              </w:rPr>
              <w:t>u</w:t>
            </w:r>
            <w:r w:rsidRPr="000D3545">
              <w:rPr>
                <w:rFonts w:ascii="Arial" w:eastAsia="Calibri" w:hAnsi="Arial" w:cs="Arial"/>
                <w:spacing w:val="1"/>
                <w:w w:val="101"/>
                <w:sz w:val="20"/>
                <w:szCs w:val="20"/>
              </w:rPr>
              <w:t>l</w:t>
            </w:r>
            <w:r w:rsidRPr="000D3545">
              <w:rPr>
                <w:rFonts w:ascii="Arial" w:eastAsia="Calibri" w:hAnsi="Arial" w:cs="Arial"/>
                <w:spacing w:val="-5"/>
                <w:w w:val="101"/>
                <w:sz w:val="20"/>
                <w:szCs w:val="20"/>
              </w:rPr>
              <w:t>u</w:t>
            </w:r>
            <w:r w:rsidRPr="000D3545">
              <w:rPr>
                <w:rFonts w:ascii="Arial" w:eastAsia="Calibri" w:hAnsi="Arial" w:cs="Arial"/>
                <w:spacing w:val="1"/>
                <w:w w:val="101"/>
                <w:sz w:val="20"/>
                <w:szCs w:val="20"/>
              </w:rPr>
              <w:t>şl</w:t>
            </w:r>
            <w:r w:rsidRPr="000D3545">
              <w:rPr>
                <w:rFonts w:ascii="Arial" w:eastAsia="Calibri" w:hAnsi="Arial" w:cs="Arial"/>
                <w:spacing w:val="-1"/>
                <w:w w:val="101"/>
                <w:sz w:val="20"/>
                <w:szCs w:val="20"/>
              </w:rPr>
              <w:t>a</w:t>
            </w:r>
            <w:r w:rsidRPr="000D3545">
              <w:rPr>
                <w:rFonts w:ascii="Arial" w:eastAsia="Calibri" w:hAnsi="Arial" w:cs="Arial"/>
                <w:spacing w:val="-6"/>
                <w:w w:val="101"/>
                <w:sz w:val="20"/>
                <w:szCs w:val="20"/>
              </w:rPr>
              <w:t>r</w:t>
            </w:r>
            <w:r w:rsidRPr="000D3545">
              <w:rPr>
                <w:rFonts w:ascii="Arial" w:eastAsia="Calibri" w:hAnsi="Arial" w:cs="Arial"/>
                <w:w w:val="101"/>
                <w:sz w:val="20"/>
                <w:szCs w:val="20"/>
              </w:rPr>
              <w:t xml:space="preserve">) </w:t>
            </w:r>
            <w:r w:rsidRPr="000D3545">
              <w:rPr>
                <w:rFonts w:ascii="Arial" w:eastAsia="Calibri" w:hAnsi="Arial" w:cs="Arial"/>
                <w:spacing w:val="-1"/>
                <w:sz w:val="20"/>
                <w:szCs w:val="20"/>
              </w:rPr>
              <w:t>v</w:t>
            </w:r>
            <w:r w:rsidRPr="000D3545">
              <w:rPr>
                <w:rFonts w:ascii="Arial" w:eastAsia="Calibri" w:hAnsi="Arial" w:cs="Arial"/>
                <w:sz w:val="20"/>
                <w:szCs w:val="20"/>
              </w:rPr>
              <w:t>e</w:t>
            </w:r>
            <w:r w:rsidRPr="000D3545">
              <w:rPr>
                <w:rFonts w:ascii="Arial" w:eastAsia="Calibri" w:hAnsi="Arial" w:cs="Arial"/>
                <w:spacing w:val="5"/>
                <w:sz w:val="20"/>
                <w:szCs w:val="20"/>
              </w:rPr>
              <w:t xml:space="preserve"> </w:t>
            </w:r>
            <w:r w:rsidRPr="000D3545">
              <w:rPr>
                <w:rFonts w:ascii="Arial" w:eastAsia="Calibri" w:hAnsi="Arial" w:cs="Arial"/>
                <w:spacing w:val="-5"/>
                <w:sz w:val="20"/>
                <w:szCs w:val="20"/>
              </w:rPr>
              <w:t>b</w:t>
            </w:r>
            <w:r w:rsidRPr="000D3545">
              <w:rPr>
                <w:rFonts w:ascii="Arial" w:eastAsia="Calibri" w:hAnsi="Arial" w:cs="Arial"/>
                <w:sz w:val="20"/>
                <w:szCs w:val="20"/>
              </w:rPr>
              <w:t>u</w:t>
            </w:r>
            <w:r w:rsidRPr="000D3545">
              <w:rPr>
                <w:rFonts w:ascii="Arial" w:eastAsia="Calibri" w:hAnsi="Arial" w:cs="Arial"/>
                <w:spacing w:val="5"/>
                <w:sz w:val="20"/>
                <w:szCs w:val="20"/>
              </w:rPr>
              <w:t xml:space="preserve"> </w:t>
            </w:r>
            <w:r w:rsidRPr="000D3545">
              <w:rPr>
                <w:rFonts w:ascii="Arial" w:eastAsia="Calibri" w:hAnsi="Arial" w:cs="Arial"/>
                <w:spacing w:val="1"/>
                <w:sz w:val="20"/>
                <w:szCs w:val="20"/>
              </w:rPr>
              <w:t>s</w:t>
            </w:r>
            <w:r w:rsidRPr="000D3545">
              <w:rPr>
                <w:rFonts w:ascii="Arial" w:eastAsia="Calibri" w:hAnsi="Arial" w:cs="Arial"/>
                <w:spacing w:val="-6"/>
                <w:sz w:val="20"/>
                <w:szCs w:val="20"/>
              </w:rPr>
              <w:t>a</w:t>
            </w:r>
            <w:r w:rsidRPr="000D3545">
              <w:rPr>
                <w:rFonts w:ascii="Arial" w:eastAsia="Calibri" w:hAnsi="Arial" w:cs="Arial"/>
                <w:sz w:val="20"/>
                <w:szCs w:val="20"/>
              </w:rPr>
              <w:t>ğ</w:t>
            </w:r>
            <w:r w:rsidRPr="000D3545">
              <w:rPr>
                <w:rFonts w:ascii="Arial" w:eastAsia="Calibri" w:hAnsi="Arial" w:cs="Arial"/>
                <w:spacing w:val="-3"/>
                <w:sz w:val="20"/>
                <w:szCs w:val="20"/>
              </w:rPr>
              <w:t>l</w:t>
            </w:r>
            <w:r w:rsidRPr="000D3545">
              <w:rPr>
                <w:rFonts w:ascii="Arial" w:eastAsia="Calibri" w:hAnsi="Arial" w:cs="Arial"/>
                <w:spacing w:val="1"/>
                <w:sz w:val="20"/>
                <w:szCs w:val="20"/>
              </w:rPr>
              <w:t>ı</w:t>
            </w:r>
            <w:r w:rsidRPr="000D3545">
              <w:rPr>
                <w:rFonts w:ascii="Arial" w:eastAsia="Calibri" w:hAnsi="Arial" w:cs="Arial"/>
                <w:sz w:val="20"/>
                <w:szCs w:val="20"/>
              </w:rPr>
              <w:t>k</w:t>
            </w:r>
            <w:r w:rsidRPr="000D3545">
              <w:rPr>
                <w:rFonts w:ascii="Arial" w:eastAsia="Calibri" w:hAnsi="Arial" w:cs="Arial"/>
                <w:spacing w:val="5"/>
                <w:sz w:val="20"/>
                <w:szCs w:val="20"/>
              </w:rPr>
              <w:t xml:space="preserve"> </w:t>
            </w:r>
            <w:r w:rsidRPr="000D3545">
              <w:rPr>
                <w:rFonts w:ascii="Arial" w:eastAsia="Calibri" w:hAnsi="Arial" w:cs="Arial"/>
                <w:spacing w:val="-5"/>
                <w:w w:val="101"/>
                <w:sz w:val="20"/>
                <w:szCs w:val="20"/>
              </w:rPr>
              <w:t>h</w:t>
            </w:r>
            <w:r w:rsidRPr="000D3545">
              <w:rPr>
                <w:rFonts w:ascii="Arial" w:eastAsia="Calibri" w:hAnsi="Arial" w:cs="Arial"/>
                <w:spacing w:val="1"/>
                <w:w w:val="101"/>
                <w:sz w:val="20"/>
                <w:szCs w:val="20"/>
              </w:rPr>
              <w:t>i</w:t>
            </w:r>
            <w:r w:rsidRPr="000D3545">
              <w:rPr>
                <w:rFonts w:ascii="Arial" w:eastAsia="Calibri" w:hAnsi="Arial" w:cs="Arial"/>
                <w:w w:val="101"/>
                <w:sz w:val="20"/>
                <w:szCs w:val="20"/>
              </w:rPr>
              <w:t>z</w:t>
            </w:r>
            <w:r w:rsidRPr="000D3545">
              <w:rPr>
                <w:rFonts w:ascii="Arial" w:eastAsia="Calibri" w:hAnsi="Arial" w:cs="Arial"/>
                <w:spacing w:val="-2"/>
                <w:w w:val="101"/>
                <w:sz w:val="20"/>
                <w:szCs w:val="20"/>
              </w:rPr>
              <w:t>m</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ne </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pacing w:val="1"/>
                <w:sz w:val="20"/>
                <w:szCs w:val="20"/>
              </w:rPr>
              <w:t>işi</w:t>
            </w:r>
            <w:r w:rsidRPr="000D3545">
              <w:rPr>
                <w:rFonts w:ascii="Arial" w:eastAsia="Calibri" w:hAnsi="Arial" w:cs="Arial"/>
                <w:spacing w:val="-6"/>
                <w:sz w:val="20"/>
                <w:szCs w:val="20"/>
              </w:rPr>
              <w:t>m</w:t>
            </w:r>
            <w:r w:rsidRPr="000D3545">
              <w:rPr>
                <w:rFonts w:ascii="Arial" w:eastAsia="Calibri" w:hAnsi="Arial" w:cs="Arial"/>
                <w:spacing w:val="1"/>
                <w:sz w:val="20"/>
                <w:szCs w:val="20"/>
              </w:rPr>
              <w:t>l</w:t>
            </w:r>
            <w:r w:rsidRPr="000D3545">
              <w:rPr>
                <w:rFonts w:ascii="Arial" w:eastAsia="Calibri" w:hAnsi="Arial" w:cs="Arial"/>
                <w:sz w:val="20"/>
                <w:szCs w:val="20"/>
              </w:rPr>
              <w:t>e</w:t>
            </w:r>
            <w:r w:rsidRPr="000D3545">
              <w:rPr>
                <w:rFonts w:ascii="Arial" w:eastAsia="Calibri" w:hAnsi="Arial" w:cs="Arial"/>
                <w:spacing w:val="-6"/>
                <w:sz w:val="20"/>
                <w:szCs w:val="20"/>
              </w:rPr>
              <w:t>r</w:t>
            </w:r>
            <w:r w:rsidRPr="000D3545">
              <w:rPr>
                <w:rFonts w:ascii="Arial" w:eastAsia="Calibri" w:hAnsi="Arial" w:cs="Arial"/>
                <w:sz w:val="20"/>
                <w:szCs w:val="20"/>
              </w:rPr>
              <w:t>i</w:t>
            </w:r>
            <w:r w:rsidRPr="000D3545">
              <w:rPr>
                <w:rFonts w:ascii="Arial" w:eastAsia="Calibri" w:hAnsi="Arial" w:cs="Arial"/>
                <w:spacing w:val="11"/>
                <w:sz w:val="20"/>
                <w:szCs w:val="20"/>
              </w:rPr>
              <w:t xml:space="preserve"> </w:t>
            </w:r>
            <w:r w:rsidRPr="000D3545">
              <w:rPr>
                <w:rFonts w:ascii="Arial" w:eastAsia="Calibri" w:hAnsi="Arial" w:cs="Arial"/>
                <w:spacing w:val="-1"/>
                <w:w w:val="101"/>
                <w:sz w:val="20"/>
                <w:szCs w:val="20"/>
              </w:rPr>
              <w:t>k</w:t>
            </w:r>
            <w:r w:rsidRPr="000D3545">
              <w:rPr>
                <w:rFonts w:ascii="Arial" w:eastAsia="Calibri" w:hAnsi="Arial" w:cs="Arial"/>
                <w:spacing w:val="-5"/>
                <w:w w:val="101"/>
                <w:sz w:val="20"/>
                <w:szCs w:val="20"/>
              </w:rPr>
              <w:t>o</w:t>
            </w:r>
            <w:r w:rsidRPr="000D3545">
              <w:rPr>
                <w:rFonts w:ascii="Arial" w:eastAsia="Calibri" w:hAnsi="Arial" w:cs="Arial"/>
                <w:w w:val="101"/>
                <w:sz w:val="20"/>
                <w:szCs w:val="20"/>
              </w:rPr>
              <w:t>nu</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ı</w:t>
            </w:r>
            <w:r w:rsidRPr="000D3545">
              <w:rPr>
                <w:rFonts w:ascii="Arial" w:eastAsia="Calibri" w:hAnsi="Arial" w:cs="Arial"/>
                <w:w w:val="101"/>
                <w:sz w:val="20"/>
                <w:szCs w:val="20"/>
              </w:rPr>
              <w:t xml:space="preserve">nda </w:t>
            </w:r>
            <w:r w:rsidRPr="000D3545">
              <w:rPr>
                <w:rFonts w:ascii="Arial" w:eastAsia="Calibri" w:hAnsi="Arial" w:cs="Arial"/>
                <w:spacing w:val="2"/>
                <w:sz w:val="20"/>
                <w:szCs w:val="20"/>
              </w:rPr>
              <w:t>f</w:t>
            </w:r>
            <w:r w:rsidRPr="000D3545">
              <w:rPr>
                <w:rFonts w:ascii="Arial" w:eastAsia="Calibri" w:hAnsi="Arial" w:cs="Arial"/>
                <w:spacing w:val="-1"/>
                <w:sz w:val="20"/>
                <w:szCs w:val="20"/>
              </w:rPr>
              <w:t>ark</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5"/>
                <w:sz w:val="20"/>
                <w:szCs w:val="20"/>
              </w:rPr>
              <w:t>d</w:t>
            </w:r>
            <w:r w:rsidRPr="000D3545">
              <w:rPr>
                <w:rFonts w:ascii="Arial" w:eastAsia="Calibri" w:hAnsi="Arial" w:cs="Arial"/>
                <w:spacing w:val="-1"/>
                <w:sz w:val="20"/>
                <w:szCs w:val="20"/>
              </w:rPr>
              <w:t>a</w:t>
            </w:r>
            <w:r w:rsidRPr="000D3545">
              <w:rPr>
                <w:rFonts w:ascii="Arial" w:eastAsia="Calibri" w:hAnsi="Arial" w:cs="Arial"/>
                <w:spacing w:val="1"/>
                <w:sz w:val="20"/>
                <w:szCs w:val="20"/>
              </w:rPr>
              <w:t>lı</w:t>
            </w:r>
            <w:r w:rsidRPr="000D3545">
              <w:rPr>
                <w:rFonts w:ascii="Arial" w:eastAsia="Calibri" w:hAnsi="Arial" w:cs="Arial"/>
                <w:spacing w:val="-6"/>
                <w:sz w:val="20"/>
                <w:szCs w:val="20"/>
              </w:rPr>
              <w:t>k</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z w:val="20"/>
                <w:szCs w:val="20"/>
              </w:rPr>
              <w:t>ını</w:t>
            </w:r>
            <w:r w:rsidRPr="000D3545">
              <w:rPr>
                <w:rFonts w:ascii="Arial" w:eastAsia="Calibri" w:hAnsi="Arial" w:cs="Arial"/>
                <w:spacing w:val="9"/>
                <w:sz w:val="20"/>
                <w:szCs w:val="20"/>
              </w:rPr>
              <w:t xml:space="preserve"> </w:t>
            </w:r>
            <w:r w:rsidRPr="000D3545">
              <w:rPr>
                <w:rFonts w:ascii="Arial" w:eastAsia="Calibri" w:hAnsi="Arial" w:cs="Arial"/>
                <w:spacing w:val="-1"/>
                <w:w w:val="101"/>
                <w:sz w:val="20"/>
                <w:szCs w:val="20"/>
              </w:rPr>
              <w:t>ar</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ırmak</w:t>
            </w:r>
          </w:p>
        </w:tc>
      </w:tr>
      <w:tr w:rsidR="00CB2D55" w:rsidRPr="000D3545" w14:paraId="671863E6" w14:textId="77777777" w:rsidTr="0019472B">
        <w:tc>
          <w:tcPr>
            <w:tcW w:w="4964" w:type="dxa"/>
            <w:shd w:val="clear" w:color="auto" w:fill="auto"/>
          </w:tcPr>
          <w:p w14:paraId="371A2FF3" w14:textId="43BAC1FF" w:rsidR="00CB2D55" w:rsidRPr="000D3545" w:rsidRDefault="00CB2D55" w:rsidP="0019472B">
            <w:pPr>
              <w:tabs>
                <w:tab w:val="left" w:pos="2340"/>
              </w:tabs>
              <w:ind w:left="691" w:hanging="663"/>
              <w:rPr>
                <w:rFonts w:ascii="Arial" w:hAnsi="Arial" w:cs="Arial"/>
                <w:sz w:val="18"/>
                <w:szCs w:val="18"/>
              </w:rPr>
            </w:pPr>
            <w:r w:rsidRPr="000D3545">
              <w:rPr>
                <w:rFonts w:ascii="Arial" w:eastAsia="Calibri" w:hAnsi="Arial" w:cs="Arial"/>
                <w:spacing w:val="-1"/>
                <w:sz w:val="18"/>
                <w:szCs w:val="18"/>
              </w:rPr>
              <w:t>2.1.1.1</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w:t>
            </w:r>
            <w:r w:rsidR="009D4242" w:rsidRPr="000D3545">
              <w:rPr>
                <w:rFonts w:ascii="Arial" w:eastAsia="Calibri" w:hAnsi="Arial" w:cs="Arial"/>
                <w:sz w:val="18"/>
                <w:szCs w:val="18"/>
              </w:rPr>
              <w:t xml:space="preserve"> t</w:t>
            </w:r>
            <w:r w:rsidRPr="000D3545">
              <w:rPr>
                <w:rFonts w:ascii="Arial" w:eastAsia="Calibri" w:hAnsi="Arial" w:cs="Arial"/>
                <w:sz w:val="18"/>
                <w:szCs w:val="18"/>
              </w:rPr>
              <w:t>ed</w:t>
            </w:r>
            <w:r w:rsidRPr="000D3545">
              <w:rPr>
                <w:rFonts w:ascii="Arial" w:eastAsia="Calibri" w:hAnsi="Arial" w:cs="Arial"/>
                <w:spacing w:val="-1"/>
                <w:sz w:val="18"/>
                <w:szCs w:val="18"/>
              </w:rPr>
              <w:t>av</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009D4242" w:rsidRPr="000D3545">
              <w:rPr>
                <w:rFonts w:ascii="Arial" w:eastAsia="Calibri" w:hAnsi="Arial" w:cs="Arial"/>
                <w:spacing w:val="-2"/>
                <w:sz w:val="18"/>
                <w:szCs w:val="18"/>
              </w:rPr>
              <w:t>s</w:t>
            </w:r>
            <w:r w:rsidRPr="000D3545">
              <w:rPr>
                <w:rFonts w:ascii="Arial" w:eastAsia="Calibri" w:hAnsi="Arial" w:cs="Arial"/>
                <w:sz w:val="18"/>
                <w:szCs w:val="18"/>
              </w:rPr>
              <w:t>ü</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5"/>
                <w:sz w:val="18"/>
                <w:szCs w:val="18"/>
              </w:rPr>
              <w:t>ç</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nde</w:t>
            </w:r>
            <w:r w:rsidRPr="000D3545">
              <w:rPr>
                <w:rFonts w:ascii="Arial" w:eastAsia="Calibri" w:hAnsi="Arial" w:cs="Arial"/>
                <w:spacing w:val="2"/>
                <w:sz w:val="18"/>
                <w:szCs w:val="18"/>
              </w:rPr>
              <w:t xml:space="preserve"> </w:t>
            </w:r>
            <w:r w:rsidR="009D4242" w:rsidRPr="000D3545">
              <w:rPr>
                <w:rFonts w:ascii="Arial" w:eastAsia="Calibri" w:hAnsi="Arial" w:cs="Arial"/>
                <w:spacing w:val="1"/>
                <w:sz w:val="18"/>
                <w:szCs w:val="18"/>
              </w:rPr>
              <w:t>h</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009D4242" w:rsidRPr="000D3545">
              <w:rPr>
                <w:rFonts w:ascii="Arial" w:eastAsia="Calibri" w:hAnsi="Arial" w:cs="Arial"/>
                <w:spacing w:val="-2"/>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w w:val="101"/>
                <w:sz w:val="18"/>
                <w:szCs w:val="18"/>
              </w:rPr>
              <w:t>ğ</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k </w:t>
            </w:r>
            <w:r w:rsidR="009D4242" w:rsidRPr="000D3545">
              <w:rPr>
                <w:rFonts w:ascii="Arial" w:eastAsia="Calibri" w:hAnsi="Arial" w:cs="Arial"/>
                <w:spacing w:val="1"/>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7"/>
                <w:sz w:val="18"/>
                <w:szCs w:val="18"/>
              </w:rPr>
              <w:t xml:space="preserve"> </w:t>
            </w:r>
            <w:r w:rsidR="009D4242" w:rsidRPr="000D3545">
              <w:rPr>
                <w:rFonts w:ascii="Arial" w:eastAsia="Calibri" w:hAnsi="Arial" w:cs="Arial"/>
                <w:spacing w:val="2"/>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pacing w:val="1"/>
                <w:sz w:val="18"/>
                <w:szCs w:val="18"/>
              </w:rPr>
              <w:t>şi</w:t>
            </w:r>
            <w:r w:rsidRPr="000D3545">
              <w:rPr>
                <w:rFonts w:ascii="Arial" w:eastAsia="Calibri" w:hAnsi="Arial" w:cs="Arial"/>
                <w:spacing w:val="-2"/>
                <w:sz w:val="18"/>
                <w:szCs w:val="18"/>
              </w:rPr>
              <w:t>m</w:t>
            </w:r>
            <w:r w:rsidRPr="000D3545">
              <w:rPr>
                <w:rFonts w:ascii="Arial" w:eastAsia="Calibri" w:hAnsi="Arial" w:cs="Arial"/>
                <w:spacing w:val="1"/>
                <w:sz w:val="18"/>
                <w:szCs w:val="18"/>
              </w:rPr>
              <w:t>i</w:t>
            </w:r>
            <w:r w:rsidRPr="000D3545">
              <w:rPr>
                <w:rFonts w:ascii="Arial" w:eastAsia="Calibri" w:hAnsi="Arial" w:cs="Arial"/>
                <w:sz w:val="18"/>
                <w:szCs w:val="18"/>
              </w:rPr>
              <w:t xml:space="preserve">, </w:t>
            </w:r>
            <w:r w:rsidR="009D4242" w:rsidRPr="000D3545">
              <w:rPr>
                <w:rFonts w:ascii="Arial" w:eastAsia="Calibri" w:hAnsi="Arial" w:cs="Arial"/>
                <w:spacing w:val="-3"/>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4"/>
                <w:sz w:val="18"/>
                <w:szCs w:val="18"/>
              </w:rPr>
              <w:t xml:space="preserve"> </w:t>
            </w:r>
            <w:r w:rsidR="009D4242" w:rsidRPr="000D3545">
              <w:rPr>
                <w:rFonts w:ascii="Arial" w:eastAsia="Calibri" w:hAnsi="Arial" w:cs="Arial"/>
                <w:sz w:val="18"/>
                <w:szCs w:val="18"/>
              </w:rPr>
              <w:t>a</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1"/>
                <w:sz w:val="18"/>
                <w:szCs w:val="18"/>
              </w:rPr>
              <w:t xml:space="preserve"> </w:t>
            </w:r>
            <w:r w:rsidR="009D4242" w:rsidRPr="000D3545">
              <w:rPr>
                <w:rFonts w:ascii="Arial" w:eastAsia="Calibri" w:hAnsi="Arial" w:cs="Arial"/>
                <w:spacing w:val="1"/>
                <w:sz w:val="18"/>
                <w:szCs w:val="18"/>
              </w:rPr>
              <w:t>h</w:t>
            </w:r>
            <w:r w:rsidRPr="000D3545">
              <w:rPr>
                <w:rFonts w:ascii="Arial" w:eastAsia="Calibri" w:hAnsi="Arial" w:cs="Arial"/>
                <w:spacing w:val="-1"/>
                <w:sz w:val="18"/>
                <w:szCs w:val="18"/>
              </w:rPr>
              <w:t>ak</w:t>
            </w:r>
            <w:r w:rsidRPr="000D3545">
              <w:rPr>
                <w:rFonts w:ascii="Arial" w:eastAsia="Calibri" w:hAnsi="Arial" w:cs="Arial"/>
                <w:spacing w:val="-6"/>
                <w:sz w:val="18"/>
                <w:szCs w:val="18"/>
              </w:rPr>
              <w:t>k</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4"/>
                <w:sz w:val="18"/>
                <w:szCs w:val="18"/>
              </w:rPr>
              <w:t xml:space="preserve"> </w:t>
            </w:r>
            <w:r w:rsidR="009D4242" w:rsidRPr="000D3545">
              <w:rPr>
                <w:rFonts w:ascii="Arial" w:eastAsia="Calibri" w:hAnsi="Arial" w:cs="Arial"/>
                <w:spacing w:val="2"/>
                <w:sz w:val="18"/>
                <w:szCs w:val="18"/>
              </w:rPr>
              <w:t>e</w:t>
            </w:r>
            <w:r w:rsidRPr="000D3545">
              <w:rPr>
                <w:rFonts w:ascii="Arial" w:eastAsia="Calibri" w:hAnsi="Arial" w:cs="Arial"/>
                <w:spacing w:val="-1"/>
                <w:sz w:val="18"/>
                <w:szCs w:val="18"/>
              </w:rPr>
              <w:t>r</w:t>
            </w:r>
            <w:r w:rsidRPr="000D3545">
              <w:rPr>
                <w:rFonts w:ascii="Arial" w:eastAsia="Calibri" w:hAnsi="Arial" w:cs="Arial"/>
                <w:spacing w:val="-6"/>
                <w:sz w:val="18"/>
                <w:szCs w:val="18"/>
              </w:rPr>
              <w:t>k</w:t>
            </w:r>
            <w:r w:rsidRPr="000D3545">
              <w:rPr>
                <w:rFonts w:ascii="Arial" w:eastAsia="Calibri" w:hAnsi="Arial" w:cs="Arial"/>
                <w:sz w:val="18"/>
                <w:szCs w:val="18"/>
              </w:rPr>
              <w:t>en</w:t>
            </w:r>
            <w:r w:rsidRPr="000D3545">
              <w:rPr>
                <w:rFonts w:ascii="Arial" w:eastAsia="Calibri" w:hAnsi="Arial" w:cs="Arial"/>
                <w:spacing w:val="2"/>
                <w:sz w:val="18"/>
                <w:szCs w:val="18"/>
              </w:rPr>
              <w:t xml:space="preserve"> </w:t>
            </w:r>
            <w:r w:rsidR="009D4242" w:rsidRPr="000D3545">
              <w:rPr>
                <w:rFonts w:ascii="Arial" w:eastAsia="Calibri" w:hAnsi="Arial" w:cs="Arial"/>
                <w:spacing w:val="-2"/>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ş</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s</w:t>
            </w:r>
            <w:r w:rsidRPr="000D3545">
              <w:rPr>
                <w:rFonts w:ascii="Arial" w:eastAsia="Calibri" w:hAnsi="Arial" w:cs="Arial"/>
                <w:spacing w:val="8"/>
                <w:sz w:val="18"/>
                <w:szCs w:val="18"/>
              </w:rPr>
              <w:t xml:space="preserve"> </w:t>
            </w:r>
            <w:r w:rsidRPr="000D3545">
              <w:rPr>
                <w:rFonts w:ascii="Arial" w:eastAsia="Calibri" w:hAnsi="Arial" w:cs="Arial"/>
                <w:spacing w:val="-6"/>
                <w:w w:val="101"/>
                <w:sz w:val="18"/>
                <w:szCs w:val="18"/>
              </w:rPr>
              <w:t>v</w:t>
            </w:r>
            <w:r w:rsidRPr="000D3545">
              <w:rPr>
                <w:rFonts w:ascii="Arial" w:eastAsia="Calibri" w:hAnsi="Arial" w:cs="Arial"/>
                <w:w w:val="101"/>
                <w:sz w:val="18"/>
                <w:szCs w:val="18"/>
              </w:rPr>
              <w:t xml:space="preserve">e </w:t>
            </w:r>
            <w:r w:rsidR="009D4242" w:rsidRPr="000D3545">
              <w:rPr>
                <w:rFonts w:ascii="Arial" w:eastAsia="Calibri" w:hAnsi="Arial" w:cs="Arial"/>
                <w:spacing w:val="2"/>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en</w:t>
            </w:r>
            <w:r w:rsidRPr="000D3545">
              <w:rPr>
                <w:rFonts w:ascii="Arial" w:eastAsia="Calibri" w:hAnsi="Arial" w:cs="Arial"/>
                <w:spacing w:val="2"/>
                <w:sz w:val="18"/>
                <w:szCs w:val="18"/>
              </w:rPr>
              <w:t xml:space="preserve"> </w:t>
            </w:r>
            <w:r w:rsidR="009D4242" w:rsidRPr="000D3545">
              <w:rPr>
                <w:rFonts w:ascii="Arial" w:eastAsia="Calibri" w:hAnsi="Arial" w:cs="Arial"/>
                <w:spacing w:val="-2"/>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ş</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009D4242" w:rsidRPr="000D3545">
              <w:rPr>
                <w:rFonts w:ascii="Arial" w:eastAsia="Calibri" w:hAnsi="Arial" w:cs="Arial"/>
                <w:spacing w:val="-1"/>
                <w:sz w:val="18"/>
                <w:szCs w:val="18"/>
              </w:rPr>
              <w:t>ö</w:t>
            </w:r>
            <w:r w:rsidRPr="000D3545">
              <w:rPr>
                <w:rFonts w:ascii="Arial" w:eastAsia="Calibri" w:hAnsi="Arial" w:cs="Arial"/>
                <w:sz w:val="18"/>
                <w:szCs w:val="18"/>
              </w:rPr>
              <w:t>ne</w:t>
            </w:r>
            <w:r w:rsidRPr="000D3545">
              <w:rPr>
                <w:rFonts w:ascii="Arial" w:eastAsia="Calibri" w:hAnsi="Arial" w:cs="Arial"/>
                <w:spacing w:val="-6"/>
                <w:sz w:val="18"/>
                <w:szCs w:val="18"/>
              </w:rPr>
              <w:t>m</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proofErr w:type="gramStart"/>
            <w:r w:rsidR="009D4242" w:rsidRPr="000D3545">
              <w:rPr>
                <w:rFonts w:ascii="Arial" w:eastAsia="Calibri" w:hAnsi="Arial" w:cs="Arial"/>
                <w:spacing w:val="-2"/>
                <w:sz w:val="18"/>
                <w:szCs w:val="18"/>
              </w:rPr>
              <w:t>ş</w:t>
            </w:r>
            <w:r w:rsidRPr="000D3545">
              <w:rPr>
                <w:rFonts w:ascii="Arial" w:eastAsia="Calibri" w:hAnsi="Arial" w:cs="Arial"/>
                <w:spacing w:val="1"/>
                <w:sz w:val="18"/>
                <w:szCs w:val="18"/>
              </w:rPr>
              <w:t>i</w:t>
            </w:r>
            <w:r w:rsidRPr="000D3545">
              <w:rPr>
                <w:rFonts w:ascii="Arial" w:eastAsia="Calibri" w:hAnsi="Arial" w:cs="Arial"/>
                <w:spacing w:val="-1"/>
                <w:sz w:val="18"/>
                <w:szCs w:val="18"/>
              </w:rPr>
              <w:t>ka</w:t>
            </w:r>
            <w:r w:rsidRPr="000D3545">
              <w:rPr>
                <w:rFonts w:ascii="Arial" w:eastAsia="Calibri" w:hAnsi="Arial" w:cs="Arial"/>
                <w:spacing w:val="-6"/>
                <w:sz w:val="18"/>
                <w:szCs w:val="18"/>
              </w:rPr>
              <w:t>y</w:t>
            </w:r>
            <w:r w:rsidRPr="000D3545">
              <w:rPr>
                <w:rFonts w:ascii="Arial" w:eastAsia="Calibri" w:hAnsi="Arial" w:cs="Arial"/>
                <w:sz w:val="18"/>
                <w:szCs w:val="18"/>
              </w:rPr>
              <w:t>et</w:t>
            </w:r>
            <w:proofErr w:type="gramEnd"/>
            <w:r w:rsidRPr="000D3545">
              <w:rPr>
                <w:rFonts w:ascii="Arial" w:eastAsia="Calibri" w:hAnsi="Arial" w:cs="Arial"/>
                <w:spacing w:val="4"/>
                <w:sz w:val="18"/>
                <w:szCs w:val="18"/>
              </w:rPr>
              <w:t xml:space="preserve"> </w:t>
            </w:r>
            <w:r w:rsidR="009D4242"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ka</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onu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nda</w:t>
            </w:r>
            <w:r w:rsidRPr="000D3545">
              <w:rPr>
                <w:rFonts w:ascii="Arial" w:eastAsia="Calibri" w:hAnsi="Arial" w:cs="Arial"/>
                <w:spacing w:val="6"/>
                <w:sz w:val="18"/>
                <w:szCs w:val="18"/>
              </w:rPr>
              <w:t xml:space="preserve"> </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li</w:t>
            </w:r>
            <w:r w:rsidRPr="000D3545">
              <w:rPr>
                <w:rFonts w:ascii="Arial" w:eastAsia="Calibri" w:hAnsi="Arial" w:cs="Arial"/>
                <w:spacing w:val="-5"/>
                <w:sz w:val="18"/>
                <w:szCs w:val="18"/>
              </w:rPr>
              <w:t>n</w:t>
            </w:r>
            <w:r w:rsidRPr="000D3545">
              <w:rPr>
                <w:rFonts w:ascii="Arial" w:eastAsia="Calibri" w:hAnsi="Arial" w:cs="Arial"/>
                <w:sz w:val="18"/>
                <w:szCs w:val="18"/>
              </w:rPr>
              <w:t>ç</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z w:val="18"/>
                <w:szCs w:val="18"/>
              </w:rPr>
              <w:t>nd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en</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9"/>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1"/>
                <w:w w:val="101"/>
                <w:sz w:val="18"/>
                <w:szCs w:val="18"/>
              </w:rPr>
              <w:t>a</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ı</w:t>
            </w:r>
            <w:r w:rsidRPr="000D3545">
              <w:rPr>
                <w:rFonts w:ascii="Arial" w:eastAsia="Calibri" w:hAnsi="Arial" w:cs="Arial"/>
                <w:spacing w:val="2"/>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ı </w:t>
            </w:r>
            <w:r w:rsidRPr="000D3545">
              <w:rPr>
                <w:rFonts w:ascii="Arial" w:eastAsia="Calibri" w:hAnsi="Arial" w:cs="Arial"/>
                <w:spacing w:val="-1"/>
                <w:sz w:val="18"/>
                <w:szCs w:val="18"/>
              </w:rPr>
              <w:t>ya</w:t>
            </w:r>
            <w:r w:rsidRPr="000D3545">
              <w:rPr>
                <w:rFonts w:ascii="Arial" w:eastAsia="Calibri" w:hAnsi="Arial" w:cs="Arial"/>
                <w:sz w:val="18"/>
                <w:szCs w:val="18"/>
              </w:rPr>
              <w:t>p</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w:t>
            </w:r>
            <w:r w:rsidR="009D4242" w:rsidRPr="000D3545">
              <w:rPr>
                <w:rFonts w:ascii="Arial" w:eastAsia="Calibri" w:hAnsi="Arial" w:cs="Arial"/>
                <w:sz w:val="18"/>
                <w:szCs w:val="18"/>
              </w:rPr>
              <w:t>a</w:t>
            </w:r>
            <w:r w:rsidRPr="000D3545">
              <w:rPr>
                <w:rFonts w:ascii="Arial" w:eastAsia="Calibri" w:hAnsi="Arial" w:cs="Arial"/>
                <w:spacing w:val="-3"/>
                <w:sz w:val="18"/>
                <w:szCs w:val="18"/>
              </w:rPr>
              <w:t>f</w:t>
            </w:r>
            <w:r w:rsidRPr="000D3545">
              <w:rPr>
                <w:rFonts w:ascii="Arial" w:eastAsia="Calibri" w:hAnsi="Arial" w:cs="Arial"/>
                <w:spacing w:val="1"/>
                <w:sz w:val="18"/>
                <w:szCs w:val="18"/>
              </w:rPr>
              <w:t>iş</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r</w:t>
            </w:r>
            <w:r w:rsidRPr="000D3545">
              <w:rPr>
                <w:rFonts w:ascii="Arial" w:eastAsia="Calibri" w:hAnsi="Arial" w:cs="Arial"/>
                <w:sz w:val="18"/>
                <w:szCs w:val="18"/>
              </w:rPr>
              <w:t>o</w:t>
            </w:r>
            <w:r w:rsidRPr="000D3545">
              <w:rPr>
                <w:rFonts w:ascii="Arial" w:eastAsia="Calibri" w:hAnsi="Arial" w:cs="Arial"/>
                <w:spacing w:val="1"/>
                <w:sz w:val="18"/>
                <w:szCs w:val="18"/>
              </w:rPr>
              <w:t>ş</w:t>
            </w:r>
            <w:r w:rsidRPr="000D3545">
              <w:rPr>
                <w:rFonts w:ascii="Arial" w:eastAsia="Calibri" w:hAnsi="Arial" w:cs="Arial"/>
                <w:sz w:val="18"/>
                <w:szCs w:val="18"/>
              </w:rPr>
              <w:t>ür</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v</w:t>
            </w:r>
            <w:r w:rsidRPr="000D3545">
              <w:rPr>
                <w:rFonts w:ascii="Arial" w:eastAsia="Calibri" w:hAnsi="Arial" w:cs="Arial"/>
                <w:spacing w:val="-5"/>
                <w:sz w:val="18"/>
                <w:szCs w:val="18"/>
              </w:rPr>
              <w:t>b</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y</w:t>
            </w:r>
            <w:r w:rsidRPr="000D3545">
              <w:rPr>
                <w:rFonts w:ascii="Arial" w:eastAsia="Calibri" w:hAnsi="Arial" w:cs="Arial"/>
                <w:sz w:val="18"/>
                <w:szCs w:val="18"/>
              </w:rPr>
              <w:t>ön</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de </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8"/>
                <w:sz w:val="18"/>
                <w:szCs w:val="18"/>
              </w:rPr>
              <w:t xml:space="preserve"> </w:t>
            </w:r>
            <w:r w:rsidRPr="000D3545">
              <w:rPr>
                <w:rFonts w:ascii="Arial" w:eastAsia="Calibri" w:hAnsi="Arial" w:cs="Arial"/>
                <w:spacing w:val="-6"/>
                <w:w w:val="101"/>
                <w:sz w:val="18"/>
                <w:szCs w:val="18"/>
              </w:rPr>
              <w:t>m</w:t>
            </w:r>
            <w:r w:rsidRPr="000D3545">
              <w:rPr>
                <w:rFonts w:ascii="Arial" w:eastAsia="Calibri" w:hAnsi="Arial" w:cs="Arial"/>
                <w:w w:val="101"/>
                <w:sz w:val="18"/>
                <w:szCs w:val="18"/>
              </w:rPr>
              <w:t>ed</w:t>
            </w:r>
            <w:r w:rsidRPr="000D3545">
              <w:rPr>
                <w:rFonts w:ascii="Arial" w:eastAsia="Calibri" w:hAnsi="Arial" w:cs="Arial"/>
                <w:spacing w:val="-1"/>
                <w:w w:val="101"/>
                <w:sz w:val="18"/>
                <w:szCs w:val="18"/>
              </w:rPr>
              <w:t>y</w:t>
            </w:r>
            <w:r w:rsidRPr="000D3545">
              <w:rPr>
                <w:rFonts w:ascii="Arial" w:eastAsia="Calibri" w:hAnsi="Arial" w:cs="Arial"/>
                <w:w w:val="101"/>
                <w:sz w:val="18"/>
                <w:szCs w:val="18"/>
              </w:rPr>
              <w:t xml:space="preserve">a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n</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ll</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ı</w:t>
            </w:r>
            <w:r w:rsidRPr="000D3545">
              <w:rPr>
                <w:rFonts w:ascii="Arial" w:eastAsia="Calibri" w:hAnsi="Arial" w:cs="Arial"/>
                <w:spacing w:val="-1"/>
                <w:w w:val="101"/>
                <w:sz w:val="18"/>
                <w:szCs w:val="18"/>
              </w:rPr>
              <w:t>y</w:t>
            </w:r>
            <w:r w:rsidRPr="000D3545">
              <w:rPr>
                <w:rFonts w:ascii="Arial" w:eastAsia="Calibri" w:hAnsi="Arial" w:cs="Arial"/>
                <w:spacing w:val="1"/>
                <w:w w:val="101"/>
                <w:sz w:val="18"/>
                <w:szCs w:val="18"/>
              </w:rPr>
              <w:t>l</w:t>
            </w:r>
            <w:r w:rsidRPr="000D3545">
              <w:rPr>
                <w:rFonts w:ascii="Arial" w:eastAsia="Calibri" w:hAnsi="Arial" w:cs="Arial"/>
                <w:spacing w:val="-6"/>
                <w:w w:val="101"/>
                <w:sz w:val="18"/>
                <w:szCs w:val="18"/>
              </w:rPr>
              <w:t>a</w:t>
            </w:r>
            <w:r w:rsidRPr="000D3545">
              <w:rPr>
                <w:rFonts w:ascii="Arial" w:eastAsia="Calibri" w:hAnsi="Arial" w:cs="Arial"/>
                <w:w w:val="101"/>
                <w:sz w:val="18"/>
                <w:szCs w:val="18"/>
              </w:rPr>
              <w:t>)</w:t>
            </w:r>
          </w:p>
        </w:tc>
        <w:tc>
          <w:tcPr>
            <w:tcW w:w="1116" w:type="dxa"/>
            <w:shd w:val="clear" w:color="auto" w:fill="auto"/>
          </w:tcPr>
          <w:p w14:paraId="02AE4331" w14:textId="05CFAE01" w:rsidR="00CB2D55" w:rsidRPr="000D3545" w:rsidRDefault="00CB2D55">
            <w:pPr>
              <w:tabs>
                <w:tab w:val="left" w:pos="2340"/>
              </w:tabs>
              <w:jc w:val="center"/>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4</w:t>
            </w:r>
          </w:p>
        </w:tc>
        <w:tc>
          <w:tcPr>
            <w:tcW w:w="2757" w:type="dxa"/>
            <w:vMerge w:val="restart"/>
            <w:shd w:val="clear" w:color="auto" w:fill="auto"/>
          </w:tcPr>
          <w:p w14:paraId="72544DF8" w14:textId="7FC169F7" w:rsidR="00CB2D55" w:rsidRPr="000D3545" w:rsidRDefault="00CB2D55">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H</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2"/>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lı</w:t>
            </w:r>
            <w:r w:rsidRPr="000D3545">
              <w:rPr>
                <w:rFonts w:ascii="Arial" w:eastAsia="Calibri" w:hAnsi="Arial" w:cs="Arial"/>
                <w:spacing w:val="-4"/>
                <w:w w:val="101"/>
                <w:sz w:val="18"/>
                <w:szCs w:val="18"/>
              </w:rPr>
              <w:t>ğ</w:t>
            </w:r>
            <w:r w:rsidRPr="000D3545">
              <w:rPr>
                <w:rFonts w:ascii="Arial" w:eastAsia="Calibri" w:hAnsi="Arial" w:cs="Arial"/>
                <w:w w:val="101"/>
                <w:sz w:val="18"/>
                <w:szCs w:val="18"/>
              </w:rPr>
              <w:t>ı</w:t>
            </w:r>
            <w:r w:rsidRPr="000D3545">
              <w:rPr>
                <w:rFonts w:ascii="Arial" w:eastAsia="Calibri" w:hAnsi="Arial" w:cs="Arial"/>
                <w:sz w:val="18"/>
                <w:szCs w:val="18"/>
              </w:rPr>
              <w:t xml:space="preserve"> </w:t>
            </w:r>
            <w:r w:rsidRPr="000D3545">
              <w:rPr>
                <w:rFonts w:ascii="Arial" w:eastAsia="Calibri" w:hAnsi="Arial" w:cs="Arial"/>
                <w:spacing w:val="2"/>
                <w:sz w:val="18"/>
                <w:szCs w:val="18"/>
              </w:rPr>
              <w:t>İ</w:t>
            </w:r>
            <w:r w:rsidRPr="000D3545">
              <w:rPr>
                <w:rFonts w:ascii="Arial" w:eastAsia="Calibri" w:hAnsi="Arial" w:cs="Arial"/>
                <w:sz w:val="18"/>
                <w:szCs w:val="18"/>
              </w:rPr>
              <w:t>l</w:t>
            </w:r>
            <w:r w:rsidRPr="000D3545">
              <w:rPr>
                <w:rFonts w:ascii="Arial" w:eastAsia="Calibri" w:hAnsi="Arial" w:cs="Arial"/>
                <w:spacing w:val="5"/>
                <w:sz w:val="18"/>
                <w:szCs w:val="18"/>
              </w:rPr>
              <w:t xml:space="preserve"> </w:t>
            </w:r>
            <w:r w:rsidRPr="000D3545">
              <w:rPr>
                <w:rFonts w:ascii="Arial" w:eastAsia="Calibri" w:hAnsi="Arial" w:cs="Arial"/>
                <w:spacing w:val="-7"/>
                <w:w w:val="101"/>
                <w:sz w:val="18"/>
                <w:szCs w:val="18"/>
              </w:rPr>
              <w:t>M</w:t>
            </w:r>
            <w:r w:rsidRPr="000D3545">
              <w:rPr>
                <w:rFonts w:ascii="Arial" w:eastAsia="Calibri" w:hAnsi="Arial" w:cs="Arial"/>
                <w:w w:val="101"/>
                <w:sz w:val="18"/>
                <w:szCs w:val="18"/>
              </w:rPr>
              <w:t>üdü</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l</w:t>
            </w:r>
            <w:r w:rsidRPr="000D3545">
              <w:rPr>
                <w:rFonts w:ascii="Arial" w:eastAsia="Calibri" w:hAnsi="Arial" w:cs="Arial"/>
                <w:w w:val="101"/>
                <w:sz w:val="18"/>
                <w:szCs w:val="18"/>
              </w:rPr>
              <w:t>ü</w:t>
            </w:r>
            <w:r w:rsidRPr="000D3545">
              <w:rPr>
                <w:rFonts w:ascii="Arial" w:eastAsia="Calibri" w:hAnsi="Arial" w:cs="Arial"/>
                <w:spacing w:val="-4"/>
                <w:w w:val="101"/>
                <w:sz w:val="18"/>
                <w:szCs w:val="18"/>
              </w:rPr>
              <w:t>ğ</w:t>
            </w:r>
            <w:r w:rsidRPr="000D3545">
              <w:rPr>
                <w:rFonts w:ascii="Arial" w:eastAsia="Calibri" w:hAnsi="Arial" w:cs="Arial"/>
                <w:w w:val="101"/>
                <w:sz w:val="18"/>
                <w:szCs w:val="18"/>
              </w:rPr>
              <w:t>ü</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p>
        </w:tc>
        <w:tc>
          <w:tcPr>
            <w:tcW w:w="2756" w:type="dxa"/>
            <w:vMerge w:val="restart"/>
          </w:tcPr>
          <w:p w14:paraId="1AE89A65" w14:textId="77777777" w:rsidR="00CB2D55" w:rsidRPr="000D3545" w:rsidRDefault="00CB2D55" w:rsidP="00CB2D55">
            <w:pPr>
              <w:numPr>
                <w:ilvl w:val="0"/>
                <w:numId w:val="54"/>
              </w:numPr>
              <w:ind w:left="237" w:hanging="237"/>
              <w:rPr>
                <w:rFonts w:ascii="Arial" w:eastAsia="Calibri" w:hAnsi="Arial" w:cs="Arial"/>
                <w:w w:val="101"/>
                <w:sz w:val="18"/>
                <w:szCs w:val="18"/>
              </w:rPr>
            </w:pPr>
            <w:r w:rsidRPr="000D3545">
              <w:rPr>
                <w:rFonts w:ascii="Arial" w:eastAsia="Calibri" w:hAnsi="Arial" w:cs="Arial"/>
                <w:sz w:val="18"/>
                <w:szCs w:val="18"/>
              </w:rPr>
              <w:t>A</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 xml:space="preserve"> </w:t>
            </w:r>
            <w:r w:rsidRPr="000D3545">
              <w:rPr>
                <w:rFonts w:ascii="Arial" w:eastAsia="Calibri" w:hAnsi="Arial" w:cs="Arial"/>
                <w:spacing w:val="-6"/>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pacing w:val="-2"/>
                <w:sz w:val="18"/>
                <w:szCs w:val="18"/>
              </w:rPr>
              <w:t>S</w:t>
            </w:r>
            <w:r w:rsidRPr="000D3545">
              <w:rPr>
                <w:rFonts w:ascii="Arial" w:eastAsia="Calibri" w:hAnsi="Arial" w:cs="Arial"/>
                <w:sz w:val="18"/>
                <w:szCs w:val="18"/>
              </w:rPr>
              <w:t>o</w:t>
            </w:r>
            <w:r w:rsidRPr="000D3545">
              <w:rPr>
                <w:rFonts w:ascii="Arial" w:eastAsia="Calibri" w:hAnsi="Arial" w:cs="Arial"/>
                <w:spacing w:val="1"/>
                <w:sz w:val="18"/>
                <w:szCs w:val="18"/>
              </w:rPr>
              <w:t>s</w:t>
            </w:r>
            <w:r w:rsidRPr="000D3545">
              <w:rPr>
                <w:rFonts w:ascii="Arial" w:eastAsia="Calibri" w:hAnsi="Arial" w:cs="Arial"/>
                <w:spacing w:val="-1"/>
                <w:sz w:val="18"/>
                <w:szCs w:val="18"/>
              </w:rPr>
              <w:t>ya</w:t>
            </w:r>
            <w:r w:rsidRPr="000D3545">
              <w:rPr>
                <w:rFonts w:ascii="Arial" w:eastAsia="Calibri" w:hAnsi="Arial" w:cs="Arial"/>
                <w:sz w:val="18"/>
                <w:szCs w:val="18"/>
              </w:rPr>
              <w:t>l</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P</w:t>
            </w:r>
            <w:r w:rsidRPr="000D3545">
              <w:rPr>
                <w:rFonts w:ascii="Arial" w:eastAsia="Calibri" w:hAnsi="Arial" w:cs="Arial"/>
                <w:spacing w:val="-5"/>
                <w:sz w:val="18"/>
                <w:szCs w:val="18"/>
              </w:rPr>
              <w:t>o</w:t>
            </w:r>
            <w:r w:rsidRPr="000D3545">
              <w:rPr>
                <w:rFonts w:ascii="Arial" w:eastAsia="Calibri" w:hAnsi="Arial" w:cs="Arial"/>
                <w:spacing w:val="1"/>
                <w:sz w:val="18"/>
                <w:szCs w:val="18"/>
              </w:rPr>
              <w:t>li</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ka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pacing w:val="-3"/>
                <w:sz w:val="18"/>
                <w:szCs w:val="18"/>
              </w:rPr>
              <w:t>İ</w:t>
            </w:r>
            <w:r w:rsidRPr="000D3545">
              <w:rPr>
                <w:rFonts w:ascii="Arial" w:eastAsia="Calibri" w:hAnsi="Arial" w:cs="Arial"/>
                <w:sz w:val="18"/>
                <w:szCs w:val="18"/>
              </w:rPr>
              <w:t>l</w:t>
            </w:r>
            <w:r w:rsidRPr="000D3545">
              <w:rPr>
                <w:rFonts w:ascii="Arial" w:eastAsia="Calibri" w:hAnsi="Arial" w:cs="Arial"/>
                <w:spacing w:val="5"/>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spacing w:val="-5"/>
                <w:w w:val="101"/>
                <w:sz w:val="18"/>
                <w:szCs w:val="18"/>
              </w:rPr>
              <w:t>ü</w:t>
            </w:r>
            <w:r w:rsidRPr="000D3545">
              <w:rPr>
                <w:rFonts w:ascii="Arial" w:eastAsia="Calibri" w:hAnsi="Arial" w:cs="Arial"/>
                <w:w w:val="101"/>
                <w:sz w:val="18"/>
                <w:szCs w:val="18"/>
              </w:rPr>
              <w:t>dü</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l</w:t>
            </w:r>
            <w:r w:rsidRPr="000D3545">
              <w:rPr>
                <w:rFonts w:ascii="Arial" w:eastAsia="Calibri" w:hAnsi="Arial" w:cs="Arial"/>
                <w:w w:val="101"/>
                <w:sz w:val="18"/>
                <w:szCs w:val="18"/>
              </w:rPr>
              <w:t>üğü</w:t>
            </w:r>
          </w:p>
          <w:p w14:paraId="521F29F8" w14:textId="77777777" w:rsidR="00CB2D55" w:rsidRPr="000D3545" w:rsidRDefault="00CB2D55" w:rsidP="00CB2D55">
            <w:pPr>
              <w:numPr>
                <w:ilvl w:val="0"/>
                <w:numId w:val="54"/>
              </w:numPr>
              <w:ind w:left="237" w:hanging="237"/>
              <w:rPr>
                <w:rFonts w:ascii="Arial" w:eastAsia="Calibri" w:hAnsi="Arial" w:cs="Arial"/>
                <w:sz w:val="18"/>
                <w:szCs w:val="18"/>
              </w:rPr>
            </w:pPr>
            <w:r w:rsidRPr="000D3545">
              <w:rPr>
                <w:rFonts w:ascii="Arial" w:eastAsia="Calibri" w:hAnsi="Arial" w:cs="Arial"/>
                <w:spacing w:val="-2"/>
                <w:sz w:val="18"/>
                <w:szCs w:val="18"/>
              </w:rPr>
              <w:t>M</w:t>
            </w:r>
            <w:r w:rsidRPr="000D3545">
              <w:rPr>
                <w:rFonts w:ascii="Arial" w:eastAsia="Calibri" w:hAnsi="Arial" w:cs="Arial"/>
                <w:sz w:val="18"/>
                <w:szCs w:val="18"/>
              </w:rPr>
              <w:t>uh</w:t>
            </w:r>
            <w:r w:rsidRPr="000D3545">
              <w:rPr>
                <w:rFonts w:ascii="Arial" w:eastAsia="Calibri" w:hAnsi="Arial" w:cs="Arial"/>
                <w:spacing w:val="1"/>
                <w:sz w:val="18"/>
                <w:szCs w:val="18"/>
              </w:rPr>
              <w:t>t</w:t>
            </w:r>
            <w:r w:rsidRPr="000D3545">
              <w:rPr>
                <w:rFonts w:ascii="Arial" w:eastAsia="Calibri" w:hAnsi="Arial" w:cs="Arial"/>
                <w:spacing w:val="-1"/>
                <w:sz w:val="18"/>
                <w:szCs w:val="18"/>
              </w:rPr>
              <w:t>ar</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p>
          <w:p w14:paraId="7B112FED" w14:textId="77777777" w:rsidR="00CB2D55" w:rsidRPr="000D3545" w:rsidRDefault="00CB2D55" w:rsidP="00CB2D55">
            <w:pPr>
              <w:numPr>
                <w:ilvl w:val="0"/>
                <w:numId w:val="54"/>
              </w:numPr>
              <w:ind w:left="237" w:hanging="237"/>
              <w:rPr>
                <w:rFonts w:ascii="Arial" w:eastAsia="Calibri" w:hAnsi="Arial" w:cs="Arial"/>
                <w:w w:val="101"/>
                <w:sz w:val="18"/>
                <w:szCs w:val="18"/>
              </w:rPr>
            </w:pPr>
            <w:r w:rsidRPr="000D3545">
              <w:rPr>
                <w:rFonts w:ascii="Arial" w:eastAsia="Calibri" w:hAnsi="Arial" w:cs="Arial"/>
                <w:spacing w:val="-5"/>
                <w:sz w:val="18"/>
                <w:szCs w:val="18"/>
              </w:rPr>
              <w:t>Ö</w:t>
            </w:r>
            <w:r w:rsidRPr="000D3545">
              <w:rPr>
                <w:rFonts w:ascii="Arial" w:eastAsia="Calibri" w:hAnsi="Arial" w:cs="Arial"/>
                <w:sz w:val="18"/>
                <w:szCs w:val="18"/>
              </w:rPr>
              <w:t>zel</w:t>
            </w:r>
            <w:r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u</w:t>
            </w:r>
            <w:r w:rsidRPr="000D3545">
              <w:rPr>
                <w:rFonts w:ascii="Arial" w:eastAsia="Calibri" w:hAnsi="Arial" w:cs="Arial"/>
                <w:spacing w:val="1"/>
                <w:w w:val="101"/>
                <w:sz w:val="18"/>
                <w:szCs w:val="18"/>
              </w:rPr>
              <w:t>l</w:t>
            </w:r>
            <w:r w:rsidRPr="000D3545">
              <w:rPr>
                <w:rFonts w:ascii="Arial" w:eastAsia="Calibri" w:hAnsi="Arial" w:cs="Arial"/>
                <w:w w:val="101"/>
                <w:sz w:val="18"/>
                <w:szCs w:val="18"/>
              </w:rPr>
              <w:t>u</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ı</w:t>
            </w:r>
          </w:p>
          <w:p w14:paraId="0DA157D5" w14:textId="760CFB28" w:rsidR="00CB2D55" w:rsidRPr="000D3545" w:rsidRDefault="009D4242" w:rsidP="00CB2D55">
            <w:pPr>
              <w:numPr>
                <w:ilvl w:val="0"/>
                <w:numId w:val="54"/>
              </w:numPr>
              <w:ind w:left="237" w:hanging="237"/>
              <w:rPr>
                <w:rFonts w:ascii="Arial" w:eastAsia="Calibri" w:hAnsi="Arial" w:cs="Arial"/>
                <w:sz w:val="18"/>
                <w:szCs w:val="18"/>
              </w:rPr>
            </w:pPr>
            <w:r w:rsidRPr="000D3545">
              <w:rPr>
                <w:rFonts w:ascii="Arial" w:eastAsia="Calibri" w:hAnsi="Arial" w:cs="Arial"/>
                <w:spacing w:val="1"/>
                <w:sz w:val="18"/>
                <w:szCs w:val="18"/>
              </w:rPr>
              <w:t>Kadın STK’ları</w:t>
            </w:r>
          </w:p>
          <w:p w14:paraId="51D98E16" w14:textId="47780336" w:rsidR="00CB2D55" w:rsidRPr="000D3545" w:rsidRDefault="009D4242" w:rsidP="00CB2D55">
            <w:pPr>
              <w:numPr>
                <w:ilvl w:val="0"/>
                <w:numId w:val="54"/>
              </w:numPr>
              <w:ind w:left="237" w:hanging="237"/>
              <w:rPr>
                <w:rFonts w:ascii="Arial" w:eastAsia="Calibri" w:hAnsi="Arial" w:cs="Arial"/>
                <w:sz w:val="18"/>
                <w:szCs w:val="18"/>
              </w:rPr>
            </w:pPr>
            <w:r w:rsidRPr="000D3545">
              <w:rPr>
                <w:rFonts w:ascii="Arial" w:eastAsia="Calibri" w:hAnsi="Arial" w:cs="Arial"/>
                <w:spacing w:val="2"/>
                <w:sz w:val="18"/>
                <w:szCs w:val="18"/>
              </w:rPr>
              <w:t>İlgili diğer STK’lar</w:t>
            </w:r>
          </w:p>
          <w:p w14:paraId="24BA5459" w14:textId="01B32D32" w:rsidR="00CB2D55" w:rsidRPr="000D3545" w:rsidRDefault="00CB2D55" w:rsidP="0019472B">
            <w:pPr>
              <w:numPr>
                <w:ilvl w:val="0"/>
                <w:numId w:val="54"/>
              </w:numPr>
              <w:ind w:left="237" w:hanging="237"/>
              <w:rPr>
                <w:rFonts w:ascii="Arial" w:hAnsi="Arial" w:cs="Arial"/>
                <w:sz w:val="18"/>
                <w:szCs w:val="18"/>
              </w:rPr>
            </w:pPr>
            <w:r w:rsidRPr="000D3545">
              <w:rPr>
                <w:rFonts w:ascii="Arial" w:eastAsia="Calibri" w:hAnsi="Arial" w:cs="Arial"/>
                <w:spacing w:val="2"/>
                <w:w w:val="101"/>
                <w:sz w:val="18"/>
                <w:szCs w:val="18"/>
              </w:rPr>
              <w:t>Y</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4"/>
                <w:w w:val="101"/>
                <w:sz w:val="18"/>
                <w:szCs w:val="18"/>
              </w:rPr>
              <w:t>e</w:t>
            </w:r>
            <w:r w:rsidRPr="000D3545">
              <w:rPr>
                <w:rFonts w:ascii="Arial" w:eastAsia="Calibri" w:hAnsi="Arial" w:cs="Arial"/>
                <w:w w:val="101"/>
                <w:sz w:val="18"/>
                <w:szCs w:val="18"/>
              </w:rPr>
              <w:t xml:space="preserve">l </w:t>
            </w:r>
            <w:r w:rsidRPr="000D3545">
              <w:rPr>
                <w:rFonts w:ascii="Arial" w:eastAsia="Calibri" w:hAnsi="Arial" w:cs="Arial"/>
                <w:spacing w:val="-2"/>
                <w:w w:val="101"/>
                <w:sz w:val="18"/>
                <w:szCs w:val="18"/>
              </w:rPr>
              <w:t>M</w:t>
            </w:r>
            <w:r w:rsidRPr="000D3545">
              <w:rPr>
                <w:rFonts w:ascii="Arial" w:eastAsia="Calibri" w:hAnsi="Arial" w:cs="Arial"/>
                <w:w w:val="101"/>
                <w:sz w:val="18"/>
                <w:szCs w:val="18"/>
              </w:rPr>
              <w:t>ed</w:t>
            </w:r>
            <w:r w:rsidRPr="000D3545">
              <w:rPr>
                <w:rFonts w:ascii="Arial" w:eastAsia="Calibri" w:hAnsi="Arial" w:cs="Arial"/>
                <w:spacing w:val="-1"/>
                <w:w w:val="101"/>
                <w:sz w:val="18"/>
                <w:szCs w:val="18"/>
              </w:rPr>
              <w:t>y</w:t>
            </w:r>
            <w:r w:rsidRPr="000D3545">
              <w:rPr>
                <w:rFonts w:ascii="Arial" w:eastAsia="Calibri" w:hAnsi="Arial" w:cs="Arial"/>
                <w:w w:val="101"/>
                <w:sz w:val="18"/>
                <w:szCs w:val="18"/>
              </w:rPr>
              <w:t>a</w:t>
            </w:r>
          </w:p>
        </w:tc>
        <w:tc>
          <w:tcPr>
            <w:tcW w:w="2967" w:type="dxa"/>
            <w:vMerge w:val="restart"/>
            <w:shd w:val="clear" w:color="auto" w:fill="auto"/>
          </w:tcPr>
          <w:p w14:paraId="1B42A749" w14:textId="4B3ACCB6" w:rsidR="00CB2D55" w:rsidRPr="000D3545" w:rsidRDefault="00CB2D55">
            <w:pPr>
              <w:numPr>
                <w:ilvl w:val="0"/>
                <w:numId w:val="54"/>
              </w:numPr>
              <w:ind w:left="237" w:hanging="237"/>
              <w:rPr>
                <w:rFonts w:ascii="Arial" w:hAnsi="Arial" w:cs="Arial"/>
                <w:sz w:val="18"/>
                <w:szCs w:val="18"/>
              </w:rPr>
            </w:pP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k</w:t>
            </w:r>
            <w:r w:rsidRPr="000D3545">
              <w:rPr>
                <w:rFonts w:ascii="Arial" w:eastAsia="Calibri" w:hAnsi="Arial" w:cs="Arial"/>
                <w:spacing w:val="5"/>
                <w:sz w:val="18"/>
                <w:szCs w:val="18"/>
              </w:rPr>
              <w:t xml:space="preserve"> </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rk</w:t>
            </w:r>
            <w:r w:rsidRPr="000D3545">
              <w:rPr>
                <w:rFonts w:ascii="Arial" w:eastAsia="Calibri" w:hAnsi="Arial" w:cs="Arial"/>
                <w:w w:val="101"/>
                <w:sz w:val="18"/>
                <w:szCs w:val="18"/>
              </w:rPr>
              <w:t>e</w:t>
            </w:r>
            <w:r w:rsidRPr="000D3545">
              <w:rPr>
                <w:rFonts w:ascii="Arial" w:eastAsia="Calibri" w:hAnsi="Arial" w:cs="Arial"/>
                <w:spacing w:val="-5"/>
                <w:w w:val="101"/>
                <w:sz w:val="18"/>
                <w:szCs w:val="18"/>
              </w:rPr>
              <w:t>z</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i</w:t>
            </w:r>
            <w:r w:rsidRPr="000D3545">
              <w:rPr>
                <w:rFonts w:ascii="Arial" w:eastAsia="Calibri" w:hAnsi="Arial" w:cs="Arial"/>
                <w:w w:val="101"/>
                <w:sz w:val="18"/>
                <w:szCs w:val="18"/>
              </w:rPr>
              <w:t xml:space="preserve">ne </w:t>
            </w:r>
            <w:r w:rsidRPr="000D3545">
              <w:rPr>
                <w:rFonts w:ascii="Arial" w:eastAsia="Calibri" w:hAnsi="Arial" w:cs="Arial"/>
                <w:sz w:val="18"/>
                <w:szCs w:val="18"/>
              </w:rPr>
              <w:t>b</w:t>
            </w:r>
            <w:r w:rsidRPr="000D3545">
              <w:rPr>
                <w:rFonts w:ascii="Arial" w:eastAsia="Calibri" w:hAnsi="Arial" w:cs="Arial"/>
                <w:spacing w:val="-1"/>
                <w:sz w:val="18"/>
                <w:szCs w:val="18"/>
              </w:rPr>
              <w:t>a</w:t>
            </w:r>
            <w:r w:rsidRPr="000D3545">
              <w:rPr>
                <w:rFonts w:ascii="Arial" w:eastAsia="Calibri" w:hAnsi="Arial" w:cs="Arial"/>
                <w:spacing w:val="1"/>
                <w:sz w:val="18"/>
                <w:szCs w:val="18"/>
              </w:rPr>
              <w:t>ş</w:t>
            </w:r>
            <w:r w:rsidRPr="000D3545">
              <w:rPr>
                <w:rFonts w:ascii="Arial" w:eastAsia="Calibri" w:hAnsi="Arial" w:cs="Arial"/>
                <w:spacing w:val="-1"/>
                <w:sz w:val="18"/>
                <w:szCs w:val="18"/>
              </w:rPr>
              <w:t>v</w:t>
            </w:r>
            <w:r w:rsidRPr="000D3545">
              <w:rPr>
                <w:rFonts w:ascii="Arial" w:eastAsia="Calibri" w:hAnsi="Arial" w:cs="Arial"/>
                <w:sz w:val="18"/>
                <w:szCs w:val="18"/>
              </w:rPr>
              <w:t>u</w:t>
            </w:r>
            <w:r w:rsidRPr="000D3545">
              <w:rPr>
                <w:rFonts w:ascii="Arial" w:eastAsia="Calibri" w:hAnsi="Arial" w:cs="Arial"/>
                <w:spacing w:val="-1"/>
                <w:sz w:val="18"/>
                <w:szCs w:val="18"/>
              </w:rPr>
              <w:t>ra</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CB2D55" w:rsidRPr="000D3545" w14:paraId="4E9B3FE7" w14:textId="77777777" w:rsidTr="0019472B">
        <w:tc>
          <w:tcPr>
            <w:tcW w:w="4964" w:type="dxa"/>
            <w:shd w:val="clear" w:color="auto" w:fill="auto"/>
          </w:tcPr>
          <w:p w14:paraId="76131C6F" w14:textId="6EB119B1" w:rsidR="00CB2D55" w:rsidRPr="000D3545" w:rsidRDefault="00CB2D55" w:rsidP="00CB2D55">
            <w:pPr>
              <w:tabs>
                <w:tab w:val="left" w:pos="2340"/>
              </w:tabs>
              <w:ind w:left="691" w:hanging="663"/>
              <w:rPr>
                <w:rFonts w:ascii="Arial" w:hAnsi="Arial" w:cs="Arial"/>
                <w:sz w:val="18"/>
                <w:szCs w:val="18"/>
              </w:rPr>
            </w:pPr>
            <w:r w:rsidRPr="000D3545">
              <w:rPr>
                <w:rFonts w:ascii="Arial" w:eastAsia="Calibri" w:hAnsi="Arial" w:cs="Arial"/>
                <w:spacing w:val="-1"/>
                <w:sz w:val="18"/>
                <w:szCs w:val="18"/>
              </w:rPr>
              <w:t>2.1.1.2</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ez</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çe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de</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1"/>
                <w:sz w:val="18"/>
                <w:szCs w:val="18"/>
              </w:rPr>
              <w:t xml:space="preserve"> </w:t>
            </w:r>
            <w:r w:rsidRPr="000D3545">
              <w:rPr>
                <w:rFonts w:ascii="Arial" w:eastAsia="Calibri" w:hAnsi="Arial" w:cs="Arial"/>
                <w:spacing w:val="-5"/>
                <w:sz w:val="18"/>
                <w:szCs w:val="18"/>
              </w:rPr>
              <w:t>p</w:t>
            </w:r>
            <w:r w:rsidRPr="000D3545">
              <w:rPr>
                <w:rFonts w:ascii="Arial" w:eastAsia="Calibri" w:hAnsi="Arial" w:cs="Arial"/>
                <w:spacing w:val="1"/>
                <w:sz w:val="18"/>
                <w:szCs w:val="18"/>
              </w:rPr>
              <w:t>il</w:t>
            </w:r>
            <w:r w:rsidRPr="000D3545">
              <w:rPr>
                <w:rFonts w:ascii="Arial" w:eastAsia="Calibri" w:hAnsi="Arial" w:cs="Arial"/>
                <w:spacing w:val="-5"/>
                <w:sz w:val="18"/>
                <w:szCs w:val="18"/>
              </w:rPr>
              <w:t>o</w:t>
            </w:r>
            <w:r w:rsidRPr="000D3545">
              <w:rPr>
                <w:rFonts w:ascii="Arial" w:eastAsia="Calibri" w:hAnsi="Arial" w:cs="Arial"/>
                <w:sz w:val="18"/>
                <w:szCs w:val="18"/>
              </w:rPr>
              <w:t>t</w:t>
            </w:r>
            <w:r w:rsidRPr="000D3545">
              <w:rPr>
                <w:rFonts w:ascii="Arial" w:eastAsia="Calibri" w:hAnsi="Arial" w:cs="Arial"/>
                <w:spacing w:val="2"/>
                <w:sz w:val="18"/>
                <w:szCs w:val="18"/>
              </w:rPr>
              <w:t xml:space="preserve"> </w:t>
            </w:r>
            <w:r w:rsidRPr="000D3545">
              <w:rPr>
                <w:rFonts w:ascii="Arial" w:eastAsia="Calibri" w:hAnsi="Arial" w:cs="Arial"/>
                <w:sz w:val="18"/>
                <w:szCs w:val="18"/>
              </w:rPr>
              <w:t>bö</w:t>
            </w:r>
            <w:r w:rsidRPr="000D3545">
              <w:rPr>
                <w:rFonts w:ascii="Arial" w:eastAsia="Calibri" w:hAnsi="Arial" w:cs="Arial"/>
                <w:spacing w:val="-3"/>
                <w:sz w:val="18"/>
                <w:szCs w:val="18"/>
              </w:rPr>
              <w:t>l</w:t>
            </w:r>
            <w:r w:rsidRPr="000D3545">
              <w:rPr>
                <w:rFonts w:ascii="Arial" w:eastAsia="Calibri" w:hAnsi="Arial" w:cs="Arial"/>
                <w:sz w:val="18"/>
                <w:szCs w:val="18"/>
              </w:rPr>
              <w:t>ge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de</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w w:val="101"/>
                <w:sz w:val="18"/>
                <w:szCs w:val="18"/>
              </w:rPr>
              <w:t>s</w:t>
            </w:r>
            <w:r w:rsidRPr="000D3545">
              <w:rPr>
                <w:rFonts w:ascii="Arial" w:eastAsia="Calibri" w:hAnsi="Arial" w:cs="Arial"/>
                <w:spacing w:val="-6"/>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lı</w:t>
            </w:r>
            <w:r w:rsidRPr="000D3545">
              <w:rPr>
                <w:rFonts w:ascii="Arial" w:eastAsia="Calibri" w:hAnsi="Arial" w:cs="Arial"/>
                <w:w w:val="101"/>
                <w:sz w:val="18"/>
                <w:szCs w:val="18"/>
              </w:rPr>
              <w:t xml:space="preserve">k </w:t>
            </w:r>
            <w:r w:rsidRPr="000D3545">
              <w:rPr>
                <w:rFonts w:ascii="Arial" w:eastAsia="Calibri" w:hAnsi="Arial" w:cs="Arial"/>
                <w:spacing w:val="-1"/>
                <w:sz w:val="18"/>
                <w:szCs w:val="18"/>
              </w:rPr>
              <w:t>k</w:t>
            </w:r>
            <w:r w:rsidRPr="000D3545">
              <w:rPr>
                <w:rFonts w:ascii="Arial" w:eastAsia="Calibri" w:hAnsi="Arial" w:cs="Arial"/>
                <w:sz w:val="18"/>
                <w:szCs w:val="18"/>
              </w:rPr>
              <w:t>onu</w:t>
            </w:r>
            <w:r w:rsidRPr="000D3545">
              <w:rPr>
                <w:rFonts w:ascii="Arial" w:eastAsia="Calibri" w:hAnsi="Arial" w:cs="Arial"/>
                <w:spacing w:val="1"/>
                <w:sz w:val="18"/>
                <w:szCs w:val="18"/>
              </w:rPr>
              <w:t>s</w:t>
            </w:r>
            <w:r w:rsidRPr="000D3545">
              <w:rPr>
                <w:rFonts w:ascii="Arial" w:eastAsia="Calibri" w:hAnsi="Arial" w:cs="Arial"/>
                <w:spacing w:val="-5"/>
                <w:sz w:val="18"/>
                <w:szCs w:val="18"/>
              </w:rPr>
              <w:t>u</w:t>
            </w:r>
            <w:r w:rsidRPr="000D3545">
              <w:rPr>
                <w:rFonts w:ascii="Arial" w:eastAsia="Calibri" w:hAnsi="Arial" w:cs="Arial"/>
                <w:sz w:val="18"/>
                <w:szCs w:val="18"/>
              </w:rPr>
              <w:t>nda</w:t>
            </w:r>
            <w:r w:rsidRPr="000D3545">
              <w:rPr>
                <w:rFonts w:ascii="Arial" w:eastAsia="Calibri" w:hAnsi="Arial" w:cs="Arial"/>
                <w:spacing w:val="5"/>
                <w:sz w:val="18"/>
                <w:szCs w:val="18"/>
              </w:rPr>
              <w:t xml:space="preserve"> </w:t>
            </w:r>
            <w:r w:rsidRPr="000D3545">
              <w:rPr>
                <w:rFonts w:ascii="Arial" w:eastAsia="Calibri" w:hAnsi="Arial" w:cs="Arial"/>
                <w:sz w:val="18"/>
                <w:szCs w:val="18"/>
              </w:rPr>
              <w:t>öz</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7"/>
                <w:sz w:val="18"/>
                <w:szCs w:val="18"/>
              </w:rPr>
              <w:t xml:space="preserve"> </w:t>
            </w:r>
            <w:r w:rsidRPr="000D3545">
              <w:rPr>
                <w:rFonts w:ascii="Arial" w:eastAsia="Calibri" w:hAnsi="Arial" w:cs="Arial"/>
                <w:sz w:val="18"/>
                <w:szCs w:val="18"/>
              </w:rPr>
              <w:t>ç</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pacing w:val="1"/>
                <w:sz w:val="18"/>
                <w:szCs w:val="18"/>
              </w:rPr>
              <w:t>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ya</w:t>
            </w:r>
            <w:r w:rsidRPr="000D3545">
              <w:rPr>
                <w:rFonts w:ascii="Arial" w:eastAsia="Calibri" w:hAnsi="Arial" w:cs="Arial"/>
                <w:sz w:val="18"/>
                <w:szCs w:val="18"/>
              </w:rPr>
              <w:t>p</w:t>
            </w:r>
            <w:r w:rsidRPr="000D3545">
              <w:rPr>
                <w:rFonts w:ascii="Arial" w:eastAsia="Calibri" w:hAnsi="Arial" w:cs="Arial"/>
                <w:spacing w:val="-3"/>
                <w:sz w:val="18"/>
                <w:szCs w:val="18"/>
              </w:rPr>
              <w:t>ı</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1"/>
                <w:sz w:val="18"/>
                <w:szCs w:val="18"/>
              </w:rPr>
              <w:t>aya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a</w:t>
            </w:r>
            <w:r w:rsidRPr="000D3545">
              <w:rPr>
                <w:rFonts w:ascii="Arial" w:eastAsia="Calibri" w:hAnsi="Arial" w:cs="Arial"/>
                <w:spacing w:val="-5"/>
                <w:sz w:val="18"/>
                <w:szCs w:val="18"/>
              </w:rPr>
              <w:t>z</w:t>
            </w:r>
            <w:r w:rsidRPr="000D3545">
              <w:rPr>
                <w:rFonts w:ascii="Arial" w:eastAsia="Calibri" w:hAnsi="Arial" w:cs="Arial"/>
                <w:sz w:val="18"/>
                <w:szCs w:val="18"/>
              </w:rPr>
              <w:t>ı</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il</w:t>
            </w:r>
            <w:r w:rsidRPr="000D3545">
              <w:rPr>
                <w:rFonts w:ascii="Arial" w:eastAsia="Calibri" w:hAnsi="Arial" w:cs="Arial"/>
                <w:w w:val="101"/>
                <w:sz w:val="18"/>
                <w:szCs w:val="18"/>
              </w:rPr>
              <w:t>ç</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d</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k h</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ı</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z w:val="18"/>
                <w:szCs w:val="18"/>
              </w:rPr>
              <w:t>nu</w:t>
            </w:r>
            <w:r w:rsidRPr="000D3545">
              <w:rPr>
                <w:rFonts w:ascii="Arial" w:eastAsia="Calibri" w:hAnsi="Arial" w:cs="Arial"/>
                <w:spacing w:val="-4"/>
                <w:sz w:val="18"/>
                <w:szCs w:val="18"/>
              </w:rPr>
              <w:t>s</w:t>
            </w:r>
            <w:r w:rsidRPr="000D3545">
              <w:rPr>
                <w:rFonts w:ascii="Arial" w:eastAsia="Calibri" w:hAnsi="Arial" w:cs="Arial"/>
                <w:sz w:val="18"/>
                <w:szCs w:val="18"/>
              </w:rPr>
              <w:t>unda</w:t>
            </w:r>
            <w:r w:rsidRPr="000D3545">
              <w:rPr>
                <w:rFonts w:ascii="Arial" w:eastAsia="Calibri" w:hAnsi="Arial" w:cs="Arial"/>
                <w:spacing w:val="5"/>
                <w:sz w:val="18"/>
                <w:szCs w:val="18"/>
              </w:rPr>
              <w:t xml:space="preserve"> </w:t>
            </w:r>
            <w:r w:rsidRPr="000D3545">
              <w:rPr>
                <w:rFonts w:ascii="Arial" w:eastAsia="Calibri" w:hAnsi="Arial" w:cs="Arial"/>
                <w:sz w:val="18"/>
                <w:szCs w:val="18"/>
              </w:rPr>
              <w:t>ev</w:t>
            </w:r>
            <w:r w:rsidRPr="000D3545">
              <w:rPr>
                <w:rFonts w:ascii="Arial" w:eastAsia="Calibri" w:hAnsi="Arial" w:cs="Arial"/>
                <w:spacing w:val="-1"/>
                <w:sz w:val="18"/>
                <w:szCs w:val="18"/>
              </w:rPr>
              <w:t xml:space="preserve"> </w:t>
            </w:r>
            <w:r w:rsidRPr="000D3545">
              <w:rPr>
                <w:rFonts w:ascii="Arial" w:eastAsia="Calibri" w:hAnsi="Arial" w:cs="Arial"/>
                <w:sz w:val="18"/>
                <w:szCs w:val="18"/>
              </w:rPr>
              <w:t>z</w:t>
            </w:r>
            <w:r w:rsidRPr="000D3545">
              <w:rPr>
                <w:rFonts w:ascii="Arial" w:eastAsia="Calibri" w:hAnsi="Arial" w:cs="Arial"/>
                <w:spacing w:val="1"/>
                <w:sz w:val="18"/>
                <w:szCs w:val="18"/>
              </w:rPr>
              <w:t>i</w:t>
            </w:r>
            <w:r w:rsidRPr="000D3545">
              <w:rPr>
                <w:rFonts w:ascii="Arial" w:eastAsia="Calibri" w:hAnsi="Arial" w:cs="Arial"/>
                <w:spacing w:val="-1"/>
                <w:sz w:val="18"/>
                <w:szCs w:val="18"/>
              </w:rPr>
              <w:t>ya</w:t>
            </w:r>
            <w:r w:rsidRPr="000D3545">
              <w:rPr>
                <w:rFonts w:ascii="Arial" w:eastAsia="Calibri" w:hAnsi="Arial" w:cs="Arial"/>
                <w:spacing w:val="-6"/>
                <w:sz w:val="18"/>
                <w:szCs w:val="18"/>
              </w:rPr>
              <w:t>r</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w w:val="101"/>
                <w:sz w:val="18"/>
                <w:szCs w:val="18"/>
              </w:rPr>
              <w:t>o</w:t>
            </w:r>
            <w:r w:rsidRPr="000D3545">
              <w:rPr>
                <w:rFonts w:ascii="Arial" w:eastAsia="Calibri" w:hAnsi="Arial" w:cs="Arial"/>
                <w:spacing w:val="-3"/>
                <w:w w:val="101"/>
                <w:sz w:val="18"/>
                <w:szCs w:val="18"/>
              </w:rPr>
              <w:t>l</w:t>
            </w:r>
            <w:r w:rsidRPr="000D3545">
              <w:rPr>
                <w:rFonts w:ascii="Arial" w:eastAsia="Calibri" w:hAnsi="Arial" w:cs="Arial"/>
                <w:w w:val="101"/>
                <w:sz w:val="18"/>
                <w:szCs w:val="18"/>
              </w:rPr>
              <w:t>u</w:t>
            </w:r>
            <w:r w:rsidRPr="000D3545">
              <w:rPr>
                <w:rFonts w:ascii="Arial" w:eastAsia="Calibri" w:hAnsi="Arial" w:cs="Arial"/>
                <w:spacing w:val="-1"/>
                <w:w w:val="101"/>
                <w:sz w:val="18"/>
                <w:szCs w:val="18"/>
              </w:rPr>
              <w:t>y</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a </w:t>
            </w:r>
            <w:r w:rsidRPr="000D3545">
              <w:rPr>
                <w:rFonts w:ascii="Arial" w:eastAsia="Calibri" w:hAnsi="Arial" w:cs="Arial"/>
                <w:sz w:val="18"/>
                <w:szCs w:val="18"/>
              </w:rPr>
              <w:t>b</w:t>
            </w:r>
            <w:r w:rsidRPr="000D3545">
              <w:rPr>
                <w:rFonts w:ascii="Arial" w:eastAsia="Calibri" w:hAnsi="Arial" w:cs="Arial"/>
                <w:spacing w:val="1"/>
                <w:sz w:val="18"/>
                <w:szCs w:val="18"/>
              </w:rPr>
              <w:t>il</w:t>
            </w:r>
            <w:r w:rsidRPr="000D3545">
              <w:rPr>
                <w:rFonts w:ascii="Arial" w:eastAsia="Calibri" w:hAnsi="Arial" w:cs="Arial"/>
                <w:spacing w:val="-4"/>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en</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8"/>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3"/>
                <w:w w:val="101"/>
                <w:sz w:val="18"/>
                <w:szCs w:val="18"/>
              </w:rPr>
              <w:t>ı</w:t>
            </w:r>
            <w:r w:rsidRPr="000D3545">
              <w:rPr>
                <w:rFonts w:ascii="Arial" w:eastAsia="Calibri" w:hAnsi="Arial" w:cs="Arial"/>
                <w:spacing w:val="1"/>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w w:val="101"/>
                <w:sz w:val="18"/>
                <w:szCs w:val="18"/>
              </w:rPr>
              <w:t>ı</w:t>
            </w:r>
            <w:r w:rsidR="009D4242" w:rsidRPr="000D3545">
              <w:rPr>
                <w:rFonts w:ascii="Arial" w:eastAsia="Calibri" w:hAnsi="Arial" w:cs="Arial"/>
                <w:w w:val="101"/>
                <w:sz w:val="18"/>
                <w:szCs w:val="18"/>
              </w:rPr>
              <w:t xml:space="preserve"> yapmak</w:t>
            </w:r>
          </w:p>
        </w:tc>
        <w:tc>
          <w:tcPr>
            <w:tcW w:w="1116" w:type="dxa"/>
            <w:shd w:val="clear" w:color="auto" w:fill="auto"/>
          </w:tcPr>
          <w:p w14:paraId="5636CD1A" w14:textId="0D1D7693" w:rsidR="00CB2D55" w:rsidRPr="000D3545" w:rsidRDefault="00CB2D55" w:rsidP="00CB2D55">
            <w:pPr>
              <w:tabs>
                <w:tab w:val="left" w:pos="2340"/>
              </w:tabs>
              <w:jc w:val="center"/>
              <w:rPr>
                <w:rFonts w:ascii="Arial" w:hAnsi="Arial" w:cs="Arial"/>
                <w:sz w:val="18"/>
                <w:szCs w:val="18"/>
              </w:rPr>
            </w:pPr>
            <w:r w:rsidRPr="000D3545">
              <w:rPr>
                <w:rFonts w:ascii="Arial" w:eastAsia="Calibri" w:hAnsi="Arial" w:cs="Arial"/>
                <w:spacing w:val="-1"/>
                <w:w w:val="101"/>
                <w:sz w:val="18"/>
                <w:szCs w:val="18"/>
              </w:rPr>
              <w:t>2014</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757" w:type="dxa"/>
            <w:vMerge/>
            <w:shd w:val="clear" w:color="auto" w:fill="auto"/>
          </w:tcPr>
          <w:p w14:paraId="0F67452D" w14:textId="77777777" w:rsidR="00CB2D55" w:rsidRPr="000D3545" w:rsidRDefault="00CB2D55" w:rsidP="00CB2D55">
            <w:pPr>
              <w:numPr>
                <w:ilvl w:val="0"/>
                <w:numId w:val="54"/>
              </w:numPr>
              <w:ind w:left="237" w:hanging="237"/>
              <w:rPr>
                <w:rFonts w:ascii="Arial" w:hAnsi="Arial" w:cs="Arial"/>
                <w:sz w:val="18"/>
                <w:szCs w:val="18"/>
              </w:rPr>
            </w:pPr>
          </w:p>
        </w:tc>
        <w:tc>
          <w:tcPr>
            <w:tcW w:w="2756" w:type="dxa"/>
            <w:vMerge/>
          </w:tcPr>
          <w:p w14:paraId="07D583F3" w14:textId="77777777" w:rsidR="00CB2D55" w:rsidRPr="000D3545" w:rsidRDefault="00CB2D55" w:rsidP="00CB2D55">
            <w:pPr>
              <w:numPr>
                <w:ilvl w:val="0"/>
                <w:numId w:val="54"/>
              </w:numPr>
              <w:ind w:left="237" w:hanging="237"/>
              <w:rPr>
                <w:rFonts w:ascii="Arial" w:hAnsi="Arial" w:cs="Arial"/>
                <w:sz w:val="18"/>
                <w:szCs w:val="18"/>
              </w:rPr>
            </w:pPr>
          </w:p>
        </w:tc>
        <w:tc>
          <w:tcPr>
            <w:tcW w:w="2967" w:type="dxa"/>
            <w:vMerge/>
            <w:shd w:val="clear" w:color="auto" w:fill="auto"/>
          </w:tcPr>
          <w:p w14:paraId="2533C863" w14:textId="77777777" w:rsidR="00CB2D55" w:rsidRPr="000D3545" w:rsidRDefault="00CB2D55" w:rsidP="00CB2D55">
            <w:pPr>
              <w:numPr>
                <w:ilvl w:val="0"/>
                <w:numId w:val="54"/>
              </w:numPr>
              <w:ind w:left="237" w:hanging="237"/>
              <w:rPr>
                <w:rFonts w:ascii="Arial" w:hAnsi="Arial" w:cs="Arial"/>
                <w:sz w:val="18"/>
                <w:szCs w:val="18"/>
              </w:rPr>
            </w:pPr>
          </w:p>
        </w:tc>
      </w:tr>
      <w:tr w:rsidR="00CB2D55" w:rsidRPr="000D3545" w14:paraId="3BCE812B" w14:textId="77777777" w:rsidTr="0019472B">
        <w:tc>
          <w:tcPr>
            <w:tcW w:w="14560" w:type="dxa"/>
            <w:gridSpan w:val="5"/>
            <w:shd w:val="clear" w:color="auto" w:fill="D5DCE4"/>
          </w:tcPr>
          <w:p w14:paraId="2680F1F1" w14:textId="074A4231" w:rsidR="00CB2D55" w:rsidRPr="000D3545" w:rsidRDefault="00CB2D55" w:rsidP="0019472B">
            <w:pPr>
              <w:rPr>
                <w:rFonts w:ascii="Arial" w:hAnsi="Arial" w:cs="Arial"/>
                <w:sz w:val="20"/>
                <w:szCs w:val="20"/>
              </w:rPr>
            </w:pPr>
            <w:r w:rsidRPr="000D3545">
              <w:rPr>
                <w:rFonts w:ascii="Arial" w:hAnsi="Arial" w:cs="Arial"/>
                <w:b/>
                <w:bCs/>
                <w:color w:val="000000"/>
                <w:sz w:val="20"/>
                <w:szCs w:val="20"/>
                <w:lang w:eastAsia="da-DK"/>
              </w:rPr>
              <w:t>Hedef 2.1.2:</w:t>
            </w:r>
            <w:r w:rsidRPr="000D3545">
              <w:rPr>
                <w:rFonts w:ascii="Arial" w:hAnsi="Arial" w:cs="Arial"/>
                <w:color w:val="000000"/>
                <w:sz w:val="20"/>
                <w:szCs w:val="20"/>
                <w:lang w:eastAsia="da-DK"/>
              </w:rPr>
              <w:t xml:space="preserve"> </w:t>
            </w:r>
            <w:r w:rsidR="009D4242" w:rsidRPr="000D3545">
              <w:rPr>
                <w:rFonts w:ascii="Arial" w:eastAsia="Calibri" w:hAnsi="Arial" w:cs="Arial"/>
                <w:spacing w:val="1"/>
                <w:sz w:val="20"/>
                <w:szCs w:val="20"/>
              </w:rPr>
              <w:t>K</w:t>
            </w:r>
            <w:r w:rsidR="009D4242" w:rsidRPr="000D3545">
              <w:rPr>
                <w:rFonts w:ascii="Arial" w:eastAsia="Calibri" w:hAnsi="Arial" w:cs="Arial"/>
                <w:spacing w:val="-1"/>
                <w:sz w:val="20"/>
                <w:szCs w:val="20"/>
              </w:rPr>
              <w:t>a</w:t>
            </w:r>
            <w:r w:rsidR="009D4242" w:rsidRPr="000D3545">
              <w:rPr>
                <w:rFonts w:ascii="Arial" w:eastAsia="Calibri" w:hAnsi="Arial" w:cs="Arial"/>
                <w:spacing w:val="-5"/>
                <w:sz w:val="20"/>
                <w:szCs w:val="20"/>
              </w:rPr>
              <w:t>d</w:t>
            </w:r>
            <w:r w:rsidR="009D4242" w:rsidRPr="000D3545">
              <w:rPr>
                <w:rFonts w:ascii="Arial" w:eastAsia="Calibri" w:hAnsi="Arial" w:cs="Arial"/>
                <w:spacing w:val="1"/>
                <w:sz w:val="20"/>
                <w:szCs w:val="20"/>
              </w:rPr>
              <w:t>ı</w:t>
            </w:r>
            <w:r w:rsidR="009D4242" w:rsidRPr="000D3545">
              <w:rPr>
                <w:rFonts w:ascii="Arial" w:eastAsia="Calibri" w:hAnsi="Arial" w:cs="Arial"/>
                <w:sz w:val="20"/>
                <w:szCs w:val="20"/>
              </w:rPr>
              <w:t>n</w:t>
            </w:r>
            <w:r w:rsidR="009D4242" w:rsidRPr="000D3545">
              <w:rPr>
                <w:rFonts w:ascii="Arial" w:eastAsia="Calibri" w:hAnsi="Arial" w:cs="Arial"/>
                <w:spacing w:val="1"/>
                <w:sz w:val="20"/>
                <w:szCs w:val="20"/>
              </w:rPr>
              <w:t>l</w:t>
            </w:r>
            <w:r w:rsidR="009D4242" w:rsidRPr="000D3545">
              <w:rPr>
                <w:rFonts w:ascii="Arial" w:eastAsia="Calibri" w:hAnsi="Arial" w:cs="Arial"/>
                <w:spacing w:val="-1"/>
                <w:sz w:val="20"/>
                <w:szCs w:val="20"/>
              </w:rPr>
              <w:t>a</w:t>
            </w:r>
            <w:r w:rsidR="009D4242" w:rsidRPr="000D3545">
              <w:rPr>
                <w:rFonts w:ascii="Arial" w:eastAsia="Calibri" w:hAnsi="Arial" w:cs="Arial"/>
                <w:spacing w:val="-6"/>
                <w:sz w:val="20"/>
                <w:szCs w:val="20"/>
              </w:rPr>
              <w:t>r</w:t>
            </w:r>
            <w:r w:rsidR="009D4242" w:rsidRPr="000D3545">
              <w:rPr>
                <w:rFonts w:ascii="Arial" w:eastAsia="Calibri" w:hAnsi="Arial" w:cs="Arial"/>
                <w:spacing w:val="1"/>
                <w:sz w:val="20"/>
                <w:szCs w:val="20"/>
              </w:rPr>
              <w:t>ı</w:t>
            </w:r>
            <w:r w:rsidR="009D4242" w:rsidRPr="000D3545">
              <w:rPr>
                <w:rFonts w:ascii="Arial" w:eastAsia="Calibri" w:hAnsi="Arial" w:cs="Arial"/>
                <w:sz w:val="20"/>
                <w:szCs w:val="20"/>
              </w:rPr>
              <w:t>n</w:t>
            </w:r>
            <w:r w:rsidR="009D4242" w:rsidRPr="000D3545">
              <w:rPr>
                <w:rFonts w:ascii="Arial" w:eastAsia="Calibri" w:hAnsi="Arial" w:cs="Arial"/>
                <w:spacing w:val="5"/>
                <w:sz w:val="20"/>
                <w:szCs w:val="20"/>
              </w:rPr>
              <w:t xml:space="preserve"> </w:t>
            </w:r>
            <w:r w:rsidR="009D4242" w:rsidRPr="000D3545">
              <w:rPr>
                <w:rFonts w:ascii="Arial" w:eastAsia="Calibri" w:hAnsi="Arial" w:cs="Arial"/>
                <w:spacing w:val="-1"/>
                <w:sz w:val="20"/>
                <w:szCs w:val="20"/>
              </w:rPr>
              <w:t>v</w:t>
            </w:r>
            <w:r w:rsidR="009D4242" w:rsidRPr="000D3545">
              <w:rPr>
                <w:rFonts w:ascii="Arial" w:eastAsia="Calibri" w:hAnsi="Arial" w:cs="Arial"/>
                <w:sz w:val="20"/>
                <w:szCs w:val="20"/>
              </w:rPr>
              <w:t xml:space="preserve">e </w:t>
            </w:r>
            <w:r w:rsidR="009D4242" w:rsidRPr="000D3545">
              <w:rPr>
                <w:rFonts w:ascii="Arial" w:eastAsia="Calibri" w:hAnsi="Arial" w:cs="Arial"/>
                <w:w w:val="101"/>
                <w:sz w:val="20"/>
                <w:szCs w:val="20"/>
              </w:rPr>
              <w:t>e</w:t>
            </w:r>
            <w:r w:rsidR="009D4242" w:rsidRPr="000D3545">
              <w:rPr>
                <w:rFonts w:ascii="Arial" w:eastAsia="Calibri" w:hAnsi="Arial" w:cs="Arial"/>
                <w:spacing w:val="-1"/>
                <w:w w:val="101"/>
                <w:sz w:val="20"/>
                <w:szCs w:val="20"/>
              </w:rPr>
              <w:t>rk</w:t>
            </w:r>
            <w:r w:rsidR="009D4242" w:rsidRPr="000D3545">
              <w:rPr>
                <w:rFonts w:ascii="Arial" w:eastAsia="Calibri" w:hAnsi="Arial" w:cs="Arial"/>
                <w:w w:val="101"/>
                <w:sz w:val="20"/>
                <w:szCs w:val="20"/>
              </w:rPr>
              <w:t>e</w:t>
            </w:r>
            <w:r w:rsidR="009D4242" w:rsidRPr="000D3545">
              <w:rPr>
                <w:rFonts w:ascii="Arial" w:eastAsia="Calibri" w:hAnsi="Arial" w:cs="Arial"/>
                <w:spacing w:val="-1"/>
                <w:w w:val="101"/>
                <w:sz w:val="20"/>
                <w:szCs w:val="20"/>
              </w:rPr>
              <w:t>k</w:t>
            </w:r>
            <w:r w:rsidR="009D4242" w:rsidRPr="000D3545">
              <w:rPr>
                <w:rFonts w:ascii="Arial" w:eastAsia="Calibri" w:hAnsi="Arial" w:cs="Arial"/>
                <w:spacing w:val="-3"/>
                <w:w w:val="101"/>
                <w:sz w:val="20"/>
                <w:szCs w:val="20"/>
              </w:rPr>
              <w:t>l</w:t>
            </w:r>
            <w:r w:rsidR="009D4242" w:rsidRPr="000D3545">
              <w:rPr>
                <w:rFonts w:ascii="Arial" w:eastAsia="Calibri" w:hAnsi="Arial" w:cs="Arial"/>
                <w:w w:val="101"/>
                <w:sz w:val="20"/>
                <w:szCs w:val="20"/>
              </w:rPr>
              <w:t>e</w:t>
            </w:r>
            <w:r w:rsidR="009D4242" w:rsidRPr="000D3545">
              <w:rPr>
                <w:rFonts w:ascii="Arial" w:eastAsia="Calibri" w:hAnsi="Arial" w:cs="Arial"/>
                <w:spacing w:val="-1"/>
                <w:w w:val="101"/>
                <w:sz w:val="20"/>
                <w:szCs w:val="20"/>
              </w:rPr>
              <w:t>r</w:t>
            </w:r>
            <w:r w:rsidR="009D4242" w:rsidRPr="000D3545">
              <w:rPr>
                <w:rFonts w:ascii="Arial" w:eastAsia="Calibri" w:hAnsi="Arial" w:cs="Arial"/>
                <w:spacing w:val="1"/>
                <w:w w:val="101"/>
                <w:sz w:val="20"/>
                <w:szCs w:val="20"/>
              </w:rPr>
              <w:t>i</w:t>
            </w:r>
            <w:r w:rsidR="009D4242" w:rsidRPr="000D3545">
              <w:rPr>
                <w:rFonts w:ascii="Arial" w:eastAsia="Calibri" w:hAnsi="Arial" w:cs="Arial"/>
                <w:w w:val="101"/>
                <w:sz w:val="20"/>
                <w:szCs w:val="20"/>
              </w:rPr>
              <w:t xml:space="preserve">n </w:t>
            </w:r>
            <w:r w:rsidR="009D4242" w:rsidRPr="000D3545">
              <w:rPr>
                <w:rFonts w:ascii="Arial" w:eastAsia="Calibri" w:hAnsi="Arial" w:cs="Arial"/>
                <w:spacing w:val="1"/>
                <w:sz w:val="20"/>
                <w:szCs w:val="20"/>
              </w:rPr>
              <w:t>s</w:t>
            </w:r>
            <w:r w:rsidR="009D4242" w:rsidRPr="000D3545">
              <w:rPr>
                <w:rFonts w:ascii="Arial" w:eastAsia="Calibri" w:hAnsi="Arial" w:cs="Arial"/>
                <w:spacing w:val="-1"/>
                <w:sz w:val="20"/>
                <w:szCs w:val="20"/>
              </w:rPr>
              <w:t>a</w:t>
            </w:r>
            <w:r w:rsidR="009D4242" w:rsidRPr="000D3545">
              <w:rPr>
                <w:rFonts w:ascii="Arial" w:eastAsia="Calibri" w:hAnsi="Arial" w:cs="Arial"/>
                <w:sz w:val="20"/>
                <w:szCs w:val="20"/>
              </w:rPr>
              <w:t>ğ</w:t>
            </w:r>
            <w:r w:rsidR="009D4242" w:rsidRPr="000D3545">
              <w:rPr>
                <w:rFonts w:ascii="Arial" w:eastAsia="Calibri" w:hAnsi="Arial" w:cs="Arial"/>
                <w:spacing w:val="-3"/>
                <w:sz w:val="20"/>
                <w:szCs w:val="20"/>
              </w:rPr>
              <w:t>l</w:t>
            </w:r>
            <w:r w:rsidR="009D4242" w:rsidRPr="000D3545">
              <w:rPr>
                <w:rFonts w:ascii="Arial" w:eastAsia="Calibri" w:hAnsi="Arial" w:cs="Arial"/>
                <w:spacing w:val="1"/>
                <w:sz w:val="20"/>
                <w:szCs w:val="20"/>
              </w:rPr>
              <w:t>ı</w:t>
            </w:r>
            <w:r w:rsidR="009D4242" w:rsidRPr="000D3545">
              <w:rPr>
                <w:rFonts w:ascii="Arial" w:eastAsia="Calibri" w:hAnsi="Arial" w:cs="Arial"/>
                <w:sz w:val="20"/>
                <w:szCs w:val="20"/>
              </w:rPr>
              <w:t>k</w:t>
            </w:r>
            <w:r w:rsidR="009D4242" w:rsidRPr="000D3545">
              <w:rPr>
                <w:rFonts w:ascii="Arial" w:eastAsia="Calibri" w:hAnsi="Arial" w:cs="Arial"/>
                <w:spacing w:val="5"/>
                <w:sz w:val="20"/>
                <w:szCs w:val="20"/>
              </w:rPr>
              <w:t xml:space="preserve"> </w:t>
            </w:r>
            <w:r w:rsidR="009D4242" w:rsidRPr="000D3545">
              <w:rPr>
                <w:rFonts w:ascii="Arial" w:eastAsia="Calibri" w:hAnsi="Arial" w:cs="Arial"/>
                <w:spacing w:val="-4"/>
                <w:sz w:val="20"/>
                <w:szCs w:val="20"/>
              </w:rPr>
              <w:t>s</w:t>
            </w:r>
            <w:r w:rsidR="009D4242" w:rsidRPr="000D3545">
              <w:rPr>
                <w:rFonts w:ascii="Arial" w:eastAsia="Calibri" w:hAnsi="Arial" w:cs="Arial"/>
                <w:sz w:val="20"/>
                <w:szCs w:val="20"/>
              </w:rPr>
              <w:t>o</w:t>
            </w:r>
            <w:r w:rsidR="009D4242" w:rsidRPr="000D3545">
              <w:rPr>
                <w:rFonts w:ascii="Arial" w:eastAsia="Calibri" w:hAnsi="Arial" w:cs="Arial"/>
                <w:spacing w:val="-1"/>
                <w:sz w:val="20"/>
                <w:szCs w:val="20"/>
              </w:rPr>
              <w:t>r</w:t>
            </w:r>
            <w:r w:rsidR="009D4242" w:rsidRPr="000D3545">
              <w:rPr>
                <w:rFonts w:ascii="Arial" w:eastAsia="Calibri" w:hAnsi="Arial" w:cs="Arial"/>
                <w:sz w:val="20"/>
                <w:szCs w:val="20"/>
              </w:rPr>
              <w:t>un</w:t>
            </w:r>
            <w:r w:rsidR="009D4242" w:rsidRPr="000D3545">
              <w:rPr>
                <w:rFonts w:ascii="Arial" w:eastAsia="Calibri" w:hAnsi="Arial" w:cs="Arial"/>
                <w:spacing w:val="-3"/>
                <w:sz w:val="20"/>
                <w:szCs w:val="20"/>
              </w:rPr>
              <w:t>l</w:t>
            </w:r>
            <w:r w:rsidR="009D4242" w:rsidRPr="000D3545">
              <w:rPr>
                <w:rFonts w:ascii="Arial" w:eastAsia="Calibri" w:hAnsi="Arial" w:cs="Arial"/>
                <w:spacing w:val="-1"/>
                <w:sz w:val="20"/>
                <w:szCs w:val="20"/>
              </w:rPr>
              <w:t>ar</w:t>
            </w:r>
            <w:r w:rsidR="009D4242" w:rsidRPr="000D3545">
              <w:rPr>
                <w:rFonts w:ascii="Arial" w:eastAsia="Calibri" w:hAnsi="Arial" w:cs="Arial"/>
                <w:spacing w:val="1"/>
                <w:sz w:val="20"/>
                <w:szCs w:val="20"/>
              </w:rPr>
              <w:t>ı</w:t>
            </w:r>
            <w:r w:rsidR="009D4242" w:rsidRPr="000D3545">
              <w:rPr>
                <w:rFonts w:ascii="Arial" w:eastAsia="Calibri" w:hAnsi="Arial" w:cs="Arial"/>
                <w:spacing w:val="-5"/>
                <w:sz w:val="20"/>
                <w:szCs w:val="20"/>
              </w:rPr>
              <w:t>n</w:t>
            </w:r>
            <w:r w:rsidR="009D4242" w:rsidRPr="000D3545">
              <w:rPr>
                <w:rFonts w:ascii="Arial" w:eastAsia="Calibri" w:hAnsi="Arial" w:cs="Arial"/>
                <w:spacing w:val="1"/>
                <w:sz w:val="20"/>
                <w:szCs w:val="20"/>
              </w:rPr>
              <w:t>ı</w:t>
            </w:r>
            <w:r w:rsidR="009D4242" w:rsidRPr="000D3545">
              <w:rPr>
                <w:rFonts w:ascii="Arial" w:eastAsia="Calibri" w:hAnsi="Arial" w:cs="Arial"/>
                <w:sz w:val="20"/>
                <w:szCs w:val="20"/>
              </w:rPr>
              <w:t>n</w:t>
            </w:r>
            <w:r w:rsidR="009D4242" w:rsidRPr="000D3545">
              <w:rPr>
                <w:rFonts w:ascii="Arial" w:eastAsia="Calibri" w:hAnsi="Arial" w:cs="Arial"/>
                <w:spacing w:val="7"/>
                <w:sz w:val="20"/>
                <w:szCs w:val="20"/>
              </w:rPr>
              <w:t xml:space="preserve"> </w:t>
            </w:r>
            <w:r w:rsidR="009D4242" w:rsidRPr="000D3545">
              <w:rPr>
                <w:rFonts w:ascii="Arial" w:eastAsia="Calibri" w:hAnsi="Arial" w:cs="Arial"/>
                <w:w w:val="101"/>
                <w:sz w:val="20"/>
                <w:szCs w:val="20"/>
              </w:rPr>
              <w:t>çözü</w:t>
            </w:r>
            <w:r w:rsidR="009D4242" w:rsidRPr="000D3545">
              <w:rPr>
                <w:rFonts w:ascii="Arial" w:eastAsia="Calibri" w:hAnsi="Arial" w:cs="Arial"/>
                <w:spacing w:val="-6"/>
                <w:w w:val="101"/>
                <w:sz w:val="20"/>
                <w:szCs w:val="20"/>
              </w:rPr>
              <w:t>m</w:t>
            </w:r>
            <w:r w:rsidR="009D4242" w:rsidRPr="000D3545">
              <w:rPr>
                <w:rFonts w:ascii="Arial" w:eastAsia="Calibri" w:hAnsi="Arial" w:cs="Arial"/>
                <w:w w:val="101"/>
                <w:sz w:val="20"/>
                <w:szCs w:val="20"/>
              </w:rPr>
              <w:t xml:space="preserve">ü, </w:t>
            </w:r>
            <w:r w:rsidR="009D4242" w:rsidRPr="000D3545">
              <w:rPr>
                <w:rFonts w:ascii="Arial" w:eastAsia="Calibri" w:hAnsi="Arial" w:cs="Arial"/>
                <w:sz w:val="20"/>
                <w:szCs w:val="20"/>
              </w:rPr>
              <w:t>c</w:t>
            </w:r>
            <w:r w:rsidR="009D4242" w:rsidRPr="000D3545">
              <w:rPr>
                <w:rFonts w:ascii="Arial" w:eastAsia="Calibri" w:hAnsi="Arial" w:cs="Arial"/>
                <w:spacing w:val="1"/>
                <w:sz w:val="20"/>
                <w:szCs w:val="20"/>
              </w:rPr>
              <w:t>i</w:t>
            </w:r>
            <w:r w:rsidR="009D4242" w:rsidRPr="000D3545">
              <w:rPr>
                <w:rFonts w:ascii="Arial" w:eastAsia="Calibri" w:hAnsi="Arial" w:cs="Arial"/>
                <w:sz w:val="20"/>
                <w:szCs w:val="20"/>
              </w:rPr>
              <w:t>n</w:t>
            </w:r>
            <w:r w:rsidR="009D4242" w:rsidRPr="000D3545">
              <w:rPr>
                <w:rFonts w:ascii="Arial" w:eastAsia="Calibri" w:hAnsi="Arial" w:cs="Arial"/>
                <w:spacing w:val="-4"/>
                <w:sz w:val="20"/>
                <w:szCs w:val="20"/>
              </w:rPr>
              <w:t>s</w:t>
            </w:r>
            <w:r w:rsidR="009D4242" w:rsidRPr="000D3545">
              <w:rPr>
                <w:rFonts w:ascii="Arial" w:eastAsia="Calibri" w:hAnsi="Arial" w:cs="Arial"/>
                <w:sz w:val="20"/>
                <w:szCs w:val="20"/>
              </w:rPr>
              <w:t>el</w:t>
            </w:r>
            <w:r w:rsidR="009D4242" w:rsidRPr="000D3545">
              <w:rPr>
                <w:rFonts w:ascii="Arial" w:eastAsia="Calibri" w:hAnsi="Arial" w:cs="Arial"/>
                <w:spacing w:val="3"/>
                <w:sz w:val="20"/>
                <w:szCs w:val="20"/>
              </w:rPr>
              <w:t xml:space="preserve"> </w:t>
            </w:r>
            <w:r w:rsidR="009D4242" w:rsidRPr="000D3545">
              <w:rPr>
                <w:rFonts w:ascii="Arial" w:eastAsia="Calibri" w:hAnsi="Arial" w:cs="Arial"/>
                <w:spacing w:val="1"/>
                <w:sz w:val="20"/>
                <w:szCs w:val="20"/>
              </w:rPr>
              <w:t>s</w:t>
            </w:r>
            <w:r w:rsidR="009D4242" w:rsidRPr="000D3545">
              <w:rPr>
                <w:rFonts w:ascii="Arial" w:eastAsia="Calibri" w:hAnsi="Arial" w:cs="Arial"/>
                <w:spacing w:val="-1"/>
                <w:sz w:val="20"/>
                <w:szCs w:val="20"/>
              </w:rPr>
              <w:t>a</w:t>
            </w:r>
            <w:r w:rsidR="009D4242" w:rsidRPr="000D3545">
              <w:rPr>
                <w:rFonts w:ascii="Arial" w:eastAsia="Calibri" w:hAnsi="Arial" w:cs="Arial"/>
                <w:spacing w:val="-4"/>
                <w:sz w:val="20"/>
                <w:szCs w:val="20"/>
              </w:rPr>
              <w:t>ğ</w:t>
            </w:r>
            <w:r w:rsidR="009D4242" w:rsidRPr="000D3545">
              <w:rPr>
                <w:rFonts w:ascii="Arial" w:eastAsia="Calibri" w:hAnsi="Arial" w:cs="Arial"/>
                <w:spacing w:val="1"/>
                <w:sz w:val="20"/>
                <w:szCs w:val="20"/>
              </w:rPr>
              <w:t>lı</w:t>
            </w:r>
            <w:r w:rsidR="009D4242" w:rsidRPr="000D3545">
              <w:rPr>
                <w:rFonts w:ascii="Arial" w:eastAsia="Calibri" w:hAnsi="Arial" w:cs="Arial"/>
                <w:sz w:val="20"/>
                <w:szCs w:val="20"/>
              </w:rPr>
              <w:t>k</w:t>
            </w:r>
            <w:r w:rsidR="009D4242" w:rsidRPr="000D3545">
              <w:rPr>
                <w:rFonts w:ascii="Arial" w:eastAsia="Calibri" w:hAnsi="Arial" w:cs="Arial"/>
                <w:spacing w:val="1"/>
                <w:sz w:val="20"/>
                <w:szCs w:val="20"/>
              </w:rPr>
              <w:t xml:space="preserve"> </w:t>
            </w:r>
            <w:r w:rsidR="009D4242" w:rsidRPr="000D3545">
              <w:rPr>
                <w:rFonts w:ascii="Arial" w:eastAsia="Calibri" w:hAnsi="Arial" w:cs="Arial"/>
                <w:spacing w:val="-1"/>
                <w:sz w:val="20"/>
                <w:szCs w:val="20"/>
              </w:rPr>
              <w:t>v</w:t>
            </w:r>
            <w:r w:rsidR="009D4242" w:rsidRPr="000D3545">
              <w:rPr>
                <w:rFonts w:ascii="Arial" w:eastAsia="Calibri" w:hAnsi="Arial" w:cs="Arial"/>
                <w:sz w:val="20"/>
                <w:szCs w:val="20"/>
              </w:rPr>
              <w:t>e ü</w:t>
            </w:r>
            <w:r w:rsidR="009D4242" w:rsidRPr="000D3545">
              <w:rPr>
                <w:rFonts w:ascii="Arial" w:eastAsia="Calibri" w:hAnsi="Arial" w:cs="Arial"/>
                <w:spacing w:val="-1"/>
                <w:sz w:val="20"/>
                <w:szCs w:val="20"/>
              </w:rPr>
              <w:t>r</w:t>
            </w:r>
            <w:r w:rsidR="009D4242" w:rsidRPr="000D3545">
              <w:rPr>
                <w:rFonts w:ascii="Arial" w:eastAsia="Calibri" w:hAnsi="Arial" w:cs="Arial"/>
                <w:sz w:val="20"/>
                <w:szCs w:val="20"/>
              </w:rPr>
              <w:t>e</w:t>
            </w:r>
            <w:r w:rsidR="009D4242" w:rsidRPr="000D3545">
              <w:rPr>
                <w:rFonts w:ascii="Arial" w:eastAsia="Calibri" w:hAnsi="Arial" w:cs="Arial"/>
                <w:spacing w:val="-2"/>
                <w:sz w:val="20"/>
                <w:szCs w:val="20"/>
              </w:rPr>
              <w:t>m</w:t>
            </w:r>
            <w:r w:rsidR="009D4242" w:rsidRPr="000D3545">
              <w:rPr>
                <w:rFonts w:ascii="Arial" w:eastAsia="Calibri" w:hAnsi="Arial" w:cs="Arial"/>
                <w:sz w:val="20"/>
                <w:szCs w:val="20"/>
              </w:rPr>
              <w:t>e</w:t>
            </w:r>
            <w:r w:rsidR="009D4242" w:rsidRPr="000D3545">
              <w:rPr>
                <w:rFonts w:ascii="Arial" w:eastAsia="Calibri" w:hAnsi="Arial" w:cs="Arial"/>
                <w:spacing w:val="3"/>
                <w:sz w:val="20"/>
                <w:szCs w:val="20"/>
              </w:rPr>
              <w:t xml:space="preserve"> </w:t>
            </w:r>
            <w:r w:rsidR="009D4242" w:rsidRPr="000D3545">
              <w:rPr>
                <w:rFonts w:ascii="Arial" w:eastAsia="Calibri" w:hAnsi="Arial" w:cs="Arial"/>
                <w:spacing w:val="1"/>
                <w:w w:val="101"/>
                <w:sz w:val="20"/>
                <w:szCs w:val="20"/>
              </w:rPr>
              <w:t>s</w:t>
            </w:r>
            <w:r w:rsidR="009D4242" w:rsidRPr="000D3545">
              <w:rPr>
                <w:rFonts w:ascii="Arial" w:eastAsia="Calibri" w:hAnsi="Arial" w:cs="Arial"/>
                <w:spacing w:val="-6"/>
                <w:w w:val="101"/>
                <w:sz w:val="20"/>
                <w:szCs w:val="20"/>
              </w:rPr>
              <w:t>a</w:t>
            </w:r>
            <w:r w:rsidR="009D4242" w:rsidRPr="000D3545">
              <w:rPr>
                <w:rFonts w:ascii="Arial" w:eastAsia="Calibri" w:hAnsi="Arial" w:cs="Arial"/>
                <w:w w:val="101"/>
                <w:sz w:val="20"/>
                <w:szCs w:val="20"/>
              </w:rPr>
              <w:t>ğ</w:t>
            </w:r>
            <w:r w:rsidR="009D4242" w:rsidRPr="000D3545">
              <w:rPr>
                <w:rFonts w:ascii="Arial" w:eastAsia="Calibri" w:hAnsi="Arial" w:cs="Arial"/>
                <w:spacing w:val="1"/>
                <w:w w:val="101"/>
                <w:sz w:val="20"/>
                <w:szCs w:val="20"/>
              </w:rPr>
              <w:t>l</w:t>
            </w:r>
            <w:r w:rsidR="009D4242" w:rsidRPr="000D3545">
              <w:rPr>
                <w:rFonts w:ascii="Arial" w:eastAsia="Calibri" w:hAnsi="Arial" w:cs="Arial"/>
                <w:spacing w:val="-3"/>
                <w:w w:val="101"/>
                <w:sz w:val="20"/>
                <w:szCs w:val="20"/>
              </w:rPr>
              <w:t>ı</w:t>
            </w:r>
            <w:r w:rsidR="009D4242" w:rsidRPr="000D3545">
              <w:rPr>
                <w:rFonts w:ascii="Arial" w:eastAsia="Calibri" w:hAnsi="Arial" w:cs="Arial"/>
                <w:w w:val="101"/>
                <w:sz w:val="20"/>
                <w:szCs w:val="20"/>
              </w:rPr>
              <w:t xml:space="preserve">ğı </w:t>
            </w:r>
            <w:r w:rsidR="009D4242" w:rsidRPr="000D3545">
              <w:rPr>
                <w:rFonts w:ascii="Arial" w:eastAsia="Calibri" w:hAnsi="Arial" w:cs="Arial"/>
                <w:spacing w:val="-1"/>
                <w:sz w:val="20"/>
                <w:szCs w:val="20"/>
              </w:rPr>
              <w:t>k</w:t>
            </w:r>
            <w:r w:rsidR="009D4242" w:rsidRPr="000D3545">
              <w:rPr>
                <w:rFonts w:ascii="Arial" w:eastAsia="Calibri" w:hAnsi="Arial" w:cs="Arial"/>
                <w:sz w:val="20"/>
                <w:szCs w:val="20"/>
              </w:rPr>
              <w:t>onu</w:t>
            </w:r>
            <w:r w:rsidR="009D4242" w:rsidRPr="000D3545">
              <w:rPr>
                <w:rFonts w:ascii="Arial" w:eastAsia="Calibri" w:hAnsi="Arial" w:cs="Arial"/>
                <w:spacing w:val="1"/>
                <w:sz w:val="20"/>
                <w:szCs w:val="20"/>
              </w:rPr>
              <w:t>l</w:t>
            </w:r>
            <w:r w:rsidR="009D4242" w:rsidRPr="000D3545">
              <w:rPr>
                <w:rFonts w:ascii="Arial" w:eastAsia="Calibri" w:hAnsi="Arial" w:cs="Arial"/>
                <w:spacing w:val="-1"/>
                <w:sz w:val="20"/>
                <w:szCs w:val="20"/>
              </w:rPr>
              <w:t>a</w:t>
            </w:r>
            <w:r w:rsidR="009D4242" w:rsidRPr="000D3545">
              <w:rPr>
                <w:rFonts w:ascii="Arial" w:eastAsia="Calibri" w:hAnsi="Arial" w:cs="Arial"/>
                <w:spacing w:val="-6"/>
                <w:sz w:val="20"/>
                <w:szCs w:val="20"/>
              </w:rPr>
              <w:t>r</w:t>
            </w:r>
            <w:r w:rsidR="009D4242" w:rsidRPr="000D3545">
              <w:rPr>
                <w:rFonts w:ascii="Arial" w:eastAsia="Calibri" w:hAnsi="Arial" w:cs="Arial"/>
                <w:spacing w:val="1"/>
                <w:sz w:val="20"/>
                <w:szCs w:val="20"/>
              </w:rPr>
              <w:t>ı</w:t>
            </w:r>
            <w:r w:rsidR="009D4242" w:rsidRPr="000D3545">
              <w:rPr>
                <w:rFonts w:ascii="Arial" w:eastAsia="Calibri" w:hAnsi="Arial" w:cs="Arial"/>
                <w:sz w:val="20"/>
                <w:szCs w:val="20"/>
              </w:rPr>
              <w:t>nd</w:t>
            </w:r>
            <w:r w:rsidR="009D4242" w:rsidRPr="000D3545">
              <w:rPr>
                <w:rFonts w:ascii="Arial" w:eastAsia="Calibri" w:hAnsi="Arial" w:cs="Arial"/>
                <w:spacing w:val="-1"/>
                <w:sz w:val="20"/>
                <w:szCs w:val="20"/>
              </w:rPr>
              <w:t>a</w:t>
            </w:r>
            <w:r w:rsidR="009D4242" w:rsidRPr="000D3545">
              <w:rPr>
                <w:rFonts w:ascii="Arial" w:eastAsia="Calibri" w:hAnsi="Arial" w:cs="Arial"/>
                <w:spacing w:val="-6"/>
                <w:sz w:val="20"/>
                <w:szCs w:val="20"/>
              </w:rPr>
              <w:t>k</w:t>
            </w:r>
            <w:r w:rsidR="009D4242" w:rsidRPr="000D3545">
              <w:rPr>
                <w:rFonts w:ascii="Arial" w:eastAsia="Calibri" w:hAnsi="Arial" w:cs="Arial"/>
                <w:sz w:val="20"/>
                <w:szCs w:val="20"/>
              </w:rPr>
              <w:t>i</w:t>
            </w:r>
            <w:r w:rsidR="009D4242" w:rsidRPr="000D3545">
              <w:rPr>
                <w:rFonts w:ascii="Arial" w:eastAsia="Calibri" w:hAnsi="Arial" w:cs="Arial"/>
                <w:spacing w:val="14"/>
                <w:sz w:val="20"/>
                <w:szCs w:val="20"/>
              </w:rPr>
              <w:t xml:space="preserve"> </w:t>
            </w:r>
            <w:r w:rsidR="009D4242" w:rsidRPr="000D3545">
              <w:rPr>
                <w:rFonts w:ascii="Arial" w:eastAsia="Calibri" w:hAnsi="Arial" w:cs="Arial"/>
                <w:spacing w:val="-1"/>
                <w:sz w:val="20"/>
                <w:szCs w:val="20"/>
              </w:rPr>
              <w:t>r</w:t>
            </w:r>
            <w:r w:rsidR="009D4242" w:rsidRPr="000D3545">
              <w:rPr>
                <w:rFonts w:ascii="Arial" w:eastAsia="Calibri" w:hAnsi="Arial" w:cs="Arial"/>
                <w:spacing w:val="-5"/>
                <w:sz w:val="20"/>
                <w:szCs w:val="20"/>
              </w:rPr>
              <w:t>o</w:t>
            </w:r>
            <w:r w:rsidR="009D4242" w:rsidRPr="000D3545">
              <w:rPr>
                <w:rFonts w:ascii="Arial" w:eastAsia="Calibri" w:hAnsi="Arial" w:cs="Arial"/>
                <w:spacing w:val="1"/>
                <w:sz w:val="20"/>
                <w:szCs w:val="20"/>
              </w:rPr>
              <w:t>ll</w:t>
            </w:r>
            <w:r w:rsidR="009D4242" w:rsidRPr="000D3545">
              <w:rPr>
                <w:rFonts w:ascii="Arial" w:eastAsia="Calibri" w:hAnsi="Arial" w:cs="Arial"/>
                <w:sz w:val="20"/>
                <w:szCs w:val="20"/>
              </w:rPr>
              <w:t>e</w:t>
            </w:r>
            <w:r w:rsidR="009D4242" w:rsidRPr="000D3545">
              <w:rPr>
                <w:rFonts w:ascii="Arial" w:eastAsia="Calibri" w:hAnsi="Arial" w:cs="Arial"/>
                <w:spacing w:val="-6"/>
                <w:sz w:val="20"/>
                <w:szCs w:val="20"/>
              </w:rPr>
              <w:t>r</w:t>
            </w:r>
            <w:r w:rsidR="009D4242" w:rsidRPr="000D3545">
              <w:rPr>
                <w:rFonts w:ascii="Arial" w:eastAsia="Calibri" w:hAnsi="Arial" w:cs="Arial"/>
                <w:sz w:val="20"/>
                <w:szCs w:val="20"/>
              </w:rPr>
              <w:t>i</w:t>
            </w:r>
            <w:r w:rsidR="009D4242" w:rsidRPr="000D3545">
              <w:rPr>
                <w:rFonts w:ascii="Arial" w:eastAsia="Calibri" w:hAnsi="Arial" w:cs="Arial"/>
                <w:spacing w:val="3"/>
                <w:sz w:val="20"/>
                <w:szCs w:val="20"/>
              </w:rPr>
              <w:t xml:space="preserve"> </w:t>
            </w:r>
            <w:r w:rsidR="009D4242" w:rsidRPr="000D3545">
              <w:rPr>
                <w:rFonts w:ascii="Arial" w:eastAsia="Calibri" w:hAnsi="Arial" w:cs="Arial"/>
                <w:spacing w:val="1"/>
                <w:sz w:val="20"/>
                <w:szCs w:val="20"/>
              </w:rPr>
              <w:t>il</w:t>
            </w:r>
            <w:r w:rsidR="009D4242" w:rsidRPr="000D3545">
              <w:rPr>
                <w:rFonts w:ascii="Arial" w:eastAsia="Calibri" w:hAnsi="Arial" w:cs="Arial"/>
                <w:sz w:val="20"/>
                <w:szCs w:val="20"/>
              </w:rPr>
              <w:t xml:space="preserve">e </w:t>
            </w:r>
            <w:r w:rsidR="009D4242" w:rsidRPr="000D3545">
              <w:rPr>
                <w:rFonts w:ascii="Arial" w:eastAsia="Calibri" w:hAnsi="Arial" w:cs="Arial"/>
                <w:spacing w:val="-3"/>
                <w:w w:val="101"/>
                <w:sz w:val="20"/>
                <w:szCs w:val="20"/>
              </w:rPr>
              <w:t>i</w:t>
            </w:r>
            <w:r w:rsidR="009D4242" w:rsidRPr="000D3545">
              <w:rPr>
                <w:rFonts w:ascii="Arial" w:eastAsia="Calibri" w:hAnsi="Arial" w:cs="Arial"/>
                <w:spacing w:val="1"/>
                <w:w w:val="101"/>
                <w:sz w:val="20"/>
                <w:szCs w:val="20"/>
              </w:rPr>
              <w:t>l</w:t>
            </w:r>
            <w:r w:rsidR="009D4242" w:rsidRPr="000D3545">
              <w:rPr>
                <w:rFonts w:ascii="Arial" w:eastAsia="Calibri" w:hAnsi="Arial" w:cs="Arial"/>
                <w:w w:val="101"/>
                <w:sz w:val="20"/>
                <w:szCs w:val="20"/>
              </w:rPr>
              <w:t>g</w:t>
            </w:r>
            <w:r w:rsidR="009D4242" w:rsidRPr="000D3545">
              <w:rPr>
                <w:rFonts w:ascii="Arial" w:eastAsia="Calibri" w:hAnsi="Arial" w:cs="Arial"/>
                <w:spacing w:val="-3"/>
                <w:w w:val="101"/>
                <w:sz w:val="20"/>
                <w:szCs w:val="20"/>
              </w:rPr>
              <w:t>i</w:t>
            </w:r>
            <w:r w:rsidR="009D4242" w:rsidRPr="000D3545">
              <w:rPr>
                <w:rFonts w:ascii="Arial" w:eastAsia="Calibri" w:hAnsi="Arial" w:cs="Arial"/>
                <w:spacing w:val="1"/>
                <w:w w:val="101"/>
                <w:sz w:val="20"/>
                <w:szCs w:val="20"/>
              </w:rPr>
              <w:t>l</w:t>
            </w:r>
            <w:r w:rsidR="009D4242" w:rsidRPr="000D3545">
              <w:rPr>
                <w:rFonts w:ascii="Arial" w:eastAsia="Calibri" w:hAnsi="Arial" w:cs="Arial"/>
                <w:w w:val="101"/>
                <w:sz w:val="20"/>
                <w:szCs w:val="20"/>
              </w:rPr>
              <w:t xml:space="preserve">i </w:t>
            </w:r>
            <w:r w:rsidR="009D4242" w:rsidRPr="000D3545">
              <w:rPr>
                <w:rFonts w:ascii="Arial" w:eastAsia="Calibri" w:hAnsi="Arial" w:cs="Arial"/>
                <w:spacing w:val="2"/>
                <w:sz w:val="20"/>
                <w:szCs w:val="20"/>
              </w:rPr>
              <w:t>f</w:t>
            </w:r>
            <w:r w:rsidR="009D4242" w:rsidRPr="000D3545">
              <w:rPr>
                <w:rFonts w:ascii="Arial" w:eastAsia="Calibri" w:hAnsi="Arial" w:cs="Arial"/>
                <w:spacing w:val="-1"/>
                <w:sz w:val="20"/>
                <w:szCs w:val="20"/>
              </w:rPr>
              <w:t>ark</w:t>
            </w:r>
            <w:r w:rsidR="009D4242" w:rsidRPr="000D3545">
              <w:rPr>
                <w:rFonts w:ascii="Arial" w:eastAsia="Calibri" w:hAnsi="Arial" w:cs="Arial"/>
                <w:spacing w:val="1"/>
                <w:sz w:val="20"/>
                <w:szCs w:val="20"/>
              </w:rPr>
              <w:t>ı</w:t>
            </w:r>
            <w:r w:rsidR="009D4242" w:rsidRPr="000D3545">
              <w:rPr>
                <w:rFonts w:ascii="Arial" w:eastAsia="Calibri" w:hAnsi="Arial" w:cs="Arial"/>
                <w:sz w:val="20"/>
                <w:szCs w:val="20"/>
              </w:rPr>
              <w:t>n</w:t>
            </w:r>
            <w:r w:rsidR="009D4242" w:rsidRPr="000D3545">
              <w:rPr>
                <w:rFonts w:ascii="Arial" w:eastAsia="Calibri" w:hAnsi="Arial" w:cs="Arial"/>
                <w:spacing w:val="-5"/>
                <w:sz w:val="20"/>
                <w:szCs w:val="20"/>
              </w:rPr>
              <w:t>d</w:t>
            </w:r>
            <w:r w:rsidR="009D4242" w:rsidRPr="000D3545">
              <w:rPr>
                <w:rFonts w:ascii="Arial" w:eastAsia="Calibri" w:hAnsi="Arial" w:cs="Arial"/>
                <w:spacing w:val="-1"/>
                <w:sz w:val="20"/>
                <w:szCs w:val="20"/>
              </w:rPr>
              <w:t>a</w:t>
            </w:r>
            <w:r w:rsidR="009D4242" w:rsidRPr="000D3545">
              <w:rPr>
                <w:rFonts w:ascii="Arial" w:eastAsia="Calibri" w:hAnsi="Arial" w:cs="Arial"/>
                <w:spacing w:val="1"/>
                <w:sz w:val="20"/>
                <w:szCs w:val="20"/>
              </w:rPr>
              <w:t>lı</w:t>
            </w:r>
            <w:r w:rsidR="009D4242" w:rsidRPr="000D3545">
              <w:rPr>
                <w:rFonts w:ascii="Arial" w:eastAsia="Calibri" w:hAnsi="Arial" w:cs="Arial"/>
                <w:spacing w:val="-6"/>
                <w:sz w:val="20"/>
                <w:szCs w:val="20"/>
              </w:rPr>
              <w:t>k</w:t>
            </w:r>
            <w:r w:rsidR="009D4242" w:rsidRPr="000D3545">
              <w:rPr>
                <w:rFonts w:ascii="Arial" w:eastAsia="Calibri" w:hAnsi="Arial" w:cs="Arial"/>
                <w:spacing w:val="1"/>
                <w:sz w:val="20"/>
                <w:szCs w:val="20"/>
              </w:rPr>
              <w:t>l</w:t>
            </w:r>
            <w:r w:rsidR="009D4242" w:rsidRPr="000D3545">
              <w:rPr>
                <w:rFonts w:ascii="Arial" w:eastAsia="Calibri" w:hAnsi="Arial" w:cs="Arial"/>
                <w:spacing w:val="-1"/>
                <w:sz w:val="20"/>
                <w:szCs w:val="20"/>
              </w:rPr>
              <w:t>ar</w:t>
            </w:r>
            <w:r w:rsidR="009D4242" w:rsidRPr="000D3545">
              <w:rPr>
                <w:rFonts w:ascii="Arial" w:eastAsia="Calibri" w:hAnsi="Arial" w:cs="Arial"/>
                <w:sz w:val="20"/>
                <w:szCs w:val="20"/>
              </w:rPr>
              <w:t>ını</w:t>
            </w:r>
            <w:r w:rsidR="009D4242" w:rsidRPr="000D3545">
              <w:rPr>
                <w:rFonts w:ascii="Arial" w:eastAsia="Calibri" w:hAnsi="Arial" w:cs="Arial"/>
                <w:spacing w:val="9"/>
                <w:sz w:val="20"/>
                <w:szCs w:val="20"/>
              </w:rPr>
              <w:t xml:space="preserve"> </w:t>
            </w:r>
            <w:r w:rsidR="009D4242" w:rsidRPr="000D3545">
              <w:rPr>
                <w:rFonts w:ascii="Arial" w:eastAsia="Calibri" w:hAnsi="Arial" w:cs="Arial"/>
                <w:spacing w:val="-1"/>
                <w:sz w:val="20"/>
                <w:szCs w:val="20"/>
              </w:rPr>
              <w:t>ar</w:t>
            </w:r>
            <w:r w:rsidR="009D4242" w:rsidRPr="000D3545">
              <w:rPr>
                <w:rFonts w:ascii="Arial" w:eastAsia="Calibri" w:hAnsi="Arial" w:cs="Arial"/>
                <w:spacing w:val="1"/>
                <w:sz w:val="20"/>
                <w:szCs w:val="20"/>
              </w:rPr>
              <w:t>t</w:t>
            </w:r>
            <w:r w:rsidR="009D4242" w:rsidRPr="000D3545">
              <w:rPr>
                <w:rFonts w:ascii="Arial" w:eastAsia="Calibri" w:hAnsi="Arial" w:cs="Arial"/>
                <w:spacing w:val="-3"/>
                <w:sz w:val="20"/>
                <w:szCs w:val="20"/>
              </w:rPr>
              <w:t>t</w:t>
            </w:r>
            <w:r w:rsidR="009D4242" w:rsidRPr="000D3545">
              <w:rPr>
                <w:rFonts w:ascii="Arial" w:eastAsia="Calibri" w:hAnsi="Arial" w:cs="Arial"/>
                <w:sz w:val="20"/>
                <w:szCs w:val="20"/>
              </w:rPr>
              <w:t>ırmak</w:t>
            </w:r>
            <w:r w:rsidR="009D4242" w:rsidRPr="000D3545">
              <w:rPr>
                <w:rFonts w:ascii="Arial" w:eastAsia="Calibri" w:hAnsi="Arial" w:cs="Arial"/>
                <w:spacing w:val="7"/>
                <w:sz w:val="20"/>
                <w:szCs w:val="20"/>
              </w:rPr>
              <w:t xml:space="preserve"> </w:t>
            </w:r>
            <w:r w:rsidR="009D4242" w:rsidRPr="000D3545">
              <w:rPr>
                <w:rFonts w:ascii="Arial" w:eastAsia="Calibri" w:hAnsi="Arial" w:cs="Arial"/>
                <w:spacing w:val="-6"/>
                <w:sz w:val="20"/>
                <w:szCs w:val="20"/>
              </w:rPr>
              <w:t>v</w:t>
            </w:r>
            <w:r w:rsidR="009D4242" w:rsidRPr="000D3545">
              <w:rPr>
                <w:rFonts w:ascii="Arial" w:eastAsia="Calibri" w:hAnsi="Arial" w:cs="Arial"/>
                <w:sz w:val="20"/>
                <w:szCs w:val="20"/>
              </w:rPr>
              <w:t xml:space="preserve">e </w:t>
            </w:r>
            <w:r w:rsidR="009D4242" w:rsidRPr="000D3545">
              <w:rPr>
                <w:rFonts w:ascii="Arial" w:eastAsia="Calibri" w:hAnsi="Arial" w:cs="Arial"/>
                <w:spacing w:val="1"/>
                <w:w w:val="101"/>
                <w:sz w:val="20"/>
                <w:szCs w:val="20"/>
              </w:rPr>
              <w:t>s</w:t>
            </w:r>
            <w:r w:rsidR="009D4242" w:rsidRPr="000D3545">
              <w:rPr>
                <w:rFonts w:ascii="Arial" w:eastAsia="Calibri" w:hAnsi="Arial" w:cs="Arial"/>
                <w:spacing w:val="-1"/>
                <w:w w:val="101"/>
                <w:sz w:val="20"/>
                <w:szCs w:val="20"/>
              </w:rPr>
              <w:t>a</w:t>
            </w:r>
            <w:r w:rsidR="009D4242" w:rsidRPr="000D3545">
              <w:rPr>
                <w:rFonts w:ascii="Arial" w:eastAsia="Calibri" w:hAnsi="Arial" w:cs="Arial"/>
                <w:w w:val="101"/>
                <w:sz w:val="20"/>
                <w:szCs w:val="20"/>
              </w:rPr>
              <w:t>ğ</w:t>
            </w:r>
            <w:r w:rsidR="009D4242" w:rsidRPr="000D3545">
              <w:rPr>
                <w:rFonts w:ascii="Arial" w:eastAsia="Calibri" w:hAnsi="Arial" w:cs="Arial"/>
                <w:spacing w:val="-3"/>
                <w:w w:val="101"/>
                <w:sz w:val="20"/>
                <w:szCs w:val="20"/>
              </w:rPr>
              <w:t>l</w:t>
            </w:r>
            <w:r w:rsidR="009D4242" w:rsidRPr="000D3545">
              <w:rPr>
                <w:rFonts w:ascii="Arial" w:eastAsia="Calibri" w:hAnsi="Arial" w:cs="Arial"/>
                <w:spacing w:val="1"/>
                <w:w w:val="101"/>
                <w:sz w:val="20"/>
                <w:szCs w:val="20"/>
              </w:rPr>
              <w:t>ı</w:t>
            </w:r>
            <w:r w:rsidR="009D4242" w:rsidRPr="000D3545">
              <w:rPr>
                <w:rFonts w:ascii="Arial" w:eastAsia="Calibri" w:hAnsi="Arial" w:cs="Arial"/>
                <w:w w:val="101"/>
                <w:sz w:val="20"/>
                <w:szCs w:val="20"/>
              </w:rPr>
              <w:t xml:space="preserve">k </w:t>
            </w:r>
            <w:r w:rsidR="009D4242" w:rsidRPr="000D3545">
              <w:rPr>
                <w:rFonts w:ascii="Arial" w:eastAsia="Calibri" w:hAnsi="Arial" w:cs="Arial"/>
                <w:sz w:val="20"/>
                <w:szCs w:val="20"/>
              </w:rPr>
              <w:t>b</w:t>
            </w:r>
            <w:r w:rsidR="009D4242" w:rsidRPr="000D3545">
              <w:rPr>
                <w:rFonts w:ascii="Arial" w:eastAsia="Calibri" w:hAnsi="Arial" w:cs="Arial"/>
                <w:spacing w:val="1"/>
                <w:sz w:val="20"/>
                <w:szCs w:val="20"/>
              </w:rPr>
              <w:t>il</w:t>
            </w:r>
            <w:r w:rsidR="009D4242" w:rsidRPr="000D3545">
              <w:rPr>
                <w:rFonts w:ascii="Arial" w:eastAsia="Calibri" w:hAnsi="Arial" w:cs="Arial"/>
                <w:spacing w:val="-3"/>
                <w:sz w:val="20"/>
                <w:szCs w:val="20"/>
              </w:rPr>
              <w:t>i</w:t>
            </w:r>
            <w:r w:rsidR="009D4242" w:rsidRPr="000D3545">
              <w:rPr>
                <w:rFonts w:ascii="Arial" w:eastAsia="Calibri" w:hAnsi="Arial" w:cs="Arial"/>
                <w:sz w:val="20"/>
                <w:szCs w:val="20"/>
              </w:rPr>
              <w:t>ncini</w:t>
            </w:r>
            <w:r w:rsidR="009D4242" w:rsidRPr="000D3545">
              <w:rPr>
                <w:rFonts w:ascii="Arial" w:eastAsia="Calibri" w:hAnsi="Arial" w:cs="Arial"/>
                <w:spacing w:val="3"/>
                <w:sz w:val="20"/>
                <w:szCs w:val="20"/>
              </w:rPr>
              <w:t xml:space="preserve"> </w:t>
            </w:r>
            <w:r w:rsidR="009D4242" w:rsidRPr="000D3545">
              <w:rPr>
                <w:rFonts w:ascii="Arial" w:eastAsia="Calibri" w:hAnsi="Arial" w:cs="Arial"/>
                <w:spacing w:val="-4"/>
                <w:w w:val="101"/>
                <w:sz w:val="20"/>
                <w:szCs w:val="20"/>
              </w:rPr>
              <w:t>g</w:t>
            </w:r>
            <w:r w:rsidR="009D4242" w:rsidRPr="000D3545">
              <w:rPr>
                <w:rFonts w:ascii="Arial" w:eastAsia="Calibri" w:hAnsi="Arial" w:cs="Arial"/>
                <w:w w:val="101"/>
                <w:sz w:val="20"/>
                <w:szCs w:val="20"/>
              </w:rPr>
              <w:t>e</w:t>
            </w:r>
            <w:r w:rsidR="009D4242" w:rsidRPr="000D3545">
              <w:rPr>
                <w:rFonts w:ascii="Arial" w:eastAsia="Calibri" w:hAnsi="Arial" w:cs="Arial"/>
                <w:spacing w:val="1"/>
                <w:w w:val="101"/>
                <w:sz w:val="20"/>
                <w:szCs w:val="20"/>
              </w:rPr>
              <w:t>l</w:t>
            </w:r>
            <w:r w:rsidR="009D4242" w:rsidRPr="000D3545">
              <w:rPr>
                <w:rFonts w:ascii="Arial" w:eastAsia="Calibri" w:hAnsi="Arial" w:cs="Arial"/>
                <w:spacing w:val="-3"/>
                <w:w w:val="101"/>
                <w:sz w:val="20"/>
                <w:szCs w:val="20"/>
              </w:rPr>
              <w:t>i</w:t>
            </w:r>
            <w:r w:rsidR="009D4242" w:rsidRPr="000D3545">
              <w:rPr>
                <w:rFonts w:ascii="Arial" w:eastAsia="Calibri" w:hAnsi="Arial" w:cs="Arial"/>
                <w:spacing w:val="1"/>
                <w:w w:val="101"/>
                <w:sz w:val="20"/>
                <w:szCs w:val="20"/>
              </w:rPr>
              <w:t>ş</w:t>
            </w:r>
            <w:r w:rsidR="009D4242" w:rsidRPr="000D3545">
              <w:rPr>
                <w:rFonts w:ascii="Arial" w:eastAsia="Calibri" w:hAnsi="Arial" w:cs="Arial"/>
                <w:spacing w:val="-3"/>
                <w:w w:val="101"/>
                <w:sz w:val="20"/>
                <w:szCs w:val="20"/>
              </w:rPr>
              <w:t>t</w:t>
            </w:r>
            <w:r w:rsidR="009D4242" w:rsidRPr="000D3545">
              <w:rPr>
                <w:rFonts w:ascii="Arial" w:eastAsia="Calibri" w:hAnsi="Arial" w:cs="Arial"/>
                <w:spacing w:val="1"/>
                <w:w w:val="101"/>
                <w:sz w:val="20"/>
                <w:szCs w:val="20"/>
              </w:rPr>
              <w:t>i</w:t>
            </w:r>
            <w:r w:rsidR="009D4242" w:rsidRPr="000D3545">
              <w:rPr>
                <w:rFonts w:ascii="Arial" w:eastAsia="Calibri" w:hAnsi="Arial" w:cs="Arial"/>
                <w:spacing w:val="-1"/>
                <w:w w:val="101"/>
                <w:sz w:val="20"/>
                <w:szCs w:val="20"/>
              </w:rPr>
              <w:t>r</w:t>
            </w:r>
            <w:r w:rsidR="009D4242" w:rsidRPr="000D3545">
              <w:rPr>
                <w:rFonts w:ascii="Arial" w:eastAsia="Calibri" w:hAnsi="Arial" w:cs="Arial"/>
                <w:spacing w:val="1"/>
                <w:w w:val="101"/>
                <w:sz w:val="20"/>
                <w:szCs w:val="20"/>
              </w:rPr>
              <w:t>mek</w:t>
            </w:r>
          </w:p>
        </w:tc>
      </w:tr>
      <w:tr w:rsidR="009D4242" w:rsidRPr="000D3545" w14:paraId="26223E15" w14:textId="77777777" w:rsidTr="0019472B">
        <w:tc>
          <w:tcPr>
            <w:tcW w:w="4964" w:type="dxa"/>
            <w:shd w:val="clear" w:color="auto" w:fill="auto"/>
          </w:tcPr>
          <w:p w14:paraId="04C99D30" w14:textId="06E7BA48" w:rsidR="009D4242" w:rsidRPr="000D3545" w:rsidRDefault="009D4242" w:rsidP="009D4242">
            <w:pPr>
              <w:tabs>
                <w:tab w:val="left" w:pos="2340"/>
              </w:tabs>
              <w:ind w:left="691" w:hanging="663"/>
              <w:rPr>
                <w:rFonts w:ascii="Arial" w:hAnsi="Arial" w:cs="Arial"/>
                <w:sz w:val="18"/>
                <w:szCs w:val="18"/>
              </w:rPr>
            </w:pPr>
            <w:r w:rsidRPr="000D3545">
              <w:rPr>
                <w:rFonts w:ascii="Arial" w:eastAsia="Calibri" w:hAnsi="Arial" w:cs="Arial"/>
                <w:spacing w:val="-1"/>
                <w:sz w:val="18"/>
                <w:szCs w:val="18"/>
              </w:rPr>
              <w:t>2.1.2.1</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S</w:t>
            </w:r>
            <w:r w:rsidRPr="000D3545">
              <w:rPr>
                <w:rFonts w:ascii="Arial" w:eastAsia="Calibri" w:hAnsi="Arial" w:cs="Arial"/>
                <w:sz w:val="18"/>
                <w:szCs w:val="18"/>
              </w:rPr>
              <w:t>eç</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en</w:t>
            </w:r>
            <w:r w:rsidRPr="000D3545">
              <w:rPr>
                <w:rFonts w:ascii="Arial" w:eastAsia="Calibri" w:hAnsi="Arial" w:cs="Arial"/>
                <w:spacing w:val="3"/>
                <w:sz w:val="18"/>
                <w:szCs w:val="18"/>
              </w:rPr>
              <w:t xml:space="preserve"> </w:t>
            </w:r>
            <w:r w:rsidRPr="000D3545">
              <w:rPr>
                <w:rFonts w:ascii="Arial" w:eastAsia="Calibri" w:hAnsi="Arial" w:cs="Arial"/>
                <w:sz w:val="18"/>
                <w:szCs w:val="18"/>
              </w:rPr>
              <w:t>p</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ot</w:t>
            </w:r>
            <w:r w:rsidRPr="000D3545">
              <w:rPr>
                <w:rFonts w:ascii="Arial" w:eastAsia="Calibri" w:hAnsi="Arial" w:cs="Arial"/>
                <w:spacing w:val="2"/>
                <w:sz w:val="18"/>
                <w:szCs w:val="18"/>
              </w:rPr>
              <w:t xml:space="preserve"> </w:t>
            </w:r>
            <w:r w:rsidRPr="000D3545">
              <w:rPr>
                <w:rFonts w:ascii="Arial" w:eastAsia="Calibri" w:hAnsi="Arial" w:cs="Arial"/>
                <w:sz w:val="18"/>
                <w:szCs w:val="18"/>
              </w:rPr>
              <w:t>b</w:t>
            </w:r>
            <w:r w:rsidRPr="000D3545">
              <w:rPr>
                <w:rFonts w:ascii="Arial" w:eastAsia="Calibri" w:hAnsi="Arial" w:cs="Arial"/>
                <w:spacing w:val="-5"/>
                <w:sz w:val="18"/>
                <w:szCs w:val="18"/>
              </w:rPr>
              <w:t>ö</w:t>
            </w:r>
            <w:r w:rsidRPr="000D3545">
              <w:rPr>
                <w:rFonts w:ascii="Arial" w:eastAsia="Calibri" w:hAnsi="Arial" w:cs="Arial"/>
                <w:spacing w:val="1"/>
                <w:sz w:val="18"/>
                <w:szCs w:val="18"/>
              </w:rPr>
              <w:t>l</w:t>
            </w:r>
            <w:r w:rsidRPr="000D3545">
              <w:rPr>
                <w:rFonts w:ascii="Arial" w:eastAsia="Calibri" w:hAnsi="Arial" w:cs="Arial"/>
                <w:spacing w:val="-4"/>
                <w:sz w:val="18"/>
                <w:szCs w:val="18"/>
              </w:rPr>
              <w:t>g</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de</w:t>
            </w:r>
            <w:r w:rsidRPr="000D3545">
              <w:rPr>
                <w:rFonts w:ascii="Arial" w:eastAsia="Calibri" w:hAnsi="Arial" w:cs="Arial"/>
                <w:spacing w:val="6"/>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o</w:t>
            </w:r>
            <w:r w:rsidRPr="000D3545">
              <w:rPr>
                <w:rFonts w:ascii="Arial" w:eastAsia="Calibri" w:hAnsi="Arial" w:cs="Arial"/>
                <w:spacing w:val="-4"/>
                <w:sz w:val="18"/>
                <w:szCs w:val="18"/>
              </w:rPr>
              <w:t>ğ</w:t>
            </w:r>
            <w:r w:rsidRPr="000D3545">
              <w:rPr>
                <w:rFonts w:ascii="Arial" w:eastAsia="Calibri" w:hAnsi="Arial" w:cs="Arial"/>
                <w:sz w:val="18"/>
                <w:szCs w:val="18"/>
              </w:rPr>
              <w:t>un</w:t>
            </w:r>
            <w:r w:rsidRPr="000D3545">
              <w:rPr>
                <w:rFonts w:ascii="Arial" w:eastAsia="Calibri" w:hAnsi="Arial" w:cs="Arial"/>
                <w:spacing w:val="3"/>
                <w:sz w:val="18"/>
                <w:szCs w:val="18"/>
              </w:rPr>
              <w:t xml:space="preserve"> </w:t>
            </w:r>
            <w:r w:rsidRPr="000D3545">
              <w:rPr>
                <w:rFonts w:ascii="Arial" w:eastAsia="Calibri" w:hAnsi="Arial" w:cs="Arial"/>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ara</w:t>
            </w:r>
            <w:r w:rsidRPr="000D3545">
              <w:rPr>
                <w:rFonts w:ascii="Arial" w:eastAsia="Calibri" w:hAnsi="Arial" w:cs="Arial"/>
                <w:w w:val="101"/>
                <w:sz w:val="18"/>
                <w:szCs w:val="18"/>
              </w:rPr>
              <w:t xml:space="preserve">k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ll</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4"/>
                <w:sz w:val="18"/>
                <w:szCs w:val="18"/>
              </w:rPr>
              <w:t>ğ</w:t>
            </w:r>
            <w:r w:rsidRPr="000D3545">
              <w:rPr>
                <w:rFonts w:ascii="Arial" w:eastAsia="Calibri" w:hAnsi="Arial" w:cs="Arial"/>
                <w:sz w:val="18"/>
                <w:szCs w:val="18"/>
              </w:rPr>
              <w:t>ı</w:t>
            </w:r>
            <w:r w:rsidRPr="000D3545">
              <w:rPr>
                <w:rFonts w:ascii="Arial" w:eastAsia="Calibri" w:hAnsi="Arial" w:cs="Arial"/>
                <w:spacing w:val="11"/>
                <w:sz w:val="18"/>
                <w:szCs w:val="18"/>
              </w:rPr>
              <w:t xml:space="preserve"> </w:t>
            </w:r>
            <w:proofErr w:type="gramStart"/>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da</w:t>
            </w:r>
            <w:proofErr w:type="gramEnd"/>
            <w:r w:rsidRPr="000D3545">
              <w:rPr>
                <w:rFonts w:ascii="Arial" w:eastAsia="Calibri" w:hAnsi="Arial" w:cs="Arial"/>
                <w:spacing w:val="6"/>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1"/>
                <w:sz w:val="18"/>
                <w:szCs w:val="18"/>
              </w:rPr>
              <w:t>ka</w:t>
            </w:r>
            <w:r w:rsidRPr="000D3545">
              <w:rPr>
                <w:rFonts w:ascii="Arial" w:eastAsia="Calibri" w:hAnsi="Arial" w:cs="Arial"/>
                <w:sz w:val="18"/>
                <w:szCs w:val="18"/>
              </w:rPr>
              <w:t>h</w:t>
            </w:r>
            <w:r w:rsidRPr="000D3545">
              <w:rPr>
                <w:rFonts w:ascii="Arial" w:eastAsia="Calibri" w:hAnsi="Arial" w:cs="Arial"/>
                <w:spacing w:val="-6"/>
                <w:sz w:val="18"/>
                <w:szCs w:val="18"/>
              </w:rPr>
              <w:t>v</w:t>
            </w:r>
            <w:r w:rsidRPr="000D3545">
              <w:rPr>
                <w:rFonts w:ascii="Arial" w:eastAsia="Calibri" w:hAnsi="Arial" w:cs="Arial"/>
                <w:sz w:val="18"/>
                <w:szCs w:val="18"/>
              </w:rPr>
              <w:t>eh</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y</w:t>
            </w:r>
            <w:r w:rsidRPr="000D3545">
              <w:rPr>
                <w:rFonts w:ascii="Arial" w:eastAsia="Calibri" w:hAnsi="Arial" w:cs="Arial"/>
                <w:sz w:val="18"/>
                <w:szCs w:val="18"/>
              </w:rPr>
              <w:t>un</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w w:val="101"/>
                <w:sz w:val="18"/>
                <w:szCs w:val="18"/>
              </w:rPr>
              <w:t>o</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net</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pacing w:val="2"/>
                <w:sz w:val="18"/>
                <w:szCs w:val="18"/>
              </w:rPr>
              <w:t>f</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2"/>
                <w:sz w:val="18"/>
                <w:szCs w:val="18"/>
              </w:rPr>
              <w:t>)</w:t>
            </w:r>
            <w:r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Pr="000D3545">
              <w:rPr>
                <w:rFonts w:ascii="Arial" w:eastAsia="Calibri" w:hAnsi="Arial" w:cs="Arial"/>
                <w:sz w:val="18"/>
                <w:szCs w:val="18"/>
              </w:rPr>
              <w:t>c</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s</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 xml:space="preserve">k </w:t>
            </w:r>
            <w:r w:rsidRPr="000D3545">
              <w:rPr>
                <w:rFonts w:ascii="Arial" w:eastAsia="Calibri" w:hAnsi="Arial" w:cs="Arial"/>
                <w:spacing w:val="-1"/>
                <w:sz w:val="18"/>
                <w:szCs w:val="18"/>
              </w:rPr>
              <w:t>v</w:t>
            </w:r>
            <w:r w:rsidRPr="000D3545">
              <w:rPr>
                <w:rFonts w:ascii="Arial" w:eastAsia="Calibri" w:hAnsi="Arial" w:cs="Arial"/>
                <w:sz w:val="18"/>
                <w:szCs w:val="18"/>
              </w:rPr>
              <w:t>e ü</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w w:val="101"/>
                <w:sz w:val="18"/>
                <w:szCs w:val="18"/>
              </w:rPr>
              <w:t>ğ</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ğ</w:t>
            </w:r>
            <w:r w:rsidRPr="000D3545">
              <w:rPr>
                <w:rFonts w:ascii="Arial" w:eastAsia="Calibri" w:hAnsi="Arial" w:cs="Arial"/>
                <w:w w:val="101"/>
                <w:sz w:val="18"/>
                <w:szCs w:val="18"/>
              </w:rPr>
              <w:t xml:space="preserve">ı </w:t>
            </w:r>
            <w:r w:rsidRPr="000D3545">
              <w:rPr>
                <w:rFonts w:ascii="Arial" w:eastAsia="Calibri" w:hAnsi="Arial" w:cs="Arial"/>
                <w:spacing w:val="-1"/>
                <w:sz w:val="18"/>
                <w:szCs w:val="18"/>
              </w:rPr>
              <w:t>r</w:t>
            </w:r>
            <w:r w:rsidRPr="000D3545">
              <w:rPr>
                <w:rFonts w:ascii="Arial" w:eastAsia="Calibri" w:hAnsi="Arial" w:cs="Arial"/>
                <w:sz w:val="18"/>
                <w:szCs w:val="18"/>
              </w:rPr>
              <w:t>o</w:t>
            </w:r>
            <w:r w:rsidRPr="000D3545">
              <w:rPr>
                <w:rFonts w:ascii="Arial" w:eastAsia="Calibri" w:hAnsi="Arial" w:cs="Arial"/>
                <w:spacing w:val="1"/>
                <w:sz w:val="18"/>
                <w:szCs w:val="18"/>
              </w:rPr>
              <w:t>ll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e</w:t>
            </w:r>
            <w:r w:rsidRPr="000D3545">
              <w:rPr>
                <w:rFonts w:ascii="Arial" w:eastAsia="Calibri" w:hAnsi="Arial" w:cs="Arial"/>
                <w:spacing w:val="2"/>
                <w:sz w:val="18"/>
                <w:szCs w:val="18"/>
              </w:rPr>
              <w:t>(</w:t>
            </w:r>
            <w:r w:rsidRPr="000D3545">
              <w:rPr>
                <w:rFonts w:ascii="Arial" w:eastAsia="Calibri" w:hAnsi="Arial" w:cs="Arial"/>
                <w:spacing w:val="-5"/>
                <w:sz w:val="18"/>
                <w:szCs w:val="18"/>
              </w:rPr>
              <w:t>A</w:t>
            </w:r>
            <w:r w:rsidRPr="000D3545">
              <w:rPr>
                <w:rFonts w:ascii="Arial" w:eastAsia="Calibri" w:hAnsi="Arial" w:cs="Arial"/>
                <w:spacing w:val="1"/>
                <w:sz w:val="18"/>
                <w:szCs w:val="18"/>
              </w:rPr>
              <w:t>il</w:t>
            </w:r>
            <w:r w:rsidRPr="000D3545">
              <w:rPr>
                <w:rFonts w:ascii="Arial" w:eastAsia="Calibri" w:hAnsi="Arial" w:cs="Arial"/>
                <w:sz w:val="18"/>
                <w:szCs w:val="18"/>
              </w:rPr>
              <w:t>e</w:t>
            </w:r>
            <w:r w:rsidRPr="000D3545">
              <w:rPr>
                <w:rFonts w:ascii="Arial" w:eastAsia="Calibri" w:hAnsi="Arial" w:cs="Arial"/>
                <w:spacing w:val="7"/>
                <w:sz w:val="18"/>
                <w:szCs w:val="18"/>
              </w:rPr>
              <w:t xml:space="preserve"> </w:t>
            </w:r>
            <w:r w:rsidRPr="000D3545">
              <w:rPr>
                <w:rFonts w:ascii="Arial" w:eastAsia="Calibri" w:hAnsi="Arial" w:cs="Arial"/>
                <w:spacing w:val="-5"/>
                <w:sz w:val="18"/>
                <w:szCs w:val="18"/>
              </w:rPr>
              <w:t>p</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sı</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5"/>
                <w:sz w:val="18"/>
                <w:szCs w:val="18"/>
              </w:rPr>
              <w:t>c</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s</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o</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z w:val="18"/>
                <w:szCs w:val="18"/>
              </w:rPr>
              <w:t xml:space="preserve">a </w:t>
            </w:r>
            <w:r w:rsidRPr="000D3545">
              <w:rPr>
                <w:rFonts w:ascii="Arial" w:eastAsia="Calibri" w:hAnsi="Arial" w:cs="Arial"/>
                <w:w w:val="101"/>
                <w:sz w:val="18"/>
                <w:szCs w:val="18"/>
              </w:rPr>
              <w:t>bu</w:t>
            </w:r>
            <w:r w:rsidRPr="000D3545">
              <w:rPr>
                <w:rFonts w:ascii="Arial" w:eastAsia="Calibri" w:hAnsi="Arial" w:cs="Arial"/>
                <w:spacing w:val="1"/>
                <w:w w:val="101"/>
                <w:sz w:val="18"/>
                <w:szCs w:val="18"/>
              </w:rPr>
              <w:t>l</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z w:val="18"/>
                <w:szCs w:val="18"/>
              </w:rPr>
              <w:lastRenderedPageBreak/>
              <w:t>en</w:t>
            </w:r>
            <w:r w:rsidRPr="000D3545">
              <w:rPr>
                <w:rFonts w:ascii="Arial" w:eastAsia="Calibri" w:hAnsi="Arial" w:cs="Arial"/>
                <w:spacing w:val="-3"/>
                <w:sz w:val="18"/>
                <w:szCs w:val="18"/>
              </w:rPr>
              <w:t>f</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1"/>
                <w:sz w:val="18"/>
                <w:szCs w:val="18"/>
              </w:rPr>
              <w:t>si</w:t>
            </w:r>
            <w:r w:rsidRPr="000D3545">
              <w:rPr>
                <w:rFonts w:ascii="Arial" w:eastAsia="Calibri" w:hAnsi="Arial" w:cs="Arial"/>
                <w:spacing w:val="-1"/>
                <w:sz w:val="18"/>
                <w:szCs w:val="18"/>
              </w:rPr>
              <w:t>y</w:t>
            </w:r>
            <w:r w:rsidRPr="000D3545">
              <w:rPr>
                <w:rFonts w:ascii="Arial" w:eastAsia="Calibri" w:hAnsi="Arial" w:cs="Arial"/>
                <w:spacing w:val="-5"/>
                <w:sz w:val="18"/>
                <w:szCs w:val="18"/>
              </w:rPr>
              <w:t>o</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6"/>
                <w:sz w:val="18"/>
                <w:szCs w:val="18"/>
              </w:rPr>
              <w:t>…</w:t>
            </w:r>
            <w:r w:rsidRPr="000D3545">
              <w:rPr>
                <w:rFonts w:ascii="Arial" w:eastAsia="Calibri" w:hAnsi="Arial" w:cs="Arial"/>
                <w:sz w:val="18"/>
                <w:szCs w:val="18"/>
              </w:rPr>
              <w:t>)</w:t>
            </w:r>
            <w:r w:rsidRPr="000D3545">
              <w:rPr>
                <w:rFonts w:ascii="Arial" w:eastAsia="Calibri" w:hAnsi="Arial" w:cs="Arial"/>
                <w:spacing w:val="12"/>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pacing w:val="1"/>
                <w:sz w:val="18"/>
                <w:szCs w:val="18"/>
              </w:rPr>
              <w:t>iş</w:t>
            </w:r>
            <w:r w:rsidRPr="000D3545">
              <w:rPr>
                <w:rFonts w:ascii="Arial" w:eastAsia="Calibri" w:hAnsi="Arial" w:cs="Arial"/>
                <w:spacing w:val="-1"/>
                <w:sz w:val="18"/>
                <w:szCs w:val="18"/>
              </w:rPr>
              <w:t>k</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5"/>
                <w:w w:val="101"/>
                <w:sz w:val="18"/>
                <w:szCs w:val="18"/>
              </w:rPr>
              <w:t>b</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g</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en</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w:t>
            </w:r>
            <w:r w:rsidRPr="000D3545">
              <w:rPr>
                <w:rFonts w:ascii="Arial" w:eastAsia="Calibri" w:hAnsi="Arial" w:cs="Arial"/>
                <w:w w:val="101"/>
                <w:sz w:val="18"/>
                <w:szCs w:val="18"/>
              </w:rPr>
              <w:t>b</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li</w:t>
            </w:r>
            <w:r w:rsidRPr="000D3545">
              <w:rPr>
                <w:rFonts w:ascii="Arial" w:eastAsia="Calibri" w:hAnsi="Arial" w:cs="Arial"/>
                <w:w w:val="101"/>
                <w:sz w:val="18"/>
                <w:szCs w:val="18"/>
              </w:rPr>
              <w:t>n</w:t>
            </w:r>
            <w:r w:rsidRPr="000D3545">
              <w:rPr>
                <w:rFonts w:ascii="Arial" w:eastAsia="Calibri" w:hAnsi="Arial" w:cs="Arial"/>
                <w:spacing w:val="-5"/>
                <w:w w:val="101"/>
                <w:sz w:val="18"/>
                <w:szCs w:val="18"/>
              </w:rPr>
              <w:t>ç</w:t>
            </w:r>
            <w:r w:rsidRPr="000D3545">
              <w:rPr>
                <w:rFonts w:ascii="Arial" w:eastAsia="Calibri" w:hAnsi="Arial" w:cs="Arial"/>
                <w:spacing w:val="1"/>
                <w:w w:val="101"/>
                <w:sz w:val="18"/>
                <w:szCs w:val="18"/>
              </w:rPr>
              <w:t>l</w:t>
            </w:r>
            <w:r w:rsidRPr="000D3545">
              <w:rPr>
                <w:rFonts w:ascii="Arial" w:eastAsia="Calibri" w:hAnsi="Arial" w:cs="Arial"/>
                <w:spacing w:val="-4"/>
                <w:w w:val="101"/>
                <w:sz w:val="18"/>
                <w:szCs w:val="18"/>
              </w:rPr>
              <w:t>e</w:t>
            </w:r>
            <w:r w:rsidRPr="000D3545">
              <w:rPr>
                <w:rFonts w:ascii="Arial" w:eastAsia="Calibri" w:hAnsi="Arial" w:cs="Arial"/>
                <w:w w:val="101"/>
                <w:sz w:val="18"/>
                <w:szCs w:val="18"/>
              </w:rPr>
              <w:t>nd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6"/>
                <w:w w:val="101"/>
                <w:sz w:val="18"/>
                <w:szCs w:val="18"/>
              </w:rPr>
              <w:t>m</w:t>
            </w:r>
            <w:r w:rsidRPr="000D3545">
              <w:rPr>
                <w:rFonts w:ascii="Arial" w:eastAsia="Calibri" w:hAnsi="Arial" w:cs="Arial"/>
                <w:w w:val="101"/>
                <w:sz w:val="18"/>
                <w:szCs w:val="18"/>
              </w:rPr>
              <w:t xml:space="preserve">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ya</w:t>
            </w:r>
            <w:r w:rsidRPr="000D3545">
              <w:rPr>
                <w:rFonts w:ascii="Arial" w:eastAsia="Calibri" w:hAnsi="Arial" w:cs="Arial"/>
                <w:sz w:val="18"/>
                <w:szCs w:val="18"/>
              </w:rPr>
              <w:t>p</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w:t>
            </w:r>
            <w:r w:rsidRPr="000D3545">
              <w:rPr>
                <w:rFonts w:ascii="Arial" w:eastAsia="Calibri" w:hAnsi="Arial" w:cs="Arial"/>
                <w:sz w:val="18"/>
                <w:szCs w:val="18"/>
              </w:rPr>
              <w:t>b</w:t>
            </w:r>
            <w:r w:rsidRPr="000D3545">
              <w:rPr>
                <w:rFonts w:ascii="Arial" w:eastAsia="Calibri" w:hAnsi="Arial" w:cs="Arial"/>
                <w:spacing w:val="-1"/>
                <w:sz w:val="18"/>
                <w:szCs w:val="18"/>
              </w:rPr>
              <w:t>r</w:t>
            </w:r>
            <w:r w:rsidRPr="000D3545">
              <w:rPr>
                <w:rFonts w:ascii="Arial" w:eastAsia="Calibri" w:hAnsi="Arial" w:cs="Arial"/>
                <w:sz w:val="18"/>
                <w:szCs w:val="18"/>
              </w:rPr>
              <w:t>o</w:t>
            </w:r>
            <w:r w:rsidRPr="000D3545">
              <w:rPr>
                <w:rFonts w:ascii="Arial" w:eastAsia="Calibri" w:hAnsi="Arial" w:cs="Arial"/>
                <w:spacing w:val="1"/>
                <w:sz w:val="18"/>
                <w:szCs w:val="18"/>
              </w:rPr>
              <w:t>ş</w:t>
            </w:r>
            <w:r w:rsidRPr="000D3545">
              <w:rPr>
                <w:rFonts w:ascii="Arial" w:eastAsia="Calibri" w:hAnsi="Arial" w:cs="Arial"/>
                <w:sz w:val="18"/>
                <w:szCs w:val="18"/>
              </w:rPr>
              <w:t>ür</w:t>
            </w:r>
            <w:r w:rsidRPr="000D3545">
              <w:rPr>
                <w:rFonts w:ascii="Arial" w:eastAsia="Calibri" w:hAnsi="Arial" w:cs="Arial"/>
                <w:spacing w:val="1"/>
                <w:sz w:val="18"/>
                <w:szCs w:val="18"/>
              </w:rPr>
              <w:t xml:space="preserve"> </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ı</w:t>
            </w:r>
            <w:r w:rsidRPr="000D3545">
              <w:rPr>
                <w:rFonts w:ascii="Arial" w:eastAsia="Calibri" w:hAnsi="Arial" w:cs="Arial"/>
                <w:spacing w:val="-3"/>
                <w:sz w:val="18"/>
                <w:szCs w:val="18"/>
              </w:rPr>
              <w:t>t</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z w:val="18"/>
                <w:szCs w:val="18"/>
              </w:rPr>
              <w:t>ı</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v</w:t>
            </w:r>
            <w:r w:rsidRPr="000D3545">
              <w:rPr>
                <w:rFonts w:ascii="Arial" w:eastAsia="Calibri" w:hAnsi="Arial" w:cs="Arial"/>
                <w:spacing w:val="-5"/>
                <w:sz w:val="18"/>
                <w:szCs w:val="18"/>
              </w:rPr>
              <w:t>b</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5"/>
                <w:w w:val="101"/>
                <w:sz w:val="18"/>
                <w:szCs w:val="18"/>
              </w:rPr>
              <w:t>ö</w:t>
            </w:r>
            <w:r w:rsidRPr="000D3545">
              <w:rPr>
                <w:rFonts w:ascii="Arial" w:eastAsia="Calibri" w:hAnsi="Arial" w:cs="Arial"/>
                <w:w w:val="101"/>
                <w:sz w:val="18"/>
                <w:szCs w:val="18"/>
              </w:rPr>
              <w:t>n</w:t>
            </w:r>
            <w:r w:rsidRPr="000D3545">
              <w:rPr>
                <w:rFonts w:ascii="Arial" w:eastAsia="Calibri" w:hAnsi="Arial" w:cs="Arial"/>
                <w:spacing w:val="1"/>
                <w:w w:val="101"/>
                <w:sz w:val="18"/>
                <w:szCs w:val="18"/>
              </w:rPr>
              <w:t>t</w:t>
            </w:r>
            <w:r w:rsidRPr="000D3545">
              <w:rPr>
                <w:rFonts w:ascii="Arial" w:eastAsia="Calibri" w:hAnsi="Arial" w:cs="Arial"/>
                <w:spacing w:val="-4"/>
                <w:w w:val="101"/>
                <w:sz w:val="18"/>
                <w:szCs w:val="18"/>
              </w:rPr>
              <w:t>e</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l</w:t>
            </w:r>
            <w:r w:rsidRPr="000D3545">
              <w:rPr>
                <w:rFonts w:ascii="Arial" w:eastAsia="Calibri" w:hAnsi="Arial" w:cs="Arial"/>
                <w:spacing w:val="-4"/>
                <w:w w:val="101"/>
                <w:sz w:val="18"/>
                <w:szCs w:val="18"/>
              </w:rPr>
              <w:t>e</w:t>
            </w:r>
            <w:r w:rsidRPr="000D3545">
              <w:rPr>
                <w:rFonts w:ascii="Arial" w:eastAsia="Calibri" w:hAnsi="Arial" w:cs="Arial"/>
                <w:w w:val="101"/>
                <w:sz w:val="18"/>
                <w:szCs w:val="18"/>
              </w:rPr>
              <w:t>)</w:t>
            </w:r>
          </w:p>
        </w:tc>
        <w:tc>
          <w:tcPr>
            <w:tcW w:w="1116" w:type="dxa"/>
            <w:shd w:val="clear" w:color="auto" w:fill="auto"/>
          </w:tcPr>
          <w:p w14:paraId="459FDD21" w14:textId="4F26CCC3" w:rsidR="009D4242" w:rsidRPr="000D3545" w:rsidRDefault="009D4242" w:rsidP="00496EBF">
            <w:pPr>
              <w:spacing w:before="5"/>
              <w:ind w:left="96"/>
              <w:rPr>
                <w:rFonts w:ascii="Arial" w:hAnsi="Arial" w:cs="Arial"/>
                <w:sz w:val="18"/>
                <w:szCs w:val="18"/>
              </w:rPr>
            </w:pPr>
            <w:r w:rsidRPr="000D3545">
              <w:rPr>
                <w:rFonts w:ascii="Arial" w:eastAsia="Calibri" w:hAnsi="Arial" w:cs="Arial"/>
                <w:spacing w:val="-1"/>
                <w:w w:val="101"/>
                <w:sz w:val="18"/>
                <w:szCs w:val="18"/>
              </w:rPr>
              <w:lastRenderedPageBreak/>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757" w:type="dxa"/>
            <w:shd w:val="clear" w:color="auto" w:fill="auto"/>
          </w:tcPr>
          <w:p w14:paraId="76DC372A" w14:textId="77777777" w:rsidR="009D4242" w:rsidRPr="000D3545" w:rsidRDefault="009D4242" w:rsidP="00300A57">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 xml:space="preserve"> Halk Sağlığı İl Müdürlüğü</w:t>
            </w:r>
          </w:p>
          <w:p w14:paraId="20F318A7" w14:textId="564B6BE2" w:rsidR="009D4242" w:rsidRPr="000D3545" w:rsidRDefault="009D4242" w:rsidP="0019472B">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Sağlık İl Müdürlüğü</w:t>
            </w:r>
            <w:r w:rsidR="00393CF4" w:rsidRPr="000D3545">
              <w:rPr>
                <w:rFonts w:ascii="Arial" w:eastAsia="Calibri" w:hAnsi="Arial" w:cs="Arial"/>
                <w:spacing w:val="-1"/>
                <w:w w:val="101"/>
                <w:sz w:val="18"/>
                <w:szCs w:val="18"/>
              </w:rPr>
              <w:t xml:space="preserve"> </w:t>
            </w:r>
          </w:p>
        </w:tc>
        <w:tc>
          <w:tcPr>
            <w:tcW w:w="2756" w:type="dxa"/>
          </w:tcPr>
          <w:p w14:paraId="10FDF4D5" w14:textId="77777777" w:rsidR="009D4242" w:rsidRPr="000D3545" w:rsidRDefault="009D4242" w:rsidP="0019472B">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Muhtarlar</w:t>
            </w:r>
          </w:p>
          <w:p w14:paraId="2F27E994" w14:textId="5F5C3EAB" w:rsidR="009D4242" w:rsidRPr="000D3545" w:rsidRDefault="009D4242">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Kadın STK’ları</w:t>
            </w:r>
          </w:p>
          <w:p w14:paraId="29057418" w14:textId="299254CC" w:rsidR="009D4242" w:rsidRPr="000D3545" w:rsidRDefault="009D4242">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İlgili diğer STK’lar</w:t>
            </w:r>
          </w:p>
        </w:tc>
        <w:tc>
          <w:tcPr>
            <w:tcW w:w="2967" w:type="dxa"/>
            <w:shd w:val="clear" w:color="auto" w:fill="auto"/>
          </w:tcPr>
          <w:p w14:paraId="514383C0" w14:textId="7CAD8892" w:rsidR="009D4242" w:rsidRPr="000D3545" w:rsidRDefault="009D4242" w:rsidP="009D4242">
            <w:pPr>
              <w:numPr>
                <w:ilvl w:val="0"/>
                <w:numId w:val="54"/>
              </w:numPr>
              <w:ind w:left="237" w:hanging="237"/>
              <w:rPr>
                <w:rFonts w:ascii="Arial" w:hAnsi="Arial" w:cs="Arial"/>
                <w:sz w:val="18"/>
                <w:szCs w:val="18"/>
              </w:rPr>
            </w:pPr>
            <w:r w:rsidRPr="000D3545">
              <w:rPr>
                <w:rFonts w:ascii="Arial" w:eastAsia="Calibri" w:hAnsi="Arial" w:cs="Arial"/>
                <w:spacing w:val="-1"/>
                <w:w w:val="101"/>
                <w:sz w:val="18"/>
                <w:szCs w:val="18"/>
              </w:rPr>
              <w:t>Ça</w:t>
            </w:r>
            <w:r w:rsidRPr="000D3545">
              <w:rPr>
                <w:rFonts w:ascii="Arial" w:eastAsia="Calibri" w:hAnsi="Arial" w:cs="Arial"/>
                <w:spacing w:val="1"/>
                <w:w w:val="101"/>
                <w:sz w:val="18"/>
                <w:szCs w:val="18"/>
              </w:rPr>
              <w:t>lış</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d</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w w:val="101"/>
                <w:sz w:val="18"/>
                <w:szCs w:val="18"/>
              </w:rPr>
              <w:t>e</w:t>
            </w:r>
            <w:r w:rsidRPr="000D3545">
              <w:rPr>
                <w:rFonts w:ascii="Arial" w:eastAsia="Calibri" w:hAnsi="Arial" w:cs="Arial"/>
                <w:spacing w:val="-1"/>
                <w:w w:val="101"/>
                <w:sz w:val="18"/>
                <w:szCs w:val="18"/>
              </w:rPr>
              <w:t>rk</w:t>
            </w:r>
            <w:r w:rsidRPr="000D3545">
              <w:rPr>
                <w:rFonts w:ascii="Arial" w:eastAsia="Calibri" w:hAnsi="Arial" w:cs="Arial"/>
                <w:w w:val="101"/>
                <w:sz w:val="18"/>
                <w:szCs w:val="18"/>
              </w:rPr>
              <w:t xml:space="preserve">ek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9D4242" w:rsidRPr="000D3545" w14:paraId="1E6F8E8E" w14:textId="77777777" w:rsidTr="0019472B">
        <w:tc>
          <w:tcPr>
            <w:tcW w:w="4964" w:type="dxa"/>
            <w:shd w:val="clear" w:color="auto" w:fill="auto"/>
          </w:tcPr>
          <w:p w14:paraId="632A3C8C" w14:textId="01F17A11" w:rsidR="009D4242" w:rsidRPr="000D3545" w:rsidRDefault="009D4242" w:rsidP="009D4242">
            <w:pPr>
              <w:tabs>
                <w:tab w:val="left" w:pos="2340"/>
              </w:tabs>
              <w:ind w:left="691" w:hanging="663"/>
              <w:rPr>
                <w:rFonts w:ascii="Arial" w:hAnsi="Arial" w:cs="Arial"/>
                <w:sz w:val="18"/>
                <w:szCs w:val="18"/>
              </w:rPr>
            </w:pPr>
            <w:r w:rsidRPr="000D3545">
              <w:rPr>
                <w:rFonts w:ascii="Arial" w:eastAsia="Calibri" w:hAnsi="Arial" w:cs="Arial"/>
                <w:spacing w:val="-1"/>
                <w:sz w:val="18"/>
                <w:szCs w:val="18"/>
              </w:rPr>
              <w:lastRenderedPageBreak/>
              <w:t>2.1.2.2</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ez</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çe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de</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a</w:t>
            </w:r>
            <w:r w:rsidRPr="000D3545">
              <w:rPr>
                <w:rFonts w:ascii="Arial" w:eastAsia="Calibri" w:hAnsi="Arial" w:cs="Arial"/>
                <w:spacing w:val="-6"/>
                <w:sz w:val="18"/>
                <w:szCs w:val="18"/>
              </w:rPr>
              <w:t>a</w:t>
            </w:r>
            <w:r w:rsidRPr="000D3545">
              <w:rPr>
                <w:rFonts w:ascii="Arial" w:eastAsia="Calibri" w:hAnsi="Arial" w:cs="Arial"/>
                <w:spacing w:val="1"/>
                <w:sz w:val="18"/>
                <w:szCs w:val="18"/>
              </w:rPr>
              <w:t>li</w:t>
            </w:r>
            <w:r w:rsidRPr="000D3545">
              <w:rPr>
                <w:rFonts w:ascii="Arial" w:eastAsia="Calibri" w:hAnsi="Arial" w:cs="Arial"/>
                <w:spacing w:val="-6"/>
                <w:sz w:val="18"/>
                <w:szCs w:val="18"/>
              </w:rPr>
              <w:t>y</w:t>
            </w:r>
            <w:r w:rsidRPr="000D3545">
              <w:rPr>
                <w:rFonts w:ascii="Arial" w:eastAsia="Calibri" w:hAnsi="Arial" w:cs="Arial"/>
                <w:sz w:val="18"/>
                <w:szCs w:val="18"/>
              </w:rPr>
              <w:t>et</w:t>
            </w:r>
            <w:r w:rsidRPr="000D3545">
              <w:rPr>
                <w:rFonts w:ascii="Arial" w:eastAsia="Calibri" w:hAnsi="Arial" w:cs="Arial"/>
                <w:spacing w:val="4"/>
                <w:sz w:val="18"/>
                <w:szCs w:val="18"/>
              </w:rPr>
              <w:t xml:space="preserve"> </w:t>
            </w:r>
            <w:r w:rsidRPr="000D3545">
              <w:rPr>
                <w:rFonts w:ascii="Arial" w:eastAsia="Calibri" w:hAnsi="Arial" w:cs="Arial"/>
                <w:sz w:val="18"/>
                <w:szCs w:val="18"/>
              </w:rPr>
              <w:t>gö</w:t>
            </w:r>
            <w:r w:rsidRPr="000D3545">
              <w:rPr>
                <w:rFonts w:ascii="Arial" w:eastAsia="Calibri" w:hAnsi="Arial" w:cs="Arial"/>
                <w:spacing w:val="-4"/>
                <w:sz w:val="18"/>
                <w:szCs w:val="18"/>
              </w:rPr>
              <w:t>s</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en</w:t>
            </w:r>
            <w:r w:rsidRPr="000D3545">
              <w:rPr>
                <w:rFonts w:ascii="Arial" w:eastAsia="Calibri" w:hAnsi="Arial" w:cs="Arial"/>
                <w:spacing w:val="9"/>
                <w:sz w:val="18"/>
                <w:szCs w:val="18"/>
              </w:rPr>
              <w:t xml:space="preserve"> </w:t>
            </w:r>
            <w:r w:rsidRPr="000D3545">
              <w:rPr>
                <w:rFonts w:ascii="Arial" w:eastAsia="Calibri" w:hAnsi="Arial" w:cs="Arial"/>
                <w:sz w:val="18"/>
                <w:szCs w:val="18"/>
              </w:rPr>
              <w:t>4</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H</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z w:val="18"/>
                <w:szCs w:val="18"/>
              </w:rPr>
              <w:t xml:space="preserve">k </w:t>
            </w:r>
            <w:r w:rsidRPr="000D3545">
              <w:rPr>
                <w:rFonts w:ascii="Arial" w:eastAsia="Calibri" w:hAnsi="Arial" w:cs="Arial"/>
                <w:spacing w:val="2"/>
                <w:w w:val="101"/>
                <w:sz w:val="18"/>
                <w:szCs w:val="18"/>
              </w:rPr>
              <w:t>E</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m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ez</w:t>
            </w:r>
            <w:r w:rsidRPr="000D3545">
              <w:rPr>
                <w:rFonts w:ascii="Arial" w:eastAsia="Calibri" w:hAnsi="Arial" w:cs="Arial"/>
                <w:spacing w:val="1"/>
                <w:sz w:val="18"/>
                <w:szCs w:val="18"/>
              </w:rPr>
              <w:t>i</w:t>
            </w:r>
            <w:r w:rsidRPr="000D3545">
              <w:rPr>
                <w:rFonts w:ascii="Arial" w:eastAsia="Calibri" w:hAnsi="Arial" w:cs="Arial"/>
                <w:spacing w:val="-2"/>
                <w:sz w:val="18"/>
                <w:szCs w:val="18"/>
              </w:rPr>
              <w:t>’</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T</w:t>
            </w:r>
            <w:r w:rsidRPr="000D3545">
              <w:rPr>
                <w:rFonts w:ascii="Arial" w:eastAsia="Calibri" w:hAnsi="Arial" w:cs="Arial"/>
                <w:sz w:val="18"/>
                <w:szCs w:val="18"/>
              </w:rPr>
              <w:t>o</w:t>
            </w:r>
            <w:r w:rsidRPr="000D3545">
              <w:rPr>
                <w:rFonts w:ascii="Arial" w:eastAsia="Calibri" w:hAnsi="Arial" w:cs="Arial"/>
                <w:spacing w:val="-5"/>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um</w:t>
            </w:r>
            <w:r w:rsidRPr="000D3545">
              <w:rPr>
                <w:rFonts w:ascii="Arial" w:eastAsia="Calibri" w:hAnsi="Arial" w:cs="Arial"/>
                <w:spacing w:val="7"/>
                <w:sz w:val="18"/>
                <w:szCs w:val="18"/>
              </w:rPr>
              <w:t xml:space="preserve"> </w:t>
            </w:r>
            <w:r w:rsidRPr="000D3545">
              <w:rPr>
                <w:rFonts w:ascii="Arial" w:eastAsia="Calibri" w:hAnsi="Arial" w:cs="Arial"/>
                <w:spacing w:val="-7"/>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ez</w:t>
            </w:r>
            <w:r w:rsidRPr="000D3545">
              <w:rPr>
                <w:rFonts w:ascii="Arial" w:eastAsia="Calibri" w:hAnsi="Arial" w:cs="Arial"/>
                <w:spacing w:val="1"/>
                <w:sz w:val="18"/>
                <w:szCs w:val="18"/>
              </w:rPr>
              <w:t>i</w:t>
            </w:r>
            <w:r w:rsidRPr="000D3545">
              <w:rPr>
                <w:rFonts w:ascii="Arial" w:eastAsia="Calibri" w:hAnsi="Arial" w:cs="Arial"/>
                <w:spacing w:val="-2"/>
                <w:sz w:val="18"/>
                <w:szCs w:val="18"/>
              </w:rPr>
              <w:t>’</w:t>
            </w:r>
            <w:r w:rsidRPr="000D3545">
              <w:rPr>
                <w:rFonts w:ascii="Arial" w:eastAsia="Calibri" w:hAnsi="Arial" w:cs="Arial"/>
                <w:spacing w:val="-5"/>
                <w:sz w:val="18"/>
                <w:szCs w:val="18"/>
              </w:rPr>
              <w:t>n</w:t>
            </w:r>
            <w:r w:rsidRPr="000D3545">
              <w:rPr>
                <w:rFonts w:ascii="Arial" w:eastAsia="Calibri" w:hAnsi="Arial" w:cs="Arial"/>
                <w:sz w:val="18"/>
                <w:szCs w:val="18"/>
              </w:rPr>
              <w:t>de,</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1</w:t>
            </w:r>
            <w:r w:rsidRPr="000D3545">
              <w:rPr>
                <w:rFonts w:ascii="Arial" w:eastAsia="Calibri" w:hAnsi="Arial" w:cs="Arial"/>
                <w:sz w:val="18"/>
                <w:szCs w:val="18"/>
              </w:rPr>
              <w:t>6</w:t>
            </w:r>
            <w:r w:rsidRPr="000D3545">
              <w:rPr>
                <w:rFonts w:ascii="Arial" w:eastAsia="Calibri" w:hAnsi="Arial" w:cs="Arial"/>
                <w:spacing w:val="-2"/>
                <w:sz w:val="18"/>
                <w:szCs w:val="18"/>
              </w:rPr>
              <w:t xml:space="preserve"> </w:t>
            </w:r>
            <w:r w:rsidRPr="000D3545">
              <w:rPr>
                <w:rFonts w:ascii="Arial" w:eastAsia="Calibri" w:hAnsi="Arial" w:cs="Arial"/>
                <w:spacing w:val="-3"/>
                <w:sz w:val="18"/>
                <w:szCs w:val="18"/>
              </w:rPr>
              <w:t>l</w:t>
            </w:r>
            <w:r w:rsidRPr="000D3545">
              <w:rPr>
                <w:rFonts w:ascii="Arial" w:eastAsia="Calibri" w:hAnsi="Arial" w:cs="Arial"/>
                <w:spacing w:val="1"/>
                <w:sz w:val="18"/>
                <w:szCs w:val="18"/>
              </w:rPr>
              <w:t>is</w:t>
            </w:r>
            <w:r w:rsidRPr="000D3545">
              <w:rPr>
                <w:rFonts w:ascii="Arial" w:eastAsia="Calibri" w:hAnsi="Arial" w:cs="Arial"/>
                <w:spacing w:val="-4"/>
                <w:sz w:val="18"/>
                <w:szCs w:val="18"/>
              </w:rPr>
              <w:t>e</w:t>
            </w:r>
            <w:r w:rsidRPr="000D3545">
              <w:rPr>
                <w:rFonts w:ascii="Arial" w:eastAsia="Calibri" w:hAnsi="Arial" w:cs="Arial"/>
                <w:sz w:val="18"/>
                <w:szCs w:val="18"/>
              </w:rPr>
              <w:t>de</w:t>
            </w:r>
            <w:r w:rsidRPr="000D3545">
              <w:rPr>
                <w:rFonts w:ascii="Arial" w:eastAsia="Calibri" w:hAnsi="Arial" w:cs="Arial"/>
                <w:spacing w:val="7"/>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 xml:space="preserve">e </w:t>
            </w:r>
            <w:r w:rsidRPr="000D3545">
              <w:rPr>
                <w:rFonts w:ascii="Arial" w:eastAsia="Calibri" w:hAnsi="Arial" w:cs="Arial"/>
                <w:spacing w:val="-1"/>
                <w:w w:val="101"/>
                <w:sz w:val="18"/>
                <w:szCs w:val="18"/>
              </w:rPr>
              <w:t>O</w:t>
            </w:r>
            <w:r w:rsidRPr="000D3545">
              <w:rPr>
                <w:rFonts w:ascii="Arial" w:eastAsia="Calibri" w:hAnsi="Arial" w:cs="Arial"/>
                <w:w w:val="101"/>
                <w:sz w:val="18"/>
                <w:szCs w:val="18"/>
              </w:rPr>
              <w:t>ndo</w:t>
            </w:r>
            <w:r w:rsidRPr="000D3545">
              <w:rPr>
                <w:rFonts w:ascii="Arial" w:eastAsia="Calibri" w:hAnsi="Arial" w:cs="Arial"/>
                <w:spacing w:val="-6"/>
                <w:w w:val="101"/>
                <w:sz w:val="18"/>
                <w:szCs w:val="18"/>
              </w:rPr>
              <w:t>k</w:t>
            </w:r>
            <w:r w:rsidRPr="000D3545">
              <w:rPr>
                <w:rFonts w:ascii="Arial" w:eastAsia="Calibri" w:hAnsi="Arial" w:cs="Arial"/>
                <w:w w:val="101"/>
                <w:sz w:val="18"/>
                <w:szCs w:val="18"/>
              </w:rPr>
              <w:t xml:space="preserve">uz </w:t>
            </w:r>
            <w:r w:rsidRPr="000D3545">
              <w:rPr>
                <w:rFonts w:ascii="Arial" w:eastAsia="Calibri" w:hAnsi="Arial" w:cs="Arial"/>
                <w:spacing w:val="-2"/>
                <w:sz w:val="18"/>
                <w:szCs w:val="18"/>
              </w:rPr>
              <w:t>M</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z w:val="18"/>
                <w:szCs w:val="18"/>
              </w:rPr>
              <w:t>s</w:t>
            </w:r>
            <w:r w:rsidRPr="000D3545">
              <w:rPr>
                <w:rFonts w:ascii="Arial" w:eastAsia="Calibri" w:hAnsi="Arial" w:cs="Arial"/>
                <w:spacing w:val="7"/>
                <w:sz w:val="18"/>
                <w:szCs w:val="18"/>
              </w:rPr>
              <w:t xml:space="preserve"> </w:t>
            </w:r>
            <w:r w:rsidRPr="000D3545">
              <w:rPr>
                <w:rFonts w:ascii="Arial" w:eastAsia="Calibri" w:hAnsi="Arial" w:cs="Arial"/>
                <w:spacing w:val="-7"/>
                <w:sz w:val="18"/>
                <w:szCs w:val="18"/>
              </w:rPr>
              <w:t>Ü</w:t>
            </w:r>
            <w:r w:rsidRPr="000D3545">
              <w:rPr>
                <w:rFonts w:ascii="Arial" w:eastAsia="Calibri" w:hAnsi="Arial" w:cs="Arial"/>
                <w:sz w:val="18"/>
                <w:szCs w:val="18"/>
              </w:rPr>
              <w:t>n</w:t>
            </w:r>
            <w:r w:rsidRPr="000D3545">
              <w:rPr>
                <w:rFonts w:ascii="Arial" w:eastAsia="Calibri" w:hAnsi="Arial" w:cs="Arial"/>
                <w:spacing w:val="1"/>
                <w:sz w:val="18"/>
                <w:szCs w:val="18"/>
              </w:rPr>
              <w:t>i</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si</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si</w:t>
            </w:r>
            <w:r w:rsidRPr="000D3545">
              <w:rPr>
                <w:rFonts w:ascii="Arial" w:eastAsia="Calibri" w:hAnsi="Arial" w:cs="Arial"/>
                <w:spacing w:val="-2"/>
                <w:sz w:val="18"/>
                <w:szCs w:val="18"/>
              </w:rPr>
              <w:t>’</w:t>
            </w:r>
            <w:r w:rsidRPr="000D3545">
              <w:rPr>
                <w:rFonts w:ascii="Arial" w:eastAsia="Calibri" w:hAnsi="Arial" w:cs="Arial"/>
                <w:spacing w:val="-5"/>
                <w:sz w:val="18"/>
                <w:szCs w:val="18"/>
              </w:rPr>
              <w:t>n</w:t>
            </w:r>
            <w:r w:rsidRPr="000D3545">
              <w:rPr>
                <w:rFonts w:ascii="Arial" w:eastAsia="Calibri" w:hAnsi="Arial" w:cs="Arial"/>
                <w:sz w:val="18"/>
                <w:szCs w:val="18"/>
              </w:rPr>
              <w:t>de</w:t>
            </w:r>
            <w:r w:rsidRPr="000D3545">
              <w:rPr>
                <w:rFonts w:ascii="Arial" w:eastAsia="Calibri" w:hAnsi="Arial" w:cs="Arial"/>
                <w:spacing w:val="10"/>
                <w:sz w:val="18"/>
                <w:szCs w:val="18"/>
              </w:rPr>
              <w:t xml:space="preserve"> </w:t>
            </w:r>
            <w:r w:rsidRPr="000D3545">
              <w:rPr>
                <w:rFonts w:ascii="Arial" w:eastAsia="Calibri" w:hAnsi="Arial" w:cs="Arial"/>
                <w:sz w:val="18"/>
                <w:szCs w:val="18"/>
              </w:rPr>
              <w:t>c</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s</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ğ</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k</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 ü</w:t>
            </w:r>
            <w:r w:rsidRPr="000D3545">
              <w:rPr>
                <w:rFonts w:ascii="Arial" w:eastAsia="Calibri" w:hAnsi="Arial" w:cs="Arial"/>
                <w:spacing w:val="-6"/>
                <w:sz w:val="18"/>
                <w:szCs w:val="18"/>
              </w:rPr>
              <w:t>r</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lı</w:t>
            </w:r>
            <w:r w:rsidRPr="000D3545">
              <w:rPr>
                <w:rFonts w:ascii="Arial" w:eastAsia="Calibri" w:hAnsi="Arial" w:cs="Arial"/>
                <w:spacing w:val="-4"/>
                <w:w w:val="101"/>
                <w:sz w:val="18"/>
                <w:szCs w:val="18"/>
              </w:rPr>
              <w:t>ğ</w:t>
            </w:r>
            <w:r w:rsidRPr="000D3545">
              <w:rPr>
                <w:rFonts w:ascii="Arial" w:eastAsia="Calibri" w:hAnsi="Arial" w:cs="Arial"/>
                <w:w w:val="101"/>
                <w:sz w:val="18"/>
                <w:szCs w:val="18"/>
              </w:rPr>
              <w:t xml:space="preserve">ı </w:t>
            </w:r>
            <w:r w:rsidRPr="000D3545">
              <w:rPr>
                <w:rFonts w:ascii="Arial" w:eastAsia="Calibri" w:hAnsi="Arial" w:cs="Arial"/>
                <w:spacing w:val="-1"/>
                <w:sz w:val="18"/>
                <w:szCs w:val="18"/>
              </w:rPr>
              <w:t>r</w:t>
            </w:r>
            <w:r w:rsidRPr="000D3545">
              <w:rPr>
                <w:rFonts w:ascii="Arial" w:eastAsia="Calibri" w:hAnsi="Arial" w:cs="Arial"/>
                <w:sz w:val="18"/>
                <w:szCs w:val="18"/>
              </w:rPr>
              <w:t>o</w:t>
            </w:r>
            <w:r w:rsidRPr="000D3545">
              <w:rPr>
                <w:rFonts w:ascii="Arial" w:eastAsia="Calibri" w:hAnsi="Arial" w:cs="Arial"/>
                <w:spacing w:val="1"/>
                <w:sz w:val="18"/>
                <w:szCs w:val="18"/>
              </w:rPr>
              <w:t>ll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ne</w:t>
            </w:r>
            <w:r w:rsidRPr="000D3545">
              <w:rPr>
                <w:rFonts w:ascii="Arial" w:eastAsia="Calibri" w:hAnsi="Arial" w:cs="Arial"/>
                <w:spacing w:val="4"/>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liş</w:t>
            </w:r>
            <w:r w:rsidRPr="000D3545">
              <w:rPr>
                <w:rFonts w:ascii="Arial" w:eastAsia="Calibri" w:hAnsi="Arial" w:cs="Arial"/>
                <w:spacing w:val="-6"/>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8"/>
                <w:sz w:val="18"/>
                <w:szCs w:val="18"/>
              </w:rPr>
              <w:t xml:space="preserve"> </w:t>
            </w:r>
            <w:r w:rsidRPr="000D3545">
              <w:rPr>
                <w:rFonts w:ascii="Arial" w:eastAsia="Calibri" w:hAnsi="Arial" w:cs="Arial"/>
                <w:spacing w:val="-3"/>
                <w:w w:val="101"/>
                <w:sz w:val="18"/>
                <w:szCs w:val="18"/>
              </w:rPr>
              <w:t>/</w:t>
            </w:r>
            <w:r w:rsidRPr="000D3545">
              <w:rPr>
                <w:rFonts w:ascii="Arial" w:eastAsia="Calibri" w:hAnsi="Arial" w:cs="Arial"/>
                <w:w w:val="101"/>
                <w:sz w:val="18"/>
                <w:szCs w:val="18"/>
              </w:rPr>
              <w:t>b</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li</w:t>
            </w:r>
            <w:r w:rsidRPr="000D3545">
              <w:rPr>
                <w:rFonts w:ascii="Arial" w:eastAsia="Calibri" w:hAnsi="Arial" w:cs="Arial"/>
                <w:w w:val="101"/>
                <w:sz w:val="18"/>
                <w:szCs w:val="18"/>
              </w:rPr>
              <w:t>n</w:t>
            </w:r>
            <w:r w:rsidRPr="000D3545">
              <w:rPr>
                <w:rFonts w:ascii="Arial" w:eastAsia="Calibri" w:hAnsi="Arial" w:cs="Arial"/>
                <w:spacing w:val="-5"/>
                <w:w w:val="101"/>
                <w:sz w:val="18"/>
                <w:szCs w:val="18"/>
              </w:rPr>
              <w:t>ç</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5"/>
                <w:w w:val="101"/>
                <w:sz w:val="18"/>
                <w:szCs w:val="18"/>
              </w:rPr>
              <w:t>n</w:t>
            </w:r>
            <w:r w:rsidRPr="000D3545">
              <w:rPr>
                <w:rFonts w:ascii="Arial" w:eastAsia="Calibri" w:hAnsi="Arial" w:cs="Arial"/>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s</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pacing w:val="-3"/>
                <w:sz w:val="18"/>
                <w:szCs w:val="18"/>
              </w:rPr>
              <w:t>/</w:t>
            </w:r>
            <w:r w:rsidRPr="000D3545">
              <w:rPr>
                <w:rFonts w:ascii="Arial" w:eastAsia="Calibri" w:hAnsi="Arial" w:cs="Arial"/>
                <w:sz w:val="18"/>
                <w:szCs w:val="18"/>
              </w:rPr>
              <w:t>p</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4"/>
                <w:sz w:val="18"/>
                <w:szCs w:val="18"/>
              </w:rPr>
              <w:t>e</w:t>
            </w:r>
            <w:r w:rsidRPr="000D3545">
              <w:rPr>
                <w:rFonts w:ascii="Arial" w:eastAsia="Calibri" w:hAnsi="Arial" w:cs="Arial"/>
                <w:spacing w:val="1"/>
                <w:sz w:val="18"/>
                <w:szCs w:val="18"/>
              </w:rPr>
              <w:t>ll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14"/>
                <w:sz w:val="18"/>
                <w:szCs w:val="18"/>
              </w:rPr>
              <w:t xml:space="preserve"> </w:t>
            </w:r>
            <w:r w:rsidRPr="000D3545">
              <w:rPr>
                <w:rFonts w:ascii="Arial" w:eastAsia="Calibri" w:hAnsi="Arial" w:cs="Arial"/>
                <w:w w:val="101"/>
                <w:sz w:val="18"/>
                <w:szCs w:val="18"/>
              </w:rPr>
              <w:t>düz</w:t>
            </w:r>
            <w:r w:rsidRPr="000D3545">
              <w:rPr>
                <w:rFonts w:ascii="Arial" w:eastAsia="Calibri" w:hAnsi="Arial" w:cs="Arial"/>
                <w:spacing w:val="-4"/>
                <w:w w:val="101"/>
                <w:sz w:val="18"/>
                <w:szCs w:val="18"/>
              </w:rPr>
              <w:t>e</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116" w:type="dxa"/>
            <w:shd w:val="clear" w:color="auto" w:fill="auto"/>
          </w:tcPr>
          <w:p w14:paraId="4AE3D582" w14:textId="71044578" w:rsidR="009D4242" w:rsidRPr="000D3545" w:rsidRDefault="009D4242" w:rsidP="00496EBF">
            <w:pPr>
              <w:spacing w:before="10"/>
              <w:ind w:left="96"/>
              <w:rPr>
                <w:rFonts w:ascii="Arial" w:eastAsia="Calibri"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p w14:paraId="2182B58B" w14:textId="77777777" w:rsidR="009D4242" w:rsidRPr="000D3545" w:rsidRDefault="009D4242" w:rsidP="009D4242">
            <w:pPr>
              <w:spacing w:before="11" w:line="220" w:lineRule="exact"/>
              <w:rPr>
                <w:rFonts w:ascii="Arial" w:hAnsi="Arial" w:cs="Arial"/>
                <w:sz w:val="18"/>
                <w:szCs w:val="18"/>
              </w:rPr>
            </w:pPr>
          </w:p>
          <w:p w14:paraId="6661AC03" w14:textId="39630BFB" w:rsidR="009D4242" w:rsidRPr="000D3545" w:rsidRDefault="009D4242" w:rsidP="009D4242">
            <w:pPr>
              <w:tabs>
                <w:tab w:val="left" w:pos="2340"/>
              </w:tabs>
              <w:jc w:val="center"/>
              <w:rPr>
                <w:rFonts w:ascii="Arial" w:hAnsi="Arial" w:cs="Arial"/>
                <w:sz w:val="18"/>
                <w:szCs w:val="18"/>
              </w:rPr>
            </w:pPr>
          </w:p>
        </w:tc>
        <w:tc>
          <w:tcPr>
            <w:tcW w:w="2757" w:type="dxa"/>
            <w:shd w:val="clear" w:color="auto" w:fill="auto"/>
          </w:tcPr>
          <w:p w14:paraId="1F21A497" w14:textId="16612B86" w:rsidR="009D4242" w:rsidRPr="000D3545" w:rsidRDefault="009D4242" w:rsidP="00300A57">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İl Halk Sağlığı Müdürlüğü</w:t>
            </w:r>
          </w:p>
          <w:p w14:paraId="5BC4B571" w14:textId="77777777" w:rsidR="009D4242" w:rsidRPr="000D3545" w:rsidRDefault="009D4242" w:rsidP="00300A57">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Milli Eğitim İl Müdürlüğü</w:t>
            </w:r>
          </w:p>
          <w:p w14:paraId="4C10D12C" w14:textId="68B3FB83" w:rsidR="009D4242" w:rsidRPr="000D3545" w:rsidRDefault="009D4242" w:rsidP="0019472B">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 xml:space="preserve">Ondokuz Mayıs Üniversitesi </w:t>
            </w:r>
          </w:p>
        </w:tc>
        <w:tc>
          <w:tcPr>
            <w:tcW w:w="2756" w:type="dxa"/>
          </w:tcPr>
          <w:p w14:paraId="4BA68D8E" w14:textId="77777777" w:rsidR="009D4242" w:rsidRPr="000D3545" w:rsidRDefault="009D4242" w:rsidP="0019472B">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Belediyeler</w:t>
            </w:r>
          </w:p>
          <w:p w14:paraId="3C3555E8" w14:textId="3592612B" w:rsidR="009D4242" w:rsidRPr="000D3545" w:rsidRDefault="009D4242">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İlgili STK’lar</w:t>
            </w:r>
          </w:p>
        </w:tc>
        <w:tc>
          <w:tcPr>
            <w:tcW w:w="2967" w:type="dxa"/>
            <w:shd w:val="clear" w:color="auto" w:fill="auto"/>
          </w:tcPr>
          <w:p w14:paraId="652D85B6" w14:textId="366E2B58" w:rsidR="009D4242" w:rsidRPr="000D3545" w:rsidRDefault="009D4242" w:rsidP="009D4242">
            <w:pPr>
              <w:numPr>
                <w:ilvl w:val="0"/>
                <w:numId w:val="54"/>
              </w:numPr>
              <w:ind w:left="237" w:hanging="237"/>
              <w:rPr>
                <w:rFonts w:ascii="Arial" w:hAnsi="Arial" w:cs="Arial"/>
                <w:sz w:val="18"/>
                <w:szCs w:val="18"/>
              </w:rPr>
            </w:pPr>
            <w:r w:rsidRPr="000D3545">
              <w:rPr>
                <w:rFonts w:ascii="Arial" w:eastAsia="Calibri" w:hAnsi="Arial" w:cs="Arial"/>
                <w:spacing w:val="-2"/>
                <w:sz w:val="18"/>
                <w:szCs w:val="18"/>
              </w:rPr>
              <w:t>S</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1"/>
                <w:sz w:val="18"/>
                <w:szCs w:val="18"/>
              </w:rPr>
              <w:t>i</w:t>
            </w:r>
            <w:r w:rsidRPr="000D3545">
              <w:rPr>
                <w:rFonts w:ascii="Arial" w:eastAsia="Calibri" w:hAnsi="Arial" w:cs="Arial"/>
                <w:sz w:val="18"/>
                <w:szCs w:val="18"/>
              </w:rPr>
              <w:t>ne</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ıl</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ka</w:t>
            </w:r>
            <w:r w:rsidRPr="000D3545">
              <w:rPr>
                <w:rFonts w:ascii="Arial" w:eastAsia="Calibri" w:hAnsi="Arial" w:cs="Arial"/>
                <w:spacing w:val="1"/>
                <w:sz w:val="18"/>
                <w:szCs w:val="18"/>
              </w:rPr>
              <w:t>tı</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z w:val="18"/>
                <w:szCs w:val="18"/>
              </w:rPr>
              <w:t>cı</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ıs</w:t>
            </w:r>
            <w:r w:rsidRPr="000D3545">
              <w:rPr>
                <w:rFonts w:ascii="Arial" w:eastAsia="Calibri" w:hAnsi="Arial" w:cs="Arial"/>
                <w:w w:val="101"/>
                <w:sz w:val="18"/>
                <w:szCs w:val="18"/>
              </w:rPr>
              <w:t>ı</w:t>
            </w:r>
          </w:p>
        </w:tc>
      </w:tr>
      <w:tr w:rsidR="009D4242" w:rsidRPr="000D3545" w14:paraId="7958242B" w14:textId="77777777" w:rsidTr="0019472B">
        <w:tc>
          <w:tcPr>
            <w:tcW w:w="4964" w:type="dxa"/>
            <w:shd w:val="clear" w:color="auto" w:fill="auto"/>
          </w:tcPr>
          <w:p w14:paraId="38B663EE" w14:textId="50809E6F" w:rsidR="009D4242" w:rsidRPr="000D3545" w:rsidRDefault="009D4242" w:rsidP="009D4242">
            <w:pPr>
              <w:tabs>
                <w:tab w:val="left" w:pos="2340"/>
              </w:tabs>
              <w:ind w:left="691" w:hanging="663"/>
              <w:rPr>
                <w:rFonts w:ascii="Arial" w:hAnsi="Arial" w:cs="Arial"/>
                <w:sz w:val="18"/>
                <w:szCs w:val="18"/>
              </w:rPr>
            </w:pPr>
            <w:r w:rsidRPr="000D3545">
              <w:rPr>
                <w:rFonts w:ascii="Arial" w:eastAsia="Calibri" w:hAnsi="Arial" w:cs="Arial"/>
                <w:spacing w:val="-1"/>
                <w:sz w:val="18"/>
                <w:szCs w:val="18"/>
              </w:rPr>
              <w:t>2.1.2.3</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E</w:t>
            </w:r>
            <w:r w:rsidRPr="000D3545">
              <w:rPr>
                <w:rFonts w:ascii="Arial" w:eastAsia="Calibri" w:hAnsi="Arial" w:cs="Arial"/>
                <w:spacing w:val="-6"/>
                <w:sz w:val="18"/>
                <w:szCs w:val="18"/>
              </w:rPr>
              <w:t>v</w:t>
            </w:r>
            <w:r w:rsidRPr="000D3545">
              <w:rPr>
                <w:rFonts w:ascii="Arial" w:eastAsia="Calibri" w:hAnsi="Arial" w:cs="Arial"/>
                <w:spacing w:val="1"/>
                <w:sz w:val="18"/>
                <w:szCs w:val="18"/>
              </w:rPr>
              <w:t>li</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ö</w:t>
            </w:r>
            <w:r w:rsidRPr="000D3545">
              <w:rPr>
                <w:rFonts w:ascii="Arial" w:eastAsia="Calibri" w:hAnsi="Arial" w:cs="Arial"/>
                <w:sz w:val="18"/>
                <w:szCs w:val="18"/>
              </w:rPr>
              <w:t>nc</w:t>
            </w:r>
            <w:r w:rsidRPr="000D3545">
              <w:rPr>
                <w:rFonts w:ascii="Arial" w:eastAsia="Calibri" w:hAnsi="Arial" w:cs="Arial"/>
                <w:spacing w:val="-4"/>
                <w:sz w:val="18"/>
                <w:szCs w:val="18"/>
              </w:rPr>
              <w:t>e</w:t>
            </w:r>
            <w:r w:rsidRPr="000D3545">
              <w:rPr>
                <w:rFonts w:ascii="Arial" w:eastAsia="Calibri" w:hAnsi="Arial" w:cs="Arial"/>
                <w:spacing w:val="1"/>
                <w:sz w:val="18"/>
                <w:szCs w:val="18"/>
              </w:rPr>
              <w:t>s</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sı</w:t>
            </w:r>
            <w:r w:rsidRPr="000D3545">
              <w:rPr>
                <w:rFonts w:ascii="Arial" w:eastAsia="Calibri" w:hAnsi="Arial" w:cs="Arial"/>
                <w:spacing w:val="-1"/>
                <w:sz w:val="18"/>
                <w:szCs w:val="18"/>
              </w:rPr>
              <w:t>r</w:t>
            </w:r>
            <w:r w:rsidRPr="000D3545">
              <w:rPr>
                <w:rFonts w:ascii="Arial" w:eastAsia="Calibri" w:hAnsi="Arial" w:cs="Arial"/>
                <w:spacing w:val="-6"/>
                <w:sz w:val="18"/>
                <w:szCs w:val="18"/>
              </w:rPr>
              <w:t>a</w:t>
            </w:r>
            <w:r w:rsidRPr="000D3545">
              <w:rPr>
                <w:rFonts w:ascii="Arial" w:eastAsia="Calibri" w:hAnsi="Arial" w:cs="Arial"/>
                <w:spacing w:val="1"/>
                <w:sz w:val="18"/>
                <w:szCs w:val="18"/>
              </w:rPr>
              <w:t>sı</w:t>
            </w:r>
            <w:r w:rsidRPr="000D3545">
              <w:rPr>
                <w:rFonts w:ascii="Arial" w:eastAsia="Calibri" w:hAnsi="Arial" w:cs="Arial"/>
                <w:spacing w:val="-5"/>
                <w:sz w:val="18"/>
                <w:szCs w:val="18"/>
              </w:rPr>
              <w:t>n</w:t>
            </w:r>
            <w:r w:rsidRPr="000D3545">
              <w:rPr>
                <w:rFonts w:ascii="Arial" w:eastAsia="Calibri" w:hAnsi="Arial" w:cs="Arial"/>
                <w:sz w:val="18"/>
                <w:szCs w:val="18"/>
              </w:rPr>
              <w:t>da</w:t>
            </w:r>
            <w:r w:rsidRPr="000D3545">
              <w:rPr>
                <w:rFonts w:ascii="Arial" w:eastAsia="Calibri" w:hAnsi="Arial" w:cs="Arial"/>
                <w:spacing w:val="7"/>
                <w:sz w:val="18"/>
                <w:szCs w:val="18"/>
              </w:rPr>
              <w:t xml:space="preserve"> </w:t>
            </w:r>
            <w:r w:rsidRPr="000D3545">
              <w:rPr>
                <w:rFonts w:ascii="Arial" w:eastAsia="Calibri" w:hAnsi="Arial" w:cs="Arial"/>
                <w:sz w:val="18"/>
                <w:szCs w:val="18"/>
              </w:rPr>
              <w:t>ü</w:t>
            </w:r>
            <w:r w:rsidRPr="000D3545">
              <w:rPr>
                <w:rFonts w:ascii="Arial" w:eastAsia="Calibri" w:hAnsi="Arial" w:cs="Arial"/>
                <w:spacing w:val="-6"/>
                <w:sz w:val="18"/>
                <w:szCs w:val="18"/>
              </w:rPr>
              <w:t>r</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lı</w:t>
            </w:r>
            <w:r w:rsidRPr="000D3545">
              <w:rPr>
                <w:rFonts w:ascii="Arial" w:eastAsia="Calibri" w:hAnsi="Arial" w:cs="Arial"/>
                <w:spacing w:val="-4"/>
                <w:sz w:val="18"/>
                <w:szCs w:val="18"/>
              </w:rPr>
              <w:t>ğ</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c</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s</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lı</w:t>
            </w:r>
            <w:r w:rsidRPr="000D3545">
              <w:rPr>
                <w:rFonts w:ascii="Arial" w:eastAsia="Calibri" w:hAnsi="Arial" w:cs="Arial"/>
                <w:w w:val="101"/>
                <w:sz w:val="18"/>
                <w:szCs w:val="18"/>
              </w:rPr>
              <w:t xml:space="preserve">k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4"/>
                <w:sz w:val="18"/>
                <w:szCs w:val="18"/>
              </w:rPr>
              <w:t>g</w:t>
            </w:r>
            <w:r w:rsidRPr="000D3545">
              <w:rPr>
                <w:rFonts w:ascii="Arial" w:eastAsia="Calibri" w:hAnsi="Arial" w:cs="Arial"/>
                <w:sz w:val="18"/>
                <w:szCs w:val="18"/>
              </w:rPr>
              <w:t>eb</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pacing w:val="1"/>
                <w:sz w:val="18"/>
                <w:szCs w:val="18"/>
              </w:rPr>
              <w:t>s</w:t>
            </w:r>
            <w:r w:rsidRPr="000D3545">
              <w:rPr>
                <w:rFonts w:ascii="Arial" w:eastAsia="Calibri" w:hAnsi="Arial" w:cs="Arial"/>
                <w:spacing w:val="-1"/>
                <w:sz w:val="18"/>
                <w:szCs w:val="18"/>
              </w:rPr>
              <w:t>k</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2"/>
                <w:sz w:val="18"/>
                <w:szCs w:val="18"/>
              </w:rPr>
              <w:t>)</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5"/>
                <w:sz w:val="18"/>
                <w:szCs w:val="18"/>
              </w:rPr>
              <w:t>b</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z w:val="18"/>
                <w:szCs w:val="18"/>
              </w:rPr>
              <w:t>nu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da</w:t>
            </w:r>
            <w:r w:rsidRPr="000D3545">
              <w:rPr>
                <w:rFonts w:ascii="Arial" w:eastAsia="Calibri" w:hAnsi="Arial" w:cs="Arial"/>
                <w:spacing w:val="4"/>
                <w:sz w:val="18"/>
                <w:szCs w:val="18"/>
              </w:rPr>
              <w:t xml:space="preserve"> </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3"/>
                <w:sz w:val="18"/>
                <w:szCs w:val="18"/>
              </w:rPr>
              <w:t>ı</w:t>
            </w:r>
            <w:r w:rsidRPr="000D3545">
              <w:rPr>
                <w:rFonts w:ascii="Arial" w:eastAsia="Calibri" w:hAnsi="Arial" w:cs="Arial"/>
                <w:spacing w:val="1"/>
                <w:sz w:val="18"/>
                <w:szCs w:val="18"/>
              </w:rPr>
              <w:t>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k</w:t>
            </w:r>
            <w:r w:rsidRPr="000D3545">
              <w:rPr>
                <w:rFonts w:ascii="Arial" w:eastAsia="Calibri" w:hAnsi="Arial" w:cs="Arial"/>
                <w:spacing w:val="6"/>
                <w:sz w:val="18"/>
                <w:szCs w:val="18"/>
              </w:rPr>
              <w:t xml:space="preserve"> </w:t>
            </w:r>
            <w:r w:rsidRPr="000D3545">
              <w:rPr>
                <w:rFonts w:ascii="Arial" w:eastAsia="Calibri" w:hAnsi="Arial" w:cs="Arial"/>
                <w:w w:val="101"/>
                <w:sz w:val="18"/>
                <w:szCs w:val="18"/>
              </w:rPr>
              <w:t>h</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3"/>
                <w:w w:val="101"/>
                <w:sz w:val="18"/>
                <w:szCs w:val="18"/>
              </w:rPr>
              <w:t>i</w:t>
            </w:r>
            <w:r w:rsidRPr="000D3545">
              <w:rPr>
                <w:rFonts w:ascii="Arial" w:eastAsia="Calibri" w:hAnsi="Arial" w:cs="Arial"/>
                <w:w w:val="101"/>
                <w:sz w:val="18"/>
                <w:szCs w:val="18"/>
              </w:rPr>
              <w:t>ni güç</w:t>
            </w:r>
            <w:r w:rsidRPr="000D3545">
              <w:rPr>
                <w:rFonts w:ascii="Arial" w:eastAsia="Calibri" w:hAnsi="Arial" w:cs="Arial"/>
                <w:spacing w:val="-3"/>
                <w:w w:val="101"/>
                <w:sz w:val="18"/>
                <w:szCs w:val="18"/>
              </w:rPr>
              <w:t>l</w:t>
            </w:r>
            <w:r w:rsidRPr="000D3545">
              <w:rPr>
                <w:rFonts w:ascii="Arial" w:eastAsia="Calibri" w:hAnsi="Arial" w:cs="Arial"/>
                <w:w w:val="101"/>
                <w:sz w:val="18"/>
                <w:szCs w:val="18"/>
              </w:rPr>
              <w:t>en</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116" w:type="dxa"/>
            <w:shd w:val="clear" w:color="auto" w:fill="auto"/>
          </w:tcPr>
          <w:p w14:paraId="714AF617" w14:textId="77777777" w:rsidR="009D4242" w:rsidRPr="000D3545" w:rsidRDefault="009D4242" w:rsidP="009D4242">
            <w:pPr>
              <w:spacing w:before="5"/>
              <w:ind w:left="105"/>
              <w:rPr>
                <w:rFonts w:ascii="Arial" w:eastAsia="Calibri" w:hAnsi="Arial" w:cs="Arial"/>
                <w:sz w:val="18"/>
                <w:szCs w:val="18"/>
              </w:rPr>
            </w:pPr>
            <w:r w:rsidRPr="000D3545">
              <w:rPr>
                <w:rFonts w:ascii="Arial" w:eastAsia="Calibri" w:hAnsi="Arial" w:cs="Arial"/>
                <w:spacing w:val="-1"/>
                <w:w w:val="101"/>
                <w:sz w:val="18"/>
                <w:szCs w:val="18"/>
              </w:rPr>
              <w:t>2014</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p w14:paraId="48247861" w14:textId="2B1DF144" w:rsidR="009D4242" w:rsidRPr="000D3545" w:rsidRDefault="009D4242" w:rsidP="009D4242">
            <w:pPr>
              <w:tabs>
                <w:tab w:val="left" w:pos="2340"/>
              </w:tabs>
              <w:jc w:val="center"/>
              <w:rPr>
                <w:rFonts w:ascii="Arial" w:hAnsi="Arial" w:cs="Arial"/>
                <w:sz w:val="18"/>
                <w:szCs w:val="18"/>
              </w:rPr>
            </w:pPr>
          </w:p>
        </w:tc>
        <w:tc>
          <w:tcPr>
            <w:tcW w:w="2757" w:type="dxa"/>
            <w:shd w:val="clear" w:color="auto" w:fill="auto"/>
          </w:tcPr>
          <w:p w14:paraId="4C9163B1" w14:textId="16822A5F" w:rsidR="009D4242" w:rsidRPr="000D3545" w:rsidRDefault="009D4242" w:rsidP="009D4242">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İl Halk Sağlığı Müdürlüğü</w:t>
            </w:r>
          </w:p>
          <w:p w14:paraId="3A2AEFB0" w14:textId="3844E4A3" w:rsidR="009D4242" w:rsidRPr="000D3545" w:rsidRDefault="009D4242" w:rsidP="0019472B">
            <w:pPr>
              <w:numPr>
                <w:ilvl w:val="0"/>
                <w:numId w:val="54"/>
              </w:numPr>
              <w:ind w:left="237" w:hanging="237"/>
              <w:rPr>
                <w:rFonts w:ascii="Arial" w:eastAsia="Calibri" w:hAnsi="Arial" w:cs="Arial"/>
                <w:spacing w:val="-1"/>
                <w:w w:val="101"/>
                <w:sz w:val="18"/>
                <w:szCs w:val="18"/>
              </w:rPr>
            </w:pPr>
            <w:r w:rsidRPr="000D3545">
              <w:rPr>
                <w:rFonts w:ascii="Arial" w:eastAsia="Calibri" w:hAnsi="Arial" w:cs="Arial"/>
                <w:spacing w:val="-1"/>
                <w:w w:val="101"/>
                <w:sz w:val="18"/>
                <w:szCs w:val="18"/>
              </w:rPr>
              <w:t>Belediyeler (Merkez/ilçe)</w:t>
            </w:r>
          </w:p>
        </w:tc>
        <w:tc>
          <w:tcPr>
            <w:tcW w:w="2756" w:type="dxa"/>
          </w:tcPr>
          <w:p w14:paraId="1C3A1399" w14:textId="1846E94A" w:rsidR="009D4242" w:rsidRPr="000D3545" w:rsidRDefault="009D4242" w:rsidP="009D4242">
            <w:pPr>
              <w:widowControl/>
              <w:numPr>
                <w:ilvl w:val="0"/>
                <w:numId w:val="54"/>
              </w:numPr>
              <w:tabs>
                <w:tab w:val="center" w:pos="4680"/>
                <w:tab w:val="right" w:pos="9360"/>
              </w:tabs>
              <w:spacing w:line="100" w:lineRule="atLeast"/>
              <w:ind w:left="237" w:hanging="237"/>
              <w:rPr>
                <w:rFonts w:ascii="Arial" w:eastAsia="Calibri" w:hAnsi="Arial" w:cs="Arial"/>
                <w:spacing w:val="-1"/>
                <w:w w:val="101"/>
                <w:sz w:val="18"/>
                <w:szCs w:val="18"/>
              </w:rPr>
            </w:pPr>
          </w:p>
        </w:tc>
        <w:tc>
          <w:tcPr>
            <w:tcW w:w="2967" w:type="dxa"/>
            <w:shd w:val="clear" w:color="auto" w:fill="auto"/>
          </w:tcPr>
          <w:p w14:paraId="7B0E9431" w14:textId="73707341" w:rsidR="009D4242" w:rsidRPr="000D3545" w:rsidRDefault="009D4242" w:rsidP="009D4242">
            <w:pPr>
              <w:numPr>
                <w:ilvl w:val="0"/>
                <w:numId w:val="54"/>
              </w:numPr>
              <w:ind w:left="237" w:hanging="237"/>
              <w:rPr>
                <w:rFonts w:ascii="Arial" w:hAnsi="Arial" w:cs="Arial"/>
                <w:sz w:val="18"/>
                <w:szCs w:val="18"/>
              </w:rPr>
            </w:pPr>
            <w:r w:rsidRPr="000D3545">
              <w:rPr>
                <w:rFonts w:ascii="Arial" w:eastAsia="Calibri" w:hAnsi="Arial" w:cs="Arial"/>
                <w:spacing w:val="1"/>
                <w:w w:val="101"/>
                <w:sz w:val="18"/>
                <w:szCs w:val="18"/>
              </w:rPr>
              <w:t>Hi</w:t>
            </w:r>
            <w:r w:rsidRPr="000D3545">
              <w:rPr>
                <w:rFonts w:ascii="Arial" w:eastAsia="Calibri" w:hAnsi="Arial" w:cs="Arial"/>
                <w:w w:val="101"/>
                <w:sz w:val="18"/>
                <w:szCs w:val="18"/>
              </w:rPr>
              <w:t>z</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d</w:t>
            </w:r>
            <w:r w:rsidRPr="000D3545">
              <w:rPr>
                <w:rFonts w:ascii="Arial" w:eastAsia="Calibri" w:hAnsi="Arial" w:cs="Arial"/>
                <w:spacing w:val="-4"/>
                <w:w w:val="101"/>
                <w:sz w:val="18"/>
                <w:szCs w:val="18"/>
              </w:rPr>
              <w:t>e</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4"/>
                <w:sz w:val="18"/>
                <w:szCs w:val="18"/>
              </w:rPr>
              <w:t>ş</w:t>
            </w:r>
            <w:r w:rsidRPr="000D3545">
              <w:rPr>
                <w:rFonts w:ascii="Arial" w:eastAsia="Calibri" w:hAnsi="Arial" w:cs="Arial"/>
                <w:sz w:val="18"/>
                <w:szCs w:val="18"/>
              </w:rPr>
              <w:t>i</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9D4242" w:rsidRPr="000D3545" w14:paraId="77808A16" w14:textId="77777777" w:rsidTr="0019472B">
        <w:tc>
          <w:tcPr>
            <w:tcW w:w="14560" w:type="dxa"/>
            <w:gridSpan w:val="5"/>
            <w:shd w:val="clear" w:color="auto" w:fill="D5DCE4"/>
          </w:tcPr>
          <w:p w14:paraId="7C3E278F" w14:textId="1BF86ED2" w:rsidR="009D4242" w:rsidRPr="000D3545" w:rsidRDefault="009D4242" w:rsidP="009D4242">
            <w:pPr>
              <w:rPr>
                <w:rFonts w:ascii="Arial" w:hAnsi="Arial" w:cs="Arial"/>
                <w:sz w:val="20"/>
                <w:szCs w:val="20"/>
              </w:rPr>
            </w:pPr>
            <w:r w:rsidRPr="000D3545">
              <w:rPr>
                <w:rFonts w:ascii="Arial" w:hAnsi="Arial" w:cs="Arial"/>
                <w:b/>
                <w:bCs/>
                <w:color w:val="000000"/>
                <w:sz w:val="20"/>
                <w:szCs w:val="20"/>
                <w:lang w:eastAsia="da-DK"/>
              </w:rPr>
              <w:t>Hedef 2.1.3:</w:t>
            </w:r>
            <w:r w:rsidRPr="000D3545">
              <w:rPr>
                <w:rFonts w:ascii="Arial" w:hAnsi="Arial" w:cs="Arial"/>
                <w:color w:val="000000"/>
                <w:sz w:val="20"/>
                <w:szCs w:val="20"/>
                <w:lang w:eastAsia="da-DK"/>
              </w:rPr>
              <w:t xml:space="preserve"> </w:t>
            </w:r>
            <w:r w:rsidRPr="000D3545">
              <w:rPr>
                <w:rFonts w:ascii="Arial" w:eastAsia="Calibri" w:hAnsi="Arial" w:cs="Arial"/>
                <w:spacing w:val="2"/>
                <w:sz w:val="20"/>
                <w:szCs w:val="20"/>
              </w:rPr>
              <w:t>E</w:t>
            </w:r>
            <w:r w:rsidRPr="000D3545">
              <w:rPr>
                <w:rFonts w:ascii="Arial" w:eastAsia="Calibri" w:hAnsi="Arial" w:cs="Arial"/>
                <w:spacing w:val="-1"/>
                <w:sz w:val="20"/>
                <w:szCs w:val="20"/>
              </w:rPr>
              <w:t>r</w:t>
            </w:r>
            <w:r w:rsidRPr="000D3545">
              <w:rPr>
                <w:rFonts w:ascii="Arial" w:eastAsia="Calibri" w:hAnsi="Arial" w:cs="Arial"/>
                <w:spacing w:val="-4"/>
                <w:sz w:val="20"/>
                <w:szCs w:val="20"/>
              </w:rPr>
              <w:t>g</w:t>
            </w:r>
            <w:r w:rsidRPr="000D3545">
              <w:rPr>
                <w:rFonts w:ascii="Arial" w:eastAsia="Calibri" w:hAnsi="Arial" w:cs="Arial"/>
                <w:sz w:val="20"/>
                <w:szCs w:val="20"/>
              </w:rPr>
              <w:t>en</w:t>
            </w:r>
            <w:r w:rsidRPr="000D3545">
              <w:rPr>
                <w:rFonts w:ascii="Arial" w:eastAsia="Calibri" w:hAnsi="Arial" w:cs="Arial"/>
                <w:spacing w:val="-3"/>
                <w:sz w:val="20"/>
                <w:szCs w:val="20"/>
              </w:rPr>
              <w:t>l</w:t>
            </w:r>
            <w:r w:rsidRPr="000D3545">
              <w:rPr>
                <w:rFonts w:ascii="Arial" w:eastAsia="Calibri" w:hAnsi="Arial" w:cs="Arial"/>
                <w:spacing w:val="1"/>
                <w:sz w:val="20"/>
                <w:szCs w:val="20"/>
              </w:rPr>
              <w:t>i</w:t>
            </w:r>
            <w:r w:rsidRPr="000D3545">
              <w:rPr>
                <w:rFonts w:ascii="Arial" w:eastAsia="Calibri" w:hAnsi="Arial" w:cs="Arial"/>
                <w:sz w:val="20"/>
                <w:szCs w:val="20"/>
              </w:rPr>
              <w:t>k</w:t>
            </w:r>
            <w:r w:rsidRPr="000D3545">
              <w:rPr>
                <w:rFonts w:ascii="Arial" w:eastAsia="Calibri" w:hAnsi="Arial" w:cs="Arial"/>
                <w:spacing w:val="3"/>
                <w:sz w:val="20"/>
                <w:szCs w:val="20"/>
              </w:rPr>
              <w:t xml:space="preserve"> </w:t>
            </w:r>
            <w:r w:rsidRPr="000D3545">
              <w:rPr>
                <w:rFonts w:ascii="Arial" w:eastAsia="Calibri" w:hAnsi="Arial" w:cs="Arial"/>
                <w:w w:val="101"/>
                <w:sz w:val="20"/>
                <w:szCs w:val="20"/>
              </w:rPr>
              <w:t>dö</w:t>
            </w:r>
            <w:r w:rsidRPr="000D3545">
              <w:rPr>
                <w:rFonts w:ascii="Arial" w:eastAsia="Calibri" w:hAnsi="Arial" w:cs="Arial"/>
                <w:spacing w:val="-5"/>
                <w:w w:val="101"/>
                <w:sz w:val="20"/>
                <w:szCs w:val="20"/>
              </w:rPr>
              <w:t>n</w:t>
            </w:r>
            <w:r w:rsidRPr="000D3545">
              <w:rPr>
                <w:rFonts w:ascii="Arial" w:eastAsia="Calibri" w:hAnsi="Arial" w:cs="Arial"/>
                <w:w w:val="101"/>
                <w:sz w:val="20"/>
                <w:szCs w:val="20"/>
              </w:rPr>
              <w:t>e</w:t>
            </w:r>
            <w:r w:rsidRPr="000D3545">
              <w:rPr>
                <w:rFonts w:ascii="Arial" w:eastAsia="Calibri" w:hAnsi="Arial" w:cs="Arial"/>
                <w:spacing w:val="-2"/>
                <w:w w:val="101"/>
                <w:sz w:val="20"/>
                <w:szCs w:val="20"/>
              </w:rPr>
              <w:t>m</w:t>
            </w:r>
            <w:r w:rsidRPr="000D3545">
              <w:rPr>
                <w:rFonts w:ascii="Arial" w:eastAsia="Calibri" w:hAnsi="Arial" w:cs="Arial"/>
                <w:spacing w:val="1"/>
                <w:w w:val="101"/>
                <w:sz w:val="20"/>
                <w:szCs w:val="20"/>
              </w:rPr>
              <w:t>i</w:t>
            </w:r>
            <w:r w:rsidRPr="000D3545">
              <w:rPr>
                <w:rFonts w:ascii="Arial" w:eastAsia="Calibri" w:hAnsi="Arial" w:cs="Arial"/>
                <w:spacing w:val="-5"/>
                <w:w w:val="101"/>
                <w:sz w:val="20"/>
                <w:szCs w:val="20"/>
              </w:rPr>
              <w:t>n</w:t>
            </w:r>
            <w:r w:rsidRPr="000D3545">
              <w:rPr>
                <w:rFonts w:ascii="Arial" w:eastAsia="Calibri" w:hAnsi="Arial" w:cs="Arial"/>
                <w:w w:val="101"/>
                <w:sz w:val="20"/>
                <w:szCs w:val="20"/>
              </w:rPr>
              <w:t>de</w:t>
            </w:r>
            <w:r w:rsidRPr="000D3545">
              <w:rPr>
                <w:rFonts w:ascii="Arial" w:eastAsia="Calibri" w:hAnsi="Arial" w:cs="Arial"/>
                <w:spacing w:val="-1"/>
                <w:w w:val="101"/>
                <w:sz w:val="20"/>
                <w:szCs w:val="20"/>
              </w:rPr>
              <w:t>k</w:t>
            </w:r>
            <w:r w:rsidRPr="000D3545">
              <w:rPr>
                <w:rFonts w:ascii="Arial" w:eastAsia="Calibri" w:hAnsi="Arial" w:cs="Arial"/>
                <w:w w:val="101"/>
                <w:sz w:val="20"/>
                <w:szCs w:val="20"/>
              </w:rPr>
              <w:t xml:space="preserve">i </w:t>
            </w:r>
            <w:r w:rsidRPr="000D3545">
              <w:rPr>
                <w:rFonts w:ascii="Arial" w:eastAsia="Calibri" w:hAnsi="Arial" w:cs="Arial"/>
                <w:sz w:val="20"/>
                <w:szCs w:val="20"/>
              </w:rPr>
              <w:t xml:space="preserve">genç </w:t>
            </w:r>
            <w:r w:rsidRPr="000D3545">
              <w:rPr>
                <w:rFonts w:ascii="Arial" w:eastAsia="Calibri" w:hAnsi="Arial" w:cs="Arial"/>
                <w:spacing w:val="-1"/>
                <w:sz w:val="20"/>
                <w:szCs w:val="20"/>
              </w:rPr>
              <w:t>k</w:t>
            </w:r>
            <w:r w:rsidRPr="000D3545">
              <w:rPr>
                <w:rFonts w:ascii="Arial" w:eastAsia="Calibri" w:hAnsi="Arial" w:cs="Arial"/>
                <w:spacing w:val="1"/>
                <w:sz w:val="20"/>
                <w:szCs w:val="20"/>
              </w:rPr>
              <w:t>ı</w:t>
            </w:r>
            <w:r w:rsidRPr="000D3545">
              <w:rPr>
                <w:rFonts w:ascii="Arial" w:eastAsia="Calibri" w:hAnsi="Arial" w:cs="Arial"/>
                <w:spacing w:val="-5"/>
                <w:sz w:val="20"/>
                <w:szCs w:val="20"/>
              </w:rPr>
              <w:t>z</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3"/>
                <w:sz w:val="20"/>
                <w:szCs w:val="20"/>
              </w:rPr>
              <w:t xml:space="preserve"> </w:t>
            </w:r>
            <w:r w:rsidRPr="000D3545">
              <w:rPr>
                <w:rFonts w:ascii="Arial" w:eastAsia="Calibri" w:hAnsi="Arial" w:cs="Arial"/>
                <w:spacing w:val="-1"/>
                <w:sz w:val="20"/>
                <w:szCs w:val="20"/>
              </w:rPr>
              <w:t>v</w:t>
            </w:r>
            <w:r w:rsidRPr="000D3545">
              <w:rPr>
                <w:rFonts w:ascii="Arial" w:eastAsia="Calibri" w:hAnsi="Arial" w:cs="Arial"/>
                <w:sz w:val="20"/>
                <w:szCs w:val="20"/>
              </w:rPr>
              <w:t xml:space="preserve">e </w:t>
            </w:r>
            <w:r w:rsidRPr="000D3545">
              <w:rPr>
                <w:rFonts w:ascii="Arial" w:eastAsia="Calibri" w:hAnsi="Arial" w:cs="Arial"/>
                <w:w w:val="101"/>
                <w:sz w:val="20"/>
                <w:szCs w:val="20"/>
              </w:rPr>
              <w:t>e</w:t>
            </w:r>
            <w:r w:rsidRPr="000D3545">
              <w:rPr>
                <w:rFonts w:ascii="Arial" w:eastAsia="Calibri" w:hAnsi="Arial" w:cs="Arial"/>
                <w:spacing w:val="-1"/>
                <w:w w:val="101"/>
                <w:sz w:val="20"/>
                <w:szCs w:val="20"/>
              </w:rPr>
              <w:t>rk</w:t>
            </w:r>
            <w:r w:rsidRPr="000D3545">
              <w:rPr>
                <w:rFonts w:ascii="Arial" w:eastAsia="Calibri" w:hAnsi="Arial" w:cs="Arial"/>
                <w:w w:val="101"/>
                <w:sz w:val="20"/>
                <w:szCs w:val="20"/>
              </w:rPr>
              <w:t>e</w:t>
            </w:r>
            <w:r w:rsidRPr="000D3545">
              <w:rPr>
                <w:rFonts w:ascii="Arial" w:eastAsia="Calibri" w:hAnsi="Arial" w:cs="Arial"/>
                <w:spacing w:val="-6"/>
                <w:w w:val="101"/>
                <w:sz w:val="20"/>
                <w:szCs w:val="20"/>
              </w:rPr>
              <w:t>k</w:t>
            </w:r>
            <w:r w:rsidRPr="000D3545">
              <w:rPr>
                <w:rFonts w:ascii="Arial" w:eastAsia="Calibri" w:hAnsi="Arial" w:cs="Arial"/>
                <w:spacing w:val="1"/>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3"/>
                <w:w w:val="101"/>
                <w:sz w:val="20"/>
                <w:szCs w:val="20"/>
              </w:rPr>
              <w:t>i</w:t>
            </w:r>
            <w:r w:rsidRPr="000D3545">
              <w:rPr>
                <w:rFonts w:ascii="Arial" w:eastAsia="Calibri" w:hAnsi="Arial" w:cs="Arial"/>
                <w:w w:val="101"/>
                <w:sz w:val="20"/>
                <w:szCs w:val="20"/>
              </w:rPr>
              <w:t xml:space="preserve">n, </w:t>
            </w:r>
            <w:r w:rsidRPr="000D3545">
              <w:rPr>
                <w:rFonts w:ascii="Arial" w:eastAsia="Calibri" w:hAnsi="Arial" w:cs="Arial"/>
                <w:sz w:val="20"/>
                <w:szCs w:val="20"/>
              </w:rPr>
              <w:t>c</w:t>
            </w:r>
            <w:r w:rsidRPr="000D3545">
              <w:rPr>
                <w:rFonts w:ascii="Arial" w:eastAsia="Calibri" w:hAnsi="Arial" w:cs="Arial"/>
                <w:spacing w:val="1"/>
                <w:sz w:val="20"/>
                <w:szCs w:val="20"/>
              </w:rPr>
              <w:t>i</w:t>
            </w:r>
            <w:r w:rsidRPr="000D3545">
              <w:rPr>
                <w:rFonts w:ascii="Arial" w:eastAsia="Calibri" w:hAnsi="Arial" w:cs="Arial"/>
                <w:sz w:val="20"/>
                <w:szCs w:val="20"/>
              </w:rPr>
              <w:t>n</w:t>
            </w:r>
            <w:r w:rsidRPr="000D3545">
              <w:rPr>
                <w:rFonts w:ascii="Arial" w:eastAsia="Calibri" w:hAnsi="Arial" w:cs="Arial"/>
                <w:spacing w:val="-4"/>
                <w:sz w:val="20"/>
                <w:szCs w:val="20"/>
              </w:rPr>
              <w:t>s</w:t>
            </w:r>
            <w:r w:rsidRPr="000D3545">
              <w:rPr>
                <w:rFonts w:ascii="Arial" w:eastAsia="Calibri" w:hAnsi="Arial" w:cs="Arial"/>
                <w:sz w:val="20"/>
                <w:szCs w:val="20"/>
              </w:rPr>
              <w:t>el</w:t>
            </w:r>
            <w:r w:rsidRPr="000D3545">
              <w:rPr>
                <w:rFonts w:ascii="Arial" w:eastAsia="Calibri" w:hAnsi="Arial" w:cs="Arial"/>
                <w:spacing w:val="3"/>
                <w:sz w:val="20"/>
                <w:szCs w:val="20"/>
              </w:rPr>
              <w:t xml:space="preserve"> </w:t>
            </w:r>
            <w:r w:rsidRPr="000D3545">
              <w:rPr>
                <w:rFonts w:ascii="Arial" w:eastAsia="Calibri" w:hAnsi="Arial" w:cs="Arial"/>
                <w:spacing w:val="1"/>
                <w:sz w:val="20"/>
                <w:szCs w:val="20"/>
              </w:rPr>
              <w:t>s</w:t>
            </w:r>
            <w:r w:rsidRPr="000D3545">
              <w:rPr>
                <w:rFonts w:ascii="Arial" w:eastAsia="Calibri" w:hAnsi="Arial" w:cs="Arial"/>
                <w:spacing w:val="-1"/>
                <w:sz w:val="20"/>
                <w:szCs w:val="20"/>
              </w:rPr>
              <w:t>a</w:t>
            </w:r>
            <w:r w:rsidRPr="000D3545">
              <w:rPr>
                <w:rFonts w:ascii="Arial" w:eastAsia="Calibri" w:hAnsi="Arial" w:cs="Arial"/>
                <w:spacing w:val="-4"/>
                <w:sz w:val="20"/>
                <w:szCs w:val="20"/>
              </w:rPr>
              <w:t>ğ</w:t>
            </w:r>
            <w:r w:rsidRPr="000D3545">
              <w:rPr>
                <w:rFonts w:ascii="Arial" w:eastAsia="Calibri" w:hAnsi="Arial" w:cs="Arial"/>
                <w:spacing w:val="1"/>
                <w:sz w:val="20"/>
                <w:szCs w:val="20"/>
              </w:rPr>
              <w:t>lı</w:t>
            </w:r>
            <w:r w:rsidRPr="000D3545">
              <w:rPr>
                <w:rFonts w:ascii="Arial" w:eastAsia="Calibri" w:hAnsi="Arial" w:cs="Arial"/>
                <w:sz w:val="20"/>
                <w:szCs w:val="20"/>
              </w:rPr>
              <w:t>k</w:t>
            </w:r>
            <w:r w:rsidRPr="000D3545">
              <w:rPr>
                <w:rFonts w:ascii="Arial" w:eastAsia="Calibri" w:hAnsi="Arial" w:cs="Arial"/>
                <w:spacing w:val="1"/>
                <w:sz w:val="20"/>
                <w:szCs w:val="20"/>
              </w:rPr>
              <w:t xml:space="preserve"> </w:t>
            </w:r>
            <w:r w:rsidRPr="000D3545">
              <w:rPr>
                <w:rFonts w:ascii="Arial" w:eastAsia="Calibri" w:hAnsi="Arial" w:cs="Arial"/>
                <w:spacing w:val="-1"/>
                <w:sz w:val="20"/>
                <w:szCs w:val="20"/>
              </w:rPr>
              <w:t>v</w:t>
            </w:r>
            <w:r w:rsidRPr="000D3545">
              <w:rPr>
                <w:rFonts w:ascii="Arial" w:eastAsia="Calibri" w:hAnsi="Arial" w:cs="Arial"/>
                <w:sz w:val="20"/>
                <w:szCs w:val="20"/>
              </w:rPr>
              <w:t>e ü</w:t>
            </w:r>
            <w:r w:rsidRPr="000D3545">
              <w:rPr>
                <w:rFonts w:ascii="Arial" w:eastAsia="Calibri" w:hAnsi="Arial" w:cs="Arial"/>
                <w:spacing w:val="-1"/>
                <w:sz w:val="20"/>
                <w:szCs w:val="20"/>
              </w:rPr>
              <w:t>r</w:t>
            </w:r>
            <w:r w:rsidRPr="000D3545">
              <w:rPr>
                <w:rFonts w:ascii="Arial" w:eastAsia="Calibri" w:hAnsi="Arial" w:cs="Arial"/>
                <w:sz w:val="20"/>
                <w:szCs w:val="20"/>
              </w:rPr>
              <w:t>e</w:t>
            </w:r>
            <w:r w:rsidRPr="000D3545">
              <w:rPr>
                <w:rFonts w:ascii="Arial" w:eastAsia="Calibri" w:hAnsi="Arial" w:cs="Arial"/>
                <w:spacing w:val="-2"/>
                <w:sz w:val="20"/>
                <w:szCs w:val="20"/>
              </w:rPr>
              <w:t>m</w:t>
            </w:r>
            <w:r w:rsidRPr="000D3545">
              <w:rPr>
                <w:rFonts w:ascii="Arial" w:eastAsia="Calibri" w:hAnsi="Arial" w:cs="Arial"/>
                <w:sz w:val="20"/>
                <w:szCs w:val="20"/>
              </w:rPr>
              <w:t>e</w:t>
            </w:r>
            <w:r w:rsidRPr="000D3545">
              <w:rPr>
                <w:rFonts w:ascii="Arial" w:eastAsia="Calibri" w:hAnsi="Arial" w:cs="Arial"/>
                <w:spacing w:val="3"/>
                <w:sz w:val="20"/>
                <w:szCs w:val="20"/>
              </w:rPr>
              <w:t xml:space="preserve"> </w:t>
            </w:r>
            <w:r w:rsidRPr="000D3545">
              <w:rPr>
                <w:rFonts w:ascii="Arial" w:eastAsia="Calibri" w:hAnsi="Arial" w:cs="Arial"/>
                <w:spacing w:val="1"/>
                <w:w w:val="101"/>
                <w:sz w:val="20"/>
                <w:szCs w:val="20"/>
              </w:rPr>
              <w:t>s</w:t>
            </w:r>
            <w:r w:rsidRPr="000D3545">
              <w:rPr>
                <w:rFonts w:ascii="Arial" w:eastAsia="Calibri" w:hAnsi="Arial" w:cs="Arial"/>
                <w:spacing w:val="-6"/>
                <w:w w:val="101"/>
                <w:sz w:val="20"/>
                <w:szCs w:val="20"/>
              </w:rPr>
              <w:t>a</w:t>
            </w:r>
            <w:r w:rsidRPr="000D3545">
              <w:rPr>
                <w:rFonts w:ascii="Arial" w:eastAsia="Calibri" w:hAnsi="Arial" w:cs="Arial"/>
                <w:w w:val="101"/>
                <w:sz w:val="20"/>
                <w:szCs w:val="20"/>
              </w:rPr>
              <w:t>ğ</w:t>
            </w:r>
            <w:r w:rsidRPr="000D3545">
              <w:rPr>
                <w:rFonts w:ascii="Arial" w:eastAsia="Calibri" w:hAnsi="Arial" w:cs="Arial"/>
                <w:spacing w:val="1"/>
                <w:w w:val="101"/>
                <w:sz w:val="20"/>
                <w:szCs w:val="20"/>
              </w:rPr>
              <w:t>l</w:t>
            </w:r>
            <w:r w:rsidRPr="000D3545">
              <w:rPr>
                <w:rFonts w:ascii="Arial" w:eastAsia="Calibri" w:hAnsi="Arial" w:cs="Arial"/>
                <w:spacing w:val="-3"/>
                <w:w w:val="101"/>
                <w:sz w:val="20"/>
                <w:szCs w:val="20"/>
              </w:rPr>
              <w:t>ı</w:t>
            </w:r>
            <w:r w:rsidRPr="000D3545">
              <w:rPr>
                <w:rFonts w:ascii="Arial" w:eastAsia="Calibri" w:hAnsi="Arial" w:cs="Arial"/>
                <w:w w:val="101"/>
                <w:sz w:val="20"/>
                <w:szCs w:val="20"/>
              </w:rPr>
              <w:t xml:space="preserve">ğı </w:t>
            </w:r>
            <w:r w:rsidRPr="000D3545">
              <w:rPr>
                <w:rFonts w:ascii="Arial" w:eastAsia="Calibri" w:hAnsi="Arial" w:cs="Arial"/>
                <w:spacing w:val="-1"/>
                <w:sz w:val="20"/>
                <w:szCs w:val="20"/>
              </w:rPr>
              <w:t>v</w:t>
            </w:r>
            <w:r w:rsidRPr="000D3545">
              <w:rPr>
                <w:rFonts w:ascii="Arial" w:eastAsia="Calibri" w:hAnsi="Arial" w:cs="Arial"/>
                <w:sz w:val="20"/>
                <w:szCs w:val="20"/>
              </w:rPr>
              <w:t>b.</w:t>
            </w:r>
            <w:r w:rsidRPr="000D3545">
              <w:rPr>
                <w:rFonts w:ascii="Arial" w:eastAsia="Calibri" w:hAnsi="Arial" w:cs="Arial"/>
                <w:spacing w:val="6"/>
                <w:sz w:val="20"/>
                <w:szCs w:val="20"/>
              </w:rPr>
              <w:t xml:space="preserve"> </w:t>
            </w:r>
            <w:r w:rsidRPr="000D3545">
              <w:rPr>
                <w:rFonts w:ascii="Arial" w:eastAsia="Calibri" w:hAnsi="Arial" w:cs="Arial"/>
                <w:spacing w:val="-6"/>
                <w:sz w:val="20"/>
                <w:szCs w:val="20"/>
              </w:rPr>
              <w:t>k</w:t>
            </w:r>
            <w:r w:rsidRPr="000D3545">
              <w:rPr>
                <w:rFonts w:ascii="Arial" w:eastAsia="Calibri" w:hAnsi="Arial" w:cs="Arial"/>
                <w:sz w:val="20"/>
                <w:szCs w:val="20"/>
              </w:rPr>
              <w:t>on</w:t>
            </w:r>
            <w:r w:rsidRPr="000D3545">
              <w:rPr>
                <w:rFonts w:ascii="Arial" w:eastAsia="Calibri" w:hAnsi="Arial" w:cs="Arial"/>
                <w:spacing w:val="-5"/>
                <w:sz w:val="20"/>
                <w:szCs w:val="20"/>
              </w:rPr>
              <w:t>u</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z w:val="20"/>
                <w:szCs w:val="20"/>
              </w:rPr>
              <w:t>a</w:t>
            </w:r>
            <w:r w:rsidRPr="000D3545">
              <w:rPr>
                <w:rFonts w:ascii="Arial" w:eastAsia="Calibri" w:hAnsi="Arial" w:cs="Arial"/>
                <w:spacing w:val="7"/>
                <w:sz w:val="20"/>
                <w:szCs w:val="20"/>
              </w:rPr>
              <w:t xml:space="preserve"> </w:t>
            </w:r>
            <w:r w:rsidRPr="000D3545">
              <w:rPr>
                <w:rFonts w:ascii="Arial" w:eastAsia="Calibri" w:hAnsi="Arial" w:cs="Arial"/>
                <w:spacing w:val="-6"/>
                <w:sz w:val="20"/>
                <w:szCs w:val="20"/>
              </w:rPr>
              <w:t>v</w:t>
            </w:r>
            <w:r w:rsidRPr="000D3545">
              <w:rPr>
                <w:rFonts w:ascii="Arial" w:eastAsia="Calibri" w:hAnsi="Arial" w:cs="Arial"/>
                <w:sz w:val="20"/>
                <w:szCs w:val="20"/>
              </w:rPr>
              <w:t>e</w:t>
            </w:r>
            <w:r w:rsidRPr="000D3545">
              <w:rPr>
                <w:rFonts w:ascii="Arial" w:eastAsia="Calibri" w:hAnsi="Arial" w:cs="Arial"/>
                <w:spacing w:val="5"/>
                <w:sz w:val="20"/>
                <w:szCs w:val="20"/>
              </w:rPr>
              <w:t xml:space="preserve"> </w:t>
            </w:r>
            <w:r w:rsidRPr="000D3545">
              <w:rPr>
                <w:rFonts w:ascii="Arial" w:eastAsia="Calibri" w:hAnsi="Arial" w:cs="Arial"/>
                <w:spacing w:val="-5"/>
                <w:w w:val="101"/>
                <w:sz w:val="20"/>
                <w:szCs w:val="20"/>
              </w:rPr>
              <w:t>h</w:t>
            </w:r>
            <w:r w:rsidRPr="000D3545">
              <w:rPr>
                <w:rFonts w:ascii="Arial" w:eastAsia="Calibri" w:hAnsi="Arial" w:cs="Arial"/>
                <w:spacing w:val="1"/>
                <w:w w:val="101"/>
                <w:sz w:val="20"/>
                <w:szCs w:val="20"/>
              </w:rPr>
              <w:t>i</w:t>
            </w:r>
            <w:r w:rsidRPr="000D3545">
              <w:rPr>
                <w:rFonts w:ascii="Arial" w:eastAsia="Calibri" w:hAnsi="Arial" w:cs="Arial"/>
                <w:w w:val="101"/>
                <w:sz w:val="20"/>
                <w:szCs w:val="20"/>
              </w:rPr>
              <w:t>z</w:t>
            </w:r>
            <w:r w:rsidRPr="000D3545">
              <w:rPr>
                <w:rFonts w:ascii="Arial" w:eastAsia="Calibri" w:hAnsi="Arial" w:cs="Arial"/>
                <w:spacing w:val="-2"/>
                <w:w w:val="101"/>
                <w:sz w:val="20"/>
                <w:szCs w:val="20"/>
              </w:rPr>
              <w:t>m</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w w:val="101"/>
                <w:sz w:val="20"/>
                <w:szCs w:val="20"/>
              </w:rPr>
              <w:t xml:space="preserve">e </w:t>
            </w:r>
            <w:r w:rsidRPr="000D3545">
              <w:rPr>
                <w:rFonts w:ascii="Arial" w:eastAsia="Calibri" w:hAnsi="Arial" w:cs="Arial"/>
                <w:spacing w:val="1"/>
                <w:sz w:val="20"/>
                <w:szCs w:val="20"/>
              </w:rPr>
              <w:t>il</w:t>
            </w:r>
            <w:r w:rsidRPr="000D3545">
              <w:rPr>
                <w:rFonts w:ascii="Arial" w:eastAsia="Calibri" w:hAnsi="Arial" w:cs="Arial"/>
                <w:spacing w:val="-3"/>
                <w:sz w:val="20"/>
                <w:szCs w:val="20"/>
              </w:rPr>
              <w:t>i</w:t>
            </w:r>
            <w:r w:rsidRPr="000D3545">
              <w:rPr>
                <w:rFonts w:ascii="Arial" w:eastAsia="Calibri" w:hAnsi="Arial" w:cs="Arial"/>
                <w:spacing w:val="1"/>
                <w:sz w:val="20"/>
                <w:szCs w:val="20"/>
              </w:rPr>
              <w:t>ş</w:t>
            </w:r>
            <w:r w:rsidRPr="000D3545">
              <w:rPr>
                <w:rFonts w:ascii="Arial" w:eastAsia="Calibri" w:hAnsi="Arial" w:cs="Arial"/>
                <w:spacing w:val="-1"/>
                <w:sz w:val="20"/>
                <w:szCs w:val="20"/>
              </w:rPr>
              <w:t>k</w:t>
            </w:r>
            <w:r w:rsidRPr="000D3545">
              <w:rPr>
                <w:rFonts w:ascii="Arial" w:eastAsia="Calibri" w:hAnsi="Arial" w:cs="Arial"/>
                <w:spacing w:val="1"/>
                <w:sz w:val="20"/>
                <w:szCs w:val="20"/>
              </w:rPr>
              <w:t>i</w:t>
            </w:r>
            <w:r w:rsidRPr="000D3545">
              <w:rPr>
                <w:rFonts w:ascii="Arial" w:eastAsia="Calibri" w:hAnsi="Arial" w:cs="Arial"/>
                <w:sz w:val="20"/>
                <w:szCs w:val="20"/>
              </w:rPr>
              <w:t>n</w:t>
            </w:r>
            <w:r w:rsidRPr="000D3545">
              <w:rPr>
                <w:rFonts w:ascii="Arial" w:eastAsia="Calibri" w:hAnsi="Arial" w:cs="Arial"/>
                <w:spacing w:val="2"/>
                <w:sz w:val="20"/>
                <w:szCs w:val="20"/>
              </w:rPr>
              <w:t xml:space="preserve"> f</w:t>
            </w:r>
            <w:r w:rsidRPr="000D3545">
              <w:rPr>
                <w:rFonts w:ascii="Arial" w:eastAsia="Calibri" w:hAnsi="Arial" w:cs="Arial"/>
                <w:spacing w:val="-1"/>
                <w:sz w:val="20"/>
                <w:szCs w:val="20"/>
              </w:rPr>
              <w:t>ar</w:t>
            </w:r>
            <w:r w:rsidRPr="000D3545">
              <w:rPr>
                <w:rFonts w:ascii="Arial" w:eastAsia="Calibri" w:hAnsi="Arial" w:cs="Arial"/>
                <w:spacing w:val="-6"/>
                <w:sz w:val="20"/>
                <w:szCs w:val="20"/>
              </w:rPr>
              <w:t>k</w:t>
            </w:r>
            <w:r w:rsidRPr="000D3545">
              <w:rPr>
                <w:rFonts w:ascii="Arial" w:eastAsia="Calibri" w:hAnsi="Arial" w:cs="Arial"/>
                <w:spacing w:val="1"/>
                <w:sz w:val="20"/>
                <w:szCs w:val="20"/>
              </w:rPr>
              <w:t>ı</w:t>
            </w:r>
            <w:r w:rsidRPr="000D3545">
              <w:rPr>
                <w:rFonts w:ascii="Arial" w:eastAsia="Calibri" w:hAnsi="Arial" w:cs="Arial"/>
                <w:sz w:val="20"/>
                <w:szCs w:val="20"/>
              </w:rPr>
              <w:t>nd</w:t>
            </w:r>
            <w:r w:rsidRPr="000D3545">
              <w:rPr>
                <w:rFonts w:ascii="Arial" w:eastAsia="Calibri" w:hAnsi="Arial" w:cs="Arial"/>
                <w:spacing w:val="-6"/>
                <w:sz w:val="20"/>
                <w:szCs w:val="20"/>
              </w:rPr>
              <w:t>a</w:t>
            </w:r>
            <w:r w:rsidRPr="000D3545">
              <w:rPr>
                <w:rFonts w:ascii="Arial" w:eastAsia="Calibri" w:hAnsi="Arial" w:cs="Arial"/>
                <w:spacing w:val="1"/>
                <w:sz w:val="20"/>
                <w:szCs w:val="20"/>
              </w:rPr>
              <w:t>lı</w:t>
            </w:r>
            <w:r w:rsidRPr="000D3545">
              <w:rPr>
                <w:rFonts w:ascii="Arial" w:eastAsia="Calibri" w:hAnsi="Arial" w:cs="Arial"/>
                <w:spacing w:val="-1"/>
                <w:sz w:val="20"/>
                <w:szCs w:val="20"/>
              </w:rPr>
              <w:t>k</w:t>
            </w:r>
            <w:r w:rsidRPr="000D3545">
              <w:rPr>
                <w:rFonts w:ascii="Arial" w:eastAsia="Calibri" w:hAnsi="Arial" w:cs="Arial"/>
                <w:spacing w:val="1"/>
                <w:sz w:val="20"/>
                <w:szCs w:val="20"/>
              </w:rPr>
              <w:t>l</w:t>
            </w:r>
            <w:r w:rsidRPr="000D3545">
              <w:rPr>
                <w:rFonts w:ascii="Arial" w:eastAsia="Calibri" w:hAnsi="Arial" w:cs="Arial"/>
                <w:spacing w:val="-1"/>
                <w:sz w:val="20"/>
                <w:szCs w:val="20"/>
              </w:rPr>
              <w:t>a</w:t>
            </w:r>
            <w:r w:rsidRPr="000D3545">
              <w:rPr>
                <w:rFonts w:ascii="Arial" w:eastAsia="Calibri" w:hAnsi="Arial" w:cs="Arial"/>
                <w:spacing w:val="-6"/>
                <w:sz w:val="20"/>
                <w:szCs w:val="20"/>
              </w:rPr>
              <w:t>r</w:t>
            </w:r>
            <w:r w:rsidRPr="000D3545">
              <w:rPr>
                <w:rFonts w:ascii="Arial" w:eastAsia="Calibri" w:hAnsi="Arial" w:cs="Arial"/>
                <w:sz w:val="20"/>
                <w:szCs w:val="20"/>
              </w:rPr>
              <w:t>ını</w:t>
            </w:r>
            <w:r w:rsidRPr="000D3545">
              <w:rPr>
                <w:rFonts w:ascii="Arial" w:eastAsia="Calibri" w:hAnsi="Arial" w:cs="Arial"/>
                <w:spacing w:val="14"/>
                <w:sz w:val="20"/>
                <w:szCs w:val="20"/>
              </w:rPr>
              <w:t xml:space="preserve"> </w:t>
            </w:r>
            <w:r w:rsidRPr="000D3545">
              <w:rPr>
                <w:rFonts w:ascii="Arial" w:eastAsia="Calibri" w:hAnsi="Arial" w:cs="Arial"/>
                <w:spacing w:val="-1"/>
                <w:w w:val="101"/>
                <w:sz w:val="20"/>
                <w:szCs w:val="20"/>
              </w:rPr>
              <w:t>a</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tt</w:t>
            </w:r>
            <w:r w:rsidRPr="000D3545">
              <w:rPr>
                <w:rFonts w:ascii="Arial" w:eastAsia="Calibri" w:hAnsi="Arial" w:cs="Arial"/>
                <w:spacing w:val="-3"/>
                <w:w w:val="101"/>
                <w:sz w:val="20"/>
                <w:szCs w:val="20"/>
              </w:rPr>
              <w:t>ırmak</w:t>
            </w:r>
          </w:p>
        </w:tc>
      </w:tr>
      <w:tr w:rsidR="009D4242" w:rsidRPr="000D3545" w14:paraId="67F18AE6" w14:textId="77777777" w:rsidTr="0019472B">
        <w:tc>
          <w:tcPr>
            <w:tcW w:w="4964" w:type="dxa"/>
            <w:shd w:val="clear" w:color="auto" w:fill="auto"/>
          </w:tcPr>
          <w:p w14:paraId="2FD7BB08" w14:textId="3E04D767" w:rsidR="009D4242" w:rsidRPr="000D3545" w:rsidRDefault="009D4242" w:rsidP="0019472B">
            <w:pPr>
              <w:tabs>
                <w:tab w:val="left" w:pos="2340"/>
              </w:tabs>
              <w:ind w:left="691" w:hanging="663"/>
              <w:rPr>
                <w:rFonts w:ascii="Arial" w:hAnsi="Arial" w:cs="Arial"/>
                <w:sz w:val="18"/>
                <w:szCs w:val="18"/>
              </w:rPr>
            </w:pPr>
            <w:r w:rsidRPr="000D3545">
              <w:rPr>
                <w:rFonts w:ascii="Arial" w:eastAsia="Calibri" w:hAnsi="Arial" w:cs="Arial"/>
                <w:spacing w:val="-1"/>
                <w:sz w:val="18"/>
                <w:szCs w:val="18"/>
              </w:rPr>
              <w:t>2.1.3.1</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B</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13"/>
                <w:sz w:val="18"/>
                <w:szCs w:val="18"/>
              </w:rPr>
              <w:t xml:space="preserve"> </w:t>
            </w:r>
            <w:r w:rsidRPr="000D3545">
              <w:rPr>
                <w:rFonts w:ascii="Arial" w:eastAsia="Calibri" w:hAnsi="Arial" w:cs="Arial"/>
                <w:spacing w:val="-5"/>
                <w:sz w:val="18"/>
                <w:szCs w:val="18"/>
              </w:rPr>
              <w:t>G</w:t>
            </w:r>
            <w:r w:rsidRPr="000D3545">
              <w:rPr>
                <w:rFonts w:ascii="Arial" w:eastAsia="Calibri" w:hAnsi="Arial" w:cs="Arial"/>
                <w:sz w:val="18"/>
                <w:szCs w:val="18"/>
              </w:rPr>
              <w:t>en</w:t>
            </w:r>
            <w:r w:rsidRPr="000D3545">
              <w:rPr>
                <w:rFonts w:ascii="Arial" w:eastAsia="Calibri" w:hAnsi="Arial" w:cs="Arial"/>
                <w:spacing w:val="-5"/>
                <w:sz w:val="18"/>
                <w:szCs w:val="18"/>
              </w:rPr>
              <w:t>ç</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w:t>
            </w:r>
            <w:r w:rsidRPr="000D3545">
              <w:rPr>
                <w:rFonts w:ascii="Arial" w:eastAsia="Calibri" w:hAnsi="Arial" w:cs="Arial"/>
                <w:spacing w:val="-5"/>
                <w:sz w:val="18"/>
                <w:szCs w:val="18"/>
              </w:rPr>
              <w:t>z</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2"/>
                <w:sz w:val="18"/>
                <w:szCs w:val="18"/>
              </w:rPr>
              <w:t>’</w:t>
            </w:r>
            <w:r w:rsidRPr="000D3545">
              <w:rPr>
                <w:rFonts w:ascii="Arial" w:eastAsia="Calibri" w:hAnsi="Arial" w:cs="Arial"/>
                <w:spacing w:val="-5"/>
                <w:sz w:val="18"/>
                <w:szCs w:val="18"/>
              </w:rPr>
              <w:t>n</w:t>
            </w:r>
            <w:r w:rsidRPr="000D3545">
              <w:rPr>
                <w:rFonts w:ascii="Arial" w:eastAsia="Calibri" w:hAnsi="Arial" w:cs="Arial"/>
                <w:sz w:val="18"/>
                <w:szCs w:val="18"/>
              </w:rPr>
              <w:t>de,</w:t>
            </w:r>
            <w:r w:rsidRPr="000D3545">
              <w:rPr>
                <w:rFonts w:ascii="Arial" w:eastAsia="Calibri" w:hAnsi="Arial" w:cs="Arial"/>
                <w:spacing w:val="12"/>
                <w:sz w:val="18"/>
                <w:szCs w:val="18"/>
              </w:rPr>
              <w:t xml:space="preserve"> </w:t>
            </w:r>
            <w:r w:rsidRPr="000D3545">
              <w:rPr>
                <w:rFonts w:ascii="Arial" w:eastAsia="Calibri" w:hAnsi="Arial" w:cs="Arial"/>
                <w:spacing w:val="-2"/>
                <w:w w:val="101"/>
                <w:sz w:val="18"/>
                <w:szCs w:val="18"/>
              </w:rPr>
              <w:t>Ü</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v</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t</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3"/>
                <w:sz w:val="18"/>
                <w:szCs w:val="18"/>
              </w:rPr>
              <w:t>l</w:t>
            </w:r>
            <w:r w:rsidRPr="000D3545">
              <w:rPr>
                <w:rFonts w:ascii="Arial" w:eastAsia="Calibri" w:hAnsi="Arial" w:cs="Arial"/>
                <w:sz w:val="18"/>
                <w:szCs w:val="18"/>
              </w:rPr>
              <w:t>üp</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2"/>
                <w:sz w:val="18"/>
                <w:szCs w:val="18"/>
              </w:rPr>
              <w:t>’</w:t>
            </w:r>
            <w:r w:rsidRPr="000D3545">
              <w:rPr>
                <w:rFonts w:ascii="Arial" w:eastAsia="Calibri" w:hAnsi="Arial" w:cs="Arial"/>
                <w:sz w:val="18"/>
                <w:szCs w:val="18"/>
              </w:rPr>
              <w:t>nde,</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T</w:t>
            </w:r>
            <w:r w:rsidRPr="000D3545">
              <w:rPr>
                <w:rFonts w:ascii="Arial" w:eastAsia="Calibri" w:hAnsi="Arial" w:cs="Arial"/>
                <w:sz w:val="18"/>
                <w:szCs w:val="18"/>
              </w:rPr>
              <w:t>op</w:t>
            </w:r>
            <w:r w:rsidRPr="000D3545">
              <w:rPr>
                <w:rFonts w:ascii="Arial" w:eastAsia="Calibri" w:hAnsi="Arial" w:cs="Arial"/>
                <w:spacing w:val="-3"/>
                <w:sz w:val="18"/>
                <w:szCs w:val="18"/>
              </w:rPr>
              <w:t>l</w:t>
            </w:r>
            <w:r w:rsidRPr="000D3545">
              <w:rPr>
                <w:rFonts w:ascii="Arial" w:eastAsia="Calibri" w:hAnsi="Arial" w:cs="Arial"/>
                <w:sz w:val="18"/>
                <w:szCs w:val="18"/>
              </w:rPr>
              <w:t>um</w:t>
            </w:r>
            <w:r w:rsidRPr="000D3545">
              <w:rPr>
                <w:rFonts w:ascii="Arial" w:eastAsia="Calibri" w:hAnsi="Arial" w:cs="Arial"/>
                <w:spacing w:val="2"/>
                <w:sz w:val="18"/>
                <w:szCs w:val="18"/>
              </w:rPr>
              <w:t xml:space="preserve"> </w:t>
            </w:r>
            <w:r w:rsidRPr="000D3545">
              <w:rPr>
                <w:rFonts w:ascii="Arial" w:eastAsia="Calibri" w:hAnsi="Arial" w:cs="Arial"/>
                <w:sz w:val="18"/>
                <w:szCs w:val="18"/>
              </w:rPr>
              <w:t>Gön</w:t>
            </w:r>
            <w:r w:rsidRPr="000D3545">
              <w:rPr>
                <w:rFonts w:ascii="Arial" w:eastAsia="Calibri" w:hAnsi="Arial" w:cs="Arial"/>
                <w:spacing w:val="-5"/>
                <w:sz w:val="18"/>
                <w:szCs w:val="18"/>
              </w:rPr>
              <w:t>ü</w:t>
            </w:r>
            <w:r w:rsidRPr="000D3545">
              <w:rPr>
                <w:rFonts w:ascii="Arial" w:eastAsia="Calibri" w:hAnsi="Arial" w:cs="Arial"/>
                <w:spacing w:val="1"/>
                <w:sz w:val="18"/>
                <w:szCs w:val="18"/>
              </w:rPr>
              <w:t>ll</w:t>
            </w:r>
            <w:r w:rsidRPr="000D3545">
              <w:rPr>
                <w:rFonts w:ascii="Arial" w:eastAsia="Calibri" w:hAnsi="Arial" w:cs="Arial"/>
                <w:spacing w:val="-5"/>
                <w:sz w:val="18"/>
                <w:szCs w:val="18"/>
              </w:rPr>
              <w:t>ü</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E</w:t>
            </w:r>
            <w:r w:rsidRPr="000D3545">
              <w:rPr>
                <w:rFonts w:ascii="Arial" w:eastAsia="Calibri" w:hAnsi="Arial" w:cs="Arial"/>
                <w:sz w:val="18"/>
                <w:szCs w:val="18"/>
              </w:rPr>
              <w:t>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z w:val="18"/>
                <w:szCs w:val="18"/>
              </w:rPr>
              <w:t>G</w:t>
            </w:r>
            <w:r w:rsidRPr="000D3545">
              <w:rPr>
                <w:rFonts w:ascii="Arial" w:eastAsia="Calibri" w:hAnsi="Arial" w:cs="Arial"/>
                <w:spacing w:val="-5"/>
                <w:sz w:val="18"/>
                <w:szCs w:val="18"/>
              </w:rPr>
              <w:t>ö</w:t>
            </w:r>
            <w:r w:rsidRPr="000D3545">
              <w:rPr>
                <w:rFonts w:ascii="Arial" w:eastAsia="Calibri" w:hAnsi="Arial" w:cs="Arial"/>
                <w:sz w:val="18"/>
                <w:szCs w:val="18"/>
              </w:rPr>
              <w:t>nü</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z w:val="18"/>
                <w:szCs w:val="18"/>
              </w:rPr>
              <w:t>ü</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w w:val="101"/>
                <w:sz w:val="18"/>
                <w:szCs w:val="18"/>
              </w:rPr>
              <w:t>g</w:t>
            </w:r>
            <w:r w:rsidRPr="000D3545">
              <w:rPr>
                <w:rFonts w:ascii="Arial" w:eastAsia="Calibri" w:hAnsi="Arial" w:cs="Arial"/>
                <w:spacing w:val="-3"/>
                <w:w w:val="101"/>
                <w:sz w:val="18"/>
                <w:szCs w:val="18"/>
              </w:rPr>
              <w:t>i</w:t>
            </w:r>
            <w:r w:rsidRPr="000D3545">
              <w:rPr>
                <w:rFonts w:ascii="Arial" w:eastAsia="Calibri" w:hAnsi="Arial" w:cs="Arial"/>
                <w:w w:val="101"/>
                <w:sz w:val="18"/>
                <w:szCs w:val="18"/>
              </w:rPr>
              <w:t xml:space="preserve">bi </w:t>
            </w:r>
            <w:r w:rsidRPr="000D3545">
              <w:rPr>
                <w:rFonts w:ascii="Arial" w:eastAsia="Calibri" w:hAnsi="Arial" w:cs="Arial"/>
                <w:sz w:val="18"/>
                <w:szCs w:val="18"/>
              </w:rPr>
              <w:t>gen</w:t>
            </w:r>
            <w:r w:rsidRPr="000D3545">
              <w:rPr>
                <w:rFonts w:ascii="Arial" w:eastAsia="Calibri" w:hAnsi="Arial" w:cs="Arial"/>
                <w:spacing w:val="-5"/>
                <w:sz w:val="18"/>
                <w:szCs w:val="18"/>
              </w:rPr>
              <w:t>ç</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5"/>
                <w:sz w:val="18"/>
                <w:szCs w:val="18"/>
              </w:rPr>
              <w:t>o</w:t>
            </w:r>
            <w:r w:rsidRPr="000D3545">
              <w:rPr>
                <w:rFonts w:ascii="Arial" w:eastAsia="Calibri" w:hAnsi="Arial" w:cs="Arial"/>
                <w:sz w:val="18"/>
                <w:szCs w:val="18"/>
              </w:rPr>
              <w:t>ğu</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a</w:t>
            </w:r>
            <w:r w:rsidRPr="000D3545">
              <w:rPr>
                <w:rFonts w:ascii="Arial" w:eastAsia="Calibri" w:hAnsi="Arial" w:cs="Arial"/>
                <w:spacing w:val="5"/>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ü</w:t>
            </w:r>
            <w:r w:rsidRPr="000D3545">
              <w:rPr>
                <w:rFonts w:ascii="Arial" w:eastAsia="Calibri" w:hAnsi="Arial" w:cs="Arial"/>
                <w:spacing w:val="-6"/>
                <w:sz w:val="18"/>
                <w:szCs w:val="18"/>
              </w:rPr>
              <w:t>r</w:t>
            </w:r>
            <w:r w:rsidRPr="000D3545">
              <w:rPr>
                <w:rFonts w:ascii="Arial" w:eastAsia="Calibri" w:hAnsi="Arial" w:cs="Arial"/>
                <w:sz w:val="18"/>
                <w:szCs w:val="18"/>
              </w:rPr>
              <w:t>ü</w:t>
            </w:r>
            <w:r w:rsidRPr="000D3545">
              <w:rPr>
                <w:rFonts w:ascii="Arial" w:eastAsia="Calibri" w:hAnsi="Arial" w:cs="Arial"/>
                <w:spacing w:val="-3"/>
                <w:sz w:val="18"/>
                <w:szCs w:val="18"/>
              </w:rPr>
              <w:t>t</w:t>
            </w:r>
            <w:r w:rsidRPr="000D3545">
              <w:rPr>
                <w:rFonts w:ascii="Arial" w:eastAsia="Calibri" w:hAnsi="Arial" w:cs="Arial"/>
                <w:spacing w:val="1"/>
                <w:sz w:val="18"/>
                <w:szCs w:val="18"/>
              </w:rPr>
              <w:t>t</w:t>
            </w:r>
            <w:r w:rsidRPr="000D3545">
              <w:rPr>
                <w:rFonts w:ascii="Arial" w:eastAsia="Calibri" w:hAnsi="Arial" w:cs="Arial"/>
                <w:sz w:val="18"/>
                <w:szCs w:val="18"/>
              </w:rPr>
              <w:t>ü</w:t>
            </w:r>
            <w:r w:rsidRPr="000D3545">
              <w:rPr>
                <w:rFonts w:ascii="Arial" w:eastAsia="Calibri" w:hAnsi="Arial" w:cs="Arial"/>
                <w:spacing w:val="-4"/>
                <w:sz w:val="18"/>
                <w:szCs w:val="18"/>
              </w:rPr>
              <w:t>ğ</w:t>
            </w:r>
            <w:r w:rsidRPr="000D3545">
              <w:rPr>
                <w:rFonts w:ascii="Arial" w:eastAsia="Calibri" w:hAnsi="Arial" w:cs="Arial"/>
                <w:sz w:val="18"/>
                <w:szCs w:val="18"/>
              </w:rPr>
              <w:t>ü</w:t>
            </w:r>
            <w:r w:rsidRPr="000D3545">
              <w:rPr>
                <w:rFonts w:ascii="Arial" w:eastAsia="Calibri" w:hAnsi="Arial" w:cs="Arial"/>
                <w:spacing w:val="10"/>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6"/>
                <w:w w:val="101"/>
                <w:sz w:val="18"/>
                <w:szCs w:val="18"/>
              </w:rPr>
              <w:t>r</w:t>
            </w:r>
            <w:r w:rsidRPr="000D3545">
              <w:rPr>
                <w:rFonts w:ascii="Arial" w:eastAsia="Calibri" w:hAnsi="Arial" w:cs="Arial"/>
                <w:w w:val="101"/>
                <w:sz w:val="18"/>
                <w:szCs w:val="18"/>
              </w:rPr>
              <w:t>u</w:t>
            </w:r>
            <w:r w:rsidRPr="000D3545">
              <w:rPr>
                <w:rFonts w:ascii="Arial" w:eastAsia="Calibri" w:hAnsi="Arial" w:cs="Arial"/>
                <w:spacing w:val="1"/>
                <w:w w:val="101"/>
                <w:sz w:val="18"/>
                <w:szCs w:val="18"/>
              </w:rPr>
              <w:t>l</w:t>
            </w:r>
            <w:r w:rsidRPr="000D3545">
              <w:rPr>
                <w:rFonts w:ascii="Arial" w:eastAsia="Calibri" w:hAnsi="Arial" w:cs="Arial"/>
                <w:spacing w:val="-5"/>
                <w:w w:val="101"/>
                <w:sz w:val="18"/>
                <w:szCs w:val="18"/>
              </w:rPr>
              <w:t>u</w:t>
            </w:r>
            <w:r w:rsidRPr="000D3545">
              <w:rPr>
                <w:rFonts w:ascii="Arial" w:eastAsia="Calibri" w:hAnsi="Arial" w:cs="Arial"/>
                <w:spacing w:val="1"/>
                <w:w w:val="101"/>
                <w:sz w:val="18"/>
                <w:szCs w:val="18"/>
              </w:rPr>
              <w:t>şl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d</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 </w:t>
            </w:r>
            <w:r w:rsidRPr="000D3545">
              <w:rPr>
                <w:rFonts w:ascii="Arial" w:eastAsia="Calibri" w:hAnsi="Arial" w:cs="Arial"/>
                <w:sz w:val="18"/>
                <w:szCs w:val="18"/>
              </w:rPr>
              <w:t>c</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s</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 ü</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z w:val="18"/>
                <w:szCs w:val="18"/>
              </w:rPr>
              <w:t>ğı</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ı</w:t>
            </w:r>
            <w:r w:rsidRPr="000D3545">
              <w:rPr>
                <w:rFonts w:ascii="Arial" w:eastAsia="Calibri" w:hAnsi="Arial" w:cs="Arial"/>
                <w:sz w:val="18"/>
                <w:szCs w:val="18"/>
              </w:rPr>
              <w:t>nda</w:t>
            </w:r>
            <w:r w:rsidRPr="000D3545">
              <w:rPr>
                <w:rFonts w:ascii="Arial" w:eastAsia="Calibri" w:hAnsi="Arial" w:cs="Arial"/>
                <w:spacing w:val="3"/>
                <w:sz w:val="18"/>
                <w:szCs w:val="18"/>
              </w:rPr>
              <w:t xml:space="preserve"> </w:t>
            </w:r>
            <w:r w:rsidRPr="000D3545">
              <w:rPr>
                <w:rFonts w:ascii="Arial" w:eastAsia="Calibri" w:hAnsi="Arial" w:cs="Arial"/>
                <w:spacing w:val="-5"/>
                <w:w w:val="101"/>
                <w:sz w:val="18"/>
                <w:szCs w:val="18"/>
              </w:rPr>
              <w:t>b</w:t>
            </w:r>
            <w:r w:rsidRPr="000D3545">
              <w:rPr>
                <w:rFonts w:ascii="Arial" w:eastAsia="Calibri" w:hAnsi="Arial" w:cs="Arial"/>
                <w:spacing w:val="1"/>
                <w:w w:val="101"/>
                <w:sz w:val="18"/>
                <w:szCs w:val="18"/>
              </w:rPr>
              <w:t>il</w:t>
            </w:r>
            <w:r w:rsidRPr="000D3545">
              <w:rPr>
                <w:rFonts w:ascii="Arial" w:eastAsia="Calibri" w:hAnsi="Arial" w:cs="Arial"/>
                <w:spacing w:val="-4"/>
                <w:w w:val="101"/>
                <w:sz w:val="18"/>
                <w:szCs w:val="18"/>
              </w:rPr>
              <w:t>g</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en</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e </w:t>
            </w:r>
            <w:r w:rsidRPr="000D3545">
              <w:rPr>
                <w:rFonts w:ascii="Arial" w:eastAsia="Calibri" w:hAnsi="Arial" w:cs="Arial"/>
                <w:sz w:val="18"/>
                <w:szCs w:val="18"/>
              </w:rPr>
              <w:t>p</w:t>
            </w:r>
            <w:r w:rsidRPr="000D3545">
              <w:rPr>
                <w:rFonts w:ascii="Arial" w:eastAsia="Calibri" w:hAnsi="Arial" w:cs="Arial"/>
                <w:spacing w:val="-1"/>
                <w:sz w:val="18"/>
                <w:szCs w:val="18"/>
              </w:rPr>
              <w:t>r</w:t>
            </w:r>
            <w:r w:rsidRPr="000D3545">
              <w:rPr>
                <w:rFonts w:ascii="Arial" w:eastAsia="Calibri" w:hAnsi="Arial" w:cs="Arial"/>
                <w:sz w:val="18"/>
                <w:szCs w:val="18"/>
              </w:rPr>
              <w:t>og</w:t>
            </w:r>
            <w:r w:rsidRPr="000D3545">
              <w:rPr>
                <w:rFonts w:ascii="Arial" w:eastAsia="Calibri" w:hAnsi="Arial" w:cs="Arial"/>
                <w:spacing w:val="-1"/>
                <w:sz w:val="18"/>
                <w:szCs w:val="18"/>
              </w:rPr>
              <w:t>ra</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ı</w:t>
            </w:r>
            <w:r w:rsidRPr="000D3545">
              <w:rPr>
                <w:rFonts w:ascii="Arial" w:eastAsia="Calibri" w:hAnsi="Arial" w:cs="Arial"/>
                <w:spacing w:val="13"/>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4"/>
                <w:sz w:val="18"/>
                <w:szCs w:val="18"/>
              </w:rPr>
              <w:t>ş</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6"/>
                <w:sz w:val="18"/>
                <w:szCs w:val="18"/>
              </w:rPr>
              <w:t>c</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s</w:t>
            </w:r>
            <w:r w:rsidRPr="000D3545">
              <w:rPr>
                <w:rFonts w:ascii="Arial" w:eastAsia="Calibri" w:hAnsi="Arial" w:cs="Arial"/>
                <w:sz w:val="18"/>
                <w:szCs w:val="18"/>
              </w:rPr>
              <w:t>el</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o</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pacing w:val="-5"/>
                <w:sz w:val="18"/>
                <w:szCs w:val="18"/>
              </w:rPr>
              <w:t>b</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pacing w:val="1"/>
                <w:sz w:val="18"/>
                <w:szCs w:val="18"/>
              </w:rPr>
              <w:t>ş</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w w:val="101"/>
                <w:sz w:val="18"/>
                <w:szCs w:val="18"/>
              </w:rPr>
              <w:t>h</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lı</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 xml:space="preserve">, </w:t>
            </w:r>
            <w:r w:rsidRPr="000D3545">
              <w:rPr>
                <w:rFonts w:ascii="Arial" w:eastAsia="Calibri" w:hAnsi="Arial" w:cs="Arial"/>
                <w:spacing w:val="1"/>
                <w:sz w:val="18"/>
                <w:szCs w:val="18"/>
              </w:rPr>
              <w:t>is</w:t>
            </w:r>
            <w:r w:rsidRPr="000D3545">
              <w:rPr>
                <w:rFonts w:ascii="Arial" w:eastAsia="Calibri" w:hAnsi="Arial" w:cs="Arial"/>
                <w:spacing w:val="-3"/>
                <w:sz w:val="18"/>
                <w:szCs w:val="18"/>
              </w:rPr>
              <w:t>t</w:t>
            </w:r>
            <w:r w:rsidRPr="000D3545">
              <w:rPr>
                <w:rFonts w:ascii="Arial" w:eastAsia="Calibri" w:hAnsi="Arial" w:cs="Arial"/>
                <w:sz w:val="18"/>
                <w:szCs w:val="18"/>
              </w:rPr>
              <w:t>en</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6"/>
                <w:sz w:val="18"/>
                <w:szCs w:val="18"/>
              </w:rPr>
              <w:t>y</w:t>
            </w:r>
            <w:r w:rsidRPr="000D3545">
              <w:rPr>
                <w:rFonts w:ascii="Arial" w:eastAsia="Calibri" w:hAnsi="Arial" w:cs="Arial"/>
                <w:sz w:val="18"/>
                <w:szCs w:val="18"/>
              </w:rPr>
              <w:t>en</w:t>
            </w:r>
            <w:r w:rsidRPr="000D3545">
              <w:rPr>
                <w:rFonts w:ascii="Arial" w:eastAsia="Calibri" w:hAnsi="Arial" w:cs="Arial"/>
                <w:spacing w:val="7"/>
                <w:sz w:val="18"/>
                <w:szCs w:val="18"/>
              </w:rPr>
              <w:t xml:space="preserve"> </w:t>
            </w:r>
            <w:r w:rsidRPr="000D3545">
              <w:rPr>
                <w:rFonts w:ascii="Arial" w:eastAsia="Calibri" w:hAnsi="Arial" w:cs="Arial"/>
                <w:sz w:val="18"/>
                <w:szCs w:val="18"/>
              </w:rPr>
              <w:t>ge</w:t>
            </w:r>
            <w:r w:rsidRPr="000D3545">
              <w:rPr>
                <w:rFonts w:ascii="Arial" w:eastAsia="Calibri" w:hAnsi="Arial" w:cs="Arial"/>
                <w:spacing w:val="-5"/>
                <w:sz w:val="18"/>
                <w:szCs w:val="18"/>
              </w:rPr>
              <w:t>b</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akr</w:t>
            </w:r>
            <w:r w:rsidRPr="000D3545">
              <w:rPr>
                <w:rFonts w:ascii="Arial" w:eastAsia="Calibri" w:hAnsi="Arial" w:cs="Arial"/>
                <w:spacing w:val="-6"/>
                <w:sz w:val="18"/>
                <w:szCs w:val="18"/>
              </w:rPr>
              <w:t>a</w:t>
            </w:r>
            <w:r w:rsidRPr="000D3545">
              <w:rPr>
                <w:rFonts w:ascii="Arial" w:eastAsia="Calibri" w:hAnsi="Arial" w:cs="Arial"/>
                <w:sz w:val="18"/>
                <w:szCs w:val="18"/>
              </w:rPr>
              <w:t>ba</w:t>
            </w:r>
            <w:r w:rsidRPr="000D3545">
              <w:rPr>
                <w:rFonts w:ascii="Arial" w:eastAsia="Calibri" w:hAnsi="Arial" w:cs="Arial"/>
                <w:spacing w:val="2"/>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v</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li</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 e</w:t>
            </w:r>
            <w:r w:rsidRPr="000D3545">
              <w:rPr>
                <w:rFonts w:ascii="Arial" w:eastAsia="Calibri" w:hAnsi="Arial" w:cs="Arial"/>
                <w:spacing w:val="-1"/>
                <w:sz w:val="18"/>
                <w:szCs w:val="18"/>
              </w:rPr>
              <w:t>rk</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t</w:t>
            </w:r>
            <w:r w:rsidRPr="000D3545">
              <w:rPr>
                <w:rFonts w:ascii="Arial" w:eastAsia="Calibri" w:hAnsi="Arial" w:cs="Arial"/>
                <w:w w:val="101"/>
                <w:sz w:val="18"/>
                <w:szCs w:val="18"/>
              </w:rPr>
              <w:t xml:space="preserve">a </w:t>
            </w:r>
            <w:r w:rsidRPr="000D3545">
              <w:rPr>
                <w:rFonts w:ascii="Arial" w:eastAsia="Calibri" w:hAnsi="Arial" w:cs="Arial"/>
                <w:sz w:val="18"/>
                <w:szCs w:val="18"/>
              </w:rPr>
              <w:t>e</w:t>
            </w:r>
            <w:r w:rsidRPr="000D3545">
              <w:rPr>
                <w:rFonts w:ascii="Arial" w:eastAsia="Calibri" w:hAnsi="Arial" w:cs="Arial"/>
                <w:spacing w:val="-1"/>
                <w:sz w:val="18"/>
                <w:szCs w:val="18"/>
              </w:rPr>
              <w:t>v</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5"/>
                <w:sz w:val="18"/>
                <w:szCs w:val="18"/>
              </w:rPr>
              <w:t xml:space="preserve"> </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is</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w:t>
            </w:r>
            <w:r w:rsidRPr="000D3545">
              <w:rPr>
                <w:rFonts w:ascii="Arial" w:eastAsia="Calibri" w:hAnsi="Arial" w:cs="Arial"/>
                <w:w w:val="101"/>
                <w:sz w:val="18"/>
                <w:szCs w:val="18"/>
              </w:rPr>
              <w:t>)</w:t>
            </w:r>
          </w:p>
        </w:tc>
        <w:tc>
          <w:tcPr>
            <w:tcW w:w="1116" w:type="dxa"/>
            <w:shd w:val="clear" w:color="auto" w:fill="auto"/>
          </w:tcPr>
          <w:p w14:paraId="022EDCE1" w14:textId="7FD858C0" w:rsidR="009D4242" w:rsidRPr="000D3545" w:rsidRDefault="009D4242" w:rsidP="00496EBF">
            <w:pPr>
              <w:spacing w:before="5"/>
              <w:ind w:left="105"/>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757" w:type="dxa"/>
            <w:shd w:val="clear" w:color="auto" w:fill="auto"/>
          </w:tcPr>
          <w:p w14:paraId="54874BFA" w14:textId="7BE6999D" w:rsidR="009D4242" w:rsidRPr="000D3545" w:rsidRDefault="009D4242" w:rsidP="009D4242">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İl Halk Sağlığı Müdürlüğü</w:t>
            </w:r>
          </w:p>
          <w:p w14:paraId="5ADC5557" w14:textId="36ED87B5" w:rsidR="009D4242" w:rsidRPr="000D3545" w:rsidRDefault="009D4242" w:rsidP="009D4242">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B</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 xml:space="preserve">r </w:t>
            </w:r>
            <w:r w:rsidRPr="000D3545">
              <w:rPr>
                <w:rFonts w:ascii="Arial" w:eastAsia="Calibri" w:hAnsi="Arial" w:cs="Arial"/>
                <w:spacing w:val="2"/>
                <w:sz w:val="18"/>
                <w:szCs w:val="18"/>
              </w:rPr>
              <w:t>(</w:t>
            </w:r>
            <w:r w:rsidRPr="000D3545">
              <w:rPr>
                <w:rFonts w:ascii="Arial" w:eastAsia="Calibri" w:hAnsi="Arial" w:cs="Arial"/>
                <w:spacing w:val="-7"/>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ez,</w:t>
            </w:r>
            <w:r w:rsidRPr="000D3545">
              <w:rPr>
                <w:rFonts w:ascii="Arial" w:eastAsia="Calibri" w:hAnsi="Arial" w:cs="Arial"/>
                <w:spacing w:val="10"/>
                <w:sz w:val="18"/>
                <w:szCs w:val="18"/>
              </w:rPr>
              <w:t xml:space="preserve"> </w:t>
            </w:r>
            <w:r w:rsidRPr="000D3545">
              <w:rPr>
                <w:rFonts w:ascii="Arial" w:eastAsia="Calibri" w:hAnsi="Arial" w:cs="Arial"/>
                <w:spacing w:val="1"/>
                <w:w w:val="101"/>
                <w:sz w:val="18"/>
                <w:szCs w:val="18"/>
              </w:rPr>
              <w:t>il</w:t>
            </w:r>
            <w:r w:rsidRPr="000D3545">
              <w:rPr>
                <w:rFonts w:ascii="Arial" w:eastAsia="Calibri" w:hAnsi="Arial" w:cs="Arial"/>
                <w:spacing w:val="-5"/>
                <w:w w:val="101"/>
                <w:sz w:val="18"/>
                <w:szCs w:val="18"/>
              </w:rPr>
              <w:t>ç</w:t>
            </w:r>
            <w:r w:rsidRPr="000D3545">
              <w:rPr>
                <w:rFonts w:ascii="Arial" w:eastAsia="Calibri" w:hAnsi="Arial" w:cs="Arial"/>
                <w:w w:val="101"/>
                <w:sz w:val="18"/>
                <w:szCs w:val="18"/>
              </w:rPr>
              <w:t>e)</w:t>
            </w:r>
          </w:p>
        </w:tc>
        <w:tc>
          <w:tcPr>
            <w:tcW w:w="2756" w:type="dxa"/>
          </w:tcPr>
          <w:p w14:paraId="51C2CDE3" w14:textId="18316C9F" w:rsidR="009D4242" w:rsidRPr="000D3545" w:rsidRDefault="009D4242" w:rsidP="0019472B">
            <w:pPr>
              <w:numPr>
                <w:ilvl w:val="0"/>
                <w:numId w:val="54"/>
              </w:numPr>
              <w:ind w:left="237" w:hanging="237"/>
              <w:rPr>
                <w:rFonts w:ascii="Arial" w:hAnsi="Arial" w:cs="Arial"/>
                <w:sz w:val="18"/>
                <w:szCs w:val="18"/>
              </w:rPr>
            </w:pPr>
            <w:r w:rsidRPr="000D3545">
              <w:rPr>
                <w:rFonts w:ascii="Arial" w:eastAsia="Calibri" w:hAnsi="Arial" w:cs="Arial"/>
                <w:spacing w:val="12"/>
                <w:sz w:val="18"/>
                <w:szCs w:val="18"/>
              </w:rPr>
              <w:t xml:space="preserve"> </w:t>
            </w:r>
          </w:p>
        </w:tc>
        <w:tc>
          <w:tcPr>
            <w:tcW w:w="2967" w:type="dxa"/>
            <w:shd w:val="clear" w:color="auto" w:fill="auto"/>
          </w:tcPr>
          <w:p w14:paraId="396161CB" w14:textId="36325419" w:rsidR="009D4242" w:rsidRPr="000D3545" w:rsidRDefault="009D4242" w:rsidP="009D4242">
            <w:pPr>
              <w:numPr>
                <w:ilvl w:val="0"/>
                <w:numId w:val="54"/>
              </w:numPr>
              <w:ind w:left="237" w:hanging="237"/>
              <w:rPr>
                <w:rFonts w:ascii="Arial" w:hAnsi="Arial" w:cs="Arial"/>
                <w:sz w:val="18"/>
                <w:szCs w:val="18"/>
              </w:rPr>
            </w:pPr>
            <w:r w:rsidRPr="000D3545">
              <w:rPr>
                <w:rFonts w:ascii="Arial" w:eastAsia="Calibri" w:hAnsi="Arial" w:cs="Arial"/>
                <w:spacing w:val="1"/>
                <w:w w:val="101"/>
                <w:sz w:val="18"/>
                <w:szCs w:val="18"/>
              </w:rPr>
              <w:t>Hi</w:t>
            </w:r>
            <w:r w:rsidRPr="000D3545">
              <w:rPr>
                <w:rFonts w:ascii="Arial" w:eastAsia="Calibri" w:hAnsi="Arial" w:cs="Arial"/>
                <w:w w:val="101"/>
                <w:sz w:val="18"/>
                <w:szCs w:val="18"/>
              </w:rPr>
              <w:t>z</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d</w:t>
            </w:r>
            <w:r w:rsidRPr="000D3545">
              <w:rPr>
                <w:rFonts w:ascii="Arial" w:eastAsia="Calibri" w:hAnsi="Arial" w:cs="Arial"/>
                <w:spacing w:val="-4"/>
                <w:w w:val="101"/>
                <w:sz w:val="18"/>
                <w:szCs w:val="18"/>
              </w:rPr>
              <w:t>e</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4"/>
                <w:sz w:val="18"/>
                <w:szCs w:val="18"/>
              </w:rPr>
              <w:t>ş</w:t>
            </w:r>
            <w:r w:rsidRPr="000D3545">
              <w:rPr>
                <w:rFonts w:ascii="Arial" w:eastAsia="Calibri" w:hAnsi="Arial" w:cs="Arial"/>
                <w:sz w:val="18"/>
                <w:szCs w:val="18"/>
              </w:rPr>
              <w:t>i</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9D4242" w:rsidRPr="000D3545" w14:paraId="0CB4334B" w14:textId="77777777" w:rsidTr="0019472B">
        <w:tc>
          <w:tcPr>
            <w:tcW w:w="14560" w:type="dxa"/>
            <w:gridSpan w:val="5"/>
            <w:shd w:val="clear" w:color="auto" w:fill="D5DCE4"/>
          </w:tcPr>
          <w:p w14:paraId="193E78FD" w14:textId="4F01B257" w:rsidR="009D4242" w:rsidRPr="000D3545" w:rsidRDefault="009D4242" w:rsidP="0019472B">
            <w:pPr>
              <w:rPr>
                <w:rFonts w:ascii="Arial" w:hAnsi="Arial" w:cs="Arial"/>
                <w:sz w:val="20"/>
                <w:szCs w:val="20"/>
              </w:rPr>
            </w:pPr>
            <w:r w:rsidRPr="000D3545">
              <w:rPr>
                <w:rFonts w:ascii="Arial" w:hAnsi="Arial" w:cs="Arial"/>
                <w:b/>
                <w:bCs/>
                <w:color w:val="000000"/>
                <w:sz w:val="20"/>
                <w:szCs w:val="20"/>
                <w:lang w:eastAsia="da-DK"/>
              </w:rPr>
              <w:t>Hedef 2.1.4:</w:t>
            </w:r>
            <w:r w:rsidRPr="000D3545">
              <w:rPr>
                <w:rFonts w:ascii="Arial" w:hAnsi="Arial" w:cs="Arial"/>
                <w:color w:val="000000"/>
                <w:sz w:val="20"/>
                <w:szCs w:val="20"/>
                <w:lang w:eastAsia="da-DK"/>
              </w:rPr>
              <w:t xml:space="preserve"> </w:t>
            </w:r>
            <w:r w:rsidRPr="000D3545">
              <w:rPr>
                <w:rFonts w:ascii="Arial" w:eastAsia="Calibri" w:hAnsi="Arial" w:cs="Arial"/>
                <w:spacing w:val="-1"/>
                <w:sz w:val="20"/>
                <w:szCs w:val="20"/>
              </w:rPr>
              <w:t>K</w:t>
            </w:r>
            <w:r w:rsidRPr="000D3545">
              <w:rPr>
                <w:rFonts w:ascii="Arial" w:eastAsia="Calibri" w:hAnsi="Arial" w:cs="Arial"/>
                <w:spacing w:val="-6"/>
                <w:sz w:val="20"/>
                <w:szCs w:val="20"/>
              </w:rPr>
              <w:t>a</w:t>
            </w:r>
            <w:r w:rsidRPr="000D3545">
              <w:rPr>
                <w:rFonts w:ascii="Arial" w:eastAsia="Calibri" w:hAnsi="Arial" w:cs="Arial"/>
                <w:sz w:val="20"/>
                <w:szCs w:val="20"/>
              </w:rPr>
              <w:t>d</w:t>
            </w:r>
            <w:r w:rsidRPr="000D3545">
              <w:rPr>
                <w:rFonts w:ascii="Arial" w:eastAsia="Calibri" w:hAnsi="Arial" w:cs="Arial"/>
                <w:spacing w:val="1"/>
                <w:sz w:val="20"/>
                <w:szCs w:val="20"/>
              </w:rPr>
              <w:t>ı</w:t>
            </w:r>
            <w:r w:rsidRPr="000D3545">
              <w:rPr>
                <w:rFonts w:ascii="Arial" w:eastAsia="Calibri" w:hAnsi="Arial" w:cs="Arial"/>
                <w:spacing w:val="-5"/>
                <w:sz w:val="20"/>
                <w:szCs w:val="20"/>
              </w:rPr>
              <w:t>n</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5"/>
                <w:sz w:val="20"/>
                <w:szCs w:val="20"/>
              </w:rPr>
              <w:t xml:space="preserve"> </w:t>
            </w:r>
            <w:r w:rsidRPr="000D3545">
              <w:rPr>
                <w:rFonts w:ascii="Arial" w:eastAsia="Calibri" w:hAnsi="Arial" w:cs="Arial"/>
                <w:spacing w:val="-5"/>
                <w:w w:val="101"/>
                <w:sz w:val="20"/>
                <w:szCs w:val="20"/>
              </w:rPr>
              <w:t>h</w:t>
            </w:r>
            <w:r w:rsidRPr="000D3545">
              <w:rPr>
                <w:rFonts w:ascii="Arial" w:eastAsia="Calibri" w:hAnsi="Arial" w:cs="Arial"/>
                <w:spacing w:val="1"/>
                <w:w w:val="101"/>
                <w:sz w:val="20"/>
                <w:szCs w:val="20"/>
              </w:rPr>
              <w:t>i</w:t>
            </w:r>
            <w:r w:rsidRPr="000D3545">
              <w:rPr>
                <w:rFonts w:ascii="Arial" w:eastAsia="Calibri" w:hAnsi="Arial" w:cs="Arial"/>
                <w:w w:val="101"/>
                <w:sz w:val="20"/>
                <w:szCs w:val="20"/>
              </w:rPr>
              <w:t>z</w:t>
            </w:r>
            <w:r w:rsidRPr="000D3545">
              <w:rPr>
                <w:rFonts w:ascii="Arial" w:eastAsia="Calibri" w:hAnsi="Arial" w:cs="Arial"/>
                <w:spacing w:val="-2"/>
                <w:w w:val="101"/>
                <w:sz w:val="20"/>
                <w:szCs w:val="20"/>
              </w:rPr>
              <w:t>m</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t</w:t>
            </w:r>
            <w:r w:rsidRPr="000D3545">
              <w:rPr>
                <w:rFonts w:ascii="Arial" w:eastAsia="Calibri" w:hAnsi="Arial" w:cs="Arial"/>
                <w:w w:val="101"/>
                <w:sz w:val="20"/>
                <w:szCs w:val="20"/>
              </w:rPr>
              <w:t xml:space="preserve">e </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pacing w:val="1"/>
                <w:sz w:val="20"/>
                <w:szCs w:val="20"/>
              </w:rPr>
              <w:t>işi</w:t>
            </w:r>
            <w:r w:rsidRPr="000D3545">
              <w:rPr>
                <w:rFonts w:ascii="Arial" w:eastAsia="Calibri" w:hAnsi="Arial" w:cs="Arial"/>
                <w:spacing w:val="-6"/>
                <w:sz w:val="20"/>
                <w:szCs w:val="20"/>
              </w:rPr>
              <w:t>m</w:t>
            </w:r>
            <w:r w:rsidRPr="000D3545">
              <w:rPr>
                <w:rFonts w:ascii="Arial" w:eastAsia="Calibri" w:hAnsi="Arial" w:cs="Arial"/>
                <w:spacing w:val="1"/>
                <w:sz w:val="20"/>
                <w:szCs w:val="20"/>
              </w:rPr>
              <w:t>l</w:t>
            </w:r>
            <w:r w:rsidRPr="000D3545">
              <w:rPr>
                <w:rFonts w:ascii="Arial" w:eastAsia="Calibri" w:hAnsi="Arial" w:cs="Arial"/>
                <w:sz w:val="20"/>
                <w:szCs w:val="20"/>
              </w:rPr>
              <w:t>e</w:t>
            </w:r>
            <w:r w:rsidRPr="000D3545">
              <w:rPr>
                <w:rFonts w:ascii="Arial" w:eastAsia="Calibri" w:hAnsi="Arial" w:cs="Arial"/>
                <w:spacing w:val="-6"/>
                <w:sz w:val="20"/>
                <w:szCs w:val="20"/>
              </w:rPr>
              <w:t>r</w:t>
            </w:r>
            <w:r w:rsidRPr="000D3545">
              <w:rPr>
                <w:rFonts w:ascii="Arial" w:eastAsia="Calibri" w:hAnsi="Arial" w:cs="Arial"/>
                <w:spacing w:val="1"/>
                <w:sz w:val="20"/>
                <w:szCs w:val="20"/>
              </w:rPr>
              <w:t>i</w:t>
            </w:r>
            <w:r w:rsidRPr="000D3545">
              <w:rPr>
                <w:rFonts w:ascii="Arial" w:eastAsia="Calibri" w:hAnsi="Arial" w:cs="Arial"/>
                <w:sz w:val="20"/>
                <w:szCs w:val="20"/>
              </w:rPr>
              <w:t>n</w:t>
            </w:r>
            <w:r w:rsidRPr="000D3545">
              <w:rPr>
                <w:rFonts w:ascii="Arial" w:eastAsia="Calibri" w:hAnsi="Arial" w:cs="Arial"/>
                <w:spacing w:val="-3"/>
                <w:sz w:val="20"/>
                <w:szCs w:val="20"/>
              </w:rPr>
              <w:t xml:space="preserve">de </w:t>
            </w:r>
            <w:r w:rsidRPr="000D3545">
              <w:rPr>
                <w:rFonts w:ascii="Arial" w:eastAsia="Calibri" w:hAnsi="Arial" w:cs="Arial"/>
                <w:spacing w:val="-1"/>
                <w:sz w:val="20"/>
                <w:szCs w:val="20"/>
              </w:rPr>
              <w:t>ö</w:t>
            </w:r>
            <w:r w:rsidRPr="000D3545">
              <w:rPr>
                <w:rFonts w:ascii="Arial" w:eastAsia="Calibri" w:hAnsi="Arial" w:cs="Arial"/>
                <w:sz w:val="20"/>
                <w:szCs w:val="20"/>
              </w:rPr>
              <w:t>n</w:t>
            </w:r>
            <w:r w:rsidRPr="000D3545">
              <w:rPr>
                <w:rFonts w:ascii="Arial" w:eastAsia="Calibri" w:hAnsi="Arial" w:cs="Arial"/>
                <w:spacing w:val="-1"/>
                <w:sz w:val="20"/>
                <w:szCs w:val="20"/>
              </w:rPr>
              <w:t>yar</w:t>
            </w:r>
            <w:r w:rsidRPr="000D3545">
              <w:rPr>
                <w:rFonts w:ascii="Arial" w:eastAsia="Calibri" w:hAnsi="Arial" w:cs="Arial"/>
                <w:spacing w:val="-4"/>
                <w:sz w:val="20"/>
                <w:szCs w:val="20"/>
              </w:rPr>
              <w:t>g</w:t>
            </w:r>
            <w:r w:rsidRPr="000D3545">
              <w:rPr>
                <w:rFonts w:ascii="Arial" w:eastAsia="Calibri" w:hAnsi="Arial" w:cs="Arial"/>
                <w:spacing w:val="1"/>
                <w:sz w:val="20"/>
                <w:szCs w:val="20"/>
              </w:rPr>
              <w:t>ıl</w:t>
            </w:r>
            <w:r w:rsidRPr="000D3545">
              <w:rPr>
                <w:rFonts w:ascii="Arial" w:eastAsia="Calibri" w:hAnsi="Arial" w:cs="Arial"/>
                <w:spacing w:val="-1"/>
                <w:sz w:val="20"/>
                <w:szCs w:val="20"/>
              </w:rPr>
              <w:t>a</w:t>
            </w:r>
            <w:r w:rsidRPr="000D3545">
              <w:rPr>
                <w:rFonts w:ascii="Arial" w:eastAsia="Calibri" w:hAnsi="Arial" w:cs="Arial"/>
                <w:sz w:val="20"/>
                <w:szCs w:val="20"/>
              </w:rPr>
              <w:t>r</w:t>
            </w:r>
            <w:r w:rsidRPr="000D3545">
              <w:rPr>
                <w:rFonts w:ascii="Arial" w:eastAsia="Calibri" w:hAnsi="Arial" w:cs="Arial"/>
                <w:spacing w:val="4"/>
                <w:sz w:val="20"/>
                <w:szCs w:val="20"/>
              </w:rPr>
              <w:t xml:space="preserve"> </w:t>
            </w:r>
            <w:r w:rsidRPr="000D3545">
              <w:rPr>
                <w:rFonts w:ascii="Arial" w:eastAsia="Calibri" w:hAnsi="Arial" w:cs="Arial"/>
                <w:spacing w:val="-1"/>
                <w:sz w:val="20"/>
                <w:szCs w:val="20"/>
              </w:rPr>
              <w:t>v</w:t>
            </w:r>
            <w:r w:rsidRPr="000D3545">
              <w:rPr>
                <w:rFonts w:ascii="Arial" w:eastAsia="Calibri" w:hAnsi="Arial" w:cs="Arial"/>
                <w:sz w:val="20"/>
                <w:szCs w:val="20"/>
              </w:rPr>
              <w:t xml:space="preserve">e </w:t>
            </w:r>
            <w:r w:rsidRPr="000D3545">
              <w:rPr>
                <w:rFonts w:ascii="Arial" w:eastAsia="Calibri" w:hAnsi="Arial" w:cs="Arial"/>
                <w:spacing w:val="-1"/>
                <w:w w:val="101"/>
                <w:sz w:val="20"/>
                <w:szCs w:val="20"/>
              </w:rPr>
              <w:t>ayr</w:t>
            </w:r>
            <w:r w:rsidRPr="000D3545">
              <w:rPr>
                <w:rFonts w:ascii="Arial" w:eastAsia="Calibri" w:hAnsi="Arial" w:cs="Arial"/>
                <w:spacing w:val="1"/>
                <w:w w:val="101"/>
                <w:sz w:val="20"/>
                <w:szCs w:val="20"/>
              </w:rPr>
              <w:t>ı</w:t>
            </w:r>
            <w:r w:rsidRPr="000D3545">
              <w:rPr>
                <w:rFonts w:ascii="Arial" w:eastAsia="Calibri" w:hAnsi="Arial" w:cs="Arial"/>
                <w:spacing w:val="-2"/>
                <w:w w:val="101"/>
                <w:sz w:val="20"/>
                <w:szCs w:val="20"/>
              </w:rPr>
              <w:t>m</w:t>
            </w:r>
            <w:r w:rsidRPr="000D3545">
              <w:rPr>
                <w:rFonts w:ascii="Arial" w:eastAsia="Calibri" w:hAnsi="Arial" w:cs="Arial"/>
                <w:w w:val="101"/>
                <w:sz w:val="20"/>
                <w:szCs w:val="20"/>
              </w:rPr>
              <w:t>c</w:t>
            </w:r>
            <w:r w:rsidRPr="000D3545">
              <w:rPr>
                <w:rFonts w:ascii="Arial" w:eastAsia="Calibri" w:hAnsi="Arial" w:cs="Arial"/>
                <w:spacing w:val="-3"/>
                <w:w w:val="101"/>
                <w:sz w:val="20"/>
                <w:szCs w:val="20"/>
              </w:rPr>
              <w:t>ı</w:t>
            </w:r>
            <w:r w:rsidRPr="000D3545">
              <w:rPr>
                <w:rFonts w:ascii="Arial" w:eastAsia="Calibri" w:hAnsi="Arial" w:cs="Arial"/>
                <w:spacing w:val="1"/>
                <w:w w:val="101"/>
                <w:sz w:val="20"/>
                <w:szCs w:val="20"/>
              </w:rPr>
              <w:t>lı</w:t>
            </w:r>
            <w:r w:rsidRPr="000D3545">
              <w:rPr>
                <w:rFonts w:ascii="Arial" w:eastAsia="Calibri" w:hAnsi="Arial" w:cs="Arial"/>
                <w:w w:val="101"/>
                <w:sz w:val="20"/>
                <w:szCs w:val="20"/>
              </w:rPr>
              <w:t>ktan kaynaklanan e</w:t>
            </w:r>
            <w:r w:rsidRPr="000D3545">
              <w:rPr>
                <w:rFonts w:ascii="Arial" w:eastAsia="Calibri" w:hAnsi="Arial" w:cs="Arial"/>
                <w:spacing w:val="-5"/>
                <w:w w:val="101"/>
                <w:sz w:val="20"/>
                <w:szCs w:val="20"/>
              </w:rPr>
              <w:t>n</w:t>
            </w:r>
            <w:r w:rsidRPr="000D3545">
              <w:rPr>
                <w:rFonts w:ascii="Arial" w:eastAsia="Calibri" w:hAnsi="Arial" w:cs="Arial"/>
                <w:w w:val="101"/>
                <w:sz w:val="20"/>
                <w:szCs w:val="20"/>
              </w:rPr>
              <w:t>ge</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l</w:t>
            </w:r>
            <w:r w:rsidRPr="000D3545">
              <w:rPr>
                <w:rFonts w:ascii="Arial" w:eastAsia="Calibri" w:hAnsi="Arial" w:cs="Arial"/>
                <w:w w:val="101"/>
                <w:sz w:val="20"/>
                <w:szCs w:val="20"/>
              </w:rPr>
              <w:t xml:space="preserve">er </w:t>
            </w:r>
            <w:r w:rsidRPr="000D3545">
              <w:rPr>
                <w:rFonts w:ascii="Arial" w:eastAsia="Calibri" w:hAnsi="Arial" w:cs="Arial"/>
                <w:sz w:val="20"/>
                <w:szCs w:val="20"/>
              </w:rPr>
              <w:t>o</w:t>
            </w:r>
            <w:r w:rsidRPr="000D3545">
              <w:rPr>
                <w:rFonts w:ascii="Arial" w:eastAsia="Calibri" w:hAnsi="Arial" w:cs="Arial"/>
                <w:spacing w:val="-1"/>
                <w:sz w:val="20"/>
                <w:szCs w:val="20"/>
              </w:rPr>
              <w:t>r</w:t>
            </w:r>
            <w:r w:rsidRPr="000D3545">
              <w:rPr>
                <w:rFonts w:ascii="Arial" w:eastAsia="Calibri" w:hAnsi="Arial" w:cs="Arial"/>
                <w:spacing w:val="1"/>
                <w:sz w:val="20"/>
                <w:szCs w:val="20"/>
              </w:rPr>
              <w:t>t</w:t>
            </w:r>
            <w:r w:rsidRPr="000D3545">
              <w:rPr>
                <w:rFonts w:ascii="Arial" w:eastAsia="Calibri" w:hAnsi="Arial" w:cs="Arial"/>
                <w:spacing w:val="-1"/>
                <w:sz w:val="20"/>
                <w:szCs w:val="20"/>
              </w:rPr>
              <w:t>a</w:t>
            </w:r>
            <w:r w:rsidRPr="000D3545">
              <w:rPr>
                <w:rFonts w:ascii="Arial" w:eastAsia="Calibri" w:hAnsi="Arial" w:cs="Arial"/>
                <w:sz w:val="20"/>
                <w:szCs w:val="20"/>
              </w:rPr>
              <w:t>d</w:t>
            </w:r>
            <w:r w:rsidRPr="000D3545">
              <w:rPr>
                <w:rFonts w:ascii="Arial" w:eastAsia="Calibri" w:hAnsi="Arial" w:cs="Arial"/>
                <w:spacing w:val="-1"/>
                <w:sz w:val="20"/>
                <w:szCs w:val="20"/>
              </w:rPr>
              <w:t>a</w:t>
            </w:r>
            <w:r w:rsidRPr="000D3545">
              <w:rPr>
                <w:rFonts w:ascii="Arial" w:eastAsia="Calibri" w:hAnsi="Arial" w:cs="Arial"/>
                <w:sz w:val="20"/>
                <w:szCs w:val="20"/>
              </w:rPr>
              <w:t>n</w:t>
            </w:r>
            <w:r w:rsidRPr="000D3545">
              <w:rPr>
                <w:rFonts w:ascii="Arial" w:eastAsia="Calibri" w:hAnsi="Arial" w:cs="Arial"/>
                <w:spacing w:val="4"/>
                <w:sz w:val="20"/>
                <w:szCs w:val="20"/>
              </w:rPr>
              <w:t xml:space="preserve"> </w:t>
            </w:r>
            <w:r w:rsidRPr="000D3545">
              <w:rPr>
                <w:rFonts w:ascii="Arial" w:eastAsia="Calibri" w:hAnsi="Arial" w:cs="Arial"/>
                <w:spacing w:val="-1"/>
                <w:w w:val="101"/>
                <w:sz w:val="20"/>
                <w:szCs w:val="20"/>
              </w:rPr>
              <w:t>ka</w:t>
            </w:r>
            <w:r w:rsidRPr="000D3545">
              <w:rPr>
                <w:rFonts w:ascii="Arial" w:eastAsia="Calibri" w:hAnsi="Arial" w:cs="Arial"/>
                <w:spacing w:val="1"/>
                <w:w w:val="101"/>
                <w:sz w:val="20"/>
                <w:szCs w:val="20"/>
              </w:rPr>
              <w:t>l</w:t>
            </w:r>
            <w:r w:rsidRPr="000D3545">
              <w:rPr>
                <w:rFonts w:ascii="Arial" w:eastAsia="Calibri" w:hAnsi="Arial" w:cs="Arial"/>
                <w:spacing w:val="-5"/>
                <w:w w:val="101"/>
                <w:sz w:val="20"/>
                <w:szCs w:val="20"/>
              </w:rPr>
              <w:t>d</w:t>
            </w:r>
            <w:r w:rsidRPr="000D3545">
              <w:rPr>
                <w:rFonts w:ascii="Arial" w:eastAsia="Calibri" w:hAnsi="Arial" w:cs="Arial"/>
                <w:spacing w:val="1"/>
                <w:w w:val="101"/>
                <w:sz w:val="20"/>
                <w:szCs w:val="20"/>
              </w:rPr>
              <w:t>ı</w:t>
            </w:r>
            <w:r w:rsidRPr="000D3545">
              <w:rPr>
                <w:rFonts w:ascii="Arial" w:eastAsia="Calibri" w:hAnsi="Arial" w:cs="Arial"/>
                <w:spacing w:val="-1"/>
                <w:w w:val="101"/>
                <w:sz w:val="20"/>
                <w:szCs w:val="20"/>
              </w:rPr>
              <w:t>r</w:t>
            </w:r>
            <w:r w:rsidRPr="000D3545">
              <w:rPr>
                <w:rFonts w:ascii="Arial" w:eastAsia="Calibri" w:hAnsi="Arial" w:cs="Arial"/>
                <w:spacing w:val="-3"/>
                <w:w w:val="101"/>
                <w:sz w:val="20"/>
                <w:szCs w:val="20"/>
              </w:rPr>
              <w:t>ı</w:t>
            </w:r>
            <w:r w:rsidRPr="000D3545">
              <w:rPr>
                <w:rFonts w:ascii="Arial" w:eastAsia="Calibri" w:hAnsi="Arial" w:cs="Arial"/>
                <w:spacing w:val="1"/>
                <w:w w:val="101"/>
                <w:sz w:val="20"/>
                <w:szCs w:val="20"/>
              </w:rPr>
              <w:t>l</w:t>
            </w:r>
            <w:r w:rsidRPr="000D3545">
              <w:rPr>
                <w:rFonts w:ascii="Arial" w:eastAsia="Calibri" w:hAnsi="Arial" w:cs="Arial"/>
                <w:w w:val="101"/>
                <w:sz w:val="20"/>
                <w:szCs w:val="20"/>
              </w:rPr>
              <w:t>d</w:t>
            </w:r>
            <w:r w:rsidRPr="000D3545">
              <w:rPr>
                <w:rFonts w:ascii="Arial" w:eastAsia="Calibri" w:hAnsi="Arial" w:cs="Arial"/>
                <w:spacing w:val="-3"/>
                <w:w w:val="101"/>
                <w:sz w:val="20"/>
                <w:szCs w:val="20"/>
              </w:rPr>
              <w:t>ı</w:t>
            </w:r>
          </w:p>
        </w:tc>
      </w:tr>
      <w:tr w:rsidR="009D4242" w:rsidRPr="000D3545" w14:paraId="1BE2B24C" w14:textId="77777777" w:rsidTr="0019472B">
        <w:tc>
          <w:tcPr>
            <w:tcW w:w="4964" w:type="dxa"/>
            <w:shd w:val="clear" w:color="auto" w:fill="auto"/>
          </w:tcPr>
          <w:p w14:paraId="71A2AC61" w14:textId="1EDF3B75" w:rsidR="009D4242" w:rsidRPr="000D3545" w:rsidRDefault="009D4242" w:rsidP="009D4242">
            <w:pPr>
              <w:tabs>
                <w:tab w:val="left" w:pos="2340"/>
              </w:tabs>
              <w:ind w:left="691" w:hanging="663"/>
              <w:rPr>
                <w:rFonts w:ascii="Arial" w:hAnsi="Arial" w:cs="Arial"/>
                <w:sz w:val="18"/>
                <w:szCs w:val="18"/>
              </w:rPr>
            </w:pPr>
            <w:r w:rsidRPr="000D3545">
              <w:rPr>
                <w:rFonts w:ascii="Arial" w:eastAsia="Calibri" w:hAnsi="Arial" w:cs="Arial"/>
                <w:spacing w:val="-1"/>
                <w:sz w:val="18"/>
                <w:szCs w:val="18"/>
              </w:rPr>
              <w:t>2.1.4.1</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s</w:t>
            </w:r>
            <w:r w:rsidRPr="000D3545">
              <w:rPr>
                <w:rFonts w:ascii="Arial" w:eastAsia="Calibri" w:hAnsi="Arial" w:cs="Arial"/>
                <w:sz w:val="18"/>
                <w:szCs w:val="18"/>
              </w:rPr>
              <w:t>un</w:t>
            </w:r>
            <w:r w:rsidRPr="000D3545">
              <w:rPr>
                <w:rFonts w:ascii="Arial" w:eastAsia="Calibri" w:hAnsi="Arial" w:cs="Arial"/>
                <w:spacing w:val="4"/>
                <w:sz w:val="18"/>
                <w:szCs w:val="18"/>
              </w:rPr>
              <w:t xml:space="preserve"> </w:t>
            </w:r>
            <w:r w:rsidRPr="000D3545">
              <w:rPr>
                <w:rFonts w:ascii="Arial" w:eastAsia="Calibri" w:hAnsi="Arial" w:cs="Arial"/>
                <w:spacing w:val="-3"/>
                <w:sz w:val="18"/>
                <w:szCs w:val="18"/>
              </w:rPr>
              <w:t>E</w:t>
            </w:r>
            <w:r w:rsidRPr="000D3545">
              <w:rPr>
                <w:rFonts w:ascii="Arial" w:eastAsia="Calibri" w:hAnsi="Arial" w:cs="Arial"/>
                <w:sz w:val="18"/>
                <w:szCs w:val="18"/>
              </w:rPr>
              <w:t>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 A</w:t>
            </w:r>
            <w:r w:rsidRPr="000D3545">
              <w:rPr>
                <w:rFonts w:ascii="Arial" w:eastAsia="Calibri" w:hAnsi="Arial" w:cs="Arial"/>
                <w:spacing w:val="-1"/>
                <w:sz w:val="18"/>
                <w:szCs w:val="18"/>
              </w:rPr>
              <w:t>ra</w:t>
            </w:r>
            <w:r w:rsidRPr="000D3545">
              <w:rPr>
                <w:rFonts w:ascii="Arial" w:eastAsia="Calibri" w:hAnsi="Arial" w:cs="Arial"/>
                <w:spacing w:val="-4"/>
                <w:sz w:val="18"/>
                <w:szCs w:val="18"/>
              </w:rPr>
              <w:t>ş</w:t>
            </w:r>
            <w:r w:rsidRPr="000D3545">
              <w:rPr>
                <w:rFonts w:ascii="Arial" w:eastAsia="Calibri" w:hAnsi="Arial" w:cs="Arial"/>
                <w:spacing w:val="1"/>
                <w:sz w:val="18"/>
                <w:szCs w:val="18"/>
              </w:rPr>
              <w:t>tı</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H</w:t>
            </w:r>
            <w:r w:rsidRPr="000D3545">
              <w:rPr>
                <w:rFonts w:ascii="Arial" w:eastAsia="Calibri" w:hAnsi="Arial" w:cs="Arial"/>
                <w:spacing w:val="-6"/>
                <w:sz w:val="18"/>
                <w:szCs w:val="18"/>
              </w:rPr>
              <w:t>a</w:t>
            </w:r>
            <w:r w:rsidRPr="000D3545">
              <w:rPr>
                <w:rFonts w:ascii="Arial" w:eastAsia="Calibri" w:hAnsi="Arial" w:cs="Arial"/>
                <w:spacing w:val="1"/>
                <w:sz w:val="18"/>
                <w:szCs w:val="18"/>
              </w:rPr>
              <w:t>st</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si</w:t>
            </w:r>
            <w:r w:rsidRPr="000D3545">
              <w:rPr>
                <w:rFonts w:ascii="Arial" w:eastAsia="Calibri" w:hAnsi="Arial" w:cs="Arial"/>
                <w:spacing w:val="-2"/>
                <w:sz w:val="18"/>
                <w:szCs w:val="18"/>
              </w:rPr>
              <w:t>’</w:t>
            </w:r>
            <w:r w:rsidRPr="000D3545">
              <w:rPr>
                <w:rFonts w:ascii="Arial" w:eastAsia="Calibri" w:hAnsi="Arial" w:cs="Arial"/>
                <w:spacing w:val="-5"/>
                <w:sz w:val="18"/>
                <w:szCs w:val="18"/>
              </w:rPr>
              <w:t>n</w:t>
            </w:r>
            <w:r w:rsidRPr="000D3545">
              <w:rPr>
                <w:rFonts w:ascii="Arial" w:eastAsia="Calibri" w:hAnsi="Arial" w:cs="Arial"/>
                <w:sz w:val="18"/>
                <w:szCs w:val="18"/>
              </w:rPr>
              <w:t>de</w:t>
            </w:r>
            <w:r w:rsidRPr="000D3545">
              <w:rPr>
                <w:rFonts w:ascii="Arial" w:eastAsia="Calibri" w:hAnsi="Arial" w:cs="Arial"/>
                <w:spacing w:val="8"/>
                <w:sz w:val="18"/>
                <w:szCs w:val="18"/>
              </w:rPr>
              <w:t xml:space="preserve"> </w:t>
            </w:r>
            <w:r w:rsidRPr="000D3545">
              <w:rPr>
                <w:rFonts w:ascii="Arial" w:eastAsia="Calibri" w:hAnsi="Arial" w:cs="Arial"/>
                <w:spacing w:val="2"/>
                <w:w w:val="101"/>
                <w:sz w:val="18"/>
                <w:szCs w:val="18"/>
              </w:rPr>
              <w:t>(</w:t>
            </w:r>
            <w:r w:rsidRPr="000D3545">
              <w:rPr>
                <w:rFonts w:ascii="Arial" w:eastAsia="Calibri" w:hAnsi="Arial" w:cs="Arial"/>
                <w:spacing w:val="-5"/>
                <w:w w:val="101"/>
                <w:sz w:val="18"/>
                <w:szCs w:val="18"/>
              </w:rPr>
              <w:t>p</w:t>
            </w:r>
            <w:r w:rsidRPr="000D3545">
              <w:rPr>
                <w:rFonts w:ascii="Arial" w:eastAsia="Calibri" w:hAnsi="Arial" w:cs="Arial"/>
                <w:spacing w:val="1"/>
                <w:w w:val="101"/>
                <w:sz w:val="18"/>
                <w:szCs w:val="18"/>
              </w:rPr>
              <w:t>il</w:t>
            </w:r>
            <w:r w:rsidRPr="000D3545">
              <w:rPr>
                <w:rFonts w:ascii="Arial" w:eastAsia="Calibri" w:hAnsi="Arial" w:cs="Arial"/>
                <w:spacing w:val="-5"/>
                <w:w w:val="101"/>
                <w:sz w:val="18"/>
                <w:szCs w:val="18"/>
              </w:rPr>
              <w:t>o</w:t>
            </w:r>
            <w:r w:rsidRPr="000D3545">
              <w:rPr>
                <w:rFonts w:ascii="Arial" w:eastAsia="Calibri" w:hAnsi="Arial" w:cs="Arial"/>
                <w:spacing w:val="-3"/>
                <w:w w:val="101"/>
                <w:sz w:val="18"/>
                <w:szCs w:val="18"/>
              </w:rPr>
              <w:t>t</w:t>
            </w:r>
            <w:r w:rsidRPr="000D3545">
              <w:rPr>
                <w:rFonts w:ascii="Arial" w:eastAsia="Calibri" w:hAnsi="Arial" w:cs="Arial"/>
                <w:w w:val="101"/>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öne</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c</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1"/>
                <w:sz w:val="18"/>
                <w:szCs w:val="18"/>
              </w:rPr>
              <w:t xml:space="preserve"> i</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5"/>
                <w:sz w:val="18"/>
                <w:szCs w:val="18"/>
              </w:rPr>
              <w:t>p</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s</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w:t>
            </w:r>
            <w:r w:rsidRPr="000D3545">
              <w:rPr>
                <w:rFonts w:ascii="Arial" w:eastAsia="Calibri" w:hAnsi="Arial" w:cs="Arial"/>
                <w:spacing w:val="2"/>
                <w:sz w:val="18"/>
                <w:szCs w:val="18"/>
              </w:rPr>
              <w:t xml:space="preserve"> </w:t>
            </w:r>
            <w:r w:rsidRPr="000D3545">
              <w:rPr>
                <w:rFonts w:ascii="Arial" w:eastAsia="Calibri" w:hAnsi="Arial" w:cs="Arial"/>
                <w:sz w:val="18"/>
                <w:szCs w:val="18"/>
              </w:rPr>
              <w:t>do</w:t>
            </w:r>
            <w:r w:rsidRPr="000D3545">
              <w:rPr>
                <w:rFonts w:ascii="Arial" w:eastAsia="Calibri" w:hAnsi="Arial" w:cs="Arial"/>
                <w:spacing w:val="-1"/>
                <w:sz w:val="18"/>
                <w:szCs w:val="18"/>
              </w:rPr>
              <w:t>k</w:t>
            </w:r>
            <w:r w:rsidRPr="000D3545">
              <w:rPr>
                <w:rFonts w:ascii="Arial" w:eastAsia="Calibri" w:hAnsi="Arial" w:cs="Arial"/>
                <w:spacing w:val="-3"/>
                <w:sz w:val="18"/>
                <w:szCs w:val="18"/>
              </w:rPr>
              <w:t>t</w:t>
            </w:r>
            <w:r w:rsidRPr="000D3545">
              <w:rPr>
                <w:rFonts w:ascii="Arial" w:eastAsia="Calibri" w:hAnsi="Arial" w:cs="Arial"/>
                <w:sz w:val="18"/>
                <w:szCs w:val="18"/>
              </w:rPr>
              <w:t>or</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5"/>
                <w:sz w:val="18"/>
                <w:szCs w:val="18"/>
              </w:rPr>
              <w:t>h</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1"/>
                <w:sz w:val="18"/>
                <w:szCs w:val="18"/>
              </w:rPr>
              <w:t>şi</w:t>
            </w:r>
            <w:r w:rsidRPr="000D3545">
              <w:rPr>
                <w:rFonts w:ascii="Arial" w:eastAsia="Calibri" w:hAnsi="Arial" w:cs="Arial"/>
                <w:spacing w:val="-6"/>
                <w:sz w:val="18"/>
                <w:szCs w:val="18"/>
              </w:rPr>
              <w:t>r</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e</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5"/>
                <w:w w:val="101"/>
                <w:sz w:val="18"/>
                <w:szCs w:val="18"/>
              </w:rPr>
              <w:t>ö</w:t>
            </w:r>
            <w:r w:rsidRPr="000D3545">
              <w:rPr>
                <w:rFonts w:ascii="Arial" w:eastAsia="Calibri" w:hAnsi="Arial" w:cs="Arial"/>
                <w:w w:val="101"/>
                <w:sz w:val="18"/>
                <w:szCs w:val="18"/>
              </w:rPr>
              <w:t>ne</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k </w:t>
            </w:r>
            <w:r w:rsidRPr="000D3545">
              <w:rPr>
                <w:rFonts w:ascii="Arial" w:eastAsia="Calibri" w:hAnsi="Arial" w:cs="Arial"/>
                <w:spacing w:val="-1"/>
                <w:sz w:val="18"/>
                <w:szCs w:val="18"/>
              </w:rPr>
              <w:t>ayr</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z w:val="18"/>
                <w:szCs w:val="18"/>
              </w:rPr>
              <w:t>cı</w:t>
            </w:r>
            <w:r w:rsidRPr="000D3545">
              <w:rPr>
                <w:rFonts w:ascii="Arial" w:eastAsia="Calibri" w:hAnsi="Arial" w:cs="Arial"/>
                <w:spacing w:val="4"/>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1"/>
                <w:sz w:val="18"/>
                <w:szCs w:val="18"/>
              </w:rPr>
              <w:t>ay</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3"/>
                <w:sz w:val="18"/>
                <w:szCs w:val="18"/>
              </w:rPr>
              <w:t>t</w:t>
            </w:r>
            <w:r w:rsidRPr="000D3545">
              <w:rPr>
                <w:rFonts w:ascii="Arial" w:eastAsia="Calibri" w:hAnsi="Arial" w:cs="Arial"/>
                <w:sz w:val="18"/>
                <w:szCs w:val="18"/>
              </w:rPr>
              <w:t>um</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z w:val="18"/>
                <w:szCs w:val="18"/>
              </w:rPr>
              <w:t>d</w:t>
            </w:r>
            <w:r w:rsidRPr="000D3545">
              <w:rPr>
                <w:rFonts w:ascii="Arial" w:eastAsia="Calibri" w:hAnsi="Arial" w:cs="Arial"/>
                <w:spacing w:val="-6"/>
                <w:sz w:val="18"/>
                <w:szCs w:val="18"/>
              </w:rPr>
              <w:t>a</w:t>
            </w:r>
            <w:r w:rsidRPr="000D3545">
              <w:rPr>
                <w:rFonts w:ascii="Arial" w:eastAsia="Calibri" w:hAnsi="Arial" w:cs="Arial"/>
                <w:spacing w:val="-1"/>
                <w:sz w:val="18"/>
                <w:szCs w:val="18"/>
              </w:rPr>
              <w:t>vra</w:t>
            </w:r>
            <w:r w:rsidRPr="000D3545">
              <w:rPr>
                <w:rFonts w:ascii="Arial" w:eastAsia="Calibri" w:hAnsi="Arial" w:cs="Arial"/>
                <w:sz w:val="18"/>
                <w:szCs w:val="18"/>
              </w:rPr>
              <w:t>n</w:t>
            </w:r>
            <w:r w:rsidRPr="000D3545">
              <w:rPr>
                <w:rFonts w:ascii="Arial" w:eastAsia="Calibri" w:hAnsi="Arial" w:cs="Arial"/>
                <w:spacing w:val="-3"/>
                <w:sz w:val="18"/>
                <w:szCs w:val="18"/>
              </w:rPr>
              <w:t>ı</w:t>
            </w:r>
            <w:r w:rsidRPr="000D3545">
              <w:rPr>
                <w:rFonts w:ascii="Arial" w:eastAsia="Calibri" w:hAnsi="Arial" w:cs="Arial"/>
                <w:sz w:val="18"/>
                <w:szCs w:val="18"/>
              </w:rPr>
              <w:t>ş</w:t>
            </w:r>
            <w:r w:rsidRPr="000D3545">
              <w:rPr>
                <w:rFonts w:ascii="Arial" w:eastAsia="Calibri" w:hAnsi="Arial" w:cs="Arial"/>
                <w:spacing w:val="9"/>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eğ</w:t>
            </w:r>
            <w:r w:rsidRPr="000D3545">
              <w:rPr>
                <w:rFonts w:ascii="Arial" w:eastAsia="Calibri" w:hAnsi="Arial" w:cs="Arial"/>
                <w:spacing w:val="-3"/>
                <w:sz w:val="18"/>
                <w:szCs w:val="18"/>
              </w:rPr>
              <w:t>i</w:t>
            </w:r>
            <w:r w:rsidRPr="000D3545">
              <w:rPr>
                <w:rFonts w:ascii="Arial" w:eastAsia="Calibri" w:hAnsi="Arial" w:cs="Arial"/>
                <w:spacing w:val="1"/>
                <w:sz w:val="18"/>
                <w:szCs w:val="18"/>
              </w:rPr>
              <w:t>şi</w:t>
            </w:r>
            <w:r w:rsidRPr="000D3545">
              <w:rPr>
                <w:rFonts w:ascii="Arial" w:eastAsia="Calibri" w:hAnsi="Arial" w:cs="Arial"/>
                <w:spacing w:val="-6"/>
                <w:sz w:val="18"/>
                <w:szCs w:val="18"/>
              </w:rPr>
              <w:t>k</w:t>
            </w:r>
            <w:r w:rsidRPr="000D3545">
              <w:rPr>
                <w:rFonts w:ascii="Arial" w:eastAsia="Calibri" w:hAnsi="Arial" w:cs="Arial"/>
                <w:spacing w:val="1"/>
                <w:sz w:val="18"/>
                <w:szCs w:val="18"/>
              </w:rPr>
              <w:t>li</w:t>
            </w:r>
            <w:r w:rsidRPr="000D3545">
              <w:rPr>
                <w:rFonts w:ascii="Arial" w:eastAsia="Calibri" w:hAnsi="Arial" w:cs="Arial"/>
                <w:spacing w:val="-4"/>
                <w:sz w:val="18"/>
                <w:szCs w:val="18"/>
              </w:rPr>
              <w:t>ğ</w:t>
            </w:r>
            <w:r w:rsidRPr="000D3545">
              <w:rPr>
                <w:rFonts w:ascii="Arial" w:eastAsia="Calibri" w:hAnsi="Arial" w:cs="Arial"/>
                <w:sz w:val="18"/>
                <w:szCs w:val="18"/>
              </w:rPr>
              <w:t>i</w:t>
            </w:r>
            <w:r w:rsidRPr="000D3545">
              <w:rPr>
                <w:rFonts w:ascii="Arial" w:eastAsia="Calibri" w:hAnsi="Arial" w:cs="Arial"/>
                <w:spacing w:val="11"/>
                <w:sz w:val="18"/>
                <w:szCs w:val="18"/>
              </w:rPr>
              <w:t xml:space="preserve"> </w:t>
            </w:r>
            <w:r w:rsidRPr="000D3545">
              <w:rPr>
                <w:rFonts w:ascii="Arial" w:eastAsia="Calibri" w:hAnsi="Arial" w:cs="Arial"/>
                <w:spacing w:val="-1"/>
                <w:w w:val="101"/>
                <w:sz w:val="18"/>
                <w:szCs w:val="18"/>
              </w:rPr>
              <w:t>yar</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a</w:t>
            </w:r>
            <w:r w:rsidRPr="000D3545">
              <w:rPr>
                <w:rFonts w:ascii="Arial" w:eastAsia="Calibri" w:hAnsi="Arial" w:cs="Arial"/>
                <w:w w:val="101"/>
                <w:sz w:val="18"/>
                <w:szCs w:val="18"/>
              </w:rPr>
              <w:t>c</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k </w:t>
            </w:r>
            <w:r w:rsidRPr="000D3545">
              <w:rPr>
                <w:rFonts w:ascii="Arial" w:eastAsia="Calibri" w:hAnsi="Arial" w:cs="Arial"/>
                <w:spacing w:val="2"/>
                <w:sz w:val="18"/>
                <w:szCs w:val="18"/>
              </w:rPr>
              <w:t>f</w:t>
            </w:r>
            <w:r w:rsidRPr="000D3545">
              <w:rPr>
                <w:rFonts w:ascii="Arial" w:eastAsia="Calibri" w:hAnsi="Arial" w:cs="Arial"/>
                <w:spacing w:val="-1"/>
                <w:sz w:val="18"/>
                <w:szCs w:val="18"/>
              </w:rPr>
              <w:t>ark</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pacing w:val="-1"/>
                <w:sz w:val="18"/>
                <w:szCs w:val="18"/>
              </w:rPr>
              <w:t>a</w:t>
            </w:r>
            <w:r w:rsidRPr="000D3545">
              <w:rPr>
                <w:rFonts w:ascii="Arial" w:eastAsia="Calibri" w:hAnsi="Arial" w:cs="Arial"/>
                <w:spacing w:val="1"/>
                <w:sz w:val="18"/>
                <w:szCs w:val="18"/>
              </w:rPr>
              <w:t>lı</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z w:val="18"/>
                <w:szCs w:val="18"/>
              </w:rPr>
              <w:t>g</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şti</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ci</w:t>
            </w:r>
            <w:r w:rsidRPr="000D3545">
              <w:rPr>
                <w:rFonts w:ascii="Arial" w:eastAsia="Calibri" w:hAnsi="Arial" w:cs="Arial"/>
                <w:spacing w:val="5"/>
                <w:sz w:val="18"/>
                <w:szCs w:val="18"/>
              </w:rPr>
              <w:t xml:space="preserve"> </w:t>
            </w:r>
            <w:r w:rsidRPr="000D3545">
              <w:rPr>
                <w:rFonts w:ascii="Arial" w:eastAsia="Calibri" w:hAnsi="Arial" w:cs="Arial"/>
                <w:spacing w:val="-4"/>
                <w:sz w:val="18"/>
                <w:szCs w:val="18"/>
              </w:rPr>
              <w:t>e</w:t>
            </w:r>
            <w:r w:rsidRPr="000D3545">
              <w:rPr>
                <w:rFonts w:ascii="Arial" w:eastAsia="Calibri" w:hAnsi="Arial" w:cs="Arial"/>
                <w:sz w:val="18"/>
                <w:szCs w:val="18"/>
              </w:rPr>
              <w:t>ğ</w:t>
            </w:r>
            <w:r w:rsidRPr="000D3545">
              <w:rPr>
                <w:rFonts w:ascii="Arial" w:eastAsia="Calibri" w:hAnsi="Arial" w:cs="Arial"/>
                <w:spacing w:val="1"/>
                <w:sz w:val="18"/>
                <w:szCs w:val="18"/>
              </w:rPr>
              <w:t>i</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2"/>
                <w:sz w:val="18"/>
                <w:szCs w:val="18"/>
              </w:rPr>
              <w:t>m</w:t>
            </w:r>
            <w:r w:rsidRPr="000D3545">
              <w:rPr>
                <w:rFonts w:ascii="Arial" w:eastAsia="Calibri" w:hAnsi="Arial" w:cs="Arial"/>
                <w:spacing w:val="-3"/>
                <w:sz w:val="18"/>
                <w:szCs w:val="18"/>
              </w:rPr>
              <w:t>l</w:t>
            </w:r>
            <w:r w:rsidRPr="000D3545">
              <w:rPr>
                <w:rFonts w:ascii="Arial" w:eastAsia="Calibri" w:hAnsi="Arial" w:cs="Arial"/>
                <w:sz w:val="18"/>
                <w:szCs w:val="18"/>
              </w:rPr>
              <w:t>er</w:t>
            </w:r>
            <w:r w:rsidRPr="000D3545">
              <w:rPr>
                <w:rFonts w:ascii="Arial" w:eastAsia="Calibri" w:hAnsi="Arial" w:cs="Arial"/>
                <w:spacing w:val="8"/>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üze</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m</w:t>
            </w:r>
            <w:r w:rsidRPr="000D3545">
              <w:rPr>
                <w:rFonts w:ascii="Arial" w:eastAsia="Calibri" w:hAnsi="Arial" w:cs="Arial"/>
                <w:sz w:val="18"/>
                <w:szCs w:val="18"/>
              </w:rPr>
              <w:t>ek</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5"/>
                <w:sz w:val="18"/>
                <w:szCs w:val="18"/>
              </w:rPr>
              <w:t>b</w:t>
            </w:r>
            <w:r w:rsidRPr="000D3545">
              <w:rPr>
                <w:rFonts w:ascii="Arial" w:eastAsia="Calibri" w:hAnsi="Arial" w:cs="Arial"/>
                <w:sz w:val="18"/>
                <w:szCs w:val="18"/>
              </w:rPr>
              <w:t>u</w:t>
            </w:r>
            <w:r w:rsidRPr="000D3545">
              <w:rPr>
                <w:rFonts w:ascii="Arial" w:eastAsia="Calibri" w:hAnsi="Arial" w:cs="Arial"/>
                <w:spacing w:val="5"/>
                <w:sz w:val="18"/>
                <w:szCs w:val="18"/>
              </w:rPr>
              <w:t xml:space="preserve"> </w:t>
            </w:r>
            <w:r w:rsidRPr="000D3545">
              <w:rPr>
                <w:rFonts w:ascii="Arial" w:eastAsia="Calibri" w:hAnsi="Arial" w:cs="Arial"/>
                <w:spacing w:val="-4"/>
                <w:w w:val="101"/>
                <w:sz w:val="18"/>
                <w:szCs w:val="18"/>
              </w:rPr>
              <w:t>e</w:t>
            </w:r>
            <w:r w:rsidRPr="000D3545">
              <w:rPr>
                <w:rFonts w:ascii="Arial" w:eastAsia="Calibri" w:hAnsi="Arial" w:cs="Arial"/>
                <w:w w:val="101"/>
                <w:sz w:val="18"/>
                <w:szCs w:val="18"/>
              </w:rPr>
              <w:t>ğ</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ti</w:t>
            </w:r>
            <w:r w:rsidRPr="000D3545">
              <w:rPr>
                <w:rFonts w:ascii="Arial" w:eastAsia="Calibri" w:hAnsi="Arial" w:cs="Arial"/>
                <w:spacing w:val="-2"/>
                <w:w w:val="101"/>
                <w:sz w:val="18"/>
                <w:szCs w:val="18"/>
              </w:rPr>
              <w:t>m</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s</w:t>
            </w:r>
            <w:r w:rsidRPr="000D3545">
              <w:rPr>
                <w:rFonts w:ascii="Arial" w:eastAsia="Calibri" w:hAnsi="Arial" w:cs="Arial"/>
                <w:sz w:val="18"/>
                <w:szCs w:val="18"/>
              </w:rPr>
              <w:t>ü</w:t>
            </w:r>
            <w:r w:rsidRPr="000D3545">
              <w:rPr>
                <w:rFonts w:ascii="Arial" w:eastAsia="Calibri" w:hAnsi="Arial" w:cs="Arial"/>
                <w:spacing w:val="-1"/>
                <w:sz w:val="18"/>
                <w:szCs w:val="18"/>
              </w:rPr>
              <w:t>r</w:t>
            </w:r>
            <w:r w:rsidRPr="000D3545">
              <w:rPr>
                <w:rFonts w:ascii="Arial" w:eastAsia="Calibri" w:hAnsi="Arial" w:cs="Arial"/>
                <w:sz w:val="18"/>
                <w:szCs w:val="18"/>
              </w:rPr>
              <w:t>dü</w:t>
            </w:r>
            <w:r w:rsidRPr="000D3545">
              <w:rPr>
                <w:rFonts w:ascii="Arial" w:eastAsia="Calibri" w:hAnsi="Arial" w:cs="Arial"/>
                <w:spacing w:val="-1"/>
                <w:sz w:val="18"/>
                <w:szCs w:val="18"/>
              </w:rPr>
              <w:t>r</w:t>
            </w:r>
            <w:r w:rsidRPr="000D3545">
              <w:rPr>
                <w:rFonts w:ascii="Arial" w:eastAsia="Calibri" w:hAnsi="Arial" w:cs="Arial"/>
                <w:spacing w:val="-4"/>
                <w:sz w:val="18"/>
                <w:szCs w:val="18"/>
              </w:rPr>
              <w:t>e</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li</w:t>
            </w:r>
            <w:r w:rsidRPr="000D3545">
              <w:rPr>
                <w:rFonts w:ascii="Arial" w:eastAsia="Calibri" w:hAnsi="Arial" w:cs="Arial"/>
                <w:sz w:val="18"/>
                <w:szCs w:val="18"/>
              </w:rPr>
              <w:t>r</w:t>
            </w:r>
            <w:r w:rsidRPr="000D3545">
              <w:rPr>
                <w:rFonts w:ascii="Arial" w:eastAsia="Calibri" w:hAnsi="Arial" w:cs="Arial"/>
                <w:spacing w:val="9"/>
                <w:sz w:val="18"/>
                <w:szCs w:val="18"/>
              </w:rPr>
              <w:t xml:space="preserve"> </w:t>
            </w:r>
            <w:r w:rsidRPr="000D3545">
              <w:rPr>
                <w:rFonts w:ascii="Arial" w:eastAsia="Calibri" w:hAnsi="Arial" w:cs="Arial"/>
                <w:spacing w:val="-6"/>
                <w:sz w:val="18"/>
                <w:szCs w:val="18"/>
              </w:rPr>
              <w:t>k</w:t>
            </w:r>
            <w:r w:rsidRPr="000D3545">
              <w:rPr>
                <w:rFonts w:ascii="Arial" w:eastAsia="Calibri" w:hAnsi="Arial" w:cs="Arial"/>
                <w:spacing w:val="1"/>
                <w:sz w:val="18"/>
                <w:szCs w:val="18"/>
              </w:rPr>
              <w:t>ıl</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00AF686F" w:rsidRPr="000D3545">
              <w:rPr>
                <w:rFonts w:ascii="Arial" w:eastAsia="Calibri" w:hAnsi="Arial" w:cs="Arial"/>
                <w:spacing w:val="-6"/>
                <w:sz w:val="18"/>
                <w:szCs w:val="18"/>
              </w:rPr>
              <w:t xml:space="preserve"> </w:t>
            </w:r>
            <w:r w:rsidRPr="000D3545">
              <w:rPr>
                <w:rFonts w:ascii="Arial" w:eastAsia="Calibri" w:hAnsi="Arial" w:cs="Arial"/>
                <w:spacing w:val="2"/>
                <w:sz w:val="18"/>
                <w:szCs w:val="18"/>
              </w:rPr>
              <w:t>(</w:t>
            </w:r>
            <w:r w:rsidRPr="000D3545">
              <w:rPr>
                <w:rFonts w:ascii="Arial" w:eastAsia="Calibri" w:hAnsi="Arial" w:cs="Arial"/>
                <w:sz w:val="18"/>
                <w:szCs w:val="18"/>
              </w:rPr>
              <w:t>h</w:t>
            </w:r>
            <w:r w:rsidRPr="000D3545">
              <w:rPr>
                <w:rFonts w:ascii="Arial" w:eastAsia="Calibri" w:hAnsi="Arial" w:cs="Arial"/>
                <w:spacing w:val="-3"/>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14"/>
                <w:sz w:val="18"/>
                <w:szCs w:val="18"/>
              </w:rPr>
              <w:t xml:space="preserve"> </w:t>
            </w:r>
            <w:r w:rsidRPr="000D3545">
              <w:rPr>
                <w:rFonts w:ascii="Arial" w:eastAsia="Calibri" w:hAnsi="Arial" w:cs="Arial"/>
                <w:spacing w:val="-3"/>
                <w:sz w:val="18"/>
                <w:szCs w:val="18"/>
              </w:rPr>
              <w:t>i</w:t>
            </w:r>
            <w:r w:rsidRPr="000D3545">
              <w:rPr>
                <w:rFonts w:ascii="Arial" w:eastAsia="Calibri" w:hAnsi="Arial" w:cs="Arial"/>
                <w:sz w:val="18"/>
                <w:szCs w:val="18"/>
              </w:rPr>
              <w:t>çi</w:t>
            </w:r>
            <w:r w:rsidRPr="000D3545">
              <w:rPr>
                <w:rFonts w:ascii="Arial" w:eastAsia="Calibri" w:hAnsi="Arial" w:cs="Arial"/>
                <w:spacing w:val="1"/>
                <w:sz w:val="18"/>
                <w:szCs w:val="18"/>
              </w:rPr>
              <w:t xml:space="preserve"> </w:t>
            </w:r>
            <w:r w:rsidRPr="000D3545">
              <w:rPr>
                <w:rFonts w:ascii="Arial" w:eastAsia="Calibri" w:hAnsi="Arial" w:cs="Arial"/>
                <w:sz w:val="18"/>
                <w:szCs w:val="18"/>
              </w:rPr>
              <w:t>e</w:t>
            </w:r>
            <w:r w:rsidRPr="000D3545">
              <w:rPr>
                <w:rFonts w:ascii="Arial" w:eastAsia="Calibri" w:hAnsi="Arial" w:cs="Arial"/>
                <w:spacing w:val="-4"/>
                <w:sz w:val="18"/>
                <w:szCs w:val="18"/>
              </w:rPr>
              <w:t>ğ</w:t>
            </w:r>
            <w:r w:rsidRPr="000D3545">
              <w:rPr>
                <w:rFonts w:ascii="Arial" w:eastAsia="Calibri" w:hAnsi="Arial" w:cs="Arial"/>
                <w:spacing w:val="1"/>
                <w:sz w:val="18"/>
                <w:szCs w:val="18"/>
              </w:rPr>
              <w:t>iti</w:t>
            </w:r>
            <w:r w:rsidRPr="000D3545">
              <w:rPr>
                <w:rFonts w:ascii="Arial" w:eastAsia="Calibri" w:hAnsi="Arial" w:cs="Arial"/>
                <w:spacing w:val="-6"/>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er</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p</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6"/>
                <w:sz w:val="18"/>
                <w:szCs w:val="18"/>
              </w:rPr>
              <w:t>m</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k</w:t>
            </w:r>
            <w:r w:rsidRPr="000D3545">
              <w:rPr>
                <w:rFonts w:ascii="Arial" w:eastAsia="Calibri" w:hAnsi="Arial" w:cs="Arial"/>
                <w:w w:val="101"/>
                <w:sz w:val="18"/>
                <w:szCs w:val="18"/>
              </w:rPr>
              <w:t>)</w:t>
            </w:r>
          </w:p>
        </w:tc>
        <w:tc>
          <w:tcPr>
            <w:tcW w:w="1116" w:type="dxa"/>
            <w:shd w:val="clear" w:color="auto" w:fill="auto"/>
          </w:tcPr>
          <w:p w14:paraId="08BBE79F" w14:textId="54BC53E0" w:rsidR="009D4242" w:rsidRPr="000D3545" w:rsidRDefault="009D4242" w:rsidP="009D4242">
            <w:pPr>
              <w:tabs>
                <w:tab w:val="left" w:pos="2340"/>
              </w:tabs>
              <w:jc w:val="center"/>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4</w:t>
            </w:r>
          </w:p>
        </w:tc>
        <w:tc>
          <w:tcPr>
            <w:tcW w:w="2757" w:type="dxa"/>
            <w:vMerge w:val="restart"/>
            <w:shd w:val="clear" w:color="auto" w:fill="auto"/>
          </w:tcPr>
          <w:p w14:paraId="6C0C2BB9" w14:textId="77777777" w:rsidR="009D4242" w:rsidRPr="000D3545" w:rsidRDefault="009D4242" w:rsidP="0019472B">
            <w:pPr>
              <w:numPr>
                <w:ilvl w:val="0"/>
                <w:numId w:val="54"/>
              </w:numPr>
              <w:ind w:left="237" w:hanging="237"/>
              <w:rPr>
                <w:rFonts w:ascii="Arial" w:hAnsi="Arial" w:cs="Arial"/>
                <w:sz w:val="18"/>
                <w:szCs w:val="18"/>
              </w:rPr>
            </w:pP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 xml:space="preserve">k </w:t>
            </w:r>
            <w:r w:rsidRPr="000D3545">
              <w:rPr>
                <w:rFonts w:ascii="Arial" w:eastAsia="Calibri" w:hAnsi="Arial" w:cs="Arial"/>
                <w:spacing w:val="-3"/>
                <w:w w:val="101"/>
                <w:sz w:val="18"/>
                <w:szCs w:val="18"/>
              </w:rPr>
              <w:t>İ</w:t>
            </w:r>
            <w:r w:rsidRPr="000D3545">
              <w:rPr>
                <w:rFonts w:ascii="Arial" w:eastAsia="Calibri" w:hAnsi="Arial" w:cs="Arial"/>
                <w:w w:val="101"/>
                <w:sz w:val="18"/>
                <w:szCs w:val="18"/>
              </w:rPr>
              <w:t>l</w:t>
            </w:r>
            <w:r w:rsidRPr="000D3545">
              <w:rPr>
                <w:rFonts w:ascii="Arial" w:eastAsia="Calibri" w:hAnsi="Arial" w:cs="Arial"/>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üdü</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5"/>
                <w:sz w:val="18"/>
                <w:szCs w:val="18"/>
              </w:rPr>
              <w:t>ü</w:t>
            </w:r>
            <w:r w:rsidRPr="000D3545">
              <w:rPr>
                <w:rFonts w:ascii="Arial" w:eastAsia="Calibri" w:hAnsi="Arial" w:cs="Arial"/>
                <w:sz w:val="18"/>
                <w:szCs w:val="18"/>
              </w:rPr>
              <w:t>ğü</w:t>
            </w:r>
          </w:p>
          <w:p w14:paraId="2BB18545" w14:textId="5D694D64" w:rsidR="009D4242" w:rsidRPr="000D3545" w:rsidRDefault="009D4242">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H</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pacing w:val="-4"/>
                <w:sz w:val="18"/>
                <w:szCs w:val="18"/>
              </w:rPr>
              <w:t>ğ</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İ</w:t>
            </w:r>
            <w:r w:rsidRPr="000D3545">
              <w:rPr>
                <w:rFonts w:ascii="Arial" w:eastAsia="Calibri" w:hAnsi="Arial" w:cs="Arial"/>
                <w:sz w:val="18"/>
                <w:szCs w:val="18"/>
              </w:rPr>
              <w:t xml:space="preserve">l </w:t>
            </w:r>
            <w:r w:rsidRPr="000D3545">
              <w:rPr>
                <w:rFonts w:ascii="Arial" w:eastAsia="Calibri" w:hAnsi="Arial" w:cs="Arial"/>
                <w:spacing w:val="-2"/>
                <w:w w:val="101"/>
                <w:sz w:val="18"/>
                <w:szCs w:val="18"/>
              </w:rPr>
              <w:t>M</w:t>
            </w:r>
            <w:r w:rsidRPr="000D3545">
              <w:rPr>
                <w:rFonts w:ascii="Arial" w:eastAsia="Calibri" w:hAnsi="Arial" w:cs="Arial"/>
                <w:w w:val="101"/>
                <w:sz w:val="18"/>
                <w:szCs w:val="18"/>
              </w:rPr>
              <w:t>üdü</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l</w:t>
            </w:r>
            <w:r w:rsidRPr="000D3545">
              <w:rPr>
                <w:rFonts w:ascii="Arial" w:eastAsia="Calibri" w:hAnsi="Arial" w:cs="Arial"/>
                <w:w w:val="101"/>
                <w:sz w:val="18"/>
                <w:szCs w:val="18"/>
              </w:rPr>
              <w:t>ü</w:t>
            </w:r>
            <w:r w:rsidRPr="000D3545">
              <w:rPr>
                <w:rFonts w:ascii="Arial" w:eastAsia="Calibri" w:hAnsi="Arial" w:cs="Arial"/>
                <w:spacing w:val="-4"/>
                <w:w w:val="101"/>
                <w:sz w:val="18"/>
                <w:szCs w:val="18"/>
              </w:rPr>
              <w:t>ğ</w:t>
            </w:r>
            <w:r w:rsidRPr="000D3545">
              <w:rPr>
                <w:rFonts w:ascii="Arial" w:eastAsia="Calibri" w:hAnsi="Arial" w:cs="Arial"/>
                <w:w w:val="101"/>
                <w:sz w:val="18"/>
                <w:szCs w:val="18"/>
              </w:rPr>
              <w:t>ü</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p>
        </w:tc>
        <w:tc>
          <w:tcPr>
            <w:tcW w:w="2756" w:type="dxa"/>
            <w:vMerge w:val="restart"/>
          </w:tcPr>
          <w:p w14:paraId="2E56B07E" w14:textId="77777777" w:rsidR="009D4242" w:rsidRPr="000D3545" w:rsidRDefault="009D4242">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Ondokuz Mayıs Üniversitesi</w:t>
            </w:r>
          </w:p>
          <w:p w14:paraId="2A125C6A" w14:textId="4BA7D338" w:rsidR="009D4242" w:rsidRPr="000D3545" w:rsidRDefault="009D4242">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Kadın STK’ları</w:t>
            </w:r>
          </w:p>
          <w:p w14:paraId="103B2549" w14:textId="6AF45902" w:rsidR="009D4242" w:rsidRPr="000D3545" w:rsidRDefault="009D4242">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İlgili diğer STK’lar</w:t>
            </w:r>
          </w:p>
          <w:p w14:paraId="54527EFB" w14:textId="56F6170D" w:rsidR="009D4242" w:rsidRPr="000D3545" w:rsidRDefault="009D4242">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Yerel Medya</w:t>
            </w:r>
          </w:p>
        </w:tc>
        <w:tc>
          <w:tcPr>
            <w:tcW w:w="2967" w:type="dxa"/>
            <w:vMerge w:val="restart"/>
            <w:shd w:val="clear" w:color="auto" w:fill="auto"/>
          </w:tcPr>
          <w:p w14:paraId="7BDE57FE" w14:textId="07C48AB9" w:rsidR="009D4242" w:rsidRPr="000D3545" w:rsidRDefault="009D4242">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Sağlık sunucuların tutum ve davranışlarındaki iyileşmeler</w:t>
            </w:r>
          </w:p>
        </w:tc>
      </w:tr>
      <w:tr w:rsidR="009D4242" w:rsidRPr="000D3545" w14:paraId="0526F2AA" w14:textId="77777777" w:rsidTr="0019472B">
        <w:tc>
          <w:tcPr>
            <w:tcW w:w="4964" w:type="dxa"/>
            <w:shd w:val="clear" w:color="auto" w:fill="auto"/>
          </w:tcPr>
          <w:p w14:paraId="4E859FE0" w14:textId="57EA9C67" w:rsidR="009D4242" w:rsidRPr="000D3545" w:rsidRDefault="009D4242" w:rsidP="009D4242">
            <w:pPr>
              <w:tabs>
                <w:tab w:val="left" w:pos="2340"/>
              </w:tabs>
              <w:ind w:left="691" w:hanging="663"/>
              <w:rPr>
                <w:rFonts w:ascii="Arial" w:hAnsi="Arial" w:cs="Arial"/>
                <w:sz w:val="18"/>
                <w:szCs w:val="18"/>
              </w:rPr>
            </w:pPr>
            <w:r w:rsidRPr="000D3545">
              <w:rPr>
                <w:rFonts w:ascii="Arial" w:eastAsia="Calibri" w:hAnsi="Arial" w:cs="Arial"/>
                <w:spacing w:val="-1"/>
                <w:sz w:val="18"/>
                <w:szCs w:val="18"/>
              </w:rPr>
              <w:t>2.1.4.2</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ed</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4"/>
                <w:sz w:val="18"/>
                <w:szCs w:val="18"/>
              </w:rPr>
              <w:t>“</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z w:val="18"/>
                <w:szCs w:val="18"/>
              </w:rPr>
              <w:t>ğ</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Ü</w:t>
            </w:r>
            <w:r w:rsidRPr="000D3545">
              <w:rPr>
                <w:rFonts w:ascii="Arial" w:eastAsia="Calibri" w:hAnsi="Arial" w:cs="Arial"/>
                <w:spacing w:val="-1"/>
                <w:sz w:val="18"/>
                <w:szCs w:val="18"/>
              </w:rPr>
              <w:t>r</w:t>
            </w:r>
            <w:r w:rsidRPr="000D3545">
              <w:rPr>
                <w:rFonts w:ascii="Arial" w:eastAsia="Calibri" w:hAnsi="Arial" w:cs="Arial"/>
                <w:spacing w:val="-4"/>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8"/>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z w:val="18"/>
                <w:szCs w:val="18"/>
              </w:rPr>
              <w:t>ğ</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Pr="000D3545">
              <w:rPr>
                <w:rFonts w:ascii="Arial" w:eastAsia="Calibri" w:hAnsi="Arial" w:cs="Arial"/>
                <w:spacing w:val="-6"/>
                <w:w w:val="101"/>
                <w:sz w:val="18"/>
                <w:szCs w:val="18"/>
              </w:rPr>
              <w:t>C</w:t>
            </w:r>
            <w:r w:rsidRPr="000D3545">
              <w:rPr>
                <w:rFonts w:ascii="Arial" w:eastAsia="Calibri" w:hAnsi="Arial" w:cs="Arial"/>
                <w:spacing w:val="1"/>
                <w:w w:val="101"/>
                <w:sz w:val="18"/>
                <w:szCs w:val="18"/>
              </w:rPr>
              <w:t>i</w:t>
            </w:r>
            <w:r w:rsidRPr="000D3545">
              <w:rPr>
                <w:rFonts w:ascii="Arial" w:eastAsia="Calibri" w:hAnsi="Arial" w:cs="Arial"/>
                <w:w w:val="101"/>
                <w:sz w:val="18"/>
                <w:szCs w:val="18"/>
              </w:rPr>
              <w:t>n</w:t>
            </w:r>
            <w:r w:rsidRPr="000D3545">
              <w:rPr>
                <w:rFonts w:ascii="Arial" w:eastAsia="Calibri" w:hAnsi="Arial" w:cs="Arial"/>
                <w:spacing w:val="-4"/>
                <w:w w:val="101"/>
                <w:sz w:val="18"/>
                <w:szCs w:val="18"/>
              </w:rPr>
              <w:t>s</w:t>
            </w:r>
            <w:r w:rsidRPr="000D3545">
              <w:rPr>
                <w:rFonts w:ascii="Arial" w:eastAsia="Calibri" w:hAnsi="Arial" w:cs="Arial"/>
                <w:w w:val="101"/>
                <w:sz w:val="18"/>
                <w:szCs w:val="18"/>
              </w:rPr>
              <w:t xml:space="preserve">el </w:t>
            </w:r>
            <w:r w:rsidRPr="000D3545">
              <w:rPr>
                <w:rFonts w:ascii="Arial" w:eastAsia="Calibri" w:hAnsi="Arial" w:cs="Arial"/>
                <w:spacing w:val="2"/>
                <w:sz w:val="18"/>
                <w:szCs w:val="18"/>
              </w:rPr>
              <w:t>Y</w:t>
            </w:r>
            <w:r w:rsidRPr="000D3545">
              <w:rPr>
                <w:rFonts w:ascii="Arial" w:eastAsia="Calibri" w:hAnsi="Arial" w:cs="Arial"/>
                <w:sz w:val="18"/>
                <w:szCs w:val="18"/>
              </w:rPr>
              <w:t>o</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z w:val="18"/>
                <w:szCs w:val="18"/>
              </w:rPr>
              <w:t>a</w:t>
            </w:r>
            <w:r w:rsidRPr="000D3545">
              <w:rPr>
                <w:rFonts w:ascii="Arial" w:eastAsia="Calibri" w:hAnsi="Arial" w:cs="Arial"/>
                <w:spacing w:val="1"/>
                <w:sz w:val="18"/>
                <w:szCs w:val="18"/>
              </w:rPr>
              <w:t xml:space="preserve"> B</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1"/>
                <w:sz w:val="18"/>
                <w:szCs w:val="18"/>
              </w:rPr>
              <w:t>ş</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spacing w:val="-3"/>
                <w:sz w:val="18"/>
                <w:szCs w:val="18"/>
              </w:rPr>
              <w:t>H</w:t>
            </w:r>
            <w:r w:rsidRPr="000D3545">
              <w:rPr>
                <w:rFonts w:ascii="Arial" w:eastAsia="Calibri" w:hAnsi="Arial" w:cs="Arial"/>
                <w:spacing w:val="-1"/>
                <w:sz w:val="18"/>
                <w:szCs w:val="18"/>
              </w:rPr>
              <w:t>a</w:t>
            </w:r>
            <w:r w:rsidRPr="000D3545">
              <w:rPr>
                <w:rFonts w:ascii="Arial" w:eastAsia="Calibri" w:hAnsi="Arial" w:cs="Arial"/>
                <w:spacing w:val="1"/>
                <w:sz w:val="18"/>
                <w:szCs w:val="18"/>
              </w:rPr>
              <w:t>st</w:t>
            </w:r>
            <w:r w:rsidRPr="000D3545">
              <w:rPr>
                <w:rFonts w:ascii="Arial" w:eastAsia="Calibri" w:hAnsi="Arial" w:cs="Arial"/>
                <w:spacing w:val="-6"/>
                <w:sz w:val="18"/>
                <w:szCs w:val="18"/>
              </w:rPr>
              <w:t>a</w:t>
            </w:r>
            <w:r w:rsidRPr="000D3545">
              <w:rPr>
                <w:rFonts w:ascii="Arial" w:eastAsia="Calibri" w:hAnsi="Arial" w:cs="Arial"/>
                <w:spacing w:val="1"/>
                <w:sz w:val="18"/>
                <w:szCs w:val="18"/>
              </w:rPr>
              <w:t>lı</w:t>
            </w:r>
            <w:r w:rsidRPr="000D3545">
              <w:rPr>
                <w:rFonts w:ascii="Arial" w:eastAsia="Calibri" w:hAnsi="Arial" w:cs="Arial"/>
                <w:spacing w:val="-1"/>
                <w:sz w:val="18"/>
                <w:szCs w:val="18"/>
              </w:rPr>
              <w:t>k</w:t>
            </w:r>
            <w:r w:rsidRPr="000D3545">
              <w:rPr>
                <w:rFonts w:ascii="Arial" w:eastAsia="Calibri" w:hAnsi="Arial" w:cs="Arial"/>
                <w:spacing w:val="-3"/>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st</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z w:val="18"/>
                <w:szCs w:val="18"/>
              </w:rPr>
              <w:t>Ge</w:t>
            </w:r>
            <w:r w:rsidRPr="000D3545">
              <w:rPr>
                <w:rFonts w:ascii="Arial" w:eastAsia="Calibri" w:hAnsi="Arial" w:cs="Arial"/>
                <w:spacing w:val="-5"/>
                <w:sz w:val="18"/>
                <w:szCs w:val="18"/>
              </w:rPr>
              <w:t>b</w:t>
            </w:r>
            <w:r w:rsidRPr="000D3545">
              <w:rPr>
                <w:rFonts w:ascii="Arial" w:eastAsia="Calibri" w:hAnsi="Arial" w:cs="Arial"/>
                <w:sz w:val="18"/>
                <w:szCs w:val="18"/>
              </w:rPr>
              <w:t>e</w:t>
            </w:r>
            <w:r w:rsidRPr="000D3545">
              <w:rPr>
                <w:rFonts w:ascii="Arial" w:eastAsia="Calibri" w:hAnsi="Arial" w:cs="Arial"/>
                <w:spacing w:val="1"/>
                <w:sz w:val="18"/>
                <w:szCs w:val="18"/>
              </w:rPr>
              <w:t>li</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w w:val="101"/>
                <w:sz w:val="18"/>
                <w:szCs w:val="18"/>
              </w:rPr>
              <w:t>A</w:t>
            </w:r>
            <w:r w:rsidRPr="000D3545">
              <w:rPr>
                <w:rFonts w:ascii="Arial" w:eastAsia="Calibri" w:hAnsi="Arial" w:cs="Arial"/>
                <w:spacing w:val="-1"/>
                <w:w w:val="101"/>
                <w:sz w:val="18"/>
                <w:szCs w:val="18"/>
              </w:rPr>
              <w:t>kr</w:t>
            </w:r>
            <w:r w:rsidRPr="000D3545">
              <w:rPr>
                <w:rFonts w:ascii="Arial" w:eastAsia="Calibri" w:hAnsi="Arial" w:cs="Arial"/>
                <w:spacing w:val="-6"/>
                <w:w w:val="101"/>
                <w:sz w:val="18"/>
                <w:szCs w:val="18"/>
              </w:rPr>
              <w:t>a</w:t>
            </w:r>
            <w:r w:rsidRPr="000D3545">
              <w:rPr>
                <w:rFonts w:ascii="Arial" w:eastAsia="Calibri" w:hAnsi="Arial" w:cs="Arial"/>
                <w:w w:val="101"/>
                <w:sz w:val="18"/>
                <w:szCs w:val="18"/>
              </w:rPr>
              <w:t xml:space="preserve">ba </w:t>
            </w:r>
            <w:r w:rsidRPr="000D3545">
              <w:rPr>
                <w:rFonts w:ascii="Arial" w:eastAsia="Calibri" w:hAnsi="Arial" w:cs="Arial"/>
                <w:spacing w:val="2"/>
                <w:sz w:val="18"/>
                <w:szCs w:val="18"/>
              </w:rPr>
              <w:t>E</w:t>
            </w:r>
            <w:r w:rsidRPr="000D3545">
              <w:rPr>
                <w:rFonts w:ascii="Arial" w:eastAsia="Calibri" w:hAnsi="Arial" w:cs="Arial"/>
                <w:spacing w:val="-1"/>
                <w:sz w:val="18"/>
                <w:szCs w:val="18"/>
              </w:rPr>
              <w:t>v</w:t>
            </w:r>
            <w:r w:rsidRPr="000D3545">
              <w:rPr>
                <w:rFonts w:ascii="Arial" w:eastAsia="Calibri" w:hAnsi="Arial" w:cs="Arial"/>
                <w:spacing w:val="-3"/>
                <w:sz w:val="18"/>
                <w:szCs w:val="18"/>
              </w:rPr>
              <w:t>l</w:t>
            </w:r>
            <w:r w:rsidRPr="000D3545">
              <w:rPr>
                <w:rFonts w:ascii="Arial" w:eastAsia="Calibri" w:hAnsi="Arial" w:cs="Arial"/>
                <w:spacing w:val="1"/>
                <w:sz w:val="18"/>
                <w:szCs w:val="18"/>
              </w:rPr>
              <w:t>ili</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V</w:t>
            </w:r>
            <w:r w:rsidRPr="000D3545">
              <w:rPr>
                <w:rFonts w:ascii="Arial" w:eastAsia="Calibri" w:hAnsi="Arial" w:cs="Arial"/>
                <w:sz w:val="18"/>
                <w:szCs w:val="18"/>
              </w:rPr>
              <w:t xml:space="preserve">e </w:t>
            </w:r>
            <w:r w:rsidRPr="000D3545">
              <w:rPr>
                <w:rFonts w:ascii="Arial" w:eastAsia="Calibri" w:hAnsi="Arial" w:cs="Arial"/>
                <w:spacing w:val="2"/>
                <w:sz w:val="18"/>
                <w:szCs w:val="18"/>
              </w:rPr>
              <w:t>E</w:t>
            </w:r>
            <w:r w:rsidRPr="000D3545">
              <w:rPr>
                <w:rFonts w:ascii="Arial" w:eastAsia="Calibri" w:hAnsi="Arial" w:cs="Arial"/>
                <w:spacing w:val="-1"/>
                <w:sz w:val="18"/>
                <w:szCs w:val="18"/>
              </w:rPr>
              <w:t>rk</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2"/>
                <w:sz w:val="18"/>
                <w:szCs w:val="18"/>
              </w:rPr>
              <w:t xml:space="preserve"> Y</w:t>
            </w:r>
            <w:r w:rsidRPr="000D3545">
              <w:rPr>
                <w:rFonts w:ascii="Arial" w:eastAsia="Calibri" w:hAnsi="Arial" w:cs="Arial"/>
                <w:spacing w:val="-1"/>
                <w:sz w:val="18"/>
                <w:szCs w:val="18"/>
              </w:rPr>
              <w:t>a</w:t>
            </w:r>
            <w:r w:rsidRPr="000D3545">
              <w:rPr>
                <w:rFonts w:ascii="Arial" w:eastAsia="Calibri" w:hAnsi="Arial" w:cs="Arial"/>
                <w:spacing w:val="-4"/>
                <w:sz w:val="18"/>
                <w:szCs w:val="18"/>
              </w:rPr>
              <w:t>ş</w:t>
            </w:r>
            <w:r w:rsidRPr="000D3545">
              <w:rPr>
                <w:rFonts w:ascii="Arial" w:eastAsia="Calibri" w:hAnsi="Arial" w:cs="Arial"/>
                <w:spacing w:val="1"/>
                <w:sz w:val="18"/>
                <w:szCs w:val="18"/>
              </w:rPr>
              <w:t>t</w:t>
            </w:r>
            <w:r w:rsidRPr="000D3545">
              <w:rPr>
                <w:rFonts w:ascii="Arial" w:eastAsia="Calibri" w:hAnsi="Arial" w:cs="Arial"/>
                <w:sz w:val="18"/>
                <w:szCs w:val="18"/>
              </w:rPr>
              <w:t>a</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E</w:t>
            </w:r>
            <w:r w:rsidRPr="000D3545">
              <w:rPr>
                <w:rFonts w:ascii="Arial" w:eastAsia="Calibri" w:hAnsi="Arial" w:cs="Arial"/>
                <w:spacing w:val="-1"/>
                <w:sz w:val="18"/>
                <w:szCs w:val="18"/>
              </w:rPr>
              <w:t>v</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R</w:t>
            </w:r>
            <w:r w:rsidRPr="000D3545">
              <w:rPr>
                <w:rFonts w:ascii="Arial" w:eastAsia="Calibri" w:hAnsi="Arial" w:cs="Arial"/>
                <w:spacing w:val="-3"/>
                <w:sz w:val="18"/>
                <w:szCs w:val="18"/>
              </w:rPr>
              <w:t>i</w:t>
            </w:r>
            <w:r w:rsidRPr="000D3545">
              <w:rPr>
                <w:rFonts w:ascii="Arial" w:eastAsia="Calibri" w:hAnsi="Arial" w:cs="Arial"/>
                <w:spacing w:val="1"/>
                <w:sz w:val="18"/>
                <w:szCs w:val="18"/>
              </w:rPr>
              <w:t>s</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v</w:t>
            </w:r>
            <w:r w:rsidRPr="000D3545">
              <w:rPr>
                <w:rFonts w:ascii="Arial" w:eastAsia="Calibri" w:hAnsi="Arial" w:cs="Arial"/>
                <w:spacing w:val="-5"/>
                <w:sz w:val="18"/>
                <w:szCs w:val="18"/>
              </w:rPr>
              <w:t>b</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5"/>
                <w:w w:val="101"/>
                <w:sz w:val="18"/>
                <w:szCs w:val="18"/>
              </w:rPr>
              <w:t>o</w:t>
            </w:r>
            <w:r w:rsidRPr="000D3545">
              <w:rPr>
                <w:rFonts w:ascii="Arial" w:eastAsia="Calibri" w:hAnsi="Arial" w:cs="Arial"/>
                <w:w w:val="101"/>
                <w:sz w:val="18"/>
                <w:szCs w:val="18"/>
              </w:rPr>
              <w:t>nu</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da </w:t>
            </w:r>
            <w:r w:rsidRPr="000D3545">
              <w:rPr>
                <w:rFonts w:ascii="Arial" w:eastAsia="Calibri" w:hAnsi="Arial" w:cs="Arial"/>
                <w:sz w:val="18"/>
                <w:szCs w:val="18"/>
              </w:rPr>
              <w:t>ön</w:t>
            </w:r>
            <w:r w:rsidRPr="000D3545">
              <w:rPr>
                <w:rFonts w:ascii="Arial" w:eastAsia="Calibri" w:hAnsi="Arial" w:cs="Arial"/>
                <w:spacing w:val="-1"/>
                <w:sz w:val="18"/>
                <w:szCs w:val="18"/>
              </w:rPr>
              <w:t>yar</w:t>
            </w:r>
            <w:r w:rsidRPr="000D3545">
              <w:rPr>
                <w:rFonts w:ascii="Arial" w:eastAsia="Calibri" w:hAnsi="Arial" w:cs="Arial"/>
                <w:sz w:val="18"/>
                <w:szCs w:val="18"/>
              </w:rPr>
              <w:t>g</w:t>
            </w:r>
            <w:r w:rsidRPr="000D3545">
              <w:rPr>
                <w:rFonts w:ascii="Arial" w:eastAsia="Calibri" w:hAnsi="Arial" w:cs="Arial"/>
                <w:spacing w:val="-3"/>
                <w:sz w:val="18"/>
                <w:szCs w:val="18"/>
              </w:rPr>
              <w:t>ı</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z w:val="18"/>
                <w:szCs w:val="18"/>
              </w:rPr>
              <w:t>ş</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3"/>
                <w:sz w:val="18"/>
                <w:szCs w:val="18"/>
              </w:rPr>
              <w:t>t</w:t>
            </w:r>
            <w:r w:rsidRPr="000D3545">
              <w:rPr>
                <w:rFonts w:ascii="Arial" w:eastAsia="Calibri" w:hAnsi="Arial" w:cs="Arial"/>
                <w:sz w:val="18"/>
                <w:szCs w:val="18"/>
              </w:rPr>
              <w:t>um</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 d</w:t>
            </w:r>
            <w:r w:rsidRPr="000D3545">
              <w:rPr>
                <w:rFonts w:ascii="Arial" w:eastAsia="Calibri" w:hAnsi="Arial" w:cs="Arial"/>
                <w:spacing w:val="-1"/>
                <w:sz w:val="18"/>
                <w:szCs w:val="18"/>
              </w:rPr>
              <w:t>avra</w:t>
            </w:r>
            <w:r w:rsidRPr="000D3545">
              <w:rPr>
                <w:rFonts w:ascii="Arial" w:eastAsia="Calibri" w:hAnsi="Arial" w:cs="Arial"/>
                <w:sz w:val="18"/>
                <w:szCs w:val="18"/>
              </w:rPr>
              <w:t>n</w:t>
            </w:r>
            <w:r w:rsidRPr="000D3545">
              <w:rPr>
                <w:rFonts w:ascii="Arial" w:eastAsia="Calibri" w:hAnsi="Arial" w:cs="Arial"/>
                <w:spacing w:val="-3"/>
                <w:sz w:val="18"/>
                <w:szCs w:val="18"/>
              </w:rPr>
              <w:t>ı</w:t>
            </w:r>
            <w:r w:rsidRPr="000D3545">
              <w:rPr>
                <w:rFonts w:ascii="Arial" w:eastAsia="Calibri" w:hAnsi="Arial" w:cs="Arial"/>
                <w:spacing w:val="1"/>
                <w:sz w:val="18"/>
                <w:szCs w:val="18"/>
              </w:rPr>
              <w:t>şl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a</w:t>
            </w:r>
            <w:r w:rsidRPr="000D3545">
              <w:rPr>
                <w:rFonts w:ascii="Arial" w:eastAsia="Calibri" w:hAnsi="Arial" w:cs="Arial"/>
                <w:sz w:val="18"/>
                <w:szCs w:val="18"/>
              </w:rPr>
              <w:t>z</w:t>
            </w:r>
            <w:r w:rsidRPr="000D3545">
              <w:rPr>
                <w:rFonts w:ascii="Arial" w:eastAsia="Calibri" w:hAnsi="Arial" w:cs="Arial"/>
                <w:spacing w:val="-6"/>
                <w:sz w:val="18"/>
                <w:szCs w:val="18"/>
              </w:rPr>
              <w:t>a</w:t>
            </w:r>
            <w:r w:rsidRPr="000D3545">
              <w:rPr>
                <w:rFonts w:ascii="Arial" w:eastAsia="Calibri" w:hAnsi="Arial" w:cs="Arial"/>
                <w:spacing w:val="1"/>
                <w:sz w:val="18"/>
                <w:szCs w:val="18"/>
              </w:rPr>
              <w:t>lt</w:t>
            </w:r>
            <w:r w:rsidRPr="000D3545">
              <w:rPr>
                <w:rFonts w:ascii="Arial" w:eastAsia="Calibri" w:hAnsi="Arial" w:cs="Arial"/>
                <w:spacing w:val="-1"/>
                <w:sz w:val="18"/>
                <w:szCs w:val="18"/>
              </w:rPr>
              <w:t>a</w:t>
            </w:r>
            <w:r w:rsidRPr="000D3545">
              <w:rPr>
                <w:rFonts w:ascii="Arial" w:eastAsia="Calibri" w:hAnsi="Arial" w:cs="Arial"/>
                <w:sz w:val="18"/>
                <w:szCs w:val="18"/>
              </w:rPr>
              <w:t>c</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3"/>
                <w:sz w:val="18"/>
                <w:szCs w:val="18"/>
              </w:rPr>
              <w:t xml:space="preserve"> </w:t>
            </w:r>
            <w:r w:rsidRPr="000D3545">
              <w:rPr>
                <w:rFonts w:ascii="Arial" w:eastAsia="Calibri" w:hAnsi="Arial" w:cs="Arial"/>
                <w:spacing w:val="2"/>
                <w:w w:val="101"/>
                <w:sz w:val="18"/>
                <w:szCs w:val="18"/>
              </w:rPr>
              <w:t>f</w:t>
            </w:r>
            <w:r w:rsidRPr="000D3545">
              <w:rPr>
                <w:rFonts w:ascii="Arial" w:eastAsia="Calibri" w:hAnsi="Arial" w:cs="Arial"/>
                <w:spacing w:val="-1"/>
                <w:w w:val="101"/>
                <w:sz w:val="18"/>
                <w:szCs w:val="18"/>
              </w:rPr>
              <w:t>ar</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ı </w:t>
            </w:r>
            <w:r w:rsidRPr="000D3545">
              <w:rPr>
                <w:rFonts w:ascii="Arial" w:eastAsia="Calibri" w:hAnsi="Arial" w:cs="Arial"/>
                <w:sz w:val="18"/>
                <w:szCs w:val="18"/>
              </w:rPr>
              <w:t>uz</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z w:val="18"/>
                <w:szCs w:val="18"/>
              </w:rPr>
              <w:t>de</w:t>
            </w:r>
            <w:r w:rsidRPr="000D3545">
              <w:rPr>
                <w:rFonts w:ascii="Arial" w:eastAsia="Calibri" w:hAnsi="Arial" w:cs="Arial"/>
                <w:spacing w:val="-4"/>
                <w:sz w:val="18"/>
                <w:szCs w:val="18"/>
              </w:rPr>
              <w:t>s</w:t>
            </w:r>
            <w:r w:rsidRPr="000D3545">
              <w:rPr>
                <w:rFonts w:ascii="Arial" w:eastAsia="Calibri" w:hAnsi="Arial" w:cs="Arial"/>
                <w:spacing w:val="1"/>
                <w:sz w:val="18"/>
                <w:szCs w:val="18"/>
              </w:rPr>
              <w:t>t</w:t>
            </w:r>
            <w:r w:rsidRPr="000D3545">
              <w:rPr>
                <w:rFonts w:ascii="Arial" w:eastAsia="Calibri" w:hAnsi="Arial" w:cs="Arial"/>
                <w:spacing w:val="-4"/>
                <w:sz w:val="18"/>
                <w:szCs w:val="18"/>
              </w:rPr>
              <w:t>e</w:t>
            </w:r>
            <w:r w:rsidRPr="000D3545">
              <w:rPr>
                <w:rFonts w:ascii="Arial" w:eastAsia="Calibri" w:hAnsi="Arial" w:cs="Arial"/>
                <w:sz w:val="18"/>
                <w:szCs w:val="18"/>
              </w:rPr>
              <w:t>ği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en</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5"/>
                <w:sz w:val="18"/>
                <w:szCs w:val="18"/>
              </w:rPr>
              <w:t>c</w:t>
            </w:r>
            <w:r w:rsidRPr="000D3545">
              <w:rPr>
                <w:rFonts w:ascii="Arial" w:eastAsia="Calibri" w:hAnsi="Arial" w:cs="Arial"/>
                <w:sz w:val="18"/>
                <w:szCs w:val="18"/>
              </w:rPr>
              <w:t>i</w:t>
            </w:r>
            <w:r w:rsidRPr="000D3545">
              <w:rPr>
                <w:rFonts w:ascii="Arial" w:eastAsia="Calibri" w:hAnsi="Arial" w:cs="Arial"/>
                <w:spacing w:val="13"/>
                <w:sz w:val="18"/>
                <w:szCs w:val="18"/>
              </w:rPr>
              <w:t xml:space="preserve"> </w:t>
            </w:r>
            <w:r w:rsidRPr="000D3545">
              <w:rPr>
                <w:rFonts w:ascii="Arial" w:eastAsia="Calibri" w:hAnsi="Arial" w:cs="Arial"/>
                <w:sz w:val="18"/>
                <w:szCs w:val="18"/>
              </w:rPr>
              <w:t>p</w:t>
            </w:r>
            <w:r w:rsidRPr="000D3545">
              <w:rPr>
                <w:rFonts w:ascii="Arial" w:eastAsia="Calibri" w:hAnsi="Arial" w:cs="Arial"/>
                <w:spacing w:val="-6"/>
                <w:sz w:val="18"/>
                <w:szCs w:val="18"/>
              </w:rPr>
              <w:t>r</w:t>
            </w:r>
            <w:r w:rsidRPr="000D3545">
              <w:rPr>
                <w:rFonts w:ascii="Arial" w:eastAsia="Calibri" w:hAnsi="Arial" w:cs="Arial"/>
                <w:sz w:val="18"/>
                <w:szCs w:val="18"/>
              </w:rPr>
              <w:t>og</w:t>
            </w:r>
            <w:r w:rsidRPr="000D3545">
              <w:rPr>
                <w:rFonts w:ascii="Arial" w:eastAsia="Calibri" w:hAnsi="Arial" w:cs="Arial"/>
                <w:spacing w:val="-1"/>
                <w:sz w:val="18"/>
                <w:szCs w:val="18"/>
              </w:rPr>
              <w:t>ra</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16" w:type="dxa"/>
            <w:shd w:val="clear" w:color="auto" w:fill="auto"/>
          </w:tcPr>
          <w:p w14:paraId="77533734" w14:textId="5E7F0810" w:rsidR="009D4242" w:rsidRPr="000D3545" w:rsidRDefault="009D4242" w:rsidP="009D4242">
            <w:pPr>
              <w:tabs>
                <w:tab w:val="left" w:pos="2340"/>
              </w:tabs>
              <w:jc w:val="center"/>
              <w:rPr>
                <w:rFonts w:ascii="Arial" w:hAnsi="Arial" w:cs="Arial"/>
                <w:sz w:val="18"/>
                <w:szCs w:val="18"/>
              </w:rPr>
            </w:pPr>
            <w:r w:rsidRPr="000D3545">
              <w:rPr>
                <w:rFonts w:ascii="Arial" w:eastAsia="Calibri" w:hAnsi="Arial" w:cs="Arial"/>
                <w:spacing w:val="-1"/>
                <w:w w:val="101"/>
                <w:sz w:val="18"/>
                <w:szCs w:val="18"/>
              </w:rPr>
              <w:t>2014</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757" w:type="dxa"/>
            <w:vMerge/>
            <w:shd w:val="clear" w:color="auto" w:fill="auto"/>
          </w:tcPr>
          <w:p w14:paraId="4E79B622" w14:textId="77777777" w:rsidR="009D4242" w:rsidRPr="000D3545" w:rsidRDefault="009D4242" w:rsidP="009D4242">
            <w:pPr>
              <w:numPr>
                <w:ilvl w:val="0"/>
                <w:numId w:val="54"/>
              </w:numPr>
              <w:ind w:left="237" w:hanging="237"/>
              <w:rPr>
                <w:rFonts w:ascii="Arial" w:hAnsi="Arial" w:cs="Arial"/>
                <w:sz w:val="18"/>
                <w:szCs w:val="18"/>
              </w:rPr>
            </w:pPr>
          </w:p>
        </w:tc>
        <w:tc>
          <w:tcPr>
            <w:tcW w:w="2756" w:type="dxa"/>
            <w:vMerge/>
          </w:tcPr>
          <w:p w14:paraId="2E4D1417" w14:textId="77777777" w:rsidR="009D4242" w:rsidRPr="000D3545" w:rsidRDefault="009D4242" w:rsidP="009D4242">
            <w:pPr>
              <w:numPr>
                <w:ilvl w:val="0"/>
                <w:numId w:val="54"/>
              </w:numPr>
              <w:ind w:left="237" w:hanging="237"/>
              <w:rPr>
                <w:rFonts w:ascii="Arial" w:hAnsi="Arial" w:cs="Arial"/>
                <w:sz w:val="18"/>
                <w:szCs w:val="18"/>
              </w:rPr>
            </w:pPr>
          </w:p>
        </w:tc>
        <w:tc>
          <w:tcPr>
            <w:tcW w:w="2967" w:type="dxa"/>
            <w:vMerge/>
            <w:shd w:val="clear" w:color="auto" w:fill="auto"/>
          </w:tcPr>
          <w:p w14:paraId="5E0872BF" w14:textId="77777777" w:rsidR="009D4242" w:rsidRPr="000D3545" w:rsidRDefault="009D4242" w:rsidP="009D4242">
            <w:pPr>
              <w:numPr>
                <w:ilvl w:val="0"/>
                <w:numId w:val="54"/>
              </w:numPr>
              <w:ind w:left="237" w:hanging="237"/>
              <w:rPr>
                <w:rFonts w:ascii="Arial" w:hAnsi="Arial" w:cs="Arial"/>
                <w:sz w:val="18"/>
                <w:szCs w:val="18"/>
              </w:rPr>
            </w:pPr>
          </w:p>
        </w:tc>
      </w:tr>
      <w:tr w:rsidR="009D4242" w:rsidRPr="000D3545" w14:paraId="7AC3E579" w14:textId="77777777" w:rsidTr="00300A57">
        <w:trPr>
          <w:trHeight w:val="154"/>
        </w:trPr>
        <w:tc>
          <w:tcPr>
            <w:tcW w:w="14560" w:type="dxa"/>
            <w:gridSpan w:val="5"/>
            <w:shd w:val="clear" w:color="auto" w:fill="D9D9D9"/>
          </w:tcPr>
          <w:p w14:paraId="7CCA5FA3" w14:textId="36349E6D" w:rsidR="009D4242" w:rsidRPr="000D3545" w:rsidRDefault="009D4242" w:rsidP="0019472B">
            <w:pPr>
              <w:pStyle w:val="Standard"/>
              <w:tabs>
                <w:tab w:val="left" w:pos="2340"/>
              </w:tabs>
              <w:spacing w:after="0" w:line="240" w:lineRule="auto"/>
              <w:rPr>
                <w:rFonts w:ascii="Arial" w:hAnsi="Arial" w:cs="Arial"/>
                <w:sz w:val="20"/>
                <w:szCs w:val="20"/>
              </w:rPr>
            </w:pPr>
            <w:r w:rsidRPr="000D3545">
              <w:rPr>
                <w:rFonts w:ascii="Arial" w:hAnsi="Arial" w:cs="Arial"/>
                <w:b/>
                <w:bCs/>
                <w:sz w:val="20"/>
                <w:szCs w:val="20"/>
              </w:rPr>
              <w:t xml:space="preserve">Stratejik Öncelik </w:t>
            </w:r>
            <w:proofErr w:type="gramStart"/>
            <w:r w:rsidRPr="000D3545">
              <w:rPr>
                <w:rFonts w:ascii="Arial" w:hAnsi="Arial" w:cs="Arial"/>
                <w:b/>
                <w:bCs/>
                <w:sz w:val="20"/>
                <w:szCs w:val="20"/>
              </w:rPr>
              <w:t>2.2</w:t>
            </w:r>
            <w:proofErr w:type="gramEnd"/>
            <w:r w:rsidRPr="000D3545">
              <w:rPr>
                <w:rFonts w:ascii="Arial" w:hAnsi="Arial" w:cs="Arial"/>
                <w:b/>
                <w:bCs/>
                <w:sz w:val="20"/>
                <w:szCs w:val="20"/>
              </w:rPr>
              <w:t>:</w:t>
            </w:r>
            <w:r w:rsidRPr="000D3545">
              <w:rPr>
                <w:rFonts w:ascii="Arial" w:hAnsi="Arial" w:cs="Arial"/>
                <w:sz w:val="20"/>
                <w:szCs w:val="20"/>
              </w:rPr>
              <w:t xml:space="preserve"> </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a</w:t>
            </w:r>
            <w:r w:rsidRPr="000D3545">
              <w:rPr>
                <w:rFonts w:ascii="Arial" w:eastAsia="Calibri" w:hAnsi="Arial" w:cs="Arial"/>
                <w:w w:val="101"/>
                <w:sz w:val="20"/>
                <w:szCs w:val="20"/>
              </w:rPr>
              <w:t>d</w:t>
            </w:r>
            <w:r w:rsidRPr="000D3545">
              <w:rPr>
                <w:rFonts w:ascii="Arial" w:eastAsia="Calibri" w:hAnsi="Arial" w:cs="Arial"/>
                <w:spacing w:val="-3"/>
                <w:w w:val="101"/>
                <w:sz w:val="20"/>
                <w:szCs w:val="20"/>
              </w:rPr>
              <w:t>ı</w:t>
            </w:r>
            <w:r w:rsidRPr="000D3545">
              <w:rPr>
                <w:rFonts w:ascii="Arial" w:eastAsia="Calibri" w:hAnsi="Arial" w:cs="Arial"/>
                <w:w w:val="101"/>
                <w:sz w:val="20"/>
                <w:szCs w:val="20"/>
              </w:rPr>
              <w:t>n</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003648D2" w:rsidRPr="000D3545">
              <w:rPr>
                <w:rFonts w:ascii="Arial" w:eastAsia="Calibri" w:hAnsi="Arial" w:cs="Arial"/>
                <w:w w:val="101"/>
                <w:sz w:val="20"/>
                <w:szCs w:val="20"/>
              </w:rPr>
              <w:t>r</w:t>
            </w:r>
            <w:r w:rsidRPr="000D3545">
              <w:rPr>
                <w:rFonts w:ascii="Arial" w:eastAsia="Calibri" w:hAnsi="Arial" w:cs="Arial"/>
                <w:sz w:val="20"/>
                <w:szCs w:val="20"/>
              </w:rPr>
              <w:t>a</w:t>
            </w:r>
            <w:r w:rsidRPr="000D3545">
              <w:rPr>
                <w:rFonts w:ascii="Arial" w:eastAsia="Calibri" w:hAnsi="Arial" w:cs="Arial"/>
                <w:spacing w:val="2"/>
                <w:sz w:val="20"/>
                <w:szCs w:val="20"/>
              </w:rPr>
              <w:t xml:space="preserve"> </w:t>
            </w:r>
            <w:r w:rsidRPr="000D3545">
              <w:rPr>
                <w:rFonts w:ascii="Arial" w:eastAsia="Calibri" w:hAnsi="Arial" w:cs="Arial"/>
                <w:spacing w:val="-1"/>
                <w:w w:val="101"/>
                <w:sz w:val="20"/>
                <w:szCs w:val="20"/>
              </w:rPr>
              <w:t>y</w:t>
            </w:r>
            <w:r w:rsidRPr="000D3545">
              <w:rPr>
                <w:rFonts w:ascii="Arial" w:eastAsia="Calibri" w:hAnsi="Arial" w:cs="Arial"/>
                <w:w w:val="101"/>
                <w:sz w:val="20"/>
                <w:szCs w:val="20"/>
              </w:rPr>
              <w:t>ön</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li</w:t>
            </w:r>
            <w:r w:rsidRPr="000D3545">
              <w:rPr>
                <w:rFonts w:ascii="Arial" w:eastAsia="Calibri" w:hAnsi="Arial" w:cs="Arial"/>
                <w:w w:val="101"/>
                <w:sz w:val="20"/>
                <w:szCs w:val="20"/>
              </w:rPr>
              <w:t>k n</w:t>
            </w:r>
            <w:r w:rsidRPr="000D3545">
              <w:rPr>
                <w:rFonts w:ascii="Arial" w:eastAsia="Calibri" w:hAnsi="Arial" w:cs="Arial"/>
                <w:spacing w:val="1"/>
                <w:w w:val="101"/>
                <w:sz w:val="20"/>
                <w:szCs w:val="20"/>
              </w:rPr>
              <w:t>it</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li</w:t>
            </w:r>
            <w:r w:rsidRPr="000D3545">
              <w:rPr>
                <w:rFonts w:ascii="Arial" w:eastAsia="Calibri" w:hAnsi="Arial" w:cs="Arial"/>
                <w:spacing w:val="-6"/>
                <w:w w:val="101"/>
                <w:sz w:val="20"/>
                <w:szCs w:val="20"/>
              </w:rPr>
              <w:t>k</w:t>
            </w:r>
            <w:r w:rsidRPr="000D3545">
              <w:rPr>
                <w:rFonts w:ascii="Arial" w:eastAsia="Calibri" w:hAnsi="Arial" w:cs="Arial"/>
                <w:spacing w:val="1"/>
                <w:w w:val="101"/>
                <w:sz w:val="20"/>
                <w:szCs w:val="20"/>
              </w:rPr>
              <w:t>l</w:t>
            </w:r>
            <w:r w:rsidRPr="000D3545">
              <w:rPr>
                <w:rFonts w:ascii="Arial" w:eastAsia="Calibri" w:hAnsi="Arial" w:cs="Arial"/>
                <w:w w:val="101"/>
                <w:sz w:val="20"/>
                <w:szCs w:val="20"/>
              </w:rPr>
              <w:t xml:space="preserve">i </w:t>
            </w:r>
            <w:r w:rsidRPr="000D3545">
              <w:rPr>
                <w:rFonts w:ascii="Arial" w:eastAsia="Calibri" w:hAnsi="Arial" w:cs="Arial"/>
                <w:spacing w:val="1"/>
                <w:sz w:val="20"/>
                <w:szCs w:val="20"/>
              </w:rPr>
              <w:t>s</w:t>
            </w:r>
            <w:r w:rsidRPr="000D3545">
              <w:rPr>
                <w:rFonts w:ascii="Arial" w:eastAsia="Calibri" w:hAnsi="Arial" w:cs="Arial"/>
                <w:spacing w:val="-1"/>
                <w:sz w:val="20"/>
                <w:szCs w:val="20"/>
              </w:rPr>
              <w:t>a</w:t>
            </w:r>
            <w:r w:rsidRPr="000D3545">
              <w:rPr>
                <w:rFonts w:ascii="Arial" w:eastAsia="Calibri" w:hAnsi="Arial" w:cs="Arial"/>
                <w:sz w:val="20"/>
                <w:szCs w:val="20"/>
              </w:rPr>
              <w:t>ğ</w:t>
            </w:r>
            <w:r w:rsidRPr="000D3545">
              <w:rPr>
                <w:rFonts w:ascii="Arial" w:eastAsia="Calibri" w:hAnsi="Arial" w:cs="Arial"/>
                <w:spacing w:val="-3"/>
                <w:sz w:val="20"/>
                <w:szCs w:val="20"/>
              </w:rPr>
              <w:t>l</w:t>
            </w:r>
            <w:r w:rsidRPr="000D3545">
              <w:rPr>
                <w:rFonts w:ascii="Arial" w:eastAsia="Calibri" w:hAnsi="Arial" w:cs="Arial"/>
                <w:spacing w:val="1"/>
                <w:sz w:val="20"/>
                <w:szCs w:val="20"/>
              </w:rPr>
              <w:t>ı</w:t>
            </w:r>
            <w:r w:rsidRPr="000D3545">
              <w:rPr>
                <w:rFonts w:ascii="Arial" w:eastAsia="Calibri" w:hAnsi="Arial" w:cs="Arial"/>
                <w:sz w:val="20"/>
                <w:szCs w:val="20"/>
              </w:rPr>
              <w:t>k</w:t>
            </w:r>
            <w:r w:rsidRPr="000D3545">
              <w:rPr>
                <w:rFonts w:ascii="Arial" w:eastAsia="Calibri" w:hAnsi="Arial" w:cs="Arial"/>
                <w:spacing w:val="5"/>
                <w:sz w:val="20"/>
                <w:szCs w:val="20"/>
              </w:rPr>
              <w:t xml:space="preserve"> </w:t>
            </w:r>
            <w:r w:rsidRPr="000D3545">
              <w:rPr>
                <w:rFonts w:ascii="Arial" w:eastAsia="Calibri" w:hAnsi="Arial" w:cs="Arial"/>
                <w:spacing w:val="-5"/>
                <w:w w:val="101"/>
                <w:sz w:val="20"/>
                <w:szCs w:val="20"/>
              </w:rPr>
              <w:t>h</w:t>
            </w:r>
            <w:r w:rsidRPr="000D3545">
              <w:rPr>
                <w:rFonts w:ascii="Arial" w:eastAsia="Calibri" w:hAnsi="Arial" w:cs="Arial"/>
                <w:spacing w:val="1"/>
                <w:w w:val="101"/>
                <w:sz w:val="20"/>
                <w:szCs w:val="20"/>
              </w:rPr>
              <w:t>i</w:t>
            </w:r>
            <w:r w:rsidRPr="000D3545">
              <w:rPr>
                <w:rFonts w:ascii="Arial" w:eastAsia="Calibri" w:hAnsi="Arial" w:cs="Arial"/>
                <w:w w:val="101"/>
                <w:sz w:val="20"/>
                <w:szCs w:val="20"/>
              </w:rPr>
              <w:t>z</w:t>
            </w:r>
            <w:r w:rsidRPr="000D3545">
              <w:rPr>
                <w:rFonts w:ascii="Arial" w:eastAsia="Calibri" w:hAnsi="Arial" w:cs="Arial"/>
                <w:spacing w:val="-2"/>
                <w:w w:val="101"/>
                <w:sz w:val="20"/>
                <w:szCs w:val="20"/>
              </w:rPr>
              <w:t>m</w:t>
            </w:r>
            <w:r w:rsidRPr="000D3545">
              <w:rPr>
                <w:rFonts w:ascii="Arial" w:eastAsia="Calibri" w:hAnsi="Arial" w:cs="Arial"/>
                <w:spacing w:val="-4"/>
                <w:w w:val="101"/>
                <w:sz w:val="20"/>
                <w:szCs w:val="20"/>
              </w:rPr>
              <w:t>e</w:t>
            </w:r>
            <w:r w:rsidRPr="000D3545">
              <w:rPr>
                <w:rFonts w:ascii="Arial" w:eastAsia="Calibri" w:hAnsi="Arial" w:cs="Arial"/>
                <w:w w:val="101"/>
                <w:sz w:val="20"/>
                <w:szCs w:val="20"/>
              </w:rPr>
              <w:t xml:space="preserve">t </w:t>
            </w:r>
            <w:r w:rsidRPr="000D3545">
              <w:rPr>
                <w:rFonts w:ascii="Arial" w:eastAsia="Calibri" w:hAnsi="Arial" w:cs="Arial"/>
                <w:spacing w:val="1"/>
                <w:w w:val="101"/>
                <w:sz w:val="20"/>
                <w:szCs w:val="20"/>
              </w:rPr>
              <w:t>s</w:t>
            </w:r>
            <w:r w:rsidRPr="000D3545">
              <w:rPr>
                <w:rFonts w:ascii="Arial" w:eastAsia="Calibri" w:hAnsi="Arial" w:cs="Arial"/>
                <w:w w:val="101"/>
                <w:sz w:val="20"/>
                <w:szCs w:val="20"/>
              </w:rPr>
              <w:t>unu</w:t>
            </w:r>
            <w:r w:rsidRPr="000D3545">
              <w:rPr>
                <w:rFonts w:ascii="Arial" w:eastAsia="Calibri" w:hAnsi="Arial" w:cs="Arial"/>
                <w:spacing w:val="-6"/>
                <w:w w:val="101"/>
                <w:sz w:val="20"/>
                <w:szCs w:val="20"/>
              </w:rPr>
              <w:t>m</w:t>
            </w:r>
            <w:r w:rsidRPr="000D3545">
              <w:rPr>
                <w:rFonts w:ascii="Arial" w:eastAsia="Calibri" w:hAnsi="Arial" w:cs="Arial"/>
                <w:w w:val="101"/>
                <w:sz w:val="20"/>
                <w:szCs w:val="20"/>
              </w:rPr>
              <w:t xml:space="preserve">unun </w:t>
            </w:r>
            <w:r w:rsidR="00AF686F" w:rsidRPr="000D3545">
              <w:rPr>
                <w:rFonts w:ascii="Arial" w:eastAsia="Calibri" w:hAnsi="Arial" w:cs="Arial"/>
                <w:spacing w:val="-1"/>
                <w:w w:val="101"/>
                <w:sz w:val="20"/>
                <w:szCs w:val="20"/>
              </w:rPr>
              <w:t>ar</w:t>
            </w:r>
            <w:r w:rsidR="00AF686F" w:rsidRPr="000D3545">
              <w:rPr>
                <w:rFonts w:ascii="Arial" w:eastAsia="Calibri" w:hAnsi="Arial" w:cs="Arial"/>
                <w:spacing w:val="1"/>
                <w:w w:val="101"/>
                <w:sz w:val="20"/>
                <w:szCs w:val="20"/>
              </w:rPr>
              <w:t>ttırılması</w:t>
            </w:r>
          </w:p>
        </w:tc>
      </w:tr>
      <w:tr w:rsidR="009D4242" w:rsidRPr="000D3545" w14:paraId="74DACBCB" w14:textId="77777777" w:rsidTr="0019472B">
        <w:tc>
          <w:tcPr>
            <w:tcW w:w="14560" w:type="dxa"/>
            <w:gridSpan w:val="5"/>
            <w:shd w:val="clear" w:color="auto" w:fill="D5DCE4"/>
          </w:tcPr>
          <w:p w14:paraId="48475D80" w14:textId="35053B41" w:rsidR="009D4242" w:rsidRPr="000D3545" w:rsidRDefault="009D4242" w:rsidP="0019472B">
            <w:pPr>
              <w:rPr>
                <w:rFonts w:ascii="Arial" w:hAnsi="Arial" w:cs="Arial"/>
                <w:sz w:val="20"/>
                <w:szCs w:val="20"/>
              </w:rPr>
            </w:pPr>
            <w:r w:rsidRPr="000D3545">
              <w:rPr>
                <w:rFonts w:ascii="Arial" w:hAnsi="Arial" w:cs="Arial"/>
                <w:b/>
                <w:bCs/>
                <w:color w:val="000000"/>
                <w:sz w:val="20"/>
                <w:szCs w:val="20"/>
                <w:lang w:eastAsia="da-DK"/>
              </w:rPr>
              <w:t>Hedef 2.2.1:</w:t>
            </w:r>
            <w:r w:rsidRPr="000D3545">
              <w:rPr>
                <w:rFonts w:ascii="Arial" w:hAnsi="Arial" w:cs="Arial"/>
                <w:color w:val="000000"/>
                <w:sz w:val="20"/>
                <w:szCs w:val="20"/>
                <w:lang w:eastAsia="da-DK"/>
              </w:rPr>
              <w:t xml:space="preserve"> </w:t>
            </w:r>
            <w:r w:rsidRPr="000D3545">
              <w:rPr>
                <w:rFonts w:ascii="Arial" w:eastAsia="Calibri" w:hAnsi="Arial" w:cs="Arial"/>
                <w:spacing w:val="-2"/>
                <w:sz w:val="20"/>
                <w:szCs w:val="20"/>
              </w:rPr>
              <w:t>S</w:t>
            </w:r>
            <w:r w:rsidRPr="000D3545">
              <w:rPr>
                <w:rFonts w:ascii="Arial" w:eastAsia="Calibri" w:hAnsi="Arial" w:cs="Arial"/>
                <w:spacing w:val="-1"/>
                <w:sz w:val="20"/>
                <w:szCs w:val="20"/>
              </w:rPr>
              <w:t>a</w:t>
            </w:r>
            <w:r w:rsidRPr="000D3545">
              <w:rPr>
                <w:rFonts w:ascii="Arial" w:eastAsia="Calibri" w:hAnsi="Arial" w:cs="Arial"/>
                <w:sz w:val="20"/>
                <w:szCs w:val="20"/>
              </w:rPr>
              <w:t>ğ</w:t>
            </w:r>
            <w:r w:rsidRPr="000D3545">
              <w:rPr>
                <w:rFonts w:ascii="Arial" w:eastAsia="Calibri" w:hAnsi="Arial" w:cs="Arial"/>
                <w:spacing w:val="1"/>
                <w:sz w:val="20"/>
                <w:szCs w:val="20"/>
              </w:rPr>
              <w:t>lı</w:t>
            </w:r>
            <w:r w:rsidRPr="000D3545">
              <w:rPr>
                <w:rFonts w:ascii="Arial" w:eastAsia="Calibri" w:hAnsi="Arial" w:cs="Arial"/>
                <w:sz w:val="20"/>
                <w:szCs w:val="20"/>
              </w:rPr>
              <w:t xml:space="preserve">k </w:t>
            </w:r>
            <w:r w:rsidRPr="000D3545">
              <w:rPr>
                <w:rFonts w:ascii="Arial" w:eastAsia="Calibri" w:hAnsi="Arial" w:cs="Arial"/>
                <w:spacing w:val="-1"/>
                <w:sz w:val="20"/>
                <w:szCs w:val="20"/>
              </w:rPr>
              <w:t>a</w:t>
            </w:r>
            <w:r w:rsidRPr="000D3545">
              <w:rPr>
                <w:rFonts w:ascii="Arial" w:eastAsia="Calibri" w:hAnsi="Arial" w:cs="Arial"/>
                <w:spacing w:val="1"/>
                <w:sz w:val="20"/>
                <w:szCs w:val="20"/>
              </w:rPr>
              <w:t>l</w:t>
            </w:r>
            <w:r w:rsidRPr="000D3545">
              <w:rPr>
                <w:rFonts w:ascii="Arial" w:eastAsia="Calibri" w:hAnsi="Arial" w:cs="Arial"/>
                <w:spacing w:val="-6"/>
                <w:sz w:val="20"/>
                <w:szCs w:val="20"/>
              </w:rPr>
              <w:t>a</w:t>
            </w:r>
            <w:r w:rsidRPr="000D3545">
              <w:rPr>
                <w:rFonts w:ascii="Arial" w:eastAsia="Calibri" w:hAnsi="Arial" w:cs="Arial"/>
                <w:sz w:val="20"/>
                <w:szCs w:val="20"/>
              </w:rPr>
              <w:t>n</w:t>
            </w:r>
            <w:r w:rsidRPr="000D3545">
              <w:rPr>
                <w:rFonts w:ascii="Arial" w:eastAsia="Calibri" w:hAnsi="Arial" w:cs="Arial"/>
                <w:spacing w:val="1"/>
                <w:sz w:val="20"/>
                <w:szCs w:val="20"/>
              </w:rPr>
              <w:t>ı</w:t>
            </w:r>
            <w:r w:rsidRPr="000D3545">
              <w:rPr>
                <w:rFonts w:ascii="Arial" w:eastAsia="Calibri" w:hAnsi="Arial" w:cs="Arial"/>
                <w:spacing w:val="-5"/>
                <w:sz w:val="20"/>
                <w:szCs w:val="20"/>
              </w:rPr>
              <w:t>n</w:t>
            </w:r>
            <w:r w:rsidRPr="000D3545">
              <w:rPr>
                <w:rFonts w:ascii="Arial" w:eastAsia="Calibri" w:hAnsi="Arial" w:cs="Arial"/>
                <w:sz w:val="20"/>
                <w:szCs w:val="20"/>
              </w:rPr>
              <w:t>da</w:t>
            </w:r>
            <w:r w:rsidRPr="000D3545">
              <w:rPr>
                <w:rFonts w:ascii="Arial" w:eastAsia="Calibri" w:hAnsi="Arial" w:cs="Arial"/>
                <w:spacing w:val="7"/>
                <w:sz w:val="20"/>
                <w:szCs w:val="20"/>
              </w:rPr>
              <w:t xml:space="preserve"> </w:t>
            </w:r>
            <w:r w:rsidRPr="000D3545">
              <w:rPr>
                <w:rFonts w:ascii="Arial" w:eastAsia="Calibri" w:hAnsi="Arial" w:cs="Arial"/>
                <w:spacing w:val="-6"/>
                <w:w w:val="101"/>
                <w:sz w:val="20"/>
                <w:szCs w:val="20"/>
              </w:rPr>
              <w:t>y</w:t>
            </w:r>
            <w:r w:rsidRPr="000D3545">
              <w:rPr>
                <w:rFonts w:ascii="Arial" w:eastAsia="Calibri" w:hAnsi="Arial" w:cs="Arial"/>
                <w:w w:val="101"/>
                <w:sz w:val="20"/>
                <w:szCs w:val="20"/>
              </w:rPr>
              <w:t xml:space="preserve">eni </w:t>
            </w:r>
            <w:r w:rsidRPr="000D3545">
              <w:rPr>
                <w:rFonts w:ascii="Arial" w:eastAsia="Calibri" w:hAnsi="Arial" w:cs="Arial"/>
                <w:spacing w:val="-1"/>
                <w:sz w:val="20"/>
                <w:szCs w:val="20"/>
              </w:rPr>
              <w:t>ya</w:t>
            </w:r>
            <w:r w:rsidRPr="000D3545">
              <w:rPr>
                <w:rFonts w:ascii="Arial" w:eastAsia="Calibri" w:hAnsi="Arial" w:cs="Arial"/>
                <w:spacing w:val="1"/>
                <w:sz w:val="20"/>
                <w:szCs w:val="20"/>
              </w:rPr>
              <w:t>s</w:t>
            </w:r>
            <w:r w:rsidRPr="000D3545">
              <w:rPr>
                <w:rFonts w:ascii="Arial" w:eastAsia="Calibri" w:hAnsi="Arial" w:cs="Arial"/>
                <w:spacing w:val="-1"/>
                <w:sz w:val="20"/>
                <w:szCs w:val="20"/>
              </w:rPr>
              <w:t>a</w:t>
            </w:r>
            <w:r w:rsidRPr="000D3545">
              <w:rPr>
                <w:rFonts w:ascii="Arial" w:eastAsia="Calibri" w:hAnsi="Arial" w:cs="Arial"/>
                <w:sz w:val="20"/>
                <w:szCs w:val="20"/>
              </w:rPr>
              <w:t>l</w:t>
            </w:r>
            <w:r w:rsidRPr="000D3545">
              <w:rPr>
                <w:rFonts w:ascii="Arial" w:eastAsia="Calibri" w:hAnsi="Arial" w:cs="Arial"/>
                <w:spacing w:val="3"/>
                <w:sz w:val="20"/>
                <w:szCs w:val="20"/>
              </w:rPr>
              <w:t xml:space="preserve"> </w:t>
            </w:r>
            <w:r w:rsidRPr="000D3545">
              <w:rPr>
                <w:rFonts w:ascii="Arial" w:eastAsia="Calibri" w:hAnsi="Arial" w:cs="Arial"/>
                <w:sz w:val="20"/>
                <w:szCs w:val="20"/>
              </w:rPr>
              <w:t>düz</w:t>
            </w:r>
            <w:r w:rsidRPr="000D3545">
              <w:rPr>
                <w:rFonts w:ascii="Arial" w:eastAsia="Calibri" w:hAnsi="Arial" w:cs="Arial"/>
                <w:spacing w:val="-4"/>
                <w:sz w:val="20"/>
                <w:szCs w:val="20"/>
              </w:rPr>
              <w:t>e</w:t>
            </w:r>
            <w:r w:rsidRPr="000D3545">
              <w:rPr>
                <w:rFonts w:ascii="Arial" w:eastAsia="Calibri" w:hAnsi="Arial" w:cs="Arial"/>
                <w:sz w:val="20"/>
                <w:szCs w:val="20"/>
              </w:rPr>
              <w:t>n</w:t>
            </w:r>
            <w:r w:rsidRPr="000D3545">
              <w:rPr>
                <w:rFonts w:ascii="Arial" w:eastAsia="Calibri" w:hAnsi="Arial" w:cs="Arial"/>
                <w:spacing w:val="-3"/>
                <w:sz w:val="20"/>
                <w:szCs w:val="20"/>
              </w:rPr>
              <w:t>l</w:t>
            </w:r>
            <w:r w:rsidRPr="000D3545">
              <w:rPr>
                <w:rFonts w:ascii="Arial" w:eastAsia="Calibri" w:hAnsi="Arial" w:cs="Arial"/>
                <w:sz w:val="20"/>
                <w:szCs w:val="20"/>
              </w:rPr>
              <w:t>e</w:t>
            </w:r>
            <w:r w:rsidRPr="000D3545">
              <w:rPr>
                <w:rFonts w:ascii="Arial" w:eastAsia="Calibri" w:hAnsi="Arial" w:cs="Arial"/>
                <w:spacing w:val="-2"/>
                <w:sz w:val="20"/>
                <w:szCs w:val="20"/>
              </w:rPr>
              <w:t>m</w:t>
            </w:r>
            <w:r w:rsidRPr="000D3545">
              <w:rPr>
                <w:rFonts w:ascii="Arial" w:eastAsia="Calibri" w:hAnsi="Arial" w:cs="Arial"/>
                <w:sz w:val="20"/>
                <w:szCs w:val="20"/>
              </w:rPr>
              <w:t>e</w:t>
            </w:r>
            <w:r w:rsidRPr="000D3545">
              <w:rPr>
                <w:rFonts w:ascii="Arial" w:eastAsia="Calibri" w:hAnsi="Arial" w:cs="Arial"/>
                <w:spacing w:val="-3"/>
                <w:sz w:val="20"/>
                <w:szCs w:val="20"/>
              </w:rPr>
              <w:t>l</w:t>
            </w:r>
            <w:r w:rsidRPr="000D3545">
              <w:rPr>
                <w:rFonts w:ascii="Arial" w:eastAsia="Calibri" w:hAnsi="Arial" w:cs="Arial"/>
                <w:sz w:val="20"/>
                <w:szCs w:val="20"/>
              </w:rPr>
              <w:t>er</w:t>
            </w:r>
            <w:r w:rsidRPr="000D3545">
              <w:rPr>
                <w:rFonts w:ascii="Arial" w:eastAsia="Calibri" w:hAnsi="Arial" w:cs="Arial"/>
                <w:spacing w:val="11"/>
                <w:sz w:val="20"/>
                <w:szCs w:val="20"/>
              </w:rPr>
              <w:t xml:space="preserve"> </w:t>
            </w:r>
            <w:r w:rsidRPr="000D3545">
              <w:rPr>
                <w:rFonts w:ascii="Arial" w:eastAsia="Calibri" w:hAnsi="Arial" w:cs="Arial"/>
                <w:spacing w:val="-6"/>
                <w:w w:val="101"/>
                <w:sz w:val="20"/>
                <w:szCs w:val="20"/>
              </w:rPr>
              <w:t>v</w:t>
            </w:r>
            <w:r w:rsidRPr="000D3545">
              <w:rPr>
                <w:rFonts w:ascii="Arial" w:eastAsia="Calibri" w:hAnsi="Arial" w:cs="Arial"/>
                <w:w w:val="101"/>
                <w:sz w:val="20"/>
                <w:szCs w:val="20"/>
              </w:rPr>
              <w:t xml:space="preserve">e </w:t>
            </w:r>
            <w:r w:rsidRPr="000D3545">
              <w:rPr>
                <w:rFonts w:ascii="Arial" w:eastAsia="Calibri" w:hAnsi="Arial" w:cs="Arial"/>
                <w:spacing w:val="-2"/>
                <w:position w:val="1"/>
                <w:sz w:val="20"/>
                <w:szCs w:val="20"/>
              </w:rPr>
              <w:t>m</w:t>
            </w:r>
            <w:r w:rsidRPr="000D3545">
              <w:rPr>
                <w:rFonts w:ascii="Arial" w:eastAsia="Calibri" w:hAnsi="Arial" w:cs="Arial"/>
                <w:position w:val="1"/>
                <w:sz w:val="20"/>
                <w:szCs w:val="20"/>
              </w:rPr>
              <w:t>e</w:t>
            </w:r>
            <w:r w:rsidRPr="000D3545">
              <w:rPr>
                <w:rFonts w:ascii="Arial" w:eastAsia="Calibri" w:hAnsi="Arial" w:cs="Arial"/>
                <w:spacing w:val="-1"/>
                <w:position w:val="1"/>
                <w:sz w:val="20"/>
                <w:szCs w:val="20"/>
              </w:rPr>
              <w:t>v</w:t>
            </w:r>
            <w:r w:rsidRPr="000D3545">
              <w:rPr>
                <w:rFonts w:ascii="Arial" w:eastAsia="Calibri" w:hAnsi="Arial" w:cs="Arial"/>
                <w:position w:val="1"/>
                <w:sz w:val="20"/>
                <w:szCs w:val="20"/>
              </w:rPr>
              <w:t>zu</w:t>
            </w:r>
            <w:r w:rsidRPr="000D3545">
              <w:rPr>
                <w:rFonts w:ascii="Arial" w:eastAsia="Calibri" w:hAnsi="Arial" w:cs="Arial"/>
                <w:spacing w:val="-1"/>
                <w:position w:val="1"/>
                <w:sz w:val="20"/>
                <w:szCs w:val="20"/>
              </w:rPr>
              <w:t>a</w:t>
            </w:r>
            <w:r w:rsidRPr="000D3545">
              <w:rPr>
                <w:rFonts w:ascii="Arial" w:eastAsia="Calibri" w:hAnsi="Arial" w:cs="Arial"/>
                <w:position w:val="1"/>
                <w:sz w:val="20"/>
                <w:szCs w:val="20"/>
              </w:rPr>
              <w:t>t</w:t>
            </w:r>
            <w:r w:rsidRPr="000D3545">
              <w:rPr>
                <w:rFonts w:ascii="Arial" w:eastAsia="Calibri" w:hAnsi="Arial" w:cs="Arial"/>
                <w:spacing w:val="5"/>
                <w:position w:val="1"/>
                <w:sz w:val="20"/>
                <w:szCs w:val="20"/>
              </w:rPr>
              <w:t xml:space="preserve"> </w:t>
            </w:r>
            <w:r w:rsidRPr="000D3545">
              <w:rPr>
                <w:rFonts w:ascii="Arial" w:eastAsia="Calibri" w:hAnsi="Arial" w:cs="Arial"/>
                <w:spacing w:val="-5"/>
                <w:position w:val="1"/>
                <w:sz w:val="20"/>
                <w:szCs w:val="20"/>
              </w:rPr>
              <w:t>d</w:t>
            </w:r>
            <w:r w:rsidRPr="000D3545">
              <w:rPr>
                <w:rFonts w:ascii="Arial" w:eastAsia="Calibri" w:hAnsi="Arial" w:cs="Arial"/>
                <w:position w:val="1"/>
                <w:sz w:val="20"/>
                <w:szCs w:val="20"/>
              </w:rPr>
              <w:t>eğ</w:t>
            </w:r>
            <w:r w:rsidRPr="000D3545">
              <w:rPr>
                <w:rFonts w:ascii="Arial" w:eastAsia="Calibri" w:hAnsi="Arial" w:cs="Arial"/>
                <w:spacing w:val="-3"/>
                <w:position w:val="1"/>
                <w:sz w:val="20"/>
                <w:szCs w:val="20"/>
              </w:rPr>
              <w:t>i</w:t>
            </w:r>
            <w:r w:rsidRPr="000D3545">
              <w:rPr>
                <w:rFonts w:ascii="Arial" w:eastAsia="Calibri" w:hAnsi="Arial" w:cs="Arial"/>
                <w:spacing w:val="1"/>
                <w:position w:val="1"/>
                <w:sz w:val="20"/>
                <w:szCs w:val="20"/>
              </w:rPr>
              <w:t>şi</w:t>
            </w:r>
            <w:r w:rsidRPr="000D3545">
              <w:rPr>
                <w:rFonts w:ascii="Arial" w:eastAsia="Calibri" w:hAnsi="Arial" w:cs="Arial"/>
                <w:spacing w:val="-1"/>
                <w:position w:val="1"/>
                <w:sz w:val="20"/>
                <w:szCs w:val="20"/>
              </w:rPr>
              <w:t>k</w:t>
            </w:r>
            <w:r w:rsidRPr="000D3545">
              <w:rPr>
                <w:rFonts w:ascii="Arial" w:eastAsia="Calibri" w:hAnsi="Arial" w:cs="Arial"/>
                <w:spacing w:val="-3"/>
                <w:position w:val="1"/>
                <w:sz w:val="20"/>
                <w:szCs w:val="20"/>
              </w:rPr>
              <w:t>l</w:t>
            </w:r>
            <w:r w:rsidRPr="000D3545">
              <w:rPr>
                <w:rFonts w:ascii="Arial" w:eastAsia="Calibri" w:hAnsi="Arial" w:cs="Arial"/>
                <w:spacing w:val="1"/>
                <w:position w:val="1"/>
                <w:sz w:val="20"/>
                <w:szCs w:val="20"/>
              </w:rPr>
              <w:t>i</w:t>
            </w:r>
            <w:r w:rsidRPr="000D3545">
              <w:rPr>
                <w:rFonts w:ascii="Arial" w:eastAsia="Calibri" w:hAnsi="Arial" w:cs="Arial"/>
                <w:spacing w:val="-1"/>
                <w:position w:val="1"/>
                <w:sz w:val="20"/>
                <w:szCs w:val="20"/>
              </w:rPr>
              <w:t>k</w:t>
            </w:r>
            <w:r w:rsidRPr="000D3545">
              <w:rPr>
                <w:rFonts w:ascii="Arial" w:eastAsia="Calibri" w:hAnsi="Arial" w:cs="Arial"/>
                <w:spacing w:val="-3"/>
                <w:position w:val="1"/>
                <w:sz w:val="20"/>
                <w:szCs w:val="20"/>
              </w:rPr>
              <w:t>l</w:t>
            </w:r>
            <w:r w:rsidRPr="000D3545">
              <w:rPr>
                <w:rFonts w:ascii="Arial" w:eastAsia="Calibri" w:hAnsi="Arial" w:cs="Arial"/>
                <w:position w:val="1"/>
                <w:sz w:val="20"/>
                <w:szCs w:val="20"/>
              </w:rPr>
              <w:t>e</w:t>
            </w:r>
            <w:r w:rsidRPr="000D3545">
              <w:rPr>
                <w:rFonts w:ascii="Arial" w:eastAsia="Calibri" w:hAnsi="Arial" w:cs="Arial"/>
                <w:spacing w:val="-1"/>
                <w:position w:val="1"/>
                <w:sz w:val="20"/>
                <w:szCs w:val="20"/>
              </w:rPr>
              <w:t>r</w:t>
            </w:r>
            <w:r w:rsidRPr="000D3545">
              <w:rPr>
                <w:rFonts w:ascii="Arial" w:eastAsia="Calibri" w:hAnsi="Arial" w:cs="Arial"/>
                <w:position w:val="1"/>
                <w:sz w:val="20"/>
                <w:szCs w:val="20"/>
              </w:rPr>
              <w:t>i</w:t>
            </w:r>
            <w:r w:rsidR="00AF686F" w:rsidRPr="000D3545">
              <w:rPr>
                <w:rFonts w:ascii="Arial" w:eastAsia="Calibri" w:hAnsi="Arial" w:cs="Arial"/>
                <w:position w:val="1"/>
                <w:sz w:val="20"/>
                <w:szCs w:val="20"/>
              </w:rPr>
              <w:t>ni</w:t>
            </w:r>
            <w:r w:rsidRPr="000D3545">
              <w:rPr>
                <w:rFonts w:ascii="Arial" w:eastAsia="Calibri" w:hAnsi="Arial" w:cs="Arial"/>
                <w:spacing w:val="8"/>
                <w:position w:val="1"/>
                <w:sz w:val="20"/>
                <w:szCs w:val="20"/>
              </w:rPr>
              <w:t xml:space="preserve"> </w:t>
            </w:r>
            <w:r w:rsidRPr="000D3545">
              <w:rPr>
                <w:rFonts w:ascii="Arial" w:eastAsia="Calibri" w:hAnsi="Arial" w:cs="Arial"/>
                <w:spacing w:val="1"/>
                <w:w w:val="101"/>
                <w:position w:val="1"/>
                <w:sz w:val="20"/>
                <w:szCs w:val="20"/>
              </w:rPr>
              <w:t>i</w:t>
            </w:r>
            <w:r w:rsidRPr="000D3545">
              <w:rPr>
                <w:rFonts w:ascii="Arial" w:eastAsia="Calibri" w:hAnsi="Arial" w:cs="Arial"/>
                <w:spacing w:val="-1"/>
                <w:w w:val="101"/>
                <w:position w:val="1"/>
                <w:sz w:val="20"/>
                <w:szCs w:val="20"/>
              </w:rPr>
              <w:t>r</w:t>
            </w:r>
            <w:r w:rsidRPr="000D3545">
              <w:rPr>
                <w:rFonts w:ascii="Arial" w:eastAsia="Calibri" w:hAnsi="Arial" w:cs="Arial"/>
                <w:w w:val="101"/>
                <w:position w:val="1"/>
                <w:sz w:val="20"/>
                <w:szCs w:val="20"/>
              </w:rPr>
              <w:t>d</w:t>
            </w:r>
            <w:r w:rsidRPr="000D3545">
              <w:rPr>
                <w:rFonts w:ascii="Arial" w:eastAsia="Calibri" w:hAnsi="Arial" w:cs="Arial"/>
                <w:spacing w:val="-4"/>
                <w:w w:val="101"/>
                <w:position w:val="1"/>
                <w:sz w:val="20"/>
                <w:szCs w:val="20"/>
              </w:rPr>
              <w:t>e</w:t>
            </w:r>
            <w:r w:rsidRPr="000D3545">
              <w:rPr>
                <w:rFonts w:ascii="Arial" w:eastAsia="Calibri" w:hAnsi="Arial" w:cs="Arial"/>
                <w:spacing w:val="1"/>
                <w:w w:val="101"/>
                <w:position w:val="1"/>
                <w:sz w:val="20"/>
                <w:szCs w:val="20"/>
              </w:rPr>
              <w:t>l</w:t>
            </w:r>
            <w:r w:rsidRPr="000D3545">
              <w:rPr>
                <w:rFonts w:ascii="Arial" w:eastAsia="Calibri" w:hAnsi="Arial" w:cs="Arial"/>
                <w:w w:val="101"/>
                <w:position w:val="1"/>
                <w:sz w:val="20"/>
                <w:szCs w:val="20"/>
              </w:rPr>
              <w:t>e</w:t>
            </w:r>
            <w:r w:rsidR="00AF686F" w:rsidRPr="000D3545">
              <w:rPr>
                <w:rFonts w:ascii="Arial" w:eastAsia="Calibri" w:hAnsi="Arial" w:cs="Arial"/>
                <w:spacing w:val="-5"/>
                <w:w w:val="101"/>
                <w:position w:val="1"/>
                <w:sz w:val="20"/>
                <w:szCs w:val="20"/>
              </w:rPr>
              <w:t>mek</w:t>
            </w:r>
            <w:r w:rsidRPr="000D3545">
              <w:rPr>
                <w:rFonts w:ascii="Arial" w:eastAsia="Calibri" w:hAnsi="Arial" w:cs="Arial"/>
                <w:w w:val="101"/>
                <w:position w:val="1"/>
                <w:sz w:val="20"/>
                <w:szCs w:val="20"/>
              </w:rPr>
              <w:t xml:space="preserve"> </w:t>
            </w:r>
            <w:r w:rsidRPr="000D3545">
              <w:rPr>
                <w:rFonts w:ascii="Arial" w:eastAsia="Calibri" w:hAnsi="Arial" w:cs="Arial"/>
                <w:spacing w:val="-1"/>
                <w:sz w:val="20"/>
                <w:szCs w:val="20"/>
              </w:rPr>
              <w:t>v</w:t>
            </w:r>
            <w:r w:rsidRPr="000D3545">
              <w:rPr>
                <w:rFonts w:ascii="Arial" w:eastAsia="Calibri" w:hAnsi="Arial" w:cs="Arial"/>
                <w:sz w:val="20"/>
                <w:szCs w:val="20"/>
              </w:rPr>
              <w:t>e</w:t>
            </w:r>
            <w:r w:rsidRPr="000D3545">
              <w:rPr>
                <w:rFonts w:ascii="Arial" w:eastAsia="Calibri" w:hAnsi="Arial" w:cs="Arial"/>
                <w:spacing w:val="5"/>
                <w:sz w:val="20"/>
                <w:szCs w:val="20"/>
              </w:rPr>
              <w:t xml:space="preserve"> </w:t>
            </w:r>
            <w:r w:rsidRPr="000D3545">
              <w:rPr>
                <w:rFonts w:ascii="Arial" w:eastAsia="Calibri" w:hAnsi="Arial" w:cs="Arial"/>
                <w:sz w:val="20"/>
                <w:szCs w:val="20"/>
              </w:rPr>
              <w:t>ö</w:t>
            </w:r>
            <w:r w:rsidRPr="000D3545">
              <w:rPr>
                <w:rFonts w:ascii="Arial" w:eastAsia="Calibri" w:hAnsi="Arial" w:cs="Arial"/>
                <w:spacing w:val="-5"/>
                <w:sz w:val="20"/>
                <w:szCs w:val="20"/>
              </w:rPr>
              <w:t>n</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pacing w:val="1"/>
                <w:sz w:val="20"/>
                <w:szCs w:val="20"/>
              </w:rPr>
              <w:t>l</w:t>
            </w:r>
            <w:r w:rsidRPr="000D3545">
              <w:rPr>
                <w:rFonts w:ascii="Arial" w:eastAsia="Calibri" w:hAnsi="Arial" w:cs="Arial"/>
                <w:sz w:val="20"/>
                <w:szCs w:val="20"/>
              </w:rPr>
              <w:t>er</w:t>
            </w:r>
            <w:r w:rsidRPr="000D3545">
              <w:rPr>
                <w:rFonts w:ascii="Arial" w:eastAsia="Calibri" w:hAnsi="Arial" w:cs="Arial"/>
                <w:spacing w:val="1"/>
                <w:sz w:val="20"/>
                <w:szCs w:val="20"/>
              </w:rPr>
              <w:t xml:space="preserve"> </w:t>
            </w:r>
            <w:r w:rsidRPr="000D3545">
              <w:rPr>
                <w:rFonts w:ascii="Arial" w:eastAsia="Calibri" w:hAnsi="Arial" w:cs="Arial"/>
                <w:w w:val="101"/>
                <w:sz w:val="20"/>
                <w:szCs w:val="20"/>
              </w:rPr>
              <w:t>h</w:t>
            </w:r>
            <w:r w:rsidRPr="000D3545">
              <w:rPr>
                <w:rFonts w:ascii="Arial" w:eastAsia="Calibri" w:hAnsi="Arial" w:cs="Arial"/>
                <w:spacing w:val="-1"/>
                <w:w w:val="101"/>
                <w:sz w:val="20"/>
                <w:szCs w:val="20"/>
              </w:rPr>
              <w:t>a</w:t>
            </w:r>
            <w:r w:rsidRPr="000D3545">
              <w:rPr>
                <w:rFonts w:ascii="Arial" w:eastAsia="Calibri" w:hAnsi="Arial" w:cs="Arial"/>
                <w:spacing w:val="-5"/>
                <w:w w:val="101"/>
                <w:sz w:val="20"/>
                <w:szCs w:val="20"/>
              </w:rPr>
              <w:t>z</w:t>
            </w:r>
            <w:r w:rsidRPr="000D3545">
              <w:rPr>
                <w:rFonts w:ascii="Arial" w:eastAsia="Calibri" w:hAnsi="Arial" w:cs="Arial"/>
                <w:spacing w:val="1"/>
                <w:w w:val="101"/>
                <w:sz w:val="20"/>
                <w:szCs w:val="20"/>
              </w:rPr>
              <w:t>ı</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l</w:t>
            </w:r>
            <w:r w:rsidRPr="000D3545">
              <w:rPr>
                <w:rFonts w:ascii="Arial" w:eastAsia="Calibri" w:hAnsi="Arial" w:cs="Arial"/>
                <w:spacing w:val="-6"/>
                <w:w w:val="101"/>
                <w:sz w:val="20"/>
                <w:szCs w:val="20"/>
              </w:rPr>
              <w:t>a</w:t>
            </w:r>
            <w:r w:rsidR="00AF686F" w:rsidRPr="000D3545">
              <w:rPr>
                <w:rFonts w:ascii="Arial" w:eastAsia="Calibri" w:hAnsi="Arial" w:cs="Arial"/>
                <w:w w:val="101"/>
                <w:sz w:val="20"/>
                <w:szCs w:val="20"/>
              </w:rPr>
              <w:t>mak</w:t>
            </w:r>
          </w:p>
        </w:tc>
      </w:tr>
      <w:tr w:rsidR="00AF686F" w:rsidRPr="000D3545" w14:paraId="15405713" w14:textId="77777777" w:rsidTr="0019472B">
        <w:tc>
          <w:tcPr>
            <w:tcW w:w="4964" w:type="dxa"/>
            <w:shd w:val="clear" w:color="auto" w:fill="auto"/>
          </w:tcPr>
          <w:p w14:paraId="66E0171D" w14:textId="0CD70BD4" w:rsidR="00AF686F" w:rsidRPr="000D3545" w:rsidRDefault="00AF686F" w:rsidP="00AF686F">
            <w:pPr>
              <w:tabs>
                <w:tab w:val="left" w:pos="2340"/>
              </w:tabs>
              <w:ind w:left="691" w:hanging="663"/>
              <w:rPr>
                <w:rFonts w:ascii="Arial" w:hAnsi="Arial" w:cs="Arial"/>
                <w:sz w:val="18"/>
                <w:szCs w:val="18"/>
              </w:rPr>
            </w:pPr>
            <w:r w:rsidRPr="000D3545">
              <w:rPr>
                <w:rFonts w:ascii="Arial" w:eastAsia="Calibri" w:hAnsi="Arial" w:cs="Arial"/>
                <w:spacing w:val="-1"/>
                <w:sz w:val="18"/>
                <w:szCs w:val="18"/>
              </w:rPr>
              <w:t>2.2.1.1</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H</w:t>
            </w:r>
            <w:r w:rsidRPr="000D3545">
              <w:rPr>
                <w:rFonts w:ascii="Arial" w:eastAsia="Calibri" w:hAnsi="Arial" w:cs="Arial"/>
                <w:spacing w:val="-3"/>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9"/>
                <w:sz w:val="18"/>
                <w:szCs w:val="18"/>
              </w:rPr>
              <w:t xml:space="preserve"> </w:t>
            </w:r>
            <w:r w:rsidRPr="000D3545">
              <w:rPr>
                <w:rFonts w:ascii="Arial" w:eastAsia="Calibri" w:hAnsi="Arial" w:cs="Arial"/>
                <w:spacing w:val="-4"/>
                <w:sz w:val="18"/>
                <w:szCs w:val="18"/>
              </w:rPr>
              <w:t>s</w:t>
            </w:r>
            <w:r w:rsidRPr="000D3545">
              <w:rPr>
                <w:rFonts w:ascii="Arial" w:eastAsia="Calibri" w:hAnsi="Arial" w:cs="Arial"/>
                <w:sz w:val="18"/>
                <w:szCs w:val="18"/>
              </w:rPr>
              <w:t>unu</w:t>
            </w:r>
            <w:r w:rsidRPr="000D3545">
              <w:rPr>
                <w:rFonts w:ascii="Arial" w:eastAsia="Calibri" w:hAnsi="Arial" w:cs="Arial"/>
                <w:spacing w:val="-6"/>
                <w:sz w:val="18"/>
                <w:szCs w:val="18"/>
              </w:rPr>
              <w:t>m</w:t>
            </w:r>
            <w:r w:rsidRPr="000D3545">
              <w:rPr>
                <w:rFonts w:ascii="Arial" w:eastAsia="Calibri" w:hAnsi="Arial" w:cs="Arial"/>
                <w:sz w:val="18"/>
                <w:szCs w:val="18"/>
              </w:rPr>
              <w:t>un</w:t>
            </w:r>
            <w:r w:rsidRPr="000D3545">
              <w:rPr>
                <w:rFonts w:ascii="Arial" w:eastAsia="Calibri" w:hAnsi="Arial" w:cs="Arial"/>
                <w:spacing w:val="-5"/>
                <w:sz w:val="18"/>
                <w:szCs w:val="18"/>
              </w:rPr>
              <w:t>u</w:t>
            </w:r>
            <w:r w:rsidRPr="000D3545">
              <w:rPr>
                <w:rFonts w:ascii="Arial" w:eastAsia="Calibri" w:hAnsi="Arial" w:cs="Arial"/>
                <w:sz w:val="18"/>
                <w:szCs w:val="18"/>
              </w:rPr>
              <w:t>n</w:t>
            </w:r>
            <w:r w:rsidRPr="000D3545">
              <w:rPr>
                <w:rFonts w:ascii="Arial" w:eastAsia="Calibri" w:hAnsi="Arial" w:cs="Arial"/>
                <w:spacing w:val="12"/>
                <w:sz w:val="18"/>
                <w:szCs w:val="18"/>
              </w:rPr>
              <w:t xml:space="preserve"> </w:t>
            </w:r>
            <w:r w:rsidRPr="000D3545">
              <w:rPr>
                <w:rFonts w:ascii="Arial" w:eastAsia="Calibri" w:hAnsi="Arial" w:cs="Arial"/>
                <w:spacing w:val="-5"/>
                <w:sz w:val="18"/>
                <w:szCs w:val="18"/>
              </w:rPr>
              <w:t>ö</w:t>
            </w:r>
            <w:r w:rsidRPr="000D3545">
              <w:rPr>
                <w:rFonts w:ascii="Arial" w:eastAsia="Calibri" w:hAnsi="Arial" w:cs="Arial"/>
                <w:sz w:val="18"/>
                <w:szCs w:val="18"/>
              </w:rPr>
              <w:t>nün</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z w:val="18"/>
                <w:szCs w:val="18"/>
              </w:rPr>
              <w:t>i</w:t>
            </w:r>
            <w:r w:rsidRPr="000D3545">
              <w:rPr>
                <w:rFonts w:ascii="Arial" w:eastAsia="Calibri" w:hAnsi="Arial" w:cs="Arial"/>
                <w:spacing w:val="6"/>
                <w:sz w:val="18"/>
                <w:szCs w:val="18"/>
              </w:rPr>
              <w:t xml:space="preserve"> </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ge</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o</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a</w:t>
            </w:r>
            <w:r w:rsidRPr="000D3545">
              <w:rPr>
                <w:rFonts w:ascii="Arial" w:eastAsia="Calibri" w:hAnsi="Arial" w:cs="Arial"/>
                <w:w w:val="101"/>
                <w:sz w:val="18"/>
                <w:szCs w:val="18"/>
              </w:rPr>
              <w:t>d</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ka</w:t>
            </w:r>
            <w:r w:rsidRPr="000D3545">
              <w:rPr>
                <w:rFonts w:ascii="Arial" w:eastAsia="Calibri" w:hAnsi="Arial" w:cs="Arial"/>
                <w:spacing w:val="1"/>
                <w:sz w:val="18"/>
                <w:szCs w:val="18"/>
              </w:rPr>
              <w:t>l</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 xml:space="preserve"> </w:t>
            </w:r>
            <w:r w:rsidRPr="000D3545">
              <w:rPr>
                <w:rFonts w:ascii="Arial" w:eastAsia="Calibri" w:hAnsi="Arial" w:cs="Arial"/>
                <w:sz w:val="18"/>
                <w:szCs w:val="18"/>
              </w:rPr>
              <w:t>po</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ka</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v</w:t>
            </w:r>
            <w:r w:rsidRPr="000D3545">
              <w:rPr>
                <w:rFonts w:ascii="Arial" w:eastAsia="Calibri" w:hAnsi="Arial" w:cs="Arial"/>
                <w:spacing w:val="-5"/>
                <w:sz w:val="18"/>
                <w:szCs w:val="18"/>
              </w:rPr>
              <w:t>z</w:t>
            </w:r>
            <w:r w:rsidRPr="000D3545">
              <w:rPr>
                <w:rFonts w:ascii="Arial" w:eastAsia="Calibri" w:hAnsi="Arial" w:cs="Arial"/>
                <w:sz w:val="18"/>
                <w:szCs w:val="18"/>
              </w:rPr>
              <w:t>u</w:t>
            </w:r>
            <w:r w:rsidRPr="000D3545">
              <w:rPr>
                <w:rFonts w:ascii="Arial" w:eastAsia="Calibri" w:hAnsi="Arial" w:cs="Arial"/>
                <w:spacing w:val="-1"/>
                <w:sz w:val="18"/>
                <w:szCs w:val="18"/>
              </w:rPr>
              <w:t>a</w:t>
            </w:r>
            <w:r w:rsidRPr="000D3545">
              <w:rPr>
                <w:rFonts w:ascii="Arial" w:eastAsia="Calibri" w:hAnsi="Arial" w:cs="Arial"/>
                <w:sz w:val="18"/>
                <w:szCs w:val="18"/>
              </w:rPr>
              <w:t>t</w:t>
            </w:r>
            <w:r w:rsidRPr="000D3545">
              <w:rPr>
                <w:rFonts w:ascii="Arial" w:eastAsia="Calibri" w:hAnsi="Arial" w:cs="Arial"/>
                <w:spacing w:val="5"/>
                <w:sz w:val="18"/>
                <w:szCs w:val="18"/>
              </w:rPr>
              <w:t xml:space="preserve"> </w:t>
            </w:r>
            <w:r w:rsidRPr="000D3545">
              <w:rPr>
                <w:rFonts w:ascii="Arial" w:eastAsia="Calibri" w:hAnsi="Arial" w:cs="Arial"/>
                <w:sz w:val="18"/>
                <w:szCs w:val="18"/>
              </w:rPr>
              <w:t>öne</w:t>
            </w:r>
            <w:r w:rsidRPr="000D3545">
              <w:rPr>
                <w:rFonts w:ascii="Arial" w:eastAsia="Calibri" w:hAnsi="Arial" w:cs="Arial"/>
                <w:spacing w:val="-1"/>
                <w:sz w:val="18"/>
                <w:szCs w:val="18"/>
              </w:rPr>
              <w:t>r</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w w:val="101"/>
                <w:sz w:val="18"/>
                <w:szCs w:val="18"/>
              </w:rPr>
              <w:t>ge</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116" w:type="dxa"/>
            <w:shd w:val="clear" w:color="auto" w:fill="auto"/>
          </w:tcPr>
          <w:p w14:paraId="3DE3A1AE" w14:textId="4DA769F4" w:rsidR="00AF686F" w:rsidRPr="000D3545" w:rsidRDefault="00AF686F" w:rsidP="00496EBF">
            <w:pPr>
              <w:spacing w:before="5"/>
              <w:ind w:left="105"/>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757" w:type="dxa"/>
            <w:vMerge w:val="restart"/>
            <w:shd w:val="clear" w:color="auto" w:fill="auto"/>
          </w:tcPr>
          <w:p w14:paraId="5D2474C3" w14:textId="4AF50056" w:rsidR="00AF686F" w:rsidRPr="000D3545" w:rsidRDefault="00AF686F" w:rsidP="00AF686F">
            <w:pPr>
              <w:numPr>
                <w:ilvl w:val="0"/>
                <w:numId w:val="54"/>
              </w:numPr>
              <w:ind w:left="237" w:hanging="237"/>
              <w:rPr>
                <w:rFonts w:ascii="Arial" w:hAnsi="Arial" w:cs="Arial"/>
                <w:sz w:val="18"/>
                <w:szCs w:val="18"/>
              </w:rPr>
            </w:pP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 xml:space="preserve">k </w:t>
            </w:r>
            <w:r w:rsidRPr="000D3545">
              <w:rPr>
                <w:rFonts w:ascii="Arial" w:eastAsia="Calibri" w:hAnsi="Arial" w:cs="Arial"/>
                <w:spacing w:val="-3"/>
                <w:w w:val="101"/>
                <w:sz w:val="18"/>
                <w:szCs w:val="18"/>
              </w:rPr>
              <w:t>İ</w:t>
            </w:r>
            <w:r w:rsidRPr="000D3545">
              <w:rPr>
                <w:rFonts w:ascii="Arial" w:eastAsia="Calibri" w:hAnsi="Arial" w:cs="Arial"/>
                <w:w w:val="101"/>
                <w:sz w:val="18"/>
                <w:szCs w:val="18"/>
              </w:rPr>
              <w:t>l</w:t>
            </w:r>
            <w:r w:rsidRPr="000D3545">
              <w:rPr>
                <w:rFonts w:ascii="Arial" w:eastAsia="Calibri" w:hAnsi="Arial" w:cs="Arial"/>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üdü</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5"/>
                <w:sz w:val="18"/>
                <w:szCs w:val="18"/>
              </w:rPr>
              <w:t>ü</w:t>
            </w:r>
            <w:r w:rsidRPr="000D3545">
              <w:rPr>
                <w:rFonts w:ascii="Arial" w:eastAsia="Calibri" w:hAnsi="Arial" w:cs="Arial"/>
                <w:sz w:val="18"/>
                <w:szCs w:val="18"/>
              </w:rPr>
              <w:t>ğü</w:t>
            </w:r>
            <w:r w:rsidRPr="000D3545">
              <w:rPr>
                <w:rFonts w:ascii="Arial" w:eastAsia="Calibri" w:hAnsi="Arial" w:cs="Arial"/>
                <w:spacing w:val="4"/>
                <w:sz w:val="18"/>
                <w:szCs w:val="18"/>
              </w:rPr>
              <w:t xml:space="preserve"> </w:t>
            </w:r>
          </w:p>
          <w:p w14:paraId="60BE6A7F" w14:textId="68693115" w:rsidR="00AF686F" w:rsidRPr="000D3545" w:rsidRDefault="00AF686F" w:rsidP="00AF686F">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H</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pacing w:val="-4"/>
                <w:sz w:val="18"/>
                <w:szCs w:val="18"/>
              </w:rPr>
              <w:t>ğ</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İ</w:t>
            </w:r>
            <w:r w:rsidRPr="000D3545">
              <w:rPr>
                <w:rFonts w:ascii="Arial" w:eastAsia="Calibri" w:hAnsi="Arial" w:cs="Arial"/>
                <w:sz w:val="18"/>
                <w:szCs w:val="18"/>
              </w:rPr>
              <w:t xml:space="preserve">l </w:t>
            </w:r>
            <w:r w:rsidRPr="000D3545">
              <w:rPr>
                <w:rFonts w:ascii="Arial" w:eastAsia="Calibri" w:hAnsi="Arial" w:cs="Arial"/>
                <w:spacing w:val="-2"/>
                <w:w w:val="101"/>
                <w:sz w:val="18"/>
                <w:szCs w:val="18"/>
              </w:rPr>
              <w:t>M</w:t>
            </w:r>
            <w:r w:rsidRPr="000D3545">
              <w:rPr>
                <w:rFonts w:ascii="Arial" w:eastAsia="Calibri" w:hAnsi="Arial" w:cs="Arial"/>
                <w:w w:val="101"/>
                <w:sz w:val="18"/>
                <w:szCs w:val="18"/>
              </w:rPr>
              <w:t>üdü</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l</w:t>
            </w:r>
            <w:r w:rsidRPr="000D3545">
              <w:rPr>
                <w:rFonts w:ascii="Arial" w:eastAsia="Calibri" w:hAnsi="Arial" w:cs="Arial"/>
                <w:w w:val="101"/>
                <w:sz w:val="18"/>
                <w:szCs w:val="18"/>
              </w:rPr>
              <w:t>ü</w:t>
            </w:r>
            <w:r w:rsidRPr="000D3545">
              <w:rPr>
                <w:rFonts w:ascii="Arial" w:eastAsia="Calibri" w:hAnsi="Arial" w:cs="Arial"/>
                <w:spacing w:val="-4"/>
                <w:w w:val="101"/>
                <w:sz w:val="18"/>
                <w:szCs w:val="18"/>
              </w:rPr>
              <w:t>ğ</w:t>
            </w:r>
            <w:r w:rsidRPr="000D3545">
              <w:rPr>
                <w:rFonts w:ascii="Arial" w:eastAsia="Calibri" w:hAnsi="Arial" w:cs="Arial"/>
                <w:w w:val="101"/>
                <w:sz w:val="18"/>
                <w:szCs w:val="18"/>
              </w:rPr>
              <w:t>ü</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p>
        </w:tc>
        <w:tc>
          <w:tcPr>
            <w:tcW w:w="2756" w:type="dxa"/>
            <w:vMerge w:val="restart"/>
          </w:tcPr>
          <w:p w14:paraId="2F8FF783" w14:textId="77777777" w:rsidR="00AF686F" w:rsidRPr="000D3545" w:rsidRDefault="00AF686F" w:rsidP="0019472B">
            <w:pPr>
              <w:numPr>
                <w:ilvl w:val="0"/>
                <w:numId w:val="54"/>
              </w:numPr>
              <w:ind w:left="237" w:hanging="237"/>
              <w:rPr>
                <w:rFonts w:ascii="Arial" w:hAnsi="Arial" w:cs="Arial"/>
                <w:sz w:val="18"/>
                <w:szCs w:val="18"/>
              </w:rPr>
            </w:pPr>
            <w:r w:rsidRPr="000D3545">
              <w:rPr>
                <w:rFonts w:ascii="Arial" w:eastAsia="Calibri" w:hAnsi="Arial" w:cs="Arial"/>
                <w:spacing w:val="-1"/>
                <w:w w:val="101"/>
                <w:sz w:val="18"/>
                <w:szCs w:val="18"/>
              </w:rPr>
              <w:t>O</w:t>
            </w:r>
            <w:r w:rsidRPr="000D3545">
              <w:rPr>
                <w:rFonts w:ascii="Arial" w:eastAsia="Calibri" w:hAnsi="Arial" w:cs="Arial"/>
                <w:w w:val="101"/>
                <w:sz w:val="18"/>
                <w:szCs w:val="18"/>
              </w:rPr>
              <w:t>ndo</w:t>
            </w:r>
            <w:r w:rsidRPr="000D3545">
              <w:rPr>
                <w:rFonts w:ascii="Arial" w:eastAsia="Calibri" w:hAnsi="Arial" w:cs="Arial"/>
                <w:spacing w:val="-6"/>
                <w:w w:val="101"/>
                <w:sz w:val="18"/>
                <w:szCs w:val="18"/>
              </w:rPr>
              <w:t>k</w:t>
            </w:r>
            <w:r w:rsidRPr="000D3545">
              <w:rPr>
                <w:rFonts w:ascii="Arial" w:eastAsia="Calibri" w:hAnsi="Arial" w:cs="Arial"/>
                <w:w w:val="101"/>
                <w:sz w:val="18"/>
                <w:szCs w:val="18"/>
              </w:rPr>
              <w:t xml:space="preserve">uz </w:t>
            </w:r>
            <w:r w:rsidRPr="000D3545">
              <w:rPr>
                <w:rFonts w:ascii="Arial" w:eastAsia="Calibri" w:hAnsi="Arial" w:cs="Arial"/>
                <w:spacing w:val="-2"/>
                <w:sz w:val="18"/>
                <w:szCs w:val="18"/>
              </w:rPr>
              <w:t>M</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z w:val="18"/>
                <w:szCs w:val="18"/>
              </w:rPr>
              <w:t>s</w:t>
            </w:r>
            <w:r w:rsidRPr="000D3545">
              <w:rPr>
                <w:rFonts w:ascii="Arial" w:eastAsia="Calibri" w:hAnsi="Arial" w:cs="Arial"/>
                <w:spacing w:val="7"/>
                <w:sz w:val="18"/>
                <w:szCs w:val="18"/>
              </w:rPr>
              <w:t xml:space="preserve"> </w:t>
            </w:r>
            <w:r w:rsidRPr="000D3545">
              <w:rPr>
                <w:rFonts w:ascii="Arial" w:eastAsia="Calibri" w:hAnsi="Arial" w:cs="Arial"/>
                <w:spacing w:val="-7"/>
                <w:sz w:val="18"/>
                <w:szCs w:val="18"/>
              </w:rPr>
              <w:t>Ü</w:t>
            </w:r>
            <w:r w:rsidRPr="000D3545">
              <w:rPr>
                <w:rFonts w:ascii="Arial" w:eastAsia="Calibri" w:hAnsi="Arial" w:cs="Arial"/>
                <w:sz w:val="18"/>
                <w:szCs w:val="18"/>
              </w:rPr>
              <w:t>n</w:t>
            </w:r>
            <w:r w:rsidRPr="000D3545">
              <w:rPr>
                <w:rFonts w:ascii="Arial" w:eastAsia="Calibri" w:hAnsi="Arial" w:cs="Arial"/>
                <w:spacing w:val="1"/>
                <w:sz w:val="18"/>
                <w:szCs w:val="18"/>
              </w:rPr>
              <w:t>i</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si</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si</w:t>
            </w:r>
          </w:p>
          <w:p w14:paraId="5C5850ED" w14:textId="77777777" w:rsidR="00AF686F" w:rsidRPr="000D3545" w:rsidRDefault="00AF686F" w:rsidP="0019472B">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Ö</w:t>
            </w:r>
            <w:r w:rsidRPr="000D3545">
              <w:rPr>
                <w:rFonts w:ascii="Arial" w:eastAsia="Calibri" w:hAnsi="Arial" w:cs="Arial"/>
                <w:sz w:val="18"/>
                <w:szCs w:val="18"/>
              </w:rPr>
              <w:t>z</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7"/>
                <w:sz w:val="18"/>
                <w:szCs w:val="18"/>
              </w:rPr>
              <w:t xml:space="preserve"> </w:t>
            </w:r>
            <w:r w:rsidRPr="000D3545">
              <w:rPr>
                <w:rFonts w:ascii="Arial" w:eastAsia="Calibri" w:hAnsi="Arial" w:cs="Arial"/>
                <w:spacing w:val="-2"/>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lı</w:t>
            </w:r>
            <w:r w:rsidRPr="000D3545">
              <w:rPr>
                <w:rFonts w:ascii="Arial" w:eastAsia="Calibri" w:hAnsi="Arial" w:cs="Arial"/>
                <w:w w:val="101"/>
                <w:sz w:val="18"/>
                <w:szCs w:val="18"/>
              </w:rPr>
              <w:t xml:space="preserve">k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3"/>
                <w:sz w:val="18"/>
                <w:szCs w:val="18"/>
              </w:rPr>
              <w:t>l</w:t>
            </w:r>
            <w:r w:rsidRPr="000D3545">
              <w:rPr>
                <w:rFonts w:ascii="Arial" w:eastAsia="Calibri" w:hAnsi="Arial" w:cs="Arial"/>
                <w:sz w:val="18"/>
                <w:szCs w:val="18"/>
              </w:rPr>
              <w:t>u</w:t>
            </w:r>
            <w:r w:rsidRPr="000D3545">
              <w:rPr>
                <w:rFonts w:ascii="Arial" w:eastAsia="Calibri" w:hAnsi="Arial" w:cs="Arial"/>
                <w:spacing w:val="1"/>
                <w:sz w:val="18"/>
                <w:szCs w:val="18"/>
              </w:rPr>
              <w:t>ş</w:t>
            </w:r>
            <w:r w:rsidRPr="000D3545">
              <w:rPr>
                <w:rFonts w:ascii="Arial" w:eastAsia="Calibri" w:hAnsi="Arial" w:cs="Arial"/>
                <w:spacing w:val="-3"/>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p>
          <w:p w14:paraId="1630CDE6" w14:textId="77777777" w:rsidR="00AF686F" w:rsidRPr="000D3545" w:rsidRDefault="00AF686F">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7"/>
                <w:sz w:val="18"/>
                <w:szCs w:val="18"/>
              </w:rPr>
              <w:t>S</w:t>
            </w:r>
            <w:r w:rsidRPr="000D3545">
              <w:rPr>
                <w:rFonts w:ascii="Arial" w:eastAsia="Calibri" w:hAnsi="Arial" w:cs="Arial"/>
                <w:spacing w:val="2"/>
                <w:sz w:val="18"/>
                <w:szCs w:val="18"/>
              </w:rPr>
              <w:t>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arı</w:t>
            </w:r>
          </w:p>
          <w:p w14:paraId="0408859F" w14:textId="759CE3E2" w:rsidR="00AF686F" w:rsidRPr="000D3545" w:rsidRDefault="00AF686F">
            <w:pPr>
              <w:numPr>
                <w:ilvl w:val="0"/>
                <w:numId w:val="54"/>
              </w:numPr>
              <w:ind w:left="237" w:hanging="237"/>
              <w:rPr>
                <w:rFonts w:ascii="Arial" w:hAnsi="Arial" w:cs="Arial"/>
                <w:sz w:val="18"/>
                <w:szCs w:val="18"/>
              </w:rPr>
            </w:pPr>
            <w:r w:rsidRPr="000D3545">
              <w:rPr>
                <w:rFonts w:ascii="Arial" w:eastAsia="Calibri" w:hAnsi="Arial" w:cs="Arial"/>
                <w:spacing w:val="2"/>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 xml:space="preserve"> d</w:t>
            </w:r>
            <w:r w:rsidRPr="000D3545">
              <w:rPr>
                <w:rFonts w:ascii="Arial" w:eastAsia="Calibri" w:hAnsi="Arial" w:cs="Arial"/>
                <w:spacing w:val="-3"/>
                <w:w w:val="101"/>
                <w:sz w:val="18"/>
                <w:szCs w:val="18"/>
              </w:rPr>
              <w:t>i</w:t>
            </w:r>
            <w:r w:rsidRPr="000D3545">
              <w:rPr>
                <w:rFonts w:ascii="Arial" w:eastAsia="Calibri" w:hAnsi="Arial" w:cs="Arial"/>
                <w:w w:val="101"/>
                <w:sz w:val="18"/>
                <w:szCs w:val="18"/>
              </w:rPr>
              <w:t xml:space="preserve">ğer </w:t>
            </w:r>
            <w:r w:rsidRPr="000D3545">
              <w:rPr>
                <w:rFonts w:ascii="Arial" w:eastAsia="Calibri" w:hAnsi="Arial" w:cs="Arial"/>
                <w:spacing w:val="-2"/>
                <w:w w:val="101"/>
                <w:sz w:val="18"/>
                <w:szCs w:val="18"/>
              </w:rPr>
              <w:t>S</w:t>
            </w:r>
            <w:r w:rsidRPr="000D3545">
              <w:rPr>
                <w:rFonts w:ascii="Arial" w:eastAsia="Calibri" w:hAnsi="Arial" w:cs="Arial"/>
                <w:spacing w:val="2"/>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967" w:type="dxa"/>
            <w:vMerge w:val="restart"/>
            <w:shd w:val="clear" w:color="auto" w:fill="auto"/>
          </w:tcPr>
          <w:p w14:paraId="55FAE56C" w14:textId="61499778" w:rsidR="00AF686F" w:rsidRPr="000D3545" w:rsidRDefault="00AF686F" w:rsidP="00AF686F">
            <w:pPr>
              <w:numPr>
                <w:ilvl w:val="0"/>
                <w:numId w:val="54"/>
              </w:numPr>
              <w:ind w:left="237" w:hanging="237"/>
              <w:rPr>
                <w:rFonts w:ascii="Arial" w:hAnsi="Arial" w:cs="Arial"/>
                <w:sz w:val="18"/>
                <w:szCs w:val="18"/>
              </w:rPr>
            </w:pPr>
            <w:r w:rsidRPr="000D3545">
              <w:rPr>
                <w:rFonts w:ascii="Arial" w:eastAsia="Calibri" w:hAnsi="Arial" w:cs="Arial"/>
                <w:w w:val="101"/>
                <w:sz w:val="18"/>
                <w:szCs w:val="18"/>
              </w:rPr>
              <w:t>Ge</w:t>
            </w:r>
            <w:r w:rsidRPr="000D3545">
              <w:rPr>
                <w:rFonts w:ascii="Arial" w:eastAsia="Calibri" w:hAnsi="Arial" w:cs="Arial"/>
                <w:spacing w:val="1"/>
                <w:w w:val="101"/>
                <w:sz w:val="18"/>
                <w:szCs w:val="18"/>
              </w:rPr>
              <w:t>l</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 xml:space="preserve">en </w:t>
            </w:r>
            <w:r w:rsidRPr="000D3545">
              <w:rPr>
                <w:rFonts w:ascii="Arial" w:eastAsia="Calibri" w:hAnsi="Arial" w:cs="Arial"/>
                <w:sz w:val="18"/>
                <w:szCs w:val="18"/>
              </w:rPr>
              <w:t>öne</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er</w:t>
            </w:r>
            <w:r w:rsidRPr="000D3545">
              <w:rPr>
                <w:rFonts w:ascii="Arial" w:eastAsia="Calibri" w:hAnsi="Arial" w:cs="Arial"/>
                <w:spacing w:val="9"/>
                <w:sz w:val="18"/>
                <w:szCs w:val="18"/>
              </w:rPr>
              <w:t xml:space="preserve"> </w:t>
            </w:r>
            <w:r w:rsidRPr="000D3545">
              <w:rPr>
                <w:rFonts w:ascii="Arial" w:eastAsia="Calibri" w:hAnsi="Arial" w:cs="Arial"/>
                <w:spacing w:val="-6"/>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z w:val="18"/>
                <w:szCs w:val="18"/>
              </w:rPr>
              <w:t>de</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z w:val="18"/>
                <w:szCs w:val="18"/>
              </w:rPr>
              <w:t>nen</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1"/>
                <w:w w:val="101"/>
                <w:sz w:val="18"/>
                <w:szCs w:val="18"/>
              </w:rPr>
              <w:t>a</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ış</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a </w:t>
            </w:r>
            <w:r w:rsidRPr="000D3545">
              <w:rPr>
                <w:rFonts w:ascii="Arial" w:eastAsia="Calibri" w:hAnsi="Arial" w:cs="Arial"/>
                <w:spacing w:val="1"/>
                <w:w w:val="101"/>
                <w:sz w:val="18"/>
                <w:szCs w:val="18"/>
              </w:rPr>
              <w:t>s</w:t>
            </w:r>
            <w:r w:rsidRPr="000D3545">
              <w:rPr>
                <w:rFonts w:ascii="Arial" w:eastAsia="Calibri" w:hAnsi="Arial" w:cs="Arial"/>
                <w:w w:val="101"/>
                <w:sz w:val="18"/>
                <w:szCs w:val="18"/>
              </w:rPr>
              <w:t>onu</w:t>
            </w:r>
            <w:r w:rsidRPr="000D3545">
              <w:rPr>
                <w:rFonts w:ascii="Arial" w:eastAsia="Calibri" w:hAnsi="Arial" w:cs="Arial"/>
                <w:spacing w:val="-5"/>
                <w:w w:val="101"/>
                <w:sz w:val="18"/>
                <w:szCs w:val="18"/>
              </w:rPr>
              <w:t>ç</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ı</w:t>
            </w:r>
          </w:p>
        </w:tc>
      </w:tr>
      <w:tr w:rsidR="00AF686F" w:rsidRPr="000D3545" w14:paraId="6BEAAD3D" w14:textId="77777777" w:rsidTr="0019472B">
        <w:tc>
          <w:tcPr>
            <w:tcW w:w="4964" w:type="dxa"/>
            <w:shd w:val="clear" w:color="auto" w:fill="auto"/>
          </w:tcPr>
          <w:p w14:paraId="7ECED2D7" w14:textId="3F5EF0EA" w:rsidR="00AF686F" w:rsidRPr="000D3545" w:rsidRDefault="00AF686F" w:rsidP="00AF686F">
            <w:pPr>
              <w:tabs>
                <w:tab w:val="left" w:pos="2340"/>
              </w:tabs>
              <w:ind w:left="691" w:hanging="663"/>
              <w:rPr>
                <w:rFonts w:ascii="Arial" w:hAnsi="Arial" w:cs="Arial"/>
                <w:sz w:val="18"/>
                <w:szCs w:val="18"/>
              </w:rPr>
            </w:pPr>
            <w:r w:rsidRPr="000D3545">
              <w:rPr>
                <w:rFonts w:ascii="Arial" w:eastAsia="Calibri" w:hAnsi="Arial" w:cs="Arial"/>
                <w:spacing w:val="-1"/>
                <w:sz w:val="18"/>
                <w:szCs w:val="18"/>
              </w:rPr>
              <w:t>2.2.1.2</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O</w:t>
            </w:r>
            <w:r w:rsidRPr="000D3545">
              <w:rPr>
                <w:rFonts w:ascii="Arial" w:eastAsia="Calibri" w:hAnsi="Arial" w:cs="Arial"/>
                <w:spacing w:val="-2"/>
                <w:sz w:val="18"/>
                <w:szCs w:val="18"/>
              </w:rPr>
              <w:t>M</w:t>
            </w:r>
            <w:r w:rsidRPr="000D3545">
              <w:rPr>
                <w:rFonts w:ascii="Arial" w:eastAsia="Calibri" w:hAnsi="Arial" w:cs="Arial"/>
                <w:sz w:val="18"/>
                <w:szCs w:val="18"/>
              </w:rPr>
              <w:t xml:space="preserve">Ü </w:t>
            </w:r>
            <w:r w:rsidRPr="000D3545">
              <w:rPr>
                <w:rFonts w:ascii="Arial" w:eastAsia="Calibri" w:hAnsi="Arial" w:cs="Arial"/>
                <w:spacing w:val="2"/>
                <w:sz w:val="18"/>
                <w:szCs w:val="18"/>
              </w:rPr>
              <w:t>T</w:t>
            </w:r>
            <w:r w:rsidRPr="000D3545">
              <w:rPr>
                <w:rFonts w:ascii="Arial" w:eastAsia="Calibri" w:hAnsi="Arial" w:cs="Arial"/>
                <w:spacing w:val="1"/>
                <w:sz w:val="18"/>
                <w:szCs w:val="18"/>
              </w:rPr>
              <w:t>ı</w:t>
            </w:r>
            <w:r w:rsidRPr="000D3545">
              <w:rPr>
                <w:rFonts w:ascii="Arial" w:eastAsia="Calibri" w:hAnsi="Arial" w:cs="Arial"/>
                <w:sz w:val="18"/>
                <w:szCs w:val="18"/>
              </w:rPr>
              <w:t xml:space="preserve">p </w:t>
            </w:r>
            <w:r w:rsidRPr="000D3545">
              <w:rPr>
                <w:rFonts w:ascii="Arial" w:eastAsia="Calibri" w:hAnsi="Arial" w:cs="Arial"/>
                <w:spacing w:val="-2"/>
                <w:sz w:val="18"/>
                <w:szCs w:val="18"/>
              </w:rPr>
              <w:t>F</w:t>
            </w:r>
            <w:r w:rsidRPr="000D3545">
              <w:rPr>
                <w:rFonts w:ascii="Arial" w:eastAsia="Calibri" w:hAnsi="Arial" w:cs="Arial"/>
                <w:spacing w:val="-1"/>
                <w:sz w:val="18"/>
                <w:szCs w:val="18"/>
              </w:rPr>
              <w:t>ak</w:t>
            </w:r>
            <w:r w:rsidRPr="000D3545">
              <w:rPr>
                <w:rFonts w:ascii="Arial" w:eastAsia="Calibri" w:hAnsi="Arial" w:cs="Arial"/>
                <w:sz w:val="18"/>
                <w:szCs w:val="18"/>
              </w:rPr>
              <w:t>ü</w:t>
            </w:r>
            <w:r w:rsidRPr="000D3545">
              <w:rPr>
                <w:rFonts w:ascii="Arial" w:eastAsia="Calibri" w:hAnsi="Arial" w:cs="Arial"/>
                <w:spacing w:val="-3"/>
                <w:sz w:val="18"/>
                <w:szCs w:val="18"/>
              </w:rPr>
              <w:t>l</w:t>
            </w:r>
            <w:r w:rsidRPr="000D3545">
              <w:rPr>
                <w:rFonts w:ascii="Arial" w:eastAsia="Calibri" w:hAnsi="Arial" w:cs="Arial"/>
                <w:spacing w:val="1"/>
                <w:sz w:val="18"/>
                <w:szCs w:val="18"/>
              </w:rPr>
              <w:t>t</w:t>
            </w:r>
            <w:r w:rsidRPr="000D3545">
              <w:rPr>
                <w:rFonts w:ascii="Arial" w:eastAsia="Calibri" w:hAnsi="Arial" w:cs="Arial"/>
                <w:spacing w:val="-4"/>
                <w:sz w:val="18"/>
                <w:szCs w:val="18"/>
              </w:rPr>
              <w:t>e</w:t>
            </w:r>
            <w:r w:rsidRPr="000D3545">
              <w:rPr>
                <w:rFonts w:ascii="Arial" w:eastAsia="Calibri" w:hAnsi="Arial" w:cs="Arial"/>
                <w:spacing w:val="1"/>
                <w:sz w:val="18"/>
                <w:szCs w:val="18"/>
              </w:rPr>
              <w:t>si</w:t>
            </w:r>
            <w:r w:rsidRPr="000D3545">
              <w:rPr>
                <w:rFonts w:ascii="Arial" w:eastAsia="Calibri" w:hAnsi="Arial" w:cs="Arial"/>
                <w:spacing w:val="-5"/>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9"/>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 xml:space="preserve">k </w:t>
            </w:r>
            <w:r w:rsidRPr="000D3545">
              <w:rPr>
                <w:rFonts w:ascii="Arial" w:eastAsia="Calibri" w:hAnsi="Arial" w:cs="Arial"/>
                <w:spacing w:val="1"/>
                <w:sz w:val="18"/>
                <w:szCs w:val="18"/>
              </w:rPr>
              <w:t>B</w:t>
            </w:r>
            <w:r w:rsidRPr="000D3545">
              <w:rPr>
                <w:rFonts w:ascii="Arial" w:eastAsia="Calibri" w:hAnsi="Arial" w:cs="Arial"/>
                <w:spacing w:val="-1"/>
                <w:sz w:val="18"/>
                <w:szCs w:val="18"/>
              </w:rPr>
              <w:t>ak</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z w:val="18"/>
                <w:szCs w:val="18"/>
              </w:rPr>
              <w:t>ğ</w:t>
            </w:r>
            <w:r w:rsidRPr="000D3545">
              <w:rPr>
                <w:rFonts w:ascii="Arial" w:eastAsia="Calibri" w:hAnsi="Arial" w:cs="Arial"/>
                <w:spacing w:val="1"/>
                <w:sz w:val="18"/>
                <w:szCs w:val="18"/>
              </w:rPr>
              <w:t>ı</w:t>
            </w:r>
            <w:r w:rsidRPr="000D3545">
              <w:rPr>
                <w:rFonts w:ascii="Arial" w:eastAsia="Calibri" w:hAnsi="Arial" w:cs="Arial"/>
                <w:spacing w:val="-2"/>
                <w:sz w:val="18"/>
                <w:szCs w:val="18"/>
              </w:rPr>
              <w:t>’</w:t>
            </w:r>
            <w:r w:rsidRPr="000D3545">
              <w:rPr>
                <w:rFonts w:ascii="Arial" w:eastAsia="Calibri" w:hAnsi="Arial" w:cs="Arial"/>
                <w:sz w:val="18"/>
                <w:szCs w:val="18"/>
              </w:rPr>
              <w:t>n</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0"/>
                <w:sz w:val="18"/>
                <w:szCs w:val="18"/>
              </w:rPr>
              <w:t xml:space="preserve"> </w:t>
            </w:r>
            <w:r w:rsidRPr="000D3545">
              <w:rPr>
                <w:rFonts w:ascii="Arial" w:eastAsia="Calibri" w:hAnsi="Arial" w:cs="Arial"/>
                <w:spacing w:val="-2"/>
                <w:w w:val="101"/>
                <w:sz w:val="18"/>
                <w:szCs w:val="18"/>
              </w:rPr>
              <w:t>ST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 xml:space="preserve">ğer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6"/>
                <w:sz w:val="18"/>
                <w:szCs w:val="18"/>
              </w:rPr>
              <w:t>m</w:t>
            </w:r>
            <w:r w:rsidRPr="000D3545">
              <w:rPr>
                <w:rFonts w:ascii="Arial" w:eastAsia="Calibri" w:hAnsi="Arial" w:cs="Arial"/>
                <w:spacing w:val="1"/>
                <w:sz w:val="18"/>
                <w:szCs w:val="18"/>
              </w:rPr>
              <w:t>/</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4"/>
                <w:sz w:val="18"/>
                <w:szCs w:val="18"/>
              </w:rPr>
              <w:t>ş</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2"/>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de</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lastRenderedPageBreak/>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lı</w:t>
            </w:r>
            <w:r w:rsidRPr="000D3545">
              <w:rPr>
                <w:rFonts w:ascii="Arial" w:eastAsia="Calibri" w:hAnsi="Arial" w:cs="Arial"/>
                <w:spacing w:val="-4"/>
                <w:sz w:val="18"/>
                <w:szCs w:val="18"/>
              </w:rPr>
              <w:t>ğ</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iş</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pacing w:val="2"/>
                <w:sz w:val="18"/>
                <w:szCs w:val="18"/>
              </w:rPr>
              <w:t>(</w:t>
            </w:r>
            <w:r w:rsidRPr="000D3545">
              <w:rPr>
                <w:rFonts w:ascii="Arial" w:eastAsia="Calibri" w:hAnsi="Arial" w:cs="Arial"/>
                <w:sz w:val="18"/>
                <w:szCs w:val="18"/>
              </w:rPr>
              <w:t>h</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pacing w:val="1"/>
                <w:sz w:val="18"/>
                <w:szCs w:val="18"/>
              </w:rPr>
              <w:t>s</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er</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v</w:t>
            </w:r>
            <w:r w:rsidRPr="000D3545">
              <w:rPr>
                <w:rFonts w:ascii="Arial" w:eastAsia="Calibri" w:hAnsi="Arial" w:cs="Arial"/>
                <w:spacing w:val="-5"/>
                <w:sz w:val="18"/>
                <w:szCs w:val="18"/>
              </w:rPr>
              <w:t>b</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z w:val="18"/>
                <w:szCs w:val="18"/>
              </w:rPr>
              <w:t>p</w:t>
            </w:r>
            <w:r w:rsidRPr="000D3545">
              <w:rPr>
                <w:rFonts w:ascii="Arial" w:eastAsia="Calibri" w:hAnsi="Arial" w:cs="Arial"/>
                <w:spacing w:val="-2"/>
                <w:sz w:val="18"/>
                <w:szCs w:val="18"/>
              </w:rPr>
              <w:t>m</w:t>
            </w:r>
            <w:r w:rsidRPr="000D3545">
              <w:rPr>
                <w:rFonts w:ascii="Arial" w:eastAsia="Calibri" w:hAnsi="Arial" w:cs="Arial"/>
                <w:spacing w:val="-3"/>
                <w:sz w:val="18"/>
                <w:szCs w:val="18"/>
              </w:rPr>
              <w:t>ı</w:t>
            </w:r>
            <w:r w:rsidRPr="000D3545">
              <w:rPr>
                <w:rFonts w:ascii="Arial" w:eastAsia="Calibri" w:hAnsi="Arial" w:cs="Arial"/>
                <w:sz w:val="18"/>
                <w:szCs w:val="18"/>
              </w:rPr>
              <w:t>ş</w:t>
            </w:r>
            <w:r w:rsidRPr="000D3545">
              <w:rPr>
                <w:rFonts w:ascii="Arial" w:eastAsia="Calibri" w:hAnsi="Arial" w:cs="Arial"/>
                <w:spacing w:val="8"/>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du</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5"/>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ı</w:t>
            </w:r>
            <w:r w:rsidRPr="000D3545">
              <w:rPr>
                <w:rFonts w:ascii="Arial" w:eastAsia="Calibri" w:hAnsi="Arial" w:cs="Arial"/>
                <w:spacing w:val="12"/>
                <w:sz w:val="18"/>
                <w:szCs w:val="18"/>
              </w:rPr>
              <w:t xml:space="preserve"> </w:t>
            </w:r>
            <w:r w:rsidRPr="000D3545">
              <w:rPr>
                <w:rFonts w:ascii="Arial" w:eastAsia="Calibri" w:hAnsi="Arial" w:cs="Arial"/>
                <w:spacing w:val="-6"/>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s</w:t>
            </w:r>
            <w:r w:rsidRPr="000D3545">
              <w:rPr>
                <w:rFonts w:ascii="Arial" w:eastAsia="Calibri" w:hAnsi="Arial" w:cs="Arial"/>
                <w:sz w:val="18"/>
                <w:szCs w:val="18"/>
              </w:rPr>
              <w:t>onu</w:t>
            </w:r>
            <w:r w:rsidRPr="000D3545">
              <w:rPr>
                <w:rFonts w:ascii="Arial" w:eastAsia="Calibri" w:hAnsi="Arial" w:cs="Arial"/>
                <w:spacing w:val="-5"/>
                <w:sz w:val="18"/>
                <w:szCs w:val="18"/>
              </w:rPr>
              <w:t>ç</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w w:val="101"/>
                <w:sz w:val="18"/>
                <w:szCs w:val="18"/>
              </w:rPr>
              <w:t>de</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p>
        </w:tc>
        <w:tc>
          <w:tcPr>
            <w:tcW w:w="1116" w:type="dxa"/>
            <w:shd w:val="clear" w:color="auto" w:fill="auto"/>
          </w:tcPr>
          <w:p w14:paraId="5F7B74AB" w14:textId="384D19A6" w:rsidR="00AF686F" w:rsidRPr="000D3545" w:rsidRDefault="00AF686F" w:rsidP="00AF686F">
            <w:pPr>
              <w:tabs>
                <w:tab w:val="left" w:pos="2340"/>
              </w:tabs>
              <w:jc w:val="center"/>
              <w:rPr>
                <w:rFonts w:ascii="Arial" w:hAnsi="Arial" w:cs="Arial"/>
                <w:sz w:val="18"/>
                <w:szCs w:val="18"/>
              </w:rPr>
            </w:pPr>
            <w:r w:rsidRPr="000D3545">
              <w:rPr>
                <w:rFonts w:ascii="Arial" w:eastAsia="Calibri" w:hAnsi="Arial" w:cs="Arial"/>
                <w:spacing w:val="-1"/>
                <w:w w:val="101"/>
                <w:sz w:val="18"/>
                <w:szCs w:val="18"/>
              </w:rPr>
              <w:lastRenderedPageBreak/>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4</w:t>
            </w:r>
          </w:p>
        </w:tc>
        <w:tc>
          <w:tcPr>
            <w:tcW w:w="2757" w:type="dxa"/>
            <w:vMerge/>
            <w:shd w:val="clear" w:color="auto" w:fill="auto"/>
          </w:tcPr>
          <w:p w14:paraId="1E37B9FC" w14:textId="77777777" w:rsidR="00AF686F" w:rsidRPr="000D3545" w:rsidRDefault="00AF686F" w:rsidP="00AF686F">
            <w:pPr>
              <w:numPr>
                <w:ilvl w:val="0"/>
                <w:numId w:val="54"/>
              </w:numPr>
              <w:ind w:left="237" w:hanging="237"/>
              <w:rPr>
                <w:rFonts w:ascii="Arial" w:hAnsi="Arial" w:cs="Arial"/>
                <w:sz w:val="18"/>
                <w:szCs w:val="18"/>
              </w:rPr>
            </w:pPr>
          </w:p>
        </w:tc>
        <w:tc>
          <w:tcPr>
            <w:tcW w:w="2756" w:type="dxa"/>
            <w:vMerge/>
          </w:tcPr>
          <w:p w14:paraId="5AE6C7AB" w14:textId="77777777" w:rsidR="00AF686F" w:rsidRPr="000D3545" w:rsidRDefault="00AF686F" w:rsidP="00AF686F">
            <w:pPr>
              <w:numPr>
                <w:ilvl w:val="0"/>
                <w:numId w:val="54"/>
              </w:numPr>
              <w:ind w:left="237" w:hanging="237"/>
              <w:rPr>
                <w:rFonts w:ascii="Arial" w:hAnsi="Arial" w:cs="Arial"/>
                <w:sz w:val="18"/>
                <w:szCs w:val="18"/>
              </w:rPr>
            </w:pPr>
          </w:p>
        </w:tc>
        <w:tc>
          <w:tcPr>
            <w:tcW w:w="2967" w:type="dxa"/>
            <w:vMerge/>
            <w:shd w:val="clear" w:color="auto" w:fill="auto"/>
          </w:tcPr>
          <w:p w14:paraId="6286E421" w14:textId="77777777" w:rsidR="00AF686F" w:rsidRPr="000D3545" w:rsidRDefault="00AF686F" w:rsidP="00AF686F">
            <w:pPr>
              <w:numPr>
                <w:ilvl w:val="0"/>
                <w:numId w:val="54"/>
              </w:numPr>
              <w:ind w:left="237" w:hanging="237"/>
              <w:rPr>
                <w:rFonts w:ascii="Arial" w:hAnsi="Arial" w:cs="Arial"/>
                <w:sz w:val="18"/>
                <w:szCs w:val="18"/>
              </w:rPr>
            </w:pPr>
          </w:p>
        </w:tc>
      </w:tr>
      <w:tr w:rsidR="00AF686F" w:rsidRPr="000D3545" w14:paraId="51AE6719" w14:textId="77777777" w:rsidTr="0019472B">
        <w:tc>
          <w:tcPr>
            <w:tcW w:w="14560" w:type="dxa"/>
            <w:gridSpan w:val="5"/>
            <w:shd w:val="clear" w:color="auto" w:fill="D5DCE4"/>
          </w:tcPr>
          <w:p w14:paraId="5E75363B" w14:textId="325807A7" w:rsidR="00AF686F" w:rsidRPr="000D3545" w:rsidRDefault="00AF686F" w:rsidP="0019472B">
            <w:pPr>
              <w:rPr>
                <w:rFonts w:ascii="Arial" w:hAnsi="Arial" w:cs="Arial"/>
                <w:sz w:val="20"/>
                <w:szCs w:val="20"/>
              </w:rPr>
            </w:pPr>
            <w:r w:rsidRPr="000D3545">
              <w:rPr>
                <w:rFonts w:ascii="Arial" w:hAnsi="Arial" w:cs="Arial"/>
                <w:b/>
                <w:bCs/>
                <w:color w:val="000000"/>
                <w:sz w:val="20"/>
                <w:szCs w:val="20"/>
                <w:lang w:eastAsia="da-DK"/>
              </w:rPr>
              <w:lastRenderedPageBreak/>
              <w:t>Hedef 2.2.2:</w:t>
            </w:r>
            <w:r w:rsidRPr="000D3545">
              <w:rPr>
                <w:rFonts w:ascii="Arial" w:hAnsi="Arial" w:cs="Arial"/>
                <w:color w:val="000000"/>
                <w:sz w:val="20"/>
                <w:szCs w:val="20"/>
                <w:lang w:eastAsia="da-DK"/>
              </w:rPr>
              <w:t xml:space="preserve"> </w:t>
            </w:r>
            <w:r w:rsidRPr="000D3545">
              <w:rPr>
                <w:rFonts w:ascii="Arial" w:eastAsia="Calibri" w:hAnsi="Arial" w:cs="Arial"/>
                <w:spacing w:val="-2"/>
                <w:sz w:val="20"/>
                <w:szCs w:val="20"/>
              </w:rPr>
              <w:t>S</w:t>
            </w:r>
            <w:r w:rsidRPr="000D3545">
              <w:rPr>
                <w:rFonts w:ascii="Arial" w:eastAsia="Calibri" w:hAnsi="Arial" w:cs="Arial"/>
                <w:spacing w:val="-1"/>
                <w:sz w:val="20"/>
                <w:szCs w:val="20"/>
              </w:rPr>
              <w:t>a</w:t>
            </w:r>
            <w:r w:rsidRPr="000D3545">
              <w:rPr>
                <w:rFonts w:ascii="Arial" w:eastAsia="Calibri" w:hAnsi="Arial" w:cs="Arial"/>
                <w:sz w:val="20"/>
                <w:szCs w:val="20"/>
              </w:rPr>
              <w:t>ğ</w:t>
            </w:r>
            <w:r w:rsidRPr="000D3545">
              <w:rPr>
                <w:rFonts w:ascii="Arial" w:eastAsia="Calibri" w:hAnsi="Arial" w:cs="Arial"/>
                <w:spacing w:val="1"/>
                <w:sz w:val="20"/>
                <w:szCs w:val="20"/>
              </w:rPr>
              <w:t>lı</w:t>
            </w:r>
            <w:r w:rsidRPr="000D3545">
              <w:rPr>
                <w:rFonts w:ascii="Arial" w:eastAsia="Calibri" w:hAnsi="Arial" w:cs="Arial"/>
                <w:sz w:val="20"/>
                <w:szCs w:val="20"/>
              </w:rPr>
              <w:t xml:space="preserve">k </w:t>
            </w:r>
            <w:r w:rsidRPr="000D3545">
              <w:rPr>
                <w:rFonts w:ascii="Arial" w:eastAsia="Calibri" w:hAnsi="Arial" w:cs="Arial"/>
                <w:spacing w:val="-5"/>
                <w:w w:val="101"/>
                <w:sz w:val="20"/>
                <w:szCs w:val="20"/>
              </w:rPr>
              <w:t>b</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spacing w:val="-2"/>
                <w:w w:val="101"/>
                <w:sz w:val="20"/>
                <w:szCs w:val="20"/>
              </w:rPr>
              <w:t>m</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spacing w:val="-5"/>
                <w:w w:val="101"/>
                <w:sz w:val="20"/>
                <w:szCs w:val="20"/>
              </w:rPr>
              <w:t>n</w:t>
            </w:r>
            <w:r w:rsidRPr="000D3545">
              <w:rPr>
                <w:rFonts w:ascii="Arial" w:eastAsia="Calibri" w:hAnsi="Arial" w:cs="Arial"/>
                <w:w w:val="101"/>
                <w:sz w:val="20"/>
                <w:szCs w:val="20"/>
              </w:rPr>
              <w:t xml:space="preserve">de </w:t>
            </w:r>
            <w:r w:rsidRPr="000D3545">
              <w:rPr>
                <w:rFonts w:ascii="Arial" w:eastAsia="Calibri" w:hAnsi="Arial" w:cs="Arial"/>
                <w:sz w:val="20"/>
                <w:szCs w:val="20"/>
              </w:rPr>
              <w:t>h</w:t>
            </w:r>
            <w:r w:rsidRPr="000D3545">
              <w:rPr>
                <w:rFonts w:ascii="Arial" w:eastAsia="Calibri" w:hAnsi="Arial" w:cs="Arial"/>
                <w:spacing w:val="1"/>
                <w:sz w:val="20"/>
                <w:szCs w:val="20"/>
              </w:rPr>
              <w:t>i</w:t>
            </w:r>
            <w:r w:rsidRPr="000D3545">
              <w:rPr>
                <w:rFonts w:ascii="Arial" w:eastAsia="Calibri" w:hAnsi="Arial" w:cs="Arial"/>
                <w:sz w:val="20"/>
                <w:szCs w:val="20"/>
              </w:rPr>
              <w:t>z</w:t>
            </w:r>
            <w:r w:rsidRPr="000D3545">
              <w:rPr>
                <w:rFonts w:ascii="Arial" w:eastAsia="Calibri" w:hAnsi="Arial" w:cs="Arial"/>
                <w:spacing w:val="-2"/>
                <w:sz w:val="20"/>
                <w:szCs w:val="20"/>
              </w:rPr>
              <w:t>m</w:t>
            </w:r>
            <w:r w:rsidRPr="000D3545">
              <w:rPr>
                <w:rFonts w:ascii="Arial" w:eastAsia="Calibri" w:hAnsi="Arial" w:cs="Arial"/>
                <w:spacing w:val="-4"/>
                <w:sz w:val="20"/>
                <w:szCs w:val="20"/>
              </w:rPr>
              <w:t>e</w:t>
            </w:r>
            <w:r w:rsidRPr="000D3545">
              <w:rPr>
                <w:rFonts w:ascii="Arial" w:eastAsia="Calibri" w:hAnsi="Arial" w:cs="Arial"/>
                <w:sz w:val="20"/>
                <w:szCs w:val="20"/>
              </w:rPr>
              <w:t>t</w:t>
            </w:r>
            <w:r w:rsidRPr="000D3545">
              <w:rPr>
                <w:rFonts w:ascii="Arial" w:eastAsia="Calibri" w:hAnsi="Arial" w:cs="Arial"/>
                <w:spacing w:val="9"/>
                <w:sz w:val="20"/>
                <w:szCs w:val="20"/>
              </w:rPr>
              <w:t xml:space="preserve"> </w:t>
            </w:r>
            <w:r w:rsidRPr="000D3545">
              <w:rPr>
                <w:rFonts w:ascii="Arial" w:eastAsia="Calibri" w:hAnsi="Arial" w:cs="Arial"/>
                <w:spacing w:val="-1"/>
                <w:sz w:val="20"/>
                <w:szCs w:val="20"/>
              </w:rPr>
              <w:t>k</w:t>
            </w:r>
            <w:r w:rsidRPr="000D3545">
              <w:rPr>
                <w:rFonts w:ascii="Arial" w:eastAsia="Calibri" w:hAnsi="Arial" w:cs="Arial"/>
                <w:spacing w:val="-6"/>
                <w:sz w:val="20"/>
                <w:szCs w:val="20"/>
              </w:rPr>
              <w:t>a</w:t>
            </w:r>
            <w:r w:rsidRPr="000D3545">
              <w:rPr>
                <w:rFonts w:ascii="Arial" w:eastAsia="Calibri" w:hAnsi="Arial" w:cs="Arial"/>
                <w:spacing w:val="1"/>
                <w:sz w:val="20"/>
                <w:szCs w:val="20"/>
              </w:rPr>
              <w:t>li</w:t>
            </w:r>
            <w:r w:rsidRPr="000D3545">
              <w:rPr>
                <w:rFonts w:ascii="Arial" w:eastAsia="Calibri" w:hAnsi="Arial" w:cs="Arial"/>
                <w:spacing w:val="-3"/>
                <w:sz w:val="20"/>
                <w:szCs w:val="20"/>
              </w:rPr>
              <w:t>t</w:t>
            </w:r>
            <w:r w:rsidRPr="000D3545">
              <w:rPr>
                <w:rFonts w:ascii="Arial" w:eastAsia="Calibri" w:hAnsi="Arial" w:cs="Arial"/>
                <w:sz w:val="20"/>
                <w:szCs w:val="20"/>
              </w:rPr>
              <w:t>e</w:t>
            </w:r>
            <w:r w:rsidRPr="000D3545">
              <w:rPr>
                <w:rFonts w:ascii="Arial" w:eastAsia="Calibri" w:hAnsi="Arial" w:cs="Arial"/>
                <w:spacing w:val="-4"/>
                <w:sz w:val="20"/>
                <w:szCs w:val="20"/>
              </w:rPr>
              <w:t>s</w:t>
            </w:r>
            <w:r w:rsidRPr="000D3545">
              <w:rPr>
                <w:rFonts w:ascii="Arial" w:eastAsia="Calibri" w:hAnsi="Arial" w:cs="Arial"/>
                <w:sz w:val="20"/>
                <w:szCs w:val="20"/>
              </w:rPr>
              <w:t>ini</w:t>
            </w:r>
            <w:r w:rsidRPr="000D3545">
              <w:rPr>
                <w:rFonts w:ascii="Arial" w:eastAsia="Calibri" w:hAnsi="Arial" w:cs="Arial"/>
                <w:spacing w:val="9"/>
                <w:sz w:val="20"/>
                <w:szCs w:val="20"/>
              </w:rPr>
              <w:t xml:space="preserve"> </w:t>
            </w:r>
            <w:r w:rsidRPr="000D3545">
              <w:rPr>
                <w:rFonts w:ascii="Arial" w:eastAsia="Calibri" w:hAnsi="Arial" w:cs="Arial"/>
                <w:spacing w:val="1"/>
                <w:w w:val="101"/>
                <w:sz w:val="20"/>
                <w:szCs w:val="20"/>
              </w:rPr>
              <w:t>i</w:t>
            </w:r>
            <w:r w:rsidRPr="000D3545">
              <w:rPr>
                <w:rFonts w:ascii="Arial" w:eastAsia="Calibri" w:hAnsi="Arial" w:cs="Arial"/>
                <w:spacing w:val="-6"/>
                <w:w w:val="101"/>
                <w:sz w:val="20"/>
                <w:szCs w:val="20"/>
              </w:rPr>
              <w:t>y</w:t>
            </w:r>
            <w:r w:rsidRPr="000D3545">
              <w:rPr>
                <w:rFonts w:ascii="Arial" w:eastAsia="Calibri" w:hAnsi="Arial" w:cs="Arial"/>
                <w:spacing w:val="1"/>
                <w:w w:val="101"/>
                <w:sz w:val="20"/>
                <w:szCs w:val="20"/>
              </w:rPr>
              <w:t>i</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ş</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r</w:t>
            </w:r>
            <w:r w:rsidRPr="000D3545">
              <w:rPr>
                <w:rFonts w:ascii="Arial" w:eastAsia="Calibri" w:hAnsi="Arial" w:cs="Arial"/>
                <w:spacing w:val="-3"/>
                <w:w w:val="101"/>
                <w:sz w:val="20"/>
                <w:szCs w:val="20"/>
              </w:rPr>
              <w:t>mek</w:t>
            </w:r>
          </w:p>
        </w:tc>
      </w:tr>
      <w:tr w:rsidR="00AF686F" w:rsidRPr="000D3545" w14:paraId="0F051FD9" w14:textId="77777777" w:rsidTr="0019472B">
        <w:tc>
          <w:tcPr>
            <w:tcW w:w="4964" w:type="dxa"/>
            <w:shd w:val="clear" w:color="auto" w:fill="auto"/>
          </w:tcPr>
          <w:p w14:paraId="04C94680" w14:textId="406824FC" w:rsidR="00AF686F" w:rsidRPr="000D3545" w:rsidRDefault="00AF686F" w:rsidP="0019472B">
            <w:pPr>
              <w:tabs>
                <w:tab w:val="left" w:pos="2340"/>
              </w:tabs>
              <w:ind w:left="691" w:hanging="663"/>
              <w:rPr>
                <w:rFonts w:ascii="Arial" w:hAnsi="Arial" w:cs="Arial"/>
                <w:sz w:val="18"/>
                <w:szCs w:val="18"/>
              </w:rPr>
            </w:pPr>
            <w:r w:rsidRPr="000D3545">
              <w:rPr>
                <w:rFonts w:ascii="Arial" w:eastAsia="Calibri" w:hAnsi="Arial" w:cs="Arial"/>
                <w:spacing w:val="-1"/>
                <w:sz w:val="18"/>
                <w:szCs w:val="18"/>
              </w:rPr>
              <w:t>2.2.2.1</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2"/>
                <w:sz w:val="18"/>
                <w:szCs w:val="18"/>
              </w:rPr>
              <w:t>D</w:t>
            </w:r>
            <w:r w:rsidRPr="000D3545">
              <w:rPr>
                <w:rFonts w:ascii="Arial" w:eastAsia="Calibri" w:hAnsi="Arial" w:cs="Arial"/>
                <w:sz w:val="18"/>
                <w:szCs w:val="18"/>
              </w:rPr>
              <w:t>e</w:t>
            </w:r>
            <w:r w:rsidRPr="000D3545">
              <w:rPr>
                <w:rFonts w:ascii="Arial" w:eastAsia="Calibri" w:hAnsi="Arial" w:cs="Arial"/>
                <w:spacing w:val="-1"/>
                <w:sz w:val="18"/>
                <w:szCs w:val="18"/>
              </w:rPr>
              <w:t>v</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3"/>
                <w:sz w:val="18"/>
                <w:szCs w:val="18"/>
              </w:rPr>
              <w:t xml:space="preserve"> </w:t>
            </w:r>
            <w:r w:rsidRPr="000D3545">
              <w:rPr>
                <w:rFonts w:ascii="Arial" w:eastAsia="Calibri" w:hAnsi="Arial" w:cs="Arial"/>
                <w:sz w:val="18"/>
                <w:szCs w:val="18"/>
              </w:rPr>
              <w:t>h</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nde</w:t>
            </w:r>
            <w:r w:rsidRPr="000D3545">
              <w:rPr>
                <w:rFonts w:ascii="Arial" w:eastAsia="Calibri" w:hAnsi="Arial" w:cs="Arial"/>
                <w:spacing w:val="9"/>
                <w:sz w:val="18"/>
                <w:szCs w:val="18"/>
              </w:rPr>
              <w:t xml:space="preserve"> </w:t>
            </w:r>
            <w:r w:rsidRPr="000D3545">
              <w:rPr>
                <w:rFonts w:ascii="Arial" w:eastAsia="Calibri" w:hAnsi="Arial" w:cs="Arial"/>
                <w:spacing w:val="-2"/>
                <w:sz w:val="18"/>
                <w:szCs w:val="18"/>
                <w:u w:val="single" w:color="000000"/>
              </w:rPr>
              <w:t>Ş</w:t>
            </w:r>
            <w:r w:rsidRPr="000D3545">
              <w:rPr>
                <w:rFonts w:ascii="Arial" w:eastAsia="Calibri" w:hAnsi="Arial" w:cs="Arial"/>
                <w:spacing w:val="1"/>
                <w:sz w:val="18"/>
                <w:szCs w:val="18"/>
                <w:u w:val="single" w:color="000000"/>
              </w:rPr>
              <w:t>i</w:t>
            </w:r>
            <w:r w:rsidRPr="000D3545">
              <w:rPr>
                <w:rFonts w:ascii="Arial" w:eastAsia="Calibri" w:hAnsi="Arial" w:cs="Arial"/>
                <w:spacing w:val="-1"/>
                <w:sz w:val="18"/>
                <w:szCs w:val="18"/>
                <w:u w:val="single" w:color="000000"/>
              </w:rPr>
              <w:t>kây</w:t>
            </w:r>
            <w:r w:rsidRPr="000D3545">
              <w:rPr>
                <w:rFonts w:ascii="Arial" w:eastAsia="Calibri" w:hAnsi="Arial" w:cs="Arial"/>
                <w:spacing w:val="-4"/>
                <w:sz w:val="18"/>
                <w:szCs w:val="18"/>
                <w:u w:val="single" w:color="000000"/>
              </w:rPr>
              <w:t>e</w:t>
            </w:r>
            <w:r w:rsidRPr="000D3545">
              <w:rPr>
                <w:rFonts w:ascii="Arial" w:eastAsia="Calibri" w:hAnsi="Arial" w:cs="Arial"/>
                <w:sz w:val="18"/>
                <w:szCs w:val="18"/>
                <w:u w:val="single" w:color="000000"/>
              </w:rPr>
              <w:t xml:space="preserve">t </w:t>
            </w:r>
            <w:r w:rsidRPr="000D3545">
              <w:rPr>
                <w:rFonts w:ascii="Arial" w:eastAsia="Calibri" w:hAnsi="Arial" w:cs="Arial"/>
                <w:spacing w:val="-6"/>
                <w:w w:val="101"/>
                <w:sz w:val="18"/>
                <w:szCs w:val="18"/>
                <w:u w:val="single" w:color="000000"/>
              </w:rPr>
              <w:t>v</w:t>
            </w:r>
            <w:r w:rsidRPr="000D3545">
              <w:rPr>
                <w:rFonts w:ascii="Arial" w:eastAsia="Calibri" w:hAnsi="Arial" w:cs="Arial"/>
                <w:w w:val="101"/>
                <w:sz w:val="18"/>
                <w:szCs w:val="18"/>
                <w:u w:val="single" w:color="000000"/>
              </w:rPr>
              <w:t xml:space="preserve">e </w:t>
            </w:r>
            <w:r w:rsidRPr="000D3545">
              <w:rPr>
                <w:rFonts w:ascii="Arial" w:eastAsia="Calibri" w:hAnsi="Arial" w:cs="Arial"/>
                <w:spacing w:val="1"/>
                <w:w w:val="101"/>
                <w:sz w:val="18"/>
                <w:szCs w:val="18"/>
                <w:u w:val="single" w:color="000000"/>
              </w:rPr>
              <w:t>H</w:t>
            </w:r>
            <w:r w:rsidRPr="000D3545">
              <w:rPr>
                <w:rFonts w:ascii="Arial" w:eastAsia="Calibri" w:hAnsi="Arial" w:cs="Arial"/>
                <w:spacing w:val="-1"/>
                <w:w w:val="101"/>
                <w:sz w:val="18"/>
                <w:szCs w:val="18"/>
                <w:u w:val="single" w:color="000000"/>
              </w:rPr>
              <w:t>a</w:t>
            </w:r>
            <w:r w:rsidRPr="000D3545">
              <w:rPr>
                <w:rFonts w:ascii="Arial" w:eastAsia="Calibri" w:hAnsi="Arial" w:cs="Arial"/>
                <w:spacing w:val="-4"/>
                <w:w w:val="101"/>
                <w:sz w:val="18"/>
                <w:szCs w:val="18"/>
                <w:u w:val="single" w:color="000000"/>
              </w:rPr>
              <w:t>s</w:t>
            </w:r>
            <w:r w:rsidRPr="000D3545">
              <w:rPr>
                <w:rFonts w:ascii="Arial" w:eastAsia="Calibri" w:hAnsi="Arial" w:cs="Arial"/>
                <w:spacing w:val="1"/>
                <w:w w:val="101"/>
                <w:sz w:val="18"/>
                <w:szCs w:val="18"/>
                <w:u w:val="single" w:color="000000"/>
              </w:rPr>
              <w:t>t</w:t>
            </w:r>
            <w:r w:rsidRPr="000D3545">
              <w:rPr>
                <w:rFonts w:ascii="Arial" w:eastAsia="Calibri" w:hAnsi="Arial" w:cs="Arial"/>
                <w:w w:val="101"/>
                <w:sz w:val="18"/>
                <w:szCs w:val="18"/>
                <w:u w:val="single" w:color="000000"/>
              </w:rPr>
              <w:t>a</w:t>
            </w:r>
            <w:r w:rsidRPr="000D3545">
              <w:rPr>
                <w:rFonts w:ascii="Arial" w:eastAsia="Calibri" w:hAnsi="Arial" w:cs="Arial"/>
                <w:w w:val="101"/>
                <w:sz w:val="18"/>
                <w:szCs w:val="18"/>
              </w:rPr>
              <w:t xml:space="preserve"> </w:t>
            </w:r>
            <w:r w:rsidRPr="000D3545">
              <w:rPr>
                <w:rFonts w:ascii="Arial" w:eastAsia="Calibri" w:hAnsi="Arial" w:cs="Arial"/>
                <w:w w:val="101"/>
                <w:sz w:val="18"/>
                <w:szCs w:val="18"/>
                <w:u w:val="single" w:color="000000"/>
              </w:rPr>
              <w:t>Gö</w:t>
            </w:r>
            <w:r w:rsidRPr="000D3545">
              <w:rPr>
                <w:rFonts w:ascii="Arial" w:eastAsia="Calibri" w:hAnsi="Arial" w:cs="Arial"/>
                <w:spacing w:val="-1"/>
                <w:w w:val="101"/>
                <w:sz w:val="18"/>
                <w:szCs w:val="18"/>
                <w:u w:val="single" w:color="000000"/>
              </w:rPr>
              <w:t>r</w:t>
            </w:r>
            <w:r w:rsidRPr="000D3545">
              <w:rPr>
                <w:rFonts w:ascii="Arial" w:eastAsia="Calibri" w:hAnsi="Arial" w:cs="Arial"/>
                <w:w w:val="101"/>
                <w:sz w:val="18"/>
                <w:szCs w:val="18"/>
                <w:u w:val="single" w:color="000000"/>
              </w:rPr>
              <w:t>üş</w:t>
            </w:r>
            <w:r w:rsidRPr="000D3545">
              <w:rPr>
                <w:rFonts w:ascii="Arial" w:eastAsia="Calibri" w:hAnsi="Arial" w:cs="Arial"/>
                <w:spacing w:val="-50"/>
                <w:w w:val="109"/>
                <w:sz w:val="18"/>
                <w:szCs w:val="18"/>
                <w:u w:val="single" w:color="000000"/>
              </w:rPr>
              <w:t xml:space="preserve"> </w:t>
            </w:r>
            <w:r w:rsidRPr="000D3545">
              <w:rPr>
                <w:rFonts w:ascii="Arial" w:eastAsia="Calibri" w:hAnsi="Arial" w:cs="Arial"/>
                <w:spacing w:val="-2"/>
                <w:sz w:val="18"/>
                <w:szCs w:val="18"/>
                <w:u w:val="single" w:color="000000"/>
              </w:rPr>
              <w:t>M</w:t>
            </w:r>
            <w:r w:rsidRPr="000D3545">
              <w:rPr>
                <w:rFonts w:ascii="Arial" w:eastAsia="Calibri" w:hAnsi="Arial" w:cs="Arial"/>
                <w:sz w:val="18"/>
                <w:szCs w:val="18"/>
                <w:u w:val="single" w:color="000000"/>
              </w:rPr>
              <w:t>e</w:t>
            </w:r>
            <w:r w:rsidRPr="000D3545">
              <w:rPr>
                <w:rFonts w:ascii="Arial" w:eastAsia="Calibri" w:hAnsi="Arial" w:cs="Arial"/>
                <w:spacing w:val="-1"/>
                <w:sz w:val="18"/>
                <w:szCs w:val="18"/>
                <w:u w:val="single" w:color="000000"/>
              </w:rPr>
              <w:t>ka</w:t>
            </w:r>
            <w:r w:rsidRPr="000D3545">
              <w:rPr>
                <w:rFonts w:ascii="Arial" w:eastAsia="Calibri" w:hAnsi="Arial" w:cs="Arial"/>
                <w:spacing w:val="-5"/>
                <w:sz w:val="18"/>
                <w:szCs w:val="18"/>
                <w:u w:val="single" w:color="000000"/>
              </w:rPr>
              <w:t>n</w:t>
            </w:r>
            <w:r w:rsidRPr="000D3545">
              <w:rPr>
                <w:rFonts w:ascii="Arial" w:eastAsia="Calibri" w:hAnsi="Arial" w:cs="Arial"/>
                <w:spacing w:val="1"/>
                <w:sz w:val="18"/>
                <w:szCs w:val="18"/>
                <w:u w:val="single" w:color="000000"/>
              </w:rPr>
              <w:t>i</w:t>
            </w:r>
            <w:r w:rsidRPr="000D3545">
              <w:rPr>
                <w:rFonts w:ascii="Arial" w:eastAsia="Calibri" w:hAnsi="Arial" w:cs="Arial"/>
                <w:sz w:val="18"/>
                <w:szCs w:val="18"/>
                <w:u w:val="single" w:color="000000"/>
              </w:rPr>
              <w:t>z</w:t>
            </w:r>
            <w:r w:rsidRPr="000D3545">
              <w:rPr>
                <w:rFonts w:ascii="Arial" w:eastAsia="Calibri" w:hAnsi="Arial" w:cs="Arial"/>
                <w:spacing w:val="-2"/>
                <w:sz w:val="18"/>
                <w:szCs w:val="18"/>
                <w:u w:val="single" w:color="000000"/>
              </w:rPr>
              <w:t>m</w:t>
            </w:r>
            <w:r w:rsidRPr="000D3545">
              <w:rPr>
                <w:rFonts w:ascii="Arial" w:eastAsia="Calibri" w:hAnsi="Arial" w:cs="Arial"/>
                <w:spacing w:val="-1"/>
                <w:sz w:val="18"/>
                <w:szCs w:val="18"/>
                <w:u w:val="single" w:color="000000"/>
              </w:rPr>
              <w:t>a</w:t>
            </w:r>
            <w:r w:rsidRPr="000D3545">
              <w:rPr>
                <w:rFonts w:ascii="Arial" w:eastAsia="Calibri" w:hAnsi="Arial" w:cs="Arial"/>
                <w:spacing w:val="-4"/>
                <w:sz w:val="18"/>
                <w:szCs w:val="18"/>
                <w:u w:val="single" w:color="000000"/>
              </w:rPr>
              <w:t>s</w:t>
            </w:r>
            <w:r w:rsidRPr="000D3545">
              <w:rPr>
                <w:rFonts w:ascii="Arial" w:eastAsia="Calibri" w:hAnsi="Arial" w:cs="Arial"/>
                <w:sz w:val="18"/>
                <w:szCs w:val="18"/>
                <w:u w:val="single" w:color="000000"/>
              </w:rPr>
              <w:t>ı</w:t>
            </w:r>
            <w:r w:rsidRPr="000D3545">
              <w:rPr>
                <w:rFonts w:ascii="Arial" w:eastAsia="Calibri" w:hAnsi="Arial" w:cs="Arial"/>
                <w:spacing w:val="14"/>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4"/>
                <w:sz w:val="18"/>
                <w:szCs w:val="18"/>
              </w:rPr>
              <w:t>ş</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de</w:t>
            </w:r>
            <w:r w:rsidRPr="000D3545">
              <w:rPr>
                <w:rFonts w:ascii="Arial" w:eastAsia="Calibri" w:hAnsi="Arial" w:cs="Arial"/>
                <w:spacing w:val="-1"/>
                <w:sz w:val="18"/>
                <w:szCs w:val="18"/>
              </w:rPr>
              <w:t>k</w:t>
            </w:r>
            <w:r w:rsidRPr="000D3545">
              <w:rPr>
                <w:rFonts w:ascii="Arial" w:eastAsia="Calibri" w:hAnsi="Arial" w:cs="Arial"/>
                <w:sz w:val="18"/>
                <w:szCs w:val="18"/>
              </w:rPr>
              <w:t>i</w:t>
            </w:r>
            <w:r w:rsidRPr="000D3545">
              <w:rPr>
                <w:rFonts w:ascii="Arial" w:eastAsia="Calibri" w:hAnsi="Arial" w:cs="Arial"/>
                <w:spacing w:val="3"/>
                <w:sz w:val="18"/>
                <w:szCs w:val="18"/>
              </w:rPr>
              <w:t xml:space="preserve"> </w:t>
            </w:r>
            <w:r w:rsidRPr="000D3545">
              <w:rPr>
                <w:rFonts w:ascii="Arial" w:eastAsia="Calibri" w:hAnsi="Arial" w:cs="Arial"/>
                <w:spacing w:val="-3"/>
                <w:sz w:val="18"/>
                <w:szCs w:val="18"/>
              </w:rPr>
              <w:t>t</w:t>
            </w:r>
            <w:r w:rsidRPr="000D3545">
              <w:rPr>
                <w:rFonts w:ascii="Arial" w:eastAsia="Calibri" w:hAnsi="Arial" w:cs="Arial"/>
                <w:sz w:val="18"/>
                <w:szCs w:val="18"/>
              </w:rPr>
              <w:t>üm</w:t>
            </w:r>
            <w:r w:rsidRPr="000D3545">
              <w:rPr>
                <w:rFonts w:ascii="Arial" w:eastAsia="Calibri" w:hAnsi="Arial" w:cs="Arial"/>
                <w:spacing w:val="-1"/>
                <w:sz w:val="18"/>
                <w:szCs w:val="18"/>
              </w:rPr>
              <w:t xml:space="preserve"> </w:t>
            </w:r>
            <w:r w:rsidRPr="000D3545">
              <w:rPr>
                <w:rFonts w:ascii="Arial" w:eastAsia="Calibri" w:hAnsi="Arial" w:cs="Arial"/>
                <w:sz w:val="18"/>
                <w:szCs w:val="18"/>
              </w:rPr>
              <w:t>h</w:t>
            </w:r>
            <w:r w:rsidRPr="000D3545">
              <w:rPr>
                <w:rFonts w:ascii="Arial" w:eastAsia="Calibri" w:hAnsi="Arial" w:cs="Arial"/>
                <w:spacing w:val="-1"/>
                <w:sz w:val="18"/>
                <w:szCs w:val="18"/>
              </w:rPr>
              <w:t>a</w:t>
            </w:r>
            <w:r w:rsidRPr="000D3545">
              <w:rPr>
                <w:rFonts w:ascii="Arial" w:eastAsia="Calibri" w:hAnsi="Arial" w:cs="Arial"/>
                <w:spacing w:val="1"/>
                <w:sz w:val="18"/>
                <w:szCs w:val="18"/>
              </w:rPr>
              <w:t>st</w:t>
            </w:r>
            <w:r w:rsidRPr="000D3545">
              <w:rPr>
                <w:rFonts w:ascii="Arial" w:eastAsia="Calibri" w:hAnsi="Arial" w:cs="Arial"/>
                <w:spacing w:val="-6"/>
                <w:sz w:val="18"/>
                <w:szCs w:val="18"/>
              </w:rPr>
              <w:t>a</w:t>
            </w:r>
            <w:r w:rsidRPr="000D3545">
              <w:rPr>
                <w:rFonts w:ascii="Arial" w:eastAsia="Calibri" w:hAnsi="Arial" w:cs="Arial"/>
                <w:sz w:val="18"/>
                <w:szCs w:val="18"/>
              </w:rPr>
              <w:t>ne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k</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5"/>
                <w:sz w:val="18"/>
                <w:szCs w:val="18"/>
              </w:rPr>
              <w:t>u</w:t>
            </w:r>
            <w:r w:rsidRPr="000D3545">
              <w:rPr>
                <w:rFonts w:ascii="Arial" w:eastAsia="Calibri" w:hAnsi="Arial" w:cs="Arial"/>
                <w:spacing w:val="1"/>
                <w:sz w:val="18"/>
                <w:szCs w:val="18"/>
              </w:rPr>
              <w:t>şl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na</w:t>
            </w:r>
            <w:r w:rsidRPr="000D3545">
              <w:rPr>
                <w:rFonts w:ascii="Arial" w:eastAsia="Calibri" w:hAnsi="Arial" w:cs="Arial"/>
                <w:spacing w:val="11"/>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spacing w:val="-6"/>
                <w:w w:val="101"/>
                <w:sz w:val="18"/>
                <w:szCs w:val="18"/>
              </w:rPr>
              <w:t>y</w:t>
            </w:r>
            <w:r w:rsidRPr="000D3545">
              <w:rPr>
                <w:rFonts w:ascii="Arial" w:eastAsia="Calibri" w:hAnsi="Arial" w:cs="Arial"/>
                <w:w w:val="101"/>
                <w:sz w:val="18"/>
                <w:szCs w:val="18"/>
              </w:rPr>
              <w:t>g</w:t>
            </w:r>
            <w:r w:rsidRPr="000D3545">
              <w:rPr>
                <w:rFonts w:ascii="Arial" w:eastAsia="Calibri" w:hAnsi="Arial" w:cs="Arial"/>
                <w:spacing w:val="1"/>
                <w:w w:val="101"/>
                <w:sz w:val="18"/>
                <w:szCs w:val="18"/>
              </w:rPr>
              <w:t>ı</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16" w:type="dxa"/>
            <w:shd w:val="clear" w:color="auto" w:fill="auto"/>
          </w:tcPr>
          <w:p w14:paraId="38A255AC" w14:textId="56A74CD8" w:rsidR="00AF686F" w:rsidRPr="000D3545" w:rsidRDefault="00AF686F" w:rsidP="00496EBF">
            <w:pPr>
              <w:spacing w:before="5"/>
              <w:ind w:left="105"/>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757" w:type="dxa"/>
            <w:shd w:val="clear" w:color="auto" w:fill="auto"/>
          </w:tcPr>
          <w:p w14:paraId="2A108A27" w14:textId="77777777" w:rsidR="00AF686F" w:rsidRPr="000D3545" w:rsidRDefault="00AF686F" w:rsidP="00AF686F">
            <w:pPr>
              <w:numPr>
                <w:ilvl w:val="0"/>
                <w:numId w:val="54"/>
              </w:numPr>
              <w:ind w:left="237" w:hanging="237"/>
              <w:rPr>
                <w:rFonts w:ascii="Arial" w:hAnsi="Arial" w:cs="Arial"/>
                <w:sz w:val="18"/>
                <w:szCs w:val="18"/>
              </w:rPr>
            </w:pP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 xml:space="preserve">k </w:t>
            </w:r>
            <w:r w:rsidRPr="000D3545">
              <w:rPr>
                <w:rFonts w:ascii="Arial" w:eastAsia="Calibri" w:hAnsi="Arial" w:cs="Arial"/>
                <w:spacing w:val="-3"/>
                <w:w w:val="101"/>
                <w:sz w:val="18"/>
                <w:szCs w:val="18"/>
              </w:rPr>
              <w:t>İ</w:t>
            </w:r>
            <w:r w:rsidRPr="000D3545">
              <w:rPr>
                <w:rFonts w:ascii="Arial" w:eastAsia="Calibri" w:hAnsi="Arial" w:cs="Arial"/>
                <w:w w:val="101"/>
                <w:sz w:val="18"/>
                <w:szCs w:val="18"/>
              </w:rPr>
              <w:t>l</w:t>
            </w:r>
            <w:r w:rsidRPr="000D3545">
              <w:rPr>
                <w:rFonts w:ascii="Arial" w:eastAsia="Calibri" w:hAnsi="Arial" w:cs="Arial"/>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üdü</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5"/>
                <w:sz w:val="18"/>
                <w:szCs w:val="18"/>
              </w:rPr>
              <w:t>ü</w:t>
            </w:r>
            <w:r w:rsidRPr="000D3545">
              <w:rPr>
                <w:rFonts w:ascii="Arial" w:eastAsia="Calibri" w:hAnsi="Arial" w:cs="Arial"/>
                <w:sz w:val="18"/>
                <w:szCs w:val="18"/>
              </w:rPr>
              <w:t>ğü</w:t>
            </w:r>
          </w:p>
          <w:p w14:paraId="46BD71AA" w14:textId="5725303C" w:rsidR="00AF686F" w:rsidRPr="000D3545" w:rsidRDefault="00AF686F" w:rsidP="00AF686F">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H</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pacing w:val="-4"/>
                <w:sz w:val="18"/>
                <w:szCs w:val="18"/>
              </w:rPr>
              <w:t>ğ</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İ</w:t>
            </w:r>
            <w:r w:rsidRPr="000D3545">
              <w:rPr>
                <w:rFonts w:ascii="Arial" w:eastAsia="Calibri" w:hAnsi="Arial" w:cs="Arial"/>
                <w:sz w:val="18"/>
                <w:szCs w:val="18"/>
              </w:rPr>
              <w:t xml:space="preserve">l </w:t>
            </w:r>
            <w:r w:rsidRPr="000D3545">
              <w:rPr>
                <w:rFonts w:ascii="Arial" w:eastAsia="Calibri" w:hAnsi="Arial" w:cs="Arial"/>
                <w:spacing w:val="-2"/>
                <w:w w:val="101"/>
                <w:sz w:val="18"/>
                <w:szCs w:val="18"/>
              </w:rPr>
              <w:t>M</w:t>
            </w:r>
            <w:r w:rsidRPr="000D3545">
              <w:rPr>
                <w:rFonts w:ascii="Arial" w:eastAsia="Calibri" w:hAnsi="Arial" w:cs="Arial"/>
                <w:w w:val="101"/>
                <w:sz w:val="18"/>
                <w:szCs w:val="18"/>
              </w:rPr>
              <w:t>üdü</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l</w:t>
            </w:r>
            <w:r w:rsidRPr="000D3545">
              <w:rPr>
                <w:rFonts w:ascii="Arial" w:eastAsia="Calibri" w:hAnsi="Arial" w:cs="Arial"/>
                <w:w w:val="101"/>
                <w:sz w:val="18"/>
                <w:szCs w:val="18"/>
              </w:rPr>
              <w:t>ü</w:t>
            </w:r>
            <w:r w:rsidRPr="000D3545">
              <w:rPr>
                <w:rFonts w:ascii="Arial" w:eastAsia="Calibri" w:hAnsi="Arial" w:cs="Arial"/>
                <w:spacing w:val="-4"/>
                <w:w w:val="101"/>
                <w:sz w:val="18"/>
                <w:szCs w:val="18"/>
              </w:rPr>
              <w:t>ğ</w:t>
            </w:r>
            <w:r w:rsidRPr="000D3545">
              <w:rPr>
                <w:rFonts w:ascii="Arial" w:eastAsia="Calibri" w:hAnsi="Arial" w:cs="Arial"/>
                <w:w w:val="101"/>
                <w:sz w:val="18"/>
                <w:szCs w:val="18"/>
              </w:rPr>
              <w:t>ü</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p>
        </w:tc>
        <w:tc>
          <w:tcPr>
            <w:tcW w:w="2756" w:type="dxa"/>
          </w:tcPr>
          <w:p w14:paraId="18B2E4CC" w14:textId="77777777" w:rsidR="00AF686F" w:rsidRPr="000D3545" w:rsidRDefault="00AF686F" w:rsidP="0019472B">
            <w:pPr>
              <w:numPr>
                <w:ilvl w:val="0"/>
                <w:numId w:val="54"/>
              </w:numPr>
              <w:ind w:left="237" w:hanging="237"/>
              <w:rPr>
                <w:rFonts w:ascii="Arial" w:hAnsi="Arial" w:cs="Arial"/>
                <w:sz w:val="18"/>
                <w:szCs w:val="18"/>
              </w:rPr>
            </w:pPr>
            <w:r w:rsidRPr="000D3545">
              <w:rPr>
                <w:rFonts w:ascii="Arial" w:eastAsia="Calibri" w:hAnsi="Arial" w:cs="Arial"/>
                <w:spacing w:val="-1"/>
                <w:w w:val="101"/>
                <w:sz w:val="18"/>
                <w:szCs w:val="18"/>
              </w:rPr>
              <w:t>Ö</w:t>
            </w:r>
            <w:r w:rsidRPr="000D3545">
              <w:rPr>
                <w:rFonts w:ascii="Arial" w:eastAsia="Calibri" w:hAnsi="Arial" w:cs="Arial"/>
                <w:w w:val="101"/>
                <w:sz w:val="18"/>
                <w:szCs w:val="18"/>
              </w:rPr>
              <w:t xml:space="preserve">zel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k</w:t>
            </w:r>
            <w:r w:rsidRPr="000D3545">
              <w:rPr>
                <w:rFonts w:ascii="Arial" w:eastAsia="Calibri" w:hAnsi="Arial" w:cs="Arial"/>
                <w:spacing w:val="1"/>
                <w:sz w:val="18"/>
                <w:szCs w:val="18"/>
              </w:rPr>
              <w:t xml:space="preserve"> 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5"/>
                <w:sz w:val="18"/>
                <w:szCs w:val="18"/>
              </w:rPr>
              <w:t>u</w:t>
            </w:r>
            <w:r w:rsidRPr="000D3545">
              <w:rPr>
                <w:rFonts w:ascii="Arial" w:eastAsia="Calibri" w:hAnsi="Arial" w:cs="Arial"/>
                <w:spacing w:val="1"/>
                <w:sz w:val="18"/>
                <w:szCs w:val="18"/>
              </w:rPr>
              <w:t>şl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p>
          <w:p w14:paraId="59772C34" w14:textId="77777777" w:rsidR="00AF686F" w:rsidRPr="000D3545" w:rsidRDefault="00AF686F" w:rsidP="0019472B">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ST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arı</w:t>
            </w:r>
          </w:p>
          <w:p w14:paraId="6CBE59DA" w14:textId="2615C0B4" w:rsidR="00AF686F" w:rsidRPr="000D3545" w:rsidRDefault="00AF686F">
            <w:pPr>
              <w:numPr>
                <w:ilvl w:val="0"/>
                <w:numId w:val="54"/>
              </w:numPr>
              <w:ind w:left="237" w:hanging="237"/>
              <w:rPr>
                <w:rFonts w:ascii="Arial" w:hAnsi="Arial" w:cs="Arial"/>
                <w:sz w:val="18"/>
                <w:szCs w:val="18"/>
              </w:rPr>
            </w:pP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w w:val="101"/>
                <w:sz w:val="18"/>
                <w:szCs w:val="18"/>
              </w:rPr>
              <w:t>g</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i </w:t>
            </w:r>
            <w:r w:rsidRPr="000D3545">
              <w:rPr>
                <w:rFonts w:ascii="Arial" w:eastAsia="Calibri" w:hAnsi="Arial" w:cs="Arial"/>
                <w:spacing w:val="-2"/>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ğer</w:t>
            </w:r>
            <w:r w:rsidRPr="000D3545">
              <w:rPr>
                <w:rFonts w:ascii="Arial" w:eastAsia="Calibri" w:hAnsi="Arial" w:cs="Arial"/>
                <w:spacing w:val="5"/>
                <w:sz w:val="18"/>
                <w:szCs w:val="18"/>
              </w:rPr>
              <w:t xml:space="preserve"> </w:t>
            </w:r>
            <w:r w:rsidRPr="000D3545">
              <w:rPr>
                <w:rFonts w:ascii="Arial" w:eastAsia="Calibri" w:hAnsi="Arial" w:cs="Arial"/>
                <w:spacing w:val="-7"/>
                <w:w w:val="101"/>
                <w:sz w:val="18"/>
                <w:szCs w:val="18"/>
              </w:rPr>
              <w:t>S</w:t>
            </w:r>
            <w:r w:rsidRPr="000D3545">
              <w:rPr>
                <w:rFonts w:ascii="Arial" w:eastAsia="Calibri" w:hAnsi="Arial" w:cs="Arial"/>
                <w:spacing w:val="2"/>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7"/>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967" w:type="dxa"/>
            <w:shd w:val="clear" w:color="auto" w:fill="auto"/>
          </w:tcPr>
          <w:p w14:paraId="5D89EAE4" w14:textId="4593C90A" w:rsidR="00AF686F" w:rsidRPr="000D3545" w:rsidRDefault="00AF686F" w:rsidP="00AF686F">
            <w:pPr>
              <w:numPr>
                <w:ilvl w:val="0"/>
                <w:numId w:val="54"/>
              </w:numPr>
              <w:ind w:left="237" w:hanging="237"/>
              <w:rPr>
                <w:rFonts w:ascii="Arial" w:hAnsi="Arial" w:cs="Arial"/>
                <w:sz w:val="18"/>
                <w:szCs w:val="18"/>
              </w:rPr>
            </w:pPr>
            <w:proofErr w:type="gramStart"/>
            <w:r w:rsidRPr="000D3545">
              <w:rPr>
                <w:rFonts w:ascii="Arial" w:eastAsia="Calibri" w:hAnsi="Arial" w:cs="Arial"/>
                <w:spacing w:val="-2"/>
                <w:w w:val="101"/>
                <w:sz w:val="18"/>
                <w:szCs w:val="18"/>
              </w:rPr>
              <w:t>Ş</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kay</w:t>
            </w:r>
            <w:r w:rsidRPr="000D3545">
              <w:rPr>
                <w:rFonts w:ascii="Arial" w:eastAsia="Calibri" w:hAnsi="Arial" w:cs="Arial"/>
                <w:w w:val="101"/>
                <w:sz w:val="18"/>
                <w:szCs w:val="18"/>
              </w:rPr>
              <w:t>et</w:t>
            </w:r>
            <w:proofErr w:type="gramEnd"/>
            <w:r w:rsidRPr="000D3545">
              <w:rPr>
                <w:rFonts w:ascii="Arial" w:eastAsia="Calibri" w:hAnsi="Arial" w:cs="Arial"/>
                <w:w w:val="101"/>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ka</w:t>
            </w:r>
            <w:r w:rsidRPr="000D3545">
              <w:rPr>
                <w:rFonts w:ascii="Arial" w:eastAsia="Calibri" w:hAnsi="Arial" w:cs="Arial"/>
                <w:w w:val="101"/>
                <w:sz w:val="18"/>
                <w:szCs w:val="18"/>
              </w:rPr>
              <w:t>n</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s</w:t>
            </w:r>
            <w:r w:rsidRPr="000D3545">
              <w:rPr>
                <w:rFonts w:ascii="Arial" w:eastAsia="Calibri" w:hAnsi="Arial" w:cs="Arial"/>
                <w:w w:val="101"/>
                <w:sz w:val="18"/>
                <w:szCs w:val="18"/>
              </w:rPr>
              <w:t xml:space="preserve">ı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4"/>
                <w:sz w:val="18"/>
                <w:szCs w:val="18"/>
              </w:rPr>
              <w:t>ş</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5"/>
                <w:sz w:val="18"/>
                <w:szCs w:val="18"/>
              </w:rPr>
              <w:t>u</w:t>
            </w:r>
            <w:r w:rsidRPr="000D3545">
              <w:rPr>
                <w:rFonts w:ascii="Arial" w:eastAsia="Calibri" w:hAnsi="Arial" w:cs="Arial"/>
                <w:sz w:val="18"/>
                <w:szCs w:val="18"/>
              </w:rPr>
              <w:t>ş</w:t>
            </w:r>
            <w:r w:rsidRPr="000D3545">
              <w:rPr>
                <w:rFonts w:ascii="Arial" w:eastAsia="Calibri" w:hAnsi="Arial" w:cs="Arial"/>
                <w:spacing w:val="11"/>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um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AF686F" w:rsidRPr="000D3545" w14:paraId="26E90211" w14:textId="77777777" w:rsidTr="0019472B">
        <w:tc>
          <w:tcPr>
            <w:tcW w:w="14560" w:type="dxa"/>
            <w:gridSpan w:val="5"/>
            <w:shd w:val="clear" w:color="auto" w:fill="D5DCE4"/>
          </w:tcPr>
          <w:p w14:paraId="2AB618FA" w14:textId="08B723DB" w:rsidR="00AF686F" w:rsidRPr="000D3545" w:rsidRDefault="00AF686F" w:rsidP="0019472B">
            <w:pPr>
              <w:rPr>
                <w:rFonts w:ascii="Arial" w:hAnsi="Arial" w:cs="Arial"/>
                <w:sz w:val="20"/>
                <w:szCs w:val="20"/>
              </w:rPr>
            </w:pPr>
            <w:r w:rsidRPr="000D3545">
              <w:rPr>
                <w:rFonts w:ascii="Arial" w:hAnsi="Arial" w:cs="Arial"/>
                <w:b/>
                <w:bCs/>
                <w:color w:val="000000"/>
                <w:sz w:val="20"/>
                <w:szCs w:val="20"/>
                <w:lang w:eastAsia="da-DK"/>
              </w:rPr>
              <w:t>Hedef 2.2.3:</w:t>
            </w:r>
            <w:r w:rsidRPr="000D3545">
              <w:rPr>
                <w:rFonts w:ascii="Arial" w:hAnsi="Arial" w:cs="Arial"/>
                <w:color w:val="000000"/>
                <w:sz w:val="20"/>
                <w:szCs w:val="20"/>
                <w:lang w:eastAsia="da-DK"/>
              </w:rPr>
              <w:t xml:space="preserve"> </w:t>
            </w:r>
            <w:r w:rsidRPr="000D3545">
              <w:rPr>
                <w:rFonts w:ascii="Arial" w:eastAsia="Calibri" w:hAnsi="Arial" w:cs="Arial"/>
                <w:spacing w:val="1"/>
                <w:sz w:val="20"/>
                <w:szCs w:val="20"/>
              </w:rPr>
              <w:t>S</w:t>
            </w:r>
            <w:r w:rsidRPr="000D3545">
              <w:rPr>
                <w:rFonts w:ascii="Arial" w:eastAsia="Calibri" w:hAnsi="Arial" w:cs="Arial"/>
                <w:spacing w:val="-1"/>
                <w:sz w:val="20"/>
                <w:szCs w:val="20"/>
              </w:rPr>
              <w:t>a</w:t>
            </w:r>
            <w:r w:rsidRPr="000D3545">
              <w:rPr>
                <w:rFonts w:ascii="Arial" w:eastAsia="Calibri" w:hAnsi="Arial" w:cs="Arial"/>
                <w:spacing w:val="-4"/>
                <w:sz w:val="20"/>
                <w:szCs w:val="20"/>
              </w:rPr>
              <w:t>ğ</w:t>
            </w:r>
            <w:r w:rsidRPr="000D3545">
              <w:rPr>
                <w:rFonts w:ascii="Arial" w:eastAsia="Calibri" w:hAnsi="Arial" w:cs="Arial"/>
                <w:spacing w:val="1"/>
                <w:sz w:val="20"/>
                <w:szCs w:val="20"/>
              </w:rPr>
              <w:t>lı</w:t>
            </w:r>
            <w:r w:rsidRPr="000D3545">
              <w:rPr>
                <w:rFonts w:ascii="Arial" w:eastAsia="Calibri" w:hAnsi="Arial" w:cs="Arial"/>
                <w:sz w:val="20"/>
                <w:szCs w:val="20"/>
              </w:rPr>
              <w:t xml:space="preserve">k </w:t>
            </w:r>
            <w:r w:rsidRPr="000D3545">
              <w:rPr>
                <w:rFonts w:ascii="Arial" w:eastAsia="Calibri" w:hAnsi="Arial" w:cs="Arial"/>
                <w:w w:val="101"/>
                <w:sz w:val="20"/>
                <w:szCs w:val="20"/>
              </w:rPr>
              <w:t>h</w:t>
            </w:r>
            <w:r w:rsidRPr="000D3545">
              <w:rPr>
                <w:rFonts w:ascii="Arial" w:eastAsia="Calibri" w:hAnsi="Arial" w:cs="Arial"/>
                <w:spacing w:val="1"/>
                <w:w w:val="101"/>
                <w:sz w:val="20"/>
                <w:szCs w:val="20"/>
              </w:rPr>
              <w:t>i</w:t>
            </w:r>
            <w:r w:rsidRPr="000D3545">
              <w:rPr>
                <w:rFonts w:ascii="Arial" w:eastAsia="Calibri" w:hAnsi="Arial" w:cs="Arial"/>
                <w:spacing w:val="-5"/>
                <w:w w:val="101"/>
                <w:sz w:val="20"/>
                <w:szCs w:val="20"/>
              </w:rPr>
              <w:t>z</w:t>
            </w:r>
            <w:r w:rsidRPr="000D3545">
              <w:rPr>
                <w:rFonts w:ascii="Arial" w:eastAsia="Calibri" w:hAnsi="Arial" w:cs="Arial"/>
                <w:spacing w:val="-2"/>
                <w:w w:val="101"/>
                <w:sz w:val="20"/>
                <w:szCs w:val="20"/>
              </w:rPr>
              <w:t>m</w:t>
            </w:r>
            <w:r w:rsidRPr="000D3545">
              <w:rPr>
                <w:rFonts w:ascii="Arial" w:eastAsia="Calibri" w:hAnsi="Arial" w:cs="Arial"/>
                <w:w w:val="101"/>
                <w:sz w:val="20"/>
                <w:szCs w:val="20"/>
              </w:rPr>
              <w:t>e</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3"/>
                <w:w w:val="101"/>
                <w:sz w:val="20"/>
                <w:szCs w:val="20"/>
              </w:rPr>
              <w:t>i</w:t>
            </w:r>
            <w:r w:rsidRPr="000D3545">
              <w:rPr>
                <w:rFonts w:ascii="Arial" w:eastAsia="Calibri" w:hAnsi="Arial" w:cs="Arial"/>
                <w:w w:val="101"/>
                <w:sz w:val="20"/>
                <w:szCs w:val="20"/>
              </w:rPr>
              <w:t>n</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n </w:t>
            </w:r>
            <w:r w:rsidRPr="000D3545">
              <w:rPr>
                <w:rFonts w:ascii="Arial" w:eastAsia="Calibri" w:hAnsi="Arial" w:cs="Arial"/>
                <w:sz w:val="20"/>
                <w:szCs w:val="20"/>
              </w:rPr>
              <w:t>n</w:t>
            </w:r>
            <w:r w:rsidRPr="000D3545">
              <w:rPr>
                <w:rFonts w:ascii="Arial" w:eastAsia="Calibri" w:hAnsi="Arial" w:cs="Arial"/>
                <w:spacing w:val="1"/>
                <w:sz w:val="20"/>
                <w:szCs w:val="20"/>
              </w:rPr>
              <w:t>it</w:t>
            </w:r>
            <w:r w:rsidRPr="000D3545">
              <w:rPr>
                <w:rFonts w:ascii="Arial" w:eastAsia="Calibri" w:hAnsi="Arial" w:cs="Arial"/>
                <w:spacing w:val="-4"/>
                <w:sz w:val="20"/>
                <w:szCs w:val="20"/>
              </w:rPr>
              <w:t>e</w:t>
            </w:r>
            <w:r w:rsidRPr="000D3545">
              <w:rPr>
                <w:rFonts w:ascii="Arial" w:eastAsia="Calibri" w:hAnsi="Arial" w:cs="Arial"/>
                <w:spacing w:val="1"/>
                <w:sz w:val="20"/>
                <w:szCs w:val="20"/>
              </w:rPr>
              <w:t>li</w:t>
            </w:r>
            <w:r w:rsidRPr="000D3545">
              <w:rPr>
                <w:rFonts w:ascii="Arial" w:eastAsia="Calibri" w:hAnsi="Arial" w:cs="Arial"/>
                <w:spacing w:val="-6"/>
                <w:sz w:val="20"/>
                <w:szCs w:val="20"/>
              </w:rPr>
              <w:t>k</w:t>
            </w:r>
            <w:r w:rsidRPr="000D3545">
              <w:rPr>
                <w:rFonts w:ascii="Arial" w:eastAsia="Calibri" w:hAnsi="Arial" w:cs="Arial"/>
                <w:spacing w:val="1"/>
                <w:sz w:val="20"/>
                <w:szCs w:val="20"/>
              </w:rPr>
              <w:t>l</w:t>
            </w:r>
            <w:r w:rsidRPr="000D3545">
              <w:rPr>
                <w:rFonts w:ascii="Arial" w:eastAsia="Calibri" w:hAnsi="Arial" w:cs="Arial"/>
                <w:sz w:val="20"/>
                <w:szCs w:val="20"/>
              </w:rPr>
              <w:t>i</w:t>
            </w:r>
            <w:r w:rsidRPr="000D3545">
              <w:rPr>
                <w:rFonts w:ascii="Arial" w:eastAsia="Calibri" w:hAnsi="Arial" w:cs="Arial"/>
                <w:spacing w:val="4"/>
                <w:sz w:val="20"/>
                <w:szCs w:val="20"/>
              </w:rPr>
              <w:t xml:space="preserve"> </w:t>
            </w:r>
            <w:r w:rsidRPr="000D3545">
              <w:rPr>
                <w:rFonts w:ascii="Arial" w:eastAsia="Calibri" w:hAnsi="Arial" w:cs="Arial"/>
                <w:sz w:val="20"/>
                <w:szCs w:val="20"/>
              </w:rPr>
              <w:t>h</w:t>
            </w:r>
            <w:r w:rsidRPr="000D3545">
              <w:rPr>
                <w:rFonts w:ascii="Arial" w:eastAsia="Calibri" w:hAnsi="Arial" w:cs="Arial"/>
                <w:spacing w:val="-1"/>
                <w:sz w:val="20"/>
                <w:szCs w:val="20"/>
              </w:rPr>
              <w:t>a</w:t>
            </w:r>
            <w:r w:rsidRPr="000D3545">
              <w:rPr>
                <w:rFonts w:ascii="Arial" w:eastAsia="Calibri" w:hAnsi="Arial" w:cs="Arial"/>
                <w:spacing w:val="-3"/>
                <w:sz w:val="20"/>
                <w:szCs w:val="20"/>
              </w:rPr>
              <w:t>l</w:t>
            </w:r>
            <w:r w:rsidRPr="000D3545">
              <w:rPr>
                <w:rFonts w:ascii="Arial" w:eastAsia="Calibri" w:hAnsi="Arial" w:cs="Arial"/>
                <w:sz w:val="20"/>
                <w:szCs w:val="20"/>
              </w:rPr>
              <w:t>e</w:t>
            </w:r>
            <w:r w:rsidRPr="000D3545">
              <w:rPr>
                <w:rFonts w:ascii="Arial" w:eastAsia="Calibri" w:hAnsi="Arial" w:cs="Arial"/>
                <w:spacing w:val="6"/>
                <w:sz w:val="20"/>
                <w:szCs w:val="20"/>
              </w:rPr>
              <w:t xml:space="preserve"> </w:t>
            </w:r>
            <w:r w:rsidRPr="000D3545">
              <w:rPr>
                <w:rFonts w:ascii="Arial" w:eastAsia="Calibri" w:hAnsi="Arial" w:cs="Arial"/>
                <w:spacing w:val="-4"/>
                <w:sz w:val="20"/>
                <w:szCs w:val="20"/>
              </w:rPr>
              <w:t>g</w:t>
            </w:r>
            <w:r w:rsidRPr="000D3545">
              <w:rPr>
                <w:rFonts w:ascii="Arial" w:eastAsia="Calibri" w:hAnsi="Arial" w:cs="Arial"/>
                <w:sz w:val="20"/>
                <w:szCs w:val="20"/>
              </w:rPr>
              <w:t>e</w:t>
            </w:r>
            <w:r w:rsidRPr="000D3545">
              <w:rPr>
                <w:rFonts w:ascii="Arial" w:eastAsia="Calibri" w:hAnsi="Arial" w:cs="Arial"/>
                <w:spacing w:val="-3"/>
                <w:sz w:val="20"/>
                <w:szCs w:val="20"/>
              </w:rPr>
              <w:t>t</w:t>
            </w:r>
            <w:r w:rsidRPr="000D3545">
              <w:rPr>
                <w:rFonts w:ascii="Arial" w:eastAsia="Calibri" w:hAnsi="Arial" w:cs="Arial"/>
                <w:spacing w:val="1"/>
                <w:sz w:val="20"/>
                <w:szCs w:val="20"/>
              </w:rPr>
              <w:t>i</w:t>
            </w:r>
            <w:r w:rsidRPr="000D3545">
              <w:rPr>
                <w:rFonts w:ascii="Arial" w:eastAsia="Calibri" w:hAnsi="Arial" w:cs="Arial"/>
                <w:spacing w:val="-1"/>
                <w:sz w:val="20"/>
                <w:szCs w:val="20"/>
              </w:rPr>
              <w:t>r</w:t>
            </w:r>
            <w:r w:rsidRPr="000D3545">
              <w:rPr>
                <w:rFonts w:ascii="Arial" w:eastAsia="Calibri" w:hAnsi="Arial" w:cs="Arial"/>
                <w:spacing w:val="1"/>
                <w:sz w:val="20"/>
                <w:szCs w:val="20"/>
              </w:rPr>
              <w:t>il</w:t>
            </w:r>
            <w:r w:rsidRPr="000D3545">
              <w:rPr>
                <w:rFonts w:ascii="Arial" w:eastAsia="Calibri" w:hAnsi="Arial" w:cs="Arial"/>
                <w:spacing w:val="-6"/>
                <w:sz w:val="20"/>
                <w:szCs w:val="20"/>
              </w:rPr>
              <w:t>m</w:t>
            </w:r>
            <w:r w:rsidRPr="000D3545">
              <w:rPr>
                <w:rFonts w:ascii="Arial" w:eastAsia="Calibri" w:hAnsi="Arial" w:cs="Arial"/>
                <w:sz w:val="20"/>
                <w:szCs w:val="20"/>
              </w:rPr>
              <w:t>e</w:t>
            </w:r>
            <w:r w:rsidRPr="000D3545">
              <w:rPr>
                <w:rFonts w:ascii="Arial" w:eastAsia="Calibri" w:hAnsi="Arial" w:cs="Arial"/>
                <w:spacing w:val="-4"/>
                <w:sz w:val="20"/>
                <w:szCs w:val="20"/>
              </w:rPr>
              <w:t>s</w:t>
            </w:r>
            <w:r w:rsidRPr="000D3545">
              <w:rPr>
                <w:rFonts w:ascii="Arial" w:eastAsia="Calibri" w:hAnsi="Arial" w:cs="Arial"/>
                <w:sz w:val="20"/>
                <w:szCs w:val="20"/>
              </w:rPr>
              <w:t>i</w:t>
            </w:r>
            <w:r w:rsidRPr="000D3545">
              <w:rPr>
                <w:rFonts w:ascii="Arial" w:eastAsia="Calibri" w:hAnsi="Arial" w:cs="Arial"/>
                <w:spacing w:val="12"/>
                <w:sz w:val="20"/>
                <w:szCs w:val="20"/>
              </w:rPr>
              <w:t xml:space="preserve"> </w:t>
            </w:r>
            <w:r w:rsidRPr="000D3545">
              <w:rPr>
                <w:rFonts w:ascii="Arial" w:eastAsia="Calibri" w:hAnsi="Arial" w:cs="Arial"/>
                <w:spacing w:val="-3"/>
                <w:w w:val="101"/>
                <w:sz w:val="20"/>
                <w:szCs w:val="20"/>
              </w:rPr>
              <w:t>i</w:t>
            </w:r>
            <w:r w:rsidRPr="000D3545">
              <w:rPr>
                <w:rFonts w:ascii="Arial" w:eastAsia="Calibri" w:hAnsi="Arial" w:cs="Arial"/>
                <w:w w:val="101"/>
                <w:sz w:val="20"/>
                <w:szCs w:val="20"/>
              </w:rPr>
              <w:t>ç</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n </w:t>
            </w:r>
            <w:r w:rsidRPr="000D3545">
              <w:rPr>
                <w:rFonts w:ascii="Arial" w:eastAsia="Calibri" w:hAnsi="Arial" w:cs="Arial"/>
                <w:sz w:val="20"/>
                <w:szCs w:val="20"/>
              </w:rPr>
              <w:t>c</w:t>
            </w:r>
            <w:r w:rsidRPr="000D3545">
              <w:rPr>
                <w:rFonts w:ascii="Arial" w:eastAsia="Calibri" w:hAnsi="Arial" w:cs="Arial"/>
                <w:spacing w:val="1"/>
                <w:sz w:val="20"/>
                <w:szCs w:val="20"/>
              </w:rPr>
              <w:t>i</w:t>
            </w:r>
            <w:r w:rsidRPr="000D3545">
              <w:rPr>
                <w:rFonts w:ascii="Arial" w:eastAsia="Calibri" w:hAnsi="Arial" w:cs="Arial"/>
                <w:sz w:val="20"/>
                <w:szCs w:val="20"/>
              </w:rPr>
              <w:t>n</w:t>
            </w:r>
            <w:r w:rsidRPr="000D3545">
              <w:rPr>
                <w:rFonts w:ascii="Arial" w:eastAsia="Calibri" w:hAnsi="Arial" w:cs="Arial"/>
                <w:spacing w:val="-4"/>
                <w:sz w:val="20"/>
                <w:szCs w:val="20"/>
              </w:rPr>
              <w:t>s</w:t>
            </w:r>
            <w:r w:rsidRPr="000D3545">
              <w:rPr>
                <w:rFonts w:ascii="Arial" w:eastAsia="Calibri" w:hAnsi="Arial" w:cs="Arial"/>
                <w:spacing w:val="1"/>
                <w:sz w:val="20"/>
                <w:szCs w:val="20"/>
              </w:rPr>
              <w:t>i</w:t>
            </w:r>
            <w:r w:rsidRPr="000D3545">
              <w:rPr>
                <w:rFonts w:ascii="Arial" w:eastAsia="Calibri" w:hAnsi="Arial" w:cs="Arial"/>
                <w:spacing w:val="-1"/>
                <w:sz w:val="20"/>
                <w:szCs w:val="20"/>
              </w:rPr>
              <w:t>y</w:t>
            </w:r>
            <w:r w:rsidRPr="000D3545">
              <w:rPr>
                <w:rFonts w:ascii="Arial" w:eastAsia="Calibri" w:hAnsi="Arial" w:cs="Arial"/>
                <w:sz w:val="20"/>
                <w:szCs w:val="20"/>
              </w:rPr>
              <w:t>e</w:t>
            </w:r>
            <w:r w:rsidRPr="000D3545">
              <w:rPr>
                <w:rFonts w:ascii="Arial" w:eastAsia="Calibri" w:hAnsi="Arial" w:cs="Arial"/>
                <w:spacing w:val="-3"/>
                <w:sz w:val="20"/>
                <w:szCs w:val="20"/>
              </w:rPr>
              <w:t>t</w:t>
            </w:r>
            <w:r w:rsidRPr="000D3545">
              <w:rPr>
                <w:rFonts w:ascii="Arial" w:eastAsia="Calibri" w:hAnsi="Arial" w:cs="Arial"/>
                <w:sz w:val="20"/>
                <w:szCs w:val="20"/>
              </w:rPr>
              <w:t>e</w:t>
            </w:r>
            <w:r w:rsidRPr="000D3545">
              <w:rPr>
                <w:rFonts w:ascii="Arial" w:eastAsia="Calibri" w:hAnsi="Arial" w:cs="Arial"/>
                <w:spacing w:val="4"/>
                <w:sz w:val="20"/>
                <w:szCs w:val="20"/>
              </w:rPr>
              <w:t xml:space="preserve"> </w:t>
            </w:r>
            <w:r w:rsidRPr="000D3545">
              <w:rPr>
                <w:rFonts w:ascii="Arial" w:eastAsia="Calibri" w:hAnsi="Arial" w:cs="Arial"/>
                <w:sz w:val="20"/>
                <w:szCs w:val="20"/>
              </w:rPr>
              <w:t>du</w:t>
            </w:r>
            <w:r w:rsidRPr="000D3545">
              <w:rPr>
                <w:rFonts w:ascii="Arial" w:eastAsia="Calibri" w:hAnsi="Arial" w:cs="Arial"/>
                <w:spacing w:val="-1"/>
                <w:sz w:val="20"/>
                <w:szCs w:val="20"/>
              </w:rPr>
              <w:t>yar</w:t>
            </w:r>
            <w:r w:rsidRPr="000D3545">
              <w:rPr>
                <w:rFonts w:ascii="Arial" w:eastAsia="Calibri" w:hAnsi="Arial" w:cs="Arial"/>
                <w:spacing w:val="-3"/>
                <w:sz w:val="20"/>
                <w:szCs w:val="20"/>
              </w:rPr>
              <w:t>l</w:t>
            </w:r>
            <w:r w:rsidRPr="000D3545">
              <w:rPr>
                <w:rFonts w:ascii="Arial" w:eastAsia="Calibri" w:hAnsi="Arial" w:cs="Arial"/>
                <w:sz w:val="20"/>
                <w:szCs w:val="20"/>
              </w:rPr>
              <w:t>ı</w:t>
            </w:r>
            <w:r w:rsidRPr="000D3545">
              <w:rPr>
                <w:rFonts w:ascii="Arial" w:eastAsia="Calibri" w:hAnsi="Arial" w:cs="Arial"/>
                <w:spacing w:val="4"/>
                <w:sz w:val="20"/>
                <w:szCs w:val="20"/>
              </w:rPr>
              <w:t xml:space="preserve"> </w:t>
            </w:r>
            <w:r w:rsidRPr="000D3545">
              <w:rPr>
                <w:rFonts w:ascii="Arial" w:eastAsia="Calibri" w:hAnsi="Arial" w:cs="Arial"/>
                <w:spacing w:val="1"/>
                <w:sz w:val="20"/>
                <w:szCs w:val="20"/>
              </w:rPr>
              <w:t>s</w:t>
            </w:r>
            <w:r w:rsidRPr="000D3545">
              <w:rPr>
                <w:rFonts w:ascii="Arial" w:eastAsia="Calibri" w:hAnsi="Arial" w:cs="Arial"/>
                <w:spacing w:val="-1"/>
                <w:sz w:val="20"/>
                <w:szCs w:val="20"/>
              </w:rPr>
              <w:t>a</w:t>
            </w:r>
            <w:r w:rsidRPr="000D3545">
              <w:rPr>
                <w:rFonts w:ascii="Arial" w:eastAsia="Calibri" w:hAnsi="Arial" w:cs="Arial"/>
                <w:sz w:val="20"/>
                <w:szCs w:val="20"/>
              </w:rPr>
              <w:t>ğ</w:t>
            </w:r>
            <w:r w:rsidRPr="000D3545">
              <w:rPr>
                <w:rFonts w:ascii="Arial" w:eastAsia="Calibri" w:hAnsi="Arial" w:cs="Arial"/>
                <w:spacing w:val="-3"/>
                <w:sz w:val="20"/>
                <w:szCs w:val="20"/>
              </w:rPr>
              <w:t>l</w:t>
            </w:r>
            <w:r w:rsidRPr="000D3545">
              <w:rPr>
                <w:rFonts w:ascii="Arial" w:eastAsia="Calibri" w:hAnsi="Arial" w:cs="Arial"/>
                <w:spacing w:val="1"/>
                <w:sz w:val="20"/>
                <w:szCs w:val="20"/>
              </w:rPr>
              <w:t>ı</w:t>
            </w:r>
            <w:r w:rsidRPr="000D3545">
              <w:rPr>
                <w:rFonts w:ascii="Arial" w:eastAsia="Calibri" w:hAnsi="Arial" w:cs="Arial"/>
                <w:sz w:val="20"/>
                <w:szCs w:val="20"/>
              </w:rPr>
              <w:t>k</w:t>
            </w:r>
            <w:r w:rsidRPr="000D3545">
              <w:rPr>
                <w:rFonts w:ascii="Arial" w:eastAsia="Calibri" w:hAnsi="Arial" w:cs="Arial"/>
                <w:spacing w:val="5"/>
                <w:sz w:val="20"/>
                <w:szCs w:val="20"/>
              </w:rPr>
              <w:t xml:space="preserve"> </w:t>
            </w:r>
            <w:r w:rsidRPr="000D3545">
              <w:rPr>
                <w:rFonts w:ascii="Arial" w:eastAsia="Calibri" w:hAnsi="Arial" w:cs="Arial"/>
                <w:spacing w:val="-6"/>
                <w:w w:val="101"/>
                <w:sz w:val="20"/>
                <w:szCs w:val="20"/>
              </w:rPr>
              <w:t>v</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w w:val="101"/>
                <w:sz w:val="20"/>
                <w:szCs w:val="20"/>
              </w:rPr>
              <w:t xml:space="preserve">i </w:t>
            </w:r>
            <w:r w:rsidRPr="000D3545">
              <w:rPr>
                <w:rFonts w:ascii="Arial" w:eastAsia="Calibri" w:hAnsi="Arial" w:cs="Arial"/>
                <w:spacing w:val="1"/>
                <w:w w:val="101"/>
                <w:sz w:val="20"/>
                <w:szCs w:val="20"/>
              </w:rPr>
              <w:t>t</w:t>
            </w:r>
            <w:r w:rsidRPr="000D3545">
              <w:rPr>
                <w:rFonts w:ascii="Arial" w:eastAsia="Calibri" w:hAnsi="Arial" w:cs="Arial"/>
                <w:w w:val="101"/>
                <w:sz w:val="20"/>
                <w:szCs w:val="20"/>
              </w:rPr>
              <w:t>op</w:t>
            </w:r>
            <w:r w:rsidRPr="000D3545">
              <w:rPr>
                <w:rFonts w:ascii="Arial" w:eastAsia="Calibri" w:hAnsi="Arial" w:cs="Arial"/>
                <w:spacing w:val="1"/>
                <w:w w:val="101"/>
                <w:sz w:val="20"/>
                <w:szCs w:val="20"/>
              </w:rPr>
              <w:t>l</w:t>
            </w:r>
            <w:r w:rsidRPr="000D3545">
              <w:rPr>
                <w:rFonts w:ascii="Arial" w:eastAsia="Calibri" w:hAnsi="Arial" w:cs="Arial"/>
                <w:spacing w:val="-6"/>
                <w:w w:val="101"/>
                <w:sz w:val="20"/>
                <w:szCs w:val="20"/>
              </w:rPr>
              <w:t>a</w:t>
            </w:r>
            <w:r w:rsidRPr="000D3545">
              <w:rPr>
                <w:rFonts w:ascii="Arial" w:eastAsia="Calibri" w:hAnsi="Arial" w:cs="Arial"/>
                <w:w w:val="101"/>
                <w:sz w:val="20"/>
                <w:szCs w:val="20"/>
              </w:rPr>
              <w:t>mak.</w:t>
            </w:r>
          </w:p>
        </w:tc>
      </w:tr>
      <w:tr w:rsidR="00AF686F" w:rsidRPr="000D3545" w14:paraId="233EF1F2" w14:textId="77777777" w:rsidTr="0019472B">
        <w:tc>
          <w:tcPr>
            <w:tcW w:w="4964" w:type="dxa"/>
            <w:shd w:val="clear" w:color="auto" w:fill="auto"/>
          </w:tcPr>
          <w:p w14:paraId="4B1A85E1" w14:textId="2C53C7A4" w:rsidR="00AF686F" w:rsidRPr="000D3545" w:rsidRDefault="00AF686F" w:rsidP="00AF686F">
            <w:pPr>
              <w:tabs>
                <w:tab w:val="left" w:pos="2340"/>
              </w:tabs>
              <w:ind w:left="691" w:hanging="663"/>
              <w:rPr>
                <w:rFonts w:ascii="Arial" w:hAnsi="Arial" w:cs="Arial"/>
                <w:sz w:val="18"/>
                <w:szCs w:val="18"/>
              </w:rPr>
            </w:pPr>
            <w:r w:rsidRPr="000D3545">
              <w:rPr>
                <w:rFonts w:ascii="Arial" w:eastAsia="Calibri" w:hAnsi="Arial" w:cs="Arial"/>
                <w:spacing w:val="-1"/>
                <w:sz w:val="18"/>
                <w:szCs w:val="18"/>
              </w:rPr>
              <w:t>2.2.3.1</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 xml:space="preserve">k </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9"/>
                <w:sz w:val="18"/>
                <w:szCs w:val="18"/>
              </w:rPr>
              <w:t xml:space="preserve"> </w:t>
            </w:r>
            <w:r w:rsidRPr="000D3545">
              <w:rPr>
                <w:rFonts w:ascii="Arial" w:eastAsia="Calibri" w:hAnsi="Arial" w:cs="Arial"/>
                <w:spacing w:val="-4"/>
                <w:sz w:val="18"/>
                <w:szCs w:val="18"/>
              </w:rPr>
              <w:t>s</w:t>
            </w:r>
            <w:r w:rsidRPr="000D3545">
              <w:rPr>
                <w:rFonts w:ascii="Arial" w:eastAsia="Calibri" w:hAnsi="Arial" w:cs="Arial"/>
                <w:sz w:val="18"/>
                <w:szCs w:val="18"/>
              </w:rPr>
              <w:t>unu</w:t>
            </w:r>
            <w:r w:rsidRPr="000D3545">
              <w:rPr>
                <w:rFonts w:ascii="Arial" w:eastAsia="Calibri" w:hAnsi="Arial" w:cs="Arial"/>
                <w:spacing w:val="-6"/>
                <w:sz w:val="18"/>
                <w:szCs w:val="18"/>
              </w:rPr>
              <w:t>m</w:t>
            </w:r>
            <w:r w:rsidRPr="000D3545">
              <w:rPr>
                <w:rFonts w:ascii="Arial" w:eastAsia="Calibri" w:hAnsi="Arial" w:cs="Arial"/>
                <w:sz w:val="18"/>
                <w:szCs w:val="18"/>
              </w:rPr>
              <w:t>u</w:t>
            </w:r>
            <w:r w:rsidRPr="000D3545">
              <w:rPr>
                <w:rFonts w:ascii="Arial" w:eastAsia="Calibri" w:hAnsi="Arial" w:cs="Arial"/>
                <w:spacing w:val="9"/>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u</w:t>
            </w:r>
            <w:r w:rsidRPr="000D3545">
              <w:rPr>
                <w:rFonts w:ascii="Arial" w:eastAsia="Calibri" w:hAnsi="Arial" w:cs="Arial"/>
                <w:spacing w:val="1"/>
                <w:sz w:val="18"/>
                <w:szCs w:val="18"/>
              </w:rPr>
              <w:t>ll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pacing w:val="-3"/>
                <w:sz w:val="18"/>
                <w:szCs w:val="18"/>
              </w:rPr>
              <w:t>ı</w:t>
            </w:r>
            <w:r w:rsidRPr="000D3545">
              <w:rPr>
                <w:rFonts w:ascii="Arial" w:eastAsia="Calibri" w:hAnsi="Arial" w:cs="Arial"/>
                <w:sz w:val="18"/>
                <w:szCs w:val="18"/>
              </w:rPr>
              <w:t>na</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il</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ş</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z w:val="18"/>
                <w:szCs w:val="18"/>
              </w:rPr>
              <w:t>c</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Pr="000D3545">
              <w:rPr>
                <w:rFonts w:ascii="Arial" w:eastAsia="Calibri" w:hAnsi="Arial" w:cs="Arial"/>
                <w:sz w:val="18"/>
                <w:szCs w:val="18"/>
              </w:rPr>
              <w:t>d</w:t>
            </w:r>
            <w:r w:rsidRPr="000D3545">
              <w:rPr>
                <w:rFonts w:ascii="Arial" w:eastAsia="Calibri" w:hAnsi="Arial" w:cs="Arial"/>
                <w:spacing w:val="-1"/>
                <w:sz w:val="18"/>
                <w:szCs w:val="18"/>
              </w:rPr>
              <w:t>aya</w:t>
            </w:r>
            <w:r w:rsidRPr="000D3545">
              <w:rPr>
                <w:rFonts w:ascii="Arial" w:eastAsia="Calibri" w:hAnsi="Arial" w:cs="Arial"/>
                <w:spacing w:val="1"/>
                <w:sz w:val="18"/>
                <w:szCs w:val="18"/>
              </w:rPr>
              <w:t>l</w:t>
            </w:r>
            <w:r w:rsidRPr="000D3545">
              <w:rPr>
                <w:rFonts w:ascii="Arial" w:eastAsia="Calibri" w:hAnsi="Arial" w:cs="Arial"/>
                <w:sz w:val="18"/>
                <w:szCs w:val="18"/>
              </w:rPr>
              <w:t>ı</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o</w:t>
            </w:r>
            <w:r w:rsidRPr="000D3545">
              <w:rPr>
                <w:rFonts w:ascii="Arial" w:eastAsia="Calibri" w:hAnsi="Arial" w:cs="Arial"/>
                <w:spacing w:val="-5"/>
                <w:sz w:val="18"/>
                <w:szCs w:val="18"/>
              </w:rPr>
              <w:t>p</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7"/>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4"/>
                <w:sz w:val="18"/>
                <w:szCs w:val="18"/>
              </w:rPr>
              <w:t>ğ</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4"/>
                <w:sz w:val="18"/>
                <w:szCs w:val="18"/>
              </w:rPr>
              <w:t xml:space="preserve"> </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i</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t</w:t>
            </w:r>
            <w:r w:rsidRPr="000D3545">
              <w:rPr>
                <w:rFonts w:ascii="Arial" w:eastAsia="Calibri" w:hAnsi="Arial" w:cs="Arial"/>
                <w:w w:val="101"/>
                <w:sz w:val="18"/>
                <w:szCs w:val="18"/>
              </w:rPr>
              <w:t>e</w:t>
            </w:r>
            <w:r w:rsidRPr="000D3545">
              <w:rPr>
                <w:rFonts w:ascii="Arial" w:eastAsia="Calibri" w:hAnsi="Arial" w:cs="Arial"/>
                <w:spacing w:val="-2"/>
                <w:w w:val="101"/>
                <w:sz w:val="18"/>
                <w:szCs w:val="18"/>
              </w:rPr>
              <w:t>m</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 xml:space="preserve">i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4"/>
                <w:sz w:val="18"/>
                <w:szCs w:val="18"/>
              </w:rPr>
              <w:t>ş</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ak</w:t>
            </w:r>
            <w:r w:rsidRPr="000D3545">
              <w:rPr>
                <w:rFonts w:ascii="Arial" w:eastAsia="Calibri" w:hAnsi="Arial" w:cs="Arial"/>
                <w:sz w:val="18"/>
                <w:szCs w:val="18"/>
              </w:rPr>
              <w:t>,</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6"/>
                <w:sz w:val="18"/>
                <w:szCs w:val="18"/>
              </w:rPr>
              <w:t>r</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ara</w:t>
            </w:r>
            <w:r w:rsidRPr="000D3545">
              <w:rPr>
                <w:rFonts w:ascii="Arial" w:eastAsia="Calibri" w:hAnsi="Arial" w:cs="Arial"/>
                <w:spacing w:val="1"/>
                <w:sz w:val="18"/>
                <w:szCs w:val="18"/>
              </w:rPr>
              <w:t>s</w:t>
            </w:r>
            <w:r w:rsidRPr="000D3545">
              <w:rPr>
                <w:rFonts w:ascii="Arial" w:eastAsia="Calibri" w:hAnsi="Arial" w:cs="Arial"/>
                <w:sz w:val="18"/>
                <w:szCs w:val="18"/>
              </w:rPr>
              <w:t>ı</w:t>
            </w:r>
            <w:r w:rsidRPr="000D3545">
              <w:rPr>
                <w:rFonts w:ascii="Arial" w:eastAsia="Calibri" w:hAnsi="Arial" w:cs="Arial"/>
                <w:spacing w:val="2"/>
                <w:sz w:val="18"/>
                <w:szCs w:val="18"/>
              </w:rPr>
              <w:t xml:space="preserve"> </w:t>
            </w:r>
            <w:r w:rsidRPr="000D3545">
              <w:rPr>
                <w:rFonts w:ascii="Arial" w:eastAsia="Calibri" w:hAnsi="Arial" w:cs="Arial"/>
                <w:spacing w:val="-4"/>
                <w:sz w:val="18"/>
                <w:szCs w:val="18"/>
              </w:rPr>
              <w:t>e</w:t>
            </w:r>
            <w:r w:rsidRPr="000D3545">
              <w:rPr>
                <w:rFonts w:ascii="Arial" w:eastAsia="Calibri" w:hAnsi="Arial" w:cs="Arial"/>
                <w:spacing w:val="1"/>
                <w:sz w:val="18"/>
                <w:szCs w:val="18"/>
              </w:rPr>
              <w:t>ş</w:t>
            </w:r>
            <w:r w:rsidRPr="000D3545">
              <w:rPr>
                <w:rFonts w:ascii="Arial" w:eastAsia="Calibri" w:hAnsi="Arial" w:cs="Arial"/>
                <w:sz w:val="18"/>
                <w:szCs w:val="18"/>
              </w:rPr>
              <w:t>gü</w:t>
            </w:r>
            <w:r w:rsidRPr="000D3545">
              <w:rPr>
                <w:rFonts w:ascii="Arial" w:eastAsia="Calibri" w:hAnsi="Arial" w:cs="Arial"/>
                <w:spacing w:val="-5"/>
                <w:sz w:val="18"/>
                <w:szCs w:val="18"/>
              </w:rPr>
              <w:t>d</w:t>
            </w:r>
            <w:r w:rsidRPr="000D3545">
              <w:rPr>
                <w:rFonts w:ascii="Arial" w:eastAsia="Calibri" w:hAnsi="Arial" w:cs="Arial"/>
                <w:sz w:val="18"/>
                <w:szCs w:val="18"/>
              </w:rPr>
              <w:t>üm</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6"/>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16" w:type="dxa"/>
            <w:shd w:val="clear" w:color="auto" w:fill="auto"/>
          </w:tcPr>
          <w:p w14:paraId="538EE20D" w14:textId="1A8A7821" w:rsidR="00AF686F" w:rsidRPr="000D3545" w:rsidRDefault="00AF686F" w:rsidP="00496EBF">
            <w:pPr>
              <w:spacing w:before="5"/>
              <w:ind w:left="105"/>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757" w:type="dxa"/>
            <w:shd w:val="clear" w:color="auto" w:fill="auto"/>
          </w:tcPr>
          <w:p w14:paraId="616CECEC" w14:textId="77777777" w:rsidR="00AF686F" w:rsidRPr="000D3545" w:rsidRDefault="00AF686F" w:rsidP="00AF686F">
            <w:pPr>
              <w:numPr>
                <w:ilvl w:val="0"/>
                <w:numId w:val="54"/>
              </w:numPr>
              <w:ind w:left="237" w:hanging="237"/>
              <w:rPr>
                <w:rFonts w:ascii="Arial" w:hAnsi="Arial" w:cs="Arial"/>
                <w:sz w:val="18"/>
                <w:szCs w:val="18"/>
              </w:rPr>
            </w:pP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 xml:space="preserve">k </w:t>
            </w:r>
            <w:r w:rsidRPr="000D3545">
              <w:rPr>
                <w:rFonts w:ascii="Arial" w:eastAsia="Calibri" w:hAnsi="Arial" w:cs="Arial"/>
                <w:spacing w:val="-3"/>
                <w:w w:val="101"/>
                <w:sz w:val="18"/>
                <w:szCs w:val="18"/>
              </w:rPr>
              <w:t>İ</w:t>
            </w:r>
            <w:r w:rsidRPr="000D3545">
              <w:rPr>
                <w:rFonts w:ascii="Arial" w:eastAsia="Calibri" w:hAnsi="Arial" w:cs="Arial"/>
                <w:w w:val="101"/>
                <w:sz w:val="18"/>
                <w:szCs w:val="18"/>
              </w:rPr>
              <w:t>l</w:t>
            </w:r>
            <w:r w:rsidRPr="000D3545">
              <w:rPr>
                <w:rFonts w:ascii="Arial" w:eastAsia="Calibri" w:hAnsi="Arial" w:cs="Arial"/>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üdü</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5"/>
                <w:sz w:val="18"/>
                <w:szCs w:val="18"/>
              </w:rPr>
              <w:t>ü</w:t>
            </w:r>
            <w:r w:rsidRPr="000D3545">
              <w:rPr>
                <w:rFonts w:ascii="Arial" w:eastAsia="Calibri" w:hAnsi="Arial" w:cs="Arial"/>
                <w:sz w:val="18"/>
                <w:szCs w:val="18"/>
              </w:rPr>
              <w:t>ğü</w:t>
            </w:r>
          </w:p>
          <w:p w14:paraId="2B82FA58" w14:textId="4DC88B85" w:rsidR="00AF686F" w:rsidRPr="000D3545" w:rsidRDefault="00AF686F" w:rsidP="00AF686F">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H</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pacing w:val="-4"/>
                <w:sz w:val="18"/>
                <w:szCs w:val="18"/>
              </w:rPr>
              <w:t>ğ</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İ</w:t>
            </w:r>
            <w:r w:rsidRPr="000D3545">
              <w:rPr>
                <w:rFonts w:ascii="Arial" w:eastAsia="Calibri" w:hAnsi="Arial" w:cs="Arial"/>
                <w:sz w:val="18"/>
                <w:szCs w:val="18"/>
              </w:rPr>
              <w:t xml:space="preserve">l </w:t>
            </w:r>
            <w:r w:rsidRPr="000D3545">
              <w:rPr>
                <w:rFonts w:ascii="Arial" w:eastAsia="Calibri" w:hAnsi="Arial" w:cs="Arial"/>
                <w:spacing w:val="-2"/>
                <w:w w:val="101"/>
                <w:sz w:val="18"/>
                <w:szCs w:val="18"/>
              </w:rPr>
              <w:t>M</w:t>
            </w:r>
            <w:r w:rsidRPr="000D3545">
              <w:rPr>
                <w:rFonts w:ascii="Arial" w:eastAsia="Calibri" w:hAnsi="Arial" w:cs="Arial"/>
                <w:w w:val="101"/>
                <w:sz w:val="18"/>
                <w:szCs w:val="18"/>
              </w:rPr>
              <w:t>üdü</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l</w:t>
            </w:r>
            <w:r w:rsidRPr="000D3545">
              <w:rPr>
                <w:rFonts w:ascii="Arial" w:eastAsia="Calibri" w:hAnsi="Arial" w:cs="Arial"/>
                <w:w w:val="101"/>
                <w:sz w:val="18"/>
                <w:szCs w:val="18"/>
              </w:rPr>
              <w:t>ü</w:t>
            </w:r>
            <w:r w:rsidRPr="000D3545">
              <w:rPr>
                <w:rFonts w:ascii="Arial" w:eastAsia="Calibri" w:hAnsi="Arial" w:cs="Arial"/>
                <w:spacing w:val="-4"/>
                <w:w w:val="101"/>
                <w:sz w:val="18"/>
                <w:szCs w:val="18"/>
              </w:rPr>
              <w:t>ğ</w:t>
            </w:r>
            <w:r w:rsidRPr="000D3545">
              <w:rPr>
                <w:rFonts w:ascii="Arial" w:eastAsia="Calibri" w:hAnsi="Arial" w:cs="Arial"/>
                <w:w w:val="101"/>
                <w:sz w:val="18"/>
                <w:szCs w:val="18"/>
              </w:rPr>
              <w:t>ü</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p>
        </w:tc>
        <w:tc>
          <w:tcPr>
            <w:tcW w:w="2756" w:type="dxa"/>
          </w:tcPr>
          <w:p w14:paraId="09AA9219" w14:textId="77777777" w:rsidR="00AF686F" w:rsidRPr="000D3545" w:rsidRDefault="00AF686F" w:rsidP="00AF686F">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ST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arı</w:t>
            </w:r>
          </w:p>
          <w:p w14:paraId="5ACAD1D7" w14:textId="6FB38433" w:rsidR="00AF686F" w:rsidRPr="000D3545" w:rsidRDefault="00AF686F" w:rsidP="00AF686F">
            <w:pPr>
              <w:numPr>
                <w:ilvl w:val="0"/>
                <w:numId w:val="54"/>
              </w:numPr>
              <w:ind w:left="237" w:hanging="237"/>
              <w:rPr>
                <w:rFonts w:ascii="Arial" w:hAnsi="Arial" w:cs="Arial"/>
                <w:sz w:val="18"/>
                <w:szCs w:val="18"/>
              </w:rPr>
            </w:pP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w w:val="101"/>
                <w:sz w:val="18"/>
                <w:szCs w:val="18"/>
              </w:rPr>
              <w:t>g</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i </w:t>
            </w:r>
            <w:r w:rsidRPr="000D3545">
              <w:rPr>
                <w:rFonts w:ascii="Arial" w:eastAsia="Calibri" w:hAnsi="Arial" w:cs="Arial"/>
                <w:spacing w:val="-2"/>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ğer</w:t>
            </w:r>
            <w:r w:rsidRPr="000D3545">
              <w:rPr>
                <w:rFonts w:ascii="Arial" w:eastAsia="Calibri" w:hAnsi="Arial" w:cs="Arial"/>
                <w:spacing w:val="5"/>
                <w:sz w:val="18"/>
                <w:szCs w:val="18"/>
              </w:rPr>
              <w:t xml:space="preserve"> </w:t>
            </w:r>
            <w:r w:rsidRPr="000D3545">
              <w:rPr>
                <w:rFonts w:ascii="Arial" w:eastAsia="Calibri" w:hAnsi="Arial" w:cs="Arial"/>
                <w:spacing w:val="-7"/>
                <w:w w:val="101"/>
                <w:sz w:val="18"/>
                <w:szCs w:val="18"/>
              </w:rPr>
              <w:t>S</w:t>
            </w:r>
            <w:r w:rsidRPr="000D3545">
              <w:rPr>
                <w:rFonts w:ascii="Arial" w:eastAsia="Calibri" w:hAnsi="Arial" w:cs="Arial"/>
                <w:spacing w:val="2"/>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7"/>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967" w:type="dxa"/>
            <w:shd w:val="clear" w:color="auto" w:fill="auto"/>
          </w:tcPr>
          <w:p w14:paraId="31E11713" w14:textId="35B8B4DC" w:rsidR="00AF686F" w:rsidRPr="000D3545" w:rsidRDefault="00AF686F" w:rsidP="00AF686F">
            <w:pPr>
              <w:numPr>
                <w:ilvl w:val="0"/>
                <w:numId w:val="54"/>
              </w:numPr>
              <w:ind w:left="237" w:hanging="237"/>
              <w:rPr>
                <w:rFonts w:ascii="Arial" w:hAnsi="Arial" w:cs="Arial"/>
                <w:sz w:val="18"/>
                <w:szCs w:val="18"/>
              </w:rPr>
            </w:pP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9"/>
                <w:sz w:val="18"/>
                <w:szCs w:val="18"/>
              </w:rPr>
              <w:t xml:space="preserve"> </w:t>
            </w:r>
            <w:r w:rsidRPr="000D3545">
              <w:rPr>
                <w:rFonts w:ascii="Arial" w:eastAsia="Calibri" w:hAnsi="Arial" w:cs="Arial"/>
                <w:spacing w:val="-6"/>
                <w:w w:val="101"/>
                <w:sz w:val="18"/>
                <w:szCs w:val="18"/>
              </w:rPr>
              <w:t>v</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t</w:t>
            </w:r>
            <w:r w:rsidRPr="000D3545">
              <w:rPr>
                <w:rFonts w:ascii="Arial" w:eastAsia="Calibri" w:hAnsi="Arial" w:cs="Arial"/>
                <w:sz w:val="18"/>
                <w:szCs w:val="18"/>
              </w:rPr>
              <w:t>op</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3"/>
                <w:sz w:val="18"/>
                <w:szCs w:val="18"/>
              </w:rPr>
              <w:t xml:space="preserve"> </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i</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t</w:t>
            </w:r>
            <w:r w:rsidRPr="000D3545">
              <w:rPr>
                <w:rFonts w:ascii="Arial" w:eastAsia="Calibri" w:hAnsi="Arial" w:cs="Arial"/>
                <w:w w:val="101"/>
                <w:sz w:val="18"/>
                <w:szCs w:val="18"/>
              </w:rPr>
              <w:t>e</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AF686F" w:rsidRPr="000D3545" w14:paraId="4913B830" w14:textId="77777777" w:rsidTr="0019472B">
        <w:tc>
          <w:tcPr>
            <w:tcW w:w="14560" w:type="dxa"/>
            <w:gridSpan w:val="5"/>
            <w:shd w:val="clear" w:color="auto" w:fill="D5DCE4"/>
          </w:tcPr>
          <w:p w14:paraId="54011872" w14:textId="432E4C58" w:rsidR="00AF686F" w:rsidRPr="000D3545" w:rsidRDefault="00AF686F" w:rsidP="0019472B">
            <w:pPr>
              <w:rPr>
                <w:rFonts w:ascii="Arial" w:hAnsi="Arial" w:cs="Arial"/>
                <w:sz w:val="20"/>
                <w:szCs w:val="20"/>
              </w:rPr>
            </w:pPr>
            <w:r w:rsidRPr="000D3545">
              <w:rPr>
                <w:rFonts w:ascii="Arial" w:hAnsi="Arial" w:cs="Arial"/>
                <w:b/>
                <w:bCs/>
                <w:color w:val="000000"/>
                <w:sz w:val="20"/>
                <w:szCs w:val="20"/>
                <w:lang w:eastAsia="da-DK"/>
              </w:rPr>
              <w:t>Hedef 2.2.4:</w:t>
            </w:r>
            <w:r w:rsidRPr="000D3545">
              <w:rPr>
                <w:rFonts w:ascii="Arial" w:hAnsi="Arial" w:cs="Arial"/>
                <w:color w:val="000000"/>
                <w:sz w:val="20"/>
                <w:szCs w:val="20"/>
                <w:lang w:eastAsia="da-DK"/>
              </w:rPr>
              <w:t xml:space="preserve"> </w:t>
            </w:r>
            <w:r w:rsidRPr="000D3545">
              <w:rPr>
                <w:rFonts w:ascii="Arial" w:eastAsia="Calibri" w:hAnsi="Arial" w:cs="Arial"/>
                <w:spacing w:val="-2"/>
                <w:sz w:val="20"/>
                <w:szCs w:val="20"/>
              </w:rPr>
              <w:t>Ş</w:t>
            </w:r>
            <w:r w:rsidRPr="000D3545">
              <w:rPr>
                <w:rFonts w:ascii="Arial" w:eastAsia="Calibri" w:hAnsi="Arial" w:cs="Arial"/>
                <w:spacing w:val="1"/>
                <w:sz w:val="20"/>
                <w:szCs w:val="20"/>
              </w:rPr>
              <w:t>i</w:t>
            </w:r>
            <w:r w:rsidRPr="000D3545">
              <w:rPr>
                <w:rFonts w:ascii="Arial" w:eastAsia="Calibri" w:hAnsi="Arial" w:cs="Arial"/>
                <w:sz w:val="20"/>
                <w:szCs w:val="20"/>
              </w:rPr>
              <w:t>d</w:t>
            </w:r>
            <w:r w:rsidRPr="000D3545">
              <w:rPr>
                <w:rFonts w:ascii="Arial" w:eastAsia="Calibri" w:hAnsi="Arial" w:cs="Arial"/>
                <w:spacing w:val="-5"/>
                <w:sz w:val="20"/>
                <w:szCs w:val="20"/>
              </w:rPr>
              <w:t>d</w:t>
            </w:r>
            <w:r w:rsidRPr="000D3545">
              <w:rPr>
                <w:rFonts w:ascii="Arial" w:eastAsia="Calibri" w:hAnsi="Arial" w:cs="Arial"/>
                <w:sz w:val="20"/>
                <w:szCs w:val="20"/>
              </w:rPr>
              <w:t>et</w:t>
            </w:r>
            <w:r w:rsidRPr="000D3545">
              <w:rPr>
                <w:rFonts w:ascii="Arial" w:eastAsia="Calibri" w:hAnsi="Arial" w:cs="Arial"/>
                <w:spacing w:val="4"/>
                <w:sz w:val="20"/>
                <w:szCs w:val="20"/>
              </w:rPr>
              <w:t xml:space="preserve"> </w:t>
            </w:r>
            <w:r w:rsidRPr="000D3545">
              <w:rPr>
                <w:rFonts w:ascii="Arial" w:eastAsia="Calibri" w:hAnsi="Arial" w:cs="Arial"/>
                <w:spacing w:val="-2"/>
                <w:w w:val="101"/>
                <w:sz w:val="20"/>
                <w:szCs w:val="20"/>
              </w:rPr>
              <w:t>m</w:t>
            </w:r>
            <w:r w:rsidRPr="000D3545">
              <w:rPr>
                <w:rFonts w:ascii="Arial" w:eastAsia="Calibri" w:hAnsi="Arial" w:cs="Arial"/>
                <w:spacing w:val="-1"/>
                <w:w w:val="101"/>
                <w:sz w:val="20"/>
                <w:szCs w:val="20"/>
              </w:rPr>
              <w:t>a</w:t>
            </w:r>
            <w:r w:rsidRPr="000D3545">
              <w:rPr>
                <w:rFonts w:ascii="Arial" w:eastAsia="Calibri" w:hAnsi="Arial" w:cs="Arial"/>
                <w:w w:val="101"/>
                <w:sz w:val="20"/>
                <w:szCs w:val="20"/>
              </w:rPr>
              <w:t>ğ</w:t>
            </w:r>
            <w:r w:rsidRPr="000D3545">
              <w:rPr>
                <w:rFonts w:ascii="Arial" w:eastAsia="Calibri" w:hAnsi="Arial" w:cs="Arial"/>
                <w:spacing w:val="-5"/>
                <w:w w:val="101"/>
                <w:sz w:val="20"/>
                <w:szCs w:val="20"/>
              </w:rPr>
              <w:t>d</w:t>
            </w:r>
            <w:r w:rsidRPr="000D3545">
              <w:rPr>
                <w:rFonts w:ascii="Arial" w:eastAsia="Calibri" w:hAnsi="Arial" w:cs="Arial"/>
                <w:w w:val="101"/>
                <w:sz w:val="20"/>
                <w:szCs w:val="20"/>
              </w:rPr>
              <w:t>u</w:t>
            </w:r>
            <w:r w:rsidRPr="000D3545">
              <w:rPr>
                <w:rFonts w:ascii="Arial" w:eastAsia="Calibri" w:hAnsi="Arial" w:cs="Arial"/>
                <w:spacing w:val="-1"/>
                <w:w w:val="101"/>
                <w:sz w:val="20"/>
                <w:szCs w:val="20"/>
              </w:rPr>
              <w:t>r</w:t>
            </w:r>
            <w:r w:rsidRPr="000D3545">
              <w:rPr>
                <w:rFonts w:ascii="Arial" w:eastAsia="Calibri" w:hAnsi="Arial" w:cs="Arial"/>
                <w:w w:val="101"/>
                <w:sz w:val="20"/>
                <w:szCs w:val="20"/>
              </w:rPr>
              <w:t xml:space="preserve">u </w:t>
            </w:r>
            <w:r w:rsidRPr="000D3545">
              <w:rPr>
                <w:rFonts w:ascii="Arial" w:eastAsia="Calibri" w:hAnsi="Arial" w:cs="Arial"/>
                <w:spacing w:val="-1"/>
                <w:sz w:val="20"/>
                <w:szCs w:val="20"/>
              </w:rPr>
              <w:t>ka</w:t>
            </w:r>
            <w:r w:rsidRPr="000D3545">
              <w:rPr>
                <w:rFonts w:ascii="Arial" w:eastAsia="Calibri" w:hAnsi="Arial" w:cs="Arial"/>
                <w:sz w:val="20"/>
                <w:szCs w:val="20"/>
              </w:rPr>
              <w:t>d</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z w:val="20"/>
                <w:szCs w:val="20"/>
              </w:rPr>
              <w:t>a</w:t>
            </w:r>
            <w:r w:rsidRPr="000D3545">
              <w:rPr>
                <w:rFonts w:ascii="Arial" w:eastAsia="Calibri" w:hAnsi="Arial" w:cs="Arial"/>
                <w:spacing w:val="4"/>
                <w:sz w:val="20"/>
                <w:szCs w:val="20"/>
              </w:rPr>
              <w:t xml:space="preserve"> </w:t>
            </w:r>
            <w:r w:rsidRPr="000D3545">
              <w:rPr>
                <w:rFonts w:ascii="Arial" w:eastAsia="Calibri" w:hAnsi="Arial" w:cs="Arial"/>
                <w:spacing w:val="-1"/>
                <w:sz w:val="20"/>
                <w:szCs w:val="20"/>
              </w:rPr>
              <w:t>v</w:t>
            </w:r>
            <w:r w:rsidRPr="000D3545">
              <w:rPr>
                <w:rFonts w:ascii="Arial" w:eastAsia="Calibri" w:hAnsi="Arial" w:cs="Arial"/>
                <w:sz w:val="20"/>
                <w:szCs w:val="20"/>
              </w:rPr>
              <w:t>e</w:t>
            </w:r>
            <w:r w:rsidRPr="000D3545">
              <w:rPr>
                <w:rFonts w:ascii="Arial" w:eastAsia="Calibri" w:hAnsi="Arial" w:cs="Arial"/>
                <w:spacing w:val="-6"/>
                <w:sz w:val="20"/>
                <w:szCs w:val="20"/>
              </w:rPr>
              <w:t>r</w:t>
            </w:r>
            <w:r w:rsidRPr="000D3545">
              <w:rPr>
                <w:rFonts w:ascii="Arial" w:eastAsia="Calibri" w:hAnsi="Arial" w:cs="Arial"/>
                <w:spacing w:val="1"/>
                <w:sz w:val="20"/>
                <w:szCs w:val="20"/>
              </w:rPr>
              <w:t>il</w:t>
            </w:r>
            <w:r w:rsidRPr="000D3545">
              <w:rPr>
                <w:rFonts w:ascii="Arial" w:eastAsia="Calibri" w:hAnsi="Arial" w:cs="Arial"/>
                <w:spacing w:val="-4"/>
                <w:sz w:val="20"/>
                <w:szCs w:val="20"/>
              </w:rPr>
              <w:t>e</w:t>
            </w:r>
            <w:r w:rsidRPr="000D3545">
              <w:rPr>
                <w:rFonts w:ascii="Arial" w:eastAsia="Calibri" w:hAnsi="Arial" w:cs="Arial"/>
                <w:sz w:val="20"/>
                <w:szCs w:val="20"/>
              </w:rPr>
              <w:t>n</w:t>
            </w:r>
            <w:r w:rsidRPr="000D3545">
              <w:rPr>
                <w:rFonts w:ascii="Arial" w:eastAsia="Calibri" w:hAnsi="Arial" w:cs="Arial"/>
                <w:spacing w:val="3"/>
                <w:sz w:val="20"/>
                <w:szCs w:val="20"/>
              </w:rPr>
              <w:t xml:space="preserve"> </w:t>
            </w:r>
            <w:r w:rsidRPr="000D3545">
              <w:rPr>
                <w:rFonts w:ascii="Arial" w:eastAsia="Calibri" w:hAnsi="Arial" w:cs="Arial"/>
                <w:w w:val="101"/>
                <w:sz w:val="20"/>
                <w:szCs w:val="20"/>
              </w:rPr>
              <w:t>h</w:t>
            </w:r>
            <w:r w:rsidRPr="000D3545">
              <w:rPr>
                <w:rFonts w:ascii="Arial" w:eastAsia="Calibri" w:hAnsi="Arial" w:cs="Arial"/>
                <w:spacing w:val="1"/>
                <w:w w:val="101"/>
                <w:sz w:val="20"/>
                <w:szCs w:val="20"/>
              </w:rPr>
              <w:t>i</w:t>
            </w:r>
            <w:r w:rsidRPr="000D3545">
              <w:rPr>
                <w:rFonts w:ascii="Arial" w:eastAsia="Calibri" w:hAnsi="Arial" w:cs="Arial"/>
                <w:w w:val="101"/>
                <w:sz w:val="20"/>
                <w:szCs w:val="20"/>
              </w:rPr>
              <w:t>z</w:t>
            </w:r>
            <w:r w:rsidRPr="000D3545">
              <w:rPr>
                <w:rFonts w:ascii="Arial" w:eastAsia="Calibri" w:hAnsi="Arial" w:cs="Arial"/>
                <w:spacing w:val="-2"/>
                <w:w w:val="101"/>
                <w:sz w:val="20"/>
                <w:szCs w:val="20"/>
              </w:rPr>
              <w:t>m</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l</w:t>
            </w:r>
            <w:r w:rsidRPr="000D3545">
              <w:rPr>
                <w:rFonts w:ascii="Arial" w:eastAsia="Calibri" w:hAnsi="Arial" w:cs="Arial"/>
                <w:w w:val="101"/>
                <w:sz w:val="20"/>
                <w:szCs w:val="20"/>
              </w:rPr>
              <w:t xml:space="preserve">eri </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y</w:t>
            </w:r>
            <w:r w:rsidRPr="000D3545">
              <w:rPr>
                <w:rFonts w:ascii="Arial" w:eastAsia="Calibri" w:hAnsi="Arial" w:cs="Arial"/>
                <w:spacing w:val="1"/>
                <w:w w:val="101"/>
                <w:sz w:val="20"/>
                <w:szCs w:val="20"/>
              </w:rPr>
              <w:t>i</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ş</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mek</w:t>
            </w:r>
            <w:r w:rsidRPr="000D3545">
              <w:rPr>
                <w:rFonts w:ascii="Arial" w:eastAsia="Calibri" w:hAnsi="Arial" w:cs="Arial"/>
                <w:w w:val="101"/>
                <w:sz w:val="20"/>
                <w:szCs w:val="20"/>
              </w:rPr>
              <w:t>.</w:t>
            </w:r>
          </w:p>
        </w:tc>
      </w:tr>
      <w:tr w:rsidR="00AF686F" w:rsidRPr="000D3545" w14:paraId="2CFFEDF6" w14:textId="77777777" w:rsidTr="0019472B">
        <w:tc>
          <w:tcPr>
            <w:tcW w:w="4964" w:type="dxa"/>
            <w:shd w:val="clear" w:color="auto" w:fill="auto"/>
          </w:tcPr>
          <w:p w14:paraId="5C2FD8CF" w14:textId="6997C524" w:rsidR="00AF686F" w:rsidRPr="000D3545" w:rsidRDefault="00AF686F" w:rsidP="0019472B">
            <w:pPr>
              <w:tabs>
                <w:tab w:val="left" w:pos="2340"/>
              </w:tabs>
              <w:ind w:left="691" w:hanging="663"/>
              <w:rPr>
                <w:rFonts w:ascii="Arial" w:hAnsi="Arial" w:cs="Arial"/>
                <w:sz w:val="18"/>
                <w:szCs w:val="18"/>
              </w:rPr>
            </w:pPr>
            <w:r w:rsidRPr="000D3545">
              <w:rPr>
                <w:rFonts w:ascii="Arial" w:eastAsia="Calibri" w:hAnsi="Arial" w:cs="Arial"/>
                <w:spacing w:val="-1"/>
                <w:sz w:val="18"/>
                <w:szCs w:val="18"/>
              </w:rPr>
              <w:t>2.2.4.1</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Ş</w:t>
            </w:r>
            <w:r w:rsidRPr="000D3545">
              <w:rPr>
                <w:rFonts w:ascii="Arial" w:eastAsia="Calibri" w:hAnsi="Arial" w:cs="Arial"/>
                <w:spacing w:val="1"/>
                <w:sz w:val="18"/>
                <w:szCs w:val="18"/>
              </w:rPr>
              <w:t>i</w:t>
            </w:r>
            <w:r w:rsidRPr="000D3545">
              <w:rPr>
                <w:rFonts w:ascii="Arial" w:eastAsia="Calibri" w:hAnsi="Arial" w:cs="Arial"/>
                <w:sz w:val="18"/>
                <w:szCs w:val="18"/>
              </w:rPr>
              <w:t>d</w:t>
            </w:r>
            <w:r w:rsidRPr="000D3545">
              <w:rPr>
                <w:rFonts w:ascii="Arial" w:eastAsia="Calibri" w:hAnsi="Arial" w:cs="Arial"/>
                <w:spacing w:val="-5"/>
                <w:sz w:val="18"/>
                <w:szCs w:val="18"/>
              </w:rPr>
              <w:t>d</w:t>
            </w:r>
            <w:r w:rsidRPr="000D3545">
              <w:rPr>
                <w:rFonts w:ascii="Arial" w:eastAsia="Calibri" w:hAnsi="Arial" w:cs="Arial"/>
                <w:sz w:val="18"/>
                <w:szCs w:val="18"/>
              </w:rPr>
              <w:t>et</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5"/>
                <w:sz w:val="18"/>
                <w:szCs w:val="18"/>
              </w:rPr>
              <w:t>d</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en</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lı</w:t>
            </w:r>
            <w:r w:rsidRPr="000D3545">
              <w:rPr>
                <w:rFonts w:ascii="Arial" w:eastAsia="Calibri" w:hAnsi="Arial" w:cs="Arial"/>
                <w:w w:val="101"/>
                <w:sz w:val="18"/>
                <w:szCs w:val="18"/>
              </w:rPr>
              <w:t>k</w:t>
            </w:r>
            <w:r w:rsidR="008D128D" w:rsidRPr="000D3545">
              <w:rPr>
                <w:rFonts w:ascii="Arial" w:eastAsia="Calibri" w:hAnsi="Arial" w:cs="Arial"/>
                <w:w w:val="101"/>
                <w:sz w:val="18"/>
                <w:szCs w:val="18"/>
              </w:rPr>
              <w:t xml:space="preserve"> </w:t>
            </w:r>
            <w:r w:rsidRPr="000D3545">
              <w:rPr>
                <w:rFonts w:ascii="Arial" w:eastAsia="Calibri" w:hAnsi="Arial" w:cs="Arial"/>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ni</w:t>
            </w:r>
            <w:r w:rsidRPr="000D3545">
              <w:rPr>
                <w:rFonts w:ascii="Arial" w:eastAsia="Calibri" w:hAnsi="Arial" w:cs="Arial"/>
                <w:spacing w:val="8"/>
                <w:sz w:val="18"/>
                <w:szCs w:val="18"/>
              </w:rPr>
              <w:t xml:space="preserve"> </w:t>
            </w:r>
            <w:r w:rsidRPr="000D3545">
              <w:rPr>
                <w:rFonts w:ascii="Arial" w:eastAsia="Calibri" w:hAnsi="Arial" w:cs="Arial"/>
                <w:spacing w:val="-5"/>
                <w:sz w:val="18"/>
                <w:szCs w:val="18"/>
              </w:rPr>
              <w:t>b</w:t>
            </w:r>
            <w:r w:rsidRPr="000D3545">
              <w:rPr>
                <w:rFonts w:ascii="Arial" w:eastAsia="Calibri" w:hAnsi="Arial" w:cs="Arial"/>
                <w:spacing w:val="1"/>
                <w:sz w:val="18"/>
                <w:szCs w:val="18"/>
              </w:rPr>
              <w:t>il</w:t>
            </w:r>
            <w:r w:rsidRPr="000D3545">
              <w:rPr>
                <w:rFonts w:ascii="Arial" w:eastAsia="Calibri" w:hAnsi="Arial" w:cs="Arial"/>
                <w:spacing w:val="-3"/>
                <w:sz w:val="18"/>
                <w:szCs w:val="18"/>
              </w:rPr>
              <w:t>i</w:t>
            </w:r>
            <w:r w:rsidRPr="000D3545">
              <w:rPr>
                <w:rFonts w:ascii="Arial" w:eastAsia="Calibri" w:hAnsi="Arial" w:cs="Arial"/>
                <w:spacing w:val="-2"/>
                <w:sz w:val="18"/>
                <w:szCs w:val="18"/>
              </w:rPr>
              <w:t>m</w:t>
            </w:r>
            <w:r w:rsidRPr="000D3545">
              <w:rPr>
                <w:rFonts w:ascii="Arial" w:eastAsia="Calibri" w:hAnsi="Arial" w:cs="Arial"/>
                <w:spacing w:val="1"/>
                <w:sz w:val="18"/>
                <w:szCs w:val="18"/>
              </w:rPr>
              <w:t>s</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10"/>
                <w:sz w:val="18"/>
                <w:szCs w:val="18"/>
              </w:rPr>
              <w:t xml:space="preserve"> </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pacing w:val="1"/>
                <w:sz w:val="18"/>
                <w:szCs w:val="18"/>
              </w:rPr>
              <w:t>ı</w:t>
            </w:r>
            <w:r w:rsidRPr="000D3545">
              <w:rPr>
                <w:rFonts w:ascii="Arial" w:eastAsia="Calibri" w:hAnsi="Arial" w:cs="Arial"/>
                <w:sz w:val="18"/>
                <w:szCs w:val="18"/>
              </w:rPr>
              <w:t>ş</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şeması</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 xml:space="preserve">e </w:t>
            </w:r>
            <w:r w:rsidRPr="000D3545">
              <w:rPr>
                <w:rFonts w:ascii="Arial" w:eastAsia="Calibri" w:hAnsi="Arial" w:cs="Arial"/>
                <w:spacing w:val="1"/>
                <w:sz w:val="18"/>
                <w:szCs w:val="18"/>
              </w:rPr>
              <w:t>st</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ar</w:t>
            </w:r>
            <w:r w:rsidRPr="000D3545">
              <w:rPr>
                <w:rFonts w:ascii="Arial" w:eastAsia="Calibri" w:hAnsi="Arial" w:cs="Arial"/>
                <w:sz w:val="18"/>
                <w:szCs w:val="18"/>
              </w:rPr>
              <w:t>d</w:t>
            </w:r>
            <w:r w:rsidRPr="000D3545">
              <w:rPr>
                <w:rFonts w:ascii="Arial" w:eastAsia="Calibri" w:hAnsi="Arial" w:cs="Arial"/>
                <w:spacing w:val="1"/>
                <w:sz w:val="18"/>
                <w:szCs w:val="18"/>
              </w:rPr>
              <w:t>i</w:t>
            </w:r>
            <w:r w:rsidRPr="000D3545">
              <w:rPr>
                <w:rFonts w:ascii="Arial" w:eastAsia="Calibri" w:hAnsi="Arial" w:cs="Arial"/>
                <w:spacing w:val="-5"/>
                <w:sz w:val="18"/>
                <w:szCs w:val="18"/>
              </w:rPr>
              <w:t>z</w:t>
            </w:r>
            <w:r w:rsidRPr="000D3545">
              <w:rPr>
                <w:rFonts w:ascii="Arial" w:eastAsia="Calibri" w:hAnsi="Arial" w:cs="Arial"/>
                <w:sz w:val="18"/>
                <w:szCs w:val="18"/>
              </w:rPr>
              <w:t>e</w:t>
            </w:r>
            <w:r w:rsidRPr="000D3545">
              <w:rPr>
                <w:rFonts w:ascii="Arial" w:eastAsia="Calibri" w:hAnsi="Arial" w:cs="Arial"/>
                <w:spacing w:val="7"/>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6"/>
                <w:sz w:val="18"/>
                <w:szCs w:val="18"/>
              </w:rPr>
              <w:t>m</w:t>
            </w:r>
            <w:r w:rsidRPr="000D3545">
              <w:rPr>
                <w:rFonts w:ascii="Arial" w:eastAsia="Calibri" w:hAnsi="Arial" w:cs="Arial"/>
                <w:sz w:val="18"/>
                <w:szCs w:val="18"/>
              </w:rPr>
              <w:t>ek</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z w:val="18"/>
                <w:szCs w:val="18"/>
              </w:rPr>
              <w:t>bu</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st</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ar</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nı</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üm</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ğ</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k</w:t>
            </w:r>
            <w:r w:rsidRPr="000D3545">
              <w:rPr>
                <w:rFonts w:ascii="Arial" w:eastAsia="Calibri" w:hAnsi="Arial" w:cs="Arial"/>
                <w:spacing w:val="5"/>
                <w:sz w:val="18"/>
                <w:szCs w:val="18"/>
              </w:rPr>
              <w:t xml:space="preserve"> </w:t>
            </w:r>
            <w:r w:rsidRPr="000D3545">
              <w:rPr>
                <w:rFonts w:ascii="Arial" w:eastAsia="Calibri" w:hAnsi="Arial" w:cs="Arial"/>
                <w:spacing w:val="-5"/>
                <w:w w:val="101"/>
                <w:sz w:val="18"/>
                <w:szCs w:val="18"/>
              </w:rPr>
              <w:t>b</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spacing w:val="-2"/>
                <w:w w:val="101"/>
                <w:sz w:val="18"/>
                <w:szCs w:val="18"/>
              </w:rPr>
              <w:t>m</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n</w:t>
            </w:r>
            <w:r w:rsidRPr="000D3545">
              <w:rPr>
                <w:rFonts w:ascii="Arial" w:eastAsia="Calibri" w:hAnsi="Arial" w:cs="Arial"/>
                <w:w w:val="101"/>
                <w:sz w:val="18"/>
                <w:szCs w:val="18"/>
              </w:rPr>
              <w:t xml:space="preserve">de </w:t>
            </w:r>
            <w:r w:rsidRPr="000D3545">
              <w:rPr>
                <w:rFonts w:ascii="Arial" w:eastAsia="Calibri" w:hAnsi="Arial" w:cs="Arial"/>
                <w:spacing w:val="-1"/>
                <w:w w:val="101"/>
                <w:sz w:val="18"/>
                <w:szCs w:val="18"/>
              </w:rPr>
              <w:t>yay</w:t>
            </w:r>
            <w:r w:rsidRPr="000D3545">
              <w:rPr>
                <w:rFonts w:ascii="Arial" w:eastAsia="Calibri" w:hAnsi="Arial" w:cs="Arial"/>
                <w:w w:val="101"/>
                <w:sz w:val="18"/>
                <w:szCs w:val="18"/>
              </w:rPr>
              <w:t>g</w:t>
            </w:r>
            <w:r w:rsidRPr="000D3545">
              <w:rPr>
                <w:rFonts w:ascii="Arial" w:eastAsia="Calibri" w:hAnsi="Arial" w:cs="Arial"/>
                <w:spacing w:val="1"/>
                <w:w w:val="101"/>
                <w:sz w:val="18"/>
                <w:szCs w:val="18"/>
              </w:rPr>
              <w:t>ı</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16" w:type="dxa"/>
            <w:shd w:val="clear" w:color="auto" w:fill="auto"/>
          </w:tcPr>
          <w:p w14:paraId="329D55D7" w14:textId="6ED441F0" w:rsidR="00AF686F" w:rsidRPr="000D3545" w:rsidRDefault="00AF686F" w:rsidP="00AF686F">
            <w:pPr>
              <w:tabs>
                <w:tab w:val="left" w:pos="2340"/>
              </w:tabs>
              <w:jc w:val="center"/>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4</w:t>
            </w:r>
          </w:p>
        </w:tc>
        <w:tc>
          <w:tcPr>
            <w:tcW w:w="2757" w:type="dxa"/>
            <w:shd w:val="clear" w:color="auto" w:fill="auto"/>
          </w:tcPr>
          <w:p w14:paraId="58EC5E5D" w14:textId="77777777" w:rsidR="008D128D" w:rsidRPr="000D3545" w:rsidRDefault="00AF686F" w:rsidP="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Halk Sağlığı İl Müdürlüğü</w:t>
            </w:r>
          </w:p>
          <w:p w14:paraId="58F2EE5F" w14:textId="2A8BB206" w:rsidR="00AF686F" w:rsidRPr="000D3545" w:rsidRDefault="008D128D" w:rsidP="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S</w:t>
            </w:r>
            <w:r w:rsidR="00AF686F" w:rsidRPr="000D3545">
              <w:rPr>
                <w:rFonts w:ascii="Arial" w:eastAsia="Calibri" w:hAnsi="Arial" w:cs="Arial"/>
                <w:spacing w:val="-2"/>
                <w:sz w:val="18"/>
                <w:szCs w:val="18"/>
              </w:rPr>
              <w:t>ağlık İl Müdürlüğü</w:t>
            </w:r>
            <w:r w:rsidR="00393CF4" w:rsidRPr="000D3545">
              <w:rPr>
                <w:rFonts w:ascii="Arial" w:eastAsia="Calibri" w:hAnsi="Arial" w:cs="Arial"/>
                <w:spacing w:val="-2"/>
                <w:sz w:val="18"/>
                <w:szCs w:val="18"/>
              </w:rPr>
              <w:t xml:space="preserve"> </w:t>
            </w:r>
          </w:p>
        </w:tc>
        <w:tc>
          <w:tcPr>
            <w:tcW w:w="2756" w:type="dxa"/>
          </w:tcPr>
          <w:p w14:paraId="225FDECF" w14:textId="77777777" w:rsidR="00AF686F" w:rsidRPr="000D3545" w:rsidRDefault="00AF686F">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Aile ve Sosyal Politikalar İl Müdürlüğü</w:t>
            </w:r>
          </w:p>
          <w:p w14:paraId="6EAA5F14" w14:textId="77777777" w:rsidR="00AF686F" w:rsidRPr="000D3545" w:rsidRDefault="00AF686F">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Kadın STK’ları</w:t>
            </w:r>
          </w:p>
          <w:p w14:paraId="7AAFA779" w14:textId="4AD4695D" w:rsidR="00AF686F" w:rsidRPr="000D3545" w:rsidRDefault="00AF686F">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İlgili diğer STK’lar</w:t>
            </w:r>
          </w:p>
        </w:tc>
        <w:tc>
          <w:tcPr>
            <w:tcW w:w="2967" w:type="dxa"/>
            <w:shd w:val="clear" w:color="auto" w:fill="auto"/>
          </w:tcPr>
          <w:p w14:paraId="3FB8BB8D" w14:textId="2502E905" w:rsidR="00AF686F" w:rsidRPr="000D3545" w:rsidRDefault="00AF686F" w:rsidP="00AF686F">
            <w:pPr>
              <w:numPr>
                <w:ilvl w:val="0"/>
                <w:numId w:val="54"/>
              </w:numPr>
              <w:ind w:left="237" w:hanging="237"/>
              <w:rPr>
                <w:rFonts w:ascii="Arial" w:hAnsi="Arial" w:cs="Arial"/>
                <w:sz w:val="18"/>
                <w:szCs w:val="18"/>
              </w:rPr>
            </w:pPr>
            <w:r w:rsidRPr="000D3545">
              <w:rPr>
                <w:rFonts w:ascii="Arial" w:eastAsia="Calibri" w:hAnsi="Arial" w:cs="Arial"/>
                <w:spacing w:val="2"/>
                <w:sz w:val="18"/>
                <w:szCs w:val="18"/>
              </w:rPr>
              <w:t>V</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2"/>
                <w:sz w:val="18"/>
                <w:szCs w:val="18"/>
              </w:rPr>
              <w:t xml:space="preserve"> </w:t>
            </w:r>
            <w:r w:rsidRPr="000D3545">
              <w:rPr>
                <w:rFonts w:ascii="Arial" w:eastAsia="Calibri" w:hAnsi="Arial" w:cs="Arial"/>
                <w:spacing w:val="-3"/>
                <w:w w:val="101"/>
                <w:sz w:val="18"/>
                <w:szCs w:val="18"/>
              </w:rPr>
              <w:t>t</w:t>
            </w:r>
            <w:r w:rsidRPr="000D3545">
              <w:rPr>
                <w:rFonts w:ascii="Arial" w:eastAsia="Calibri" w:hAnsi="Arial" w:cs="Arial"/>
                <w:w w:val="101"/>
                <w:sz w:val="18"/>
                <w:szCs w:val="18"/>
              </w:rPr>
              <w:t>op</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w w:val="101"/>
                <w:sz w:val="18"/>
                <w:szCs w:val="18"/>
              </w:rPr>
              <w:t>a değe</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5"/>
                <w:w w:val="101"/>
                <w:sz w:val="18"/>
                <w:szCs w:val="18"/>
              </w:rPr>
              <w:t>n</w:t>
            </w:r>
            <w:r w:rsidRPr="000D3545">
              <w:rPr>
                <w:rFonts w:ascii="Arial" w:eastAsia="Calibri" w:hAnsi="Arial" w:cs="Arial"/>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e </w:t>
            </w:r>
            <w:r w:rsidRPr="000D3545">
              <w:rPr>
                <w:rFonts w:ascii="Arial" w:eastAsia="Calibri" w:hAnsi="Arial" w:cs="Arial"/>
                <w:spacing w:val="1"/>
                <w:w w:val="101"/>
                <w:sz w:val="18"/>
                <w:szCs w:val="18"/>
              </w:rPr>
              <w:t>si</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t</w:t>
            </w:r>
            <w:r w:rsidRPr="000D3545">
              <w:rPr>
                <w:rFonts w:ascii="Arial" w:eastAsia="Calibri" w:hAnsi="Arial" w:cs="Arial"/>
                <w:w w:val="101"/>
                <w:sz w:val="18"/>
                <w:szCs w:val="18"/>
              </w:rPr>
              <w:t>e</w:t>
            </w:r>
            <w:r w:rsidRPr="000D3545">
              <w:rPr>
                <w:rFonts w:ascii="Arial" w:eastAsia="Calibri" w:hAnsi="Arial" w:cs="Arial"/>
                <w:spacing w:val="-2"/>
                <w:w w:val="101"/>
                <w:sz w:val="18"/>
                <w:szCs w:val="18"/>
              </w:rPr>
              <w:t>m</w:t>
            </w:r>
            <w:r w:rsidRPr="000D3545">
              <w:rPr>
                <w:rFonts w:ascii="Arial" w:eastAsia="Calibri" w:hAnsi="Arial" w:cs="Arial"/>
                <w:spacing w:val="-3"/>
                <w:w w:val="101"/>
                <w:sz w:val="18"/>
                <w:szCs w:val="18"/>
              </w:rPr>
              <w:t>i</w:t>
            </w:r>
            <w:r w:rsidRPr="000D3545">
              <w:rPr>
                <w:rFonts w:ascii="Arial" w:eastAsia="Calibri" w:hAnsi="Arial" w:cs="Arial"/>
                <w:w w:val="101"/>
                <w:sz w:val="18"/>
                <w:szCs w:val="18"/>
              </w:rPr>
              <w:t>nde</w:t>
            </w:r>
            <w:r w:rsidRPr="000D3545">
              <w:rPr>
                <w:rFonts w:ascii="Arial" w:eastAsia="Calibri" w:hAnsi="Arial" w:cs="Arial"/>
                <w:spacing w:val="-6"/>
                <w:w w:val="101"/>
                <w:sz w:val="18"/>
                <w:szCs w:val="18"/>
              </w:rPr>
              <w:t>k</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y</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p>
        </w:tc>
      </w:tr>
      <w:tr w:rsidR="008D128D" w:rsidRPr="000D3545" w14:paraId="43AB741E" w14:textId="77777777" w:rsidTr="0019472B">
        <w:tc>
          <w:tcPr>
            <w:tcW w:w="4964" w:type="dxa"/>
            <w:shd w:val="clear" w:color="auto" w:fill="auto"/>
          </w:tcPr>
          <w:p w14:paraId="5FE65EF2" w14:textId="7669378E" w:rsidR="008D128D" w:rsidRPr="000D3545" w:rsidRDefault="008D128D" w:rsidP="008D128D">
            <w:pPr>
              <w:tabs>
                <w:tab w:val="left" w:pos="2340"/>
              </w:tabs>
              <w:ind w:left="691" w:hanging="663"/>
              <w:rPr>
                <w:rFonts w:ascii="Arial" w:hAnsi="Arial" w:cs="Arial"/>
                <w:sz w:val="18"/>
                <w:szCs w:val="18"/>
              </w:rPr>
            </w:pPr>
            <w:r w:rsidRPr="000D3545">
              <w:rPr>
                <w:rFonts w:ascii="Arial" w:eastAsia="Calibri" w:hAnsi="Arial" w:cs="Arial"/>
                <w:spacing w:val="-1"/>
                <w:sz w:val="18"/>
                <w:szCs w:val="18"/>
              </w:rPr>
              <w:t>2.2.4.2</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H</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de,</w:t>
            </w:r>
            <w:r w:rsidRPr="000D3545">
              <w:rPr>
                <w:rFonts w:ascii="Arial" w:eastAsia="Calibri" w:hAnsi="Arial" w:cs="Arial"/>
                <w:spacing w:val="10"/>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lı</w:t>
            </w:r>
            <w:r w:rsidRPr="000D3545">
              <w:rPr>
                <w:rFonts w:ascii="Arial" w:eastAsia="Calibri" w:hAnsi="Arial" w:cs="Arial"/>
                <w:sz w:val="18"/>
                <w:szCs w:val="18"/>
              </w:rPr>
              <w:t xml:space="preserve">k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w:t>
            </w:r>
            <w:r w:rsidRPr="000D3545">
              <w:rPr>
                <w:rFonts w:ascii="Arial" w:eastAsia="Calibri" w:hAnsi="Arial" w:cs="Arial"/>
                <w:spacing w:val="-5"/>
                <w:sz w:val="18"/>
                <w:szCs w:val="18"/>
              </w:rPr>
              <w:t>z</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nde,</w:t>
            </w:r>
            <w:r w:rsidRPr="000D3545">
              <w:rPr>
                <w:rFonts w:ascii="Arial" w:eastAsia="Calibri" w:hAnsi="Arial" w:cs="Arial"/>
                <w:spacing w:val="6"/>
                <w:sz w:val="18"/>
                <w:szCs w:val="18"/>
              </w:rPr>
              <w:t xml:space="preserve"> </w:t>
            </w:r>
            <w:r w:rsidRPr="000D3545">
              <w:rPr>
                <w:rFonts w:ascii="Arial" w:eastAsia="Calibri" w:hAnsi="Arial" w:cs="Arial"/>
                <w:w w:val="101"/>
                <w:sz w:val="18"/>
                <w:szCs w:val="18"/>
              </w:rPr>
              <w:t>“</w:t>
            </w:r>
            <w:r w:rsidRPr="000D3545">
              <w:rPr>
                <w:rFonts w:ascii="Arial" w:eastAsia="Calibri" w:hAnsi="Arial" w:cs="Arial"/>
                <w:spacing w:val="1"/>
                <w:w w:val="101"/>
                <w:sz w:val="18"/>
                <w:szCs w:val="18"/>
              </w:rPr>
              <w:t>t</w:t>
            </w:r>
            <w:r w:rsidRPr="000D3545">
              <w:rPr>
                <w:rFonts w:ascii="Arial" w:eastAsia="Calibri" w:hAnsi="Arial" w:cs="Arial"/>
                <w:spacing w:val="-4"/>
                <w:w w:val="101"/>
                <w:sz w:val="18"/>
                <w:szCs w:val="18"/>
              </w:rPr>
              <w:t>e</w:t>
            </w:r>
            <w:r w:rsidRPr="000D3545">
              <w:rPr>
                <w:rFonts w:ascii="Arial" w:eastAsia="Calibri" w:hAnsi="Arial" w:cs="Arial"/>
                <w:w w:val="101"/>
                <w:sz w:val="18"/>
                <w:szCs w:val="18"/>
              </w:rPr>
              <w:t>c</w:t>
            </w:r>
            <w:r w:rsidRPr="000D3545">
              <w:rPr>
                <w:rFonts w:ascii="Arial" w:eastAsia="Calibri" w:hAnsi="Arial" w:cs="Arial"/>
                <w:spacing w:val="-1"/>
                <w:w w:val="101"/>
                <w:sz w:val="18"/>
                <w:szCs w:val="18"/>
              </w:rPr>
              <w:t>av</w:t>
            </w:r>
            <w:r w:rsidRPr="000D3545">
              <w:rPr>
                <w:rFonts w:ascii="Arial" w:eastAsia="Calibri" w:hAnsi="Arial" w:cs="Arial"/>
                <w:w w:val="101"/>
                <w:sz w:val="18"/>
                <w:szCs w:val="18"/>
              </w:rPr>
              <w:t>ü</w:t>
            </w:r>
            <w:r w:rsidRPr="000D3545">
              <w:rPr>
                <w:rFonts w:ascii="Arial" w:eastAsia="Calibri" w:hAnsi="Arial" w:cs="Arial"/>
                <w:spacing w:val="-5"/>
                <w:w w:val="101"/>
                <w:sz w:val="18"/>
                <w:szCs w:val="18"/>
              </w:rPr>
              <w:t>z</w:t>
            </w:r>
            <w:r w:rsidRPr="000D3545">
              <w:rPr>
                <w:rFonts w:ascii="Arial" w:eastAsia="Calibri" w:hAnsi="Arial" w:cs="Arial"/>
                <w:w w:val="101"/>
                <w:sz w:val="18"/>
                <w:szCs w:val="18"/>
              </w:rPr>
              <w:t xml:space="preserve">”, </w:t>
            </w:r>
            <w:r w:rsidRPr="000D3545">
              <w:rPr>
                <w:rFonts w:ascii="Arial" w:eastAsia="Calibri" w:hAnsi="Arial" w:cs="Arial"/>
                <w:sz w:val="18"/>
                <w:szCs w:val="18"/>
              </w:rPr>
              <w:t>“en</w:t>
            </w:r>
            <w:r w:rsidRPr="000D3545">
              <w:rPr>
                <w:rFonts w:ascii="Arial" w:eastAsia="Calibri" w:hAnsi="Arial" w:cs="Arial"/>
                <w:spacing w:val="-4"/>
                <w:sz w:val="18"/>
                <w:szCs w:val="18"/>
              </w:rPr>
              <w:t>s</w:t>
            </w:r>
            <w:r w:rsidRPr="000D3545">
              <w:rPr>
                <w:rFonts w:ascii="Arial" w:eastAsia="Calibri" w:hAnsi="Arial" w:cs="Arial"/>
                <w:sz w:val="18"/>
                <w:szCs w:val="18"/>
              </w:rPr>
              <w:t>e</w:t>
            </w:r>
            <w:r w:rsidRPr="000D3545">
              <w:rPr>
                <w:rFonts w:ascii="Arial" w:eastAsia="Calibri" w:hAnsi="Arial" w:cs="Arial"/>
                <w:spacing w:val="1"/>
                <w:sz w:val="18"/>
                <w:szCs w:val="18"/>
              </w:rPr>
              <w:t>s</w:t>
            </w:r>
            <w:r w:rsidRPr="000D3545">
              <w:rPr>
                <w:rFonts w:ascii="Arial" w:eastAsia="Calibri" w:hAnsi="Arial" w:cs="Arial"/>
                <w:spacing w:val="-3"/>
                <w:sz w:val="18"/>
                <w:szCs w:val="18"/>
              </w:rPr>
              <w:t>t</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4"/>
                <w:sz w:val="18"/>
                <w:szCs w:val="18"/>
              </w:rPr>
              <w:t>“</w:t>
            </w:r>
            <w:r w:rsidRPr="000D3545">
              <w:rPr>
                <w:rFonts w:ascii="Arial" w:eastAsia="Calibri" w:hAnsi="Arial" w:cs="Arial"/>
                <w:spacing w:val="1"/>
                <w:sz w:val="18"/>
                <w:szCs w:val="18"/>
              </w:rPr>
              <w:t>şi</w:t>
            </w:r>
            <w:r w:rsidRPr="000D3545">
              <w:rPr>
                <w:rFonts w:ascii="Arial" w:eastAsia="Calibri" w:hAnsi="Arial" w:cs="Arial"/>
                <w:spacing w:val="-5"/>
                <w:sz w:val="18"/>
                <w:szCs w:val="18"/>
              </w:rPr>
              <w:t>d</w:t>
            </w:r>
            <w:r w:rsidRPr="000D3545">
              <w:rPr>
                <w:rFonts w:ascii="Arial" w:eastAsia="Calibri" w:hAnsi="Arial" w:cs="Arial"/>
                <w:sz w:val="18"/>
                <w:szCs w:val="18"/>
              </w:rPr>
              <w:t>de</w:t>
            </w:r>
            <w:r w:rsidRPr="000D3545">
              <w:rPr>
                <w:rFonts w:ascii="Arial" w:eastAsia="Calibri" w:hAnsi="Arial" w:cs="Arial"/>
                <w:spacing w:val="-3"/>
                <w:sz w:val="18"/>
                <w:szCs w:val="18"/>
              </w:rPr>
              <w:t>t</w:t>
            </w:r>
            <w:r w:rsidRPr="000D3545">
              <w:rPr>
                <w:rFonts w:ascii="Arial" w:eastAsia="Calibri" w:hAnsi="Arial" w:cs="Arial"/>
                <w:sz w:val="18"/>
                <w:szCs w:val="18"/>
              </w:rPr>
              <w:t>”</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z w:val="18"/>
                <w:szCs w:val="18"/>
              </w:rPr>
              <w:t>nu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nda</w:t>
            </w:r>
            <w:r w:rsidRPr="000D3545">
              <w:rPr>
                <w:rFonts w:ascii="Arial" w:eastAsia="Calibri" w:hAnsi="Arial" w:cs="Arial"/>
                <w:spacing w:val="6"/>
                <w:sz w:val="18"/>
                <w:szCs w:val="18"/>
              </w:rPr>
              <w:t xml:space="preserve"> </w:t>
            </w:r>
            <w:r w:rsidRPr="000D3545">
              <w:rPr>
                <w:rFonts w:ascii="Arial" w:eastAsia="Calibri" w:hAnsi="Arial" w:cs="Arial"/>
                <w:sz w:val="18"/>
                <w:szCs w:val="18"/>
              </w:rPr>
              <w:t>uz</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pacing w:val="1"/>
                <w:sz w:val="18"/>
                <w:szCs w:val="18"/>
              </w:rPr>
              <w:t>ş</w:t>
            </w:r>
            <w:r w:rsidRPr="000D3545">
              <w:rPr>
                <w:rFonts w:ascii="Arial" w:eastAsia="Calibri" w:hAnsi="Arial" w:cs="Arial"/>
                <w:spacing w:val="-2"/>
                <w:sz w:val="18"/>
                <w:szCs w:val="18"/>
              </w:rPr>
              <w:t>m</w:t>
            </w:r>
            <w:r w:rsidRPr="000D3545">
              <w:rPr>
                <w:rFonts w:ascii="Arial" w:eastAsia="Calibri" w:hAnsi="Arial" w:cs="Arial"/>
                <w:spacing w:val="1"/>
                <w:sz w:val="18"/>
                <w:szCs w:val="18"/>
              </w:rPr>
              <w:t>ı</w:t>
            </w:r>
            <w:r w:rsidRPr="000D3545">
              <w:rPr>
                <w:rFonts w:ascii="Arial" w:eastAsia="Calibri" w:hAnsi="Arial" w:cs="Arial"/>
                <w:sz w:val="18"/>
                <w:szCs w:val="18"/>
              </w:rPr>
              <w:t>ş</w:t>
            </w:r>
            <w:r w:rsidRPr="000D3545">
              <w:rPr>
                <w:rFonts w:ascii="Arial" w:eastAsia="Calibri" w:hAnsi="Arial" w:cs="Arial"/>
                <w:spacing w:val="9"/>
                <w:sz w:val="18"/>
                <w:szCs w:val="18"/>
              </w:rPr>
              <w:t xml:space="preserve"> </w:t>
            </w:r>
            <w:r w:rsidRPr="000D3545">
              <w:rPr>
                <w:rFonts w:ascii="Arial" w:eastAsia="Calibri" w:hAnsi="Arial" w:cs="Arial"/>
                <w:spacing w:val="-5"/>
                <w:w w:val="101"/>
                <w:sz w:val="18"/>
                <w:szCs w:val="18"/>
              </w:rPr>
              <w:t>b</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spacing w:val="-2"/>
                <w:w w:val="101"/>
                <w:sz w:val="18"/>
                <w:szCs w:val="18"/>
              </w:rPr>
              <w:t>m</w:t>
            </w:r>
            <w:r w:rsidRPr="000D3545">
              <w:rPr>
                <w:rFonts w:ascii="Arial" w:eastAsia="Calibri" w:hAnsi="Arial" w:cs="Arial"/>
                <w:spacing w:val="-3"/>
                <w:w w:val="101"/>
                <w:sz w:val="18"/>
                <w:szCs w:val="18"/>
              </w:rPr>
              <w:t>l</w:t>
            </w:r>
            <w:r w:rsidRPr="000D3545">
              <w:rPr>
                <w:rFonts w:ascii="Arial" w:eastAsia="Calibri" w:hAnsi="Arial" w:cs="Arial"/>
                <w:w w:val="101"/>
                <w:sz w:val="18"/>
                <w:szCs w:val="18"/>
              </w:rPr>
              <w:t xml:space="preserve">er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 xml:space="preserve">ak </w:t>
            </w:r>
            <w:r w:rsidRPr="000D3545">
              <w:rPr>
                <w:rFonts w:ascii="Arial" w:eastAsia="Calibri" w:hAnsi="Arial" w:cs="Arial"/>
                <w:spacing w:val="2"/>
                <w:sz w:val="18"/>
                <w:szCs w:val="18"/>
              </w:rPr>
              <w:t>(</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pacing w:val="-3"/>
                <w:sz w:val="18"/>
                <w:szCs w:val="18"/>
              </w:rPr>
              <w:t>İ</w:t>
            </w:r>
            <w:r w:rsidRPr="000D3545">
              <w:rPr>
                <w:rFonts w:ascii="Arial" w:eastAsia="Calibri" w:hAnsi="Arial" w:cs="Arial"/>
                <w:sz w:val="18"/>
                <w:szCs w:val="18"/>
              </w:rPr>
              <w:t>z</w:t>
            </w:r>
            <w:r w:rsidRPr="000D3545">
              <w:rPr>
                <w:rFonts w:ascii="Arial" w:eastAsia="Calibri" w:hAnsi="Arial" w:cs="Arial"/>
                <w:spacing w:val="1"/>
                <w:sz w:val="18"/>
                <w:szCs w:val="18"/>
              </w:rPr>
              <w:t>l</w:t>
            </w:r>
            <w:r w:rsidRPr="000D3545">
              <w:rPr>
                <w:rFonts w:ascii="Arial" w:eastAsia="Calibri" w:hAnsi="Arial" w:cs="Arial"/>
                <w:sz w:val="18"/>
                <w:szCs w:val="18"/>
              </w:rPr>
              <w:t xml:space="preserve">em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6"/>
                <w:sz w:val="18"/>
                <w:szCs w:val="18"/>
              </w:rPr>
              <w:t>k</w:t>
            </w:r>
            <w:r w:rsidRPr="000D3545">
              <w:rPr>
                <w:rFonts w:ascii="Arial" w:eastAsia="Calibri" w:hAnsi="Arial" w:cs="Arial"/>
                <w:sz w:val="18"/>
                <w:szCs w:val="18"/>
              </w:rPr>
              <w:t>ez</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w w:val="101"/>
                <w:sz w:val="18"/>
                <w:szCs w:val="18"/>
              </w:rPr>
              <w:t>g</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b</w:t>
            </w:r>
            <w:r w:rsidRPr="000D3545">
              <w:rPr>
                <w:rFonts w:ascii="Arial" w:eastAsia="Calibri" w:hAnsi="Arial" w:cs="Arial"/>
                <w:spacing w:val="1"/>
                <w:w w:val="101"/>
                <w:sz w:val="18"/>
                <w:szCs w:val="18"/>
              </w:rPr>
              <w:t>i</w:t>
            </w:r>
            <w:r w:rsidRPr="000D3545">
              <w:rPr>
                <w:rFonts w:ascii="Arial" w:eastAsia="Calibri" w:hAnsi="Arial" w:cs="Arial"/>
                <w:w w:val="101"/>
                <w:sz w:val="18"/>
                <w:szCs w:val="18"/>
              </w:rPr>
              <w:t>)</w:t>
            </w:r>
          </w:p>
        </w:tc>
        <w:tc>
          <w:tcPr>
            <w:tcW w:w="1116" w:type="dxa"/>
            <w:vMerge w:val="restart"/>
            <w:shd w:val="clear" w:color="auto" w:fill="auto"/>
          </w:tcPr>
          <w:p w14:paraId="23D559DC" w14:textId="1B69DCC6" w:rsidR="008D128D" w:rsidRPr="000D3545" w:rsidRDefault="008D128D" w:rsidP="00496EBF">
            <w:pPr>
              <w:spacing w:before="5"/>
              <w:ind w:left="105"/>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2757" w:type="dxa"/>
            <w:vMerge w:val="restart"/>
            <w:shd w:val="clear" w:color="auto" w:fill="auto"/>
          </w:tcPr>
          <w:p w14:paraId="3892A3CE" w14:textId="77777777" w:rsidR="008D128D" w:rsidRPr="000D3545" w:rsidRDefault="008D128D" w:rsidP="008D128D">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Sağlık İl Müdürlüğü</w:t>
            </w:r>
          </w:p>
          <w:p w14:paraId="4AE50EA2" w14:textId="4DF91DC7" w:rsidR="008D128D" w:rsidRPr="000D3545" w:rsidRDefault="008D128D" w:rsidP="008D128D">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Halk Sağlığı İl Müdürlüğü</w:t>
            </w:r>
            <w:r w:rsidR="00393CF4"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 xml:space="preserve"> </w:t>
            </w:r>
          </w:p>
        </w:tc>
        <w:tc>
          <w:tcPr>
            <w:tcW w:w="2756" w:type="dxa"/>
            <w:vMerge w:val="restart"/>
          </w:tcPr>
          <w:p w14:paraId="45FE776F" w14:textId="77777777" w:rsidR="008D128D" w:rsidRPr="000D3545" w:rsidRDefault="008D128D" w:rsidP="008D128D">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Kadın STK’ları</w:t>
            </w:r>
          </w:p>
          <w:p w14:paraId="506F4227" w14:textId="4E38C194" w:rsidR="008D128D" w:rsidRPr="000D3545" w:rsidRDefault="008D128D" w:rsidP="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İlgili diğer STK’lar</w:t>
            </w:r>
          </w:p>
        </w:tc>
        <w:tc>
          <w:tcPr>
            <w:tcW w:w="2967" w:type="dxa"/>
            <w:vMerge w:val="restart"/>
            <w:shd w:val="clear" w:color="auto" w:fill="auto"/>
          </w:tcPr>
          <w:p w14:paraId="5749C22F" w14:textId="794AE497" w:rsidR="008D128D" w:rsidRPr="000D3545" w:rsidRDefault="008D128D" w:rsidP="008D128D">
            <w:pPr>
              <w:numPr>
                <w:ilvl w:val="0"/>
                <w:numId w:val="54"/>
              </w:numPr>
              <w:ind w:left="237" w:hanging="237"/>
              <w:rPr>
                <w:rFonts w:ascii="Arial" w:hAnsi="Arial" w:cs="Arial"/>
                <w:sz w:val="18"/>
                <w:szCs w:val="18"/>
              </w:rPr>
            </w:pPr>
            <w:r w:rsidRPr="000D3545">
              <w:rPr>
                <w:rFonts w:ascii="Arial" w:eastAsia="Calibri" w:hAnsi="Arial" w:cs="Arial"/>
                <w:sz w:val="18"/>
                <w:szCs w:val="18"/>
              </w:rPr>
              <w:t>Aç</w:t>
            </w:r>
            <w:r w:rsidRPr="000D3545">
              <w:rPr>
                <w:rFonts w:ascii="Arial" w:eastAsia="Calibri" w:hAnsi="Arial" w:cs="Arial"/>
                <w:spacing w:val="1"/>
                <w:sz w:val="18"/>
                <w:szCs w:val="18"/>
              </w:rPr>
              <w:t>ıl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6"/>
                <w:w w:val="101"/>
                <w:sz w:val="18"/>
                <w:szCs w:val="18"/>
              </w:rPr>
              <w:t>k</w:t>
            </w:r>
            <w:r w:rsidRPr="000D3545">
              <w:rPr>
                <w:rFonts w:ascii="Arial" w:eastAsia="Calibri" w:hAnsi="Arial" w:cs="Arial"/>
                <w:w w:val="101"/>
                <w:sz w:val="18"/>
                <w:szCs w:val="18"/>
              </w:rPr>
              <w:t xml:space="preserve">ez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AF686F" w:rsidRPr="000D3545" w14:paraId="5A1FA6DC" w14:textId="77777777" w:rsidTr="0019472B">
        <w:tc>
          <w:tcPr>
            <w:tcW w:w="4964" w:type="dxa"/>
            <w:shd w:val="clear" w:color="auto" w:fill="auto"/>
          </w:tcPr>
          <w:p w14:paraId="43B48566" w14:textId="3D853706" w:rsidR="00AF686F" w:rsidRPr="000D3545" w:rsidRDefault="00AF686F" w:rsidP="00AF686F">
            <w:pPr>
              <w:tabs>
                <w:tab w:val="left" w:pos="2340"/>
              </w:tabs>
              <w:ind w:left="691" w:hanging="663"/>
              <w:rPr>
                <w:rFonts w:ascii="Arial" w:hAnsi="Arial" w:cs="Arial"/>
                <w:sz w:val="18"/>
                <w:szCs w:val="18"/>
              </w:rPr>
            </w:pPr>
            <w:r w:rsidRPr="000D3545">
              <w:rPr>
                <w:rFonts w:ascii="Arial" w:eastAsia="Calibri" w:hAnsi="Arial" w:cs="Arial"/>
                <w:spacing w:val="-1"/>
                <w:sz w:val="18"/>
                <w:szCs w:val="18"/>
              </w:rPr>
              <w:t>2.2.4.3</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ğdur</w:t>
            </w:r>
            <w:r w:rsidRPr="000D3545">
              <w:rPr>
                <w:rFonts w:ascii="Arial" w:eastAsia="Calibri" w:hAnsi="Arial" w:cs="Arial"/>
                <w:spacing w:val="2"/>
                <w:sz w:val="18"/>
                <w:szCs w:val="18"/>
              </w:rPr>
              <w:t xml:space="preserve"> </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s</w:t>
            </w:r>
            <w:r w:rsidRPr="000D3545">
              <w:rPr>
                <w:rFonts w:ascii="Arial" w:eastAsia="Calibri" w:hAnsi="Arial" w:cs="Arial"/>
                <w:spacing w:val="-5"/>
                <w:sz w:val="18"/>
                <w:szCs w:val="18"/>
              </w:rPr>
              <w:t>p</w:t>
            </w:r>
            <w:r w:rsidRPr="000D3545">
              <w:rPr>
                <w:rFonts w:ascii="Arial" w:eastAsia="Calibri" w:hAnsi="Arial" w:cs="Arial"/>
                <w:spacing w:val="1"/>
                <w:sz w:val="18"/>
                <w:szCs w:val="18"/>
              </w:rPr>
              <w:t>iti</w:t>
            </w:r>
            <w:r w:rsidRPr="000D3545">
              <w:rPr>
                <w:rFonts w:ascii="Arial" w:eastAsia="Calibri" w:hAnsi="Arial" w:cs="Arial"/>
                <w:sz w:val="18"/>
                <w:szCs w:val="18"/>
              </w:rPr>
              <w:t>, ön</w:t>
            </w:r>
            <w:r w:rsidRPr="000D3545">
              <w:rPr>
                <w:rFonts w:ascii="Arial" w:eastAsia="Calibri" w:hAnsi="Arial" w:cs="Arial"/>
                <w:spacing w:val="-5"/>
                <w:sz w:val="18"/>
                <w:szCs w:val="18"/>
              </w:rPr>
              <w:t>c</w:t>
            </w:r>
            <w:r w:rsidRPr="000D3545">
              <w:rPr>
                <w:rFonts w:ascii="Arial" w:eastAsia="Calibri" w:hAnsi="Arial" w:cs="Arial"/>
                <w:sz w:val="18"/>
                <w:szCs w:val="18"/>
              </w:rPr>
              <w:t>e</w:t>
            </w:r>
            <w:r w:rsidRPr="000D3545">
              <w:rPr>
                <w:rFonts w:ascii="Arial" w:eastAsia="Calibri" w:hAnsi="Arial" w:cs="Arial"/>
                <w:spacing w:val="1"/>
                <w:sz w:val="18"/>
                <w:szCs w:val="18"/>
              </w:rPr>
              <w:t>li</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5"/>
                <w:sz w:val="18"/>
                <w:szCs w:val="18"/>
              </w:rPr>
              <w:t>u</w:t>
            </w:r>
            <w:r w:rsidRPr="000D3545">
              <w:rPr>
                <w:rFonts w:ascii="Arial" w:eastAsia="Calibri" w:hAnsi="Arial" w:cs="Arial"/>
                <w:sz w:val="18"/>
                <w:szCs w:val="18"/>
              </w:rPr>
              <w:t>nu</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c</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8"/>
                <w:sz w:val="18"/>
                <w:szCs w:val="18"/>
              </w:rPr>
              <w:t xml:space="preserve"> </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z w:val="18"/>
                <w:szCs w:val="18"/>
              </w:rPr>
              <w:t>er</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y</w:t>
            </w:r>
            <w:r w:rsidRPr="000D3545">
              <w:rPr>
                <w:rFonts w:ascii="Arial" w:eastAsia="Calibri" w:hAnsi="Arial" w:cs="Arial"/>
                <w:sz w:val="18"/>
                <w:szCs w:val="18"/>
              </w:rPr>
              <w:t>ön</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z w:val="18"/>
                <w:szCs w:val="18"/>
              </w:rPr>
              <w:t>nd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il</w:t>
            </w:r>
            <w:r w:rsidRPr="000D3545">
              <w:rPr>
                <w:rFonts w:ascii="Arial" w:eastAsia="Calibri" w:hAnsi="Arial" w:cs="Arial"/>
                <w:sz w:val="18"/>
                <w:szCs w:val="18"/>
              </w:rPr>
              <w:t xml:space="preserve">e </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st</w:t>
            </w:r>
            <w:r w:rsidRPr="000D3545">
              <w:rPr>
                <w:rFonts w:ascii="Arial" w:eastAsia="Calibri" w:hAnsi="Arial" w:cs="Arial"/>
                <w:spacing w:val="-6"/>
                <w:sz w:val="18"/>
                <w:szCs w:val="18"/>
              </w:rPr>
              <w:t>a</w:t>
            </w:r>
            <w:r w:rsidRPr="000D3545">
              <w:rPr>
                <w:rFonts w:ascii="Arial" w:eastAsia="Calibri" w:hAnsi="Arial" w:cs="Arial"/>
                <w:sz w:val="18"/>
                <w:szCs w:val="18"/>
              </w:rPr>
              <w:t>nd</w:t>
            </w:r>
            <w:r w:rsidRPr="000D3545">
              <w:rPr>
                <w:rFonts w:ascii="Arial" w:eastAsia="Calibri" w:hAnsi="Arial" w:cs="Arial"/>
                <w:spacing w:val="-1"/>
                <w:sz w:val="18"/>
                <w:szCs w:val="18"/>
              </w:rPr>
              <w:t>ar</w:t>
            </w:r>
            <w:r w:rsidRPr="000D3545">
              <w:rPr>
                <w:rFonts w:ascii="Arial" w:eastAsia="Calibri" w:hAnsi="Arial" w:cs="Arial"/>
                <w:spacing w:val="-3"/>
                <w:sz w:val="18"/>
                <w:szCs w:val="18"/>
              </w:rPr>
              <w:t>t</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2"/>
                <w:sz w:val="18"/>
                <w:szCs w:val="18"/>
              </w:rPr>
              <w:t xml:space="preserve"> </w:t>
            </w:r>
            <w:r w:rsidRPr="000D3545">
              <w:rPr>
                <w:rFonts w:ascii="Arial" w:eastAsia="Calibri" w:hAnsi="Arial" w:cs="Arial"/>
                <w:spacing w:val="-5"/>
                <w:sz w:val="18"/>
                <w:szCs w:val="18"/>
              </w:rPr>
              <w:t>b</w:t>
            </w:r>
            <w:r w:rsidRPr="000D3545">
              <w:rPr>
                <w:rFonts w:ascii="Arial" w:eastAsia="Calibri" w:hAnsi="Arial" w:cs="Arial"/>
                <w:sz w:val="18"/>
                <w:szCs w:val="18"/>
              </w:rPr>
              <w:t>e</w:t>
            </w:r>
            <w:r w:rsidRPr="000D3545">
              <w:rPr>
                <w:rFonts w:ascii="Arial" w:eastAsia="Calibri" w:hAnsi="Arial" w:cs="Arial"/>
                <w:spacing w:val="1"/>
                <w:sz w:val="18"/>
                <w:szCs w:val="18"/>
              </w:rPr>
              <w:t>li</w:t>
            </w:r>
            <w:r w:rsidRPr="000D3545">
              <w:rPr>
                <w:rFonts w:ascii="Arial" w:eastAsia="Calibri" w:hAnsi="Arial" w:cs="Arial"/>
                <w:spacing w:val="-6"/>
                <w:sz w:val="18"/>
                <w:szCs w:val="18"/>
              </w:rPr>
              <w:t>r</w:t>
            </w:r>
            <w:r w:rsidRPr="000D3545">
              <w:rPr>
                <w:rFonts w:ascii="Arial" w:eastAsia="Calibri" w:hAnsi="Arial" w:cs="Arial"/>
                <w:spacing w:val="1"/>
                <w:sz w:val="18"/>
                <w:szCs w:val="18"/>
              </w:rPr>
              <w:t>t</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d</w:t>
            </w:r>
            <w:r w:rsidRPr="000D3545">
              <w:rPr>
                <w:rFonts w:ascii="Arial" w:eastAsia="Calibri" w:hAnsi="Arial" w:cs="Arial"/>
                <w:spacing w:val="-3"/>
                <w:sz w:val="18"/>
                <w:szCs w:val="18"/>
              </w:rPr>
              <w:t>i</w:t>
            </w:r>
            <w:r w:rsidRPr="000D3545">
              <w:rPr>
                <w:rFonts w:ascii="Arial" w:eastAsia="Calibri" w:hAnsi="Arial" w:cs="Arial"/>
                <w:sz w:val="18"/>
                <w:szCs w:val="18"/>
              </w:rPr>
              <w:t>ği</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r</w:t>
            </w:r>
            <w:r w:rsidRPr="000D3545">
              <w:rPr>
                <w:rFonts w:ascii="Arial" w:eastAsia="Calibri" w:hAnsi="Arial" w:cs="Arial"/>
                <w:w w:val="101"/>
                <w:sz w:val="18"/>
                <w:szCs w:val="18"/>
              </w:rPr>
              <w:t>eh</w:t>
            </w:r>
            <w:r w:rsidRPr="000D3545">
              <w:rPr>
                <w:rFonts w:ascii="Arial" w:eastAsia="Calibri" w:hAnsi="Arial" w:cs="Arial"/>
                <w:spacing w:val="-5"/>
                <w:w w:val="101"/>
                <w:sz w:val="18"/>
                <w:szCs w:val="18"/>
              </w:rPr>
              <w:t>b</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l</w:t>
            </w:r>
            <w:r w:rsidRPr="000D3545">
              <w:rPr>
                <w:rFonts w:ascii="Arial" w:eastAsia="Calibri" w:hAnsi="Arial" w:cs="Arial"/>
                <w:w w:val="101"/>
                <w:sz w:val="18"/>
                <w:szCs w:val="18"/>
              </w:rPr>
              <w:t xml:space="preserve">er </w:t>
            </w:r>
            <w:r w:rsidRPr="000D3545">
              <w:rPr>
                <w:rFonts w:ascii="Arial" w:eastAsia="Calibri" w:hAnsi="Arial" w:cs="Arial"/>
                <w:sz w:val="18"/>
                <w:szCs w:val="18"/>
              </w:rPr>
              <w:t>h</w:t>
            </w:r>
            <w:r w:rsidRPr="000D3545">
              <w:rPr>
                <w:rFonts w:ascii="Arial" w:eastAsia="Calibri" w:hAnsi="Arial" w:cs="Arial"/>
                <w:spacing w:val="-1"/>
                <w:sz w:val="18"/>
                <w:szCs w:val="18"/>
              </w:rPr>
              <w:t>a</w:t>
            </w:r>
            <w:r w:rsidRPr="000D3545">
              <w:rPr>
                <w:rFonts w:ascii="Arial" w:eastAsia="Calibri" w:hAnsi="Arial" w:cs="Arial"/>
                <w:sz w:val="18"/>
                <w:szCs w:val="18"/>
              </w:rPr>
              <w:t>z</w:t>
            </w:r>
            <w:r w:rsidRPr="000D3545">
              <w:rPr>
                <w:rFonts w:ascii="Arial" w:eastAsia="Calibri" w:hAnsi="Arial" w:cs="Arial"/>
                <w:spacing w:val="1"/>
                <w:sz w:val="18"/>
                <w:szCs w:val="18"/>
              </w:rPr>
              <w:t>ı</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10"/>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t</w:t>
            </w:r>
            <w:r w:rsidRPr="000D3545">
              <w:rPr>
                <w:rFonts w:ascii="Arial" w:eastAsia="Calibri" w:hAnsi="Arial" w:cs="Arial"/>
                <w:sz w:val="18"/>
                <w:szCs w:val="18"/>
              </w:rPr>
              <w:t>üm</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il</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spacing w:val="-6"/>
                <w:w w:val="101"/>
                <w:sz w:val="18"/>
                <w:szCs w:val="18"/>
              </w:rPr>
              <w:t>y</w:t>
            </w:r>
            <w:r w:rsidRPr="000D3545">
              <w:rPr>
                <w:rFonts w:ascii="Arial" w:eastAsia="Calibri" w:hAnsi="Arial" w:cs="Arial"/>
                <w:w w:val="101"/>
                <w:sz w:val="18"/>
                <w:szCs w:val="18"/>
              </w:rPr>
              <w:t>g</w:t>
            </w:r>
            <w:r w:rsidRPr="000D3545">
              <w:rPr>
                <w:rFonts w:ascii="Arial" w:eastAsia="Calibri" w:hAnsi="Arial" w:cs="Arial"/>
                <w:spacing w:val="-3"/>
                <w:w w:val="101"/>
                <w:sz w:val="18"/>
                <w:szCs w:val="18"/>
              </w:rPr>
              <w:t>ı</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tı</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16" w:type="dxa"/>
            <w:vMerge/>
            <w:shd w:val="clear" w:color="auto" w:fill="auto"/>
          </w:tcPr>
          <w:p w14:paraId="7F6E7B15" w14:textId="77777777" w:rsidR="00AF686F" w:rsidRPr="000D3545" w:rsidRDefault="00AF686F" w:rsidP="00AF686F">
            <w:pPr>
              <w:tabs>
                <w:tab w:val="left" w:pos="2340"/>
              </w:tabs>
              <w:jc w:val="center"/>
              <w:rPr>
                <w:rFonts w:ascii="Arial" w:hAnsi="Arial" w:cs="Arial"/>
                <w:sz w:val="18"/>
                <w:szCs w:val="18"/>
              </w:rPr>
            </w:pPr>
          </w:p>
        </w:tc>
        <w:tc>
          <w:tcPr>
            <w:tcW w:w="2757" w:type="dxa"/>
            <w:vMerge/>
            <w:shd w:val="clear" w:color="auto" w:fill="auto"/>
          </w:tcPr>
          <w:p w14:paraId="4C74DD73" w14:textId="77777777" w:rsidR="00AF686F" w:rsidRPr="000D3545" w:rsidRDefault="00AF686F" w:rsidP="00AF686F">
            <w:pPr>
              <w:numPr>
                <w:ilvl w:val="0"/>
                <w:numId w:val="54"/>
              </w:numPr>
              <w:ind w:left="237" w:hanging="237"/>
              <w:rPr>
                <w:rFonts w:ascii="Arial" w:hAnsi="Arial" w:cs="Arial"/>
                <w:sz w:val="18"/>
                <w:szCs w:val="18"/>
              </w:rPr>
            </w:pPr>
          </w:p>
        </w:tc>
        <w:tc>
          <w:tcPr>
            <w:tcW w:w="2756" w:type="dxa"/>
            <w:vMerge/>
          </w:tcPr>
          <w:p w14:paraId="3A605254" w14:textId="77777777" w:rsidR="00AF686F" w:rsidRPr="000D3545" w:rsidRDefault="00AF686F" w:rsidP="00AF686F">
            <w:pPr>
              <w:numPr>
                <w:ilvl w:val="0"/>
                <w:numId w:val="54"/>
              </w:numPr>
              <w:ind w:left="237" w:hanging="237"/>
              <w:rPr>
                <w:rFonts w:ascii="Arial" w:hAnsi="Arial" w:cs="Arial"/>
                <w:sz w:val="18"/>
                <w:szCs w:val="18"/>
              </w:rPr>
            </w:pPr>
          </w:p>
        </w:tc>
        <w:tc>
          <w:tcPr>
            <w:tcW w:w="2967" w:type="dxa"/>
            <w:vMerge/>
            <w:shd w:val="clear" w:color="auto" w:fill="auto"/>
          </w:tcPr>
          <w:p w14:paraId="1C433A48" w14:textId="77777777" w:rsidR="00AF686F" w:rsidRPr="000D3545" w:rsidRDefault="00AF686F" w:rsidP="00AF686F">
            <w:pPr>
              <w:numPr>
                <w:ilvl w:val="0"/>
                <w:numId w:val="54"/>
              </w:numPr>
              <w:ind w:left="237" w:hanging="237"/>
              <w:rPr>
                <w:rFonts w:ascii="Arial" w:hAnsi="Arial" w:cs="Arial"/>
                <w:sz w:val="18"/>
                <w:szCs w:val="18"/>
              </w:rPr>
            </w:pPr>
          </w:p>
        </w:tc>
      </w:tr>
      <w:tr w:rsidR="00AF686F" w:rsidRPr="000D3545" w14:paraId="21665733" w14:textId="77777777" w:rsidTr="0019472B">
        <w:tc>
          <w:tcPr>
            <w:tcW w:w="14560" w:type="dxa"/>
            <w:gridSpan w:val="5"/>
            <w:shd w:val="clear" w:color="auto" w:fill="D5DCE4"/>
          </w:tcPr>
          <w:p w14:paraId="148DDD0F" w14:textId="01CD1F45" w:rsidR="00AF686F" w:rsidRPr="000D3545" w:rsidRDefault="00AF686F" w:rsidP="0019472B">
            <w:pPr>
              <w:rPr>
                <w:rFonts w:ascii="Arial" w:hAnsi="Arial" w:cs="Arial"/>
                <w:sz w:val="20"/>
                <w:szCs w:val="20"/>
              </w:rPr>
            </w:pPr>
            <w:r w:rsidRPr="000D3545">
              <w:rPr>
                <w:rFonts w:ascii="Arial" w:hAnsi="Arial" w:cs="Arial"/>
                <w:b/>
                <w:bCs/>
                <w:color w:val="000000"/>
                <w:sz w:val="20"/>
                <w:szCs w:val="20"/>
                <w:lang w:eastAsia="da-DK"/>
              </w:rPr>
              <w:t>Hedef 2.2.5:</w:t>
            </w:r>
            <w:r w:rsidRPr="000D3545">
              <w:rPr>
                <w:rFonts w:ascii="Arial" w:hAnsi="Arial" w:cs="Arial"/>
                <w:color w:val="000000"/>
                <w:sz w:val="20"/>
                <w:szCs w:val="20"/>
                <w:lang w:eastAsia="da-DK"/>
              </w:rPr>
              <w:t xml:space="preserve"> </w:t>
            </w:r>
            <w:r w:rsidR="008D128D" w:rsidRPr="000D3545">
              <w:rPr>
                <w:rFonts w:ascii="Arial" w:eastAsia="Calibri" w:hAnsi="Arial" w:cs="Arial"/>
                <w:w w:val="101"/>
                <w:sz w:val="20"/>
                <w:szCs w:val="20"/>
              </w:rPr>
              <w:t>Hizmet sunumundaki bölgeler ve yerleşim birimleri arasındaki eşitsizlikleri ortadan kaldırmak</w:t>
            </w:r>
          </w:p>
        </w:tc>
      </w:tr>
      <w:tr w:rsidR="008D128D" w:rsidRPr="000D3545" w14:paraId="779A2C90" w14:textId="77777777" w:rsidTr="0019472B">
        <w:tc>
          <w:tcPr>
            <w:tcW w:w="4964" w:type="dxa"/>
            <w:shd w:val="clear" w:color="auto" w:fill="auto"/>
          </w:tcPr>
          <w:p w14:paraId="7A9F7298" w14:textId="52F5D669" w:rsidR="008D128D" w:rsidRPr="000D3545" w:rsidRDefault="008D128D" w:rsidP="0019472B">
            <w:pPr>
              <w:tabs>
                <w:tab w:val="left" w:pos="2340"/>
              </w:tabs>
              <w:ind w:left="691" w:hanging="663"/>
              <w:rPr>
                <w:rFonts w:ascii="Arial" w:eastAsia="Calibri" w:hAnsi="Arial" w:cs="Arial"/>
                <w:sz w:val="18"/>
                <w:szCs w:val="18"/>
              </w:rPr>
            </w:pPr>
            <w:r w:rsidRPr="000D3545">
              <w:rPr>
                <w:rFonts w:ascii="Arial" w:eastAsia="Calibri" w:hAnsi="Arial" w:cs="Arial"/>
                <w:sz w:val="18"/>
                <w:szCs w:val="18"/>
              </w:rPr>
              <w:t>2.2.5.1. İhtiyaç duyulan gruplar/bölgeler için gezici sağlık araçları aracılığıyla hizmet vermek (teşhis ve tedavi), mahallelerde sağlık taramaları yapmak, düzenli sağlık taramalarını teşvik etmek ve yerinde evde sağlık hizmetlerini yaygınlaştırmak</w:t>
            </w:r>
          </w:p>
        </w:tc>
        <w:tc>
          <w:tcPr>
            <w:tcW w:w="1116" w:type="dxa"/>
            <w:shd w:val="clear" w:color="auto" w:fill="auto"/>
          </w:tcPr>
          <w:p w14:paraId="51FC39E3" w14:textId="77777777" w:rsidR="008D128D" w:rsidRPr="000D3545" w:rsidRDefault="008D128D" w:rsidP="008D128D">
            <w:pPr>
              <w:tabs>
                <w:tab w:val="left" w:pos="2340"/>
              </w:tabs>
              <w:jc w:val="center"/>
              <w:rPr>
                <w:rFonts w:ascii="Arial" w:hAnsi="Arial" w:cs="Arial"/>
                <w:sz w:val="18"/>
                <w:szCs w:val="18"/>
              </w:rPr>
            </w:pPr>
          </w:p>
        </w:tc>
        <w:tc>
          <w:tcPr>
            <w:tcW w:w="2757" w:type="dxa"/>
            <w:vMerge w:val="restart"/>
            <w:shd w:val="clear" w:color="auto" w:fill="auto"/>
          </w:tcPr>
          <w:p w14:paraId="68CE3F9D" w14:textId="77777777" w:rsidR="008D128D" w:rsidRPr="000D3545" w:rsidRDefault="008D128D" w:rsidP="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Halk Sağlığı İl Müdürlüğü</w:t>
            </w:r>
          </w:p>
          <w:p w14:paraId="4A4E4841" w14:textId="77777777" w:rsidR="008D128D" w:rsidRPr="000D3545" w:rsidRDefault="008D128D" w:rsidP="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Belediyeler</w:t>
            </w:r>
          </w:p>
          <w:p w14:paraId="54459F4B" w14:textId="15C4C365" w:rsidR="008D128D" w:rsidRPr="000D3545" w:rsidRDefault="008D128D">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Valilik</w:t>
            </w:r>
            <w:r w:rsidR="00393CF4"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 xml:space="preserve"> </w:t>
            </w:r>
          </w:p>
        </w:tc>
        <w:tc>
          <w:tcPr>
            <w:tcW w:w="2756" w:type="dxa"/>
            <w:vMerge w:val="restart"/>
          </w:tcPr>
          <w:p w14:paraId="02602921" w14:textId="77777777" w:rsidR="008D128D" w:rsidRPr="000D3545" w:rsidRDefault="008D128D">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Kadın STK’lar</w:t>
            </w:r>
          </w:p>
          <w:p w14:paraId="0DFCD452" w14:textId="7948B656" w:rsidR="008D128D" w:rsidRPr="000D3545" w:rsidRDefault="008D128D">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İlgili diğer STK’lar</w:t>
            </w:r>
          </w:p>
        </w:tc>
        <w:tc>
          <w:tcPr>
            <w:tcW w:w="2967" w:type="dxa"/>
            <w:shd w:val="clear" w:color="auto" w:fill="auto"/>
          </w:tcPr>
          <w:p w14:paraId="3769F99F" w14:textId="00095CF7" w:rsidR="008D128D" w:rsidRPr="000D3545" w:rsidRDefault="008D128D">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Sağlık hizmetinden yararlanan kadınların sayısındaki artış</w:t>
            </w:r>
          </w:p>
        </w:tc>
      </w:tr>
      <w:tr w:rsidR="008D128D" w:rsidRPr="000D3545" w14:paraId="3E5662C9" w14:textId="77777777" w:rsidTr="0019472B">
        <w:tc>
          <w:tcPr>
            <w:tcW w:w="4964" w:type="dxa"/>
            <w:shd w:val="clear" w:color="auto" w:fill="auto"/>
          </w:tcPr>
          <w:p w14:paraId="5475EBD0" w14:textId="41239AB0" w:rsidR="008D128D" w:rsidRPr="000D3545" w:rsidRDefault="008D128D" w:rsidP="0019472B">
            <w:pPr>
              <w:tabs>
                <w:tab w:val="left" w:pos="2340"/>
              </w:tabs>
              <w:ind w:left="691" w:hanging="663"/>
              <w:rPr>
                <w:rFonts w:ascii="Arial" w:eastAsia="Calibri" w:hAnsi="Arial" w:cs="Arial"/>
                <w:sz w:val="18"/>
                <w:szCs w:val="18"/>
              </w:rPr>
            </w:pPr>
            <w:r w:rsidRPr="000D3545">
              <w:rPr>
                <w:rFonts w:ascii="Arial" w:eastAsia="Calibri" w:hAnsi="Arial" w:cs="Arial"/>
                <w:sz w:val="18"/>
                <w:szCs w:val="18"/>
              </w:rPr>
              <w:t>2.2.5.2. Gebelikte izlem ve düzenli kontrol, doğum öncesi ve sonrası bakım konusunda verilen hizmetler ile menopoz, kemik erimesi tedavisi gibi hizmetleri ilde sağlık merkezlerine erişimin zor olduğu ilçelerde, köylerde</w:t>
            </w:r>
            <w:r w:rsidR="00CE7CB8" w:rsidRPr="000D3545">
              <w:rPr>
                <w:rFonts w:ascii="Arial" w:eastAsia="Calibri" w:hAnsi="Arial" w:cs="Arial"/>
                <w:sz w:val="18"/>
                <w:szCs w:val="18"/>
              </w:rPr>
              <w:t xml:space="preserve"> </w:t>
            </w:r>
            <w:r w:rsidRPr="000D3545">
              <w:rPr>
                <w:rFonts w:ascii="Arial" w:eastAsia="Calibri" w:hAnsi="Arial" w:cs="Arial"/>
                <w:sz w:val="18"/>
                <w:szCs w:val="18"/>
              </w:rPr>
              <w:t>yaygınlaştırmak</w:t>
            </w:r>
          </w:p>
        </w:tc>
        <w:tc>
          <w:tcPr>
            <w:tcW w:w="1116" w:type="dxa"/>
            <w:shd w:val="clear" w:color="auto" w:fill="auto"/>
          </w:tcPr>
          <w:p w14:paraId="4AE46AB2" w14:textId="77777777" w:rsidR="008D128D" w:rsidRPr="000D3545" w:rsidRDefault="008D128D" w:rsidP="008D128D">
            <w:pPr>
              <w:tabs>
                <w:tab w:val="left" w:pos="2340"/>
              </w:tabs>
              <w:jc w:val="center"/>
              <w:rPr>
                <w:rFonts w:ascii="Arial" w:hAnsi="Arial" w:cs="Arial"/>
                <w:sz w:val="18"/>
                <w:szCs w:val="18"/>
              </w:rPr>
            </w:pPr>
          </w:p>
        </w:tc>
        <w:tc>
          <w:tcPr>
            <w:tcW w:w="2757" w:type="dxa"/>
            <w:vMerge/>
            <w:shd w:val="clear" w:color="auto" w:fill="auto"/>
          </w:tcPr>
          <w:p w14:paraId="37DE0A3A" w14:textId="77777777" w:rsidR="008D128D" w:rsidRPr="000D3545" w:rsidRDefault="008D128D" w:rsidP="008D128D">
            <w:pPr>
              <w:widowControl/>
              <w:numPr>
                <w:ilvl w:val="0"/>
                <w:numId w:val="54"/>
              </w:numPr>
              <w:tabs>
                <w:tab w:val="center" w:pos="4680"/>
                <w:tab w:val="right" w:pos="9360"/>
              </w:tabs>
              <w:spacing w:line="100" w:lineRule="atLeast"/>
              <w:ind w:left="237" w:hanging="237"/>
              <w:rPr>
                <w:rFonts w:ascii="Arial" w:eastAsia="Calibri" w:hAnsi="Arial" w:cs="Arial"/>
                <w:spacing w:val="-2"/>
                <w:sz w:val="18"/>
                <w:szCs w:val="18"/>
              </w:rPr>
            </w:pPr>
          </w:p>
        </w:tc>
        <w:tc>
          <w:tcPr>
            <w:tcW w:w="2756" w:type="dxa"/>
            <w:vMerge/>
          </w:tcPr>
          <w:p w14:paraId="5C3B2B8F" w14:textId="77777777" w:rsidR="008D128D" w:rsidRPr="000D3545" w:rsidRDefault="008D128D" w:rsidP="008D128D">
            <w:pPr>
              <w:widowControl/>
              <w:numPr>
                <w:ilvl w:val="0"/>
                <w:numId w:val="54"/>
              </w:numPr>
              <w:tabs>
                <w:tab w:val="center" w:pos="4680"/>
                <w:tab w:val="right" w:pos="9360"/>
              </w:tabs>
              <w:spacing w:line="100" w:lineRule="atLeast"/>
              <w:ind w:left="237" w:hanging="237"/>
              <w:rPr>
                <w:rFonts w:ascii="Arial" w:eastAsia="Calibri" w:hAnsi="Arial" w:cs="Arial"/>
                <w:spacing w:val="-2"/>
                <w:sz w:val="18"/>
                <w:szCs w:val="18"/>
              </w:rPr>
            </w:pPr>
          </w:p>
        </w:tc>
        <w:tc>
          <w:tcPr>
            <w:tcW w:w="2967" w:type="dxa"/>
            <w:shd w:val="clear" w:color="auto" w:fill="auto"/>
          </w:tcPr>
          <w:p w14:paraId="6502FAA4" w14:textId="3DFE329E" w:rsidR="008D128D" w:rsidRPr="000D3545" w:rsidRDefault="008D128D" w:rsidP="008D128D">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Bu hizmetlerden yararlanan kadın sayısındaki artış</w:t>
            </w:r>
          </w:p>
        </w:tc>
      </w:tr>
      <w:tr w:rsidR="008D128D" w:rsidRPr="000D3545" w14:paraId="2C492329" w14:textId="77777777" w:rsidTr="0019472B">
        <w:tc>
          <w:tcPr>
            <w:tcW w:w="14560" w:type="dxa"/>
            <w:gridSpan w:val="5"/>
            <w:shd w:val="clear" w:color="auto" w:fill="D5DCE4"/>
          </w:tcPr>
          <w:p w14:paraId="6E2C15B1" w14:textId="634110F0" w:rsidR="008D128D" w:rsidRPr="000D3545" w:rsidRDefault="008D128D" w:rsidP="0019472B">
            <w:pPr>
              <w:rPr>
                <w:rFonts w:ascii="Arial" w:hAnsi="Arial" w:cs="Arial"/>
                <w:sz w:val="20"/>
                <w:szCs w:val="20"/>
              </w:rPr>
            </w:pPr>
            <w:r w:rsidRPr="000D3545">
              <w:rPr>
                <w:rFonts w:ascii="Arial" w:hAnsi="Arial" w:cs="Arial"/>
                <w:b/>
                <w:bCs/>
                <w:color w:val="000000"/>
                <w:sz w:val="20"/>
                <w:szCs w:val="20"/>
                <w:lang w:eastAsia="da-DK"/>
              </w:rPr>
              <w:t>Hedef 2.2.6:</w:t>
            </w:r>
            <w:r w:rsidRPr="000D3545">
              <w:rPr>
                <w:rFonts w:ascii="Arial" w:hAnsi="Arial" w:cs="Arial"/>
                <w:color w:val="000000"/>
                <w:sz w:val="20"/>
                <w:szCs w:val="20"/>
                <w:lang w:eastAsia="da-DK"/>
              </w:rPr>
              <w:t xml:space="preserve"> </w:t>
            </w:r>
            <w:r w:rsidR="00CE7CB8" w:rsidRPr="000D3545">
              <w:rPr>
                <w:rFonts w:ascii="Arial" w:eastAsia="Calibri" w:hAnsi="Arial" w:cs="Arial"/>
                <w:w w:val="101"/>
                <w:sz w:val="20"/>
                <w:szCs w:val="20"/>
              </w:rPr>
              <w:t>Kadınların sağlık kurumlarına ve ilgili diğer merkezlere ulaşımını kolaylaştırmak</w:t>
            </w:r>
          </w:p>
        </w:tc>
      </w:tr>
      <w:tr w:rsidR="00CE7CB8" w:rsidRPr="000D3545" w14:paraId="264EAEA8" w14:textId="77777777" w:rsidTr="0019472B">
        <w:tc>
          <w:tcPr>
            <w:tcW w:w="4964" w:type="dxa"/>
            <w:shd w:val="clear" w:color="auto" w:fill="auto"/>
          </w:tcPr>
          <w:p w14:paraId="7E657491" w14:textId="4E48CB17" w:rsidR="00CE7CB8" w:rsidRPr="000D3545" w:rsidRDefault="00CE7CB8" w:rsidP="0019472B">
            <w:pPr>
              <w:tabs>
                <w:tab w:val="left" w:pos="2340"/>
              </w:tabs>
              <w:ind w:left="691" w:hanging="663"/>
              <w:rPr>
                <w:rFonts w:ascii="Arial" w:hAnsi="Arial" w:cs="Arial"/>
                <w:sz w:val="18"/>
                <w:szCs w:val="18"/>
              </w:rPr>
            </w:pPr>
            <w:r w:rsidRPr="000D3545">
              <w:rPr>
                <w:rFonts w:ascii="Arial" w:eastAsia="Calibri" w:hAnsi="Arial" w:cs="Arial"/>
                <w:sz w:val="18"/>
                <w:szCs w:val="18"/>
              </w:rPr>
              <w:t xml:space="preserve">2.2.6.1. İlde engelli kişilerin takip edildiği Engelli Veri Tabanı yoluyla demografik bilgilerine ulaşılan 50 engelli kadın ile görüşme yapmak ve öncelikli sağlık ihtiyaçlarının tespit etmek ve bu ihtiyaçların karşılanması için tüm engelli kadınlara yönelik </w:t>
            </w:r>
            <w:r w:rsidRPr="000D3545">
              <w:rPr>
                <w:rFonts w:ascii="Arial" w:eastAsia="Calibri" w:hAnsi="Arial" w:cs="Arial"/>
                <w:sz w:val="18"/>
                <w:szCs w:val="18"/>
              </w:rPr>
              <w:lastRenderedPageBreak/>
              <w:t>hizmetler geliştirmek</w:t>
            </w:r>
          </w:p>
        </w:tc>
        <w:tc>
          <w:tcPr>
            <w:tcW w:w="1116" w:type="dxa"/>
            <w:shd w:val="clear" w:color="auto" w:fill="auto"/>
          </w:tcPr>
          <w:p w14:paraId="7EEE1027" w14:textId="77777777" w:rsidR="00CE7CB8" w:rsidRPr="000D3545" w:rsidRDefault="00CE7CB8" w:rsidP="00CE7CB8">
            <w:pPr>
              <w:widowControl/>
              <w:tabs>
                <w:tab w:val="center" w:pos="4680"/>
                <w:tab w:val="right" w:pos="9360"/>
              </w:tabs>
              <w:spacing w:before="1" w:line="100" w:lineRule="exact"/>
              <w:rPr>
                <w:rFonts w:ascii="Arial" w:hAnsi="Arial" w:cs="Arial"/>
                <w:sz w:val="11"/>
                <w:szCs w:val="11"/>
              </w:rPr>
            </w:pPr>
          </w:p>
          <w:p w14:paraId="1535EDB8" w14:textId="0DEE9D5C" w:rsidR="00CE7CB8" w:rsidRPr="000D3545" w:rsidRDefault="00CE7CB8" w:rsidP="00CE7CB8">
            <w:pPr>
              <w:tabs>
                <w:tab w:val="left" w:pos="2340"/>
              </w:tabs>
              <w:jc w:val="center"/>
              <w:rPr>
                <w:rFonts w:ascii="Arial" w:hAnsi="Arial" w:cs="Arial"/>
                <w:sz w:val="18"/>
                <w:szCs w:val="18"/>
              </w:rPr>
            </w:pPr>
            <w:r w:rsidRPr="000D3545">
              <w:rPr>
                <w:rFonts w:ascii="Arial" w:eastAsia="Calibri" w:hAnsi="Arial" w:cs="Arial"/>
                <w:spacing w:val="-1"/>
                <w:w w:val="101"/>
                <w:sz w:val="18"/>
                <w:szCs w:val="18"/>
              </w:rPr>
              <w:t>2014–2015</w:t>
            </w:r>
          </w:p>
        </w:tc>
        <w:tc>
          <w:tcPr>
            <w:tcW w:w="2757" w:type="dxa"/>
            <w:shd w:val="clear" w:color="auto" w:fill="auto"/>
          </w:tcPr>
          <w:p w14:paraId="0581EF80" w14:textId="77777777" w:rsidR="00CE7CB8" w:rsidRPr="000D3545" w:rsidRDefault="00CE7CB8" w:rsidP="00CE7CB8">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Valilik</w:t>
            </w:r>
          </w:p>
          <w:p w14:paraId="7F9096DB" w14:textId="77777777" w:rsidR="00CE7CB8" w:rsidRPr="000D3545" w:rsidRDefault="00CE7CB8" w:rsidP="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Halk Sağlığı İl Müdürlüğü</w:t>
            </w:r>
          </w:p>
          <w:p w14:paraId="50ED55E1" w14:textId="7225513A" w:rsidR="00CE7CB8" w:rsidRPr="000D3545" w:rsidRDefault="00CE7CB8" w:rsidP="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Belediyeler</w:t>
            </w:r>
            <w:r w:rsidR="00393CF4"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 xml:space="preserve"> </w:t>
            </w:r>
          </w:p>
        </w:tc>
        <w:tc>
          <w:tcPr>
            <w:tcW w:w="2756" w:type="dxa"/>
          </w:tcPr>
          <w:p w14:paraId="57145A5A" w14:textId="77777777" w:rsidR="00CE7CB8" w:rsidRPr="000D3545" w:rsidRDefault="00CE7CB8">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Kadın STK’lar</w:t>
            </w:r>
          </w:p>
          <w:p w14:paraId="3C046EC2" w14:textId="42DB14F9" w:rsidR="00CE7CB8" w:rsidRPr="000D3545" w:rsidRDefault="00CE7CB8">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İlgili diğer STK’lar</w:t>
            </w:r>
          </w:p>
        </w:tc>
        <w:tc>
          <w:tcPr>
            <w:tcW w:w="2967" w:type="dxa"/>
            <w:shd w:val="clear" w:color="auto" w:fill="auto"/>
          </w:tcPr>
          <w:p w14:paraId="1119D009" w14:textId="5417AA79" w:rsidR="00CE7CB8" w:rsidRPr="000D3545" w:rsidRDefault="00CE7CB8" w:rsidP="00CE7CB8">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 xml:space="preserve">Sağlık </w:t>
            </w:r>
            <w:proofErr w:type="gramStart"/>
            <w:r w:rsidRPr="000D3545">
              <w:rPr>
                <w:rFonts w:ascii="Arial" w:eastAsia="Calibri" w:hAnsi="Arial" w:cs="Arial"/>
                <w:spacing w:val="-2"/>
                <w:sz w:val="18"/>
                <w:szCs w:val="18"/>
              </w:rPr>
              <w:t>imkanlarından</w:t>
            </w:r>
            <w:proofErr w:type="gramEnd"/>
            <w:r w:rsidRPr="000D3545">
              <w:rPr>
                <w:rFonts w:ascii="Arial" w:eastAsia="Calibri" w:hAnsi="Arial" w:cs="Arial"/>
                <w:spacing w:val="-2"/>
                <w:sz w:val="18"/>
                <w:szCs w:val="18"/>
              </w:rPr>
              <w:t xml:space="preserve"> yararlanan dezavantajlı kadın sayısı</w:t>
            </w:r>
          </w:p>
        </w:tc>
      </w:tr>
      <w:tr w:rsidR="0019472B" w:rsidRPr="000D3545" w14:paraId="76EF0FB7" w14:textId="77777777" w:rsidTr="0019472B">
        <w:trPr>
          <w:trHeight w:val="154"/>
        </w:trPr>
        <w:tc>
          <w:tcPr>
            <w:tcW w:w="14560" w:type="dxa"/>
            <w:gridSpan w:val="5"/>
            <w:shd w:val="clear" w:color="auto" w:fill="D9D9D9"/>
          </w:tcPr>
          <w:p w14:paraId="62C6927F" w14:textId="22E9FB7B" w:rsidR="0019472B" w:rsidRPr="000D3545" w:rsidRDefault="0019472B">
            <w:pPr>
              <w:pStyle w:val="Standard"/>
              <w:tabs>
                <w:tab w:val="left" w:pos="2340"/>
              </w:tabs>
              <w:spacing w:after="0" w:line="240" w:lineRule="auto"/>
              <w:rPr>
                <w:rFonts w:ascii="Arial" w:hAnsi="Arial" w:cs="Arial"/>
                <w:sz w:val="20"/>
                <w:szCs w:val="20"/>
              </w:rPr>
            </w:pPr>
            <w:r w:rsidRPr="00B93B73">
              <w:rPr>
                <w:rFonts w:ascii="Arial" w:hAnsi="Arial" w:cs="Arial"/>
                <w:b/>
                <w:bCs/>
                <w:sz w:val="20"/>
                <w:szCs w:val="20"/>
              </w:rPr>
              <w:lastRenderedPageBreak/>
              <w:t xml:space="preserve">Stratejik Öncelik </w:t>
            </w:r>
            <w:proofErr w:type="gramStart"/>
            <w:r w:rsidRPr="00B93B73">
              <w:rPr>
                <w:rFonts w:ascii="Arial" w:hAnsi="Arial" w:cs="Arial"/>
                <w:b/>
                <w:bCs/>
                <w:sz w:val="20"/>
                <w:szCs w:val="20"/>
              </w:rPr>
              <w:t>2.3</w:t>
            </w:r>
            <w:proofErr w:type="gramEnd"/>
            <w:r w:rsidRPr="00550E1A">
              <w:rPr>
                <w:rFonts w:ascii="Arial" w:hAnsi="Arial" w:cs="Arial"/>
                <w:b/>
                <w:bCs/>
                <w:sz w:val="20"/>
                <w:szCs w:val="20"/>
              </w:rPr>
              <w:t>:</w:t>
            </w:r>
            <w:r w:rsidRPr="00550E1A">
              <w:rPr>
                <w:rFonts w:ascii="Arial" w:hAnsi="Arial" w:cs="Arial"/>
                <w:sz w:val="20"/>
                <w:szCs w:val="20"/>
              </w:rPr>
              <w:t xml:space="preserve"> </w:t>
            </w:r>
            <w:r w:rsidR="008B0BE3" w:rsidRPr="00BF0DA0">
              <w:rPr>
                <w:rFonts w:ascii="Arial" w:hAnsi="Arial" w:cs="Arial"/>
                <w:b/>
                <w:sz w:val="20"/>
                <w:szCs w:val="20"/>
              </w:rPr>
              <w:t xml:space="preserve">. </w:t>
            </w:r>
            <w:r w:rsidR="008B0BE3" w:rsidRPr="00BF0DA0">
              <w:rPr>
                <w:rFonts w:ascii="Arial" w:hAnsi="Arial" w:cs="Arial"/>
                <w:sz w:val="20"/>
                <w:szCs w:val="20"/>
              </w:rPr>
              <w:t>Ergenlik dönemindeki genç kızların ve erkeklerin, cinsel sağlık ve üreme sağlığı vb. konulara ve hizmetlere ilişkin farkındalıkları arttı</w:t>
            </w:r>
          </w:p>
        </w:tc>
      </w:tr>
      <w:tr w:rsidR="0019472B" w:rsidRPr="000D3545" w14:paraId="065CB417" w14:textId="77777777" w:rsidTr="0019472B">
        <w:tc>
          <w:tcPr>
            <w:tcW w:w="14560" w:type="dxa"/>
            <w:gridSpan w:val="5"/>
            <w:shd w:val="clear" w:color="auto" w:fill="D5DCE4"/>
          </w:tcPr>
          <w:p w14:paraId="4C3AC9CE" w14:textId="41956142" w:rsidR="0019472B" w:rsidRPr="000D3545" w:rsidRDefault="0019472B">
            <w:pPr>
              <w:rPr>
                <w:rFonts w:ascii="Arial" w:hAnsi="Arial" w:cs="Arial"/>
                <w:sz w:val="20"/>
                <w:szCs w:val="20"/>
              </w:rPr>
            </w:pPr>
            <w:r w:rsidRPr="000D3545">
              <w:rPr>
                <w:rFonts w:ascii="Arial" w:hAnsi="Arial" w:cs="Arial"/>
                <w:b/>
                <w:bCs/>
                <w:color w:val="000000"/>
                <w:sz w:val="20"/>
                <w:szCs w:val="20"/>
                <w:lang w:eastAsia="da-DK"/>
              </w:rPr>
              <w:t>Hedef 2.3.1:</w:t>
            </w:r>
            <w:r w:rsidRPr="000D3545">
              <w:rPr>
                <w:rFonts w:ascii="Arial" w:hAnsi="Arial" w:cs="Arial"/>
                <w:color w:val="000000"/>
                <w:sz w:val="20"/>
                <w:szCs w:val="20"/>
                <w:lang w:eastAsia="da-DK"/>
              </w:rPr>
              <w:t xml:space="preserve"> </w:t>
            </w:r>
            <w:r w:rsidRPr="000D3545">
              <w:rPr>
                <w:rFonts w:ascii="Arial" w:eastAsia="Calibri" w:hAnsi="Arial" w:cs="Arial"/>
                <w:spacing w:val="-2"/>
                <w:sz w:val="20"/>
                <w:szCs w:val="20"/>
              </w:rPr>
              <w:t>Ü</w:t>
            </w:r>
            <w:r w:rsidRPr="000D3545">
              <w:rPr>
                <w:rFonts w:ascii="Arial" w:eastAsia="Calibri" w:hAnsi="Arial" w:cs="Arial"/>
                <w:spacing w:val="-1"/>
                <w:sz w:val="20"/>
                <w:szCs w:val="20"/>
              </w:rPr>
              <w:t>r</w:t>
            </w:r>
            <w:r w:rsidRPr="000D3545">
              <w:rPr>
                <w:rFonts w:ascii="Arial" w:eastAsia="Calibri" w:hAnsi="Arial" w:cs="Arial"/>
                <w:sz w:val="20"/>
                <w:szCs w:val="20"/>
              </w:rPr>
              <w:t>e</w:t>
            </w:r>
            <w:r w:rsidRPr="000D3545">
              <w:rPr>
                <w:rFonts w:ascii="Arial" w:eastAsia="Calibri" w:hAnsi="Arial" w:cs="Arial"/>
                <w:spacing w:val="-2"/>
                <w:sz w:val="20"/>
                <w:szCs w:val="20"/>
              </w:rPr>
              <w:t>m</w:t>
            </w:r>
            <w:r w:rsidRPr="000D3545">
              <w:rPr>
                <w:rFonts w:ascii="Arial" w:eastAsia="Calibri" w:hAnsi="Arial" w:cs="Arial"/>
                <w:sz w:val="20"/>
                <w:szCs w:val="20"/>
              </w:rPr>
              <w:t>e</w:t>
            </w:r>
            <w:r w:rsidRPr="000D3545">
              <w:rPr>
                <w:rFonts w:ascii="Arial" w:eastAsia="Calibri" w:hAnsi="Arial" w:cs="Arial"/>
                <w:spacing w:val="12"/>
                <w:sz w:val="20"/>
                <w:szCs w:val="20"/>
              </w:rPr>
              <w:t xml:space="preserve"> </w:t>
            </w:r>
            <w:r w:rsidRPr="000D3545">
              <w:rPr>
                <w:rFonts w:ascii="Arial" w:eastAsia="Calibri" w:hAnsi="Arial" w:cs="Arial"/>
                <w:spacing w:val="-1"/>
                <w:sz w:val="20"/>
                <w:szCs w:val="20"/>
              </w:rPr>
              <w:t>v</w:t>
            </w:r>
            <w:r w:rsidRPr="000D3545">
              <w:rPr>
                <w:rFonts w:ascii="Arial" w:eastAsia="Calibri" w:hAnsi="Arial" w:cs="Arial"/>
                <w:sz w:val="20"/>
                <w:szCs w:val="20"/>
              </w:rPr>
              <w:t xml:space="preserve">e </w:t>
            </w:r>
            <w:r w:rsidRPr="000D3545">
              <w:rPr>
                <w:rFonts w:ascii="Arial" w:eastAsia="Calibri" w:hAnsi="Arial" w:cs="Arial"/>
                <w:spacing w:val="-5"/>
                <w:sz w:val="20"/>
                <w:szCs w:val="20"/>
              </w:rPr>
              <w:t>c</w:t>
            </w:r>
            <w:r w:rsidRPr="000D3545">
              <w:rPr>
                <w:rFonts w:ascii="Arial" w:eastAsia="Calibri" w:hAnsi="Arial" w:cs="Arial"/>
                <w:spacing w:val="1"/>
                <w:sz w:val="20"/>
                <w:szCs w:val="20"/>
              </w:rPr>
              <w:t>i</w:t>
            </w:r>
            <w:r w:rsidRPr="000D3545">
              <w:rPr>
                <w:rFonts w:ascii="Arial" w:eastAsia="Calibri" w:hAnsi="Arial" w:cs="Arial"/>
                <w:sz w:val="20"/>
                <w:szCs w:val="20"/>
              </w:rPr>
              <w:t>n</w:t>
            </w:r>
            <w:r w:rsidRPr="000D3545">
              <w:rPr>
                <w:rFonts w:ascii="Arial" w:eastAsia="Calibri" w:hAnsi="Arial" w:cs="Arial"/>
                <w:spacing w:val="-4"/>
                <w:sz w:val="20"/>
                <w:szCs w:val="20"/>
              </w:rPr>
              <w:t>s</w:t>
            </w:r>
            <w:r w:rsidRPr="000D3545">
              <w:rPr>
                <w:rFonts w:ascii="Arial" w:eastAsia="Calibri" w:hAnsi="Arial" w:cs="Arial"/>
                <w:sz w:val="20"/>
                <w:szCs w:val="20"/>
              </w:rPr>
              <w:t>el</w:t>
            </w:r>
            <w:r w:rsidRPr="000D3545">
              <w:rPr>
                <w:rFonts w:ascii="Arial" w:eastAsia="Calibri" w:hAnsi="Arial" w:cs="Arial"/>
                <w:spacing w:val="3"/>
                <w:sz w:val="20"/>
                <w:szCs w:val="20"/>
              </w:rPr>
              <w:t xml:space="preserve"> </w:t>
            </w:r>
            <w:r w:rsidRPr="000D3545">
              <w:rPr>
                <w:rFonts w:ascii="Arial" w:eastAsia="Calibri" w:hAnsi="Arial" w:cs="Arial"/>
                <w:w w:val="101"/>
                <w:sz w:val="20"/>
                <w:szCs w:val="20"/>
              </w:rPr>
              <w:t>h</w:t>
            </w:r>
            <w:r w:rsidRPr="000D3545">
              <w:rPr>
                <w:rFonts w:ascii="Arial" w:eastAsia="Calibri" w:hAnsi="Arial" w:cs="Arial"/>
                <w:spacing w:val="-1"/>
                <w:w w:val="101"/>
                <w:sz w:val="20"/>
                <w:szCs w:val="20"/>
              </w:rPr>
              <w:t>ak</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w w:val="101"/>
                <w:sz w:val="20"/>
                <w:szCs w:val="20"/>
              </w:rPr>
              <w:t xml:space="preserve">r </w:t>
            </w:r>
            <w:r w:rsidRPr="000D3545">
              <w:rPr>
                <w:rFonts w:ascii="Arial" w:eastAsia="Calibri" w:hAnsi="Arial" w:cs="Arial"/>
                <w:spacing w:val="-1"/>
                <w:sz w:val="20"/>
                <w:szCs w:val="20"/>
              </w:rPr>
              <w:t>k</w:t>
            </w:r>
            <w:r w:rsidRPr="000D3545">
              <w:rPr>
                <w:rFonts w:ascii="Arial" w:eastAsia="Calibri" w:hAnsi="Arial" w:cs="Arial"/>
                <w:sz w:val="20"/>
                <w:szCs w:val="20"/>
              </w:rPr>
              <w:t>onu</w:t>
            </w:r>
            <w:r w:rsidRPr="000D3545">
              <w:rPr>
                <w:rFonts w:ascii="Arial" w:eastAsia="Calibri" w:hAnsi="Arial" w:cs="Arial"/>
                <w:spacing w:val="1"/>
                <w:sz w:val="20"/>
                <w:szCs w:val="20"/>
              </w:rPr>
              <w:t>l</w:t>
            </w:r>
            <w:r w:rsidRPr="000D3545">
              <w:rPr>
                <w:rFonts w:ascii="Arial" w:eastAsia="Calibri" w:hAnsi="Arial" w:cs="Arial"/>
                <w:spacing w:val="-1"/>
                <w:sz w:val="20"/>
                <w:szCs w:val="20"/>
              </w:rPr>
              <w:t>a</w:t>
            </w:r>
            <w:r w:rsidRPr="000D3545">
              <w:rPr>
                <w:rFonts w:ascii="Arial" w:eastAsia="Calibri" w:hAnsi="Arial" w:cs="Arial"/>
                <w:spacing w:val="-6"/>
                <w:sz w:val="20"/>
                <w:szCs w:val="20"/>
              </w:rPr>
              <w:t>r</w:t>
            </w:r>
            <w:r w:rsidRPr="000D3545">
              <w:rPr>
                <w:rFonts w:ascii="Arial" w:eastAsia="Calibri" w:hAnsi="Arial" w:cs="Arial"/>
                <w:spacing w:val="1"/>
                <w:sz w:val="20"/>
                <w:szCs w:val="20"/>
              </w:rPr>
              <w:t>ı</w:t>
            </w:r>
            <w:r w:rsidRPr="000D3545">
              <w:rPr>
                <w:rFonts w:ascii="Arial" w:eastAsia="Calibri" w:hAnsi="Arial" w:cs="Arial"/>
                <w:sz w:val="20"/>
                <w:szCs w:val="20"/>
              </w:rPr>
              <w:t>nda</w:t>
            </w:r>
            <w:r w:rsidRPr="000D3545">
              <w:rPr>
                <w:rFonts w:ascii="Arial" w:eastAsia="Calibri" w:hAnsi="Arial" w:cs="Arial"/>
                <w:spacing w:val="6"/>
                <w:sz w:val="20"/>
                <w:szCs w:val="20"/>
              </w:rPr>
              <w:t xml:space="preserve"> </w:t>
            </w:r>
            <w:r w:rsidRPr="000D3545">
              <w:rPr>
                <w:rFonts w:ascii="Arial" w:eastAsia="Calibri" w:hAnsi="Arial" w:cs="Arial"/>
                <w:sz w:val="20"/>
                <w:szCs w:val="20"/>
              </w:rPr>
              <w:t>u</w:t>
            </w:r>
            <w:r w:rsidRPr="000D3545">
              <w:rPr>
                <w:rFonts w:ascii="Arial" w:eastAsia="Calibri" w:hAnsi="Arial" w:cs="Arial"/>
                <w:spacing w:val="-1"/>
                <w:sz w:val="20"/>
                <w:szCs w:val="20"/>
              </w:rPr>
              <w:t>y</w:t>
            </w:r>
            <w:r w:rsidRPr="000D3545">
              <w:rPr>
                <w:rFonts w:ascii="Arial" w:eastAsia="Calibri" w:hAnsi="Arial" w:cs="Arial"/>
                <w:spacing w:val="-4"/>
                <w:sz w:val="20"/>
                <w:szCs w:val="20"/>
              </w:rPr>
              <w:t>g</w:t>
            </w:r>
            <w:r w:rsidRPr="000D3545">
              <w:rPr>
                <w:rFonts w:ascii="Arial" w:eastAsia="Calibri" w:hAnsi="Arial" w:cs="Arial"/>
                <w:sz w:val="20"/>
                <w:szCs w:val="20"/>
              </w:rPr>
              <w:t>un</w:t>
            </w:r>
            <w:r w:rsidRPr="000D3545">
              <w:rPr>
                <w:rFonts w:ascii="Arial" w:eastAsia="Calibri" w:hAnsi="Arial" w:cs="Arial"/>
                <w:spacing w:val="3"/>
                <w:sz w:val="20"/>
                <w:szCs w:val="20"/>
              </w:rPr>
              <w:t xml:space="preserve"> </w:t>
            </w:r>
            <w:r w:rsidRPr="000D3545">
              <w:rPr>
                <w:rFonts w:ascii="Arial" w:eastAsia="Calibri" w:hAnsi="Arial" w:cs="Arial"/>
                <w:spacing w:val="1"/>
                <w:sz w:val="20"/>
                <w:szCs w:val="20"/>
              </w:rPr>
              <w:t>t</w:t>
            </w:r>
            <w:r w:rsidRPr="000D3545">
              <w:rPr>
                <w:rFonts w:ascii="Arial" w:eastAsia="Calibri" w:hAnsi="Arial" w:cs="Arial"/>
                <w:spacing w:val="-5"/>
                <w:sz w:val="20"/>
                <w:szCs w:val="20"/>
              </w:rPr>
              <w:t>u</w:t>
            </w:r>
            <w:r w:rsidRPr="000D3545">
              <w:rPr>
                <w:rFonts w:ascii="Arial" w:eastAsia="Calibri" w:hAnsi="Arial" w:cs="Arial"/>
                <w:spacing w:val="1"/>
                <w:sz w:val="20"/>
                <w:szCs w:val="20"/>
              </w:rPr>
              <w:t>t</w:t>
            </w:r>
            <w:r w:rsidRPr="000D3545">
              <w:rPr>
                <w:rFonts w:ascii="Arial" w:eastAsia="Calibri" w:hAnsi="Arial" w:cs="Arial"/>
                <w:sz w:val="20"/>
                <w:szCs w:val="20"/>
              </w:rPr>
              <w:t>u</w:t>
            </w:r>
            <w:r w:rsidRPr="000D3545">
              <w:rPr>
                <w:rFonts w:ascii="Arial" w:eastAsia="Calibri" w:hAnsi="Arial" w:cs="Arial"/>
                <w:spacing w:val="-2"/>
                <w:sz w:val="20"/>
                <w:szCs w:val="20"/>
              </w:rPr>
              <w:t>m</w:t>
            </w:r>
            <w:r w:rsidRPr="000D3545">
              <w:rPr>
                <w:rFonts w:ascii="Arial" w:eastAsia="Calibri" w:hAnsi="Arial" w:cs="Arial"/>
                <w:sz w:val="20"/>
                <w:szCs w:val="20"/>
              </w:rPr>
              <w:t xml:space="preserve">, </w:t>
            </w:r>
            <w:r w:rsidRPr="000D3545">
              <w:rPr>
                <w:rFonts w:ascii="Arial" w:eastAsia="Calibri" w:hAnsi="Arial" w:cs="Arial"/>
                <w:w w:val="101"/>
                <w:sz w:val="20"/>
                <w:szCs w:val="20"/>
              </w:rPr>
              <w:t>b</w:t>
            </w:r>
            <w:r w:rsidRPr="000D3545">
              <w:rPr>
                <w:rFonts w:ascii="Arial" w:eastAsia="Calibri" w:hAnsi="Arial" w:cs="Arial"/>
                <w:spacing w:val="1"/>
                <w:w w:val="101"/>
                <w:sz w:val="20"/>
                <w:szCs w:val="20"/>
              </w:rPr>
              <w:t>i</w:t>
            </w:r>
            <w:r w:rsidRPr="000D3545">
              <w:rPr>
                <w:rFonts w:ascii="Arial" w:eastAsia="Calibri" w:hAnsi="Arial" w:cs="Arial"/>
                <w:spacing w:val="-3"/>
                <w:w w:val="101"/>
                <w:sz w:val="20"/>
                <w:szCs w:val="20"/>
              </w:rPr>
              <w:t>l</w:t>
            </w:r>
            <w:r w:rsidRPr="000D3545">
              <w:rPr>
                <w:rFonts w:ascii="Arial" w:eastAsia="Calibri" w:hAnsi="Arial" w:cs="Arial"/>
                <w:w w:val="101"/>
                <w:sz w:val="20"/>
                <w:szCs w:val="20"/>
              </w:rPr>
              <w:t xml:space="preserve">gi </w:t>
            </w:r>
            <w:r w:rsidRPr="000D3545">
              <w:rPr>
                <w:rFonts w:ascii="Arial" w:eastAsia="Calibri" w:hAnsi="Arial" w:cs="Arial"/>
                <w:spacing w:val="-1"/>
                <w:sz w:val="20"/>
                <w:szCs w:val="20"/>
              </w:rPr>
              <w:t>v</w:t>
            </w:r>
            <w:r w:rsidRPr="000D3545">
              <w:rPr>
                <w:rFonts w:ascii="Arial" w:eastAsia="Calibri" w:hAnsi="Arial" w:cs="Arial"/>
                <w:sz w:val="20"/>
                <w:szCs w:val="20"/>
              </w:rPr>
              <w:t>e</w:t>
            </w:r>
            <w:r w:rsidRPr="000D3545">
              <w:rPr>
                <w:rFonts w:ascii="Arial" w:eastAsia="Calibri" w:hAnsi="Arial" w:cs="Arial"/>
                <w:spacing w:val="5"/>
                <w:sz w:val="20"/>
                <w:szCs w:val="20"/>
              </w:rPr>
              <w:t xml:space="preserve"> </w:t>
            </w:r>
            <w:r w:rsidRPr="000D3545">
              <w:rPr>
                <w:rFonts w:ascii="Arial" w:eastAsia="Calibri" w:hAnsi="Arial" w:cs="Arial"/>
                <w:spacing w:val="-5"/>
                <w:sz w:val="20"/>
                <w:szCs w:val="20"/>
              </w:rPr>
              <w:t>b</w:t>
            </w:r>
            <w:r w:rsidRPr="000D3545">
              <w:rPr>
                <w:rFonts w:ascii="Arial" w:eastAsia="Calibri" w:hAnsi="Arial" w:cs="Arial"/>
                <w:sz w:val="20"/>
                <w:szCs w:val="20"/>
              </w:rPr>
              <w:t>ece</w:t>
            </w:r>
            <w:r w:rsidRPr="000D3545">
              <w:rPr>
                <w:rFonts w:ascii="Arial" w:eastAsia="Calibri" w:hAnsi="Arial" w:cs="Arial"/>
                <w:spacing w:val="-1"/>
                <w:sz w:val="20"/>
                <w:szCs w:val="20"/>
              </w:rPr>
              <w:t>r</w:t>
            </w:r>
            <w:r w:rsidRPr="000D3545">
              <w:rPr>
                <w:rFonts w:ascii="Arial" w:eastAsia="Calibri" w:hAnsi="Arial" w:cs="Arial"/>
                <w:sz w:val="20"/>
                <w:szCs w:val="20"/>
              </w:rPr>
              <w:t>i</w:t>
            </w:r>
            <w:r w:rsidRPr="000D3545">
              <w:rPr>
                <w:rFonts w:ascii="Arial" w:eastAsia="Calibri" w:hAnsi="Arial" w:cs="Arial"/>
                <w:spacing w:val="4"/>
                <w:sz w:val="20"/>
                <w:szCs w:val="20"/>
              </w:rPr>
              <w:t xml:space="preserve"> </w:t>
            </w:r>
            <w:r w:rsidRPr="000D3545">
              <w:rPr>
                <w:rFonts w:ascii="Arial" w:eastAsia="Calibri" w:hAnsi="Arial" w:cs="Arial"/>
                <w:spacing w:val="-1"/>
                <w:sz w:val="20"/>
                <w:szCs w:val="20"/>
              </w:rPr>
              <w:t>ka</w:t>
            </w:r>
            <w:r w:rsidRPr="000D3545">
              <w:rPr>
                <w:rFonts w:ascii="Arial" w:eastAsia="Calibri" w:hAnsi="Arial" w:cs="Arial"/>
                <w:sz w:val="20"/>
                <w:szCs w:val="20"/>
              </w:rPr>
              <w:t>z</w:t>
            </w:r>
            <w:r w:rsidRPr="000D3545">
              <w:rPr>
                <w:rFonts w:ascii="Arial" w:eastAsia="Calibri" w:hAnsi="Arial" w:cs="Arial"/>
                <w:spacing w:val="-1"/>
                <w:sz w:val="20"/>
                <w:szCs w:val="20"/>
              </w:rPr>
              <w:t>a</w:t>
            </w:r>
            <w:r w:rsidRPr="000D3545">
              <w:rPr>
                <w:rFonts w:ascii="Arial" w:eastAsia="Calibri" w:hAnsi="Arial" w:cs="Arial"/>
                <w:sz w:val="20"/>
                <w:szCs w:val="20"/>
              </w:rPr>
              <w:t>n</w:t>
            </w:r>
            <w:r w:rsidRPr="000D3545">
              <w:rPr>
                <w:rFonts w:ascii="Arial" w:eastAsia="Calibri" w:hAnsi="Arial" w:cs="Arial"/>
                <w:spacing w:val="-6"/>
                <w:sz w:val="20"/>
                <w:szCs w:val="20"/>
              </w:rPr>
              <w:t>a</w:t>
            </w:r>
            <w:r w:rsidRPr="000D3545">
              <w:rPr>
                <w:rFonts w:ascii="Arial" w:eastAsia="Calibri" w:hAnsi="Arial" w:cs="Arial"/>
                <w:sz w:val="20"/>
                <w:szCs w:val="20"/>
              </w:rPr>
              <w:t>n</w:t>
            </w:r>
            <w:r w:rsidRPr="000D3545">
              <w:rPr>
                <w:rFonts w:ascii="Arial" w:eastAsia="Calibri" w:hAnsi="Arial" w:cs="Arial"/>
                <w:spacing w:val="4"/>
                <w:sz w:val="20"/>
                <w:szCs w:val="20"/>
              </w:rPr>
              <w:t xml:space="preserve"> </w:t>
            </w:r>
            <w:r w:rsidRPr="000D3545">
              <w:rPr>
                <w:rFonts w:ascii="Arial" w:eastAsia="Calibri" w:hAnsi="Arial" w:cs="Arial"/>
                <w:spacing w:val="1"/>
                <w:w w:val="101"/>
                <w:sz w:val="20"/>
                <w:szCs w:val="20"/>
              </w:rPr>
              <w:t>s</w:t>
            </w:r>
            <w:r w:rsidRPr="000D3545">
              <w:rPr>
                <w:rFonts w:ascii="Arial" w:eastAsia="Calibri" w:hAnsi="Arial" w:cs="Arial"/>
                <w:spacing w:val="-1"/>
                <w:w w:val="101"/>
                <w:sz w:val="20"/>
                <w:szCs w:val="20"/>
              </w:rPr>
              <w:t>a</w:t>
            </w:r>
            <w:r w:rsidRPr="000D3545">
              <w:rPr>
                <w:rFonts w:ascii="Arial" w:eastAsia="Calibri" w:hAnsi="Arial" w:cs="Arial"/>
                <w:w w:val="101"/>
                <w:sz w:val="20"/>
                <w:szCs w:val="20"/>
              </w:rPr>
              <w:t>ğ</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ı</w:t>
            </w:r>
            <w:r w:rsidRPr="000D3545">
              <w:rPr>
                <w:rFonts w:ascii="Arial" w:eastAsia="Calibri" w:hAnsi="Arial" w:cs="Arial"/>
                <w:w w:val="101"/>
                <w:sz w:val="20"/>
                <w:szCs w:val="20"/>
              </w:rPr>
              <w:t xml:space="preserve">k </w:t>
            </w:r>
            <w:r w:rsidRPr="000D3545">
              <w:rPr>
                <w:rFonts w:ascii="Arial" w:eastAsia="Calibri" w:hAnsi="Arial" w:cs="Arial"/>
                <w:spacing w:val="1"/>
                <w:sz w:val="20"/>
                <w:szCs w:val="20"/>
              </w:rPr>
              <w:t>s</w:t>
            </w:r>
            <w:r w:rsidRPr="000D3545">
              <w:rPr>
                <w:rFonts w:ascii="Arial" w:eastAsia="Calibri" w:hAnsi="Arial" w:cs="Arial"/>
                <w:sz w:val="20"/>
                <w:szCs w:val="20"/>
              </w:rPr>
              <w:t>unu</w:t>
            </w:r>
            <w:r w:rsidRPr="000D3545">
              <w:rPr>
                <w:rFonts w:ascii="Arial" w:eastAsia="Calibri" w:hAnsi="Arial" w:cs="Arial"/>
                <w:spacing w:val="-5"/>
                <w:sz w:val="20"/>
                <w:szCs w:val="20"/>
              </w:rPr>
              <w:t>c</w:t>
            </w:r>
            <w:r w:rsidRPr="000D3545">
              <w:rPr>
                <w:rFonts w:ascii="Arial" w:eastAsia="Calibri" w:hAnsi="Arial" w:cs="Arial"/>
                <w:sz w:val="20"/>
                <w:szCs w:val="20"/>
              </w:rPr>
              <w:t>u</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z w:val="20"/>
                <w:szCs w:val="20"/>
              </w:rPr>
              <w:t>ını</w:t>
            </w:r>
            <w:r w:rsidRPr="000D3545">
              <w:rPr>
                <w:rFonts w:ascii="Arial" w:eastAsia="Calibri" w:hAnsi="Arial" w:cs="Arial"/>
                <w:spacing w:val="7"/>
                <w:sz w:val="20"/>
                <w:szCs w:val="20"/>
              </w:rPr>
              <w:t xml:space="preserve"> </w:t>
            </w:r>
            <w:r w:rsidRPr="000D3545">
              <w:rPr>
                <w:rFonts w:ascii="Arial" w:eastAsia="Calibri" w:hAnsi="Arial" w:cs="Arial"/>
                <w:spacing w:val="-1"/>
                <w:w w:val="101"/>
                <w:sz w:val="20"/>
                <w:szCs w:val="20"/>
              </w:rPr>
              <w:t>ar</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ı</w:t>
            </w:r>
            <w:r w:rsidRPr="000D3545">
              <w:rPr>
                <w:rFonts w:ascii="Arial" w:eastAsia="Calibri" w:hAnsi="Arial" w:cs="Arial"/>
                <w:w w:val="101"/>
                <w:sz w:val="20"/>
                <w:szCs w:val="20"/>
              </w:rPr>
              <w:t>rmak</w:t>
            </w:r>
          </w:p>
        </w:tc>
      </w:tr>
      <w:tr w:rsidR="0019472B" w:rsidRPr="000D3545" w14:paraId="6AC3C070" w14:textId="77777777" w:rsidTr="0019472B">
        <w:tc>
          <w:tcPr>
            <w:tcW w:w="4964" w:type="dxa"/>
            <w:shd w:val="clear" w:color="auto" w:fill="auto"/>
          </w:tcPr>
          <w:p w14:paraId="4AE55BE4" w14:textId="4598DE32" w:rsidR="0019472B" w:rsidRPr="000D3545" w:rsidRDefault="0019472B">
            <w:pPr>
              <w:tabs>
                <w:tab w:val="left" w:pos="2340"/>
              </w:tabs>
              <w:ind w:left="691" w:hanging="663"/>
              <w:rPr>
                <w:rFonts w:ascii="Arial" w:eastAsia="Calibri" w:hAnsi="Arial" w:cs="Arial"/>
                <w:sz w:val="18"/>
                <w:szCs w:val="18"/>
              </w:rPr>
            </w:pPr>
            <w:r w:rsidRPr="000D3545">
              <w:rPr>
                <w:rFonts w:ascii="Arial" w:eastAsia="Calibri" w:hAnsi="Arial" w:cs="Arial"/>
                <w:sz w:val="18"/>
                <w:szCs w:val="18"/>
              </w:rPr>
              <w:t>2.3.1.1. Sağlık İl Müdürlüğü ve Halk Sağlığı İl Müdürlüğü bünyesinde toplumsal cinsiyet eşitliği ve kadına yönelik şiddetle mücadele vb. eğitimlerden yararlanmış kişileri tespit etmek, ilde hali hazırda yürütülecek çalışmalar için bir uzman havuzu oluşturmak</w:t>
            </w:r>
          </w:p>
        </w:tc>
        <w:tc>
          <w:tcPr>
            <w:tcW w:w="1116" w:type="dxa"/>
            <w:vMerge w:val="restart"/>
            <w:shd w:val="clear" w:color="auto" w:fill="auto"/>
          </w:tcPr>
          <w:p w14:paraId="7CDC345E" w14:textId="77777777" w:rsidR="0019472B" w:rsidRPr="000D3545" w:rsidRDefault="0019472B" w:rsidP="0019472B">
            <w:pPr>
              <w:widowControl/>
              <w:tabs>
                <w:tab w:val="center" w:pos="4680"/>
                <w:tab w:val="right" w:pos="9360"/>
              </w:tabs>
              <w:spacing w:before="3" w:line="160" w:lineRule="exact"/>
              <w:rPr>
                <w:rFonts w:ascii="Arial" w:hAnsi="Arial" w:cs="Arial"/>
                <w:sz w:val="17"/>
                <w:szCs w:val="17"/>
              </w:rPr>
            </w:pPr>
          </w:p>
          <w:p w14:paraId="5C030E32" w14:textId="3500BA04" w:rsidR="0019472B" w:rsidRPr="000D3545" w:rsidRDefault="0019472B" w:rsidP="00222EF6">
            <w:pPr>
              <w:tabs>
                <w:tab w:val="left" w:pos="2340"/>
              </w:tabs>
              <w:jc w:val="center"/>
              <w:rPr>
                <w:rFonts w:ascii="Arial" w:hAnsi="Arial" w:cs="Arial"/>
                <w:sz w:val="11"/>
                <w:szCs w:val="11"/>
              </w:rPr>
            </w:pPr>
            <w:r w:rsidRPr="000D3545">
              <w:rPr>
                <w:rFonts w:ascii="Arial" w:eastAsia="Calibri" w:hAnsi="Arial" w:cs="Arial"/>
                <w:spacing w:val="-1"/>
                <w:w w:val="101"/>
                <w:sz w:val="18"/>
                <w:szCs w:val="18"/>
              </w:rPr>
              <w:t>2013–2015</w:t>
            </w:r>
          </w:p>
        </w:tc>
        <w:tc>
          <w:tcPr>
            <w:tcW w:w="2757" w:type="dxa"/>
            <w:vMerge w:val="restart"/>
            <w:shd w:val="clear" w:color="auto" w:fill="auto"/>
          </w:tcPr>
          <w:p w14:paraId="21F0B9D3" w14:textId="77777777" w:rsidR="0019472B" w:rsidRPr="000D3545" w:rsidRDefault="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Sağlık İl Müdürlüğü</w:t>
            </w:r>
          </w:p>
          <w:p w14:paraId="7C44823B" w14:textId="40D7891D" w:rsidR="0019472B" w:rsidRPr="000D3545" w:rsidRDefault="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Halk Sağlığı İl Müdürlüğü</w:t>
            </w:r>
            <w:r w:rsidR="00393CF4"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 xml:space="preserve"> </w:t>
            </w:r>
          </w:p>
        </w:tc>
        <w:tc>
          <w:tcPr>
            <w:tcW w:w="2756" w:type="dxa"/>
            <w:vMerge w:val="restart"/>
          </w:tcPr>
          <w:p w14:paraId="76F806FC" w14:textId="77777777" w:rsidR="0019472B" w:rsidRPr="000D3545" w:rsidRDefault="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 xml:space="preserve">Kadın STK’ları </w:t>
            </w:r>
          </w:p>
          <w:p w14:paraId="6B450B1D" w14:textId="59A2CAE9" w:rsidR="0019472B" w:rsidRPr="000D3545" w:rsidRDefault="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İlgili diğer STK’lar</w:t>
            </w:r>
          </w:p>
        </w:tc>
        <w:tc>
          <w:tcPr>
            <w:tcW w:w="2967" w:type="dxa"/>
            <w:vMerge w:val="restart"/>
            <w:shd w:val="clear" w:color="auto" w:fill="auto"/>
          </w:tcPr>
          <w:p w14:paraId="52C85723" w14:textId="66BE81D1" w:rsidR="0019472B" w:rsidRPr="000D3545" w:rsidRDefault="0019472B">
            <w:pPr>
              <w:numPr>
                <w:ilvl w:val="0"/>
                <w:numId w:val="54"/>
              </w:numPr>
              <w:ind w:left="237" w:hanging="237"/>
              <w:rPr>
                <w:rFonts w:ascii="Arial" w:eastAsia="Calibri" w:hAnsi="Arial" w:cs="Arial"/>
                <w:spacing w:val="-2"/>
                <w:sz w:val="18"/>
                <w:szCs w:val="18"/>
              </w:rPr>
            </w:pPr>
            <w:r w:rsidRPr="000D3545">
              <w:rPr>
                <w:rFonts w:ascii="Arial" w:eastAsia="Calibri" w:hAnsi="Arial" w:cs="Arial"/>
                <w:spacing w:val="-2"/>
                <w:sz w:val="18"/>
                <w:szCs w:val="18"/>
              </w:rPr>
              <w:t>Tutum ve davranış değişikliklerindeki artış</w:t>
            </w:r>
          </w:p>
        </w:tc>
      </w:tr>
      <w:tr w:rsidR="0019472B" w:rsidRPr="000D3545" w14:paraId="11F1255D" w14:textId="77777777" w:rsidTr="0019472B">
        <w:tc>
          <w:tcPr>
            <w:tcW w:w="4964" w:type="dxa"/>
            <w:shd w:val="clear" w:color="auto" w:fill="auto"/>
          </w:tcPr>
          <w:p w14:paraId="1DDCB211" w14:textId="3ADBB571" w:rsidR="0019472B" w:rsidRPr="000D3545" w:rsidRDefault="0019472B" w:rsidP="0019472B">
            <w:pPr>
              <w:tabs>
                <w:tab w:val="left" w:pos="2340"/>
              </w:tabs>
              <w:ind w:left="691" w:hanging="663"/>
              <w:rPr>
                <w:rFonts w:ascii="Arial" w:eastAsia="Calibri" w:hAnsi="Arial" w:cs="Arial"/>
                <w:sz w:val="18"/>
                <w:szCs w:val="18"/>
              </w:rPr>
            </w:pPr>
            <w:r w:rsidRPr="000D3545">
              <w:rPr>
                <w:rFonts w:ascii="Arial" w:eastAsia="Calibri" w:hAnsi="Arial" w:cs="Arial"/>
                <w:sz w:val="18"/>
                <w:szCs w:val="18"/>
              </w:rPr>
              <w:t>2.3.1.2.</w:t>
            </w:r>
            <w:r w:rsidR="00393CF4" w:rsidRPr="000D3545">
              <w:rPr>
                <w:rFonts w:ascii="Arial" w:eastAsia="Calibri" w:hAnsi="Arial" w:cs="Arial"/>
                <w:sz w:val="18"/>
                <w:szCs w:val="18"/>
              </w:rPr>
              <w:t xml:space="preserve"> </w:t>
            </w:r>
            <w:r w:rsidRPr="000D3545">
              <w:rPr>
                <w:rFonts w:ascii="Arial" w:eastAsia="Calibri" w:hAnsi="Arial" w:cs="Arial"/>
                <w:sz w:val="18"/>
                <w:szCs w:val="18"/>
              </w:rPr>
              <w:t>Uzman havuzundaki sağlık çalışanları ile sağlık sunucularına yönelik: iletişim, kadın dostu tutum ve davranışlar gibi konularda bilgi/beceri kazandıracak çalışmalar yapmak</w:t>
            </w:r>
          </w:p>
        </w:tc>
        <w:tc>
          <w:tcPr>
            <w:tcW w:w="1116" w:type="dxa"/>
            <w:vMerge/>
            <w:shd w:val="clear" w:color="auto" w:fill="auto"/>
          </w:tcPr>
          <w:p w14:paraId="36A7F857" w14:textId="77777777" w:rsidR="0019472B" w:rsidRPr="000D3545" w:rsidRDefault="0019472B" w:rsidP="0019472B">
            <w:pPr>
              <w:widowControl/>
              <w:tabs>
                <w:tab w:val="center" w:pos="4680"/>
                <w:tab w:val="right" w:pos="9360"/>
              </w:tabs>
              <w:spacing w:before="1" w:line="100" w:lineRule="exact"/>
              <w:rPr>
                <w:rFonts w:ascii="Arial" w:hAnsi="Arial" w:cs="Arial"/>
                <w:sz w:val="11"/>
                <w:szCs w:val="11"/>
              </w:rPr>
            </w:pPr>
          </w:p>
        </w:tc>
        <w:tc>
          <w:tcPr>
            <w:tcW w:w="2757" w:type="dxa"/>
            <w:vMerge/>
            <w:shd w:val="clear" w:color="auto" w:fill="auto"/>
          </w:tcPr>
          <w:p w14:paraId="64EEE3FD" w14:textId="77777777" w:rsidR="0019472B" w:rsidRPr="000D3545" w:rsidRDefault="0019472B" w:rsidP="0019472B">
            <w:pPr>
              <w:numPr>
                <w:ilvl w:val="0"/>
                <w:numId w:val="54"/>
              </w:numPr>
              <w:ind w:left="237" w:hanging="237"/>
              <w:rPr>
                <w:rFonts w:ascii="Arial" w:eastAsia="Calibri" w:hAnsi="Arial" w:cs="Arial"/>
                <w:spacing w:val="-2"/>
                <w:sz w:val="18"/>
                <w:szCs w:val="18"/>
              </w:rPr>
            </w:pPr>
          </w:p>
        </w:tc>
        <w:tc>
          <w:tcPr>
            <w:tcW w:w="2756" w:type="dxa"/>
            <w:vMerge/>
          </w:tcPr>
          <w:p w14:paraId="3BAD5E91" w14:textId="77777777" w:rsidR="0019472B" w:rsidRPr="000D3545" w:rsidRDefault="0019472B" w:rsidP="0019472B">
            <w:pPr>
              <w:numPr>
                <w:ilvl w:val="0"/>
                <w:numId w:val="54"/>
              </w:numPr>
              <w:ind w:left="237" w:hanging="237"/>
              <w:rPr>
                <w:rFonts w:ascii="Arial" w:eastAsia="Calibri" w:hAnsi="Arial" w:cs="Arial"/>
                <w:spacing w:val="-2"/>
                <w:sz w:val="18"/>
                <w:szCs w:val="18"/>
              </w:rPr>
            </w:pPr>
          </w:p>
        </w:tc>
        <w:tc>
          <w:tcPr>
            <w:tcW w:w="2967" w:type="dxa"/>
            <w:vMerge/>
            <w:shd w:val="clear" w:color="auto" w:fill="auto"/>
          </w:tcPr>
          <w:p w14:paraId="0511AB9C" w14:textId="77777777" w:rsidR="0019472B" w:rsidRPr="000D3545" w:rsidRDefault="0019472B" w:rsidP="0019472B">
            <w:pPr>
              <w:numPr>
                <w:ilvl w:val="0"/>
                <w:numId w:val="54"/>
              </w:numPr>
              <w:ind w:left="237" w:hanging="237"/>
              <w:rPr>
                <w:rFonts w:ascii="Arial" w:eastAsia="Calibri" w:hAnsi="Arial" w:cs="Arial"/>
                <w:spacing w:val="-2"/>
                <w:sz w:val="18"/>
                <w:szCs w:val="18"/>
              </w:rPr>
            </w:pPr>
          </w:p>
        </w:tc>
      </w:tr>
    </w:tbl>
    <w:p w14:paraId="0543B685" w14:textId="77777777" w:rsidR="00CB2D55" w:rsidRPr="000D3545" w:rsidRDefault="00CB2D55" w:rsidP="00300A57">
      <w:pPr>
        <w:overflowPunct w:val="0"/>
        <w:spacing w:after="240" w:line="23" w:lineRule="atLeast"/>
        <w:ind w:right="-141"/>
        <w:jc w:val="both"/>
        <w:rPr>
          <w:rFonts w:ascii="Calibri" w:hAnsi="Calibri" w:cs="Calibri"/>
          <w:sz w:val="22"/>
          <w:szCs w:val="22"/>
        </w:rPr>
      </w:pPr>
    </w:p>
    <w:p w14:paraId="631A2445" w14:textId="77777777" w:rsidR="0019472B" w:rsidRPr="000D3545" w:rsidRDefault="0019472B" w:rsidP="00300A57">
      <w:pPr>
        <w:overflowPunct w:val="0"/>
        <w:spacing w:after="240" w:line="23" w:lineRule="atLeast"/>
        <w:ind w:right="-141"/>
        <w:jc w:val="both"/>
        <w:rPr>
          <w:rFonts w:ascii="Calibri" w:hAnsi="Calibri" w:cs="Calibri"/>
          <w:sz w:val="22"/>
          <w:szCs w:val="22"/>
        </w:rPr>
      </w:pPr>
    </w:p>
    <w:p w14:paraId="285CD8AD" w14:textId="77777777" w:rsidR="00901919" w:rsidRPr="000D3545" w:rsidRDefault="00901919" w:rsidP="00300A57">
      <w:pPr>
        <w:pStyle w:val="Balk3"/>
        <w:spacing w:line="360" w:lineRule="auto"/>
        <w:rPr>
          <w:rFonts w:ascii="Arial" w:eastAsia="Times New Roman" w:hAnsi="Arial" w:cs="Arial"/>
          <w:sz w:val="24"/>
          <w:szCs w:val="24"/>
          <w:lang w:eastAsia="zh-CN"/>
        </w:rPr>
      </w:pPr>
      <w:bookmarkStart w:id="336" w:name="_Toc385865534"/>
      <w:bookmarkStart w:id="337" w:name="_Toc390096045"/>
      <w:r w:rsidRPr="000D3545">
        <w:rPr>
          <w:rFonts w:ascii="Arial" w:eastAsia="Times New Roman" w:hAnsi="Arial" w:cs="Arial"/>
          <w:sz w:val="24"/>
          <w:szCs w:val="24"/>
          <w:lang w:eastAsia="zh-CN"/>
        </w:rPr>
        <w:t>Müdahale Alanı 3: Kadının Ekonomik Hayata Katılımı</w:t>
      </w:r>
      <w:bookmarkEnd w:id="336"/>
      <w:bookmarkEnd w:id="3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5026"/>
        <w:gridCol w:w="1124"/>
        <w:gridCol w:w="3050"/>
        <w:gridCol w:w="2803"/>
        <w:gridCol w:w="2557"/>
      </w:tblGrid>
      <w:tr w:rsidR="00A27954" w:rsidRPr="000D3545" w14:paraId="5D1754E9" w14:textId="77777777" w:rsidTr="002B302D">
        <w:trPr>
          <w:trHeight w:val="160"/>
          <w:tblHeader/>
        </w:trPr>
        <w:tc>
          <w:tcPr>
            <w:tcW w:w="5026" w:type="dxa"/>
            <w:shd w:val="clear" w:color="auto" w:fill="BFBFBF"/>
          </w:tcPr>
          <w:p w14:paraId="0CF12B22" w14:textId="77777777" w:rsidR="00A27954" w:rsidRPr="000D3545" w:rsidRDefault="00A27954" w:rsidP="00300A57">
            <w:pPr>
              <w:pStyle w:val="TableContents"/>
              <w:spacing w:after="0" w:line="240" w:lineRule="auto"/>
              <w:jc w:val="center"/>
              <w:rPr>
                <w:rFonts w:ascii="Arial" w:hAnsi="Arial" w:cs="Arial"/>
                <w:b/>
                <w:bCs/>
                <w:color w:val="000000"/>
                <w:sz w:val="20"/>
                <w:szCs w:val="20"/>
                <w:lang w:eastAsia="da-DK"/>
              </w:rPr>
            </w:pPr>
            <w:r w:rsidRPr="000D3545">
              <w:rPr>
                <w:rFonts w:ascii="Arial" w:hAnsi="Arial" w:cs="Arial"/>
                <w:b/>
                <w:bCs/>
                <w:color w:val="000000"/>
                <w:sz w:val="20"/>
                <w:szCs w:val="20"/>
                <w:lang w:eastAsia="da-DK"/>
              </w:rPr>
              <w:t>Faaliyet</w:t>
            </w:r>
          </w:p>
        </w:tc>
        <w:tc>
          <w:tcPr>
            <w:tcW w:w="1124" w:type="dxa"/>
            <w:shd w:val="clear" w:color="auto" w:fill="BFBFBF"/>
          </w:tcPr>
          <w:p w14:paraId="1B10795E" w14:textId="77777777" w:rsidR="00A27954" w:rsidRPr="000D3545" w:rsidRDefault="00A27954" w:rsidP="00300A57">
            <w:pPr>
              <w:pStyle w:val="Standard"/>
              <w:tabs>
                <w:tab w:val="left" w:pos="2745"/>
              </w:tabs>
              <w:spacing w:after="0" w:line="240" w:lineRule="auto"/>
              <w:jc w:val="center"/>
              <w:rPr>
                <w:rFonts w:ascii="Arial" w:hAnsi="Arial" w:cs="Arial"/>
                <w:b/>
                <w:sz w:val="20"/>
                <w:szCs w:val="20"/>
              </w:rPr>
            </w:pPr>
            <w:r w:rsidRPr="000D3545">
              <w:rPr>
                <w:rFonts w:ascii="Arial" w:hAnsi="Arial" w:cs="Arial"/>
                <w:b/>
                <w:sz w:val="20"/>
                <w:szCs w:val="20"/>
              </w:rPr>
              <w:t>Zaman</w:t>
            </w:r>
          </w:p>
        </w:tc>
        <w:tc>
          <w:tcPr>
            <w:tcW w:w="3050" w:type="dxa"/>
            <w:shd w:val="clear" w:color="auto" w:fill="BFBFBF"/>
          </w:tcPr>
          <w:p w14:paraId="58DC32ED" w14:textId="77777777" w:rsidR="00A27954" w:rsidRPr="000D3545" w:rsidRDefault="00A27954" w:rsidP="00A27954">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Sorumlu </w:t>
            </w:r>
          </w:p>
          <w:p w14:paraId="1E1F301E" w14:textId="129A9042" w:rsidR="00A27954" w:rsidRPr="000D3545" w:rsidRDefault="00A27954" w:rsidP="00300A57">
            <w:pPr>
              <w:pStyle w:val="Standard"/>
              <w:tabs>
                <w:tab w:val="left" w:pos="2745"/>
              </w:tabs>
              <w:spacing w:after="0" w:line="240" w:lineRule="auto"/>
              <w:jc w:val="center"/>
              <w:rPr>
                <w:rFonts w:ascii="Arial" w:hAnsi="Arial" w:cs="Arial"/>
                <w:b/>
                <w:sz w:val="20"/>
                <w:szCs w:val="20"/>
              </w:rPr>
            </w:pPr>
            <w:r w:rsidRPr="000D3545">
              <w:rPr>
                <w:rFonts w:ascii="Arial" w:hAnsi="Arial" w:cs="Verdana"/>
                <w:b/>
                <w:sz w:val="20"/>
                <w:szCs w:val="20"/>
              </w:rPr>
              <w:t>Kurum/Kuruluşlar</w:t>
            </w:r>
          </w:p>
        </w:tc>
        <w:tc>
          <w:tcPr>
            <w:tcW w:w="2803" w:type="dxa"/>
            <w:shd w:val="clear" w:color="auto" w:fill="BFBFBF"/>
          </w:tcPr>
          <w:p w14:paraId="264C29CC" w14:textId="77777777" w:rsidR="00A27954" w:rsidRPr="000D3545" w:rsidRDefault="00A27954" w:rsidP="00A27954">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Destekçi </w:t>
            </w:r>
          </w:p>
          <w:p w14:paraId="7E1A075C" w14:textId="52EC3BAB" w:rsidR="00A27954" w:rsidRPr="000D3545" w:rsidRDefault="00A27954" w:rsidP="00300A57">
            <w:pPr>
              <w:pStyle w:val="Standard"/>
              <w:tabs>
                <w:tab w:val="left" w:pos="2745"/>
              </w:tabs>
              <w:spacing w:after="0" w:line="240" w:lineRule="auto"/>
              <w:jc w:val="center"/>
              <w:rPr>
                <w:rFonts w:ascii="Arial" w:hAnsi="Arial" w:cs="Arial"/>
                <w:b/>
                <w:sz w:val="20"/>
                <w:szCs w:val="20"/>
              </w:rPr>
            </w:pPr>
            <w:r w:rsidRPr="000D3545">
              <w:rPr>
                <w:rFonts w:ascii="Arial" w:hAnsi="Arial" w:cs="Verdana"/>
                <w:b/>
                <w:sz w:val="20"/>
                <w:szCs w:val="20"/>
              </w:rPr>
              <w:t>Kurum/Kuruluşlar</w:t>
            </w:r>
          </w:p>
        </w:tc>
        <w:tc>
          <w:tcPr>
            <w:tcW w:w="2557" w:type="dxa"/>
            <w:shd w:val="clear" w:color="auto" w:fill="BFBFBF"/>
          </w:tcPr>
          <w:p w14:paraId="47993F1F" w14:textId="77777777" w:rsidR="00A27954" w:rsidRPr="000D3545" w:rsidRDefault="00A27954" w:rsidP="00300A57">
            <w:pPr>
              <w:pStyle w:val="Standard"/>
              <w:tabs>
                <w:tab w:val="left" w:pos="2745"/>
              </w:tabs>
              <w:spacing w:after="0" w:line="240" w:lineRule="auto"/>
              <w:jc w:val="center"/>
              <w:rPr>
                <w:rFonts w:ascii="Arial" w:hAnsi="Arial" w:cs="Arial"/>
                <w:b/>
                <w:sz w:val="20"/>
                <w:szCs w:val="20"/>
              </w:rPr>
            </w:pPr>
            <w:r w:rsidRPr="000D3545">
              <w:rPr>
                <w:rFonts w:ascii="Arial" w:hAnsi="Arial" w:cs="Arial"/>
                <w:b/>
                <w:sz w:val="20"/>
                <w:szCs w:val="20"/>
              </w:rPr>
              <w:t>Göstergeler</w:t>
            </w:r>
          </w:p>
        </w:tc>
      </w:tr>
      <w:tr w:rsidR="00901919" w:rsidRPr="000D3545" w14:paraId="139AF889" w14:textId="77777777" w:rsidTr="002B302D">
        <w:tc>
          <w:tcPr>
            <w:tcW w:w="14560" w:type="dxa"/>
            <w:gridSpan w:val="5"/>
            <w:shd w:val="clear" w:color="auto" w:fill="D9D9D9"/>
          </w:tcPr>
          <w:p w14:paraId="632167E0" w14:textId="78B264F4" w:rsidR="00901919" w:rsidRPr="000D3545" w:rsidRDefault="00901919" w:rsidP="00300A57">
            <w:pPr>
              <w:pStyle w:val="Standard"/>
              <w:tabs>
                <w:tab w:val="left" w:pos="2340"/>
              </w:tabs>
              <w:spacing w:after="0" w:line="240" w:lineRule="auto"/>
              <w:rPr>
                <w:rFonts w:ascii="Arial" w:hAnsi="Arial" w:cs="Arial"/>
                <w:sz w:val="20"/>
                <w:szCs w:val="20"/>
              </w:rPr>
            </w:pPr>
            <w:r w:rsidRPr="000D3545">
              <w:rPr>
                <w:rFonts w:ascii="Arial" w:hAnsi="Arial" w:cs="Arial"/>
                <w:b/>
                <w:bCs/>
                <w:sz w:val="20"/>
                <w:szCs w:val="20"/>
              </w:rPr>
              <w:t xml:space="preserve">Stratejik Öncelik </w:t>
            </w:r>
            <w:proofErr w:type="gramStart"/>
            <w:r w:rsidRPr="000D3545">
              <w:rPr>
                <w:rFonts w:ascii="Arial" w:hAnsi="Arial" w:cs="Arial"/>
                <w:b/>
                <w:bCs/>
                <w:sz w:val="20"/>
                <w:szCs w:val="20"/>
              </w:rPr>
              <w:t>3.1</w:t>
            </w:r>
            <w:proofErr w:type="gramEnd"/>
            <w:r w:rsidRPr="000D3545">
              <w:rPr>
                <w:rFonts w:ascii="Arial" w:hAnsi="Arial" w:cs="Arial"/>
                <w:b/>
                <w:bCs/>
                <w:sz w:val="20"/>
                <w:szCs w:val="20"/>
              </w:rPr>
              <w:t>:</w:t>
            </w:r>
            <w:r w:rsidR="00393CF4" w:rsidRPr="000D3545">
              <w:rPr>
                <w:rFonts w:ascii="Arial" w:hAnsi="Arial" w:cs="Arial"/>
                <w:sz w:val="20"/>
                <w:szCs w:val="20"/>
              </w:rPr>
              <w:t xml:space="preserve"> </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a</w:t>
            </w:r>
            <w:r w:rsidRPr="000D3545">
              <w:rPr>
                <w:rFonts w:ascii="Arial" w:eastAsia="Calibri" w:hAnsi="Arial" w:cs="Arial"/>
                <w:spacing w:val="-5"/>
                <w:w w:val="101"/>
                <w:sz w:val="20"/>
                <w:szCs w:val="20"/>
              </w:rPr>
              <w:t>d</w:t>
            </w:r>
            <w:r w:rsidRPr="000D3545">
              <w:rPr>
                <w:rFonts w:ascii="Arial" w:eastAsia="Calibri" w:hAnsi="Arial" w:cs="Arial"/>
                <w:spacing w:val="1"/>
                <w:w w:val="101"/>
                <w:sz w:val="20"/>
                <w:szCs w:val="20"/>
              </w:rPr>
              <w:t>ı</w:t>
            </w:r>
            <w:r w:rsidRPr="000D3545">
              <w:rPr>
                <w:rFonts w:ascii="Arial" w:eastAsia="Calibri" w:hAnsi="Arial" w:cs="Arial"/>
                <w:w w:val="101"/>
                <w:sz w:val="20"/>
                <w:szCs w:val="20"/>
              </w:rPr>
              <w:t>n</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spacing w:val="1"/>
                <w:w w:val="101"/>
                <w:sz w:val="20"/>
                <w:szCs w:val="20"/>
              </w:rPr>
              <w:t>ı</w:t>
            </w:r>
            <w:r w:rsidRPr="000D3545">
              <w:rPr>
                <w:rFonts w:ascii="Arial" w:eastAsia="Calibri" w:hAnsi="Arial" w:cs="Arial"/>
                <w:w w:val="101"/>
                <w:sz w:val="20"/>
                <w:szCs w:val="20"/>
              </w:rPr>
              <w:t>n ç</w:t>
            </w:r>
            <w:r w:rsidRPr="000D3545">
              <w:rPr>
                <w:rFonts w:ascii="Arial" w:eastAsia="Calibri" w:hAnsi="Arial" w:cs="Arial"/>
                <w:spacing w:val="-1"/>
                <w:w w:val="101"/>
                <w:sz w:val="20"/>
                <w:szCs w:val="20"/>
              </w:rPr>
              <w:t>a</w:t>
            </w:r>
            <w:r w:rsidRPr="000D3545">
              <w:rPr>
                <w:rFonts w:ascii="Arial" w:eastAsia="Calibri" w:hAnsi="Arial" w:cs="Arial"/>
                <w:spacing w:val="1"/>
                <w:w w:val="101"/>
                <w:sz w:val="20"/>
                <w:szCs w:val="20"/>
              </w:rPr>
              <w:t>lış</w:t>
            </w:r>
            <w:r w:rsidRPr="000D3545">
              <w:rPr>
                <w:rFonts w:ascii="Arial" w:eastAsia="Calibri" w:hAnsi="Arial" w:cs="Arial"/>
                <w:spacing w:val="-2"/>
                <w:w w:val="101"/>
                <w:sz w:val="20"/>
                <w:szCs w:val="20"/>
              </w:rPr>
              <w:t>m</w:t>
            </w:r>
            <w:r w:rsidRPr="000D3545">
              <w:rPr>
                <w:rFonts w:ascii="Arial" w:eastAsia="Calibri" w:hAnsi="Arial" w:cs="Arial"/>
                <w:w w:val="101"/>
                <w:sz w:val="20"/>
                <w:szCs w:val="20"/>
              </w:rPr>
              <w:t xml:space="preserve">a </w:t>
            </w:r>
            <w:r w:rsidRPr="000D3545">
              <w:rPr>
                <w:rFonts w:ascii="Arial" w:eastAsia="Calibri" w:hAnsi="Arial" w:cs="Arial"/>
                <w:spacing w:val="-1"/>
                <w:w w:val="101"/>
                <w:sz w:val="20"/>
                <w:szCs w:val="20"/>
              </w:rPr>
              <w:t>ya</w:t>
            </w:r>
            <w:r w:rsidRPr="000D3545">
              <w:rPr>
                <w:rFonts w:ascii="Arial" w:eastAsia="Calibri" w:hAnsi="Arial" w:cs="Arial"/>
                <w:spacing w:val="1"/>
                <w:w w:val="101"/>
                <w:sz w:val="20"/>
                <w:szCs w:val="20"/>
              </w:rPr>
              <w:t>ş</w:t>
            </w:r>
            <w:r w:rsidRPr="000D3545">
              <w:rPr>
                <w:rFonts w:ascii="Arial" w:eastAsia="Calibri" w:hAnsi="Arial" w:cs="Arial"/>
                <w:spacing w:val="-1"/>
                <w:w w:val="101"/>
                <w:sz w:val="20"/>
                <w:szCs w:val="20"/>
              </w:rPr>
              <w:t>a</w:t>
            </w:r>
            <w:r w:rsidRPr="000D3545">
              <w:rPr>
                <w:rFonts w:ascii="Arial" w:eastAsia="Calibri" w:hAnsi="Arial" w:cs="Arial"/>
                <w:spacing w:val="-2"/>
                <w:w w:val="101"/>
                <w:sz w:val="20"/>
                <w:szCs w:val="20"/>
              </w:rPr>
              <w:t>m</w:t>
            </w:r>
            <w:r w:rsidRPr="000D3545">
              <w:rPr>
                <w:rFonts w:ascii="Arial" w:eastAsia="Calibri" w:hAnsi="Arial" w:cs="Arial"/>
                <w:spacing w:val="1"/>
                <w:w w:val="101"/>
                <w:sz w:val="20"/>
                <w:szCs w:val="20"/>
              </w:rPr>
              <w:t>ı</w:t>
            </w:r>
            <w:r w:rsidRPr="000D3545">
              <w:rPr>
                <w:rFonts w:ascii="Arial" w:eastAsia="Calibri" w:hAnsi="Arial" w:cs="Arial"/>
                <w:w w:val="101"/>
                <w:sz w:val="20"/>
                <w:szCs w:val="20"/>
              </w:rPr>
              <w:t xml:space="preserve">na </w:t>
            </w:r>
            <w:r w:rsidRPr="000D3545">
              <w:rPr>
                <w:rFonts w:ascii="Arial" w:eastAsia="Calibri" w:hAnsi="Arial" w:cs="Arial"/>
                <w:spacing w:val="-1"/>
                <w:sz w:val="20"/>
                <w:szCs w:val="20"/>
              </w:rPr>
              <w:t>ka</w:t>
            </w:r>
            <w:r w:rsidRPr="000D3545">
              <w:rPr>
                <w:rFonts w:ascii="Arial" w:eastAsia="Calibri" w:hAnsi="Arial" w:cs="Arial"/>
                <w:spacing w:val="1"/>
                <w:sz w:val="20"/>
                <w:szCs w:val="20"/>
              </w:rPr>
              <w:t>tı</w:t>
            </w:r>
            <w:r w:rsidRPr="000D3545">
              <w:rPr>
                <w:rFonts w:ascii="Arial" w:eastAsia="Calibri" w:hAnsi="Arial" w:cs="Arial"/>
                <w:spacing w:val="-3"/>
                <w:sz w:val="20"/>
                <w:szCs w:val="20"/>
              </w:rPr>
              <w:t>l</w:t>
            </w:r>
            <w:r w:rsidRPr="000D3545">
              <w:rPr>
                <w:rFonts w:ascii="Arial" w:eastAsia="Calibri" w:hAnsi="Arial" w:cs="Arial"/>
                <w:spacing w:val="1"/>
                <w:sz w:val="20"/>
                <w:szCs w:val="20"/>
              </w:rPr>
              <w:t>ı</w:t>
            </w:r>
            <w:r w:rsidRPr="000D3545">
              <w:rPr>
                <w:rFonts w:ascii="Arial" w:eastAsia="Calibri" w:hAnsi="Arial" w:cs="Arial"/>
                <w:sz w:val="20"/>
                <w:szCs w:val="20"/>
              </w:rPr>
              <w:t>m</w:t>
            </w:r>
            <w:r w:rsidRPr="000D3545">
              <w:rPr>
                <w:rFonts w:ascii="Arial" w:eastAsia="Calibri" w:hAnsi="Arial" w:cs="Arial"/>
                <w:spacing w:val="1"/>
                <w:sz w:val="20"/>
                <w:szCs w:val="20"/>
              </w:rPr>
              <w:t xml:space="preserve"> </w:t>
            </w:r>
            <w:r w:rsidRPr="000D3545">
              <w:rPr>
                <w:rFonts w:ascii="Arial" w:eastAsia="Calibri" w:hAnsi="Arial" w:cs="Arial"/>
                <w:w w:val="101"/>
                <w:sz w:val="20"/>
                <w:szCs w:val="20"/>
              </w:rPr>
              <w:t xml:space="preserve">gücünün </w:t>
            </w:r>
            <w:r w:rsidRPr="000D3545">
              <w:rPr>
                <w:rFonts w:ascii="Arial" w:eastAsia="Calibri" w:hAnsi="Arial" w:cs="Arial"/>
                <w:spacing w:val="-1"/>
                <w:w w:val="101"/>
                <w:sz w:val="20"/>
                <w:szCs w:val="20"/>
              </w:rPr>
              <w:t>ar</w:t>
            </w:r>
            <w:r w:rsidRPr="000D3545">
              <w:rPr>
                <w:rFonts w:ascii="Arial" w:eastAsia="Calibri" w:hAnsi="Arial" w:cs="Arial"/>
                <w:spacing w:val="1"/>
                <w:w w:val="101"/>
                <w:sz w:val="20"/>
                <w:szCs w:val="20"/>
              </w:rPr>
              <w:t>tt</w:t>
            </w:r>
            <w:r w:rsidRPr="000D3545">
              <w:rPr>
                <w:rFonts w:ascii="Arial" w:eastAsia="Calibri" w:hAnsi="Arial" w:cs="Arial"/>
                <w:spacing w:val="-3"/>
                <w:w w:val="101"/>
                <w:sz w:val="20"/>
                <w:szCs w:val="20"/>
              </w:rPr>
              <w:t>ı</w:t>
            </w:r>
            <w:r w:rsidRPr="000D3545">
              <w:rPr>
                <w:rFonts w:ascii="Arial" w:eastAsia="Calibri" w:hAnsi="Arial" w:cs="Arial"/>
                <w:w w:val="101"/>
                <w:sz w:val="20"/>
                <w:szCs w:val="20"/>
              </w:rPr>
              <w:t>rılması</w:t>
            </w:r>
          </w:p>
        </w:tc>
      </w:tr>
      <w:tr w:rsidR="00901919" w:rsidRPr="000D3545" w14:paraId="3A8FCAFB" w14:textId="77777777" w:rsidTr="002B302D">
        <w:tc>
          <w:tcPr>
            <w:tcW w:w="14560" w:type="dxa"/>
            <w:gridSpan w:val="5"/>
            <w:shd w:val="clear" w:color="auto" w:fill="D5DCE4"/>
          </w:tcPr>
          <w:p w14:paraId="3B3D526C" w14:textId="7E72A211" w:rsidR="00901919" w:rsidRPr="000D3545" w:rsidRDefault="00901919">
            <w:pPr>
              <w:rPr>
                <w:rFonts w:ascii="Arial" w:hAnsi="Arial" w:cs="Arial"/>
                <w:sz w:val="20"/>
                <w:szCs w:val="20"/>
              </w:rPr>
            </w:pPr>
            <w:r w:rsidRPr="000D3545">
              <w:rPr>
                <w:rFonts w:ascii="Arial" w:hAnsi="Arial" w:cs="Arial"/>
                <w:b/>
                <w:bCs/>
                <w:color w:val="000000"/>
                <w:sz w:val="20"/>
                <w:szCs w:val="20"/>
                <w:lang w:eastAsia="da-DK"/>
              </w:rPr>
              <w:t>Hedef 3.1.1:</w:t>
            </w:r>
            <w:r w:rsidRPr="000D3545">
              <w:rPr>
                <w:rFonts w:ascii="Arial" w:hAnsi="Arial" w:cs="Arial"/>
                <w:color w:val="000000"/>
                <w:sz w:val="20"/>
                <w:szCs w:val="20"/>
                <w:lang w:eastAsia="da-DK"/>
              </w:rPr>
              <w:t xml:space="preserve"> </w:t>
            </w:r>
            <w:r w:rsidRPr="000D3545">
              <w:rPr>
                <w:rFonts w:ascii="Arial" w:eastAsia="Calibri" w:hAnsi="Arial" w:cs="Arial"/>
                <w:spacing w:val="2"/>
                <w:sz w:val="20"/>
                <w:szCs w:val="20"/>
              </w:rPr>
              <w:t>İ</w:t>
            </w:r>
            <w:r w:rsidRPr="000D3545">
              <w:rPr>
                <w:rFonts w:ascii="Arial" w:eastAsia="Calibri" w:hAnsi="Arial" w:cs="Arial"/>
                <w:spacing w:val="-3"/>
                <w:sz w:val="20"/>
                <w:szCs w:val="20"/>
              </w:rPr>
              <w:t>l</w:t>
            </w:r>
            <w:r w:rsidRPr="000D3545">
              <w:rPr>
                <w:rFonts w:ascii="Arial" w:eastAsia="Calibri" w:hAnsi="Arial" w:cs="Arial"/>
                <w:sz w:val="20"/>
                <w:szCs w:val="20"/>
              </w:rPr>
              <w:t>de</w:t>
            </w:r>
            <w:r w:rsidRPr="000D3545">
              <w:rPr>
                <w:rFonts w:ascii="Arial" w:eastAsia="Calibri" w:hAnsi="Arial" w:cs="Arial"/>
                <w:spacing w:val="5"/>
                <w:sz w:val="20"/>
                <w:szCs w:val="20"/>
              </w:rPr>
              <w:t xml:space="preserve"> </w:t>
            </w:r>
            <w:r w:rsidRPr="000D3545">
              <w:rPr>
                <w:rFonts w:ascii="Arial" w:eastAsia="Calibri" w:hAnsi="Arial" w:cs="Arial"/>
                <w:spacing w:val="-1"/>
                <w:w w:val="101"/>
                <w:sz w:val="20"/>
                <w:szCs w:val="20"/>
              </w:rPr>
              <w:t>ka</w:t>
            </w:r>
            <w:r w:rsidRPr="000D3545">
              <w:rPr>
                <w:rFonts w:ascii="Arial" w:eastAsia="Calibri" w:hAnsi="Arial" w:cs="Arial"/>
                <w:w w:val="101"/>
                <w:sz w:val="20"/>
                <w:szCs w:val="20"/>
              </w:rPr>
              <w:t>d</w:t>
            </w:r>
            <w:r w:rsidRPr="000D3545">
              <w:rPr>
                <w:rFonts w:ascii="Arial" w:eastAsia="Calibri" w:hAnsi="Arial" w:cs="Arial"/>
                <w:spacing w:val="-3"/>
                <w:w w:val="101"/>
                <w:sz w:val="20"/>
                <w:szCs w:val="20"/>
              </w:rPr>
              <w:t>ı</w:t>
            </w:r>
            <w:r w:rsidRPr="000D3545">
              <w:rPr>
                <w:rFonts w:ascii="Arial" w:eastAsia="Calibri" w:hAnsi="Arial" w:cs="Arial"/>
                <w:w w:val="101"/>
                <w:sz w:val="20"/>
                <w:szCs w:val="20"/>
              </w:rPr>
              <w:t>n</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spacing w:val="-3"/>
                <w:w w:val="101"/>
                <w:sz w:val="20"/>
                <w:szCs w:val="20"/>
              </w:rPr>
              <w:t>ı</w:t>
            </w:r>
            <w:r w:rsidRPr="000D3545">
              <w:rPr>
                <w:rFonts w:ascii="Arial" w:eastAsia="Calibri" w:hAnsi="Arial" w:cs="Arial"/>
                <w:w w:val="101"/>
                <w:sz w:val="20"/>
                <w:szCs w:val="20"/>
              </w:rPr>
              <w:t xml:space="preserve">n </w:t>
            </w:r>
            <w:r w:rsidRPr="000D3545">
              <w:rPr>
                <w:rFonts w:ascii="Arial" w:eastAsia="Calibri" w:hAnsi="Arial" w:cs="Arial"/>
                <w:sz w:val="20"/>
                <w:szCs w:val="20"/>
              </w:rPr>
              <w:t>ç</w:t>
            </w:r>
            <w:r w:rsidRPr="000D3545">
              <w:rPr>
                <w:rFonts w:ascii="Arial" w:eastAsia="Calibri" w:hAnsi="Arial" w:cs="Arial"/>
                <w:spacing w:val="-1"/>
                <w:sz w:val="20"/>
                <w:szCs w:val="20"/>
              </w:rPr>
              <w:t>a</w:t>
            </w:r>
            <w:r w:rsidRPr="000D3545">
              <w:rPr>
                <w:rFonts w:ascii="Arial" w:eastAsia="Calibri" w:hAnsi="Arial" w:cs="Arial"/>
                <w:spacing w:val="1"/>
                <w:sz w:val="20"/>
                <w:szCs w:val="20"/>
              </w:rPr>
              <w:t>lış</w:t>
            </w:r>
            <w:r w:rsidRPr="000D3545">
              <w:rPr>
                <w:rFonts w:ascii="Arial" w:eastAsia="Calibri" w:hAnsi="Arial" w:cs="Arial"/>
                <w:spacing w:val="-2"/>
                <w:sz w:val="20"/>
                <w:szCs w:val="20"/>
              </w:rPr>
              <w:t>m</w:t>
            </w:r>
            <w:r w:rsidRPr="000D3545">
              <w:rPr>
                <w:rFonts w:ascii="Arial" w:eastAsia="Calibri" w:hAnsi="Arial" w:cs="Arial"/>
                <w:sz w:val="20"/>
                <w:szCs w:val="20"/>
              </w:rPr>
              <w:t>a</w:t>
            </w:r>
            <w:r w:rsidRPr="000D3545">
              <w:rPr>
                <w:rFonts w:ascii="Arial" w:eastAsia="Calibri" w:hAnsi="Arial" w:cs="Arial"/>
                <w:spacing w:val="2"/>
                <w:sz w:val="20"/>
                <w:szCs w:val="20"/>
              </w:rPr>
              <w:t xml:space="preserve"> </w:t>
            </w:r>
            <w:r w:rsidRPr="000D3545">
              <w:rPr>
                <w:rFonts w:ascii="Arial" w:eastAsia="Calibri" w:hAnsi="Arial" w:cs="Arial"/>
                <w:spacing w:val="-1"/>
                <w:w w:val="101"/>
                <w:sz w:val="20"/>
                <w:szCs w:val="20"/>
              </w:rPr>
              <w:t>a</w:t>
            </w:r>
            <w:r w:rsidRPr="000D3545">
              <w:rPr>
                <w:rFonts w:ascii="Arial" w:eastAsia="Calibri" w:hAnsi="Arial" w:cs="Arial"/>
                <w:spacing w:val="1"/>
                <w:w w:val="101"/>
                <w:sz w:val="20"/>
                <w:szCs w:val="20"/>
              </w:rPr>
              <w:t>l</w:t>
            </w:r>
            <w:r w:rsidRPr="000D3545">
              <w:rPr>
                <w:rFonts w:ascii="Arial" w:eastAsia="Calibri" w:hAnsi="Arial" w:cs="Arial"/>
                <w:spacing w:val="-6"/>
                <w:w w:val="101"/>
                <w:sz w:val="20"/>
                <w:szCs w:val="20"/>
              </w:rPr>
              <w:t>a</w:t>
            </w:r>
            <w:r w:rsidRPr="000D3545">
              <w:rPr>
                <w:rFonts w:ascii="Arial" w:eastAsia="Calibri" w:hAnsi="Arial" w:cs="Arial"/>
                <w:w w:val="101"/>
                <w:sz w:val="20"/>
                <w:szCs w:val="20"/>
              </w:rPr>
              <w:t>n</w:t>
            </w:r>
            <w:r w:rsidRPr="000D3545">
              <w:rPr>
                <w:rFonts w:ascii="Arial" w:eastAsia="Calibri" w:hAnsi="Arial" w:cs="Arial"/>
                <w:spacing w:val="1"/>
                <w:w w:val="101"/>
                <w:sz w:val="20"/>
                <w:szCs w:val="20"/>
              </w:rPr>
              <w:t>ı</w:t>
            </w:r>
            <w:r w:rsidRPr="000D3545">
              <w:rPr>
                <w:rFonts w:ascii="Arial" w:eastAsia="Calibri" w:hAnsi="Arial" w:cs="Arial"/>
                <w:spacing w:val="-5"/>
                <w:w w:val="101"/>
                <w:sz w:val="20"/>
                <w:szCs w:val="20"/>
              </w:rPr>
              <w:t>n</w:t>
            </w:r>
            <w:r w:rsidRPr="000D3545">
              <w:rPr>
                <w:rFonts w:ascii="Arial" w:eastAsia="Calibri" w:hAnsi="Arial" w:cs="Arial"/>
                <w:w w:val="101"/>
                <w:sz w:val="20"/>
                <w:szCs w:val="20"/>
              </w:rPr>
              <w:t xml:space="preserve">da </w:t>
            </w:r>
            <w:r w:rsidRPr="000D3545">
              <w:rPr>
                <w:rFonts w:ascii="Arial" w:eastAsia="Calibri" w:hAnsi="Arial" w:cs="Arial"/>
                <w:spacing w:val="-1"/>
                <w:sz w:val="20"/>
                <w:szCs w:val="20"/>
              </w:rPr>
              <w:t>k</w:t>
            </w:r>
            <w:r w:rsidRPr="000D3545">
              <w:rPr>
                <w:rFonts w:ascii="Arial" w:eastAsia="Calibri" w:hAnsi="Arial" w:cs="Arial"/>
                <w:sz w:val="20"/>
                <w:szCs w:val="20"/>
              </w:rPr>
              <w:t>u</w:t>
            </w:r>
            <w:r w:rsidRPr="000D3545">
              <w:rPr>
                <w:rFonts w:ascii="Arial" w:eastAsia="Calibri" w:hAnsi="Arial" w:cs="Arial"/>
                <w:spacing w:val="1"/>
                <w:sz w:val="20"/>
                <w:szCs w:val="20"/>
              </w:rPr>
              <w:t>ll</w:t>
            </w:r>
            <w:r w:rsidRPr="000D3545">
              <w:rPr>
                <w:rFonts w:ascii="Arial" w:eastAsia="Calibri" w:hAnsi="Arial" w:cs="Arial"/>
                <w:spacing w:val="-1"/>
                <w:sz w:val="20"/>
                <w:szCs w:val="20"/>
              </w:rPr>
              <w:t>a</w:t>
            </w:r>
            <w:r w:rsidRPr="000D3545">
              <w:rPr>
                <w:rFonts w:ascii="Arial" w:eastAsia="Calibri" w:hAnsi="Arial" w:cs="Arial"/>
                <w:sz w:val="20"/>
                <w:szCs w:val="20"/>
              </w:rPr>
              <w:t>n</w:t>
            </w:r>
            <w:r w:rsidRPr="000D3545">
              <w:rPr>
                <w:rFonts w:ascii="Arial" w:eastAsia="Calibri" w:hAnsi="Arial" w:cs="Arial"/>
                <w:spacing w:val="-6"/>
                <w:sz w:val="20"/>
                <w:szCs w:val="20"/>
              </w:rPr>
              <w:t>a</w:t>
            </w:r>
            <w:r w:rsidRPr="000D3545">
              <w:rPr>
                <w:rFonts w:ascii="Arial" w:eastAsia="Calibri" w:hAnsi="Arial" w:cs="Arial"/>
                <w:sz w:val="20"/>
                <w:szCs w:val="20"/>
              </w:rPr>
              <w:t>b</w:t>
            </w:r>
            <w:r w:rsidRPr="000D3545">
              <w:rPr>
                <w:rFonts w:ascii="Arial" w:eastAsia="Calibri" w:hAnsi="Arial" w:cs="Arial"/>
                <w:spacing w:val="-3"/>
                <w:sz w:val="20"/>
                <w:szCs w:val="20"/>
              </w:rPr>
              <w:t>i</w:t>
            </w:r>
            <w:r w:rsidRPr="000D3545">
              <w:rPr>
                <w:rFonts w:ascii="Arial" w:eastAsia="Calibri" w:hAnsi="Arial" w:cs="Arial"/>
                <w:spacing w:val="1"/>
                <w:sz w:val="20"/>
                <w:szCs w:val="20"/>
              </w:rPr>
              <w:t>l</w:t>
            </w:r>
            <w:r w:rsidRPr="000D3545">
              <w:rPr>
                <w:rFonts w:ascii="Arial" w:eastAsia="Calibri" w:hAnsi="Arial" w:cs="Arial"/>
                <w:sz w:val="20"/>
                <w:szCs w:val="20"/>
              </w:rPr>
              <w:t>ece</w:t>
            </w:r>
            <w:r w:rsidRPr="000D3545">
              <w:rPr>
                <w:rFonts w:ascii="Arial" w:eastAsia="Calibri" w:hAnsi="Arial" w:cs="Arial"/>
                <w:spacing w:val="-6"/>
                <w:sz w:val="20"/>
                <w:szCs w:val="20"/>
              </w:rPr>
              <w:t>k</w:t>
            </w:r>
            <w:r w:rsidRPr="000D3545">
              <w:rPr>
                <w:rFonts w:ascii="Arial" w:eastAsia="Calibri" w:hAnsi="Arial" w:cs="Arial"/>
                <w:spacing w:val="1"/>
                <w:sz w:val="20"/>
                <w:szCs w:val="20"/>
              </w:rPr>
              <w:t>l</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z w:val="20"/>
                <w:szCs w:val="20"/>
              </w:rPr>
              <w:t>i</w:t>
            </w:r>
            <w:r w:rsidRPr="000D3545">
              <w:rPr>
                <w:rFonts w:ascii="Arial" w:eastAsia="Calibri" w:hAnsi="Arial" w:cs="Arial"/>
                <w:spacing w:val="12"/>
                <w:sz w:val="20"/>
                <w:szCs w:val="20"/>
              </w:rPr>
              <w:t xml:space="preserve"> </w:t>
            </w:r>
            <w:r w:rsidRPr="000D3545">
              <w:rPr>
                <w:rFonts w:ascii="Arial" w:eastAsia="Calibri" w:hAnsi="Arial" w:cs="Arial"/>
                <w:spacing w:val="-5"/>
                <w:w w:val="101"/>
                <w:sz w:val="20"/>
                <w:szCs w:val="20"/>
              </w:rPr>
              <w:t>b</w:t>
            </w:r>
            <w:r w:rsidRPr="000D3545">
              <w:rPr>
                <w:rFonts w:ascii="Arial" w:eastAsia="Calibri" w:hAnsi="Arial" w:cs="Arial"/>
                <w:spacing w:val="1"/>
                <w:w w:val="101"/>
                <w:sz w:val="20"/>
                <w:szCs w:val="20"/>
              </w:rPr>
              <w:t>il</w:t>
            </w:r>
            <w:r w:rsidRPr="000D3545">
              <w:rPr>
                <w:rFonts w:ascii="Arial" w:eastAsia="Calibri" w:hAnsi="Arial" w:cs="Arial"/>
                <w:spacing w:val="-4"/>
                <w:w w:val="101"/>
                <w:sz w:val="20"/>
                <w:szCs w:val="20"/>
              </w:rPr>
              <w:t>g</w:t>
            </w:r>
            <w:r w:rsidRPr="000D3545">
              <w:rPr>
                <w:rFonts w:ascii="Arial" w:eastAsia="Calibri" w:hAnsi="Arial" w:cs="Arial"/>
                <w:w w:val="101"/>
                <w:sz w:val="20"/>
                <w:szCs w:val="20"/>
              </w:rPr>
              <w:t xml:space="preserve">i </w:t>
            </w:r>
            <w:r w:rsidRPr="000D3545">
              <w:rPr>
                <w:rFonts w:ascii="Arial" w:eastAsia="Calibri" w:hAnsi="Arial" w:cs="Arial"/>
                <w:spacing w:val="-1"/>
                <w:sz w:val="20"/>
                <w:szCs w:val="20"/>
              </w:rPr>
              <w:t>v</w:t>
            </w:r>
            <w:r w:rsidRPr="000D3545">
              <w:rPr>
                <w:rFonts w:ascii="Arial" w:eastAsia="Calibri" w:hAnsi="Arial" w:cs="Arial"/>
                <w:sz w:val="20"/>
                <w:szCs w:val="20"/>
              </w:rPr>
              <w:t>e</w:t>
            </w:r>
            <w:r w:rsidRPr="000D3545">
              <w:rPr>
                <w:rFonts w:ascii="Arial" w:eastAsia="Calibri" w:hAnsi="Arial" w:cs="Arial"/>
                <w:spacing w:val="5"/>
                <w:sz w:val="20"/>
                <w:szCs w:val="20"/>
              </w:rPr>
              <w:t xml:space="preserve"> </w:t>
            </w:r>
            <w:r w:rsidRPr="000D3545">
              <w:rPr>
                <w:rFonts w:ascii="Arial" w:eastAsia="Calibri" w:hAnsi="Arial" w:cs="Arial"/>
                <w:spacing w:val="-5"/>
                <w:sz w:val="20"/>
                <w:szCs w:val="20"/>
              </w:rPr>
              <w:t>b</w:t>
            </w:r>
            <w:r w:rsidRPr="000D3545">
              <w:rPr>
                <w:rFonts w:ascii="Arial" w:eastAsia="Calibri" w:hAnsi="Arial" w:cs="Arial"/>
                <w:sz w:val="20"/>
                <w:szCs w:val="20"/>
              </w:rPr>
              <w:t>ece</w:t>
            </w:r>
            <w:r w:rsidRPr="000D3545">
              <w:rPr>
                <w:rFonts w:ascii="Arial" w:eastAsia="Calibri" w:hAnsi="Arial" w:cs="Arial"/>
                <w:spacing w:val="-1"/>
                <w:sz w:val="20"/>
                <w:szCs w:val="20"/>
              </w:rPr>
              <w:t>r</w:t>
            </w:r>
            <w:r w:rsidRPr="000D3545">
              <w:rPr>
                <w:rFonts w:ascii="Arial" w:eastAsia="Calibri" w:hAnsi="Arial" w:cs="Arial"/>
                <w:spacing w:val="-3"/>
                <w:sz w:val="20"/>
                <w:szCs w:val="20"/>
              </w:rPr>
              <w:t>i</w:t>
            </w:r>
            <w:r w:rsidRPr="000D3545">
              <w:rPr>
                <w:rFonts w:ascii="Arial" w:eastAsia="Calibri" w:hAnsi="Arial" w:cs="Arial"/>
                <w:spacing w:val="1"/>
                <w:sz w:val="20"/>
                <w:szCs w:val="20"/>
              </w:rPr>
              <w:t>l</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z w:val="20"/>
                <w:szCs w:val="20"/>
              </w:rPr>
              <w:t>ini</w:t>
            </w:r>
            <w:r w:rsidRPr="000D3545">
              <w:rPr>
                <w:rFonts w:ascii="Arial" w:eastAsia="Calibri" w:hAnsi="Arial" w:cs="Arial"/>
                <w:spacing w:val="6"/>
                <w:sz w:val="20"/>
                <w:szCs w:val="20"/>
              </w:rPr>
              <w:t xml:space="preserve"> </w:t>
            </w:r>
            <w:r w:rsidRPr="000D3545">
              <w:rPr>
                <w:rFonts w:ascii="Arial" w:eastAsia="Calibri" w:hAnsi="Arial" w:cs="Arial"/>
                <w:spacing w:val="-4"/>
                <w:w w:val="101"/>
                <w:sz w:val="20"/>
                <w:szCs w:val="20"/>
              </w:rPr>
              <w:t>g</w:t>
            </w:r>
            <w:r w:rsidRPr="000D3545">
              <w:rPr>
                <w:rFonts w:ascii="Arial" w:eastAsia="Calibri" w:hAnsi="Arial" w:cs="Arial"/>
                <w:w w:val="101"/>
                <w:sz w:val="20"/>
                <w:szCs w:val="20"/>
              </w:rPr>
              <w:t>e</w:t>
            </w:r>
            <w:r w:rsidRPr="000D3545">
              <w:rPr>
                <w:rFonts w:ascii="Arial" w:eastAsia="Calibri" w:hAnsi="Arial" w:cs="Arial"/>
                <w:spacing w:val="1"/>
                <w:w w:val="101"/>
                <w:sz w:val="20"/>
                <w:szCs w:val="20"/>
              </w:rPr>
              <w:t>l</w:t>
            </w:r>
            <w:r w:rsidRPr="000D3545">
              <w:rPr>
                <w:rFonts w:ascii="Arial" w:eastAsia="Calibri" w:hAnsi="Arial" w:cs="Arial"/>
                <w:spacing w:val="-3"/>
                <w:w w:val="101"/>
                <w:sz w:val="20"/>
                <w:szCs w:val="20"/>
              </w:rPr>
              <w:t>i</w:t>
            </w:r>
            <w:r w:rsidRPr="000D3545">
              <w:rPr>
                <w:rFonts w:ascii="Arial" w:eastAsia="Calibri" w:hAnsi="Arial" w:cs="Arial"/>
                <w:spacing w:val="1"/>
                <w:w w:val="101"/>
                <w:sz w:val="20"/>
                <w:szCs w:val="20"/>
              </w:rPr>
              <w:t>ş</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irmek</w:t>
            </w:r>
            <w:r w:rsidRPr="000D3545">
              <w:rPr>
                <w:rFonts w:ascii="Arial" w:eastAsia="Calibri" w:hAnsi="Arial" w:cs="Arial"/>
                <w:w w:val="101"/>
                <w:sz w:val="20"/>
                <w:szCs w:val="20"/>
              </w:rPr>
              <w:t xml:space="preserve">, </w:t>
            </w:r>
            <w:r w:rsidRPr="000D3545">
              <w:rPr>
                <w:rFonts w:ascii="Arial" w:eastAsia="Calibri" w:hAnsi="Arial" w:cs="Arial"/>
                <w:sz w:val="20"/>
                <w:szCs w:val="20"/>
              </w:rPr>
              <w:t>özgü</w:t>
            </w:r>
            <w:r w:rsidRPr="000D3545">
              <w:rPr>
                <w:rFonts w:ascii="Arial" w:eastAsia="Calibri" w:hAnsi="Arial" w:cs="Arial"/>
                <w:spacing w:val="-1"/>
                <w:sz w:val="20"/>
                <w:szCs w:val="20"/>
              </w:rPr>
              <w:t>v</w:t>
            </w:r>
            <w:r w:rsidRPr="000D3545">
              <w:rPr>
                <w:rFonts w:ascii="Arial" w:eastAsia="Calibri" w:hAnsi="Arial" w:cs="Arial"/>
                <w:spacing w:val="-4"/>
                <w:sz w:val="20"/>
                <w:szCs w:val="20"/>
              </w:rPr>
              <w:t>e</w:t>
            </w:r>
            <w:r w:rsidRPr="000D3545">
              <w:rPr>
                <w:rFonts w:ascii="Arial" w:eastAsia="Calibri" w:hAnsi="Arial" w:cs="Arial"/>
                <w:sz w:val="20"/>
                <w:szCs w:val="20"/>
              </w:rPr>
              <w:t>n</w:t>
            </w:r>
            <w:r w:rsidRPr="000D3545">
              <w:rPr>
                <w:rFonts w:ascii="Arial" w:eastAsia="Calibri" w:hAnsi="Arial" w:cs="Arial"/>
                <w:spacing w:val="-3"/>
                <w:sz w:val="20"/>
                <w:szCs w:val="20"/>
              </w:rPr>
              <w:t>l</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z w:val="20"/>
                <w:szCs w:val="20"/>
              </w:rPr>
              <w:t>ini</w:t>
            </w:r>
            <w:r w:rsidRPr="000D3545">
              <w:rPr>
                <w:rFonts w:ascii="Arial" w:eastAsia="Calibri" w:hAnsi="Arial" w:cs="Arial"/>
                <w:spacing w:val="12"/>
                <w:sz w:val="20"/>
                <w:szCs w:val="20"/>
              </w:rPr>
              <w:t xml:space="preserve"> </w:t>
            </w:r>
            <w:r w:rsidRPr="000D3545">
              <w:rPr>
                <w:rFonts w:ascii="Arial" w:eastAsia="Calibri" w:hAnsi="Arial" w:cs="Arial"/>
                <w:spacing w:val="-1"/>
                <w:w w:val="101"/>
                <w:sz w:val="20"/>
                <w:szCs w:val="20"/>
              </w:rPr>
              <w:t>a</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ırmak</w:t>
            </w:r>
            <w:r w:rsidRPr="000D3545">
              <w:rPr>
                <w:rFonts w:ascii="Arial" w:eastAsia="Calibri" w:hAnsi="Arial" w:cs="Arial"/>
                <w:w w:val="101"/>
                <w:sz w:val="20"/>
                <w:szCs w:val="20"/>
              </w:rPr>
              <w:t>.</w:t>
            </w:r>
          </w:p>
        </w:tc>
      </w:tr>
      <w:tr w:rsidR="00901919" w:rsidRPr="000D3545" w14:paraId="04037915" w14:textId="77777777" w:rsidTr="002B302D">
        <w:tc>
          <w:tcPr>
            <w:tcW w:w="5026" w:type="dxa"/>
            <w:shd w:val="clear" w:color="auto" w:fill="auto"/>
          </w:tcPr>
          <w:p w14:paraId="396ADF8B" w14:textId="4BEC0BE2" w:rsidR="00901919" w:rsidRPr="000D3545" w:rsidRDefault="00901919">
            <w:pPr>
              <w:tabs>
                <w:tab w:val="left" w:pos="2340"/>
              </w:tabs>
              <w:ind w:left="691" w:hanging="663"/>
              <w:rPr>
                <w:rFonts w:ascii="Arial" w:hAnsi="Arial" w:cs="Arial"/>
                <w:sz w:val="18"/>
                <w:szCs w:val="18"/>
              </w:rPr>
            </w:pPr>
            <w:r w:rsidRPr="000D3545">
              <w:rPr>
                <w:rFonts w:ascii="Arial" w:eastAsia="Calibri" w:hAnsi="Arial" w:cs="Arial"/>
                <w:spacing w:val="-1"/>
                <w:sz w:val="18"/>
                <w:szCs w:val="18"/>
              </w:rPr>
              <w:t>3.1.1.</w:t>
            </w:r>
            <w:r w:rsidRPr="000D3545">
              <w:rPr>
                <w:rFonts w:ascii="Arial" w:eastAsia="Calibri" w:hAnsi="Arial" w:cs="Arial"/>
                <w:spacing w:val="-2"/>
                <w:sz w:val="18"/>
                <w:szCs w:val="18"/>
              </w:rPr>
              <w:t>1</w:t>
            </w:r>
            <w:r w:rsidRPr="000D3545">
              <w:rPr>
                <w:rFonts w:ascii="Arial" w:eastAsia="Calibri" w:hAnsi="Arial" w:cs="Arial"/>
                <w:spacing w:val="2"/>
                <w:sz w:val="18"/>
                <w:szCs w:val="18"/>
              </w:rPr>
              <w:t>.</w:t>
            </w:r>
            <w:r w:rsidR="00895388"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1"/>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4"/>
                <w:sz w:val="18"/>
                <w:szCs w:val="18"/>
              </w:rPr>
              <w:t>s</w:t>
            </w:r>
            <w:r w:rsidRPr="000D3545">
              <w:rPr>
                <w:rFonts w:ascii="Arial" w:eastAsia="Calibri" w:hAnsi="Arial" w:cs="Arial"/>
                <w:spacing w:val="1"/>
                <w:sz w:val="18"/>
                <w:szCs w:val="18"/>
              </w:rPr>
              <w:t>ti</w:t>
            </w:r>
            <w:r w:rsidRPr="000D3545">
              <w:rPr>
                <w:rFonts w:ascii="Arial" w:eastAsia="Calibri" w:hAnsi="Arial" w:cs="Arial"/>
                <w:spacing w:val="-5"/>
                <w:sz w:val="18"/>
                <w:szCs w:val="18"/>
              </w:rPr>
              <w:t>h</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z w:val="18"/>
                <w:szCs w:val="18"/>
              </w:rPr>
              <w:t>m</w:t>
            </w:r>
            <w:r w:rsidRPr="000D3545">
              <w:rPr>
                <w:rFonts w:ascii="Arial" w:eastAsia="Calibri" w:hAnsi="Arial" w:cs="Arial"/>
                <w:spacing w:val="2"/>
                <w:sz w:val="18"/>
                <w:szCs w:val="18"/>
              </w:rPr>
              <w:t xml:space="preserve"> </w:t>
            </w:r>
            <w:r w:rsidRPr="000D3545">
              <w:rPr>
                <w:rFonts w:ascii="Arial" w:eastAsia="Calibri" w:hAnsi="Arial" w:cs="Arial"/>
                <w:sz w:val="18"/>
                <w:szCs w:val="18"/>
              </w:rPr>
              <w:t>ed</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li</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1"/>
                <w:sz w:val="18"/>
                <w:szCs w:val="18"/>
              </w:rPr>
              <w:t xml:space="preserve"> </w:t>
            </w:r>
            <w:r w:rsidRPr="000D3545">
              <w:rPr>
                <w:rFonts w:ascii="Arial" w:eastAsia="Calibri" w:hAnsi="Arial" w:cs="Arial"/>
                <w:spacing w:val="-1"/>
                <w:sz w:val="18"/>
                <w:szCs w:val="18"/>
              </w:rPr>
              <w:t>ar</w:t>
            </w:r>
            <w:r w:rsidRPr="000D3545">
              <w:rPr>
                <w:rFonts w:ascii="Arial" w:eastAsia="Calibri" w:hAnsi="Arial" w:cs="Arial"/>
                <w:spacing w:val="-3"/>
                <w:sz w:val="18"/>
                <w:szCs w:val="18"/>
              </w:rPr>
              <w:t>t</w:t>
            </w:r>
            <w:r w:rsidRPr="000D3545">
              <w:rPr>
                <w:rFonts w:ascii="Arial" w:eastAsia="Calibri" w:hAnsi="Arial" w:cs="Arial"/>
                <w:spacing w:val="1"/>
                <w:sz w:val="18"/>
                <w:szCs w:val="18"/>
              </w:rPr>
              <w:t>ı</w:t>
            </w:r>
            <w:r w:rsidRPr="000D3545">
              <w:rPr>
                <w:rFonts w:ascii="Arial" w:eastAsia="Calibri" w:hAnsi="Arial" w:cs="Arial"/>
                <w:spacing w:val="-1"/>
                <w:sz w:val="18"/>
                <w:szCs w:val="18"/>
              </w:rPr>
              <w:t>r</w:t>
            </w:r>
            <w:r w:rsidRPr="000D3545">
              <w:rPr>
                <w:rFonts w:ascii="Arial" w:eastAsia="Calibri" w:hAnsi="Arial" w:cs="Arial"/>
                <w:spacing w:val="1"/>
                <w:sz w:val="18"/>
                <w:szCs w:val="18"/>
              </w:rPr>
              <w:t>ı</w:t>
            </w:r>
            <w:r w:rsidRPr="000D3545">
              <w:rPr>
                <w:rFonts w:ascii="Arial" w:eastAsia="Calibri" w:hAnsi="Arial" w:cs="Arial"/>
                <w:spacing w:val="-3"/>
                <w:sz w:val="18"/>
                <w:szCs w:val="18"/>
              </w:rPr>
              <w:t>l</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z w:val="18"/>
                <w:szCs w:val="18"/>
              </w:rPr>
              <w:t>ı</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 xml:space="preserve"> </w:t>
            </w:r>
            <w:r w:rsidRPr="000D3545">
              <w:rPr>
                <w:rFonts w:ascii="Arial" w:eastAsia="Calibri" w:hAnsi="Arial" w:cs="Arial"/>
                <w:w w:val="101"/>
                <w:sz w:val="18"/>
                <w:szCs w:val="18"/>
              </w:rPr>
              <w:t>ge</w:t>
            </w:r>
            <w:r w:rsidRPr="000D3545">
              <w:rPr>
                <w:rFonts w:ascii="Arial" w:eastAsia="Calibri" w:hAnsi="Arial" w:cs="Arial"/>
                <w:spacing w:val="-6"/>
                <w:w w:val="101"/>
                <w:sz w:val="18"/>
                <w:szCs w:val="18"/>
              </w:rPr>
              <w:t>r</w:t>
            </w:r>
            <w:r w:rsidRPr="000D3545">
              <w:rPr>
                <w:rFonts w:ascii="Arial" w:eastAsia="Calibri" w:hAnsi="Arial" w:cs="Arial"/>
                <w:w w:val="101"/>
                <w:sz w:val="18"/>
                <w:szCs w:val="18"/>
              </w:rPr>
              <w:t>e</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i </w:t>
            </w:r>
            <w:r w:rsidRPr="000D3545">
              <w:rPr>
                <w:rFonts w:ascii="Arial" w:eastAsia="Calibri" w:hAnsi="Arial" w:cs="Arial"/>
                <w:sz w:val="18"/>
                <w:szCs w:val="18"/>
              </w:rPr>
              <w:t>b</w:t>
            </w:r>
            <w:r w:rsidRPr="000D3545">
              <w:rPr>
                <w:rFonts w:ascii="Arial" w:eastAsia="Calibri" w:hAnsi="Arial" w:cs="Arial"/>
                <w:spacing w:val="1"/>
                <w:sz w:val="18"/>
                <w:szCs w:val="18"/>
              </w:rPr>
              <w:t>il</w:t>
            </w:r>
            <w:r w:rsidRPr="000D3545">
              <w:rPr>
                <w:rFonts w:ascii="Arial" w:eastAsia="Calibri" w:hAnsi="Arial" w:cs="Arial"/>
                <w:spacing w:val="-4"/>
                <w:sz w:val="18"/>
                <w:szCs w:val="18"/>
              </w:rPr>
              <w:t>g</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Pr="000D3545">
              <w:rPr>
                <w:rFonts w:ascii="Arial" w:eastAsia="Calibri" w:hAnsi="Arial" w:cs="Arial"/>
                <w:spacing w:val="-5"/>
                <w:sz w:val="18"/>
                <w:szCs w:val="18"/>
              </w:rPr>
              <w:t>b</w:t>
            </w:r>
            <w:r w:rsidRPr="000D3545">
              <w:rPr>
                <w:rFonts w:ascii="Arial" w:eastAsia="Calibri" w:hAnsi="Arial" w:cs="Arial"/>
                <w:sz w:val="18"/>
                <w:szCs w:val="18"/>
              </w:rPr>
              <w:t>ece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z</w:t>
            </w:r>
            <w:r w:rsidRPr="000D3545">
              <w:rPr>
                <w:rFonts w:ascii="Arial" w:eastAsia="Calibri" w:hAnsi="Arial" w:cs="Arial"/>
                <w:spacing w:val="-6"/>
                <w:sz w:val="18"/>
                <w:szCs w:val="18"/>
              </w:rPr>
              <w:t>a</w:t>
            </w:r>
            <w:r w:rsidRPr="000D3545">
              <w:rPr>
                <w:rFonts w:ascii="Arial" w:eastAsia="Calibri" w:hAnsi="Arial" w:cs="Arial"/>
                <w:sz w:val="18"/>
                <w:szCs w:val="18"/>
              </w:rPr>
              <w:t>nd</w:t>
            </w:r>
            <w:r w:rsidRPr="000D3545">
              <w:rPr>
                <w:rFonts w:ascii="Arial" w:eastAsia="Calibri" w:hAnsi="Arial" w:cs="Arial"/>
                <w:spacing w:val="1"/>
                <w:sz w:val="18"/>
                <w:szCs w:val="18"/>
              </w:rPr>
              <w:t>ı</w:t>
            </w:r>
            <w:r w:rsidRPr="000D3545">
              <w:rPr>
                <w:rFonts w:ascii="Arial" w:eastAsia="Calibri" w:hAnsi="Arial" w:cs="Arial"/>
                <w:spacing w:val="-1"/>
                <w:sz w:val="18"/>
                <w:szCs w:val="18"/>
              </w:rPr>
              <w:t>ra</w:t>
            </w:r>
            <w:r w:rsidRPr="000D3545">
              <w:rPr>
                <w:rFonts w:ascii="Arial" w:eastAsia="Calibri" w:hAnsi="Arial" w:cs="Arial"/>
                <w:sz w:val="18"/>
                <w:szCs w:val="18"/>
              </w:rPr>
              <w:t>c</w:t>
            </w:r>
            <w:r w:rsidRPr="000D3545">
              <w:rPr>
                <w:rFonts w:ascii="Arial" w:eastAsia="Calibri" w:hAnsi="Arial" w:cs="Arial"/>
                <w:spacing w:val="-1"/>
                <w:sz w:val="18"/>
                <w:szCs w:val="18"/>
              </w:rPr>
              <w:t>ak</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Pr="000D3545">
              <w:rPr>
                <w:rFonts w:ascii="Arial" w:eastAsia="Calibri" w:hAnsi="Arial" w:cs="Arial"/>
                <w:sz w:val="18"/>
                <w:szCs w:val="18"/>
              </w:rPr>
              <w:t>p</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z w:val="18"/>
                <w:szCs w:val="18"/>
              </w:rPr>
              <w:t>a</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5"/>
                <w:sz w:val="18"/>
                <w:szCs w:val="18"/>
              </w:rPr>
              <w:t>ö</w:t>
            </w:r>
            <w:r w:rsidRPr="000D3545">
              <w:rPr>
                <w:rFonts w:ascii="Arial" w:eastAsia="Calibri" w:hAnsi="Arial" w:cs="Arial"/>
                <w:sz w:val="18"/>
                <w:szCs w:val="18"/>
              </w:rPr>
              <w:t>n</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s</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hd</w:t>
            </w:r>
            <w:r w:rsidRPr="000D3545">
              <w:rPr>
                <w:rFonts w:ascii="Arial" w:eastAsia="Calibri" w:hAnsi="Arial" w:cs="Arial"/>
                <w:spacing w:val="-1"/>
                <w:sz w:val="18"/>
                <w:szCs w:val="18"/>
              </w:rPr>
              <w:t>a</w:t>
            </w:r>
            <w:r w:rsidRPr="000D3545">
              <w:rPr>
                <w:rFonts w:ascii="Arial" w:eastAsia="Calibri" w:hAnsi="Arial" w:cs="Arial"/>
                <w:sz w:val="18"/>
                <w:szCs w:val="18"/>
              </w:rPr>
              <w:t>m</w:t>
            </w:r>
            <w:r w:rsidRPr="000D3545">
              <w:rPr>
                <w:rFonts w:ascii="Arial" w:eastAsia="Calibri" w:hAnsi="Arial" w:cs="Arial"/>
                <w:spacing w:val="3"/>
                <w:sz w:val="18"/>
                <w:szCs w:val="18"/>
              </w:rPr>
              <w:t xml:space="preserve"> </w:t>
            </w:r>
            <w:r w:rsidRPr="000D3545">
              <w:rPr>
                <w:rFonts w:ascii="Arial" w:eastAsia="Calibri" w:hAnsi="Arial" w:cs="Arial"/>
                <w:w w:val="101"/>
                <w:sz w:val="18"/>
                <w:szCs w:val="18"/>
              </w:rPr>
              <w:t>g</w:t>
            </w:r>
            <w:r w:rsidRPr="000D3545">
              <w:rPr>
                <w:rFonts w:ascii="Arial" w:eastAsia="Calibri" w:hAnsi="Arial" w:cs="Arial"/>
                <w:spacing w:val="-1"/>
                <w:w w:val="101"/>
                <w:sz w:val="18"/>
                <w:szCs w:val="18"/>
              </w:rPr>
              <w:t>ara</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t</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spacing w:val="-3"/>
                <w:w w:val="101"/>
                <w:sz w:val="18"/>
                <w:szCs w:val="18"/>
              </w:rPr>
              <w:t>i</w:t>
            </w:r>
            <w:r w:rsidRPr="000D3545">
              <w:rPr>
                <w:rFonts w:ascii="Arial" w:eastAsia="Calibri" w:hAnsi="Arial" w:cs="Arial"/>
                <w:w w:val="101"/>
                <w:sz w:val="18"/>
                <w:szCs w:val="18"/>
              </w:rPr>
              <w:t>)</w:t>
            </w:r>
            <w:r w:rsidRPr="000D3545">
              <w:rPr>
                <w:rFonts w:ascii="Arial" w:eastAsia="Calibri" w:hAnsi="Arial" w:cs="Arial"/>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ark</w:t>
            </w:r>
            <w:r w:rsidRPr="000D3545">
              <w:rPr>
                <w:rFonts w:ascii="Arial" w:eastAsia="Calibri" w:hAnsi="Arial" w:cs="Arial"/>
                <w:spacing w:val="1"/>
                <w:sz w:val="18"/>
                <w:szCs w:val="18"/>
              </w:rPr>
              <w:t>l</w:t>
            </w:r>
            <w:r w:rsidRPr="000D3545">
              <w:rPr>
                <w:rFonts w:ascii="Arial" w:eastAsia="Calibri" w:hAnsi="Arial" w:cs="Arial"/>
                <w:sz w:val="18"/>
                <w:szCs w:val="18"/>
              </w:rPr>
              <w:t>ı</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da</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sl</w:t>
            </w:r>
            <w:r w:rsidRPr="000D3545">
              <w:rPr>
                <w:rFonts w:ascii="Arial" w:eastAsia="Calibri" w:hAnsi="Arial" w:cs="Arial"/>
                <w:sz w:val="18"/>
                <w:szCs w:val="18"/>
              </w:rPr>
              <w:t>e</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0"/>
                <w:sz w:val="18"/>
                <w:szCs w:val="18"/>
              </w:rPr>
              <w:t xml:space="preserve"> </w:t>
            </w:r>
            <w:r w:rsidRPr="000D3545">
              <w:rPr>
                <w:rFonts w:ascii="Arial" w:eastAsia="Calibri" w:hAnsi="Arial" w:cs="Arial"/>
                <w:spacing w:val="-5"/>
                <w:sz w:val="18"/>
                <w:szCs w:val="18"/>
              </w:rPr>
              <w:t>b</w:t>
            </w:r>
            <w:r w:rsidRPr="000D3545">
              <w:rPr>
                <w:rFonts w:ascii="Arial" w:eastAsia="Calibri" w:hAnsi="Arial" w:cs="Arial"/>
                <w:sz w:val="18"/>
                <w:szCs w:val="18"/>
              </w:rPr>
              <w:t>ece</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pacing w:val="-4"/>
                <w:sz w:val="18"/>
                <w:szCs w:val="18"/>
              </w:rPr>
              <w:t>g</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pacing w:val="1"/>
                <w:sz w:val="18"/>
                <w:szCs w:val="18"/>
              </w:rPr>
              <w:t>iş</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4"/>
                <w:sz w:val="18"/>
                <w:szCs w:val="18"/>
              </w:rPr>
              <w:t>s</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9"/>
                <w:sz w:val="18"/>
                <w:szCs w:val="18"/>
              </w:rPr>
              <w:t xml:space="preserve"> </w:t>
            </w:r>
            <w:r w:rsidRPr="000D3545">
              <w:rPr>
                <w:rFonts w:ascii="Arial" w:eastAsia="Calibri" w:hAnsi="Arial" w:cs="Arial"/>
                <w:spacing w:val="-6"/>
                <w:w w:val="101"/>
                <w:sz w:val="18"/>
                <w:szCs w:val="18"/>
              </w:rPr>
              <w:t>a</w:t>
            </w:r>
            <w:r w:rsidRPr="000D3545">
              <w:rPr>
                <w:rFonts w:ascii="Arial" w:eastAsia="Calibri" w:hAnsi="Arial" w:cs="Arial"/>
                <w:w w:val="101"/>
                <w:sz w:val="18"/>
                <w:szCs w:val="18"/>
              </w:rPr>
              <w:t>ç</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24" w:type="dxa"/>
            <w:shd w:val="clear" w:color="auto" w:fill="auto"/>
          </w:tcPr>
          <w:p w14:paraId="35B16A5C" w14:textId="54C0AF90" w:rsidR="00901919" w:rsidRPr="000D3545" w:rsidRDefault="00901919" w:rsidP="00496EBF">
            <w:pPr>
              <w:ind w:left="102"/>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vMerge w:val="restart"/>
            <w:shd w:val="clear" w:color="auto" w:fill="auto"/>
          </w:tcPr>
          <w:p w14:paraId="1F8498EE" w14:textId="77777777" w:rsidR="00895388" w:rsidRPr="000D3545" w:rsidRDefault="00901919"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Çalışma ve İş- Kur İl Müdürlüğü</w:t>
            </w:r>
          </w:p>
          <w:p w14:paraId="7CACEF42" w14:textId="77777777" w:rsidR="00895388" w:rsidRPr="000D3545" w:rsidRDefault="00901919"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Halk Eğitim Merkezleri</w:t>
            </w:r>
          </w:p>
          <w:p w14:paraId="724A17B2" w14:textId="38144522" w:rsidR="00901919" w:rsidRPr="000D3545" w:rsidRDefault="00901919"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 xml:space="preserve">Belediyeler </w:t>
            </w:r>
          </w:p>
        </w:tc>
        <w:tc>
          <w:tcPr>
            <w:tcW w:w="2803" w:type="dxa"/>
            <w:vMerge w:val="restart"/>
          </w:tcPr>
          <w:p w14:paraId="70243D9E" w14:textId="77777777" w:rsidR="00895388" w:rsidRPr="000D3545" w:rsidRDefault="00901919">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Kaymakamlıklar</w:t>
            </w:r>
          </w:p>
          <w:p w14:paraId="3C385ED1" w14:textId="77777777" w:rsidR="00895388" w:rsidRPr="000D3545" w:rsidRDefault="00901919">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Orta Karadeniz Kalkınma Ajansı</w:t>
            </w:r>
          </w:p>
          <w:p w14:paraId="7D975C82" w14:textId="77777777" w:rsidR="00895388" w:rsidRPr="000D3545" w:rsidRDefault="00901919">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KOSGEB</w:t>
            </w:r>
          </w:p>
          <w:p w14:paraId="5C88AEF1" w14:textId="77777777" w:rsidR="00895388" w:rsidRPr="000D3545" w:rsidRDefault="00901919">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Aile ve Sosyal Politikalar İl Müdürlüğü</w:t>
            </w:r>
          </w:p>
          <w:p w14:paraId="23EE54A3" w14:textId="77777777" w:rsidR="00895388" w:rsidRPr="000D3545" w:rsidRDefault="00901919">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Samsun Barosu</w:t>
            </w:r>
          </w:p>
          <w:p w14:paraId="04528809" w14:textId="566E4021" w:rsidR="00895388" w:rsidRPr="000D3545" w:rsidRDefault="00901919">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Samsun Ticaret ve Sanayi Odası</w:t>
            </w:r>
          </w:p>
          <w:p w14:paraId="7FA5F41E" w14:textId="77777777" w:rsidR="00895388" w:rsidRPr="000D3545" w:rsidRDefault="00901919">
            <w:pPr>
              <w:numPr>
                <w:ilvl w:val="0"/>
                <w:numId w:val="54"/>
              </w:numPr>
              <w:ind w:left="237" w:hanging="237"/>
              <w:rPr>
                <w:rFonts w:ascii="Arial" w:eastAsia="Calibri" w:hAnsi="Arial" w:cs="Arial"/>
                <w:sz w:val="18"/>
                <w:szCs w:val="18"/>
              </w:rPr>
            </w:pPr>
            <w:proofErr w:type="gramStart"/>
            <w:r w:rsidRPr="000D3545">
              <w:rPr>
                <w:rFonts w:ascii="Arial" w:eastAsia="Calibri" w:hAnsi="Arial" w:cs="Arial"/>
                <w:sz w:val="18"/>
                <w:szCs w:val="18"/>
              </w:rPr>
              <w:t>ilgili</w:t>
            </w:r>
            <w:proofErr w:type="gramEnd"/>
            <w:r w:rsidRPr="000D3545">
              <w:rPr>
                <w:rFonts w:ascii="Arial" w:eastAsia="Calibri" w:hAnsi="Arial" w:cs="Arial"/>
                <w:sz w:val="18"/>
                <w:szCs w:val="18"/>
              </w:rPr>
              <w:t xml:space="preserve"> diğer STK’lar</w:t>
            </w:r>
          </w:p>
          <w:p w14:paraId="1F7C046C" w14:textId="5202AE78" w:rsidR="00901919" w:rsidRPr="000D3545" w:rsidRDefault="00901919"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 xml:space="preserve">Meslek </w:t>
            </w:r>
            <w:r w:rsidR="00895388" w:rsidRPr="000D3545">
              <w:rPr>
                <w:rFonts w:ascii="Arial" w:eastAsia="Calibri" w:hAnsi="Arial" w:cs="Arial"/>
                <w:sz w:val="18"/>
                <w:szCs w:val="18"/>
              </w:rPr>
              <w:t>o</w:t>
            </w:r>
            <w:r w:rsidRPr="000D3545">
              <w:rPr>
                <w:rFonts w:ascii="Arial" w:eastAsia="Calibri" w:hAnsi="Arial" w:cs="Arial"/>
                <w:sz w:val="18"/>
                <w:szCs w:val="18"/>
              </w:rPr>
              <w:t>daları</w:t>
            </w:r>
          </w:p>
        </w:tc>
        <w:tc>
          <w:tcPr>
            <w:tcW w:w="2557" w:type="dxa"/>
            <w:shd w:val="clear" w:color="auto" w:fill="auto"/>
          </w:tcPr>
          <w:p w14:paraId="73C26757" w14:textId="30CE024F" w:rsidR="00901919" w:rsidRPr="000D3545" w:rsidRDefault="00901919">
            <w:pPr>
              <w:numPr>
                <w:ilvl w:val="0"/>
                <w:numId w:val="54"/>
              </w:numPr>
              <w:ind w:left="237" w:hanging="237"/>
              <w:rPr>
                <w:rFonts w:ascii="Arial" w:hAnsi="Arial" w:cs="Arial"/>
                <w:sz w:val="18"/>
                <w:szCs w:val="18"/>
              </w:rPr>
            </w:pPr>
          </w:p>
        </w:tc>
      </w:tr>
      <w:tr w:rsidR="00901919" w:rsidRPr="000D3545" w14:paraId="71761C86" w14:textId="77777777" w:rsidTr="002B302D">
        <w:tc>
          <w:tcPr>
            <w:tcW w:w="5026" w:type="dxa"/>
            <w:shd w:val="clear" w:color="auto" w:fill="auto"/>
          </w:tcPr>
          <w:p w14:paraId="1BF5D96F" w14:textId="087CA11D" w:rsidR="00901919" w:rsidRPr="000D3545" w:rsidRDefault="00901919" w:rsidP="00901919">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3.1.1.2</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S</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un</w:t>
            </w:r>
            <w:r w:rsidRPr="000D3545">
              <w:rPr>
                <w:rFonts w:ascii="Arial" w:eastAsia="Calibri" w:hAnsi="Arial" w:cs="Arial"/>
                <w:spacing w:val="4"/>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z</w:t>
            </w:r>
            <w:r w:rsidRPr="000D3545">
              <w:rPr>
                <w:rFonts w:ascii="Arial" w:eastAsia="Calibri" w:hAnsi="Arial" w:cs="Arial"/>
                <w:position w:val="1"/>
                <w:sz w:val="18"/>
                <w:szCs w:val="18"/>
              </w:rPr>
              <w:t>de,</w:t>
            </w:r>
            <w:r w:rsidRPr="000D3545">
              <w:rPr>
                <w:rFonts w:ascii="Arial" w:eastAsia="Calibri" w:hAnsi="Arial" w:cs="Arial"/>
                <w:spacing w:val="8"/>
                <w:position w:val="1"/>
                <w:sz w:val="18"/>
                <w:szCs w:val="18"/>
              </w:rPr>
              <w:t xml:space="preserve"> </w:t>
            </w:r>
            <w:r w:rsidRPr="000D3545">
              <w:rPr>
                <w:rFonts w:ascii="Arial" w:eastAsia="Calibri" w:hAnsi="Arial" w:cs="Arial"/>
                <w:spacing w:val="-1"/>
                <w:position w:val="1"/>
                <w:sz w:val="18"/>
                <w:szCs w:val="18"/>
              </w:rPr>
              <w:t>Ç</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lı</w:t>
            </w:r>
            <w:r w:rsidRPr="000D3545">
              <w:rPr>
                <w:rFonts w:ascii="Arial" w:eastAsia="Calibri" w:hAnsi="Arial" w:cs="Arial"/>
                <w:spacing w:val="-4"/>
                <w:position w:val="1"/>
                <w:sz w:val="18"/>
                <w:szCs w:val="18"/>
              </w:rPr>
              <w:t>ş</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ş</w:t>
            </w:r>
            <w:r w:rsidRPr="000D3545">
              <w:rPr>
                <w:rFonts w:ascii="Arial" w:eastAsia="Calibri" w:hAnsi="Arial" w:cs="Arial"/>
                <w:spacing w:val="-3"/>
                <w:position w:val="1"/>
                <w:sz w:val="18"/>
                <w:szCs w:val="18"/>
              </w:rPr>
              <w:t>-</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 xml:space="preserve">ur </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l</w:t>
            </w:r>
            <w:r w:rsidRPr="000D3545">
              <w:rPr>
                <w:rFonts w:ascii="Arial" w:eastAsia="Calibri" w:hAnsi="Arial" w:cs="Arial"/>
                <w:spacing w:val="5"/>
                <w:position w:val="1"/>
                <w:sz w:val="18"/>
                <w:szCs w:val="18"/>
              </w:rPr>
              <w:t xml:space="preserve"> </w:t>
            </w:r>
            <w:r w:rsidRPr="000D3545">
              <w:rPr>
                <w:rFonts w:ascii="Arial" w:eastAsia="Calibri" w:hAnsi="Arial" w:cs="Arial"/>
                <w:spacing w:val="-2"/>
                <w:w w:val="101"/>
                <w:position w:val="1"/>
                <w:sz w:val="18"/>
                <w:szCs w:val="18"/>
              </w:rPr>
              <w:t>M</w:t>
            </w:r>
            <w:r w:rsidRPr="000D3545">
              <w:rPr>
                <w:rFonts w:ascii="Arial" w:eastAsia="Calibri" w:hAnsi="Arial" w:cs="Arial"/>
                <w:spacing w:val="-5"/>
                <w:w w:val="101"/>
                <w:position w:val="1"/>
                <w:sz w:val="18"/>
                <w:szCs w:val="18"/>
              </w:rPr>
              <w:t>ü</w:t>
            </w:r>
            <w:r w:rsidRPr="000D3545">
              <w:rPr>
                <w:rFonts w:ascii="Arial" w:eastAsia="Calibri" w:hAnsi="Arial" w:cs="Arial"/>
                <w:w w:val="101"/>
                <w:position w:val="1"/>
                <w:sz w:val="18"/>
                <w:szCs w:val="18"/>
              </w:rPr>
              <w:t>dü</w:t>
            </w:r>
            <w:r w:rsidRPr="000D3545">
              <w:rPr>
                <w:rFonts w:ascii="Arial" w:eastAsia="Calibri" w:hAnsi="Arial" w:cs="Arial"/>
                <w:spacing w:val="-1"/>
                <w:w w:val="101"/>
                <w:position w:val="1"/>
                <w:sz w:val="18"/>
                <w:szCs w:val="18"/>
              </w:rPr>
              <w:t>r</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üğ</w:t>
            </w:r>
            <w:r w:rsidRPr="000D3545">
              <w:rPr>
                <w:rFonts w:ascii="Arial" w:eastAsia="Calibri" w:hAnsi="Arial" w:cs="Arial"/>
                <w:spacing w:val="-5"/>
                <w:w w:val="101"/>
                <w:position w:val="1"/>
                <w:sz w:val="18"/>
                <w:szCs w:val="18"/>
              </w:rPr>
              <w:t>ü</w:t>
            </w:r>
            <w:r w:rsidRPr="000D3545">
              <w:rPr>
                <w:rFonts w:ascii="Arial" w:eastAsia="Calibri" w:hAnsi="Arial" w:cs="Arial"/>
                <w:w w:val="101"/>
                <w:position w:val="1"/>
                <w:sz w:val="18"/>
                <w:szCs w:val="18"/>
              </w:rPr>
              <w:t>ne</w:t>
            </w:r>
            <w:r w:rsidRPr="000D3545">
              <w:rPr>
                <w:rFonts w:ascii="Arial" w:eastAsia="Calibri" w:hAnsi="Arial" w:cs="Arial"/>
                <w:sz w:val="18"/>
                <w:szCs w:val="18"/>
              </w:rPr>
              <w:t xml:space="preserve"> </w:t>
            </w:r>
            <w:r w:rsidRPr="000D3545">
              <w:rPr>
                <w:rFonts w:ascii="Arial" w:eastAsia="Calibri" w:hAnsi="Arial" w:cs="Arial"/>
                <w:spacing w:val="-1"/>
                <w:sz w:val="18"/>
                <w:szCs w:val="18"/>
              </w:rPr>
              <w:t>kay</w:t>
            </w:r>
            <w:r w:rsidRPr="000D3545">
              <w:rPr>
                <w:rFonts w:ascii="Arial" w:eastAsia="Calibri" w:hAnsi="Arial" w:cs="Arial"/>
                <w:spacing w:val="1"/>
                <w:sz w:val="18"/>
                <w:szCs w:val="18"/>
              </w:rPr>
              <w:t>ıt</w:t>
            </w:r>
            <w:r w:rsidRPr="000D3545">
              <w:rPr>
                <w:rFonts w:ascii="Arial" w:eastAsia="Calibri" w:hAnsi="Arial" w:cs="Arial"/>
                <w:spacing w:val="-3"/>
                <w:sz w:val="18"/>
                <w:szCs w:val="18"/>
              </w:rPr>
              <w:t>l</w:t>
            </w:r>
            <w:r w:rsidRPr="000D3545">
              <w:rPr>
                <w:rFonts w:ascii="Arial" w:eastAsia="Calibri" w:hAnsi="Arial" w:cs="Arial"/>
                <w:sz w:val="18"/>
                <w:szCs w:val="18"/>
              </w:rPr>
              <w:t>ı</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iş</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y</w:t>
            </w:r>
            <w:r w:rsidRPr="000D3545">
              <w:rPr>
                <w:rFonts w:ascii="Arial" w:eastAsia="Calibri" w:hAnsi="Arial" w:cs="Arial"/>
                <w:sz w:val="18"/>
                <w:szCs w:val="18"/>
              </w:rPr>
              <w:t>ön</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ş</w:t>
            </w:r>
            <w:r w:rsidRPr="000D3545">
              <w:rPr>
                <w:rFonts w:ascii="Arial" w:eastAsia="Calibri" w:hAnsi="Arial" w:cs="Arial"/>
                <w:spacing w:val="-1"/>
                <w:sz w:val="18"/>
                <w:szCs w:val="18"/>
              </w:rPr>
              <w:t xml:space="preserve"> ara</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5"/>
                <w:sz w:val="18"/>
                <w:szCs w:val="18"/>
              </w:rPr>
              <w:t>n</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11"/>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 xml:space="preserve">e </w:t>
            </w:r>
            <w:r w:rsidRPr="000D3545">
              <w:rPr>
                <w:rFonts w:ascii="Arial" w:eastAsia="Calibri" w:hAnsi="Arial" w:cs="Arial"/>
                <w:w w:val="101"/>
                <w:sz w:val="18"/>
                <w:szCs w:val="18"/>
              </w:rPr>
              <w:t>g</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şi</w:t>
            </w:r>
            <w:r w:rsidRPr="000D3545">
              <w:rPr>
                <w:rFonts w:ascii="Arial" w:eastAsia="Calibri" w:hAnsi="Arial" w:cs="Arial"/>
                <w:spacing w:val="-2"/>
                <w:w w:val="101"/>
                <w:sz w:val="18"/>
                <w:szCs w:val="18"/>
              </w:rPr>
              <w:t>m</w:t>
            </w:r>
            <w:r w:rsidRPr="000D3545">
              <w:rPr>
                <w:rFonts w:ascii="Arial" w:eastAsia="Calibri" w:hAnsi="Arial" w:cs="Arial"/>
                <w:spacing w:val="-5"/>
                <w:w w:val="101"/>
                <w:sz w:val="18"/>
                <w:szCs w:val="18"/>
              </w:rPr>
              <w:t>c</w:t>
            </w:r>
            <w:r w:rsidRPr="000D3545">
              <w:rPr>
                <w:rFonts w:ascii="Arial" w:eastAsia="Calibri" w:hAnsi="Arial" w:cs="Arial"/>
                <w:spacing w:val="1"/>
                <w:w w:val="101"/>
                <w:sz w:val="18"/>
                <w:szCs w:val="18"/>
              </w:rPr>
              <w:t>ili</w:t>
            </w:r>
            <w:r w:rsidRPr="000D3545">
              <w:rPr>
                <w:rFonts w:ascii="Arial" w:eastAsia="Calibri" w:hAnsi="Arial" w:cs="Arial"/>
                <w:w w:val="101"/>
                <w:sz w:val="18"/>
                <w:szCs w:val="18"/>
              </w:rPr>
              <w:t xml:space="preserve">k </w:t>
            </w:r>
            <w:r w:rsidRPr="000D3545">
              <w:rPr>
                <w:rFonts w:ascii="Arial" w:eastAsia="Calibri" w:hAnsi="Arial" w:cs="Arial"/>
                <w:spacing w:val="-1"/>
                <w:sz w:val="18"/>
                <w:szCs w:val="18"/>
              </w:rPr>
              <w:t>k</w:t>
            </w:r>
            <w:r w:rsidRPr="000D3545">
              <w:rPr>
                <w:rFonts w:ascii="Arial" w:eastAsia="Calibri" w:hAnsi="Arial" w:cs="Arial"/>
                <w:sz w:val="18"/>
                <w:szCs w:val="18"/>
              </w:rPr>
              <w:t>onu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nda</w:t>
            </w:r>
            <w:r w:rsidRPr="000D3545">
              <w:rPr>
                <w:rFonts w:ascii="Arial" w:eastAsia="Calibri" w:hAnsi="Arial" w:cs="Arial"/>
                <w:spacing w:val="6"/>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spacing w:val="-4"/>
                <w:sz w:val="18"/>
                <w:szCs w:val="18"/>
              </w:rPr>
              <w:t>e</w:t>
            </w:r>
            <w:r w:rsidRPr="000D3545">
              <w:rPr>
                <w:rFonts w:ascii="Arial" w:eastAsia="Calibri" w:hAnsi="Arial" w:cs="Arial"/>
                <w:sz w:val="18"/>
                <w:szCs w:val="18"/>
              </w:rPr>
              <w:t>ğ</w:t>
            </w:r>
            <w:r w:rsidRPr="000D3545">
              <w:rPr>
                <w:rFonts w:ascii="Arial" w:eastAsia="Calibri" w:hAnsi="Arial" w:cs="Arial"/>
                <w:spacing w:val="1"/>
                <w:sz w:val="18"/>
                <w:szCs w:val="18"/>
              </w:rPr>
              <w:t>i</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m</w:t>
            </w:r>
            <w:r w:rsidRPr="000D3545">
              <w:rPr>
                <w:rFonts w:ascii="Arial" w:eastAsia="Calibri" w:hAnsi="Arial" w:cs="Arial"/>
                <w:spacing w:val="1"/>
                <w:sz w:val="18"/>
                <w:szCs w:val="18"/>
              </w:rPr>
              <w:t xml:space="preserve"> s</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3"/>
                <w:sz w:val="18"/>
                <w:szCs w:val="18"/>
              </w:rPr>
              <w:t>i</w:t>
            </w:r>
            <w:r w:rsidRPr="000D3545">
              <w:rPr>
                <w:rFonts w:ascii="Arial" w:eastAsia="Calibri" w:hAnsi="Arial" w:cs="Arial"/>
                <w:sz w:val="18"/>
                <w:szCs w:val="18"/>
              </w:rPr>
              <w:t>ne</w:t>
            </w:r>
            <w:r w:rsidRPr="000D3545">
              <w:rPr>
                <w:rFonts w:ascii="Arial" w:eastAsia="Calibri" w:hAnsi="Arial" w:cs="Arial"/>
                <w:spacing w:val="-6"/>
                <w:sz w:val="18"/>
                <w:szCs w:val="18"/>
              </w:rPr>
              <w:t>r</w:t>
            </w:r>
            <w:r w:rsidRPr="000D3545">
              <w:rPr>
                <w:rFonts w:ascii="Arial" w:eastAsia="Calibri" w:hAnsi="Arial" w:cs="Arial"/>
                <w:spacing w:val="1"/>
                <w:sz w:val="18"/>
                <w:szCs w:val="18"/>
              </w:rPr>
              <w:t>/</w:t>
            </w:r>
            <w:r w:rsidRPr="000D3545">
              <w:rPr>
                <w:rFonts w:ascii="Arial" w:eastAsia="Calibri" w:hAnsi="Arial" w:cs="Arial"/>
                <w:sz w:val="18"/>
                <w:szCs w:val="18"/>
              </w:rPr>
              <w:t>p</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z w:val="18"/>
                <w:szCs w:val="18"/>
              </w:rPr>
              <w:t>el</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b.</w:t>
            </w:r>
            <w:r w:rsidRPr="000D3545">
              <w:rPr>
                <w:rFonts w:ascii="Arial" w:eastAsia="Calibri" w:hAnsi="Arial" w:cs="Arial"/>
                <w:spacing w:val="2"/>
                <w:sz w:val="18"/>
                <w:szCs w:val="18"/>
              </w:rPr>
              <w:t xml:space="preserve"> </w:t>
            </w:r>
            <w:r w:rsidR="00B05014" w:rsidRPr="000D3545">
              <w:rPr>
                <w:rFonts w:ascii="Arial" w:eastAsia="Calibri" w:hAnsi="Arial" w:cs="Arial"/>
                <w:spacing w:val="-5"/>
                <w:w w:val="101"/>
                <w:sz w:val="18"/>
                <w:szCs w:val="18"/>
              </w:rPr>
              <w:t>D</w:t>
            </w:r>
            <w:r w:rsidRPr="000D3545">
              <w:rPr>
                <w:rFonts w:ascii="Arial" w:eastAsia="Calibri" w:hAnsi="Arial" w:cs="Arial"/>
                <w:w w:val="101"/>
                <w:sz w:val="18"/>
                <w:szCs w:val="18"/>
              </w:rPr>
              <w:t>üze</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en</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124" w:type="dxa"/>
            <w:shd w:val="clear" w:color="auto" w:fill="auto"/>
          </w:tcPr>
          <w:p w14:paraId="41A329AD" w14:textId="70FEA121" w:rsidR="00901919" w:rsidRPr="000D3545" w:rsidRDefault="00901919" w:rsidP="00901919">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3050" w:type="dxa"/>
            <w:vMerge/>
            <w:shd w:val="clear" w:color="auto" w:fill="auto"/>
          </w:tcPr>
          <w:p w14:paraId="2B82AE16" w14:textId="77777777" w:rsidR="00901919" w:rsidRPr="000D3545" w:rsidRDefault="00901919" w:rsidP="00901919">
            <w:pPr>
              <w:widowControl/>
              <w:numPr>
                <w:ilvl w:val="0"/>
                <w:numId w:val="54"/>
              </w:numPr>
              <w:tabs>
                <w:tab w:val="center" w:pos="4680"/>
                <w:tab w:val="right" w:pos="9360"/>
              </w:tabs>
              <w:spacing w:line="100" w:lineRule="atLeast"/>
              <w:ind w:left="237" w:hanging="237"/>
              <w:rPr>
                <w:rFonts w:ascii="Arial" w:eastAsia="Calibri" w:hAnsi="Arial" w:cs="Arial"/>
                <w:sz w:val="18"/>
                <w:szCs w:val="18"/>
              </w:rPr>
            </w:pPr>
          </w:p>
        </w:tc>
        <w:tc>
          <w:tcPr>
            <w:tcW w:w="2803" w:type="dxa"/>
            <w:vMerge/>
          </w:tcPr>
          <w:p w14:paraId="4F5D4C78" w14:textId="77777777" w:rsidR="00901919" w:rsidRPr="000D3545" w:rsidRDefault="00901919" w:rsidP="00901919">
            <w:pPr>
              <w:widowControl/>
              <w:numPr>
                <w:ilvl w:val="0"/>
                <w:numId w:val="54"/>
              </w:numPr>
              <w:tabs>
                <w:tab w:val="center" w:pos="4680"/>
                <w:tab w:val="right" w:pos="9360"/>
              </w:tabs>
              <w:spacing w:line="100" w:lineRule="atLeast"/>
              <w:ind w:left="237" w:hanging="237"/>
              <w:rPr>
                <w:rFonts w:ascii="Arial" w:eastAsia="Calibri" w:hAnsi="Arial" w:cs="Arial"/>
                <w:sz w:val="18"/>
                <w:szCs w:val="18"/>
              </w:rPr>
            </w:pPr>
          </w:p>
        </w:tc>
        <w:tc>
          <w:tcPr>
            <w:tcW w:w="2557" w:type="dxa"/>
            <w:shd w:val="clear" w:color="auto" w:fill="auto"/>
          </w:tcPr>
          <w:p w14:paraId="494B8690" w14:textId="186D6ADF" w:rsidR="00901919" w:rsidRPr="000D3545" w:rsidRDefault="00901919" w:rsidP="00901919">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 xml:space="preserve"> </w:t>
            </w:r>
            <w:r w:rsidRPr="000D3545">
              <w:rPr>
                <w:rFonts w:ascii="Arial" w:eastAsia="Calibri" w:hAnsi="Arial" w:cs="Arial"/>
                <w:position w:val="1"/>
                <w:sz w:val="18"/>
                <w:szCs w:val="18"/>
              </w:rPr>
              <w:t>ç</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lış</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8"/>
                <w:position w:val="1"/>
                <w:sz w:val="18"/>
                <w:szCs w:val="18"/>
              </w:rPr>
              <w:t xml:space="preserve"> </w:t>
            </w:r>
            <w:r w:rsidRPr="000D3545">
              <w:rPr>
                <w:rFonts w:ascii="Arial" w:eastAsia="Calibri" w:hAnsi="Arial" w:cs="Arial"/>
                <w:spacing w:val="-1"/>
                <w:w w:val="101"/>
                <w:position w:val="1"/>
                <w:sz w:val="18"/>
                <w:szCs w:val="18"/>
              </w:rPr>
              <w:t>k</w:t>
            </w:r>
            <w:r w:rsidRPr="000D3545">
              <w:rPr>
                <w:rFonts w:ascii="Arial" w:eastAsia="Calibri" w:hAnsi="Arial" w:cs="Arial"/>
                <w:spacing w:val="-6"/>
                <w:w w:val="101"/>
                <w:position w:val="1"/>
                <w:sz w:val="18"/>
                <w:szCs w:val="18"/>
              </w:rPr>
              <w:t>a</w:t>
            </w:r>
            <w:r w:rsidRPr="000D3545">
              <w:rPr>
                <w:rFonts w:ascii="Arial" w:eastAsia="Calibri" w:hAnsi="Arial" w:cs="Arial"/>
                <w:w w:val="101"/>
                <w:position w:val="1"/>
                <w:sz w:val="18"/>
                <w:szCs w:val="18"/>
              </w:rPr>
              <w:t>d</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901919" w:rsidRPr="000D3545" w14:paraId="13C433DC" w14:textId="77777777" w:rsidTr="002B302D">
        <w:tc>
          <w:tcPr>
            <w:tcW w:w="5026" w:type="dxa"/>
            <w:shd w:val="clear" w:color="auto" w:fill="auto"/>
          </w:tcPr>
          <w:p w14:paraId="61EBB195" w14:textId="737864FF" w:rsidR="00901919" w:rsidRPr="000D3545" w:rsidRDefault="00901919" w:rsidP="00901919">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3.1.1.3</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çe</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de,</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H</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 xml:space="preserve">k </w:t>
            </w:r>
            <w:r w:rsidRPr="000D3545">
              <w:rPr>
                <w:rFonts w:ascii="Arial" w:eastAsia="Calibri" w:hAnsi="Arial" w:cs="Arial"/>
                <w:spacing w:val="2"/>
                <w:position w:val="1"/>
                <w:sz w:val="18"/>
                <w:szCs w:val="18"/>
              </w:rPr>
              <w:t>E</w:t>
            </w:r>
            <w:r w:rsidRPr="000D3545">
              <w:rPr>
                <w:rFonts w:ascii="Arial" w:eastAsia="Calibri" w:hAnsi="Arial" w:cs="Arial"/>
                <w:position w:val="1"/>
                <w:sz w:val="18"/>
                <w:szCs w:val="18"/>
              </w:rPr>
              <w:t>ğ</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ti</w:t>
            </w:r>
            <w:r w:rsidRPr="000D3545">
              <w:rPr>
                <w:rFonts w:ascii="Arial" w:eastAsia="Calibri" w:hAnsi="Arial" w:cs="Arial"/>
                <w:position w:val="1"/>
                <w:sz w:val="18"/>
                <w:szCs w:val="18"/>
              </w:rPr>
              <w:t>m</w:t>
            </w:r>
            <w:r w:rsidRPr="000D3545">
              <w:rPr>
                <w:rFonts w:ascii="Arial" w:eastAsia="Calibri" w:hAnsi="Arial" w:cs="Arial"/>
                <w:spacing w:val="1"/>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z</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i</w:t>
            </w:r>
            <w:r w:rsidRPr="000D3545">
              <w:rPr>
                <w:rFonts w:ascii="Arial" w:eastAsia="Calibri" w:hAnsi="Arial" w:cs="Arial"/>
                <w:spacing w:val="12"/>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2"/>
                <w:w w:val="101"/>
                <w:position w:val="1"/>
                <w:sz w:val="18"/>
                <w:szCs w:val="18"/>
              </w:rPr>
              <w:t>T</w:t>
            </w:r>
            <w:r w:rsidRPr="000D3545">
              <w:rPr>
                <w:rFonts w:ascii="Arial" w:eastAsia="Calibri" w:hAnsi="Arial" w:cs="Arial"/>
                <w:w w:val="101"/>
                <w:position w:val="1"/>
                <w:sz w:val="18"/>
                <w:szCs w:val="18"/>
              </w:rPr>
              <w:t>o</w:t>
            </w:r>
            <w:r w:rsidRPr="000D3545">
              <w:rPr>
                <w:rFonts w:ascii="Arial" w:eastAsia="Calibri" w:hAnsi="Arial" w:cs="Arial"/>
                <w:spacing w:val="-5"/>
                <w:w w:val="101"/>
                <w:position w:val="1"/>
                <w:sz w:val="18"/>
                <w:szCs w:val="18"/>
              </w:rPr>
              <w:t>p</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um</w:t>
            </w:r>
            <w:r w:rsidRPr="000D3545">
              <w:rPr>
                <w:rFonts w:ascii="Arial" w:eastAsia="Calibri" w:hAnsi="Arial" w:cs="Arial"/>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ez</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1"/>
                <w:sz w:val="18"/>
                <w:szCs w:val="18"/>
              </w:rPr>
              <w:t>ara</w:t>
            </w:r>
            <w:r w:rsidRPr="000D3545">
              <w:rPr>
                <w:rFonts w:ascii="Arial" w:eastAsia="Calibri" w:hAnsi="Arial" w:cs="Arial"/>
                <w:spacing w:val="-3"/>
                <w:sz w:val="18"/>
                <w:szCs w:val="18"/>
              </w:rPr>
              <w:t>f</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1"/>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ü</w:t>
            </w:r>
            <w:r w:rsidRPr="000D3545">
              <w:rPr>
                <w:rFonts w:ascii="Arial" w:eastAsia="Calibri" w:hAnsi="Arial" w:cs="Arial"/>
                <w:spacing w:val="-6"/>
                <w:sz w:val="18"/>
                <w:szCs w:val="18"/>
              </w:rPr>
              <w:t>r</w:t>
            </w:r>
            <w:r w:rsidRPr="000D3545">
              <w:rPr>
                <w:rFonts w:ascii="Arial" w:eastAsia="Calibri" w:hAnsi="Arial" w:cs="Arial"/>
                <w:sz w:val="18"/>
                <w:szCs w:val="18"/>
              </w:rPr>
              <w:t>ü</w:t>
            </w:r>
            <w:r w:rsidRPr="000D3545">
              <w:rPr>
                <w:rFonts w:ascii="Arial" w:eastAsia="Calibri" w:hAnsi="Arial" w:cs="Arial"/>
                <w:spacing w:val="1"/>
                <w:sz w:val="18"/>
                <w:szCs w:val="18"/>
              </w:rPr>
              <w:t>t</w:t>
            </w:r>
            <w:r w:rsidRPr="000D3545">
              <w:rPr>
                <w:rFonts w:ascii="Arial" w:eastAsia="Calibri" w:hAnsi="Arial" w:cs="Arial"/>
                <w:spacing w:val="-5"/>
                <w:sz w:val="18"/>
                <w:szCs w:val="18"/>
              </w:rPr>
              <w:t>ü</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10"/>
                <w:sz w:val="18"/>
                <w:szCs w:val="18"/>
              </w:rPr>
              <w:t xml:space="preserve"> </w:t>
            </w:r>
            <w:r w:rsidRPr="000D3545">
              <w:rPr>
                <w:rFonts w:ascii="Arial" w:eastAsia="Calibri" w:hAnsi="Arial" w:cs="Arial"/>
                <w:spacing w:val="-5"/>
                <w:sz w:val="18"/>
                <w:szCs w:val="18"/>
              </w:rPr>
              <w:t>b</w:t>
            </w:r>
            <w:r w:rsidRPr="000D3545">
              <w:rPr>
                <w:rFonts w:ascii="Arial" w:eastAsia="Calibri" w:hAnsi="Arial" w:cs="Arial"/>
                <w:sz w:val="18"/>
                <w:szCs w:val="18"/>
              </w:rPr>
              <w:t>ece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sl</w:t>
            </w:r>
            <w:r w:rsidRPr="000D3545">
              <w:rPr>
                <w:rFonts w:ascii="Arial" w:eastAsia="Calibri" w:hAnsi="Arial" w:cs="Arial"/>
                <w:sz w:val="18"/>
                <w:szCs w:val="18"/>
              </w:rPr>
              <w:t>ek</w:t>
            </w:r>
            <w:r w:rsidRPr="000D3545">
              <w:rPr>
                <w:rFonts w:ascii="Arial" w:eastAsia="Calibri" w:hAnsi="Arial" w:cs="Arial"/>
                <w:spacing w:val="1"/>
                <w:sz w:val="18"/>
                <w:szCs w:val="18"/>
              </w:rPr>
              <w:t xml:space="preserve"> </w:t>
            </w:r>
            <w:r w:rsidRPr="000D3545">
              <w:rPr>
                <w:rFonts w:ascii="Arial" w:eastAsia="Calibri" w:hAnsi="Arial" w:cs="Arial"/>
                <w:spacing w:val="-4"/>
                <w:w w:val="101"/>
                <w:sz w:val="18"/>
                <w:szCs w:val="18"/>
              </w:rPr>
              <w:t>e</w:t>
            </w:r>
            <w:r w:rsidRPr="000D3545">
              <w:rPr>
                <w:rFonts w:ascii="Arial" w:eastAsia="Calibri" w:hAnsi="Arial" w:cs="Arial"/>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n</w:t>
            </w:r>
            <w:r w:rsidRPr="000D3545">
              <w:rPr>
                <w:rFonts w:ascii="Arial" w:eastAsia="Calibri" w:hAnsi="Arial" w:cs="Arial"/>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1"/>
                <w:sz w:val="18"/>
                <w:szCs w:val="18"/>
              </w:rPr>
              <w:t>sl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na</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pacing w:val="1"/>
                <w:sz w:val="18"/>
                <w:szCs w:val="18"/>
              </w:rPr>
              <w:t>tıl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1"/>
                <w:sz w:val="18"/>
                <w:szCs w:val="18"/>
              </w:rPr>
              <w:t>i</w:t>
            </w:r>
            <w:r w:rsidRPr="000D3545">
              <w:rPr>
                <w:rFonts w:ascii="Arial" w:eastAsia="Calibri" w:hAnsi="Arial" w:cs="Arial"/>
                <w:spacing w:val="-1"/>
                <w:sz w:val="18"/>
                <w:szCs w:val="18"/>
              </w:rPr>
              <w:t>kr</w:t>
            </w:r>
            <w:r w:rsidRPr="000D3545">
              <w:rPr>
                <w:rFonts w:ascii="Arial" w:eastAsia="Calibri" w:hAnsi="Arial" w:cs="Arial"/>
                <w:sz w:val="18"/>
                <w:szCs w:val="18"/>
              </w:rPr>
              <w:t xml:space="preserve">o </w:t>
            </w:r>
            <w:r w:rsidRPr="000D3545">
              <w:rPr>
                <w:rFonts w:ascii="Arial" w:eastAsia="Calibri" w:hAnsi="Arial" w:cs="Arial"/>
                <w:spacing w:val="-1"/>
                <w:sz w:val="18"/>
                <w:szCs w:val="18"/>
              </w:rPr>
              <w:t>kr</w:t>
            </w:r>
            <w:r w:rsidRPr="000D3545">
              <w:rPr>
                <w:rFonts w:ascii="Arial" w:eastAsia="Calibri" w:hAnsi="Arial" w:cs="Arial"/>
                <w:sz w:val="18"/>
                <w:szCs w:val="18"/>
              </w:rPr>
              <w:t>e</w:t>
            </w:r>
            <w:r w:rsidRPr="000D3545">
              <w:rPr>
                <w:rFonts w:ascii="Arial" w:eastAsia="Calibri" w:hAnsi="Arial" w:cs="Arial"/>
                <w:spacing w:val="-5"/>
                <w:sz w:val="18"/>
                <w:szCs w:val="18"/>
              </w:rPr>
              <w:t>d</w:t>
            </w:r>
            <w:r w:rsidRPr="000D3545">
              <w:rPr>
                <w:rFonts w:ascii="Arial" w:eastAsia="Calibri" w:hAnsi="Arial" w:cs="Arial"/>
                <w:sz w:val="18"/>
                <w:szCs w:val="18"/>
              </w:rPr>
              <w:t>i</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ll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ı</w:t>
            </w:r>
            <w:r w:rsidRPr="000D3545">
              <w:rPr>
                <w:rFonts w:ascii="Arial" w:eastAsia="Calibri" w:hAnsi="Arial" w:cs="Arial"/>
                <w:spacing w:val="-6"/>
                <w:sz w:val="18"/>
                <w:szCs w:val="18"/>
              </w:rPr>
              <w:t>m</w:t>
            </w:r>
            <w:r w:rsidRPr="000D3545">
              <w:rPr>
                <w:rFonts w:ascii="Arial" w:eastAsia="Calibri" w:hAnsi="Arial" w:cs="Arial"/>
                <w:sz w:val="18"/>
                <w:szCs w:val="18"/>
              </w:rPr>
              <w:t>ı</w:t>
            </w:r>
            <w:r w:rsidRPr="000D3545">
              <w:rPr>
                <w:rFonts w:ascii="Arial" w:eastAsia="Calibri" w:hAnsi="Arial" w:cs="Arial"/>
                <w:spacing w:val="9"/>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5"/>
                <w:w w:val="101"/>
                <w:sz w:val="18"/>
                <w:szCs w:val="18"/>
              </w:rPr>
              <w:t>o</w:t>
            </w:r>
            <w:r w:rsidRPr="000D3545">
              <w:rPr>
                <w:rFonts w:ascii="Arial" w:eastAsia="Calibri" w:hAnsi="Arial" w:cs="Arial"/>
                <w:w w:val="101"/>
                <w:sz w:val="18"/>
                <w:szCs w:val="18"/>
              </w:rPr>
              <w:t>nu</w:t>
            </w:r>
            <w:r w:rsidRPr="000D3545">
              <w:rPr>
                <w:rFonts w:ascii="Arial" w:eastAsia="Calibri" w:hAnsi="Arial" w:cs="Arial"/>
                <w:spacing w:val="-4"/>
                <w:w w:val="101"/>
                <w:sz w:val="18"/>
                <w:szCs w:val="18"/>
              </w:rPr>
              <w:t>s</w:t>
            </w:r>
            <w:r w:rsidRPr="000D3545">
              <w:rPr>
                <w:rFonts w:ascii="Arial" w:eastAsia="Calibri" w:hAnsi="Arial" w:cs="Arial"/>
                <w:w w:val="101"/>
                <w:sz w:val="18"/>
                <w:szCs w:val="18"/>
              </w:rPr>
              <w:t xml:space="preserve">unda </w:t>
            </w:r>
            <w:r w:rsidRPr="000D3545">
              <w:rPr>
                <w:rFonts w:ascii="Arial" w:eastAsia="Calibri" w:hAnsi="Arial" w:cs="Arial"/>
                <w:spacing w:val="-1"/>
                <w:sz w:val="18"/>
                <w:szCs w:val="18"/>
              </w:rPr>
              <w:t>ka</w:t>
            </w:r>
            <w:r w:rsidRPr="000D3545">
              <w:rPr>
                <w:rFonts w:ascii="Arial" w:eastAsia="Calibri" w:hAnsi="Arial" w:cs="Arial"/>
                <w:sz w:val="18"/>
                <w:szCs w:val="18"/>
              </w:rPr>
              <w:t>p</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3"/>
                <w:sz w:val="18"/>
                <w:szCs w:val="18"/>
              </w:rPr>
              <w:t>i</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z w:val="18"/>
                <w:szCs w:val="18"/>
              </w:rPr>
              <w:t>i</w:t>
            </w:r>
            <w:r w:rsidRPr="000D3545">
              <w:rPr>
                <w:rFonts w:ascii="Arial" w:eastAsia="Calibri" w:hAnsi="Arial" w:cs="Arial"/>
                <w:spacing w:val="14"/>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tı</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ay</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ön</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z w:val="18"/>
                <w:szCs w:val="18"/>
              </w:rPr>
              <w:t>e</w:t>
            </w:r>
            <w:r w:rsidRPr="000D3545">
              <w:rPr>
                <w:rFonts w:ascii="Arial" w:eastAsia="Calibri" w:hAnsi="Arial" w:cs="Arial"/>
                <w:spacing w:val="-4"/>
                <w:sz w:val="18"/>
                <w:szCs w:val="18"/>
              </w:rPr>
              <w:t>ğ</w:t>
            </w:r>
            <w:r w:rsidRPr="000D3545">
              <w:rPr>
                <w:rFonts w:ascii="Arial" w:eastAsia="Calibri" w:hAnsi="Arial" w:cs="Arial"/>
                <w:spacing w:val="1"/>
                <w:sz w:val="18"/>
                <w:szCs w:val="18"/>
              </w:rPr>
              <w:t>i</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z w:val="18"/>
                <w:szCs w:val="18"/>
              </w:rPr>
              <w:t>p</w:t>
            </w:r>
            <w:r w:rsidRPr="000D3545">
              <w:rPr>
                <w:rFonts w:ascii="Arial" w:eastAsia="Calibri" w:hAnsi="Arial" w:cs="Arial"/>
                <w:spacing w:val="-1"/>
                <w:sz w:val="18"/>
                <w:szCs w:val="18"/>
              </w:rPr>
              <w:t>r</w:t>
            </w:r>
            <w:r w:rsidRPr="000D3545">
              <w:rPr>
                <w:rFonts w:ascii="Arial" w:eastAsia="Calibri" w:hAnsi="Arial" w:cs="Arial"/>
                <w:sz w:val="18"/>
                <w:szCs w:val="18"/>
              </w:rPr>
              <w:t>og</w:t>
            </w:r>
            <w:r w:rsidRPr="000D3545">
              <w:rPr>
                <w:rFonts w:ascii="Arial" w:eastAsia="Calibri" w:hAnsi="Arial" w:cs="Arial"/>
                <w:spacing w:val="-1"/>
                <w:sz w:val="18"/>
                <w:szCs w:val="18"/>
              </w:rPr>
              <w:t>ra</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ı</w:t>
            </w:r>
            <w:r w:rsidRPr="000D3545">
              <w:rPr>
                <w:rFonts w:ascii="Arial" w:eastAsia="Calibri" w:hAnsi="Arial" w:cs="Arial"/>
                <w:spacing w:val="8"/>
                <w:sz w:val="18"/>
                <w:szCs w:val="18"/>
              </w:rPr>
              <w:t xml:space="preserve"> </w:t>
            </w:r>
            <w:r w:rsidRPr="000D3545">
              <w:rPr>
                <w:rFonts w:ascii="Arial" w:eastAsia="Calibri" w:hAnsi="Arial" w:cs="Arial"/>
                <w:w w:val="101"/>
                <w:sz w:val="18"/>
                <w:szCs w:val="18"/>
              </w:rPr>
              <w:t>ge</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124" w:type="dxa"/>
            <w:shd w:val="clear" w:color="auto" w:fill="auto"/>
          </w:tcPr>
          <w:p w14:paraId="2A089E09" w14:textId="6CC78E22" w:rsidR="00901919" w:rsidRPr="000D3545" w:rsidRDefault="00901919" w:rsidP="00901919">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vMerge/>
            <w:shd w:val="clear" w:color="auto" w:fill="auto"/>
          </w:tcPr>
          <w:p w14:paraId="27A3913E" w14:textId="77777777" w:rsidR="00901919" w:rsidRPr="000D3545" w:rsidRDefault="00901919" w:rsidP="00901919">
            <w:pPr>
              <w:widowControl/>
              <w:numPr>
                <w:ilvl w:val="0"/>
                <w:numId w:val="54"/>
              </w:numPr>
              <w:tabs>
                <w:tab w:val="center" w:pos="4680"/>
                <w:tab w:val="right" w:pos="9360"/>
              </w:tabs>
              <w:spacing w:line="100" w:lineRule="atLeast"/>
              <w:ind w:left="237" w:hanging="237"/>
              <w:rPr>
                <w:rFonts w:ascii="Arial" w:eastAsia="Calibri" w:hAnsi="Arial" w:cs="Arial"/>
                <w:sz w:val="18"/>
                <w:szCs w:val="18"/>
              </w:rPr>
            </w:pPr>
          </w:p>
        </w:tc>
        <w:tc>
          <w:tcPr>
            <w:tcW w:w="2803" w:type="dxa"/>
            <w:vMerge/>
          </w:tcPr>
          <w:p w14:paraId="4907C66C" w14:textId="77777777" w:rsidR="00901919" w:rsidRPr="000D3545" w:rsidRDefault="00901919" w:rsidP="00901919">
            <w:pPr>
              <w:widowControl/>
              <w:numPr>
                <w:ilvl w:val="0"/>
                <w:numId w:val="54"/>
              </w:numPr>
              <w:tabs>
                <w:tab w:val="center" w:pos="4680"/>
                <w:tab w:val="right" w:pos="9360"/>
              </w:tabs>
              <w:spacing w:line="100" w:lineRule="atLeast"/>
              <w:ind w:left="237" w:hanging="237"/>
              <w:rPr>
                <w:rFonts w:ascii="Arial" w:eastAsia="Calibri" w:hAnsi="Arial" w:cs="Arial"/>
                <w:sz w:val="18"/>
                <w:szCs w:val="18"/>
              </w:rPr>
            </w:pPr>
          </w:p>
        </w:tc>
        <w:tc>
          <w:tcPr>
            <w:tcW w:w="2557" w:type="dxa"/>
            <w:shd w:val="clear" w:color="auto" w:fill="auto"/>
          </w:tcPr>
          <w:p w14:paraId="4A540157" w14:textId="38A9B671" w:rsidR="00901919" w:rsidRPr="000D3545" w:rsidRDefault="00901919" w:rsidP="00901919">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kr</w:t>
            </w:r>
            <w:r w:rsidRPr="000D3545">
              <w:rPr>
                <w:rFonts w:ascii="Arial" w:eastAsia="Calibri" w:hAnsi="Arial" w:cs="Arial"/>
                <w:position w:val="1"/>
                <w:sz w:val="18"/>
                <w:szCs w:val="18"/>
              </w:rPr>
              <w:t>o</w:t>
            </w:r>
            <w:r w:rsidRPr="000D3545">
              <w:rPr>
                <w:rFonts w:ascii="Arial" w:eastAsia="Calibri" w:hAnsi="Arial" w:cs="Arial"/>
                <w:spacing w:val="6"/>
                <w:position w:val="1"/>
                <w:sz w:val="18"/>
                <w:szCs w:val="18"/>
              </w:rPr>
              <w:t xml:space="preserve"> </w:t>
            </w:r>
            <w:r w:rsidRPr="000D3545">
              <w:rPr>
                <w:rFonts w:ascii="Arial" w:eastAsia="Calibri" w:hAnsi="Arial" w:cs="Arial"/>
                <w:spacing w:val="-1"/>
                <w:w w:val="101"/>
                <w:position w:val="1"/>
                <w:sz w:val="18"/>
                <w:szCs w:val="18"/>
              </w:rPr>
              <w:t>kr</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d</w:t>
            </w:r>
            <w:r w:rsidRPr="000D3545">
              <w:rPr>
                <w:rFonts w:ascii="Arial" w:eastAsia="Calibri" w:hAnsi="Arial" w:cs="Arial"/>
                <w:spacing w:val="1"/>
                <w:w w:val="101"/>
                <w:position w:val="1"/>
                <w:sz w:val="18"/>
                <w:szCs w:val="18"/>
              </w:rPr>
              <w:t>i</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d</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901919" w:rsidRPr="000D3545" w14:paraId="616EF2DC" w14:textId="77777777" w:rsidTr="002B302D">
        <w:tc>
          <w:tcPr>
            <w:tcW w:w="5026" w:type="dxa"/>
            <w:shd w:val="clear" w:color="auto" w:fill="auto"/>
          </w:tcPr>
          <w:p w14:paraId="04F712E1" w14:textId="4C1C0DC2" w:rsidR="00901919" w:rsidRPr="000D3545" w:rsidRDefault="00901919" w:rsidP="00901919">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3.1.1.4</w:t>
            </w:r>
            <w:r w:rsidRPr="000D3545">
              <w:rPr>
                <w:rFonts w:ascii="Arial" w:eastAsia="Calibri" w:hAnsi="Arial" w:cs="Arial"/>
                <w:position w:val="1"/>
                <w:sz w:val="18"/>
                <w:szCs w:val="18"/>
              </w:rPr>
              <w:t>.</w:t>
            </w:r>
            <w:r w:rsidR="00393CF4" w:rsidRPr="000D3545">
              <w:rPr>
                <w:rFonts w:ascii="Arial" w:eastAsia="Calibri" w:hAnsi="Arial" w:cs="Arial"/>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z</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il</w:t>
            </w:r>
            <w:r w:rsidRPr="000D3545">
              <w:rPr>
                <w:rFonts w:ascii="Arial" w:eastAsia="Calibri" w:hAnsi="Arial" w:cs="Arial"/>
                <w:position w:val="1"/>
                <w:sz w:val="18"/>
                <w:szCs w:val="18"/>
              </w:rPr>
              <w:t>ç</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kay</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aka</w:t>
            </w:r>
            <w:r w:rsidRPr="000D3545">
              <w:rPr>
                <w:rFonts w:ascii="Arial" w:eastAsia="Calibri" w:hAnsi="Arial" w:cs="Arial"/>
                <w:spacing w:val="-6"/>
                <w:position w:val="1"/>
                <w:sz w:val="18"/>
                <w:szCs w:val="18"/>
              </w:rPr>
              <w:t>m</w:t>
            </w:r>
            <w:r w:rsidRPr="000D3545">
              <w:rPr>
                <w:rFonts w:ascii="Arial" w:eastAsia="Calibri" w:hAnsi="Arial" w:cs="Arial"/>
                <w:spacing w:val="1"/>
                <w:position w:val="1"/>
                <w:sz w:val="18"/>
                <w:szCs w:val="18"/>
              </w:rPr>
              <w:t>lı</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r</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ara</w:t>
            </w:r>
            <w:r w:rsidRPr="000D3545">
              <w:rPr>
                <w:rFonts w:ascii="Arial" w:eastAsia="Calibri" w:hAnsi="Arial" w:cs="Arial"/>
                <w:position w:val="1"/>
                <w:sz w:val="18"/>
                <w:szCs w:val="18"/>
              </w:rPr>
              <w:t>c</w:t>
            </w:r>
            <w:r w:rsidRPr="000D3545">
              <w:rPr>
                <w:rFonts w:ascii="Arial" w:eastAsia="Calibri" w:hAnsi="Arial" w:cs="Arial"/>
                <w:spacing w:val="-3"/>
                <w:position w:val="1"/>
                <w:sz w:val="18"/>
                <w:szCs w:val="18"/>
              </w:rPr>
              <w:t>ı</w:t>
            </w:r>
            <w:r w:rsidRPr="000D3545">
              <w:rPr>
                <w:rFonts w:ascii="Arial" w:eastAsia="Calibri" w:hAnsi="Arial" w:cs="Arial"/>
                <w:spacing w:val="1"/>
                <w:position w:val="1"/>
                <w:sz w:val="18"/>
                <w:szCs w:val="18"/>
              </w:rPr>
              <w:t>lı</w:t>
            </w:r>
            <w:r w:rsidRPr="000D3545">
              <w:rPr>
                <w:rFonts w:ascii="Arial" w:eastAsia="Calibri" w:hAnsi="Arial" w:cs="Arial"/>
                <w:spacing w:val="-4"/>
                <w:position w:val="1"/>
                <w:sz w:val="18"/>
                <w:szCs w:val="18"/>
              </w:rPr>
              <w:t>ğ</w:t>
            </w:r>
            <w:r w:rsidRPr="000D3545">
              <w:rPr>
                <w:rFonts w:ascii="Arial" w:eastAsia="Calibri" w:hAnsi="Arial" w:cs="Arial"/>
                <w:spacing w:val="1"/>
                <w:position w:val="1"/>
                <w:sz w:val="18"/>
                <w:szCs w:val="18"/>
              </w:rPr>
              <w:t>ı</w:t>
            </w:r>
            <w:r w:rsidRPr="000D3545">
              <w:rPr>
                <w:rFonts w:ascii="Arial" w:eastAsia="Calibri" w:hAnsi="Arial" w:cs="Arial"/>
                <w:spacing w:val="-1"/>
                <w:position w:val="1"/>
                <w:sz w:val="18"/>
                <w:szCs w:val="18"/>
              </w:rPr>
              <w:t>y</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a</w:t>
            </w:r>
            <w:r w:rsidRPr="000D3545">
              <w:rPr>
                <w:rFonts w:ascii="Arial" w:eastAsia="Calibri" w:hAnsi="Arial" w:cs="Arial"/>
                <w:spacing w:val="5"/>
                <w:position w:val="1"/>
                <w:sz w:val="18"/>
                <w:szCs w:val="18"/>
              </w:rPr>
              <w:t xml:space="preserve"> </w:t>
            </w:r>
            <w:r w:rsidRPr="000D3545">
              <w:rPr>
                <w:rFonts w:ascii="Arial" w:eastAsia="Calibri" w:hAnsi="Arial" w:cs="Arial"/>
                <w:spacing w:val="-1"/>
                <w:w w:val="101"/>
                <w:position w:val="1"/>
                <w:sz w:val="18"/>
                <w:szCs w:val="18"/>
              </w:rPr>
              <w:t>ka</w:t>
            </w:r>
            <w:r w:rsidRPr="000D3545">
              <w:rPr>
                <w:rFonts w:ascii="Arial" w:eastAsia="Calibri" w:hAnsi="Arial" w:cs="Arial"/>
                <w:spacing w:val="-5"/>
                <w:w w:val="101"/>
                <w:position w:val="1"/>
                <w:sz w:val="18"/>
                <w:szCs w:val="18"/>
              </w:rPr>
              <w:t>d</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w w:val="101"/>
                <w:position w:val="1"/>
                <w:sz w:val="18"/>
                <w:szCs w:val="18"/>
              </w:rPr>
              <w:t>a</w:t>
            </w:r>
            <w:r w:rsidRPr="000D3545">
              <w:rPr>
                <w:rFonts w:ascii="Arial" w:eastAsia="Calibri" w:hAnsi="Arial" w:cs="Arial"/>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öne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5"/>
                <w:sz w:val="18"/>
                <w:szCs w:val="18"/>
              </w:rPr>
              <w:t>ü</w:t>
            </w:r>
            <w:r w:rsidRPr="000D3545">
              <w:rPr>
                <w:rFonts w:ascii="Arial" w:eastAsia="Calibri" w:hAnsi="Arial" w:cs="Arial"/>
                <w:spacing w:val="1"/>
                <w:sz w:val="18"/>
                <w:szCs w:val="18"/>
              </w:rPr>
              <w:t>l</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6"/>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6"/>
                <w:sz w:val="18"/>
                <w:szCs w:val="18"/>
              </w:rPr>
              <w:t>a</w:t>
            </w:r>
            <w:r w:rsidRPr="000D3545">
              <w:rPr>
                <w:rFonts w:ascii="Arial" w:eastAsia="Calibri" w:hAnsi="Arial" w:cs="Arial"/>
                <w:sz w:val="18"/>
                <w:szCs w:val="18"/>
              </w:rPr>
              <w:t>s</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H</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3"/>
                <w:sz w:val="18"/>
                <w:szCs w:val="18"/>
              </w:rPr>
              <w:t>B</w:t>
            </w:r>
            <w:r w:rsidRPr="000D3545">
              <w:rPr>
                <w:rFonts w:ascii="Arial" w:eastAsia="Calibri" w:hAnsi="Arial" w:cs="Arial"/>
                <w:sz w:val="18"/>
                <w:szCs w:val="18"/>
              </w:rPr>
              <w:t>o</w:t>
            </w:r>
            <w:r w:rsidRPr="000D3545">
              <w:rPr>
                <w:rFonts w:ascii="Arial" w:eastAsia="Calibri" w:hAnsi="Arial" w:cs="Arial"/>
                <w:spacing w:val="-1"/>
                <w:sz w:val="18"/>
                <w:szCs w:val="18"/>
              </w:rPr>
              <w:t>r</w:t>
            </w:r>
            <w:r w:rsidRPr="000D3545">
              <w:rPr>
                <w:rFonts w:ascii="Arial" w:eastAsia="Calibri" w:hAnsi="Arial" w:cs="Arial"/>
                <w:sz w:val="18"/>
                <w:szCs w:val="18"/>
              </w:rPr>
              <w:t>ç</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lastRenderedPageBreak/>
              <w:t>H</w:t>
            </w:r>
            <w:r w:rsidRPr="000D3545">
              <w:rPr>
                <w:rFonts w:ascii="Arial" w:eastAsia="Calibri" w:hAnsi="Arial" w:cs="Arial"/>
                <w:sz w:val="18"/>
                <w:szCs w:val="18"/>
              </w:rPr>
              <w:t>u</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6"/>
                <w:sz w:val="18"/>
                <w:szCs w:val="18"/>
              </w:rPr>
              <w:t>k</w:t>
            </w:r>
            <w:r w:rsidRPr="000D3545">
              <w:rPr>
                <w:rFonts w:ascii="Arial" w:eastAsia="Calibri" w:hAnsi="Arial" w:cs="Arial"/>
                <w:sz w:val="18"/>
                <w:szCs w:val="18"/>
              </w:rPr>
              <w:t>u</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2"/>
                <w:w w:val="101"/>
                <w:sz w:val="18"/>
                <w:szCs w:val="18"/>
              </w:rPr>
              <w:t>S</w:t>
            </w:r>
            <w:r w:rsidRPr="000D3545">
              <w:rPr>
                <w:rFonts w:ascii="Arial" w:eastAsia="Calibri" w:hAnsi="Arial" w:cs="Arial"/>
                <w:w w:val="101"/>
                <w:sz w:val="18"/>
                <w:szCs w:val="18"/>
              </w:rPr>
              <w:t>o</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l</w:t>
            </w:r>
            <w:r w:rsidRPr="000D3545">
              <w:rPr>
                <w:rFonts w:ascii="Arial" w:eastAsia="Calibri" w:hAnsi="Arial" w:cs="Arial"/>
                <w:sz w:val="18"/>
                <w:szCs w:val="18"/>
              </w:rPr>
              <w:t xml:space="preserve"> Gü</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ce</w:t>
            </w:r>
            <w:r w:rsidRPr="000D3545">
              <w:rPr>
                <w:rFonts w:ascii="Arial" w:eastAsia="Calibri" w:hAnsi="Arial" w:cs="Arial"/>
                <w:spacing w:val="9"/>
                <w:sz w:val="18"/>
                <w:szCs w:val="18"/>
              </w:rPr>
              <w:t xml:space="preserve"> </w:t>
            </w:r>
            <w:r w:rsidRPr="000D3545">
              <w:rPr>
                <w:rFonts w:ascii="Arial" w:eastAsia="Calibri" w:hAnsi="Arial" w:cs="Arial"/>
                <w:spacing w:val="-7"/>
                <w:sz w:val="18"/>
                <w:szCs w:val="18"/>
              </w:rPr>
              <w:t>S</w:t>
            </w:r>
            <w:r w:rsidRPr="000D3545">
              <w:rPr>
                <w:rFonts w:ascii="Arial" w:eastAsia="Calibri" w:hAnsi="Arial" w:cs="Arial"/>
                <w:spacing w:val="1"/>
                <w:sz w:val="18"/>
                <w:szCs w:val="18"/>
              </w:rPr>
              <w:t>is</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on</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da</w:t>
            </w:r>
            <w:r w:rsidRPr="000D3545">
              <w:rPr>
                <w:rFonts w:ascii="Arial" w:eastAsia="Calibri" w:hAnsi="Arial" w:cs="Arial"/>
                <w:spacing w:val="6"/>
                <w:sz w:val="18"/>
                <w:szCs w:val="18"/>
              </w:rPr>
              <w:t xml:space="preserve"> </w:t>
            </w:r>
            <w:r w:rsidRPr="000D3545">
              <w:rPr>
                <w:rFonts w:ascii="Arial" w:eastAsia="Calibri" w:hAnsi="Arial" w:cs="Arial"/>
                <w:sz w:val="18"/>
                <w:szCs w:val="18"/>
              </w:rPr>
              <w:t>eğ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24" w:type="dxa"/>
            <w:shd w:val="clear" w:color="auto" w:fill="auto"/>
          </w:tcPr>
          <w:p w14:paraId="159BF511" w14:textId="4D875DD1" w:rsidR="00901919" w:rsidRPr="000D3545" w:rsidRDefault="00901919" w:rsidP="00901919">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lastRenderedPageBreak/>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vMerge/>
            <w:shd w:val="clear" w:color="auto" w:fill="auto"/>
          </w:tcPr>
          <w:p w14:paraId="1B1550EA" w14:textId="77777777" w:rsidR="00901919" w:rsidRPr="000D3545" w:rsidRDefault="00901919" w:rsidP="00901919">
            <w:pPr>
              <w:widowControl/>
              <w:numPr>
                <w:ilvl w:val="0"/>
                <w:numId w:val="54"/>
              </w:numPr>
              <w:tabs>
                <w:tab w:val="center" w:pos="4680"/>
                <w:tab w:val="right" w:pos="9360"/>
              </w:tabs>
              <w:spacing w:line="100" w:lineRule="atLeast"/>
              <w:ind w:left="237" w:hanging="237"/>
              <w:rPr>
                <w:rFonts w:ascii="Arial" w:eastAsia="Calibri" w:hAnsi="Arial" w:cs="Arial"/>
                <w:sz w:val="18"/>
                <w:szCs w:val="18"/>
              </w:rPr>
            </w:pPr>
          </w:p>
        </w:tc>
        <w:tc>
          <w:tcPr>
            <w:tcW w:w="2803" w:type="dxa"/>
            <w:vMerge/>
          </w:tcPr>
          <w:p w14:paraId="1BCDDC47" w14:textId="77777777" w:rsidR="00901919" w:rsidRPr="000D3545" w:rsidRDefault="00901919" w:rsidP="00901919">
            <w:pPr>
              <w:widowControl/>
              <w:numPr>
                <w:ilvl w:val="0"/>
                <w:numId w:val="54"/>
              </w:numPr>
              <w:tabs>
                <w:tab w:val="center" w:pos="4680"/>
                <w:tab w:val="right" w:pos="9360"/>
              </w:tabs>
              <w:spacing w:line="100" w:lineRule="atLeast"/>
              <w:ind w:left="237" w:hanging="237"/>
              <w:rPr>
                <w:rFonts w:ascii="Arial" w:eastAsia="Calibri" w:hAnsi="Arial" w:cs="Arial"/>
                <w:sz w:val="18"/>
                <w:szCs w:val="18"/>
              </w:rPr>
            </w:pPr>
          </w:p>
        </w:tc>
        <w:tc>
          <w:tcPr>
            <w:tcW w:w="2557" w:type="dxa"/>
            <w:shd w:val="clear" w:color="auto" w:fill="auto"/>
          </w:tcPr>
          <w:p w14:paraId="43885D45" w14:textId="61C8E730" w:rsidR="00901919" w:rsidRPr="000D3545" w:rsidRDefault="00901919" w:rsidP="00901919">
            <w:pPr>
              <w:numPr>
                <w:ilvl w:val="0"/>
                <w:numId w:val="54"/>
              </w:numPr>
              <w:ind w:left="237" w:hanging="237"/>
              <w:rPr>
                <w:rFonts w:ascii="Arial" w:hAnsi="Arial" w:cs="Arial"/>
                <w:sz w:val="18"/>
                <w:szCs w:val="18"/>
              </w:rPr>
            </w:pPr>
            <w:r w:rsidRPr="000D3545">
              <w:rPr>
                <w:rFonts w:ascii="Arial" w:eastAsia="Calibri" w:hAnsi="Arial" w:cs="Arial"/>
                <w:spacing w:val="2"/>
                <w:w w:val="101"/>
                <w:position w:val="1"/>
                <w:sz w:val="18"/>
                <w:szCs w:val="18"/>
              </w:rPr>
              <w:t>E</w:t>
            </w:r>
            <w:r w:rsidRPr="000D3545">
              <w:rPr>
                <w:rFonts w:ascii="Arial" w:eastAsia="Calibri" w:hAnsi="Arial" w:cs="Arial"/>
                <w:w w:val="101"/>
                <w:position w:val="1"/>
                <w:sz w:val="18"/>
                <w:szCs w:val="18"/>
              </w:rPr>
              <w:t>ğ</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ti</w:t>
            </w:r>
            <w:r w:rsidRPr="000D3545">
              <w:rPr>
                <w:rFonts w:ascii="Arial" w:eastAsia="Calibri" w:hAnsi="Arial" w:cs="Arial"/>
                <w:spacing w:val="-6"/>
                <w:w w:val="101"/>
                <w:position w:val="1"/>
                <w:sz w:val="18"/>
                <w:szCs w:val="18"/>
              </w:rPr>
              <w:t>m</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spacing w:val="-5"/>
                <w:w w:val="101"/>
                <w:position w:val="1"/>
                <w:sz w:val="18"/>
                <w:szCs w:val="18"/>
              </w:rPr>
              <w:t>d</w:t>
            </w:r>
            <w:r w:rsidRPr="000D3545">
              <w:rPr>
                <w:rFonts w:ascii="Arial" w:eastAsia="Calibri" w:hAnsi="Arial" w:cs="Arial"/>
                <w:w w:val="101"/>
                <w:position w:val="1"/>
                <w:sz w:val="18"/>
                <w:szCs w:val="18"/>
              </w:rPr>
              <w:t>en</w:t>
            </w:r>
            <w:r w:rsidRPr="000D3545">
              <w:rPr>
                <w:rFonts w:ascii="Arial" w:eastAsia="Calibri" w:hAnsi="Arial" w:cs="Arial"/>
                <w:sz w:val="18"/>
                <w:szCs w:val="18"/>
              </w:rPr>
              <w:t xml:space="preserve">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901919" w:rsidRPr="000D3545" w14:paraId="3814CCAD" w14:textId="77777777" w:rsidTr="002B302D">
        <w:tc>
          <w:tcPr>
            <w:tcW w:w="5026" w:type="dxa"/>
            <w:shd w:val="clear" w:color="auto" w:fill="auto"/>
          </w:tcPr>
          <w:p w14:paraId="5A34B694" w14:textId="5D26FC7B" w:rsidR="00901919" w:rsidRPr="000D3545" w:rsidRDefault="00901919" w:rsidP="00901919">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lastRenderedPageBreak/>
              <w:t>3.1.1.5</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S</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ğ</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v</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14"/>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e c</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z</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v</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nde</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1"/>
                <w:position w:val="1"/>
                <w:sz w:val="18"/>
                <w:szCs w:val="18"/>
              </w:rPr>
              <w:t>l</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a</w:t>
            </w:r>
            <w:r w:rsidRPr="000D3545">
              <w:rPr>
                <w:rFonts w:ascii="Arial" w:eastAsia="Calibri" w:hAnsi="Arial" w:cs="Arial"/>
                <w:spacing w:val="8"/>
                <w:position w:val="1"/>
                <w:sz w:val="18"/>
                <w:szCs w:val="18"/>
              </w:rPr>
              <w:t xml:space="preserve"> </w:t>
            </w:r>
            <w:r w:rsidRPr="000D3545">
              <w:rPr>
                <w:rFonts w:ascii="Arial" w:eastAsia="Calibri" w:hAnsi="Arial" w:cs="Arial"/>
                <w:spacing w:val="-6"/>
                <w:w w:val="101"/>
                <w:position w:val="1"/>
                <w:sz w:val="18"/>
                <w:szCs w:val="18"/>
              </w:rPr>
              <w:t>m</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s</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k</w:t>
            </w:r>
            <w:r w:rsidRPr="000D3545">
              <w:rPr>
                <w:rFonts w:ascii="Arial" w:eastAsia="Calibri" w:hAnsi="Arial" w:cs="Arial"/>
                <w:w w:val="101"/>
                <w:position w:val="1"/>
                <w:sz w:val="18"/>
                <w:szCs w:val="18"/>
              </w:rPr>
              <w:t>i</w:t>
            </w:r>
            <w:r w:rsidRPr="000D3545">
              <w:rPr>
                <w:rFonts w:ascii="Arial" w:eastAsia="Calibri" w:hAnsi="Arial" w:cs="Arial"/>
                <w:sz w:val="18"/>
                <w:szCs w:val="18"/>
              </w:rPr>
              <w:t xml:space="preserve"> bece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ni</w:t>
            </w:r>
            <w:r w:rsidRPr="000D3545">
              <w:rPr>
                <w:rFonts w:ascii="Arial" w:eastAsia="Calibri" w:hAnsi="Arial" w:cs="Arial"/>
                <w:spacing w:val="7"/>
                <w:sz w:val="18"/>
                <w:szCs w:val="18"/>
              </w:rPr>
              <w:t xml:space="preserve"> </w:t>
            </w:r>
            <w:r w:rsidRPr="000D3545">
              <w:rPr>
                <w:rFonts w:ascii="Arial" w:eastAsia="Calibri" w:hAnsi="Arial" w:cs="Arial"/>
                <w:sz w:val="18"/>
                <w:szCs w:val="18"/>
              </w:rPr>
              <w:t>g</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şti</w:t>
            </w:r>
            <w:r w:rsidRPr="000D3545">
              <w:rPr>
                <w:rFonts w:ascii="Arial" w:eastAsia="Calibri" w:hAnsi="Arial" w:cs="Arial"/>
                <w:spacing w:val="-6"/>
                <w:sz w:val="18"/>
                <w:szCs w:val="18"/>
              </w:rPr>
              <w:t>r</w:t>
            </w:r>
            <w:r w:rsidRPr="000D3545">
              <w:rPr>
                <w:rFonts w:ascii="Arial" w:eastAsia="Calibri" w:hAnsi="Arial" w:cs="Arial"/>
                <w:sz w:val="18"/>
                <w:szCs w:val="18"/>
              </w:rPr>
              <w:t>ecek</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4"/>
                <w:sz w:val="18"/>
                <w:szCs w:val="18"/>
              </w:rPr>
              <w:t>s</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a</w:t>
            </w:r>
            <w:r w:rsidRPr="000D3545">
              <w:rPr>
                <w:rFonts w:ascii="Arial" w:eastAsia="Calibri" w:hAnsi="Arial" w:cs="Arial"/>
                <w:w w:val="101"/>
                <w:sz w:val="18"/>
                <w:szCs w:val="18"/>
              </w:rPr>
              <w:t>ç</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24" w:type="dxa"/>
            <w:shd w:val="clear" w:color="auto" w:fill="auto"/>
          </w:tcPr>
          <w:p w14:paraId="334D2036" w14:textId="3BB0E78E" w:rsidR="00901919" w:rsidRPr="000D3545" w:rsidRDefault="00901919" w:rsidP="00901919">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3050" w:type="dxa"/>
            <w:shd w:val="clear" w:color="auto" w:fill="auto"/>
          </w:tcPr>
          <w:p w14:paraId="1C9DF344" w14:textId="77777777" w:rsidR="00895388" w:rsidRPr="000D3545" w:rsidRDefault="00901919"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Çalışma ve İş-Kur İl Müdürlüğü</w:t>
            </w:r>
          </w:p>
          <w:p w14:paraId="5D140F28" w14:textId="77777777" w:rsidR="00895388" w:rsidRPr="000D3545" w:rsidRDefault="00901919"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Cumhuriyet Başsavcılığı</w:t>
            </w:r>
          </w:p>
          <w:p w14:paraId="30D9864B" w14:textId="3CD1F0EA" w:rsidR="00901919" w:rsidRPr="000D3545" w:rsidRDefault="00901919">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 xml:space="preserve">Ceza ve İnfaz Kurumu </w:t>
            </w:r>
          </w:p>
        </w:tc>
        <w:tc>
          <w:tcPr>
            <w:tcW w:w="2803" w:type="dxa"/>
          </w:tcPr>
          <w:p w14:paraId="546E4F4F" w14:textId="77777777" w:rsidR="00895388" w:rsidRPr="000D3545" w:rsidRDefault="00901919">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Halk Eğitim Merkezi</w:t>
            </w:r>
          </w:p>
          <w:p w14:paraId="06DD6680" w14:textId="77777777" w:rsidR="00895388" w:rsidRPr="000D3545" w:rsidRDefault="00901919">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 xml:space="preserve"> Aile ve Sosyal Politikalar İl Müdürlüğü</w:t>
            </w:r>
          </w:p>
          <w:p w14:paraId="2401BA73" w14:textId="4A284B4B" w:rsidR="00901919" w:rsidRPr="000D3545" w:rsidRDefault="00901919">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Belediyeler ve ilgili STK’lar</w:t>
            </w:r>
          </w:p>
        </w:tc>
        <w:tc>
          <w:tcPr>
            <w:tcW w:w="2557" w:type="dxa"/>
            <w:shd w:val="clear" w:color="auto" w:fill="auto"/>
          </w:tcPr>
          <w:p w14:paraId="715A8107" w14:textId="735A09FB" w:rsidR="00901919" w:rsidRPr="000D3545" w:rsidRDefault="00901919" w:rsidP="00901919">
            <w:pPr>
              <w:numPr>
                <w:ilvl w:val="0"/>
                <w:numId w:val="54"/>
              </w:numPr>
              <w:ind w:left="237" w:hanging="237"/>
              <w:rPr>
                <w:rFonts w:ascii="Arial" w:hAnsi="Arial" w:cs="Arial"/>
                <w:sz w:val="18"/>
                <w:szCs w:val="18"/>
              </w:rPr>
            </w:pPr>
            <w:r w:rsidRPr="000D3545">
              <w:rPr>
                <w:rFonts w:ascii="Arial" w:eastAsia="Calibri" w:hAnsi="Arial" w:cs="Arial"/>
                <w:position w:val="1"/>
                <w:sz w:val="18"/>
                <w:szCs w:val="18"/>
              </w:rPr>
              <w:t>Aç</w:t>
            </w:r>
            <w:r w:rsidRPr="000D3545">
              <w:rPr>
                <w:rFonts w:ascii="Arial" w:eastAsia="Calibri" w:hAnsi="Arial" w:cs="Arial"/>
                <w:spacing w:val="1"/>
                <w:position w:val="1"/>
                <w:sz w:val="18"/>
                <w:szCs w:val="18"/>
              </w:rPr>
              <w:t>ıl</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u</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sl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r</w:t>
            </w:r>
            <w:r w:rsidRPr="000D3545">
              <w:rPr>
                <w:rFonts w:ascii="Arial" w:eastAsia="Calibri" w:hAnsi="Arial" w:cs="Arial"/>
                <w:spacing w:val="1"/>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w w:val="101"/>
                <w:position w:val="1"/>
                <w:sz w:val="18"/>
                <w:szCs w:val="18"/>
              </w:rPr>
              <w:t>bu</w:t>
            </w:r>
            <w:r w:rsidRPr="000D3545">
              <w:rPr>
                <w:rFonts w:ascii="Arial" w:eastAsia="Calibri" w:hAnsi="Arial" w:cs="Arial"/>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sl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d</w:t>
            </w:r>
            <w:r w:rsidRPr="000D3545">
              <w:rPr>
                <w:rFonts w:ascii="Arial" w:eastAsia="Calibri" w:hAnsi="Arial" w:cs="Arial"/>
                <w:spacing w:val="-6"/>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901919" w:rsidRPr="000D3545" w14:paraId="5989F011" w14:textId="77777777" w:rsidTr="002B302D">
        <w:tc>
          <w:tcPr>
            <w:tcW w:w="14560" w:type="dxa"/>
            <w:gridSpan w:val="5"/>
            <w:shd w:val="clear" w:color="auto" w:fill="D9D9D9"/>
          </w:tcPr>
          <w:p w14:paraId="1B2E47EC" w14:textId="14B293E1" w:rsidR="00901919" w:rsidRPr="000D3545" w:rsidRDefault="00901919">
            <w:pPr>
              <w:pStyle w:val="Standard"/>
              <w:tabs>
                <w:tab w:val="left" w:pos="2340"/>
              </w:tabs>
              <w:spacing w:after="0" w:line="240" w:lineRule="auto"/>
              <w:rPr>
                <w:rFonts w:ascii="Arial" w:hAnsi="Arial" w:cs="Arial"/>
                <w:sz w:val="20"/>
                <w:szCs w:val="20"/>
              </w:rPr>
            </w:pPr>
            <w:r w:rsidRPr="000D3545">
              <w:rPr>
                <w:rFonts w:ascii="Arial" w:hAnsi="Arial" w:cs="Arial"/>
                <w:b/>
                <w:bCs/>
                <w:sz w:val="20"/>
                <w:szCs w:val="20"/>
              </w:rPr>
              <w:t xml:space="preserve">Stratejik Öncelik </w:t>
            </w:r>
            <w:proofErr w:type="gramStart"/>
            <w:r w:rsidRPr="000D3545">
              <w:rPr>
                <w:rFonts w:ascii="Arial" w:hAnsi="Arial" w:cs="Arial"/>
                <w:b/>
                <w:bCs/>
                <w:sz w:val="20"/>
                <w:szCs w:val="20"/>
              </w:rPr>
              <w:t>3.2</w:t>
            </w:r>
            <w:proofErr w:type="gramEnd"/>
            <w:r w:rsidRPr="000D3545">
              <w:rPr>
                <w:rFonts w:ascii="Arial" w:hAnsi="Arial" w:cs="Arial"/>
                <w:b/>
                <w:bCs/>
                <w:sz w:val="20"/>
                <w:szCs w:val="20"/>
              </w:rPr>
              <w:t>:</w:t>
            </w:r>
            <w:r w:rsidR="00393CF4" w:rsidRPr="000D3545">
              <w:rPr>
                <w:rFonts w:ascii="Arial" w:hAnsi="Arial" w:cs="Arial"/>
                <w:sz w:val="20"/>
                <w:szCs w:val="20"/>
              </w:rPr>
              <w:t xml:space="preserve"> </w:t>
            </w:r>
            <w:r w:rsidR="00895388" w:rsidRPr="000D3545">
              <w:rPr>
                <w:rFonts w:ascii="Arial" w:eastAsia="Calibri" w:hAnsi="Arial" w:cs="Arial"/>
                <w:spacing w:val="1"/>
                <w:w w:val="101"/>
                <w:sz w:val="20"/>
                <w:szCs w:val="20"/>
              </w:rPr>
              <w:t>K</w:t>
            </w:r>
            <w:r w:rsidR="00895388" w:rsidRPr="000D3545">
              <w:rPr>
                <w:rFonts w:ascii="Arial" w:eastAsia="Calibri" w:hAnsi="Arial" w:cs="Arial"/>
                <w:spacing w:val="-1"/>
                <w:w w:val="101"/>
                <w:sz w:val="20"/>
                <w:szCs w:val="20"/>
              </w:rPr>
              <w:t>a</w:t>
            </w:r>
            <w:r w:rsidR="00895388" w:rsidRPr="000D3545">
              <w:rPr>
                <w:rFonts w:ascii="Arial" w:eastAsia="Calibri" w:hAnsi="Arial" w:cs="Arial"/>
                <w:spacing w:val="-5"/>
                <w:w w:val="101"/>
                <w:sz w:val="20"/>
                <w:szCs w:val="20"/>
              </w:rPr>
              <w:t>d</w:t>
            </w:r>
            <w:r w:rsidR="00895388" w:rsidRPr="000D3545">
              <w:rPr>
                <w:rFonts w:ascii="Arial" w:eastAsia="Calibri" w:hAnsi="Arial" w:cs="Arial"/>
                <w:spacing w:val="1"/>
                <w:w w:val="101"/>
                <w:sz w:val="20"/>
                <w:szCs w:val="20"/>
              </w:rPr>
              <w:t>ı</w:t>
            </w:r>
            <w:r w:rsidR="00895388" w:rsidRPr="000D3545">
              <w:rPr>
                <w:rFonts w:ascii="Arial" w:eastAsia="Calibri" w:hAnsi="Arial" w:cs="Arial"/>
                <w:w w:val="101"/>
                <w:sz w:val="20"/>
                <w:szCs w:val="20"/>
              </w:rPr>
              <w:t xml:space="preserve">n </w:t>
            </w:r>
            <w:r w:rsidR="00895388" w:rsidRPr="000D3545">
              <w:rPr>
                <w:rFonts w:ascii="Arial" w:eastAsia="Calibri" w:hAnsi="Arial" w:cs="Arial"/>
                <w:spacing w:val="1"/>
                <w:w w:val="101"/>
                <w:sz w:val="20"/>
                <w:szCs w:val="20"/>
              </w:rPr>
              <w:t>is</w:t>
            </w:r>
            <w:r w:rsidR="00895388" w:rsidRPr="000D3545">
              <w:rPr>
                <w:rFonts w:ascii="Arial" w:eastAsia="Calibri" w:hAnsi="Arial" w:cs="Arial"/>
                <w:spacing w:val="-3"/>
                <w:w w:val="101"/>
                <w:sz w:val="20"/>
                <w:szCs w:val="20"/>
              </w:rPr>
              <w:t>t</w:t>
            </w:r>
            <w:r w:rsidR="00895388" w:rsidRPr="000D3545">
              <w:rPr>
                <w:rFonts w:ascii="Arial" w:eastAsia="Calibri" w:hAnsi="Arial" w:cs="Arial"/>
                <w:spacing w:val="1"/>
                <w:w w:val="101"/>
                <w:sz w:val="20"/>
                <w:szCs w:val="20"/>
              </w:rPr>
              <w:t>i</w:t>
            </w:r>
            <w:r w:rsidR="00895388" w:rsidRPr="000D3545">
              <w:rPr>
                <w:rFonts w:ascii="Arial" w:eastAsia="Calibri" w:hAnsi="Arial" w:cs="Arial"/>
                <w:w w:val="101"/>
                <w:sz w:val="20"/>
                <w:szCs w:val="20"/>
              </w:rPr>
              <w:t>hd</w:t>
            </w:r>
            <w:r w:rsidR="00895388" w:rsidRPr="000D3545">
              <w:rPr>
                <w:rFonts w:ascii="Arial" w:eastAsia="Calibri" w:hAnsi="Arial" w:cs="Arial"/>
                <w:spacing w:val="-1"/>
                <w:w w:val="101"/>
                <w:sz w:val="20"/>
                <w:szCs w:val="20"/>
              </w:rPr>
              <w:t>a</w:t>
            </w:r>
            <w:r w:rsidR="00895388" w:rsidRPr="000D3545">
              <w:rPr>
                <w:rFonts w:ascii="Arial" w:eastAsia="Calibri" w:hAnsi="Arial" w:cs="Arial"/>
                <w:spacing w:val="-6"/>
                <w:w w:val="101"/>
                <w:sz w:val="20"/>
                <w:szCs w:val="20"/>
              </w:rPr>
              <w:t>m</w:t>
            </w:r>
            <w:r w:rsidR="00895388" w:rsidRPr="000D3545">
              <w:rPr>
                <w:rFonts w:ascii="Arial" w:eastAsia="Calibri" w:hAnsi="Arial" w:cs="Arial"/>
                <w:spacing w:val="1"/>
                <w:w w:val="101"/>
                <w:sz w:val="20"/>
                <w:szCs w:val="20"/>
              </w:rPr>
              <w:t>ı</w:t>
            </w:r>
            <w:r w:rsidR="00895388" w:rsidRPr="000D3545">
              <w:rPr>
                <w:rFonts w:ascii="Arial" w:eastAsia="Calibri" w:hAnsi="Arial" w:cs="Arial"/>
                <w:w w:val="101"/>
                <w:sz w:val="20"/>
                <w:szCs w:val="20"/>
              </w:rPr>
              <w:t>n</w:t>
            </w:r>
            <w:r w:rsidR="00895388" w:rsidRPr="000D3545">
              <w:rPr>
                <w:rFonts w:ascii="Arial" w:eastAsia="Calibri" w:hAnsi="Arial" w:cs="Arial"/>
                <w:spacing w:val="-3"/>
                <w:w w:val="101"/>
                <w:sz w:val="20"/>
                <w:szCs w:val="20"/>
              </w:rPr>
              <w:t>ı</w:t>
            </w:r>
            <w:r w:rsidR="00895388" w:rsidRPr="000D3545">
              <w:rPr>
                <w:rFonts w:ascii="Arial" w:eastAsia="Calibri" w:hAnsi="Arial" w:cs="Arial"/>
                <w:w w:val="101"/>
                <w:sz w:val="20"/>
                <w:szCs w:val="20"/>
              </w:rPr>
              <w:t xml:space="preserve">n </w:t>
            </w:r>
            <w:r w:rsidR="00895388" w:rsidRPr="000D3545">
              <w:rPr>
                <w:rFonts w:ascii="Arial" w:eastAsia="Calibri" w:hAnsi="Arial" w:cs="Arial"/>
                <w:sz w:val="20"/>
                <w:szCs w:val="20"/>
              </w:rPr>
              <w:t>ge</w:t>
            </w:r>
            <w:r w:rsidR="00895388" w:rsidRPr="000D3545">
              <w:rPr>
                <w:rFonts w:ascii="Arial" w:eastAsia="Calibri" w:hAnsi="Arial" w:cs="Arial"/>
                <w:spacing w:val="-1"/>
                <w:sz w:val="20"/>
                <w:szCs w:val="20"/>
              </w:rPr>
              <w:t>r</w:t>
            </w:r>
            <w:r w:rsidR="00895388" w:rsidRPr="000D3545">
              <w:rPr>
                <w:rFonts w:ascii="Arial" w:eastAsia="Calibri" w:hAnsi="Arial" w:cs="Arial"/>
                <w:sz w:val="20"/>
                <w:szCs w:val="20"/>
              </w:rPr>
              <w:t>e</w:t>
            </w:r>
            <w:r w:rsidR="00895388" w:rsidRPr="000D3545">
              <w:rPr>
                <w:rFonts w:ascii="Arial" w:eastAsia="Calibri" w:hAnsi="Arial" w:cs="Arial"/>
                <w:spacing w:val="-4"/>
                <w:sz w:val="20"/>
                <w:szCs w:val="20"/>
              </w:rPr>
              <w:t>ğ</w:t>
            </w:r>
            <w:r w:rsidR="00895388" w:rsidRPr="000D3545">
              <w:rPr>
                <w:rFonts w:ascii="Arial" w:eastAsia="Calibri" w:hAnsi="Arial" w:cs="Arial"/>
                <w:sz w:val="20"/>
                <w:szCs w:val="20"/>
              </w:rPr>
              <w:t>i</w:t>
            </w:r>
            <w:r w:rsidR="00895388" w:rsidRPr="000D3545">
              <w:rPr>
                <w:rFonts w:ascii="Arial" w:eastAsia="Calibri" w:hAnsi="Arial" w:cs="Arial"/>
                <w:spacing w:val="8"/>
                <w:sz w:val="20"/>
                <w:szCs w:val="20"/>
              </w:rPr>
              <w:t xml:space="preserve"> </w:t>
            </w:r>
            <w:r w:rsidR="00895388" w:rsidRPr="000D3545">
              <w:rPr>
                <w:rFonts w:ascii="Arial" w:eastAsia="Calibri" w:hAnsi="Arial" w:cs="Arial"/>
                <w:spacing w:val="-6"/>
                <w:w w:val="101"/>
                <w:sz w:val="20"/>
                <w:szCs w:val="20"/>
              </w:rPr>
              <w:t>v</w:t>
            </w:r>
            <w:r w:rsidR="00895388" w:rsidRPr="000D3545">
              <w:rPr>
                <w:rFonts w:ascii="Arial" w:eastAsia="Calibri" w:hAnsi="Arial" w:cs="Arial"/>
                <w:w w:val="101"/>
                <w:sz w:val="20"/>
                <w:szCs w:val="20"/>
              </w:rPr>
              <w:t>e önemi ile ilgili farkındalığın arttırılması</w:t>
            </w:r>
          </w:p>
        </w:tc>
      </w:tr>
      <w:tr w:rsidR="00901919" w:rsidRPr="000D3545" w14:paraId="6BD3EE4C" w14:textId="77777777" w:rsidTr="002B302D">
        <w:tc>
          <w:tcPr>
            <w:tcW w:w="14560" w:type="dxa"/>
            <w:gridSpan w:val="5"/>
            <w:shd w:val="clear" w:color="auto" w:fill="D5DCE4"/>
          </w:tcPr>
          <w:p w14:paraId="1BCB9305" w14:textId="68C29C03" w:rsidR="00901919" w:rsidRPr="000D3545" w:rsidRDefault="00901919">
            <w:pPr>
              <w:rPr>
                <w:rFonts w:ascii="Arial" w:hAnsi="Arial" w:cs="Arial"/>
                <w:sz w:val="20"/>
                <w:szCs w:val="20"/>
              </w:rPr>
            </w:pPr>
            <w:r w:rsidRPr="000D3545">
              <w:rPr>
                <w:rFonts w:ascii="Arial" w:hAnsi="Arial" w:cs="Arial"/>
                <w:b/>
                <w:bCs/>
                <w:color w:val="000000"/>
                <w:sz w:val="20"/>
                <w:szCs w:val="20"/>
                <w:lang w:eastAsia="da-DK"/>
              </w:rPr>
              <w:t>Hedef 3.2.1:</w:t>
            </w:r>
            <w:r w:rsidRPr="000D3545">
              <w:rPr>
                <w:rFonts w:ascii="Arial" w:hAnsi="Arial" w:cs="Arial"/>
                <w:color w:val="000000"/>
                <w:sz w:val="20"/>
                <w:szCs w:val="20"/>
                <w:lang w:eastAsia="da-DK"/>
              </w:rPr>
              <w:t xml:space="preserve"> </w:t>
            </w:r>
            <w:r w:rsidR="00895388" w:rsidRPr="000D3545">
              <w:rPr>
                <w:rFonts w:ascii="Arial" w:eastAsia="Calibri" w:hAnsi="Arial" w:cs="Arial"/>
                <w:spacing w:val="-1"/>
                <w:w w:val="101"/>
                <w:position w:val="1"/>
                <w:sz w:val="20"/>
                <w:szCs w:val="20"/>
              </w:rPr>
              <w:t>Ka</w:t>
            </w:r>
            <w:r w:rsidR="00895388" w:rsidRPr="000D3545">
              <w:rPr>
                <w:rFonts w:ascii="Arial" w:eastAsia="Calibri" w:hAnsi="Arial" w:cs="Arial"/>
                <w:spacing w:val="-5"/>
                <w:w w:val="101"/>
                <w:position w:val="1"/>
                <w:sz w:val="20"/>
                <w:szCs w:val="20"/>
              </w:rPr>
              <w:t>d</w:t>
            </w:r>
            <w:r w:rsidR="00895388" w:rsidRPr="000D3545">
              <w:rPr>
                <w:rFonts w:ascii="Arial" w:eastAsia="Calibri" w:hAnsi="Arial" w:cs="Arial"/>
                <w:spacing w:val="1"/>
                <w:w w:val="101"/>
                <w:position w:val="1"/>
                <w:sz w:val="20"/>
                <w:szCs w:val="20"/>
              </w:rPr>
              <w:t>ı</w:t>
            </w:r>
            <w:r w:rsidR="00895388" w:rsidRPr="000D3545">
              <w:rPr>
                <w:rFonts w:ascii="Arial" w:eastAsia="Calibri" w:hAnsi="Arial" w:cs="Arial"/>
                <w:w w:val="101"/>
                <w:position w:val="1"/>
                <w:sz w:val="20"/>
                <w:szCs w:val="20"/>
              </w:rPr>
              <w:t>n</w:t>
            </w:r>
            <w:r w:rsidR="00895388" w:rsidRPr="000D3545">
              <w:rPr>
                <w:rFonts w:ascii="Arial" w:eastAsia="Calibri" w:hAnsi="Arial" w:cs="Arial"/>
                <w:spacing w:val="1"/>
                <w:w w:val="101"/>
                <w:position w:val="1"/>
                <w:sz w:val="20"/>
                <w:szCs w:val="20"/>
              </w:rPr>
              <w:t>l</w:t>
            </w:r>
            <w:r w:rsidR="00895388" w:rsidRPr="000D3545">
              <w:rPr>
                <w:rFonts w:ascii="Arial" w:eastAsia="Calibri" w:hAnsi="Arial" w:cs="Arial"/>
                <w:spacing w:val="-1"/>
                <w:w w:val="101"/>
                <w:position w:val="1"/>
                <w:sz w:val="20"/>
                <w:szCs w:val="20"/>
              </w:rPr>
              <w:t>a</w:t>
            </w:r>
            <w:r w:rsidR="00895388" w:rsidRPr="000D3545">
              <w:rPr>
                <w:rFonts w:ascii="Arial" w:eastAsia="Calibri" w:hAnsi="Arial" w:cs="Arial"/>
                <w:spacing w:val="-6"/>
                <w:w w:val="101"/>
                <w:position w:val="1"/>
                <w:sz w:val="20"/>
                <w:szCs w:val="20"/>
              </w:rPr>
              <w:t>r</w:t>
            </w:r>
            <w:r w:rsidR="00895388" w:rsidRPr="000D3545">
              <w:rPr>
                <w:rFonts w:ascii="Arial" w:eastAsia="Calibri" w:hAnsi="Arial" w:cs="Arial"/>
                <w:spacing w:val="1"/>
                <w:w w:val="101"/>
                <w:position w:val="1"/>
                <w:sz w:val="20"/>
                <w:szCs w:val="20"/>
              </w:rPr>
              <w:t>ı</w:t>
            </w:r>
            <w:r w:rsidR="00895388" w:rsidRPr="000D3545">
              <w:rPr>
                <w:rFonts w:ascii="Arial" w:eastAsia="Calibri" w:hAnsi="Arial" w:cs="Arial"/>
                <w:w w:val="101"/>
                <w:position w:val="1"/>
                <w:sz w:val="20"/>
                <w:szCs w:val="20"/>
              </w:rPr>
              <w:t xml:space="preserve">n </w:t>
            </w:r>
            <w:r w:rsidR="00895388" w:rsidRPr="000D3545">
              <w:rPr>
                <w:rFonts w:ascii="Arial" w:eastAsia="Calibri" w:hAnsi="Arial" w:cs="Arial"/>
                <w:spacing w:val="1"/>
                <w:sz w:val="20"/>
                <w:szCs w:val="20"/>
              </w:rPr>
              <w:t>is</w:t>
            </w:r>
            <w:r w:rsidR="00895388" w:rsidRPr="000D3545">
              <w:rPr>
                <w:rFonts w:ascii="Arial" w:eastAsia="Calibri" w:hAnsi="Arial" w:cs="Arial"/>
                <w:spacing w:val="-3"/>
                <w:sz w:val="20"/>
                <w:szCs w:val="20"/>
              </w:rPr>
              <w:t>t</w:t>
            </w:r>
            <w:r w:rsidR="00895388" w:rsidRPr="000D3545">
              <w:rPr>
                <w:rFonts w:ascii="Arial" w:eastAsia="Calibri" w:hAnsi="Arial" w:cs="Arial"/>
                <w:spacing w:val="1"/>
                <w:sz w:val="20"/>
                <w:szCs w:val="20"/>
              </w:rPr>
              <w:t>i</w:t>
            </w:r>
            <w:r w:rsidR="00895388" w:rsidRPr="000D3545">
              <w:rPr>
                <w:rFonts w:ascii="Arial" w:eastAsia="Calibri" w:hAnsi="Arial" w:cs="Arial"/>
                <w:sz w:val="20"/>
                <w:szCs w:val="20"/>
              </w:rPr>
              <w:t>hd</w:t>
            </w:r>
            <w:r w:rsidR="00895388" w:rsidRPr="000D3545">
              <w:rPr>
                <w:rFonts w:ascii="Arial" w:eastAsia="Calibri" w:hAnsi="Arial" w:cs="Arial"/>
                <w:spacing w:val="-1"/>
                <w:sz w:val="20"/>
                <w:szCs w:val="20"/>
              </w:rPr>
              <w:t>a</w:t>
            </w:r>
            <w:r w:rsidR="00895388" w:rsidRPr="000D3545">
              <w:rPr>
                <w:rFonts w:ascii="Arial" w:eastAsia="Calibri" w:hAnsi="Arial" w:cs="Arial"/>
                <w:spacing w:val="-2"/>
                <w:sz w:val="20"/>
                <w:szCs w:val="20"/>
              </w:rPr>
              <w:t>m</w:t>
            </w:r>
            <w:r w:rsidR="00895388" w:rsidRPr="000D3545">
              <w:rPr>
                <w:rFonts w:ascii="Arial" w:eastAsia="Calibri" w:hAnsi="Arial" w:cs="Arial"/>
                <w:sz w:val="20"/>
                <w:szCs w:val="20"/>
              </w:rPr>
              <w:t>a</w:t>
            </w:r>
            <w:r w:rsidR="00895388" w:rsidRPr="000D3545">
              <w:rPr>
                <w:rFonts w:ascii="Arial" w:eastAsia="Calibri" w:hAnsi="Arial" w:cs="Arial"/>
                <w:spacing w:val="4"/>
                <w:sz w:val="20"/>
                <w:szCs w:val="20"/>
              </w:rPr>
              <w:t xml:space="preserve"> </w:t>
            </w:r>
            <w:r w:rsidR="00895388" w:rsidRPr="000D3545">
              <w:rPr>
                <w:rFonts w:ascii="Arial" w:eastAsia="Calibri" w:hAnsi="Arial" w:cs="Arial"/>
                <w:spacing w:val="-1"/>
                <w:w w:val="101"/>
                <w:sz w:val="20"/>
                <w:szCs w:val="20"/>
              </w:rPr>
              <w:t>ka</w:t>
            </w:r>
            <w:r w:rsidR="00895388" w:rsidRPr="000D3545">
              <w:rPr>
                <w:rFonts w:ascii="Arial" w:eastAsia="Calibri" w:hAnsi="Arial" w:cs="Arial"/>
                <w:spacing w:val="-3"/>
                <w:w w:val="101"/>
                <w:sz w:val="20"/>
                <w:szCs w:val="20"/>
              </w:rPr>
              <w:t>t</w:t>
            </w:r>
            <w:r w:rsidR="00895388" w:rsidRPr="000D3545">
              <w:rPr>
                <w:rFonts w:ascii="Arial" w:eastAsia="Calibri" w:hAnsi="Arial" w:cs="Arial"/>
                <w:spacing w:val="1"/>
                <w:w w:val="101"/>
                <w:sz w:val="20"/>
                <w:szCs w:val="20"/>
              </w:rPr>
              <w:t>ılı</w:t>
            </w:r>
            <w:r w:rsidR="00895388" w:rsidRPr="000D3545">
              <w:rPr>
                <w:rFonts w:ascii="Arial" w:eastAsia="Calibri" w:hAnsi="Arial" w:cs="Arial"/>
                <w:spacing w:val="-6"/>
                <w:w w:val="101"/>
                <w:sz w:val="20"/>
                <w:szCs w:val="20"/>
              </w:rPr>
              <w:t>m</w:t>
            </w:r>
            <w:r w:rsidR="00895388" w:rsidRPr="000D3545">
              <w:rPr>
                <w:rFonts w:ascii="Arial" w:eastAsia="Calibri" w:hAnsi="Arial" w:cs="Arial"/>
                <w:spacing w:val="1"/>
                <w:w w:val="101"/>
                <w:sz w:val="20"/>
                <w:szCs w:val="20"/>
              </w:rPr>
              <w:t>ı</w:t>
            </w:r>
            <w:r w:rsidR="00895388" w:rsidRPr="000D3545">
              <w:rPr>
                <w:rFonts w:ascii="Arial" w:eastAsia="Calibri" w:hAnsi="Arial" w:cs="Arial"/>
                <w:w w:val="101"/>
                <w:sz w:val="20"/>
                <w:szCs w:val="20"/>
              </w:rPr>
              <w:t xml:space="preserve">na </w:t>
            </w:r>
            <w:r w:rsidR="00895388" w:rsidRPr="000D3545">
              <w:rPr>
                <w:rFonts w:ascii="Arial" w:eastAsia="Calibri" w:hAnsi="Arial" w:cs="Arial"/>
                <w:spacing w:val="-1"/>
                <w:sz w:val="20"/>
                <w:szCs w:val="20"/>
              </w:rPr>
              <w:t>y</w:t>
            </w:r>
            <w:r w:rsidR="00895388" w:rsidRPr="000D3545">
              <w:rPr>
                <w:rFonts w:ascii="Arial" w:eastAsia="Calibri" w:hAnsi="Arial" w:cs="Arial"/>
                <w:sz w:val="20"/>
                <w:szCs w:val="20"/>
              </w:rPr>
              <w:t>öne</w:t>
            </w:r>
            <w:r w:rsidR="00895388" w:rsidRPr="000D3545">
              <w:rPr>
                <w:rFonts w:ascii="Arial" w:eastAsia="Calibri" w:hAnsi="Arial" w:cs="Arial"/>
                <w:spacing w:val="-3"/>
                <w:sz w:val="20"/>
                <w:szCs w:val="20"/>
              </w:rPr>
              <w:t>l</w:t>
            </w:r>
            <w:r w:rsidR="00895388" w:rsidRPr="000D3545">
              <w:rPr>
                <w:rFonts w:ascii="Arial" w:eastAsia="Calibri" w:hAnsi="Arial" w:cs="Arial"/>
                <w:spacing w:val="1"/>
                <w:sz w:val="20"/>
                <w:szCs w:val="20"/>
              </w:rPr>
              <w:t>i</w:t>
            </w:r>
            <w:r w:rsidR="00895388" w:rsidRPr="000D3545">
              <w:rPr>
                <w:rFonts w:ascii="Arial" w:eastAsia="Calibri" w:hAnsi="Arial" w:cs="Arial"/>
                <w:sz w:val="20"/>
                <w:szCs w:val="20"/>
              </w:rPr>
              <w:t>k</w:t>
            </w:r>
            <w:r w:rsidR="00895388" w:rsidRPr="000D3545">
              <w:rPr>
                <w:rFonts w:ascii="Arial" w:eastAsia="Calibri" w:hAnsi="Arial" w:cs="Arial"/>
                <w:spacing w:val="2"/>
                <w:sz w:val="20"/>
                <w:szCs w:val="20"/>
              </w:rPr>
              <w:t xml:space="preserve"> </w:t>
            </w:r>
            <w:r w:rsidR="00895388" w:rsidRPr="000D3545">
              <w:rPr>
                <w:rFonts w:ascii="Arial" w:eastAsia="Calibri" w:hAnsi="Arial" w:cs="Arial"/>
                <w:spacing w:val="1"/>
                <w:w w:val="101"/>
                <w:sz w:val="20"/>
                <w:szCs w:val="20"/>
              </w:rPr>
              <w:t>t</w:t>
            </w:r>
            <w:r w:rsidR="00895388" w:rsidRPr="000D3545">
              <w:rPr>
                <w:rFonts w:ascii="Arial" w:eastAsia="Calibri" w:hAnsi="Arial" w:cs="Arial"/>
                <w:w w:val="101"/>
                <w:sz w:val="20"/>
                <w:szCs w:val="20"/>
              </w:rPr>
              <w:t>o</w:t>
            </w:r>
            <w:r w:rsidR="00895388" w:rsidRPr="000D3545">
              <w:rPr>
                <w:rFonts w:ascii="Arial" w:eastAsia="Calibri" w:hAnsi="Arial" w:cs="Arial"/>
                <w:spacing w:val="-5"/>
                <w:w w:val="101"/>
                <w:sz w:val="20"/>
                <w:szCs w:val="20"/>
              </w:rPr>
              <w:t>p</w:t>
            </w:r>
            <w:r w:rsidR="00895388" w:rsidRPr="000D3545">
              <w:rPr>
                <w:rFonts w:ascii="Arial" w:eastAsia="Calibri" w:hAnsi="Arial" w:cs="Arial"/>
                <w:spacing w:val="1"/>
                <w:w w:val="101"/>
                <w:sz w:val="20"/>
                <w:szCs w:val="20"/>
              </w:rPr>
              <w:t>l</w:t>
            </w:r>
            <w:r w:rsidR="00895388" w:rsidRPr="000D3545">
              <w:rPr>
                <w:rFonts w:ascii="Arial" w:eastAsia="Calibri" w:hAnsi="Arial" w:cs="Arial"/>
                <w:w w:val="101"/>
                <w:sz w:val="20"/>
                <w:szCs w:val="20"/>
              </w:rPr>
              <w:t>u</w:t>
            </w:r>
            <w:r w:rsidR="00895388" w:rsidRPr="000D3545">
              <w:rPr>
                <w:rFonts w:ascii="Arial" w:eastAsia="Calibri" w:hAnsi="Arial" w:cs="Arial"/>
                <w:spacing w:val="-2"/>
                <w:w w:val="101"/>
                <w:sz w:val="20"/>
                <w:szCs w:val="20"/>
              </w:rPr>
              <w:t>m</w:t>
            </w:r>
            <w:r w:rsidR="00895388" w:rsidRPr="000D3545">
              <w:rPr>
                <w:rFonts w:ascii="Arial" w:eastAsia="Calibri" w:hAnsi="Arial" w:cs="Arial"/>
                <w:spacing w:val="1"/>
                <w:w w:val="101"/>
                <w:sz w:val="20"/>
                <w:szCs w:val="20"/>
              </w:rPr>
              <w:t>s</w:t>
            </w:r>
            <w:r w:rsidR="00895388" w:rsidRPr="000D3545">
              <w:rPr>
                <w:rFonts w:ascii="Arial" w:eastAsia="Calibri" w:hAnsi="Arial" w:cs="Arial"/>
                <w:spacing w:val="-6"/>
                <w:w w:val="101"/>
                <w:sz w:val="20"/>
                <w:szCs w:val="20"/>
              </w:rPr>
              <w:t>a</w:t>
            </w:r>
            <w:r w:rsidR="00895388" w:rsidRPr="000D3545">
              <w:rPr>
                <w:rFonts w:ascii="Arial" w:eastAsia="Calibri" w:hAnsi="Arial" w:cs="Arial"/>
                <w:w w:val="101"/>
                <w:sz w:val="20"/>
                <w:szCs w:val="20"/>
              </w:rPr>
              <w:t xml:space="preserve">l </w:t>
            </w:r>
            <w:r w:rsidR="00895388" w:rsidRPr="000D3545">
              <w:rPr>
                <w:rFonts w:ascii="Arial" w:eastAsia="Calibri" w:hAnsi="Arial" w:cs="Arial"/>
                <w:sz w:val="20"/>
                <w:szCs w:val="20"/>
              </w:rPr>
              <w:t>c</w:t>
            </w:r>
            <w:r w:rsidR="00895388" w:rsidRPr="000D3545">
              <w:rPr>
                <w:rFonts w:ascii="Arial" w:eastAsia="Calibri" w:hAnsi="Arial" w:cs="Arial"/>
                <w:spacing w:val="1"/>
                <w:sz w:val="20"/>
                <w:szCs w:val="20"/>
              </w:rPr>
              <w:t>i</w:t>
            </w:r>
            <w:r w:rsidR="00895388" w:rsidRPr="000D3545">
              <w:rPr>
                <w:rFonts w:ascii="Arial" w:eastAsia="Calibri" w:hAnsi="Arial" w:cs="Arial"/>
                <w:sz w:val="20"/>
                <w:szCs w:val="20"/>
              </w:rPr>
              <w:t>n</w:t>
            </w:r>
            <w:r w:rsidR="00895388" w:rsidRPr="000D3545">
              <w:rPr>
                <w:rFonts w:ascii="Arial" w:eastAsia="Calibri" w:hAnsi="Arial" w:cs="Arial"/>
                <w:spacing w:val="-4"/>
                <w:sz w:val="20"/>
                <w:szCs w:val="20"/>
              </w:rPr>
              <w:t>s</w:t>
            </w:r>
            <w:r w:rsidR="00895388" w:rsidRPr="000D3545">
              <w:rPr>
                <w:rFonts w:ascii="Arial" w:eastAsia="Calibri" w:hAnsi="Arial" w:cs="Arial"/>
                <w:spacing w:val="1"/>
                <w:sz w:val="20"/>
                <w:szCs w:val="20"/>
              </w:rPr>
              <w:t>i</w:t>
            </w:r>
            <w:r w:rsidR="00895388" w:rsidRPr="000D3545">
              <w:rPr>
                <w:rFonts w:ascii="Arial" w:eastAsia="Calibri" w:hAnsi="Arial" w:cs="Arial"/>
                <w:spacing w:val="-1"/>
                <w:sz w:val="20"/>
                <w:szCs w:val="20"/>
              </w:rPr>
              <w:t>y</w:t>
            </w:r>
            <w:r w:rsidR="00895388" w:rsidRPr="000D3545">
              <w:rPr>
                <w:rFonts w:ascii="Arial" w:eastAsia="Calibri" w:hAnsi="Arial" w:cs="Arial"/>
                <w:sz w:val="20"/>
                <w:szCs w:val="20"/>
              </w:rPr>
              <w:t>et</w:t>
            </w:r>
            <w:r w:rsidR="00895388" w:rsidRPr="000D3545">
              <w:rPr>
                <w:rFonts w:ascii="Arial" w:eastAsia="Calibri" w:hAnsi="Arial" w:cs="Arial"/>
                <w:spacing w:val="5"/>
                <w:sz w:val="20"/>
                <w:szCs w:val="20"/>
              </w:rPr>
              <w:t xml:space="preserve"> </w:t>
            </w:r>
            <w:r w:rsidR="00895388" w:rsidRPr="000D3545">
              <w:rPr>
                <w:rFonts w:ascii="Arial" w:eastAsia="Calibri" w:hAnsi="Arial" w:cs="Arial"/>
                <w:spacing w:val="-1"/>
                <w:sz w:val="20"/>
                <w:szCs w:val="20"/>
              </w:rPr>
              <w:t>r</w:t>
            </w:r>
            <w:r w:rsidR="00895388" w:rsidRPr="000D3545">
              <w:rPr>
                <w:rFonts w:ascii="Arial" w:eastAsia="Calibri" w:hAnsi="Arial" w:cs="Arial"/>
                <w:sz w:val="20"/>
                <w:szCs w:val="20"/>
              </w:rPr>
              <w:t>o</w:t>
            </w:r>
            <w:r w:rsidR="00895388" w:rsidRPr="000D3545">
              <w:rPr>
                <w:rFonts w:ascii="Arial" w:eastAsia="Calibri" w:hAnsi="Arial" w:cs="Arial"/>
                <w:spacing w:val="-3"/>
                <w:sz w:val="20"/>
                <w:szCs w:val="20"/>
              </w:rPr>
              <w:t>l</w:t>
            </w:r>
            <w:r w:rsidR="00895388" w:rsidRPr="000D3545">
              <w:rPr>
                <w:rFonts w:ascii="Arial" w:eastAsia="Calibri" w:hAnsi="Arial" w:cs="Arial"/>
                <w:spacing w:val="1"/>
                <w:sz w:val="20"/>
                <w:szCs w:val="20"/>
              </w:rPr>
              <w:t>l</w:t>
            </w:r>
            <w:r w:rsidR="00895388" w:rsidRPr="000D3545">
              <w:rPr>
                <w:rFonts w:ascii="Arial" w:eastAsia="Calibri" w:hAnsi="Arial" w:cs="Arial"/>
                <w:sz w:val="20"/>
                <w:szCs w:val="20"/>
              </w:rPr>
              <w:t>e</w:t>
            </w:r>
            <w:r w:rsidR="00895388" w:rsidRPr="000D3545">
              <w:rPr>
                <w:rFonts w:ascii="Arial" w:eastAsia="Calibri" w:hAnsi="Arial" w:cs="Arial"/>
                <w:spacing w:val="-6"/>
                <w:sz w:val="20"/>
                <w:szCs w:val="20"/>
              </w:rPr>
              <w:t>r</w:t>
            </w:r>
            <w:r w:rsidR="00895388" w:rsidRPr="000D3545">
              <w:rPr>
                <w:rFonts w:ascii="Arial" w:eastAsia="Calibri" w:hAnsi="Arial" w:cs="Arial"/>
                <w:sz w:val="20"/>
                <w:szCs w:val="20"/>
              </w:rPr>
              <w:t>i</w:t>
            </w:r>
            <w:r w:rsidR="00895388" w:rsidRPr="000D3545">
              <w:rPr>
                <w:rFonts w:ascii="Arial" w:eastAsia="Calibri" w:hAnsi="Arial" w:cs="Arial"/>
                <w:spacing w:val="8"/>
                <w:sz w:val="20"/>
                <w:szCs w:val="20"/>
              </w:rPr>
              <w:t xml:space="preserve"> </w:t>
            </w:r>
            <w:r w:rsidR="00895388" w:rsidRPr="000D3545">
              <w:rPr>
                <w:rFonts w:ascii="Arial" w:eastAsia="Calibri" w:hAnsi="Arial" w:cs="Arial"/>
                <w:spacing w:val="-3"/>
                <w:w w:val="101"/>
                <w:sz w:val="20"/>
                <w:szCs w:val="20"/>
              </w:rPr>
              <w:t>t</w:t>
            </w:r>
            <w:r w:rsidR="00895388" w:rsidRPr="000D3545">
              <w:rPr>
                <w:rFonts w:ascii="Arial" w:eastAsia="Calibri" w:hAnsi="Arial" w:cs="Arial"/>
                <w:w w:val="101"/>
                <w:sz w:val="20"/>
                <w:szCs w:val="20"/>
              </w:rPr>
              <w:t>e</w:t>
            </w:r>
            <w:r w:rsidR="00895388" w:rsidRPr="000D3545">
              <w:rPr>
                <w:rFonts w:ascii="Arial" w:eastAsia="Calibri" w:hAnsi="Arial" w:cs="Arial"/>
                <w:spacing w:val="-2"/>
                <w:w w:val="101"/>
                <w:sz w:val="20"/>
                <w:szCs w:val="20"/>
              </w:rPr>
              <w:t>m</w:t>
            </w:r>
            <w:r w:rsidR="00895388" w:rsidRPr="000D3545">
              <w:rPr>
                <w:rFonts w:ascii="Arial" w:eastAsia="Calibri" w:hAnsi="Arial" w:cs="Arial"/>
                <w:spacing w:val="-4"/>
                <w:w w:val="101"/>
                <w:sz w:val="20"/>
                <w:szCs w:val="20"/>
              </w:rPr>
              <w:t>e</w:t>
            </w:r>
            <w:r w:rsidR="00895388" w:rsidRPr="000D3545">
              <w:rPr>
                <w:rFonts w:ascii="Arial" w:eastAsia="Calibri" w:hAnsi="Arial" w:cs="Arial"/>
                <w:spacing w:val="1"/>
                <w:w w:val="101"/>
                <w:sz w:val="20"/>
                <w:szCs w:val="20"/>
              </w:rPr>
              <w:t>ll</w:t>
            </w:r>
            <w:r w:rsidR="00895388" w:rsidRPr="000D3545">
              <w:rPr>
                <w:rFonts w:ascii="Arial" w:eastAsia="Calibri" w:hAnsi="Arial" w:cs="Arial"/>
                <w:w w:val="101"/>
                <w:sz w:val="20"/>
                <w:szCs w:val="20"/>
              </w:rPr>
              <w:t xml:space="preserve">i </w:t>
            </w:r>
            <w:r w:rsidR="00895388" w:rsidRPr="000D3545">
              <w:rPr>
                <w:rFonts w:ascii="Arial" w:eastAsia="Calibri" w:hAnsi="Arial" w:cs="Arial"/>
                <w:sz w:val="20"/>
                <w:szCs w:val="20"/>
              </w:rPr>
              <w:t>d</w:t>
            </w:r>
            <w:r w:rsidR="00895388" w:rsidRPr="000D3545">
              <w:rPr>
                <w:rFonts w:ascii="Arial" w:eastAsia="Calibri" w:hAnsi="Arial" w:cs="Arial"/>
                <w:spacing w:val="1"/>
                <w:sz w:val="20"/>
                <w:szCs w:val="20"/>
              </w:rPr>
              <w:t>i</w:t>
            </w:r>
            <w:r w:rsidR="00895388" w:rsidRPr="000D3545">
              <w:rPr>
                <w:rFonts w:ascii="Arial" w:eastAsia="Calibri" w:hAnsi="Arial" w:cs="Arial"/>
                <w:spacing w:val="-1"/>
                <w:sz w:val="20"/>
                <w:szCs w:val="20"/>
              </w:rPr>
              <w:t>r</w:t>
            </w:r>
            <w:r w:rsidR="00895388" w:rsidRPr="000D3545">
              <w:rPr>
                <w:rFonts w:ascii="Arial" w:eastAsia="Calibri" w:hAnsi="Arial" w:cs="Arial"/>
                <w:sz w:val="20"/>
                <w:szCs w:val="20"/>
              </w:rPr>
              <w:t>en</w:t>
            </w:r>
            <w:r w:rsidR="00895388" w:rsidRPr="000D3545">
              <w:rPr>
                <w:rFonts w:ascii="Arial" w:eastAsia="Calibri" w:hAnsi="Arial" w:cs="Arial"/>
                <w:spacing w:val="-5"/>
                <w:sz w:val="20"/>
                <w:szCs w:val="20"/>
              </w:rPr>
              <w:t>ç</w:t>
            </w:r>
            <w:r w:rsidR="00895388" w:rsidRPr="000D3545">
              <w:rPr>
                <w:rFonts w:ascii="Arial" w:eastAsia="Calibri" w:hAnsi="Arial" w:cs="Arial"/>
                <w:spacing w:val="1"/>
                <w:sz w:val="20"/>
                <w:szCs w:val="20"/>
              </w:rPr>
              <w:t>l</w:t>
            </w:r>
            <w:r w:rsidR="00895388" w:rsidRPr="000D3545">
              <w:rPr>
                <w:rFonts w:ascii="Arial" w:eastAsia="Calibri" w:hAnsi="Arial" w:cs="Arial"/>
                <w:sz w:val="20"/>
                <w:szCs w:val="20"/>
              </w:rPr>
              <w:t>eri</w:t>
            </w:r>
            <w:r w:rsidR="00895388" w:rsidRPr="000D3545">
              <w:rPr>
                <w:rFonts w:ascii="Arial" w:eastAsia="Calibri" w:hAnsi="Arial" w:cs="Arial"/>
                <w:spacing w:val="3"/>
                <w:sz w:val="20"/>
                <w:szCs w:val="20"/>
              </w:rPr>
              <w:t xml:space="preserve"> </w:t>
            </w:r>
            <w:r w:rsidR="00895388" w:rsidRPr="000D3545">
              <w:rPr>
                <w:rFonts w:ascii="Arial" w:eastAsia="Calibri" w:hAnsi="Arial" w:cs="Arial"/>
                <w:spacing w:val="-1"/>
                <w:w w:val="101"/>
                <w:sz w:val="20"/>
                <w:szCs w:val="20"/>
              </w:rPr>
              <w:t>a</w:t>
            </w:r>
            <w:r w:rsidR="00895388" w:rsidRPr="000D3545">
              <w:rPr>
                <w:rFonts w:ascii="Arial" w:eastAsia="Calibri" w:hAnsi="Arial" w:cs="Arial"/>
                <w:w w:val="101"/>
                <w:sz w:val="20"/>
                <w:szCs w:val="20"/>
              </w:rPr>
              <w:t>z</w:t>
            </w:r>
            <w:r w:rsidR="00895388" w:rsidRPr="000D3545">
              <w:rPr>
                <w:rFonts w:ascii="Arial" w:eastAsia="Calibri" w:hAnsi="Arial" w:cs="Arial"/>
                <w:spacing w:val="-1"/>
                <w:w w:val="101"/>
                <w:sz w:val="20"/>
                <w:szCs w:val="20"/>
              </w:rPr>
              <w:t>a</w:t>
            </w:r>
            <w:r w:rsidR="00895388" w:rsidRPr="000D3545">
              <w:rPr>
                <w:rFonts w:ascii="Arial" w:eastAsia="Calibri" w:hAnsi="Arial" w:cs="Arial"/>
                <w:spacing w:val="-3"/>
                <w:w w:val="101"/>
                <w:sz w:val="20"/>
                <w:szCs w:val="20"/>
              </w:rPr>
              <w:t>l</w:t>
            </w:r>
            <w:r w:rsidR="00895388" w:rsidRPr="000D3545">
              <w:rPr>
                <w:rFonts w:ascii="Arial" w:eastAsia="Calibri" w:hAnsi="Arial" w:cs="Arial"/>
                <w:w w:val="101"/>
                <w:sz w:val="20"/>
                <w:szCs w:val="20"/>
              </w:rPr>
              <w:t>tmak</w:t>
            </w:r>
          </w:p>
        </w:tc>
      </w:tr>
      <w:tr w:rsidR="00895388" w:rsidRPr="000D3545" w14:paraId="036B7569" w14:textId="77777777" w:rsidTr="002B302D">
        <w:tc>
          <w:tcPr>
            <w:tcW w:w="5026" w:type="dxa"/>
            <w:shd w:val="clear" w:color="auto" w:fill="auto"/>
          </w:tcPr>
          <w:p w14:paraId="383C5C6D" w14:textId="24B8030A" w:rsidR="00895388" w:rsidRPr="000D3545" w:rsidRDefault="002B302D" w:rsidP="00895388">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3.2.1</w:t>
            </w:r>
            <w:r w:rsidR="00895388" w:rsidRPr="000D3545">
              <w:rPr>
                <w:rFonts w:ascii="Arial" w:eastAsia="Calibri" w:hAnsi="Arial" w:cs="Arial"/>
                <w:spacing w:val="-1"/>
                <w:position w:val="1"/>
                <w:sz w:val="18"/>
                <w:szCs w:val="18"/>
              </w:rPr>
              <w:t>.1</w:t>
            </w:r>
            <w:r w:rsidR="00895388" w:rsidRPr="000D3545">
              <w:rPr>
                <w:rFonts w:ascii="Arial" w:eastAsia="Calibri" w:hAnsi="Arial" w:cs="Arial"/>
                <w:position w:val="1"/>
                <w:sz w:val="18"/>
                <w:szCs w:val="18"/>
              </w:rPr>
              <w:t>.</w:t>
            </w:r>
            <w:r w:rsidR="00895388" w:rsidRPr="000D3545">
              <w:rPr>
                <w:rFonts w:ascii="Arial" w:eastAsia="Calibri" w:hAnsi="Arial" w:cs="Arial"/>
                <w:spacing w:val="7"/>
                <w:position w:val="1"/>
                <w:sz w:val="18"/>
                <w:szCs w:val="18"/>
              </w:rPr>
              <w:t xml:space="preserve"> </w:t>
            </w:r>
            <w:r w:rsidR="00895388" w:rsidRPr="000D3545">
              <w:rPr>
                <w:rFonts w:ascii="Arial" w:eastAsia="Calibri" w:hAnsi="Arial" w:cs="Arial"/>
                <w:spacing w:val="-2"/>
                <w:position w:val="1"/>
                <w:sz w:val="18"/>
                <w:szCs w:val="18"/>
              </w:rPr>
              <w:t>M</w:t>
            </w:r>
            <w:r w:rsidR="00895388" w:rsidRPr="000D3545">
              <w:rPr>
                <w:rFonts w:ascii="Arial" w:eastAsia="Calibri" w:hAnsi="Arial" w:cs="Arial"/>
                <w:position w:val="1"/>
                <w:sz w:val="18"/>
                <w:szCs w:val="18"/>
              </w:rPr>
              <w:t>e</w:t>
            </w:r>
            <w:r w:rsidR="00895388" w:rsidRPr="000D3545">
              <w:rPr>
                <w:rFonts w:ascii="Arial" w:eastAsia="Calibri" w:hAnsi="Arial" w:cs="Arial"/>
                <w:spacing w:val="-1"/>
                <w:position w:val="1"/>
                <w:sz w:val="18"/>
                <w:szCs w:val="18"/>
              </w:rPr>
              <w:t>rk</w:t>
            </w:r>
            <w:r w:rsidR="00895388" w:rsidRPr="000D3545">
              <w:rPr>
                <w:rFonts w:ascii="Arial" w:eastAsia="Calibri" w:hAnsi="Arial" w:cs="Arial"/>
                <w:position w:val="1"/>
                <w:sz w:val="18"/>
                <w:szCs w:val="18"/>
              </w:rPr>
              <w:t>ez</w:t>
            </w:r>
            <w:r w:rsidR="00895388" w:rsidRPr="000D3545">
              <w:rPr>
                <w:rFonts w:ascii="Arial" w:eastAsia="Calibri" w:hAnsi="Arial" w:cs="Arial"/>
                <w:spacing w:val="-5"/>
                <w:position w:val="1"/>
                <w:sz w:val="18"/>
                <w:szCs w:val="18"/>
              </w:rPr>
              <w:t>d</w:t>
            </w:r>
            <w:r w:rsidR="00895388" w:rsidRPr="000D3545">
              <w:rPr>
                <w:rFonts w:ascii="Arial" w:eastAsia="Calibri" w:hAnsi="Arial" w:cs="Arial"/>
                <w:position w:val="1"/>
                <w:sz w:val="18"/>
                <w:szCs w:val="18"/>
              </w:rPr>
              <w:t>e</w:t>
            </w:r>
            <w:r w:rsidR="00895388" w:rsidRPr="000D3545">
              <w:rPr>
                <w:rFonts w:ascii="Arial" w:eastAsia="Calibri" w:hAnsi="Arial" w:cs="Arial"/>
                <w:spacing w:val="5"/>
                <w:position w:val="1"/>
                <w:sz w:val="18"/>
                <w:szCs w:val="18"/>
              </w:rPr>
              <w:t xml:space="preserve"> </w:t>
            </w:r>
            <w:r w:rsidR="00895388" w:rsidRPr="000D3545">
              <w:rPr>
                <w:rFonts w:ascii="Arial" w:eastAsia="Calibri" w:hAnsi="Arial" w:cs="Arial"/>
                <w:spacing w:val="1"/>
                <w:position w:val="1"/>
                <w:sz w:val="18"/>
                <w:szCs w:val="18"/>
              </w:rPr>
              <w:t>s</w:t>
            </w:r>
            <w:r w:rsidR="00895388" w:rsidRPr="000D3545">
              <w:rPr>
                <w:rFonts w:ascii="Arial" w:eastAsia="Calibri" w:hAnsi="Arial" w:cs="Arial"/>
                <w:spacing w:val="-1"/>
                <w:position w:val="1"/>
                <w:sz w:val="18"/>
                <w:szCs w:val="18"/>
              </w:rPr>
              <w:t>a</w:t>
            </w:r>
            <w:r w:rsidR="00895388" w:rsidRPr="000D3545">
              <w:rPr>
                <w:rFonts w:ascii="Arial" w:eastAsia="Calibri" w:hAnsi="Arial" w:cs="Arial"/>
                <w:position w:val="1"/>
                <w:sz w:val="18"/>
                <w:szCs w:val="18"/>
              </w:rPr>
              <w:t>n</w:t>
            </w:r>
            <w:r w:rsidR="00895388" w:rsidRPr="000D3545">
              <w:rPr>
                <w:rFonts w:ascii="Arial" w:eastAsia="Calibri" w:hAnsi="Arial" w:cs="Arial"/>
                <w:spacing w:val="-1"/>
                <w:position w:val="1"/>
                <w:sz w:val="18"/>
                <w:szCs w:val="18"/>
              </w:rPr>
              <w:t>ay</w:t>
            </w:r>
            <w:r w:rsidR="00895388" w:rsidRPr="000D3545">
              <w:rPr>
                <w:rFonts w:ascii="Arial" w:eastAsia="Calibri" w:hAnsi="Arial" w:cs="Arial"/>
                <w:spacing w:val="-3"/>
                <w:position w:val="1"/>
                <w:sz w:val="18"/>
                <w:szCs w:val="18"/>
              </w:rPr>
              <w:t>i</w:t>
            </w:r>
            <w:r w:rsidR="00895388" w:rsidRPr="000D3545">
              <w:rPr>
                <w:rFonts w:ascii="Arial" w:eastAsia="Calibri" w:hAnsi="Arial" w:cs="Arial"/>
                <w:position w:val="1"/>
                <w:sz w:val="18"/>
                <w:szCs w:val="18"/>
              </w:rPr>
              <w:t>n</w:t>
            </w:r>
            <w:r w:rsidR="00895388" w:rsidRPr="000D3545">
              <w:rPr>
                <w:rFonts w:ascii="Arial" w:eastAsia="Calibri" w:hAnsi="Arial" w:cs="Arial"/>
                <w:spacing w:val="1"/>
                <w:position w:val="1"/>
                <w:sz w:val="18"/>
                <w:szCs w:val="18"/>
              </w:rPr>
              <w:t>i</w:t>
            </w:r>
            <w:r w:rsidR="00895388" w:rsidRPr="000D3545">
              <w:rPr>
                <w:rFonts w:ascii="Arial" w:eastAsia="Calibri" w:hAnsi="Arial" w:cs="Arial"/>
                <w:position w:val="1"/>
                <w:sz w:val="18"/>
                <w:szCs w:val="18"/>
              </w:rPr>
              <w:t>n</w:t>
            </w:r>
            <w:r w:rsidR="00895388" w:rsidRPr="000D3545">
              <w:rPr>
                <w:rFonts w:ascii="Arial" w:eastAsia="Calibri" w:hAnsi="Arial" w:cs="Arial"/>
                <w:spacing w:val="5"/>
                <w:position w:val="1"/>
                <w:sz w:val="18"/>
                <w:szCs w:val="18"/>
              </w:rPr>
              <w:t xml:space="preserve"> </w:t>
            </w:r>
            <w:r w:rsidR="00895388" w:rsidRPr="000D3545">
              <w:rPr>
                <w:rFonts w:ascii="Arial" w:eastAsia="Calibri" w:hAnsi="Arial" w:cs="Arial"/>
                <w:spacing w:val="-1"/>
                <w:position w:val="1"/>
                <w:sz w:val="18"/>
                <w:szCs w:val="18"/>
              </w:rPr>
              <w:t>y</w:t>
            </w:r>
            <w:r w:rsidR="00895388" w:rsidRPr="000D3545">
              <w:rPr>
                <w:rFonts w:ascii="Arial" w:eastAsia="Calibri" w:hAnsi="Arial" w:cs="Arial"/>
                <w:spacing w:val="-5"/>
                <w:position w:val="1"/>
                <w:sz w:val="18"/>
                <w:szCs w:val="18"/>
              </w:rPr>
              <w:t>o</w:t>
            </w:r>
            <w:r w:rsidR="00895388" w:rsidRPr="000D3545">
              <w:rPr>
                <w:rFonts w:ascii="Arial" w:eastAsia="Calibri" w:hAnsi="Arial" w:cs="Arial"/>
                <w:position w:val="1"/>
                <w:sz w:val="18"/>
                <w:szCs w:val="18"/>
              </w:rPr>
              <w:t>ğun</w:t>
            </w:r>
            <w:r w:rsidR="00895388" w:rsidRPr="000D3545">
              <w:rPr>
                <w:rFonts w:ascii="Arial" w:eastAsia="Calibri" w:hAnsi="Arial" w:cs="Arial"/>
                <w:spacing w:val="3"/>
                <w:position w:val="1"/>
                <w:sz w:val="18"/>
                <w:szCs w:val="18"/>
              </w:rPr>
              <w:t xml:space="preserve"> </w:t>
            </w:r>
            <w:r w:rsidR="00895388" w:rsidRPr="000D3545">
              <w:rPr>
                <w:rFonts w:ascii="Arial" w:eastAsia="Calibri" w:hAnsi="Arial" w:cs="Arial"/>
                <w:position w:val="1"/>
                <w:sz w:val="18"/>
                <w:szCs w:val="18"/>
              </w:rPr>
              <w:t>o</w:t>
            </w:r>
            <w:r w:rsidR="00895388" w:rsidRPr="000D3545">
              <w:rPr>
                <w:rFonts w:ascii="Arial" w:eastAsia="Calibri" w:hAnsi="Arial" w:cs="Arial"/>
                <w:spacing w:val="-3"/>
                <w:position w:val="1"/>
                <w:sz w:val="18"/>
                <w:szCs w:val="18"/>
              </w:rPr>
              <w:t>l</w:t>
            </w:r>
            <w:r w:rsidR="00895388" w:rsidRPr="000D3545">
              <w:rPr>
                <w:rFonts w:ascii="Arial" w:eastAsia="Calibri" w:hAnsi="Arial" w:cs="Arial"/>
                <w:position w:val="1"/>
                <w:sz w:val="18"/>
                <w:szCs w:val="18"/>
              </w:rPr>
              <w:t>du</w:t>
            </w:r>
            <w:r w:rsidR="00895388" w:rsidRPr="000D3545">
              <w:rPr>
                <w:rFonts w:ascii="Arial" w:eastAsia="Calibri" w:hAnsi="Arial" w:cs="Arial"/>
                <w:spacing w:val="-4"/>
                <w:position w:val="1"/>
                <w:sz w:val="18"/>
                <w:szCs w:val="18"/>
              </w:rPr>
              <w:t>ğ</w:t>
            </w:r>
            <w:r w:rsidR="00895388" w:rsidRPr="000D3545">
              <w:rPr>
                <w:rFonts w:ascii="Arial" w:eastAsia="Calibri" w:hAnsi="Arial" w:cs="Arial"/>
                <w:position w:val="1"/>
                <w:sz w:val="18"/>
                <w:szCs w:val="18"/>
              </w:rPr>
              <w:t>u</w:t>
            </w:r>
            <w:r w:rsidR="00895388" w:rsidRPr="000D3545">
              <w:rPr>
                <w:rFonts w:ascii="Arial" w:eastAsia="Calibri" w:hAnsi="Arial" w:cs="Arial"/>
                <w:spacing w:val="8"/>
                <w:position w:val="1"/>
                <w:sz w:val="18"/>
                <w:szCs w:val="18"/>
              </w:rPr>
              <w:t xml:space="preserve"> </w:t>
            </w:r>
            <w:r w:rsidR="00895388" w:rsidRPr="000D3545">
              <w:rPr>
                <w:rFonts w:ascii="Arial" w:eastAsia="Calibri" w:hAnsi="Arial" w:cs="Arial"/>
                <w:spacing w:val="-5"/>
                <w:position w:val="1"/>
                <w:sz w:val="18"/>
                <w:szCs w:val="18"/>
              </w:rPr>
              <w:t>b</w:t>
            </w:r>
            <w:r w:rsidR="00895388" w:rsidRPr="000D3545">
              <w:rPr>
                <w:rFonts w:ascii="Arial" w:eastAsia="Calibri" w:hAnsi="Arial" w:cs="Arial"/>
                <w:position w:val="1"/>
                <w:sz w:val="18"/>
                <w:szCs w:val="18"/>
              </w:rPr>
              <w:t>ö</w:t>
            </w:r>
            <w:r w:rsidR="00895388" w:rsidRPr="000D3545">
              <w:rPr>
                <w:rFonts w:ascii="Arial" w:eastAsia="Calibri" w:hAnsi="Arial" w:cs="Arial"/>
                <w:spacing w:val="1"/>
                <w:position w:val="1"/>
                <w:sz w:val="18"/>
                <w:szCs w:val="18"/>
              </w:rPr>
              <w:t>l</w:t>
            </w:r>
            <w:r w:rsidR="00895388" w:rsidRPr="000D3545">
              <w:rPr>
                <w:rFonts w:ascii="Arial" w:eastAsia="Calibri" w:hAnsi="Arial" w:cs="Arial"/>
                <w:spacing w:val="-4"/>
                <w:position w:val="1"/>
                <w:sz w:val="18"/>
                <w:szCs w:val="18"/>
              </w:rPr>
              <w:t>g</w:t>
            </w:r>
            <w:r w:rsidR="00895388" w:rsidRPr="000D3545">
              <w:rPr>
                <w:rFonts w:ascii="Arial" w:eastAsia="Calibri" w:hAnsi="Arial" w:cs="Arial"/>
                <w:position w:val="1"/>
                <w:sz w:val="18"/>
                <w:szCs w:val="18"/>
              </w:rPr>
              <w:t>e</w:t>
            </w:r>
            <w:r w:rsidR="00895388" w:rsidRPr="000D3545">
              <w:rPr>
                <w:rFonts w:ascii="Arial" w:eastAsia="Calibri" w:hAnsi="Arial" w:cs="Arial"/>
                <w:spacing w:val="1"/>
                <w:position w:val="1"/>
                <w:sz w:val="18"/>
                <w:szCs w:val="18"/>
              </w:rPr>
              <w:t>l</w:t>
            </w:r>
            <w:r w:rsidR="00895388" w:rsidRPr="000D3545">
              <w:rPr>
                <w:rFonts w:ascii="Arial" w:eastAsia="Calibri" w:hAnsi="Arial" w:cs="Arial"/>
                <w:position w:val="1"/>
                <w:sz w:val="18"/>
                <w:szCs w:val="18"/>
              </w:rPr>
              <w:t>e</w:t>
            </w:r>
            <w:r w:rsidR="00895388" w:rsidRPr="000D3545">
              <w:rPr>
                <w:rFonts w:ascii="Arial" w:eastAsia="Calibri" w:hAnsi="Arial" w:cs="Arial"/>
                <w:spacing w:val="-6"/>
                <w:position w:val="1"/>
                <w:sz w:val="18"/>
                <w:szCs w:val="18"/>
              </w:rPr>
              <w:t>r</w:t>
            </w:r>
            <w:r w:rsidR="00895388" w:rsidRPr="000D3545">
              <w:rPr>
                <w:rFonts w:ascii="Arial" w:eastAsia="Calibri" w:hAnsi="Arial" w:cs="Arial"/>
                <w:position w:val="1"/>
                <w:sz w:val="18"/>
                <w:szCs w:val="18"/>
              </w:rPr>
              <w:t>de</w:t>
            </w:r>
            <w:r w:rsidR="00895388" w:rsidRPr="000D3545">
              <w:rPr>
                <w:rFonts w:ascii="Arial" w:eastAsia="Calibri" w:hAnsi="Arial" w:cs="Arial"/>
                <w:spacing w:val="6"/>
                <w:position w:val="1"/>
                <w:sz w:val="18"/>
                <w:szCs w:val="18"/>
              </w:rPr>
              <w:t xml:space="preserve"> </w:t>
            </w:r>
            <w:r w:rsidR="00895388" w:rsidRPr="000D3545">
              <w:rPr>
                <w:rFonts w:ascii="Arial" w:eastAsia="Calibri" w:hAnsi="Arial" w:cs="Arial"/>
                <w:w w:val="101"/>
                <w:position w:val="1"/>
                <w:sz w:val="18"/>
                <w:szCs w:val="18"/>
              </w:rPr>
              <w:t>ç</w:t>
            </w:r>
            <w:r w:rsidR="00895388" w:rsidRPr="000D3545">
              <w:rPr>
                <w:rFonts w:ascii="Arial" w:eastAsia="Calibri" w:hAnsi="Arial" w:cs="Arial"/>
                <w:spacing w:val="-1"/>
                <w:w w:val="101"/>
                <w:position w:val="1"/>
                <w:sz w:val="18"/>
                <w:szCs w:val="18"/>
              </w:rPr>
              <w:t>a</w:t>
            </w:r>
            <w:r w:rsidR="00895388" w:rsidRPr="000D3545">
              <w:rPr>
                <w:rFonts w:ascii="Arial" w:eastAsia="Calibri" w:hAnsi="Arial" w:cs="Arial"/>
                <w:spacing w:val="-3"/>
                <w:w w:val="101"/>
                <w:position w:val="1"/>
                <w:sz w:val="18"/>
                <w:szCs w:val="18"/>
              </w:rPr>
              <w:t>l</w:t>
            </w:r>
            <w:r w:rsidR="00895388" w:rsidRPr="000D3545">
              <w:rPr>
                <w:rFonts w:ascii="Arial" w:eastAsia="Calibri" w:hAnsi="Arial" w:cs="Arial"/>
                <w:spacing w:val="1"/>
                <w:w w:val="101"/>
                <w:position w:val="1"/>
                <w:sz w:val="18"/>
                <w:szCs w:val="18"/>
              </w:rPr>
              <w:t>ış</w:t>
            </w:r>
            <w:r w:rsidR="00895388" w:rsidRPr="000D3545">
              <w:rPr>
                <w:rFonts w:ascii="Arial" w:eastAsia="Calibri" w:hAnsi="Arial" w:cs="Arial"/>
                <w:spacing w:val="-1"/>
                <w:w w:val="101"/>
                <w:position w:val="1"/>
                <w:sz w:val="18"/>
                <w:szCs w:val="18"/>
              </w:rPr>
              <w:t>a</w:t>
            </w:r>
            <w:r w:rsidR="00895388" w:rsidRPr="000D3545">
              <w:rPr>
                <w:rFonts w:ascii="Arial" w:eastAsia="Calibri" w:hAnsi="Arial" w:cs="Arial"/>
                <w:w w:val="101"/>
                <w:position w:val="1"/>
                <w:sz w:val="18"/>
                <w:szCs w:val="18"/>
              </w:rPr>
              <w:t xml:space="preserve">n </w:t>
            </w:r>
            <w:r w:rsidR="00895388" w:rsidRPr="000D3545">
              <w:rPr>
                <w:rFonts w:ascii="Arial" w:eastAsia="Calibri" w:hAnsi="Arial" w:cs="Arial"/>
                <w:spacing w:val="-1"/>
                <w:sz w:val="18"/>
                <w:szCs w:val="18"/>
              </w:rPr>
              <w:t>ka</w:t>
            </w:r>
            <w:r w:rsidR="00895388" w:rsidRPr="000D3545">
              <w:rPr>
                <w:rFonts w:ascii="Arial" w:eastAsia="Calibri" w:hAnsi="Arial" w:cs="Arial"/>
                <w:sz w:val="18"/>
                <w:szCs w:val="18"/>
              </w:rPr>
              <w:t>d</w:t>
            </w:r>
            <w:r w:rsidR="00895388" w:rsidRPr="000D3545">
              <w:rPr>
                <w:rFonts w:ascii="Arial" w:eastAsia="Calibri" w:hAnsi="Arial" w:cs="Arial"/>
                <w:spacing w:val="1"/>
                <w:sz w:val="18"/>
                <w:szCs w:val="18"/>
              </w:rPr>
              <w:t>ı</w:t>
            </w:r>
            <w:r w:rsidR="00895388" w:rsidRPr="000D3545">
              <w:rPr>
                <w:rFonts w:ascii="Arial" w:eastAsia="Calibri" w:hAnsi="Arial" w:cs="Arial"/>
                <w:sz w:val="18"/>
                <w:szCs w:val="18"/>
              </w:rPr>
              <w:t>n</w:t>
            </w:r>
            <w:r w:rsidR="00895388" w:rsidRPr="000D3545">
              <w:rPr>
                <w:rFonts w:ascii="Arial" w:eastAsia="Calibri" w:hAnsi="Arial" w:cs="Arial"/>
                <w:spacing w:val="2"/>
                <w:sz w:val="18"/>
                <w:szCs w:val="18"/>
              </w:rPr>
              <w:t xml:space="preserve"> </w:t>
            </w:r>
            <w:r w:rsidR="00895388" w:rsidRPr="000D3545">
              <w:rPr>
                <w:rFonts w:ascii="Arial" w:eastAsia="Calibri" w:hAnsi="Arial" w:cs="Arial"/>
                <w:spacing w:val="-1"/>
                <w:sz w:val="18"/>
                <w:szCs w:val="18"/>
              </w:rPr>
              <w:t>v</w:t>
            </w:r>
            <w:r w:rsidR="00895388" w:rsidRPr="000D3545">
              <w:rPr>
                <w:rFonts w:ascii="Arial" w:eastAsia="Calibri" w:hAnsi="Arial" w:cs="Arial"/>
                <w:sz w:val="18"/>
                <w:szCs w:val="18"/>
              </w:rPr>
              <w:t>e e</w:t>
            </w:r>
            <w:r w:rsidR="00895388" w:rsidRPr="000D3545">
              <w:rPr>
                <w:rFonts w:ascii="Arial" w:eastAsia="Calibri" w:hAnsi="Arial" w:cs="Arial"/>
                <w:spacing w:val="-1"/>
                <w:sz w:val="18"/>
                <w:szCs w:val="18"/>
              </w:rPr>
              <w:t>rk</w:t>
            </w:r>
            <w:r w:rsidR="00895388" w:rsidRPr="000D3545">
              <w:rPr>
                <w:rFonts w:ascii="Arial" w:eastAsia="Calibri" w:hAnsi="Arial" w:cs="Arial"/>
                <w:sz w:val="18"/>
                <w:szCs w:val="18"/>
              </w:rPr>
              <w:t>e</w:t>
            </w:r>
            <w:r w:rsidR="00895388" w:rsidRPr="000D3545">
              <w:rPr>
                <w:rFonts w:ascii="Arial" w:eastAsia="Calibri" w:hAnsi="Arial" w:cs="Arial"/>
                <w:spacing w:val="-1"/>
                <w:sz w:val="18"/>
                <w:szCs w:val="18"/>
              </w:rPr>
              <w:t>k</w:t>
            </w:r>
            <w:r w:rsidR="00895388" w:rsidRPr="000D3545">
              <w:rPr>
                <w:rFonts w:ascii="Arial" w:eastAsia="Calibri" w:hAnsi="Arial" w:cs="Arial"/>
                <w:spacing w:val="-3"/>
                <w:sz w:val="18"/>
                <w:szCs w:val="18"/>
              </w:rPr>
              <w:t>l</w:t>
            </w:r>
            <w:r w:rsidR="00895388" w:rsidRPr="000D3545">
              <w:rPr>
                <w:rFonts w:ascii="Arial" w:eastAsia="Calibri" w:hAnsi="Arial" w:cs="Arial"/>
                <w:sz w:val="18"/>
                <w:szCs w:val="18"/>
              </w:rPr>
              <w:t>e</w:t>
            </w:r>
            <w:r w:rsidR="00895388" w:rsidRPr="000D3545">
              <w:rPr>
                <w:rFonts w:ascii="Arial" w:eastAsia="Calibri" w:hAnsi="Arial" w:cs="Arial"/>
                <w:spacing w:val="-1"/>
                <w:sz w:val="18"/>
                <w:szCs w:val="18"/>
              </w:rPr>
              <w:t>r</w:t>
            </w:r>
            <w:r w:rsidR="00895388" w:rsidRPr="000D3545">
              <w:rPr>
                <w:rFonts w:ascii="Arial" w:eastAsia="Calibri" w:hAnsi="Arial" w:cs="Arial"/>
                <w:sz w:val="18"/>
                <w:szCs w:val="18"/>
              </w:rPr>
              <w:t>e</w:t>
            </w:r>
            <w:r w:rsidR="00895388" w:rsidRPr="000D3545">
              <w:rPr>
                <w:rFonts w:ascii="Arial" w:eastAsia="Calibri" w:hAnsi="Arial" w:cs="Arial"/>
                <w:spacing w:val="5"/>
                <w:sz w:val="18"/>
                <w:szCs w:val="18"/>
              </w:rPr>
              <w:t xml:space="preserve"> </w:t>
            </w:r>
            <w:r w:rsidR="00895388" w:rsidRPr="000D3545">
              <w:rPr>
                <w:rFonts w:ascii="Arial" w:eastAsia="Calibri" w:hAnsi="Arial" w:cs="Arial"/>
                <w:spacing w:val="-1"/>
                <w:sz w:val="18"/>
                <w:szCs w:val="18"/>
              </w:rPr>
              <w:t>y</w:t>
            </w:r>
            <w:r w:rsidR="00895388" w:rsidRPr="000D3545">
              <w:rPr>
                <w:rFonts w:ascii="Arial" w:eastAsia="Calibri" w:hAnsi="Arial" w:cs="Arial"/>
                <w:sz w:val="18"/>
                <w:szCs w:val="18"/>
              </w:rPr>
              <w:t>ön</w:t>
            </w:r>
            <w:r w:rsidR="00895388" w:rsidRPr="000D3545">
              <w:rPr>
                <w:rFonts w:ascii="Arial" w:eastAsia="Calibri" w:hAnsi="Arial" w:cs="Arial"/>
                <w:spacing w:val="-4"/>
                <w:sz w:val="18"/>
                <w:szCs w:val="18"/>
              </w:rPr>
              <w:t>e</w:t>
            </w:r>
            <w:r w:rsidR="00895388" w:rsidRPr="000D3545">
              <w:rPr>
                <w:rFonts w:ascii="Arial" w:eastAsia="Calibri" w:hAnsi="Arial" w:cs="Arial"/>
                <w:spacing w:val="1"/>
                <w:sz w:val="18"/>
                <w:szCs w:val="18"/>
              </w:rPr>
              <w:t>li</w:t>
            </w:r>
            <w:r w:rsidR="00895388" w:rsidRPr="000D3545">
              <w:rPr>
                <w:rFonts w:ascii="Arial" w:eastAsia="Calibri" w:hAnsi="Arial" w:cs="Arial"/>
                <w:spacing w:val="-1"/>
                <w:sz w:val="18"/>
                <w:szCs w:val="18"/>
              </w:rPr>
              <w:t>k</w:t>
            </w:r>
            <w:r w:rsidR="00895388" w:rsidRPr="000D3545">
              <w:rPr>
                <w:rFonts w:ascii="Arial" w:eastAsia="Calibri" w:hAnsi="Arial" w:cs="Arial"/>
                <w:sz w:val="18"/>
                <w:szCs w:val="18"/>
              </w:rPr>
              <w:t>:</w:t>
            </w:r>
            <w:r w:rsidR="00895388" w:rsidRPr="000D3545">
              <w:rPr>
                <w:rFonts w:ascii="Arial" w:eastAsia="Calibri" w:hAnsi="Arial" w:cs="Arial"/>
                <w:spacing w:val="3"/>
                <w:sz w:val="18"/>
                <w:szCs w:val="18"/>
              </w:rPr>
              <w:t xml:space="preserve"> </w:t>
            </w:r>
            <w:r w:rsidR="00895388" w:rsidRPr="000D3545">
              <w:rPr>
                <w:rFonts w:ascii="Arial" w:eastAsia="Calibri" w:hAnsi="Arial" w:cs="Arial"/>
                <w:sz w:val="18"/>
                <w:szCs w:val="18"/>
              </w:rPr>
              <w:t>A</w:t>
            </w:r>
            <w:r w:rsidR="00895388" w:rsidRPr="000D3545">
              <w:rPr>
                <w:rFonts w:ascii="Arial" w:eastAsia="Calibri" w:hAnsi="Arial" w:cs="Arial"/>
                <w:spacing w:val="-3"/>
                <w:sz w:val="18"/>
                <w:szCs w:val="18"/>
              </w:rPr>
              <w:t>i</w:t>
            </w:r>
            <w:r w:rsidR="00895388" w:rsidRPr="000D3545">
              <w:rPr>
                <w:rFonts w:ascii="Arial" w:eastAsia="Calibri" w:hAnsi="Arial" w:cs="Arial"/>
                <w:spacing w:val="1"/>
                <w:sz w:val="18"/>
                <w:szCs w:val="18"/>
              </w:rPr>
              <w:t>l</w:t>
            </w:r>
            <w:r w:rsidR="00895388" w:rsidRPr="000D3545">
              <w:rPr>
                <w:rFonts w:ascii="Arial" w:eastAsia="Calibri" w:hAnsi="Arial" w:cs="Arial"/>
                <w:sz w:val="18"/>
                <w:szCs w:val="18"/>
              </w:rPr>
              <w:t>e</w:t>
            </w:r>
            <w:r w:rsidR="00895388" w:rsidRPr="000D3545">
              <w:rPr>
                <w:rFonts w:ascii="Arial" w:eastAsia="Calibri" w:hAnsi="Arial" w:cs="Arial"/>
                <w:spacing w:val="1"/>
                <w:sz w:val="18"/>
                <w:szCs w:val="18"/>
              </w:rPr>
              <w:t xml:space="preserve"> </w:t>
            </w:r>
            <w:r w:rsidR="00895388" w:rsidRPr="000D3545">
              <w:rPr>
                <w:rFonts w:ascii="Arial" w:eastAsia="Calibri" w:hAnsi="Arial" w:cs="Arial"/>
                <w:spacing w:val="2"/>
                <w:sz w:val="18"/>
                <w:szCs w:val="18"/>
              </w:rPr>
              <w:t>İ</w:t>
            </w:r>
            <w:r w:rsidR="00895388" w:rsidRPr="000D3545">
              <w:rPr>
                <w:rFonts w:ascii="Arial" w:eastAsia="Calibri" w:hAnsi="Arial" w:cs="Arial"/>
                <w:spacing w:val="-5"/>
                <w:sz w:val="18"/>
                <w:szCs w:val="18"/>
              </w:rPr>
              <w:t>ç</w:t>
            </w:r>
            <w:r w:rsidR="00895388" w:rsidRPr="000D3545">
              <w:rPr>
                <w:rFonts w:ascii="Arial" w:eastAsia="Calibri" w:hAnsi="Arial" w:cs="Arial"/>
                <w:spacing w:val="1"/>
                <w:sz w:val="18"/>
                <w:szCs w:val="18"/>
              </w:rPr>
              <w:t>i</w:t>
            </w:r>
            <w:r w:rsidR="00895388" w:rsidRPr="000D3545">
              <w:rPr>
                <w:rFonts w:ascii="Arial" w:eastAsia="Calibri" w:hAnsi="Arial" w:cs="Arial"/>
                <w:sz w:val="18"/>
                <w:szCs w:val="18"/>
              </w:rPr>
              <w:t>n</w:t>
            </w:r>
            <w:r w:rsidR="00895388" w:rsidRPr="000D3545">
              <w:rPr>
                <w:rFonts w:ascii="Arial" w:eastAsia="Calibri" w:hAnsi="Arial" w:cs="Arial"/>
                <w:spacing w:val="-5"/>
                <w:sz w:val="18"/>
                <w:szCs w:val="18"/>
              </w:rPr>
              <w:t>d</w:t>
            </w:r>
            <w:r w:rsidR="00895388" w:rsidRPr="000D3545">
              <w:rPr>
                <w:rFonts w:ascii="Arial" w:eastAsia="Calibri" w:hAnsi="Arial" w:cs="Arial"/>
                <w:sz w:val="18"/>
                <w:szCs w:val="18"/>
              </w:rPr>
              <w:t>e</w:t>
            </w:r>
            <w:r w:rsidR="00895388" w:rsidRPr="000D3545">
              <w:rPr>
                <w:rFonts w:ascii="Arial" w:eastAsia="Calibri" w:hAnsi="Arial" w:cs="Arial"/>
                <w:spacing w:val="2"/>
                <w:sz w:val="18"/>
                <w:szCs w:val="18"/>
              </w:rPr>
              <w:t xml:space="preserve"> E</w:t>
            </w:r>
            <w:r w:rsidR="00895388" w:rsidRPr="000D3545">
              <w:rPr>
                <w:rFonts w:ascii="Arial" w:eastAsia="Calibri" w:hAnsi="Arial" w:cs="Arial"/>
                <w:spacing w:val="-4"/>
                <w:sz w:val="18"/>
                <w:szCs w:val="18"/>
              </w:rPr>
              <w:t>ş</w:t>
            </w:r>
            <w:r w:rsidR="00895388" w:rsidRPr="000D3545">
              <w:rPr>
                <w:rFonts w:ascii="Arial" w:eastAsia="Calibri" w:hAnsi="Arial" w:cs="Arial"/>
                <w:spacing w:val="1"/>
                <w:sz w:val="18"/>
                <w:szCs w:val="18"/>
              </w:rPr>
              <w:t>i</w:t>
            </w:r>
            <w:r w:rsidR="00895388" w:rsidRPr="000D3545">
              <w:rPr>
                <w:rFonts w:ascii="Arial" w:eastAsia="Calibri" w:hAnsi="Arial" w:cs="Arial"/>
                <w:sz w:val="18"/>
                <w:szCs w:val="18"/>
              </w:rPr>
              <w:t>t</w:t>
            </w:r>
            <w:r w:rsidR="00895388" w:rsidRPr="000D3545">
              <w:rPr>
                <w:rFonts w:ascii="Arial" w:eastAsia="Calibri" w:hAnsi="Arial" w:cs="Arial"/>
                <w:spacing w:val="2"/>
                <w:sz w:val="18"/>
                <w:szCs w:val="18"/>
              </w:rPr>
              <w:t xml:space="preserve"> İ</w:t>
            </w:r>
            <w:r w:rsidR="00895388" w:rsidRPr="000D3545">
              <w:rPr>
                <w:rFonts w:ascii="Arial" w:eastAsia="Calibri" w:hAnsi="Arial" w:cs="Arial"/>
                <w:sz w:val="18"/>
                <w:szCs w:val="18"/>
              </w:rPr>
              <w:t>ş</w:t>
            </w:r>
            <w:r w:rsidR="00895388" w:rsidRPr="000D3545">
              <w:rPr>
                <w:rFonts w:ascii="Arial" w:eastAsia="Calibri" w:hAnsi="Arial" w:cs="Arial"/>
                <w:spacing w:val="-5"/>
                <w:sz w:val="18"/>
                <w:szCs w:val="18"/>
              </w:rPr>
              <w:t xml:space="preserve"> </w:t>
            </w:r>
            <w:r w:rsidR="00895388" w:rsidRPr="000D3545">
              <w:rPr>
                <w:rFonts w:ascii="Arial" w:eastAsia="Calibri" w:hAnsi="Arial" w:cs="Arial"/>
                <w:spacing w:val="1"/>
                <w:sz w:val="18"/>
                <w:szCs w:val="18"/>
              </w:rPr>
              <w:t>B</w:t>
            </w:r>
            <w:r w:rsidR="00895388" w:rsidRPr="000D3545">
              <w:rPr>
                <w:rFonts w:ascii="Arial" w:eastAsia="Calibri" w:hAnsi="Arial" w:cs="Arial"/>
                <w:sz w:val="18"/>
                <w:szCs w:val="18"/>
              </w:rPr>
              <w:t>ö</w:t>
            </w:r>
            <w:r w:rsidR="00895388" w:rsidRPr="000D3545">
              <w:rPr>
                <w:rFonts w:ascii="Arial" w:eastAsia="Calibri" w:hAnsi="Arial" w:cs="Arial"/>
                <w:spacing w:val="-3"/>
                <w:sz w:val="18"/>
                <w:szCs w:val="18"/>
              </w:rPr>
              <w:t>l</w:t>
            </w:r>
            <w:r w:rsidR="00895388" w:rsidRPr="000D3545">
              <w:rPr>
                <w:rFonts w:ascii="Arial" w:eastAsia="Calibri" w:hAnsi="Arial" w:cs="Arial"/>
                <w:sz w:val="18"/>
                <w:szCs w:val="18"/>
              </w:rPr>
              <w:t>ü</w:t>
            </w:r>
            <w:r w:rsidR="00895388" w:rsidRPr="000D3545">
              <w:rPr>
                <w:rFonts w:ascii="Arial" w:eastAsia="Calibri" w:hAnsi="Arial" w:cs="Arial"/>
                <w:spacing w:val="-2"/>
                <w:sz w:val="18"/>
                <w:szCs w:val="18"/>
              </w:rPr>
              <w:t>m</w:t>
            </w:r>
            <w:r w:rsidR="00895388" w:rsidRPr="000D3545">
              <w:rPr>
                <w:rFonts w:ascii="Arial" w:eastAsia="Calibri" w:hAnsi="Arial" w:cs="Arial"/>
                <w:sz w:val="18"/>
                <w:szCs w:val="18"/>
              </w:rPr>
              <w:t>ü,</w:t>
            </w:r>
            <w:r w:rsidR="00393CF4" w:rsidRPr="000D3545">
              <w:rPr>
                <w:rFonts w:ascii="Arial" w:eastAsia="Calibri" w:hAnsi="Arial" w:cs="Arial"/>
                <w:sz w:val="18"/>
                <w:szCs w:val="18"/>
              </w:rPr>
              <w:t xml:space="preserve"> </w:t>
            </w:r>
            <w:r w:rsidR="00895388" w:rsidRPr="000D3545">
              <w:rPr>
                <w:rFonts w:ascii="Arial" w:eastAsia="Calibri" w:hAnsi="Arial" w:cs="Arial"/>
                <w:spacing w:val="2"/>
                <w:w w:val="101"/>
                <w:sz w:val="18"/>
                <w:szCs w:val="18"/>
              </w:rPr>
              <w:t>İ</w:t>
            </w:r>
            <w:r w:rsidR="00895388" w:rsidRPr="000D3545">
              <w:rPr>
                <w:rFonts w:ascii="Arial" w:eastAsia="Calibri" w:hAnsi="Arial" w:cs="Arial"/>
                <w:spacing w:val="-4"/>
                <w:w w:val="101"/>
                <w:sz w:val="18"/>
                <w:szCs w:val="18"/>
              </w:rPr>
              <w:t>s</w:t>
            </w:r>
            <w:r w:rsidR="00895388" w:rsidRPr="000D3545">
              <w:rPr>
                <w:rFonts w:ascii="Arial" w:eastAsia="Calibri" w:hAnsi="Arial" w:cs="Arial"/>
                <w:spacing w:val="1"/>
                <w:w w:val="101"/>
                <w:sz w:val="18"/>
                <w:szCs w:val="18"/>
              </w:rPr>
              <w:t>t</w:t>
            </w:r>
            <w:r w:rsidR="00895388" w:rsidRPr="000D3545">
              <w:rPr>
                <w:rFonts w:ascii="Arial" w:eastAsia="Calibri" w:hAnsi="Arial" w:cs="Arial"/>
                <w:spacing w:val="-3"/>
                <w:w w:val="101"/>
                <w:sz w:val="18"/>
                <w:szCs w:val="18"/>
              </w:rPr>
              <w:t>i</w:t>
            </w:r>
            <w:r w:rsidR="00895388" w:rsidRPr="000D3545">
              <w:rPr>
                <w:rFonts w:ascii="Arial" w:eastAsia="Calibri" w:hAnsi="Arial" w:cs="Arial"/>
                <w:w w:val="101"/>
                <w:sz w:val="18"/>
                <w:szCs w:val="18"/>
              </w:rPr>
              <w:t>hd</w:t>
            </w:r>
            <w:r w:rsidR="00895388" w:rsidRPr="000D3545">
              <w:rPr>
                <w:rFonts w:ascii="Arial" w:eastAsia="Calibri" w:hAnsi="Arial" w:cs="Arial"/>
                <w:spacing w:val="-1"/>
                <w:w w:val="101"/>
                <w:sz w:val="18"/>
                <w:szCs w:val="18"/>
              </w:rPr>
              <w:t>a</w:t>
            </w:r>
            <w:r w:rsidR="00895388" w:rsidRPr="000D3545">
              <w:rPr>
                <w:rFonts w:ascii="Arial" w:eastAsia="Calibri" w:hAnsi="Arial" w:cs="Arial"/>
                <w:w w:val="101"/>
                <w:sz w:val="18"/>
                <w:szCs w:val="18"/>
              </w:rPr>
              <w:t xml:space="preserve">m </w:t>
            </w:r>
            <w:r w:rsidR="00895388" w:rsidRPr="000D3545">
              <w:rPr>
                <w:rFonts w:ascii="Arial" w:eastAsia="Calibri" w:hAnsi="Arial" w:cs="Arial"/>
                <w:spacing w:val="1"/>
                <w:sz w:val="18"/>
                <w:szCs w:val="18"/>
              </w:rPr>
              <w:t>H</w:t>
            </w:r>
            <w:r w:rsidR="00895388" w:rsidRPr="000D3545">
              <w:rPr>
                <w:rFonts w:ascii="Arial" w:eastAsia="Calibri" w:hAnsi="Arial" w:cs="Arial"/>
                <w:spacing w:val="-1"/>
                <w:sz w:val="18"/>
                <w:szCs w:val="18"/>
              </w:rPr>
              <w:t>akk</w:t>
            </w:r>
            <w:r w:rsidR="00895388" w:rsidRPr="000D3545">
              <w:rPr>
                <w:rFonts w:ascii="Arial" w:eastAsia="Calibri" w:hAnsi="Arial" w:cs="Arial"/>
                <w:spacing w:val="1"/>
                <w:sz w:val="18"/>
                <w:szCs w:val="18"/>
              </w:rPr>
              <w:t>ı</w:t>
            </w:r>
            <w:r w:rsidR="00895388" w:rsidRPr="000D3545">
              <w:rPr>
                <w:rFonts w:ascii="Arial" w:eastAsia="Calibri" w:hAnsi="Arial" w:cs="Arial"/>
                <w:sz w:val="18"/>
                <w:szCs w:val="18"/>
              </w:rPr>
              <w:t>,</w:t>
            </w:r>
            <w:r w:rsidR="00895388" w:rsidRPr="000D3545">
              <w:rPr>
                <w:rFonts w:ascii="Arial" w:eastAsia="Calibri" w:hAnsi="Arial" w:cs="Arial"/>
                <w:spacing w:val="-1"/>
                <w:sz w:val="18"/>
                <w:szCs w:val="18"/>
              </w:rPr>
              <w:t xml:space="preserve"> </w:t>
            </w:r>
            <w:r w:rsidR="00895388" w:rsidRPr="000D3545">
              <w:rPr>
                <w:rFonts w:ascii="Arial" w:eastAsia="Calibri" w:hAnsi="Arial" w:cs="Arial"/>
                <w:spacing w:val="1"/>
                <w:sz w:val="18"/>
                <w:szCs w:val="18"/>
              </w:rPr>
              <w:t>K</w:t>
            </w:r>
            <w:r w:rsidR="00895388" w:rsidRPr="000D3545">
              <w:rPr>
                <w:rFonts w:ascii="Arial" w:eastAsia="Calibri" w:hAnsi="Arial" w:cs="Arial"/>
                <w:spacing w:val="-1"/>
                <w:sz w:val="18"/>
                <w:szCs w:val="18"/>
              </w:rPr>
              <w:t>a</w:t>
            </w:r>
            <w:r w:rsidR="00895388" w:rsidRPr="000D3545">
              <w:rPr>
                <w:rFonts w:ascii="Arial" w:eastAsia="Calibri" w:hAnsi="Arial" w:cs="Arial"/>
                <w:sz w:val="18"/>
                <w:szCs w:val="18"/>
              </w:rPr>
              <w:t>d</w:t>
            </w:r>
            <w:r w:rsidR="00895388" w:rsidRPr="000D3545">
              <w:rPr>
                <w:rFonts w:ascii="Arial" w:eastAsia="Calibri" w:hAnsi="Arial" w:cs="Arial"/>
                <w:spacing w:val="-3"/>
                <w:sz w:val="18"/>
                <w:szCs w:val="18"/>
              </w:rPr>
              <w:t>ı</w:t>
            </w:r>
            <w:r w:rsidR="00895388" w:rsidRPr="000D3545">
              <w:rPr>
                <w:rFonts w:ascii="Arial" w:eastAsia="Calibri" w:hAnsi="Arial" w:cs="Arial"/>
                <w:sz w:val="18"/>
                <w:szCs w:val="18"/>
              </w:rPr>
              <w:t>n</w:t>
            </w:r>
            <w:r w:rsidR="00895388" w:rsidRPr="000D3545">
              <w:rPr>
                <w:rFonts w:ascii="Arial" w:eastAsia="Calibri" w:hAnsi="Arial" w:cs="Arial"/>
                <w:spacing w:val="1"/>
                <w:sz w:val="18"/>
                <w:szCs w:val="18"/>
              </w:rPr>
              <w:t>l</w:t>
            </w:r>
            <w:r w:rsidR="00895388" w:rsidRPr="000D3545">
              <w:rPr>
                <w:rFonts w:ascii="Arial" w:eastAsia="Calibri" w:hAnsi="Arial" w:cs="Arial"/>
                <w:spacing w:val="-1"/>
                <w:sz w:val="18"/>
                <w:szCs w:val="18"/>
              </w:rPr>
              <w:t>ar</w:t>
            </w:r>
            <w:r w:rsidR="00895388" w:rsidRPr="000D3545">
              <w:rPr>
                <w:rFonts w:ascii="Arial" w:eastAsia="Calibri" w:hAnsi="Arial" w:cs="Arial"/>
                <w:spacing w:val="-3"/>
                <w:sz w:val="18"/>
                <w:szCs w:val="18"/>
              </w:rPr>
              <w:t>ı</w:t>
            </w:r>
            <w:r w:rsidR="00895388" w:rsidRPr="000D3545">
              <w:rPr>
                <w:rFonts w:ascii="Arial" w:eastAsia="Calibri" w:hAnsi="Arial" w:cs="Arial"/>
                <w:sz w:val="18"/>
                <w:szCs w:val="18"/>
              </w:rPr>
              <w:t>n</w:t>
            </w:r>
            <w:r w:rsidR="00895388" w:rsidRPr="000D3545">
              <w:rPr>
                <w:rFonts w:ascii="Arial" w:eastAsia="Calibri" w:hAnsi="Arial" w:cs="Arial"/>
                <w:spacing w:val="5"/>
                <w:sz w:val="18"/>
                <w:szCs w:val="18"/>
              </w:rPr>
              <w:t xml:space="preserve"> </w:t>
            </w:r>
            <w:r w:rsidR="00895388" w:rsidRPr="000D3545">
              <w:rPr>
                <w:rFonts w:ascii="Arial" w:eastAsia="Calibri" w:hAnsi="Arial" w:cs="Arial"/>
                <w:spacing w:val="2"/>
                <w:sz w:val="18"/>
                <w:szCs w:val="18"/>
              </w:rPr>
              <w:t>E</w:t>
            </w:r>
            <w:r w:rsidR="00895388" w:rsidRPr="000D3545">
              <w:rPr>
                <w:rFonts w:ascii="Arial" w:eastAsia="Calibri" w:hAnsi="Arial" w:cs="Arial"/>
                <w:spacing w:val="-1"/>
                <w:sz w:val="18"/>
                <w:szCs w:val="18"/>
              </w:rPr>
              <w:t>k</w:t>
            </w:r>
            <w:r w:rsidR="00895388" w:rsidRPr="000D3545">
              <w:rPr>
                <w:rFonts w:ascii="Arial" w:eastAsia="Calibri" w:hAnsi="Arial" w:cs="Arial"/>
                <w:sz w:val="18"/>
                <w:szCs w:val="18"/>
              </w:rPr>
              <w:t>o</w:t>
            </w:r>
            <w:r w:rsidR="00895388" w:rsidRPr="000D3545">
              <w:rPr>
                <w:rFonts w:ascii="Arial" w:eastAsia="Calibri" w:hAnsi="Arial" w:cs="Arial"/>
                <w:spacing w:val="-5"/>
                <w:sz w:val="18"/>
                <w:szCs w:val="18"/>
              </w:rPr>
              <w:t>n</w:t>
            </w:r>
            <w:r w:rsidR="00895388" w:rsidRPr="000D3545">
              <w:rPr>
                <w:rFonts w:ascii="Arial" w:eastAsia="Calibri" w:hAnsi="Arial" w:cs="Arial"/>
                <w:sz w:val="18"/>
                <w:szCs w:val="18"/>
              </w:rPr>
              <w:t>o</w:t>
            </w:r>
            <w:r w:rsidR="00895388" w:rsidRPr="000D3545">
              <w:rPr>
                <w:rFonts w:ascii="Arial" w:eastAsia="Calibri" w:hAnsi="Arial" w:cs="Arial"/>
                <w:spacing w:val="-2"/>
                <w:sz w:val="18"/>
                <w:szCs w:val="18"/>
              </w:rPr>
              <w:t>m</w:t>
            </w:r>
            <w:r w:rsidR="00895388" w:rsidRPr="000D3545">
              <w:rPr>
                <w:rFonts w:ascii="Arial" w:eastAsia="Calibri" w:hAnsi="Arial" w:cs="Arial"/>
                <w:spacing w:val="1"/>
                <w:sz w:val="18"/>
                <w:szCs w:val="18"/>
              </w:rPr>
              <w:t>i</w:t>
            </w:r>
            <w:r w:rsidR="00895388" w:rsidRPr="000D3545">
              <w:rPr>
                <w:rFonts w:ascii="Arial" w:eastAsia="Calibri" w:hAnsi="Arial" w:cs="Arial"/>
                <w:spacing w:val="-6"/>
                <w:sz w:val="18"/>
                <w:szCs w:val="18"/>
              </w:rPr>
              <w:t>y</w:t>
            </w:r>
            <w:r w:rsidR="00895388" w:rsidRPr="000D3545">
              <w:rPr>
                <w:rFonts w:ascii="Arial" w:eastAsia="Calibri" w:hAnsi="Arial" w:cs="Arial"/>
                <w:sz w:val="18"/>
                <w:szCs w:val="18"/>
              </w:rPr>
              <w:t>e</w:t>
            </w:r>
            <w:r w:rsidR="00895388" w:rsidRPr="000D3545">
              <w:rPr>
                <w:rFonts w:ascii="Arial" w:eastAsia="Calibri" w:hAnsi="Arial" w:cs="Arial"/>
                <w:spacing w:val="6"/>
                <w:sz w:val="18"/>
                <w:szCs w:val="18"/>
              </w:rPr>
              <w:t xml:space="preserve"> </w:t>
            </w:r>
            <w:r w:rsidR="00895388" w:rsidRPr="000D3545">
              <w:rPr>
                <w:rFonts w:ascii="Arial" w:eastAsia="Calibri" w:hAnsi="Arial" w:cs="Arial"/>
                <w:spacing w:val="1"/>
                <w:sz w:val="18"/>
                <w:szCs w:val="18"/>
              </w:rPr>
              <w:t>K</w:t>
            </w:r>
            <w:r w:rsidR="00895388" w:rsidRPr="000D3545">
              <w:rPr>
                <w:rFonts w:ascii="Arial" w:eastAsia="Calibri" w:hAnsi="Arial" w:cs="Arial"/>
                <w:spacing w:val="-1"/>
                <w:sz w:val="18"/>
                <w:szCs w:val="18"/>
              </w:rPr>
              <w:t>a</w:t>
            </w:r>
            <w:r w:rsidR="00895388" w:rsidRPr="000D3545">
              <w:rPr>
                <w:rFonts w:ascii="Arial" w:eastAsia="Calibri" w:hAnsi="Arial" w:cs="Arial"/>
                <w:spacing w:val="1"/>
                <w:sz w:val="18"/>
                <w:szCs w:val="18"/>
              </w:rPr>
              <w:t>t</w:t>
            </w:r>
            <w:r w:rsidR="00895388" w:rsidRPr="000D3545">
              <w:rPr>
                <w:rFonts w:ascii="Arial" w:eastAsia="Calibri" w:hAnsi="Arial" w:cs="Arial"/>
                <w:spacing w:val="-1"/>
                <w:sz w:val="18"/>
                <w:szCs w:val="18"/>
              </w:rPr>
              <w:t>k</w:t>
            </w:r>
            <w:r w:rsidR="00895388" w:rsidRPr="000D3545">
              <w:rPr>
                <w:rFonts w:ascii="Arial" w:eastAsia="Calibri" w:hAnsi="Arial" w:cs="Arial"/>
                <w:spacing w:val="-3"/>
                <w:sz w:val="18"/>
                <w:szCs w:val="18"/>
              </w:rPr>
              <w:t>ı</w:t>
            </w:r>
            <w:r w:rsidR="00895388" w:rsidRPr="000D3545">
              <w:rPr>
                <w:rFonts w:ascii="Arial" w:eastAsia="Calibri" w:hAnsi="Arial" w:cs="Arial"/>
                <w:spacing w:val="1"/>
                <w:sz w:val="18"/>
                <w:szCs w:val="18"/>
              </w:rPr>
              <w:t>l</w:t>
            </w:r>
            <w:r w:rsidR="00895388" w:rsidRPr="000D3545">
              <w:rPr>
                <w:rFonts w:ascii="Arial" w:eastAsia="Calibri" w:hAnsi="Arial" w:cs="Arial"/>
                <w:spacing w:val="-1"/>
                <w:sz w:val="18"/>
                <w:szCs w:val="18"/>
              </w:rPr>
              <w:t>ar</w:t>
            </w:r>
            <w:r w:rsidR="00895388" w:rsidRPr="000D3545">
              <w:rPr>
                <w:rFonts w:ascii="Arial" w:eastAsia="Calibri" w:hAnsi="Arial" w:cs="Arial"/>
                <w:sz w:val="18"/>
                <w:szCs w:val="18"/>
              </w:rPr>
              <w:t>ı</w:t>
            </w:r>
            <w:r w:rsidR="00895388" w:rsidRPr="000D3545">
              <w:rPr>
                <w:rFonts w:ascii="Arial" w:eastAsia="Calibri" w:hAnsi="Arial" w:cs="Arial"/>
                <w:spacing w:val="5"/>
                <w:sz w:val="18"/>
                <w:szCs w:val="18"/>
              </w:rPr>
              <w:t xml:space="preserve"> </w:t>
            </w:r>
            <w:r w:rsidR="00895388" w:rsidRPr="000D3545">
              <w:rPr>
                <w:rFonts w:ascii="Arial" w:eastAsia="Calibri" w:hAnsi="Arial" w:cs="Arial"/>
                <w:spacing w:val="-1"/>
                <w:sz w:val="18"/>
                <w:szCs w:val="18"/>
              </w:rPr>
              <w:t>k</w:t>
            </w:r>
            <w:r w:rsidR="00895388" w:rsidRPr="000D3545">
              <w:rPr>
                <w:rFonts w:ascii="Arial" w:eastAsia="Calibri" w:hAnsi="Arial" w:cs="Arial"/>
                <w:sz w:val="18"/>
                <w:szCs w:val="18"/>
              </w:rPr>
              <w:t>on</w:t>
            </w:r>
            <w:r w:rsidR="00895388" w:rsidRPr="000D3545">
              <w:rPr>
                <w:rFonts w:ascii="Arial" w:eastAsia="Calibri" w:hAnsi="Arial" w:cs="Arial"/>
                <w:spacing w:val="-5"/>
                <w:sz w:val="18"/>
                <w:szCs w:val="18"/>
              </w:rPr>
              <w:t>u</w:t>
            </w:r>
            <w:r w:rsidR="00895388" w:rsidRPr="000D3545">
              <w:rPr>
                <w:rFonts w:ascii="Arial" w:eastAsia="Calibri" w:hAnsi="Arial" w:cs="Arial"/>
                <w:spacing w:val="1"/>
                <w:sz w:val="18"/>
                <w:szCs w:val="18"/>
              </w:rPr>
              <w:t>l</w:t>
            </w:r>
            <w:r w:rsidR="00895388" w:rsidRPr="000D3545">
              <w:rPr>
                <w:rFonts w:ascii="Arial" w:eastAsia="Calibri" w:hAnsi="Arial" w:cs="Arial"/>
                <w:spacing w:val="-1"/>
                <w:sz w:val="18"/>
                <w:szCs w:val="18"/>
              </w:rPr>
              <w:t>ar</w:t>
            </w:r>
            <w:r w:rsidR="00895388" w:rsidRPr="000D3545">
              <w:rPr>
                <w:rFonts w:ascii="Arial" w:eastAsia="Calibri" w:hAnsi="Arial" w:cs="Arial"/>
                <w:spacing w:val="-3"/>
                <w:sz w:val="18"/>
                <w:szCs w:val="18"/>
              </w:rPr>
              <w:t>ı</w:t>
            </w:r>
            <w:r w:rsidR="00895388" w:rsidRPr="000D3545">
              <w:rPr>
                <w:rFonts w:ascii="Arial" w:eastAsia="Calibri" w:hAnsi="Arial" w:cs="Arial"/>
                <w:sz w:val="18"/>
                <w:szCs w:val="18"/>
              </w:rPr>
              <w:t>nda</w:t>
            </w:r>
            <w:r w:rsidR="00895388" w:rsidRPr="000D3545">
              <w:rPr>
                <w:rFonts w:ascii="Arial" w:eastAsia="Calibri" w:hAnsi="Arial" w:cs="Arial"/>
                <w:spacing w:val="10"/>
                <w:sz w:val="18"/>
                <w:szCs w:val="18"/>
              </w:rPr>
              <w:t xml:space="preserve"> </w:t>
            </w:r>
            <w:r w:rsidR="00895388" w:rsidRPr="000D3545">
              <w:rPr>
                <w:rFonts w:ascii="Arial" w:eastAsia="Calibri" w:hAnsi="Arial" w:cs="Arial"/>
                <w:spacing w:val="-6"/>
                <w:sz w:val="18"/>
                <w:szCs w:val="18"/>
                <w:u w:val="single" w:color="000000"/>
              </w:rPr>
              <w:t>y</w:t>
            </w:r>
            <w:r w:rsidR="00895388" w:rsidRPr="000D3545">
              <w:rPr>
                <w:rFonts w:ascii="Arial" w:eastAsia="Calibri" w:hAnsi="Arial" w:cs="Arial"/>
                <w:spacing w:val="1"/>
                <w:sz w:val="18"/>
                <w:szCs w:val="18"/>
                <w:u w:val="single" w:color="000000"/>
              </w:rPr>
              <w:t>ı</w:t>
            </w:r>
            <w:r w:rsidR="00895388" w:rsidRPr="000D3545">
              <w:rPr>
                <w:rFonts w:ascii="Arial" w:eastAsia="Calibri" w:hAnsi="Arial" w:cs="Arial"/>
                <w:spacing w:val="-3"/>
                <w:sz w:val="18"/>
                <w:szCs w:val="18"/>
                <w:u w:val="single" w:color="000000"/>
              </w:rPr>
              <w:t>l</w:t>
            </w:r>
            <w:r w:rsidR="00895388" w:rsidRPr="000D3545">
              <w:rPr>
                <w:rFonts w:ascii="Arial" w:eastAsia="Calibri" w:hAnsi="Arial" w:cs="Arial"/>
                <w:sz w:val="18"/>
                <w:szCs w:val="18"/>
                <w:u w:val="single" w:color="000000"/>
              </w:rPr>
              <w:t>da</w:t>
            </w:r>
            <w:r w:rsidR="00895388" w:rsidRPr="000D3545">
              <w:rPr>
                <w:rFonts w:ascii="Arial" w:eastAsia="Calibri" w:hAnsi="Arial" w:cs="Arial"/>
                <w:spacing w:val="-47"/>
                <w:w w:val="109"/>
                <w:sz w:val="18"/>
                <w:szCs w:val="18"/>
                <w:u w:val="single" w:color="000000"/>
              </w:rPr>
              <w:t xml:space="preserve"> </w:t>
            </w:r>
            <w:r w:rsidR="00895388" w:rsidRPr="000D3545">
              <w:rPr>
                <w:rFonts w:ascii="Arial" w:eastAsia="Calibri" w:hAnsi="Arial" w:cs="Arial"/>
                <w:spacing w:val="1"/>
                <w:w w:val="101"/>
                <w:sz w:val="18"/>
                <w:szCs w:val="18"/>
                <w:u w:val="single" w:color="000000"/>
              </w:rPr>
              <w:t>i</w:t>
            </w:r>
            <w:r w:rsidR="00895388" w:rsidRPr="000D3545">
              <w:rPr>
                <w:rFonts w:ascii="Arial" w:eastAsia="Calibri" w:hAnsi="Arial" w:cs="Arial"/>
                <w:spacing w:val="-6"/>
                <w:w w:val="101"/>
                <w:sz w:val="18"/>
                <w:szCs w:val="18"/>
                <w:u w:val="single" w:color="000000"/>
              </w:rPr>
              <w:t>k</w:t>
            </w:r>
            <w:r w:rsidR="00895388" w:rsidRPr="000D3545">
              <w:rPr>
                <w:rFonts w:ascii="Arial" w:eastAsia="Calibri" w:hAnsi="Arial" w:cs="Arial"/>
                <w:w w:val="101"/>
                <w:sz w:val="18"/>
                <w:szCs w:val="18"/>
                <w:u w:val="single" w:color="000000"/>
              </w:rPr>
              <w:t>i</w:t>
            </w:r>
            <w:r w:rsidR="00895388" w:rsidRPr="000D3545">
              <w:rPr>
                <w:rFonts w:ascii="Arial" w:eastAsia="Calibri" w:hAnsi="Arial" w:cs="Arial"/>
                <w:spacing w:val="-45"/>
                <w:w w:val="109"/>
                <w:sz w:val="18"/>
                <w:szCs w:val="18"/>
                <w:u w:val="single" w:color="000000"/>
              </w:rPr>
              <w:t xml:space="preserve"> </w:t>
            </w:r>
            <w:r w:rsidR="00895388" w:rsidRPr="000D3545">
              <w:rPr>
                <w:rFonts w:ascii="Arial" w:eastAsia="Calibri" w:hAnsi="Arial" w:cs="Arial"/>
                <w:spacing w:val="-6"/>
                <w:w w:val="101"/>
                <w:sz w:val="18"/>
                <w:szCs w:val="18"/>
                <w:u w:val="single" w:color="000000"/>
              </w:rPr>
              <w:t>k</w:t>
            </w:r>
            <w:r w:rsidR="00895388" w:rsidRPr="000D3545">
              <w:rPr>
                <w:rFonts w:ascii="Arial" w:eastAsia="Calibri" w:hAnsi="Arial" w:cs="Arial"/>
                <w:w w:val="101"/>
                <w:sz w:val="18"/>
                <w:szCs w:val="18"/>
                <w:u w:val="single" w:color="000000"/>
              </w:rPr>
              <w:t>ez</w:t>
            </w:r>
            <w:r w:rsidR="00895388" w:rsidRPr="000D3545">
              <w:rPr>
                <w:rFonts w:ascii="Arial" w:eastAsia="Calibri" w:hAnsi="Arial" w:cs="Arial"/>
                <w:w w:val="101"/>
                <w:sz w:val="18"/>
                <w:szCs w:val="18"/>
              </w:rPr>
              <w:t xml:space="preserve"> </w:t>
            </w:r>
            <w:r w:rsidR="00895388" w:rsidRPr="000D3545">
              <w:rPr>
                <w:rFonts w:ascii="Arial" w:eastAsia="Calibri" w:hAnsi="Arial" w:cs="Arial"/>
                <w:sz w:val="18"/>
                <w:szCs w:val="18"/>
              </w:rPr>
              <w:t>b</w:t>
            </w:r>
            <w:r w:rsidR="00895388" w:rsidRPr="000D3545">
              <w:rPr>
                <w:rFonts w:ascii="Arial" w:eastAsia="Calibri" w:hAnsi="Arial" w:cs="Arial"/>
                <w:spacing w:val="1"/>
                <w:sz w:val="18"/>
                <w:szCs w:val="18"/>
              </w:rPr>
              <w:t>il</w:t>
            </w:r>
            <w:r w:rsidR="00895388" w:rsidRPr="000D3545">
              <w:rPr>
                <w:rFonts w:ascii="Arial" w:eastAsia="Calibri" w:hAnsi="Arial" w:cs="Arial"/>
                <w:spacing w:val="-4"/>
                <w:sz w:val="18"/>
                <w:szCs w:val="18"/>
              </w:rPr>
              <w:t>g</w:t>
            </w:r>
            <w:r w:rsidR="00895388" w:rsidRPr="000D3545">
              <w:rPr>
                <w:rFonts w:ascii="Arial" w:eastAsia="Calibri" w:hAnsi="Arial" w:cs="Arial"/>
                <w:spacing w:val="1"/>
                <w:sz w:val="18"/>
                <w:szCs w:val="18"/>
              </w:rPr>
              <w:t>i</w:t>
            </w:r>
            <w:r w:rsidR="00895388" w:rsidRPr="000D3545">
              <w:rPr>
                <w:rFonts w:ascii="Arial" w:eastAsia="Calibri" w:hAnsi="Arial" w:cs="Arial"/>
                <w:spacing w:val="-3"/>
                <w:sz w:val="18"/>
                <w:szCs w:val="18"/>
              </w:rPr>
              <w:t>l</w:t>
            </w:r>
            <w:r w:rsidR="00895388" w:rsidRPr="000D3545">
              <w:rPr>
                <w:rFonts w:ascii="Arial" w:eastAsia="Calibri" w:hAnsi="Arial" w:cs="Arial"/>
                <w:sz w:val="18"/>
                <w:szCs w:val="18"/>
              </w:rPr>
              <w:t>en</w:t>
            </w:r>
            <w:r w:rsidR="00895388" w:rsidRPr="000D3545">
              <w:rPr>
                <w:rFonts w:ascii="Arial" w:eastAsia="Calibri" w:hAnsi="Arial" w:cs="Arial"/>
                <w:spacing w:val="-5"/>
                <w:sz w:val="18"/>
                <w:szCs w:val="18"/>
              </w:rPr>
              <w:t>d</w:t>
            </w:r>
            <w:r w:rsidR="00895388" w:rsidRPr="000D3545">
              <w:rPr>
                <w:rFonts w:ascii="Arial" w:eastAsia="Calibri" w:hAnsi="Arial" w:cs="Arial"/>
                <w:spacing w:val="1"/>
                <w:sz w:val="18"/>
                <w:szCs w:val="18"/>
              </w:rPr>
              <w:t>i</w:t>
            </w:r>
            <w:r w:rsidR="00895388" w:rsidRPr="000D3545">
              <w:rPr>
                <w:rFonts w:ascii="Arial" w:eastAsia="Calibri" w:hAnsi="Arial" w:cs="Arial"/>
                <w:spacing w:val="-1"/>
                <w:sz w:val="18"/>
                <w:szCs w:val="18"/>
              </w:rPr>
              <w:t>r</w:t>
            </w:r>
            <w:r w:rsidR="00895388" w:rsidRPr="000D3545">
              <w:rPr>
                <w:rFonts w:ascii="Arial" w:eastAsia="Calibri" w:hAnsi="Arial" w:cs="Arial"/>
                <w:spacing w:val="-2"/>
                <w:sz w:val="18"/>
                <w:szCs w:val="18"/>
              </w:rPr>
              <w:t>m</w:t>
            </w:r>
            <w:r w:rsidR="00895388" w:rsidRPr="000D3545">
              <w:rPr>
                <w:rFonts w:ascii="Arial" w:eastAsia="Calibri" w:hAnsi="Arial" w:cs="Arial"/>
                <w:sz w:val="18"/>
                <w:szCs w:val="18"/>
              </w:rPr>
              <w:t>e</w:t>
            </w:r>
            <w:r w:rsidR="00895388" w:rsidRPr="000D3545">
              <w:rPr>
                <w:rFonts w:ascii="Arial" w:eastAsia="Calibri" w:hAnsi="Arial" w:cs="Arial"/>
                <w:spacing w:val="-3"/>
                <w:sz w:val="18"/>
                <w:szCs w:val="18"/>
              </w:rPr>
              <w:t>/</w:t>
            </w:r>
            <w:r w:rsidR="00895388" w:rsidRPr="000D3545">
              <w:rPr>
                <w:rFonts w:ascii="Arial" w:eastAsia="Calibri" w:hAnsi="Arial" w:cs="Arial"/>
                <w:spacing w:val="2"/>
                <w:sz w:val="18"/>
                <w:szCs w:val="18"/>
              </w:rPr>
              <w:t>f</w:t>
            </w:r>
            <w:r w:rsidR="00895388" w:rsidRPr="000D3545">
              <w:rPr>
                <w:rFonts w:ascii="Arial" w:eastAsia="Calibri" w:hAnsi="Arial" w:cs="Arial"/>
                <w:spacing w:val="-1"/>
                <w:sz w:val="18"/>
                <w:szCs w:val="18"/>
              </w:rPr>
              <w:t>ark</w:t>
            </w:r>
            <w:r w:rsidR="00895388" w:rsidRPr="000D3545">
              <w:rPr>
                <w:rFonts w:ascii="Arial" w:eastAsia="Calibri" w:hAnsi="Arial" w:cs="Arial"/>
                <w:spacing w:val="-3"/>
                <w:sz w:val="18"/>
                <w:szCs w:val="18"/>
              </w:rPr>
              <w:t>ı</w:t>
            </w:r>
            <w:r w:rsidR="00895388" w:rsidRPr="000D3545">
              <w:rPr>
                <w:rFonts w:ascii="Arial" w:eastAsia="Calibri" w:hAnsi="Arial" w:cs="Arial"/>
                <w:sz w:val="18"/>
                <w:szCs w:val="18"/>
              </w:rPr>
              <w:t>nd</w:t>
            </w:r>
            <w:r w:rsidR="00895388" w:rsidRPr="000D3545">
              <w:rPr>
                <w:rFonts w:ascii="Arial" w:eastAsia="Calibri" w:hAnsi="Arial" w:cs="Arial"/>
                <w:spacing w:val="-1"/>
                <w:sz w:val="18"/>
                <w:szCs w:val="18"/>
              </w:rPr>
              <w:t>a</w:t>
            </w:r>
            <w:r w:rsidR="00895388" w:rsidRPr="000D3545">
              <w:rPr>
                <w:rFonts w:ascii="Arial" w:eastAsia="Calibri" w:hAnsi="Arial" w:cs="Arial"/>
                <w:spacing w:val="-3"/>
                <w:sz w:val="18"/>
                <w:szCs w:val="18"/>
              </w:rPr>
              <w:t>l</w:t>
            </w:r>
            <w:r w:rsidR="00895388" w:rsidRPr="000D3545">
              <w:rPr>
                <w:rFonts w:ascii="Arial" w:eastAsia="Calibri" w:hAnsi="Arial" w:cs="Arial"/>
                <w:spacing w:val="1"/>
                <w:sz w:val="18"/>
                <w:szCs w:val="18"/>
              </w:rPr>
              <w:t>ı</w:t>
            </w:r>
            <w:r w:rsidR="00895388" w:rsidRPr="000D3545">
              <w:rPr>
                <w:rFonts w:ascii="Arial" w:eastAsia="Calibri" w:hAnsi="Arial" w:cs="Arial"/>
                <w:sz w:val="18"/>
                <w:szCs w:val="18"/>
              </w:rPr>
              <w:t>k</w:t>
            </w:r>
            <w:r w:rsidR="00895388" w:rsidRPr="000D3545">
              <w:rPr>
                <w:rFonts w:ascii="Arial" w:eastAsia="Calibri" w:hAnsi="Arial" w:cs="Arial"/>
                <w:spacing w:val="19"/>
                <w:sz w:val="18"/>
                <w:szCs w:val="18"/>
              </w:rPr>
              <w:t xml:space="preserve"> </w:t>
            </w:r>
            <w:r w:rsidR="00895388" w:rsidRPr="000D3545">
              <w:rPr>
                <w:rFonts w:ascii="Arial" w:eastAsia="Calibri" w:hAnsi="Arial" w:cs="Arial"/>
                <w:spacing w:val="-5"/>
                <w:sz w:val="18"/>
                <w:szCs w:val="18"/>
              </w:rPr>
              <w:t>o</w:t>
            </w:r>
            <w:r w:rsidR="00895388" w:rsidRPr="000D3545">
              <w:rPr>
                <w:rFonts w:ascii="Arial" w:eastAsia="Calibri" w:hAnsi="Arial" w:cs="Arial"/>
                <w:spacing w:val="1"/>
                <w:sz w:val="18"/>
                <w:szCs w:val="18"/>
              </w:rPr>
              <w:t>l</w:t>
            </w:r>
            <w:r w:rsidR="00895388" w:rsidRPr="000D3545">
              <w:rPr>
                <w:rFonts w:ascii="Arial" w:eastAsia="Calibri" w:hAnsi="Arial" w:cs="Arial"/>
                <w:sz w:val="18"/>
                <w:szCs w:val="18"/>
              </w:rPr>
              <w:t>u</w:t>
            </w:r>
            <w:r w:rsidR="00895388" w:rsidRPr="000D3545">
              <w:rPr>
                <w:rFonts w:ascii="Arial" w:eastAsia="Calibri" w:hAnsi="Arial" w:cs="Arial"/>
                <w:spacing w:val="-4"/>
                <w:sz w:val="18"/>
                <w:szCs w:val="18"/>
              </w:rPr>
              <w:t>ş</w:t>
            </w:r>
            <w:r w:rsidR="00895388" w:rsidRPr="000D3545">
              <w:rPr>
                <w:rFonts w:ascii="Arial" w:eastAsia="Calibri" w:hAnsi="Arial" w:cs="Arial"/>
                <w:spacing w:val="1"/>
                <w:sz w:val="18"/>
                <w:szCs w:val="18"/>
              </w:rPr>
              <w:t>t</w:t>
            </w:r>
            <w:r w:rsidR="00895388" w:rsidRPr="000D3545">
              <w:rPr>
                <w:rFonts w:ascii="Arial" w:eastAsia="Calibri" w:hAnsi="Arial" w:cs="Arial"/>
                <w:sz w:val="18"/>
                <w:szCs w:val="18"/>
              </w:rPr>
              <w:t>u</w:t>
            </w:r>
            <w:r w:rsidR="00895388" w:rsidRPr="000D3545">
              <w:rPr>
                <w:rFonts w:ascii="Arial" w:eastAsia="Calibri" w:hAnsi="Arial" w:cs="Arial"/>
                <w:spacing w:val="-1"/>
                <w:sz w:val="18"/>
                <w:szCs w:val="18"/>
              </w:rPr>
              <w:t>r</w:t>
            </w:r>
            <w:r w:rsidR="00895388" w:rsidRPr="000D3545">
              <w:rPr>
                <w:rFonts w:ascii="Arial" w:eastAsia="Calibri" w:hAnsi="Arial" w:cs="Arial"/>
                <w:spacing w:val="-2"/>
                <w:sz w:val="18"/>
                <w:szCs w:val="18"/>
              </w:rPr>
              <w:t>m</w:t>
            </w:r>
            <w:r w:rsidR="00895388" w:rsidRPr="000D3545">
              <w:rPr>
                <w:rFonts w:ascii="Arial" w:eastAsia="Calibri" w:hAnsi="Arial" w:cs="Arial"/>
                <w:sz w:val="18"/>
                <w:szCs w:val="18"/>
              </w:rPr>
              <w:t>a</w:t>
            </w:r>
            <w:r w:rsidR="00895388" w:rsidRPr="000D3545">
              <w:rPr>
                <w:rFonts w:ascii="Arial" w:eastAsia="Calibri" w:hAnsi="Arial" w:cs="Arial"/>
                <w:spacing w:val="4"/>
                <w:sz w:val="18"/>
                <w:szCs w:val="18"/>
              </w:rPr>
              <w:t xml:space="preserve"> </w:t>
            </w:r>
            <w:r w:rsidR="00895388" w:rsidRPr="000D3545">
              <w:rPr>
                <w:rFonts w:ascii="Arial" w:eastAsia="Calibri" w:hAnsi="Arial" w:cs="Arial"/>
                <w:sz w:val="18"/>
                <w:szCs w:val="18"/>
              </w:rPr>
              <w:t>b</w:t>
            </w:r>
            <w:r w:rsidR="00895388" w:rsidRPr="000D3545">
              <w:rPr>
                <w:rFonts w:ascii="Arial" w:eastAsia="Calibri" w:hAnsi="Arial" w:cs="Arial"/>
                <w:spacing w:val="-1"/>
                <w:sz w:val="18"/>
                <w:szCs w:val="18"/>
              </w:rPr>
              <w:t>r</w:t>
            </w:r>
            <w:r w:rsidR="00895388" w:rsidRPr="000D3545">
              <w:rPr>
                <w:rFonts w:ascii="Arial" w:eastAsia="Calibri" w:hAnsi="Arial" w:cs="Arial"/>
                <w:spacing w:val="-5"/>
                <w:sz w:val="18"/>
                <w:szCs w:val="18"/>
              </w:rPr>
              <w:t>o</w:t>
            </w:r>
            <w:r w:rsidR="00895388" w:rsidRPr="000D3545">
              <w:rPr>
                <w:rFonts w:ascii="Arial" w:eastAsia="Calibri" w:hAnsi="Arial" w:cs="Arial"/>
                <w:spacing w:val="1"/>
                <w:sz w:val="18"/>
                <w:szCs w:val="18"/>
              </w:rPr>
              <w:t>ş</w:t>
            </w:r>
            <w:r w:rsidR="00895388" w:rsidRPr="000D3545">
              <w:rPr>
                <w:rFonts w:ascii="Arial" w:eastAsia="Calibri" w:hAnsi="Arial" w:cs="Arial"/>
                <w:sz w:val="18"/>
                <w:szCs w:val="18"/>
              </w:rPr>
              <w:t>ü</w:t>
            </w:r>
            <w:r w:rsidR="00895388" w:rsidRPr="000D3545">
              <w:rPr>
                <w:rFonts w:ascii="Arial" w:eastAsia="Calibri" w:hAnsi="Arial" w:cs="Arial"/>
                <w:spacing w:val="-1"/>
                <w:sz w:val="18"/>
                <w:szCs w:val="18"/>
              </w:rPr>
              <w:t>r</w:t>
            </w:r>
            <w:r w:rsidR="00895388" w:rsidRPr="000D3545">
              <w:rPr>
                <w:rFonts w:ascii="Arial" w:eastAsia="Calibri" w:hAnsi="Arial" w:cs="Arial"/>
                <w:spacing w:val="-3"/>
                <w:sz w:val="18"/>
                <w:szCs w:val="18"/>
              </w:rPr>
              <w:t>l</w:t>
            </w:r>
            <w:r w:rsidR="00895388" w:rsidRPr="000D3545">
              <w:rPr>
                <w:rFonts w:ascii="Arial" w:eastAsia="Calibri" w:hAnsi="Arial" w:cs="Arial"/>
                <w:sz w:val="18"/>
                <w:szCs w:val="18"/>
              </w:rPr>
              <w:t>e</w:t>
            </w:r>
            <w:r w:rsidR="00895388" w:rsidRPr="000D3545">
              <w:rPr>
                <w:rFonts w:ascii="Arial" w:eastAsia="Calibri" w:hAnsi="Arial" w:cs="Arial"/>
                <w:spacing w:val="-1"/>
                <w:sz w:val="18"/>
                <w:szCs w:val="18"/>
              </w:rPr>
              <w:t>r</w:t>
            </w:r>
            <w:r w:rsidR="00895388" w:rsidRPr="000D3545">
              <w:rPr>
                <w:rFonts w:ascii="Arial" w:eastAsia="Calibri" w:hAnsi="Arial" w:cs="Arial"/>
                <w:sz w:val="18"/>
                <w:szCs w:val="18"/>
              </w:rPr>
              <w:t>i</w:t>
            </w:r>
            <w:r w:rsidR="00895388" w:rsidRPr="000D3545">
              <w:rPr>
                <w:rFonts w:ascii="Arial" w:eastAsia="Calibri" w:hAnsi="Arial" w:cs="Arial"/>
                <w:spacing w:val="6"/>
                <w:sz w:val="18"/>
                <w:szCs w:val="18"/>
              </w:rPr>
              <w:t xml:space="preserve"> </w:t>
            </w:r>
            <w:r w:rsidR="00895388" w:rsidRPr="000D3545">
              <w:rPr>
                <w:rFonts w:ascii="Arial" w:eastAsia="Calibri" w:hAnsi="Arial" w:cs="Arial"/>
                <w:w w:val="101"/>
                <w:sz w:val="18"/>
                <w:szCs w:val="18"/>
              </w:rPr>
              <w:t>d</w:t>
            </w:r>
            <w:r w:rsidR="00895388" w:rsidRPr="000D3545">
              <w:rPr>
                <w:rFonts w:ascii="Arial" w:eastAsia="Calibri" w:hAnsi="Arial" w:cs="Arial"/>
                <w:spacing w:val="-1"/>
                <w:w w:val="101"/>
                <w:sz w:val="18"/>
                <w:szCs w:val="18"/>
              </w:rPr>
              <w:t>a</w:t>
            </w:r>
            <w:r w:rsidR="00895388" w:rsidRPr="000D3545">
              <w:rPr>
                <w:rFonts w:ascii="Arial" w:eastAsia="Calibri" w:hAnsi="Arial" w:cs="Arial"/>
                <w:w w:val="101"/>
                <w:sz w:val="18"/>
                <w:szCs w:val="18"/>
              </w:rPr>
              <w:t>ğ</w:t>
            </w:r>
            <w:r w:rsidR="00895388" w:rsidRPr="000D3545">
              <w:rPr>
                <w:rFonts w:ascii="Arial" w:eastAsia="Calibri" w:hAnsi="Arial" w:cs="Arial"/>
                <w:spacing w:val="-3"/>
                <w:w w:val="101"/>
                <w:sz w:val="18"/>
                <w:szCs w:val="18"/>
              </w:rPr>
              <w:t>ı</w:t>
            </w:r>
            <w:r w:rsidR="00895388" w:rsidRPr="000D3545">
              <w:rPr>
                <w:rFonts w:ascii="Arial" w:eastAsia="Calibri" w:hAnsi="Arial" w:cs="Arial"/>
                <w:spacing w:val="1"/>
                <w:w w:val="101"/>
                <w:sz w:val="18"/>
                <w:szCs w:val="18"/>
              </w:rPr>
              <w:t>t</w:t>
            </w:r>
            <w:r w:rsidR="00895388" w:rsidRPr="000D3545">
              <w:rPr>
                <w:rFonts w:ascii="Arial" w:eastAsia="Calibri" w:hAnsi="Arial" w:cs="Arial"/>
                <w:spacing w:val="-2"/>
                <w:w w:val="101"/>
                <w:sz w:val="18"/>
                <w:szCs w:val="18"/>
              </w:rPr>
              <w:t>m</w:t>
            </w:r>
            <w:r w:rsidR="00895388" w:rsidRPr="000D3545">
              <w:rPr>
                <w:rFonts w:ascii="Arial" w:eastAsia="Calibri" w:hAnsi="Arial" w:cs="Arial"/>
                <w:spacing w:val="-1"/>
                <w:w w:val="101"/>
                <w:sz w:val="18"/>
                <w:szCs w:val="18"/>
              </w:rPr>
              <w:t>a</w:t>
            </w:r>
            <w:r w:rsidR="00895388" w:rsidRPr="000D3545">
              <w:rPr>
                <w:rFonts w:ascii="Arial" w:eastAsia="Calibri" w:hAnsi="Arial" w:cs="Arial"/>
                <w:w w:val="101"/>
                <w:sz w:val="18"/>
                <w:szCs w:val="18"/>
              </w:rPr>
              <w:t>k</w:t>
            </w:r>
          </w:p>
        </w:tc>
        <w:tc>
          <w:tcPr>
            <w:tcW w:w="1124" w:type="dxa"/>
            <w:shd w:val="clear" w:color="auto" w:fill="auto"/>
          </w:tcPr>
          <w:p w14:paraId="7EB288DA" w14:textId="44F68E6C" w:rsidR="00895388" w:rsidRPr="000D3545" w:rsidRDefault="00895388" w:rsidP="00496EBF">
            <w:pPr>
              <w:spacing w:line="200" w:lineRule="exact"/>
              <w:ind w:left="126"/>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vMerge w:val="restart"/>
            <w:shd w:val="clear" w:color="auto" w:fill="auto"/>
          </w:tcPr>
          <w:p w14:paraId="4601368F" w14:textId="77777777" w:rsidR="00895388" w:rsidRPr="000D3545" w:rsidRDefault="00895388" w:rsidP="00895388">
            <w:pPr>
              <w:numPr>
                <w:ilvl w:val="0"/>
                <w:numId w:val="54"/>
              </w:numPr>
              <w:ind w:left="237" w:hanging="237"/>
              <w:rPr>
                <w:rFonts w:ascii="Arial" w:hAnsi="Arial" w:cs="Arial"/>
                <w:sz w:val="18"/>
                <w:szCs w:val="18"/>
              </w:rPr>
            </w:pPr>
            <w:r w:rsidRPr="000D3545">
              <w:rPr>
                <w:rFonts w:ascii="Arial" w:hAnsi="Arial" w:cs="Arial"/>
                <w:sz w:val="18"/>
                <w:szCs w:val="18"/>
              </w:rPr>
              <w:t>Çalışma ve İş-Kur İl Müdürlüğü</w:t>
            </w:r>
          </w:p>
          <w:p w14:paraId="50AA0339" w14:textId="77777777" w:rsidR="00895388" w:rsidRPr="000D3545" w:rsidRDefault="00895388" w:rsidP="00895388">
            <w:pPr>
              <w:numPr>
                <w:ilvl w:val="0"/>
                <w:numId w:val="54"/>
              </w:numPr>
              <w:ind w:left="237" w:hanging="237"/>
              <w:rPr>
                <w:rFonts w:ascii="Arial" w:hAnsi="Arial" w:cs="Arial"/>
                <w:sz w:val="18"/>
                <w:szCs w:val="18"/>
              </w:rPr>
            </w:pPr>
            <w:r w:rsidRPr="000D3545">
              <w:rPr>
                <w:rFonts w:ascii="Arial" w:hAnsi="Arial" w:cs="Arial"/>
                <w:sz w:val="18"/>
                <w:szCs w:val="18"/>
              </w:rPr>
              <w:t>Organize Sanayi Bölge Müdürlükleri</w:t>
            </w:r>
          </w:p>
          <w:p w14:paraId="2239096F" w14:textId="7C25A4A9" w:rsidR="00895388" w:rsidRPr="000D3545" w:rsidRDefault="00895388" w:rsidP="00895388">
            <w:pPr>
              <w:numPr>
                <w:ilvl w:val="0"/>
                <w:numId w:val="54"/>
              </w:numPr>
              <w:ind w:left="237" w:hanging="237"/>
              <w:rPr>
                <w:rFonts w:ascii="Arial" w:hAnsi="Arial" w:cs="Arial"/>
                <w:sz w:val="18"/>
                <w:szCs w:val="18"/>
              </w:rPr>
            </w:pPr>
            <w:r w:rsidRPr="000D3545">
              <w:rPr>
                <w:rFonts w:ascii="Arial" w:hAnsi="Arial" w:cs="Arial"/>
                <w:sz w:val="18"/>
                <w:szCs w:val="18"/>
              </w:rPr>
              <w:t>Ticaret ve Sanayi Odası</w:t>
            </w:r>
            <w:r w:rsidR="00393CF4" w:rsidRPr="000D3545">
              <w:rPr>
                <w:rFonts w:ascii="Arial" w:hAnsi="Arial" w:cs="Arial"/>
                <w:sz w:val="18"/>
                <w:szCs w:val="18"/>
              </w:rPr>
              <w:t xml:space="preserve"> </w:t>
            </w:r>
          </w:p>
        </w:tc>
        <w:tc>
          <w:tcPr>
            <w:tcW w:w="2803" w:type="dxa"/>
            <w:vMerge w:val="restart"/>
          </w:tcPr>
          <w:p w14:paraId="7E26207E" w14:textId="77777777" w:rsidR="00895388" w:rsidRPr="000D3545" w:rsidRDefault="00895388" w:rsidP="00895388">
            <w:pPr>
              <w:numPr>
                <w:ilvl w:val="0"/>
                <w:numId w:val="54"/>
              </w:numPr>
              <w:ind w:left="237" w:hanging="237"/>
              <w:rPr>
                <w:rFonts w:ascii="Arial" w:eastAsia="Calibri" w:hAnsi="Arial" w:cs="Arial"/>
                <w:position w:val="1"/>
                <w:sz w:val="18"/>
                <w:szCs w:val="18"/>
              </w:rPr>
            </w:pP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O</w:t>
            </w:r>
            <w:r w:rsidRPr="000D3545">
              <w:rPr>
                <w:rFonts w:ascii="Arial" w:eastAsia="Calibri" w:hAnsi="Arial" w:cs="Arial"/>
                <w:spacing w:val="-2"/>
                <w:position w:val="1"/>
                <w:sz w:val="18"/>
                <w:szCs w:val="18"/>
              </w:rPr>
              <w:t>S</w:t>
            </w:r>
            <w:r w:rsidRPr="000D3545">
              <w:rPr>
                <w:rFonts w:ascii="Arial" w:eastAsia="Calibri" w:hAnsi="Arial" w:cs="Arial"/>
                <w:spacing w:val="-5"/>
                <w:position w:val="1"/>
                <w:sz w:val="18"/>
                <w:szCs w:val="18"/>
              </w:rPr>
              <w:t>G</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B</w:t>
            </w:r>
          </w:p>
          <w:p w14:paraId="7208C881" w14:textId="77777777" w:rsidR="00895388" w:rsidRPr="000D3545" w:rsidRDefault="00895388" w:rsidP="00895388">
            <w:pPr>
              <w:numPr>
                <w:ilvl w:val="0"/>
                <w:numId w:val="54"/>
              </w:numPr>
              <w:ind w:left="237" w:hanging="237"/>
              <w:rPr>
                <w:rFonts w:ascii="Arial" w:eastAsia="Calibri" w:hAnsi="Arial" w:cs="Arial"/>
                <w:w w:val="101"/>
                <w:position w:val="1"/>
                <w:sz w:val="18"/>
                <w:szCs w:val="18"/>
              </w:rPr>
            </w:pPr>
            <w:r w:rsidRPr="000D3545">
              <w:rPr>
                <w:rFonts w:ascii="Arial" w:eastAsia="Calibri" w:hAnsi="Arial" w:cs="Arial"/>
                <w:spacing w:val="1"/>
                <w:position w:val="1"/>
                <w:sz w:val="18"/>
                <w:szCs w:val="18"/>
              </w:rPr>
              <w:t>H</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k</w:t>
            </w:r>
            <w:r w:rsidRPr="000D3545">
              <w:rPr>
                <w:rFonts w:ascii="Arial" w:eastAsia="Calibri" w:hAnsi="Arial" w:cs="Arial"/>
                <w:spacing w:val="-5"/>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position w:val="1"/>
                <w:sz w:val="18"/>
                <w:szCs w:val="18"/>
              </w:rPr>
              <w:t>ğ</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ti</w:t>
            </w:r>
            <w:r w:rsidRPr="000D3545">
              <w:rPr>
                <w:rFonts w:ascii="Arial" w:eastAsia="Calibri" w:hAnsi="Arial" w:cs="Arial"/>
                <w:position w:val="1"/>
                <w:sz w:val="18"/>
                <w:szCs w:val="18"/>
              </w:rPr>
              <w:t>m</w:t>
            </w:r>
            <w:r w:rsidRPr="000D3545">
              <w:rPr>
                <w:rFonts w:ascii="Arial" w:eastAsia="Calibri" w:hAnsi="Arial" w:cs="Arial"/>
                <w:spacing w:val="1"/>
                <w:position w:val="1"/>
                <w:sz w:val="18"/>
                <w:szCs w:val="18"/>
              </w:rPr>
              <w:t xml:space="preserve"> </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rk</w:t>
            </w:r>
            <w:r w:rsidRPr="000D3545">
              <w:rPr>
                <w:rFonts w:ascii="Arial" w:eastAsia="Calibri" w:hAnsi="Arial" w:cs="Arial"/>
                <w:w w:val="101"/>
                <w:position w:val="1"/>
                <w:sz w:val="18"/>
                <w:szCs w:val="18"/>
              </w:rPr>
              <w:t>e</w:t>
            </w:r>
            <w:r w:rsidRPr="000D3545">
              <w:rPr>
                <w:rFonts w:ascii="Arial" w:eastAsia="Calibri" w:hAnsi="Arial" w:cs="Arial"/>
                <w:spacing w:val="-5"/>
                <w:w w:val="101"/>
                <w:position w:val="1"/>
                <w:sz w:val="18"/>
                <w:szCs w:val="18"/>
              </w:rPr>
              <w:t>z</w:t>
            </w:r>
            <w:r w:rsidRPr="000D3545">
              <w:rPr>
                <w:rFonts w:ascii="Arial" w:eastAsia="Calibri" w:hAnsi="Arial" w:cs="Arial"/>
                <w:spacing w:val="1"/>
                <w:w w:val="101"/>
                <w:position w:val="1"/>
                <w:sz w:val="18"/>
                <w:szCs w:val="18"/>
              </w:rPr>
              <w:t>i</w:t>
            </w:r>
          </w:p>
          <w:p w14:paraId="10D5B568" w14:textId="77777777" w:rsidR="00895388" w:rsidRPr="000D3545" w:rsidRDefault="00895388" w:rsidP="00895388">
            <w:pPr>
              <w:numPr>
                <w:ilvl w:val="0"/>
                <w:numId w:val="54"/>
              </w:numPr>
              <w:ind w:left="237" w:hanging="237"/>
              <w:rPr>
                <w:rFonts w:ascii="Arial" w:eastAsia="Calibri" w:hAnsi="Arial" w:cs="Arial"/>
                <w:sz w:val="18"/>
                <w:szCs w:val="18"/>
              </w:rPr>
            </w:pPr>
            <w:r w:rsidRPr="000D3545">
              <w:rPr>
                <w:rFonts w:ascii="Arial" w:eastAsia="Calibri" w:hAnsi="Arial" w:cs="Arial"/>
                <w:spacing w:val="1"/>
                <w:sz w:val="18"/>
                <w:szCs w:val="18"/>
              </w:rPr>
              <w:t>B</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ed</w:t>
            </w:r>
            <w:r w:rsidRPr="000D3545">
              <w:rPr>
                <w:rFonts w:ascii="Arial" w:eastAsia="Calibri" w:hAnsi="Arial" w:cs="Arial"/>
                <w:spacing w:val="1"/>
                <w:sz w:val="18"/>
                <w:szCs w:val="18"/>
              </w:rPr>
              <w:t>i</w:t>
            </w:r>
            <w:r w:rsidRPr="000D3545">
              <w:rPr>
                <w:rFonts w:ascii="Arial" w:eastAsia="Calibri" w:hAnsi="Arial" w:cs="Arial"/>
                <w:spacing w:val="-6"/>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p>
          <w:p w14:paraId="335CB818" w14:textId="77777777" w:rsidR="00895388" w:rsidRPr="000D3545" w:rsidRDefault="00895388" w:rsidP="00895388">
            <w:pPr>
              <w:numPr>
                <w:ilvl w:val="0"/>
                <w:numId w:val="54"/>
              </w:numPr>
              <w:ind w:left="237" w:hanging="237"/>
              <w:rPr>
                <w:rFonts w:ascii="Arial" w:eastAsia="Calibri" w:hAnsi="Arial" w:cs="Arial"/>
                <w:sz w:val="18"/>
                <w:szCs w:val="18"/>
              </w:rPr>
            </w:pP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ST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p>
          <w:p w14:paraId="012BB315" w14:textId="719D1C89" w:rsidR="00895388" w:rsidRPr="000D3545" w:rsidRDefault="00895388" w:rsidP="00895388">
            <w:pPr>
              <w:numPr>
                <w:ilvl w:val="0"/>
                <w:numId w:val="54"/>
              </w:numPr>
              <w:ind w:left="237" w:hanging="237"/>
              <w:rPr>
                <w:rFonts w:ascii="Arial" w:hAnsi="Arial" w:cs="Arial"/>
                <w:sz w:val="18"/>
                <w:szCs w:val="18"/>
              </w:rPr>
            </w:pP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7"/>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w w:val="101"/>
                <w:sz w:val="18"/>
                <w:szCs w:val="18"/>
              </w:rPr>
              <w:t>ğer</w:t>
            </w:r>
            <w:r w:rsidRPr="000D3545">
              <w:rPr>
                <w:rFonts w:ascii="Arial" w:eastAsia="Calibri" w:hAnsi="Arial" w:cs="Arial"/>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2"/>
                <w:sz w:val="18"/>
                <w:szCs w:val="18"/>
              </w:rPr>
              <w:t>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7"/>
                <w:sz w:val="18"/>
                <w:szCs w:val="18"/>
              </w:rPr>
              <w:t>M</w:t>
            </w:r>
            <w:r w:rsidRPr="000D3545">
              <w:rPr>
                <w:rFonts w:ascii="Arial" w:eastAsia="Calibri" w:hAnsi="Arial" w:cs="Arial"/>
                <w:sz w:val="18"/>
                <w:szCs w:val="18"/>
              </w:rPr>
              <w:t>e</w:t>
            </w:r>
            <w:r w:rsidRPr="000D3545">
              <w:rPr>
                <w:rFonts w:ascii="Arial" w:eastAsia="Calibri" w:hAnsi="Arial" w:cs="Arial"/>
                <w:spacing w:val="-4"/>
                <w:sz w:val="18"/>
                <w:szCs w:val="18"/>
              </w:rPr>
              <w:t>s</w:t>
            </w:r>
            <w:r w:rsidRPr="000D3545">
              <w:rPr>
                <w:rFonts w:ascii="Arial" w:eastAsia="Calibri" w:hAnsi="Arial" w:cs="Arial"/>
                <w:spacing w:val="1"/>
                <w:sz w:val="18"/>
                <w:szCs w:val="18"/>
              </w:rPr>
              <w:t>l</w:t>
            </w:r>
            <w:r w:rsidRPr="000D3545">
              <w:rPr>
                <w:rFonts w:ascii="Arial" w:eastAsia="Calibri" w:hAnsi="Arial" w:cs="Arial"/>
                <w:sz w:val="18"/>
                <w:szCs w:val="18"/>
              </w:rPr>
              <w:t>ek</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O</w:t>
            </w:r>
            <w:r w:rsidRPr="000D3545">
              <w:rPr>
                <w:rFonts w:ascii="Arial" w:eastAsia="Calibri" w:hAnsi="Arial" w:cs="Arial"/>
                <w:w w:val="101"/>
                <w:sz w:val="18"/>
                <w:szCs w:val="18"/>
              </w:rPr>
              <w:t>d</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557" w:type="dxa"/>
            <w:shd w:val="clear" w:color="auto" w:fill="auto"/>
          </w:tcPr>
          <w:p w14:paraId="0481D23F" w14:textId="1FD14201" w:rsidR="00895388" w:rsidRPr="000D3545" w:rsidRDefault="00895388" w:rsidP="00895388">
            <w:pPr>
              <w:numPr>
                <w:ilvl w:val="0"/>
                <w:numId w:val="54"/>
              </w:numPr>
              <w:ind w:left="237" w:hanging="237"/>
              <w:rPr>
                <w:rFonts w:ascii="Arial" w:hAnsi="Arial" w:cs="Arial"/>
                <w:sz w:val="18"/>
                <w:szCs w:val="18"/>
              </w:rPr>
            </w:pPr>
            <w:r w:rsidRPr="000D3545">
              <w:rPr>
                <w:rFonts w:ascii="Arial" w:eastAsia="Calibri" w:hAnsi="Arial" w:cs="Arial"/>
                <w:spacing w:val="1"/>
                <w:w w:val="101"/>
                <w:position w:val="1"/>
                <w:sz w:val="18"/>
                <w:szCs w:val="18"/>
              </w:rPr>
              <w:t>B</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o</w:t>
            </w:r>
            <w:r w:rsidRPr="000D3545">
              <w:rPr>
                <w:rFonts w:ascii="Arial" w:eastAsia="Calibri" w:hAnsi="Arial" w:cs="Arial"/>
                <w:spacing w:val="1"/>
                <w:w w:val="101"/>
                <w:position w:val="1"/>
                <w:sz w:val="18"/>
                <w:szCs w:val="18"/>
              </w:rPr>
              <w:t>ş</w:t>
            </w:r>
            <w:r w:rsidRPr="000D3545">
              <w:rPr>
                <w:rFonts w:ascii="Arial" w:eastAsia="Calibri" w:hAnsi="Arial" w:cs="Arial"/>
                <w:w w:val="101"/>
                <w:position w:val="1"/>
                <w:sz w:val="18"/>
                <w:szCs w:val="18"/>
              </w:rPr>
              <w:t>ü</w:t>
            </w:r>
            <w:r w:rsidRPr="000D3545">
              <w:rPr>
                <w:rFonts w:ascii="Arial" w:eastAsia="Calibri" w:hAnsi="Arial" w:cs="Arial"/>
                <w:spacing w:val="-6"/>
                <w:w w:val="101"/>
                <w:position w:val="1"/>
                <w:sz w:val="18"/>
                <w:szCs w:val="18"/>
              </w:rPr>
              <w:t>r</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d</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3"/>
                <w:sz w:val="18"/>
                <w:szCs w:val="18"/>
              </w:rPr>
              <w:t>ı</w:t>
            </w:r>
            <w:r w:rsidRPr="000D3545">
              <w:rPr>
                <w:rFonts w:ascii="Arial" w:eastAsia="Calibri" w:hAnsi="Arial" w:cs="Arial"/>
                <w:spacing w:val="1"/>
                <w:sz w:val="18"/>
                <w:szCs w:val="18"/>
              </w:rPr>
              <w:t>tı</w:t>
            </w:r>
            <w:r w:rsidRPr="000D3545">
              <w:rPr>
                <w:rFonts w:ascii="Arial" w:eastAsia="Calibri" w:hAnsi="Arial" w:cs="Arial"/>
                <w:spacing w:val="-3"/>
                <w:sz w:val="18"/>
                <w:szCs w:val="18"/>
              </w:rPr>
              <w:t>l</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4"/>
                <w:sz w:val="18"/>
                <w:szCs w:val="18"/>
              </w:rPr>
              <w:t>ğ</w:t>
            </w:r>
            <w:r w:rsidRPr="000D3545">
              <w:rPr>
                <w:rFonts w:ascii="Arial" w:eastAsia="Calibri" w:hAnsi="Arial" w:cs="Arial"/>
                <w:sz w:val="18"/>
                <w:szCs w:val="18"/>
              </w:rPr>
              <w:t>ı</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ş</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895388" w:rsidRPr="000D3545" w14:paraId="67E26EE7" w14:textId="77777777" w:rsidTr="002B302D">
        <w:tc>
          <w:tcPr>
            <w:tcW w:w="5026" w:type="dxa"/>
            <w:shd w:val="clear" w:color="auto" w:fill="auto"/>
          </w:tcPr>
          <w:p w14:paraId="7A03AD43" w14:textId="3635F567" w:rsidR="00895388" w:rsidRPr="000D3545" w:rsidRDefault="002B302D" w:rsidP="00895388">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3.2.1</w:t>
            </w:r>
            <w:r w:rsidR="00895388" w:rsidRPr="000D3545">
              <w:rPr>
                <w:rFonts w:ascii="Arial" w:eastAsia="Calibri" w:hAnsi="Arial" w:cs="Arial"/>
                <w:spacing w:val="-1"/>
                <w:position w:val="1"/>
                <w:sz w:val="18"/>
                <w:szCs w:val="18"/>
              </w:rPr>
              <w:t>.2</w:t>
            </w:r>
            <w:r w:rsidR="00895388" w:rsidRPr="000D3545">
              <w:rPr>
                <w:rFonts w:ascii="Arial" w:eastAsia="Calibri" w:hAnsi="Arial" w:cs="Arial"/>
                <w:position w:val="1"/>
                <w:sz w:val="18"/>
                <w:szCs w:val="18"/>
              </w:rPr>
              <w:t>.</w:t>
            </w:r>
            <w:r w:rsidR="00895388" w:rsidRPr="000D3545">
              <w:rPr>
                <w:rFonts w:ascii="Arial" w:eastAsia="Calibri" w:hAnsi="Arial" w:cs="Arial"/>
                <w:spacing w:val="7"/>
                <w:position w:val="1"/>
                <w:sz w:val="18"/>
                <w:szCs w:val="18"/>
              </w:rPr>
              <w:t xml:space="preserve"> </w:t>
            </w:r>
            <w:r w:rsidR="00895388" w:rsidRPr="000D3545">
              <w:rPr>
                <w:rFonts w:ascii="Arial" w:eastAsia="Calibri" w:hAnsi="Arial" w:cs="Arial"/>
                <w:spacing w:val="-2"/>
                <w:position w:val="1"/>
                <w:sz w:val="18"/>
                <w:szCs w:val="18"/>
              </w:rPr>
              <w:t>S</w:t>
            </w:r>
            <w:r w:rsidR="00895388" w:rsidRPr="000D3545">
              <w:rPr>
                <w:rFonts w:ascii="Arial" w:eastAsia="Calibri" w:hAnsi="Arial" w:cs="Arial"/>
                <w:spacing w:val="-1"/>
                <w:position w:val="1"/>
                <w:sz w:val="18"/>
                <w:szCs w:val="18"/>
              </w:rPr>
              <w:t>a</w:t>
            </w:r>
            <w:r w:rsidR="00895388" w:rsidRPr="000D3545">
              <w:rPr>
                <w:rFonts w:ascii="Arial" w:eastAsia="Calibri" w:hAnsi="Arial" w:cs="Arial"/>
                <w:spacing w:val="-2"/>
                <w:position w:val="1"/>
                <w:sz w:val="18"/>
                <w:szCs w:val="18"/>
              </w:rPr>
              <w:t>m</w:t>
            </w:r>
            <w:r w:rsidR="00895388" w:rsidRPr="000D3545">
              <w:rPr>
                <w:rFonts w:ascii="Arial" w:eastAsia="Calibri" w:hAnsi="Arial" w:cs="Arial"/>
                <w:spacing w:val="1"/>
                <w:position w:val="1"/>
                <w:sz w:val="18"/>
                <w:szCs w:val="18"/>
              </w:rPr>
              <w:t>s</w:t>
            </w:r>
            <w:r w:rsidR="00895388" w:rsidRPr="000D3545">
              <w:rPr>
                <w:rFonts w:ascii="Arial" w:eastAsia="Calibri" w:hAnsi="Arial" w:cs="Arial"/>
                <w:position w:val="1"/>
                <w:sz w:val="18"/>
                <w:szCs w:val="18"/>
              </w:rPr>
              <w:t>un</w:t>
            </w:r>
            <w:r w:rsidR="00895388" w:rsidRPr="000D3545">
              <w:rPr>
                <w:rFonts w:ascii="Arial" w:eastAsia="Calibri" w:hAnsi="Arial" w:cs="Arial"/>
                <w:spacing w:val="4"/>
                <w:position w:val="1"/>
                <w:sz w:val="18"/>
                <w:szCs w:val="18"/>
              </w:rPr>
              <w:t xml:space="preserve"> </w:t>
            </w:r>
            <w:r w:rsidR="00895388" w:rsidRPr="000D3545">
              <w:rPr>
                <w:rFonts w:ascii="Arial" w:eastAsia="Calibri" w:hAnsi="Arial" w:cs="Arial"/>
                <w:spacing w:val="-3"/>
                <w:position w:val="1"/>
                <w:sz w:val="18"/>
                <w:szCs w:val="18"/>
              </w:rPr>
              <w:t>İ</w:t>
            </w:r>
            <w:r w:rsidR="00895388" w:rsidRPr="000D3545">
              <w:rPr>
                <w:rFonts w:ascii="Arial" w:eastAsia="Calibri" w:hAnsi="Arial" w:cs="Arial"/>
                <w:position w:val="1"/>
                <w:sz w:val="18"/>
                <w:szCs w:val="18"/>
              </w:rPr>
              <w:t>l</w:t>
            </w:r>
            <w:r w:rsidR="00895388" w:rsidRPr="000D3545">
              <w:rPr>
                <w:rFonts w:ascii="Arial" w:eastAsia="Calibri" w:hAnsi="Arial" w:cs="Arial"/>
                <w:spacing w:val="5"/>
                <w:position w:val="1"/>
                <w:sz w:val="18"/>
                <w:szCs w:val="18"/>
              </w:rPr>
              <w:t xml:space="preserve"> </w:t>
            </w:r>
            <w:r w:rsidR="00895388" w:rsidRPr="000D3545">
              <w:rPr>
                <w:rFonts w:ascii="Arial" w:eastAsia="Calibri" w:hAnsi="Arial" w:cs="Arial"/>
                <w:spacing w:val="-7"/>
                <w:position w:val="1"/>
                <w:sz w:val="18"/>
                <w:szCs w:val="18"/>
              </w:rPr>
              <w:t>M</w:t>
            </w:r>
            <w:r w:rsidR="00895388" w:rsidRPr="000D3545">
              <w:rPr>
                <w:rFonts w:ascii="Arial" w:eastAsia="Calibri" w:hAnsi="Arial" w:cs="Arial"/>
                <w:position w:val="1"/>
                <w:sz w:val="18"/>
                <w:szCs w:val="18"/>
              </w:rPr>
              <w:t>e</w:t>
            </w:r>
            <w:r w:rsidR="00895388" w:rsidRPr="000D3545">
              <w:rPr>
                <w:rFonts w:ascii="Arial" w:eastAsia="Calibri" w:hAnsi="Arial" w:cs="Arial"/>
                <w:spacing w:val="-1"/>
                <w:position w:val="1"/>
                <w:sz w:val="18"/>
                <w:szCs w:val="18"/>
              </w:rPr>
              <w:t>rk</w:t>
            </w:r>
            <w:r w:rsidR="00895388" w:rsidRPr="000D3545">
              <w:rPr>
                <w:rFonts w:ascii="Arial" w:eastAsia="Calibri" w:hAnsi="Arial" w:cs="Arial"/>
                <w:position w:val="1"/>
                <w:sz w:val="18"/>
                <w:szCs w:val="18"/>
              </w:rPr>
              <w:t>ez</w:t>
            </w:r>
            <w:r w:rsidR="00895388" w:rsidRPr="000D3545">
              <w:rPr>
                <w:rFonts w:ascii="Arial" w:eastAsia="Calibri" w:hAnsi="Arial" w:cs="Arial"/>
                <w:spacing w:val="-3"/>
                <w:position w:val="1"/>
                <w:sz w:val="18"/>
                <w:szCs w:val="18"/>
              </w:rPr>
              <w:t>i</w:t>
            </w:r>
            <w:r w:rsidR="00895388" w:rsidRPr="000D3545">
              <w:rPr>
                <w:rFonts w:ascii="Arial" w:eastAsia="Calibri" w:hAnsi="Arial" w:cs="Arial"/>
                <w:position w:val="1"/>
                <w:sz w:val="18"/>
                <w:szCs w:val="18"/>
              </w:rPr>
              <w:t>nde,</w:t>
            </w:r>
            <w:r w:rsidR="00895388" w:rsidRPr="000D3545">
              <w:rPr>
                <w:rFonts w:ascii="Arial" w:eastAsia="Calibri" w:hAnsi="Arial" w:cs="Arial"/>
                <w:spacing w:val="4"/>
                <w:position w:val="1"/>
                <w:sz w:val="18"/>
                <w:szCs w:val="18"/>
              </w:rPr>
              <w:t xml:space="preserve"> </w:t>
            </w:r>
            <w:r w:rsidR="00895388" w:rsidRPr="000D3545">
              <w:rPr>
                <w:rFonts w:ascii="Arial" w:eastAsia="Calibri" w:hAnsi="Arial" w:cs="Arial"/>
                <w:spacing w:val="1"/>
                <w:position w:val="1"/>
                <w:sz w:val="18"/>
                <w:szCs w:val="18"/>
              </w:rPr>
              <w:t>B</w:t>
            </w:r>
            <w:r w:rsidR="00895388" w:rsidRPr="000D3545">
              <w:rPr>
                <w:rFonts w:ascii="Arial" w:eastAsia="Calibri" w:hAnsi="Arial" w:cs="Arial"/>
                <w:spacing w:val="-6"/>
                <w:position w:val="1"/>
                <w:sz w:val="18"/>
                <w:szCs w:val="18"/>
              </w:rPr>
              <w:t>a</w:t>
            </w:r>
            <w:r w:rsidR="00895388" w:rsidRPr="000D3545">
              <w:rPr>
                <w:rFonts w:ascii="Arial" w:eastAsia="Calibri" w:hAnsi="Arial" w:cs="Arial"/>
                <w:spacing w:val="2"/>
                <w:position w:val="1"/>
                <w:sz w:val="18"/>
                <w:szCs w:val="18"/>
              </w:rPr>
              <w:t>f</w:t>
            </w:r>
            <w:r w:rsidR="00895388" w:rsidRPr="000D3545">
              <w:rPr>
                <w:rFonts w:ascii="Arial" w:eastAsia="Calibri" w:hAnsi="Arial" w:cs="Arial"/>
                <w:spacing w:val="-1"/>
                <w:position w:val="1"/>
                <w:sz w:val="18"/>
                <w:szCs w:val="18"/>
              </w:rPr>
              <w:t>r</w:t>
            </w:r>
            <w:r w:rsidR="00895388" w:rsidRPr="000D3545">
              <w:rPr>
                <w:rFonts w:ascii="Arial" w:eastAsia="Calibri" w:hAnsi="Arial" w:cs="Arial"/>
                <w:position w:val="1"/>
                <w:sz w:val="18"/>
                <w:szCs w:val="18"/>
              </w:rPr>
              <w:t>a</w:t>
            </w:r>
            <w:r w:rsidR="00895388" w:rsidRPr="000D3545">
              <w:rPr>
                <w:rFonts w:ascii="Arial" w:eastAsia="Calibri" w:hAnsi="Arial" w:cs="Arial"/>
                <w:spacing w:val="5"/>
                <w:position w:val="1"/>
                <w:sz w:val="18"/>
                <w:szCs w:val="18"/>
              </w:rPr>
              <w:t xml:space="preserve"> </w:t>
            </w:r>
            <w:r w:rsidR="00895388" w:rsidRPr="000D3545">
              <w:rPr>
                <w:rFonts w:ascii="Arial" w:eastAsia="Calibri" w:hAnsi="Arial" w:cs="Arial"/>
                <w:spacing w:val="-6"/>
                <w:position w:val="1"/>
                <w:sz w:val="18"/>
                <w:szCs w:val="18"/>
              </w:rPr>
              <w:t>v</w:t>
            </w:r>
            <w:r w:rsidR="00895388" w:rsidRPr="000D3545">
              <w:rPr>
                <w:rFonts w:ascii="Arial" w:eastAsia="Calibri" w:hAnsi="Arial" w:cs="Arial"/>
                <w:position w:val="1"/>
                <w:sz w:val="18"/>
                <w:szCs w:val="18"/>
              </w:rPr>
              <w:t xml:space="preserve">e </w:t>
            </w:r>
            <w:r w:rsidR="00895388" w:rsidRPr="000D3545">
              <w:rPr>
                <w:rFonts w:ascii="Arial" w:eastAsia="Calibri" w:hAnsi="Arial" w:cs="Arial"/>
                <w:spacing w:val="1"/>
                <w:position w:val="1"/>
                <w:sz w:val="18"/>
                <w:szCs w:val="18"/>
              </w:rPr>
              <w:t>K</w:t>
            </w:r>
            <w:r w:rsidR="00895388" w:rsidRPr="000D3545">
              <w:rPr>
                <w:rFonts w:ascii="Arial" w:eastAsia="Calibri" w:hAnsi="Arial" w:cs="Arial"/>
                <w:spacing w:val="-1"/>
                <w:position w:val="1"/>
                <w:sz w:val="18"/>
                <w:szCs w:val="18"/>
              </w:rPr>
              <w:t>ava</w:t>
            </w:r>
            <w:r w:rsidR="00895388" w:rsidRPr="000D3545">
              <w:rPr>
                <w:rFonts w:ascii="Arial" w:eastAsia="Calibri" w:hAnsi="Arial" w:cs="Arial"/>
                <w:position w:val="1"/>
                <w:sz w:val="18"/>
                <w:szCs w:val="18"/>
              </w:rPr>
              <w:t>k</w:t>
            </w:r>
            <w:r w:rsidR="00895388" w:rsidRPr="000D3545">
              <w:rPr>
                <w:rFonts w:ascii="Arial" w:eastAsia="Calibri" w:hAnsi="Arial" w:cs="Arial"/>
                <w:spacing w:val="1"/>
                <w:position w:val="1"/>
                <w:sz w:val="18"/>
                <w:szCs w:val="18"/>
              </w:rPr>
              <w:t xml:space="preserve"> </w:t>
            </w:r>
            <w:r w:rsidR="00895388" w:rsidRPr="000D3545">
              <w:rPr>
                <w:rFonts w:ascii="Arial" w:eastAsia="Calibri" w:hAnsi="Arial" w:cs="Arial"/>
                <w:spacing w:val="2"/>
                <w:position w:val="1"/>
                <w:sz w:val="18"/>
                <w:szCs w:val="18"/>
              </w:rPr>
              <w:t>İ</w:t>
            </w:r>
            <w:r w:rsidR="00895388" w:rsidRPr="000D3545">
              <w:rPr>
                <w:rFonts w:ascii="Arial" w:eastAsia="Calibri" w:hAnsi="Arial" w:cs="Arial"/>
                <w:spacing w:val="1"/>
                <w:position w:val="1"/>
                <w:sz w:val="18"/>
                <w:szCs w:val="18"/>
              </w:rPr>
              <w:t>l</w:t>
            </w:r>
            <w:r w:rsidR="00895388" w:rsidRPr="000D3545">
              <w:rPr>
                <w:rFonts w:ascii="Arial" w:eastAsia="Calibri" w:hAnsi="Arial" w:cs="Arial"/>
                <w:spacing w:val="-5"/>
                <w:position w:val="1"/>
                <w:sz w:val="18"/>
                <w:szCs w:val="18"/>
              </w:rPr>
              <w:t>ç</w:t>
            </w:r>
            <w:r w:rsidR="00895388" w:rsidRPr="000D3545">
              <w:rPr>
                <w:rFonts w:ascii="Arial" w:eastAsia="Calibri" w:hAnsi="Arial" w:cs="Arial"/>
                <w:position w:val="1"/>
                <w:sz w:val="18"/>
                <w:szCs w:val="18"/>
              </w:rPr>
              <w:t>e</w:t>
            </w:r>
            <w:r w:rsidR="00895388" w:rsidRPr="000D3545">
              <w:rPr>
                <w:rFonts w:ascii="Arial" w:eastAsia="Calibri" w:hAnsi="Arial" w:cs="Arial"/>
                <w:spacing w:val="1"/>
                <w:position w:val="1"/>
                <w:sz w:val="18"/>
                <w:szCs w:val="18"/>
              </w:rPr>
              <w:t>l</w:t>
            </w:r>
            <w:r w:rsidR="00895388" w:rsidRPr="000D3545">
              <w:rPr>
                <w:rFonts w:ascii="Arial" w:eastAsia="Calibri" w:hAnsi="Arial" w:cs="Arial"/>
                <w:position w:val="1"/>
                <w:sz w:val="18"/>
                <w:szCs w:val="18"/>
              </w:rPr>
              <w:t>e</w:t>
            </w:r>
            <w:r w:rsidR="00895388" w:rsidRPr="000D3545">
              <w:rPr>
                <w:rFonts w:ascii="Arial" w:eastAsia="Calibri" w:hAnsi="Arial" w:cs="Arial"/>
                <w:spacing w:val="-6"/>
                <w:position w:val="1"/>
                <w:sz w:val="18"/>
                <w:szCs w:val="18"/>
              </w:rPr>
              <w:t>r</w:t>
            </w:r>
            <w:r w:rsidR="00895388" w:rsidRPr="000D3545">
              <w:rPr>
                <w:rFonts w:ascii="Arial" w:eastAsia="Calibri" w:hAnsi="Arial" w:cs="Arial"/>
                <w:spacing w:val="1"/>
                <w:position w:val="1"/>
                <w:sz w:val="18"/>
                <w:szCs w:val="18"/>
              </w:rPr>
              <w:t>i</w:t>
            </w:r>
            <w:r w:rsidR="00895388" w:rsidRPr="000D3545">
              <w:rPr>
                <w:rFonts w:ascii="Arial" w:eastAsia="Calibri" w:hAnsi="Arial" w:cs="Arial"/>
                <w:position w:val="1"/>
                <w:sz w:val="18"/>
                <w:szCs w:val="18"/>
              </w:rPr>
              <w:t>n</w:t>
            </w:r>
            <w:r w:rsidR="00895388" w:rsidRPr="000D3545">
              <w:rPr>
                <w:rFonts w:ascii="Arial" w:eastAsia="Calibri" w:hAnsi="Arial" w:cs="Arial"/>
                <w:spacing w:val="-5"/>
                <w:position w:val="1"/>
                <w:sz w:val="18"/>
                <w:szCs w:val="18"/>
              </w:rPr>
              <w:t>d</w:t>
            </w:r>
            <w:r w:rsidR="00895388" w:rsidRPr="000D3545">
              <w:rPr>
                <w:rFonts w:ascii="Arial" w:eastAsia="Calibri" w:hAnsi="Arial" w:cs="Arial"/>
                <w:position w:val="1"/>
                <w:sz w:val="18"/>
                <w:szCs w:val="18"/>
              </w:rPr>
              <w:t>e</w:t>
            </w:r>
            <w:r w:rsidR="00895388" w:rsidRPr="000D3545">
              <w:rPr>
                <w:rFonts w:ascii="Arial" w:eastAsia="Calibri" w:hAnsi="Arial" w:cs="Arial"/>
                <w:spacing w:val="6"/>
                <w:position w:val="1"/>
                <w:sz w:val="18"/>
                <w:szCs w:val="18"/>
              </w:rPr>
              <w:t xml:space="preserve"> </w:t>
            </w:r>
            <w:r w:rsidR="00895388" w:rsidRPr="000D3545">
              <w:rPr>
                <w:rFonts w:ascii="Arial" w:eastAsia="Calibri" w:hAnsi="Arial" w:cs="Arial"/>
                <w:w w:val="101"/>
                <w:position w:val="1"/>
                <w:sz w:val="18"/>
                <w:szCs w:val="18"/>
              </w:rPr>
              <w:t>bu</w:t>
            </w:r>
            <w:r w:rsidR="00895388" w:rsidRPr="000D3545">
              <w:rPr>
                <w:rFonts w:ascii="Arial" w:eastAsia="Calibri" w:hAnsi="Arial" w:cs="Arial"/>
                <w:spacing w:val="-3"/>
                <w:w w:val="101"/>
                <w:position w:val="1"/>
                <w:sz w:val="18"/>
                <w:szCs w:val="18"/>
              </w:rPr>
              <w:t>l</w:t>
            </w:r>
            <w:r w:rsidR="00895388" w:rsidRPr="000D3545">
              <w:rPr>
                <w:rFonts w:ascii="Arial" w:eastAsia="Calibri" w:hAnsi="Arial" w:cs="Arial"/>
                <w:w w:val="101"/>
                <w:position w:val="1"/>
                <w:sz w:val="18"/>
                <w:szCs w:val="18"/>
              </w:rPr>
              <w:t>un</w:t>
            </w:r>
            <w:r w:rsidR="00895388" w:rsidRPr="000D3545">
              <w:rPr>
                <w:rFonts w:ascii="Arial" w:eastAsia="Calibri" w:hAnsi="Arial" w:cs="Arial"/>
                <w:spacing w:val="-1"/>
                <w:w w:val="101"/>
                <w:position w:val="1"/>
                <w:sz w:val="18"/>
                <w:szCs w:val="18"/>
              </w:rPr>
              <w:t>a</w:t>
            </w:r>
            <w:r w:rsidR="00895388" w:rsidRPr="000D3545">
              <w:rPr>
                <w:rFonts w:ascii="Arial" w:eastAsia="Calibri" w:hAnsi="Arial" w:cs="Arial"/>
                <w:w w:val="101"/>
                <w:position w:val="1"/>
                <w:sz w:val="18"/>
                <w:szCs w:val="18"/>
              </w:rPr>
              <w:t>n</w:t>
            </w:r>
            <w:r w:rsidR="00895388" w:rsidRPr="000D3545">
              <w:rPr>
                <w:rFonts w:ascii="Arial" w:eastAsia="Calibri" w:hAnsi="Arial" w:cs="Arial"/>
                <w:sz w:val="18"/>
                <w:szCs w:val="18"/>
              </w:rPr>
              <w:t xml:space="preserve"> </w:t>
            </w:r>
            <w:r w:rsidR="00895388" w:rsidRPr="000D3545">
              <w:rPr>
                <w:rFonts w:ascii="Arial" w:eastAsia="Calibri" w:hAnsi="Arial" w:cs="Arial"/>
                <w:spacing w:val="-1"/>
                <w:sz w:val="18"/>
                <w:szCs w:val="18"/>
              </w:rPr>
              <w:t>Or</w:t>
            </w:r>
            <w:r w:rsidR="00895388" w:rsidRPr="000D3545">
              <w:rPr>
                <w:rFonts w:ascii="Arial" w:eastAsia="Calibri" w:hAnsi="Arial" w:cs="Arial"/>
                <w:sz w:val="18"/>
                <w:szCs w:val="18"/>
              </w:rPr>
              <w:t>g</w:t>
            </w:r>
            <w:r w:rsidR="00895388" w:rsidRPr="000D3545">
              <w:rPr>
                <w:rFonts w:ascii="Arial" w:eastAsia="Calibri" w:hAnsi="Arial" w:cs="Arial"/>
                <w:spacing w:val="-1"/>
                <w:sz w:val="18"/>
                <w:szCs w:val="18"/>
              </w:rPr>
              <w:t>a</w:t>
            </w:r>
            <w:r w:rsidR="00895388" w:rsidRPr="000D3545">
              <w:rPr>
                <w:rFonts w:ascii="Arial" w:eastAsia="Calibri" w:hAnsi="Arial" w:cs="Arial"/>
                <w:sz w:val="18"/>
                <w:szCs w:val="18"/>
              </w:rPr>
              <w:t>n</w:t>
            </w:r>
            <w:r w:rsidR="00895388" w:rsidRPr="000D3545">
              <w:rPr>
                <w:rFonts w:ascii="Arial" w:eastAsia="Calibri" w:hAnsi="Arial" w:cs="Arial"/>
                <w:spacing w:val="1"/>
                <w:sz w:val="18"/>
                <w:szCs w:val="18"/>
              </w:rPr>
              <w:t>i</w:t>
            </w:r>
            <w:r w:rsidR="00895388" w:rsidRPr="000D3545">
              <w:rPr>
                <w:rFonts w:ascii="Arial" w:eastAsia="Calibri" w:hAnsi="Arial" w:cs="Arial"/>
                <w:spacing w:val="-5"/>
                <w:sz w:val="18"/>
                <w:szCs w:val="18"/>
              </w:rPr>
              <w:t>z</w:t>
            </w:r>
            <w:r w:rsidR="00895388" w:rsidRPr="000D3545">
              <w:rPr>
                <w:rFonts w:ascii="Arial" w:eastAsia="Calibri" w:hAnsi="Arial" w:cs="Arial"/>
                <w:sz w:val="18"/>
                <w:szCs w:val="18"/>
              </w:rPr>
              <w:t>e</w:t>
            </w:r>
            <w:r w:rsidR="00895388" w:rsidRPr="000D3545">
              <w:rPr>
                <w:rFonts w:ascii="Arial" w:eastAsia="Calibri" w:hAnsi="Arial" w:cs="Arial"/>
                <w:spacing w:val="9"/>
                <w:sz w:val="18"/>
                <w:szCs w:val="18"/>
              </w:rPr>
              <w:t xml:space="preserve"> </w:t>
            </w:r>
            <w:r w:rsidR="00895388" w:rsidRPr="000D3545">
              <w:rPr>
                <w:rFonts w:ascii="Arial" w:eastAsia="Calibri" w:hAnsi="Arial" w:cs="Arial"/>
                <w:spacing w:val="-2"/>
                <w:sz w:val="18"/>
                <w:szCs w:val="18"/>
              </w:rPr>
              <w:t>S</w:t>
            </w:r>
            <w:r w:rsidR="00895388" w:rsidRPr="000D3545">
              <w:rPr>
                <w:rFonts w:ascii="Arial" w:eastAsia="Calibri" w:hAnsi="Arial" w:cs="Arial"/>
                <w:spacing w:val="-1"/>
                <w:sz w:val="18"/>
                <w:szCs w:val="18"/>
              </w:rPr>
              <w:t>a</w:t>
            </w:r>
            <w:r w:rsidR="00895388" w:rsidRPr="000D3545">
              <w:rPr>
                <w:rFonts w:ascii="Arial" w:eastAsia="Calibri" w:hAnsi="Arial" w:cs="Arial"/>
                <w:sz w:val="18"/>
                <w:szCs w:val="18"/>
              </w:rPr>
              <w:t>n</w:t>
            </w:r>
            <w:r w:rsidR="00895388" w:rsidRPr="000D3545">
              <w:rPr>
                <w:rFonts w:ascii="Arial" w:eastAsia="Calibri" w:hAnsi="Arial" w:cs="Arial"/>
                <w:spacing w:val="-1"/>
                <w:sz w:val="18"/>
                <w:szCs w:val="18"/>
              </w:rPr>
              <w:t>a</w:t>
            </w:r>
            <w:r w:rsidR="00895388" w:rsidRPr="000D3545">
              <w:rPr>
                <w:rFonts w:ascii="Arial" w:eastAsia="Calibri" w:hAnsi="Arial" w:cs="Arial"/>
                <w:spacing w:val="-6"/>
                <w:sz w:val="18"/>
                <w:szCs w:val="18"/>
              </w:rPr>
              <w:t>y</w:t>
            </w:r>
            <w:r w:rsidR="00895388" w:rsidRPr="000D3545">
              <w:rPr>
                <w:rFonts w:ascii="Arial" w:eastAsia="Calibri" w:hAnsi="Arial" w:cs="Arial"/>
                <w:sz w:val="18"/>
                <w:szCs w:val="18"/>
              </w:rPr>
              <w:t>i</w:t>
            </w:r>
            <w:r w:rsidR="00895388" w:rsidRPr="000D3545">
              <w:rPr>
                <w:rFonts w:ascii="Arial" w:eastAsia="Calibri" w:hAnsi="Arial" w:cs="Arial"/>
                <w:spacing w:val="4"/>
                <w:sz w:val="18"/>
                <w:szCs w:val="18"/>
              </w:rPr>
              <w:t xml:space="preserve"> </w:t>
            </w:r>
            <w:r w:rsidR="00895388" w:rsidRPr="000D3545">
              <w:rPr>
                <w:rFonts w:ascii="Arial" w:eastAsia="Calibri" w:hAnsi="Arial" w:cs="Arial"/>
                <w:spacing w:val="1"/>
                <w:sz w:val="18"/>
                <w:szCs w:val="18"/>
              </w:rPr>
              <w:t>B</w:t>
            </w:r>
            <w:r w:rsidR="00895388" w:rsidRPr="000D3545">
              <w:rPr>
                <w:rFonts w:ascii="Arial" w:eastAsia="Calibri" w:hAnsi="Arial" w:cs="Arial"/>
                <w:spacing w:val="-5"/>
                <w:sz w:val="18"/>
                <w:szCs w:val="18"/>
              </w:rPr>
              <w:t>ö</w:t>
            </w:r>
            <w:r w:rsidR="00895388" w:rsidRPr="000D3545">
              <w:rPr>
                <w:rFonts w:ascii="Arial" w:eastAsia="Calibri" w:hAnsi="Arial" w:cs="Arial"/>
                <w:spacing w:val="1"/>
                <w:sz w:val="18"/>
                <w:szCs w:val="18"/>
              </w:rPr>
              <w:t>l</w:t>
            </w:r>
            <w:r w:rsidR="00895388" w:rsidRPr="000D3545">
              <w:rPr>
                <w:rFonts w:ascii="Arial" w:eastAsia="Calibri" w:hAnsi="Arial" w:cs="Arial"/>
                <w:sz w:val="18"/>
                <w:szCs w:val="18"/>
              </w:rPr>
              <w:t>g</w:t>
            </w:r>
            <w:r w:rsidR="00895388" w:rsidRPr="000D3545">
              <w:rPr>
                <w:rFonts w:ascii="Arial" w:eastAsia="Calibri" w:hAnsi="Arial" w:cs="Arial"/>
                <w:spacing w:val="-4"/>
                <w:sz w:val="18"/>
                <w:szCs w:val="18"/>
              </w:rPr>
              <w:t>e</w:t>
            </w:r>
            <w:r w:rsidR="00895388" w:rsidRPr="000D3545">
              <w:rPr>
                <w:rFonts w:ascii="Arial" w:eastAsia="Calibri" w:hAnsi="Arial" w:cs="Arial"/>
                <w:spacing w:val="1"/>
                <w:sz w:val="18"/>
                <w:szCs w:val="18"/>
              </w:rPr>
              <w:t>si</w:t>
            </w:r>
            <w:r w:rsidR="00895388" w:rsidRPr="000D3545">
              <w:rPr>
                <w:rFonts w:ascii="Arial" w:eastAsia="Calibri" w:hAnsi="Arial" w:cs="Arial"/>
                <w:spacing w:val="-5"/>
                <w:sz w:val="18"/>
                <w:szCs w:val="18"/>
              </w:rPr>
              <w:t>n</w:t>
            </w:r>
            <w:r w:rsidR="00895388" w:rsidRPr="000D3545">
              <w:rPr>
                <w:rFonts w:ascii="Arial" w:eastAsia="Calibri" w:hAnsi="Arial" w:cs="Arial"/>
                <w:sz w:val="18"/>
                <w:szCs w:val="18"/>
              </w:rPr>
              <w:t>de</w:t>
            </w:r>
            <w:r w:rsidR="00895388" w:rsidRPr="000D3545">
              <w:rPr>
                <w:rFonts w:ascii="Arial" w:eastAsia="Calibri" w:hAnsi="Arial" w:cs="Arial"/>
                <w:spacing w:val="6"/>
                <w:sz w:val="18"/>
                <w:szCs w:val="18"/>
              </w:rPr>
              <w:t xml:space="preserve"> </w:t>
            </w:r>
            <w:r w:rsidR="00895388" w:rsidRPr="000D3545">
              <w:rPr>
                <w:rFonts w:ascii="Arial" w:eastAsia="Calibri" w:hAnsi="Arial" w:cs="Arial"/>
                <w:spacing w:val="2"/>
                <w:sz w:val="18"/>
                <w:szCs w:val="18"/>
              </w:rPr>
              <w:t>f</w:t>
            </w:r>
            <w:r w:rsidR="00895388" w:rsidRPr="000D3545">
              <w:rPr>
                <w:rFonts w:ascii="Arial" w:eastAsia="Calibri" w:hAnsi="Arial" w:cs="Arial"/>
                <w:spacing w:val="-1"/>
                <w:sz w:val="18"/>
                <w:szCs w:val="18"/>
              </w:rPr>
              <w:t>a</w:t>
            </w:r>
            <w:r w:rsidR="00895388" w:rsidRPr="000D3545">
              <w:rPr>
                <w:rFonts w:ascii="Arial" w:eastAsia="Calibri" w:hAnsi="Arial" w:cs="Arial"/>
                <w:spacing w:val="-6"/>
                <w:sz w:val="18"/>
                <w:szCs w:val="18"/>
              </w:rPr>
              <w:t>a</w:t>
            </w:r>
            <w:r w:rsidR="00895388" w:rsidRPr="000D3545">
              <w:rPr>
                <w:rFonts w:ascii="Arial" w:eastAsia="Calibri" w:hAnsi="Arial" w:cs="Arial"/>
                <w:spacing w:val="1"/>
                <w:sz w:val="18"/>
                <w:szCs w:val="18"/>
              </w:rPr>
              <w:t>li</w:t>
            </w:r>
            <w:r w:rsidR="00895388" w:rsidRPr="000D3545">
              <w:rPr>
                <w:rFonts w:ascii="Arial" w:eastAsia="Calibri" w:hAnsi="Arial" w:cs="Arial"/>
                <w:spacing w:val="-1"/>
                <w:sz w:val="18"/>
                <w:szCs w:val="18"/>
              </w:rPr>
              <w:t>y</w:t>
            </w:r>
            <w:r w:rsidR="00895388" w:rsidRPr="000D3545">
              <w:rPr>
                <w:rFonts w:ascii="Arial" w:eastAsia="Calibri" w:hAnsi="Arial" w:cs="Arial"/>
                <w:spacing w:val="-4"/>
                <w:sz w:val="18"/>
                <w:szCs w:val="18"/>
              </w:rPr>
              <w:t>e</w:t>
            </w:r>
            <w:r w:rsidR="00895388" w:rsidRPr="000D3545">
              <w:rPr>
                <w:rFonts w:ascii="Arial" w:eastAsia="Calibri" w:hAnsi="Arial" w:cs="Arial"/>
                <w:sz w:val="18"/>
                <w:szCs w:val="18"/>
              </w:rPr>
              <w:t>t</w:t>
            </w:r>
            <w:r w:rsidR="00895388" w:rsidRPr="000D3545">
              <w:rPr>
                <w:rFonts w:ascii="Arial" w:eastAsia="Calibri" w:hAnsi="Arial" w:cs="Arial"/>
                <w:spacing w:val="9"/>
                <w:sz w:val="18"/>
                <w:szCs w:val="18"/>
              </w:rPr>
              <w:t xml:space="preserve"> </w:t>
            </w:r>
            <w:r w:rsidR="00895388" w:rsidRPr="000D3545">
              <w:rPr>
                <w:rFonts w:ascii="Arial" w:eastAsia="Calibri" w:hAnsi="Arial" w:cs="Arial"/>
                <w:spacing w:val="-6"/>
                <w:sz w:val="18"/>
                <w:szCs w:val="18"/>
              </w:rPr>
              <w:t>y</w:t>
            </w:r>
            <w:r w:rsidR="00895388" w:rsidRPr="000D3545">
              <w:rPr>
                <w:rFonts w:ascii="Arial" w:eastAsia="Calibri" w:hAnsi="Arial" w:cs="Arial"/>
                <w:sz w:val="18"/>
                <w:szCs w:val="18"/>
              </w:rPr>
              <w:t>ü</w:t>
            </w:r>
            <w:r w:rsidR="00895388" w:rsidRPr="000D3545">
              <w:rPr>
                <w:rFonts w:ascii="Arial" w:eastAsia="Calibri" w:hAnsi="Arial" w:cs="Arial"/>
                <w:spacing w:val="-1"/>
                <w:sz w:val="18"/>
                <w:szCs w:val="18"/>
              </w:rPr>
              <w:t>r</w:t>
            </w:r>
            <w:r w:rsidR="00895388" w:rsidRPr="000D3545">
              <w:rPr>
                <w:rFonts w:ascii="Arial" w:eastAsia="Calibri" w:hAnsi="Arial" w:cs="Arial"/>
                <w:sz w:val="18"/>
                <w:szCs w:val="18"/>
              </w:rPr>
              <w:t>ü</w:t>
            </w:r>
            <w:r w:rsidR="00895388" w:rsidRPr="000D3545">
              <w:rPr>
                <w:rFonts w:ascii="Arial" w:eastAsia="Calibri" w:hAnsi="Arial" w:cs="Arial"/>
                <w:spacing w:val="-3"/>
                <w:sz w:val="18"/>
                <w:szCs w:val="18"/>
              </w:rPr>
              <w:t>t</w:t>
            </w:r>
            <w:r w:rsidR="00895388" w:rsidRPr="000D3545">
              <w:rPr>
                <w:rFonts w:ascii="Arial" w:eastAsia="Calibri" w:hAnsi="Arial" w:cs="Arial"/>
                <w:sz w:val="18"/>
                <w:szCs w:val="18"/>
              </w:rPr>
              <w:t>en</w:t>
            </w:r>
            <w:r w:rsidR="00895388" w:rsidRPr="000D3545">
              <w:rPr>
                <w:rFonts w:ascii="Arial" w:eastAsia="Calibri" w:hAnsi="Arial" w:cs="Arial"/>
                <w:spacing w:val="4"/>
                <w:sz w:val="18"/>
                <w:szCs w:val="18"/>
              </w:rPr>
              <w:t xml:space="preserve"> </w:t>
            </w:r>
            <w:r w:rsidR="00895388" w:rsidRPr="000D3545">
              <w:rPr>
                <w:rFonts w:ascii="Arial" w:eastAsia="Calibri" w:hAnsi="Arial" w:cs="Arial"/>
                <w:spacing w:val="1"/>
                <w:sz w:val="18"/>
                <w:szCs w:val="18"/>
              </w:rPr>
              <w:t>i</w:t>
            </w:r>
            <w:r w:rsidR="00895388" w:rsidRPr="000D3545">
              <w:rPr>
                <w:rFonts w:ascii="Arial" w:eastAsia="Calibri" w:hAnsi="Arial" w:cs="Arial"/>
                <w:sz w:val="18"/>
                <w:szCs w:val="18"/>
              </w:rPr>
              <w:t>ş</w:t>
            </w:r>
            <w:r w:rsidR="00895388" w:rsidRPr="000D3545">
              <w:rPr>
                <w:rFonts w:ascii="Arial" w:eastAsia="Calibri" w:hAnsi="Arial" w:cs="Arial"/>
                <w:spacing w:val="-1"/>
                <w:sz w:val="18"/>
                <w:szCs w:val="18"/>
              </w:rPr>
              <w:t xml:space="preserve"> y</w:t>
            </w:r>
            <w:r w:rsidR="00895388" w:rsidRPr="000D3545">
              <w:rPr>
                <w:rFonts w:ascii="Arial" w:eastAsia="Calibri" w:hAnsi="Arial" w:cs="Arial"/>
                <w:sz w:val="18"/>
                <w:szCs w:val="18"/>
              </w:rPr>
              <w:t>e</w:t>
            </w:r>
            <w:r w:rsidR="00895388" w:rsidRPr="000D3545">
              <w:rPr>
                <w:rFonts w:ascii="Arial" w:eastAsia="Calibri" w:hAnsi="Arial" w:cs="Arial"/>
                <w:spacing w:val="-1"/>
                <w:sz w:val="18"/>
                <w:szCs w:val="18"/>
              </w:rPr>
              <w:t>r</w:t>
            </w:r>
            <w:r w:rsidR="00895388" w:rsidRPr="000D3545">
              <w:rPr>
                <w:rFonts w:ascii="Arial" w:eastAsia="Calibri" w:hAnsi="Arial" w:cs="Arial"/>
                <w:sz w:val="18"/>
                <w:szCs w:val="18"/>
              </w:rPr>
              <w:t>i</w:t>
            </w:r>
            <w:r w:rsidR="00895388" w:rsidRPr="000D3545">
              <w:rPr>
                <w:rFonts w:ascii="Arial" w:eastAsia="Calibri" w:hAnsi="Arial" w:cs="Arial"/>
                <w:spacing w:val="2"/>
                <w:sz w:val="18"/>
                <w:szCs w:val="18"/>
              </w:rPr>
              <w:t xml:space="preserve"> </w:t>
            </w:r>
            <w:r w:rsidR="00895388" w:rsidRPr="000D3545">
              <w:rPr>
                <w:rFonts w:ascii="Arial" w:eastAsia="Calibri" w:hAnsi="Arial" w:cs="Arial"/>
                <w:spacing w:val="1"/>
                <w:w w:val="101"/>
                <w:sz w:val="18"/>
                <w:szCs w:val="18"/>
              </w:rPr>
              <w:t>s</w:t>
            </w:r>
            <w:r w:rsidR="00895388" w:rsidRPr="000D3545">
              <w:rPr>
                <w:rFonts w:ascii="Arial" w:eastAsia="Calibri" w:hAnsi="Arial" w:cs="Arial"/>
                <w:spacing w:val="-6"/>
                <w:w w:val="101"/>
                <w:sz w:val="18"/>
                <w:szCs w:val="18"/>
              </w:rPr>
              <w:t>a</w:t>
            </w:r>
            <w:r w:rsidR="00895388" w:rsidRPr="000D3545">
              <w:rPr>
                <w:rFonts w:ascii="Arial" w:eastAsia="Calibri" w:hAnsi="Arial" w:cs="Arial"/>
                <w:w w:val="101"/>
                <w:sz w:val="18"/>
                <w:szCs w:val="18"/>
              </w:rPr>
              <w:t>h</w:t>
            </w:r>
            <w:r w:rsidR="00895388" w:rsidRPr="000D3545">
              <w:rPr>
                <w:rFonts w:ascii="Arial" w:eastAsia="Calibri" w:hAnsi="Arial" w:cs="Arial"/>
                <w:spacing w:val="1"/>
                <w:w w:val="101"/>
                <w:sz w:val="18"/>
                <w:szCs w:val="18"/>
              </w:rPr>
              <w:t>i</w:t>
            </w:r>
            <w:r w:rsidR="00895388" w:rsidRPr="000D3545">
              <w:rPr>
                <w:rFonts w:ascii="Arial" w:eastAsia="Calibri" w:hAnsi="Arial" w:cs="Arial"/>
                <w:spacing w:val="-5"/>
                <w:w w:val="101"/>
                <w:sz w:val="18"/>
                <w:szCs w:val="18"/>
              </w:rPr>
              <w:t>p</w:t>
            </w:r>
            <w:r w:rsidR="00895388" w:rsidRPr="000D3545">
              <w:rPr>
                <w:rFonts w:ascii="Arial" w:eastAsia="Calibri" w:hAnsi="Arial" w:cs="Arial"/>
                <w:spacing w:val="1"/>
                <w:w w:val="101"/>
                <w:sz w:val="18"/>
                <w:szCs w:val="18"/>
              </w:rPr>
              <w:t>l</w:t>
            </w:r>
            <w:r w:rsidR="00895388" w:rsidRPr="000D3545">
              <w:rPr>
                <w:rFonts w:ascii="Arial" w:eastAsia="Calibri" w:hAnsi="Arial" w:cs="Arial"/>
                <w:w w:val="101"/>
                <w:sz w:val="18"/>
                <w:szCs w:val="18"/>
              </w:rPr>
              <w:t>e</w:t>
            </w:r>
            <w:r w:rsidR="00895388" w:rsidRPr="000D3545">
              <w:rPr>
                <w:rFonts w:ascii="Arial" w:eastAsia="Calibri" w:hAnsi="Arial" w:cs="Arial"/>
                <w:spacing w:val="-1"/>
                <w:w w:val="101"/>
                <w:sz w:val="18"/>
                <w:szCs w:val="18"/>
              </w:rPr>
              <w:t>r</w:t>
            </w:r>
            <w:r w:rsidR="00895388" w:rsidRPr="000D3545">
              <w:rPr>
                <w:rFonts w:ascii="Arial" w:eastAsia="Calibri" w:hAnsi="Arial" w:cs="Arial"/>
                <w:spacing w:val="-3"/>
                <w:w w:val="101"/>
                <w:sz w:val="18"/>
                <w:szCs w:val="18"/>
              </w:rPr>
              <w:t>i</w:t>
            </w:r>
            <w:r w:rsidR="00895388" w:rsidRPr="000D3545">
              <w:rPr>
                <w:rFonts w:ascii="Arial" w:eastAsia="Calibri" w:hAnsi="Arial" w:cs="Arial"/>
                <w:w w:val="101"/>
                <w:sz w:val="18"/>
                <w:szCs w:val="18"/>
              </w:rPr>
              <w:t xml:space="preserve">ne </w:t>
            </w:r>
            <w:r w:rsidR="00895388" w:rsidRPr="000D3545">
              <w:rPr>
                <w:rFonts w:ascii="Arial" w:eastAsia="Calibri" w:hAnsi="Arial" w:cs="Arial"/>
                <w:spacing w:val="-1"/>
                <w:sz w:val="18"/>
                <w:szCs w:val="18"/>
              </w:rPr>
              <w:t>y</w:t>
            </w:r>
            <w:r w:rsidR="00895388" w:rsidRPr="000D3545">
              <w:rPr>
                <w:rFonts w:ascii="Arial" w:eastAsia="Calibri" w:hAnsi="Arial" w:cs="Arial"/>
                <w:sz w:val="18"/>
                <w:szCs w:val="18"/>
              </w:rPr>
              <w:t>öne</w:t>
            </w:r>
            <w:r w:rsidR="00895388" w:rsidRPr="000D3545">
              <w:rPr>
                <w:rFonts w:ascii="Arial" w:eastAsia="Calibri" w:hAnsi="Arial" w:cs="Arial"/>
                <w:spacing w:val="-3"/>
                <w:sz w:val="18"/>
                <w:szCs w:val="18"/>
              </w:rPr>
              <w:t>l</w:t>
            </w:r>
            <w:r w:rsidR="00895388" w:rsidRPr="000D3545">
              <w:rPr>
                <w:rFonts w:ascii="Arial" w:eastAsia="Calibri" w:hAnsi="Arial" w:cs="Arial"/>
                <w:spacing w:val="1"/>
                <w:sz w:val="18"/>
                <w:szCs w:val="18"/>
              </w:rPr>
              <w:t>i</w:t>
            </w:r>
            <w:r w:rsidR="00895388" w:rsidRPr="000D3545">
              <w:rPr>
                <w:rFonts w:ascii="Arial" w:eastAsia="Calibri" w:hAnsi="Arial" w:cs="Arial"/>
                <w:spacing w:val="-1"/>
                <w:sz w:val="18"/>
                <w:szCs w:val="18"/>
              </w:rPr>
              <w:t>k</w:t>
            </w:r>
            <w:r w:rsidR="00895388" w:rsidRPr="000D3545">
              <w:rPr>
                <w:rFonts w:ascii="Arial" w:eastAsia="Calibri" w:hAnsi="Arial" w:cs="Arial"/>
                <w:sz w:val="18"/>
                <w:szCs w:val="18"/>
              </w:rPr>
              <w:t>:</w:t>
            </w:r>
            <w:r w:rsidR="00895388" w:rsidRPr="000D3545">
              <w:rPr>
                <w:rFonts w:ascii="Arial" w:eastAsia="Calibri" w:hAnsi="Arial" w:cs="Arial"/>
                <w:spacing w:val="3"/>
                <w:sz w:val="18"/>
                <w:szCs w:val="18"/>
              </w:rPr>
              <w:t xml:space="preserve"> </w:t>
            </w:r>
            <w:r w:rsidR="00895388" w:rsidRPr="000D3545">
              <w:rPr>
                <w:rFonts w:ascii="Arial" w:eastAsia="Calibri" w:hAnsi="Arial" w:cs="Arial"/>
                <w:spacing w:val="2"/>
                <w:sz w:val="18"/>
                <w:szCs w:val="18"/>
              </w:rPr>
              <w:t>T</w:t>
            </w:r>
            <w:r w:rsidR="00895388" w:rsidRPr="000D3545">
              <w:rPr>
                <w:rFonts w:ascii="Arial" w:eastAsia="Calibri" w:hAnsi="Arial" w:cs="Arial"/>
                <w:sz w:val="18"/>
                <w:szCs w:val="18"/>
              </w:rPr>
              <w:t>o</w:t>
            </w:r>
            <w:r w:rsidR="00895388" w:rsidRPr="000D3545">
              <w:rPr>
                <w:rFonts w:ascii="Arial" w:eastAsia="Calibri" w:hAnsi="Arial" w:cs="Arial"/>
                <w:spacing w:val="-5"/>
                <w:sz w:val="18"/>
                <w:szCs w:val="18"/>
              </w:rPr>
              <w:t>p</w:t>
            </w:r>
            <w:r w:rsidR="00895388" w:rsidRPr="000D3545">
              <w:rPr>
                <w:rFonts w:ascii="Arial" w:eastAsia="Calibri" w:hAnsi="Arial" w:cs="Arial"/>
                <w:spacing w:val="1"/>
                <w:sz w:val="18"/>
                <w:szCs w:val="18"/>
              </w:rPr>
              <w:t>l</w:t>
            </w:r>
            <w:r w:rsidR="00895388" w:rsidRPr="000D3545">
              <w:rPr>
                <w:rFonts w:ascii="Arial" w:eastAsia="Calibri" w:hAnsi="Arial" w:cs="Arial"/>
                <w:sz w:val="18"/>
                <w:szCs w:val="18"/>
              </w:rPr>
              <w:t>u</w:t>
            </w:r>
            <w:r w:rsidR="00895388" w:rsidRPr="000D3545">
              <w:rPr>
                <w:rFonts w:ascii="Arial" w:eastAsia="Calibri" w:hAnsi="Arial" w:cs="Arial"/>
                <w:spacing w:val="-2"/>
                <w:sz w:val="18"/>
                <w:szCs w:val="18"/>
              </w:rPr>
              <w:t>m</w:t>
            </w:r>
            <w:r w:rsidR="00895388" w:rsidRPr="000D3545">
              <w:rPr>
                <w:rFonts w:ascii="Arial" w:eastAsia="Calibri" w:hAnsi="Arial" w:cs="Arial"/>
                <w:spacing w:val="-4"/>
                <w:sz w:val="18"/>
                <w:szCs w:val="18"/>
              </w:rPr>
              <w:t>s</w:t>
            </w:r>
            <w:r w:rsidR="00895388" w:rsidRPr="000D3545">
              <w:rPr>
                <w:rFonts w:ascii="Arial" w:eastAsia="Calibri" w:hAnsi="Arial" w:cs="Arial"/>
                <w:spacing w:val="-1"/>
                <w:sz w:val="18"/>
                <w:szCs w:val="18"/>
              </w:rPr>
              <w:t>a</w:t>
            </w:r>
            <w:r w:rsidR="00895388" w:rsidRPr="000D3545">
              <w:rPr>
                <w:rFonts w:ascii="Arial" w:eastAsia="Calibri" w:hAnsi="Arial" w:cs="Arial"/>
                <w:sz w:val="18"/>
                <w:szCs w:val="18"/>
              </w:rPr>
              <w:t>l</w:t>
            </w:r>
            <w:r w:rsidR="00895388" w:rsidRPr="000D3545">
              <w:rPr>
                <w:rFonts w:ascii="Arial" w:eastAsia="Calibri" w:hAnsi="Arial" w:cs="Arial"/>
                <w:spacing w:val="12"/>
                <w:sz w:val="18"/>
                <w:szCs w:val="18"/>
              </w:rPr>
              <w:t xml:space="preserve"> </w:t>
            </w:r>
            <w:r w:rsidR="00895388" w:rsidRPr="000D3545">
              <w:rPr>
                <w:rFonts w:ascii="Arial" w:eastAsia="Calibri" w:hAnsi="Arial" w:cs="Arial"/>
                <w:spacing w:val="-6"/>
                <w:sz w:val="18"/>
                <w:szCs w:val="18"/>
              </w:rPr>
              <w:t>C</w:t>
            </w:r>
            <w:r w:rsidR="00895388" w:rsidRPr="000D3545">
              <w:rPr>
                <w:rFonts w:ascii="Arial" w:eastAsia="Calibri" w:hAnsi="Arial" w:cs="Arial"/>
                <w:spacing w:val="1"/>
                <w:sz w:val="18"/>
                <w:szCs w:val="18"/>
              </w:rPr>
              <w:t>i</w:t>
            </w:r>
            <w:r w:rsidR="00895388" w:rsidRPr="000D3545">
              <w:rPr>
                <w:rFonts w:ascii="Arial" w:eastAsia="Calibri" w:hAnsi="Arial" w:cs="Arial"/>
                <w:sz w:val="18"/>
                <w:szCs w:val="18"/>
              </w:rPr>
              <w:t>n</w:t>
            </w:r>
            <w:r w:rsidR="00895388" w:rsidRPr="000D3545">
              <w:rPr>
                <w:rFonts w:ascii="Arial" w:eastAsia="Calibri" w:hAnsi="Arial" w:cs="Arial"/>
                <w:spacing w:val="-4"/>
                <w:sz w:val="18"/>
                <w:szCs w:val="18"/>
              </w:rPr>
              <w:t>s</w:t>
            </w:r>
            <w:r w:rsidR="00895388" w:rsidRPr="000D3545">
              <w:rPr>
                <w:rFonts w:ascii="Arial" w:eastAsia="Calibri" w:hAnsi="Arial" w:cs="Arial"/>
                <w:spacing w:val="1"/>
                <w:sz w:val="18"/>
                <w:szCs w:val="18"/>
              </w:rPr>
              <w:t>i</w:t>
            </w:r>
            <w:r w:rsidR="00895388" w:rsidRPr="000D3545">
              <w:rPr>
                <w:rFonts w:ascii="Arial" w:eastAsia="Calibri" w:hAnsi="Arial" w:cs="Arial"/>
                <w:spacing w:val="-1"/>
                <w:sz w:val="18"/>
                <w:szCs w:val="18"/>
              </w:rPr>
              <w:t>y</w:t>
            </w:r>
            <w:r w:rsidR="00895388" w:rsidRPr="000D3545">
              <w:rPr>
                <w:rFonts w:ascii="Arial" w:eastAsia="Calibri" w:hAnsi="Arial" w:cs="Arial"/>
                <w:spacing w:val="-4"/>
                <w:sz w:val="18"/>
                <w:szCs w:val="18"/>
              </w:rPr>
              <w:t>e</w:t>
            </w:r>
            <w:r w:rsidR="00895388" w:rsidRPr="000D3545">
              <w:rPr>
                <w:rFonts w:ascii="Arial" w:eastAsia="Calibri" w:hAnsi="Arial" w:cs="Arial"/>
                <w:spacing w:val="1"/>
                <w:sz w:val="18"/>
                <w:szCs w:val="18"/>
              </w:rPr>
              <w:t>t</w:t>
            </w:r>
            <w:r w:rsidR="00895388" w:rsidRPr="000D3545">
              <w:rPr>
                <w:rFonts w:ascii="Arial" w:eastAsia="Calibri" w:hAnsi="Arial" w:cs="Arial"/>
                <w:sz w:val="18"/>
                <w:szCs w:val="18"/>
              </w:rPr>
              <w:t>,</w:t>
            </w:r>
            <w:r w:rsidR="00895388" w:rsidRPr="000D3545">
              <w:rPr>
                <w:rFonts w:ascii="Arial" w:eastAsia="Calibri" w:hAnsi="Arial" w:cs="Arial"/>
                <w:spacing w:val="6"/>
                <w:sz w:val="18"/>
                <w:szCs w:val="18"/>
              </w:rPr>
              <w:t xml:space="preserve"> </w:t>
            </w:r>
            <w:r w:rsidR="00895388" w:rsidRPr="000D3545">
              <w:rPr>
                <w:rFonts w:ascii="Arial" w:eastAsia="Calibri" w:hAnsi="Arial" w:cs="Arial"/>
                <w:spacing w:val="1"/>
                <w:sz w:val="18"/>
                <w:szCs w:val="18"/>
              </w:rPr>
              <w:t>K</w:t>
            </w:r>
            <w:r w:rsidR="00895388" w:rsidRPr="000D3545">
              <w:rPr>
                <w:rFonts w:ascii="Arial" w:eastAsia="Calibri" w:hAnsi="Arial" w:cs="Arial"/>
                <w:spacing w:val="-6"/>
                <w:sz w:val="18"/>
                <w:szCs w:val="18"/>
              </w:rPr>
              <w:t>a</w:t>
            </w:r>
            <w:r w:rsidR="00895388" w:rsidRPr="000D3545">
              <w:rPr>
                <w:rFonts w:ascii="Arial" w:eastAsia="Calibri" w:hAnsi="Arial" w:cs="Arial"/>
                <w:sz w:val="18"/>
                <w:szCs w:val="18"/>
              </w:rPr>
              <w:t>d</w:t>
            </w:r>
            <w:r w:rsidR="00895388" w:rsidRPr="000D3545">
              <w:rPr>
                <w:rFonts w:ascii="Arial" w:eastAsia="Calibri" w:hAnsi="Arial" w:cs="Arial"/>
                <w:spacing w:val="1"/>
                <w:sz w:val="18"/>
                <w:szCs w:val="18"/>
              </w:rPr>
              <w:t>ı</w:t>
            </w:r>
            <w:r w:rsidR="00895388" w:rsidRPr="000D3545">
              <w:rPr>
                <w:rFonts w:ascii="Arial" w:eastAsia="Calibri" w:hAnsi="Arial" w:cs="Arial"/>
                <w:sz w:val="18"/>
                <w:szCs w:val="18"/>
              </w:rPr>
              <w:t>n</w:t>
            </w:r>
            <w:r w:rsidR="00895388" w:rsidRPr="000D3545">
              <w:rPr>
                <w:rFonts w:ascii="Arial" w:eastAsia="Calibri" w:hAnsi="Arial" w:cs="Arial"/>
                <w:spacing w:val="2"/>
                <w:sz w:val="18"/>
                <w:szCs w:val="18"/>
              </w:rPr>
              <w:t xml:space="preserve"> </w:t>
            </w:r>
            <w:r w:rsidR="00895388" w:rsidRPr="000D3545">
              <w:rPr>
                <w:rFonts w:ascii="Arial" w:eastAsia="Calibri" w:hAnsi="Arial" w:cs="Arial"/>
                <w:spacing w:val="-3"/>
                <w:sz w:val="18"/>
                <w:szCs w:val="18"/>
              </w:rPr>
              <w:t>İ</w:t>
            </w:r>
            <w:r w:rsidR="00895388" w:rsidRPr="000D3545">
              <w:rPr>
                <w:rFonts w:ascii="Arial" w:eastAsia="Calibri" w:hAnsi="Arial" w:cs="Arial"/>
                <w:spacing w:val="1"/>
                <w:sz w:val="18"/>
                <w:szCs w:val="18"/>
              </w:rPr>
              <w:t>s</w:t>
            </w:r>
            <w:r w:rsidR="00895388" w:rsidRPr="000D3545">
              <w:rPr>
                <w:rFonts w:ascii="Arial" w:eastAsia="Calibri" w:hAnsi="Arial" w:cs="Arial"/>
                <w:spacing w:val="-3"/>
                <w:sz w:val="18"/>
                <w:szCs w:val="18"/>
              </w:rPr>
              <w:t>t</w:t>
            </w:r>
            <w:r w:rsidR="00895388" w:rsidRPr="000D3545">
              <w:rPr>
                <w:rFonts w:ascii="Arial" w:eastAsia="Calibri" w:hAnsi="Arial" w:cs="Arial"/>
                <w:spacing w:val="1"/>
                <w:sz w:val="18"/>
                <w:szCs w:val="18"/>
              </w:rPr>
              <w:t>i</w:t>
            </w:r>
            <w:r w:rsidR="00895388" w:rsidRPr="000D3545">
              <w:rPr>
                <w:rFonts w:ascii="Arial" w:eastAsia="Calibri" w:hAnsi="Arial" w:cs="Arial"/>
                <w:sz w:val="18"/>
                <w:szCs w:val="18"/>
              </w:rPr>
              <w:t>hd</w:t>
            </w:r>
            <w:r w:rsidR="00895388" w:rsidRPr="000D3545">
              <w:rPr>
                <w:rFonts w:ascii="Arial" w:eastAsia="Calibri" w:hAnsi="Arial" w:cs="Arial"/>
                <w:spacing w:val="-1"/>
                <w:sz w:val="18"/>
                <w:szCs w:val="18"/>
              </w:rPr>
              <w:t>a</w:t>
            </w:r>
            <w:r w:rsidR="00895388" w:rsidRPr="000D3545">
              <w:rPr>
                <w:rFonts w:ascii="Arial" w:eastAsia="Calibri" w:hAnsi="Arial" w:cs="Arial"/>
                <w:spacing w:val="-6"/>
                <w:sz w:val="18"/>
                <w:szCs w:val="18"/>
              </w:rPr>
              <w:t>m</w:t>
            </w:r>
            <w:r w:rsidR="00895388" w:rsidRPr="000D3545">
              <w:rPr>
                <w:rFonts w:ascii="Arial" w:eastAsia="Calibri" w:hAnsi="Arial" w:cs="Arial"/>
                <w:sz w:val="18"/>
                <w:szCs w:val="18"/>
              </w:rPr>
              <w:t>ı</w:t>
            </w:r>
            <w:r w:rsidR="00895388" w:rsidRPr="000D3545">
              <w:rPr>
                <w:rFonts w:ascii="Arial" w:eastAsia="Calibri" w:hAnsi="Arial" w:cs="Arial"/>
                <w:spacing w:val="11"/>
                <w:sz w:val="18"/>
                <w:szCs w:val="18"/>
              </w:rPr>
              <w:t xml:space="preserve"> </w:t>
            </w:r>
            <w:r w:rsidR="00895388" w:rsidRPr="000D3545">
              <w:rPr>
                <w:rFonts w:ascii="Arial" w:eastAsia="Calibri" w:hAnsi="Arial" w:cs="Arial"/>
                <w:spacing w:val="-6"/>
                <w:sz w:val="18"/>
                <w:szCs w:val="18"/>
              </w:rPr>
              <w:t>v</w:t>
            </w:r>
            <w:r w:rsidR="00895388" w:rsidRPr="000D3545">
              <w:rPr>
                <w:rFonts w:ascii="Arial" w:eastAsia="Calibri" w:hAnsi="Arial" w:cs="Arial"/>
                <w:sz w:val="18"/>
                <w:szCs w:val="18"/>
              </w:rPr>
              <w:t xml:space="preserve">e </w:t>
            </w:r>
            <w:r w:rsidR="00895388" w:rsidRPr="000D3545">
              <w:rPr>
                <w:rFonts w:ascii="Arial" w:eastAsia="Calibri" w:hAnsi="Arial" w:cs="Arial"/>
                <w:spacing w:val="1"/>
                <w:w w:val="101"/>
                <w:sz w:val="18"/>
                <w:szCs w:val="18"/>
              </w:rPr>
              <w:t>K</w:t>
            </w:r>
            <w:r w:rsidR="00895388" w:rsidRPr="000D3545">
              <w:rPr>
                <w:rFonts w:ascii="Arial" w:eastAsia="Calibri" w:hAnsi="Arial" w:cs="Arial"/>
                <w:spacing w:val="-1"/>
                <w:w w:val="101"/>
                <w:sz w:val="18"/>
                <w:szCs w:val="18"/>
              </w:rPr>
              <w:t>a</w:t>
            </w:r>
            <w:r w:rsidR="00895388" w:rsidRPr="000D3545">
              <w:rPr>
                <w:rFonts w:ascii="Arial" w:eastAsia="Calibri" w:hAnsi="Arial" w:cs="Arial"/>
                <w:w w:val="101"/>
                <w:sz w:val="18"/>
                <w:szCs w:val="18"/>
              </w:rPr>
              <w:t>d</w:t>
            </w:r>
            <w:r w:rsidR="00895388" w:rsidRPr="000D3545">
              <w:rPr>
                <w:rFonts w:ascii="Arial" w:eastAsia="Calibri" w:hAnsi="Arial" w:cs="Arial"/>
                <w:spacing w:val="-3"/>
                <w:w w:val="101"/>
                <w:sz w:val="18"/>
                <w:szCs w:val="18"/>
              </w:rPr>
              <w:t>ı</w:t>
            </w:r>
            <w:r w:rsidR="00895388" w:rsidRPr="000D3545">
              <w:rPr>
                <w:rFonts w:ascii="Arial" w:eastAsia="Calibri" w:hAnsi="Arial" w:cs="Arial"/>
                <w:w w:val="101"/>
                <w:sz w:val="18"/>
                <w:szCs w:val="18"/>
              </w:rPr>
              <w:t>n</w:t>
            </w:r>
            <w:r w:rsidR="00895388" w:rsidRPr="000D3545">
              <w:rPr>
                <w:rFonts w:ascii="Arial" w:eastAsia="Calibri" w:hAnsi="Arial" w:cs="Arial"/>
                <w:spacing w:val="1"/>
                <w:w w:val="101"/>
                <w:sz w:val="18"/>
                <w:szCs w:val="18"/>
              </w:rPr>
              <w:t>l</w:t>
            </w:r>
            <w:r w:rsidR="00895388" w:rsidRPr="000D3545">
              <w:rPr>
                <w:rFonts w:ascii="Arial" w:eastAsia="Calibri" w:hAnsi="Arial" w:cs="Arial"/>
                <w:spacing w:val="-1"/>
                <w:w w:val="101"/>
                <w:sz w:val="18"/>
                <w:szCs w:val="18"/>
              </w:rPr>
              <w:t>a</w:t>
            </w:r>
            <w:r w:rsidR="00895388" w:rsidRPr="000D3545">
              <w:rPr>
                <w:rFonts w:ascii="Arial" w:eastAsia="Calibri" w:hAnsi="Arial" w:cs="Arial"/>
                <w:spacing w:val="-6"/>
                <w:w w:val="101"/>
                <w:sz w:val="18"/>
                <w:szCs w:val="18"/>
              </w:rPr>
              <w:t>r</w:t>
            </w:r>
            <w:r w:rsidR="00895388" w:rsidRPr="000D3545">
              <w:rPr>
                <w:rFonts w:ascii="Arial" w:eastAsia="Calibri" w:hAnsi="Arial" w:cs="Arial"/>
                <w:spacing w:val="1"/>
                <w:w w:val="101"/>
                <w:sz w:val="18"/>
                <w:szCs w:val="18"/>
              </w:rPr>
              <w:t>ı</w:t>
            </w:r>
            <w:r w:rsidR="00895388" w:rsidRPr="000D3545">
              <w:rPr>
                <w:rFonts w:ascii="Arial" w:eastAsia="Calibri" w:hAnsi="Arial" w:cs="Arial"/>
                <w:w w:val="101"/>
                <w:sz w:val="18"/>
                <w:szCs w:val="18"/>
              </w:rPr>
              <w:t xml:space="preserve">n </w:t>
            </w:r>
            <w:r w:rsidR="00895388" w:rsidRPr="000D3545">
              <w:rPr>
                <w:rFonts w:ascii="Arial" w:eastAsia="Calibri" w:hAnsi="Arial" w:cs="Arial"/>
                <w:spacing w:val="2"/>
                <w:sz w:val="18"/>
                <w:szCs w:val="18"/>
              </w:rPr>
              <w:t>E</w:t>
            </w:r>
            <w:r w:rsidR="00895388" w:rsidRPr="000D3545">
              <w:rPr>
                <w:rFonts w:ascii="Arial" w:eastAsia="Calibri" w:hAnsi="Arial" w:cs="Arial"/>
                <w:spacing w:val="-1"/>
                <w:sz w:val="18"/>
                <w:szCs w:val="18"/>
              </w:rPr>
              <w:t>k</w:t>
            </w:r>
            <w:r w:rsidR="00895388" w:rsidRPr="000D3545">
              <w:rPr>
                <w:rFonts w:ascii="Arial" w:eastAsia="Calibri" w:hAnsi="Arial" w:cs="Arial"/>
                <w:sz w:val="18"/>
                <w:szCs w:val="18"/>
              </w:rPr>
              <w:t>ono</w:t>
            </w:r>
            <w:r w:rsidR="00895388" w:rsidRPr="000D3545">
              <w:rPr>
                <w:rFonts w:ascii="Arial" w:eastAsia="Calibri" w:hAnsi="Arial" w:cs="Arial"/>
                <w:spacing w:val="-6"/>
                <w:sz w:val="18"/>
                <w:szCs w:val="18"/>
              </w:rPr>
              <w:t>m</w:t>
            </w:r>
            <w:r w:rsidR="00895388" w:rsidRPr="000D3545">
              <w:rPr>
                <w:rFonts w:ascii="Arial" w:eastAsia="Calibri" w:hAnsi="Arial" w:cs="Arial"/>
                <w:spacing w:val="1"/>
                <w:sz w:val="18"/>
                <w:szCs w:val="18"/>
              </w:rPr>
              <w:t>i</w:t>
            </w:r>
            <w:r w:rsidR="00895388" w:rsidRPr="000D3545">
              <w:rPr>
                <w:rFonts w:ascii="Arial" w:eastAsia="Calibri" w:hAnsi="Arial" w:cs="Arial"/>
                <w:spacing w:val="-1"/>
                <w:sz w:val="18"/>
                <w:szCs w:val="18"/>
              </w:rPr>
              <w:t>y</w:t>
            </w:r>
            <w:r w:rsidR="00895388" w:rsidRPr="000D3545">
              <w:rPr>
                <w:rFonts w:ascii="Arial" w:eastAsia="Calibri" w:hAnsi="Arial" w:cs="Arial"/>
                <w:sz w:val="18"/>
                <w:szCs w:val="18"/>
              </w:rPr>
              <w:t>e</w:t>
            </w:r>
            <w:r w:rsidR="00895388" w:rsidRPr="000D3545">
              <w:rPr>
                <w:rFonts w:ascii="Arial" w:eastAsia="Calibri" w:hAnsi="Arial" w:cs="Arial"/>
                <w:spacing w:val="6"/>
                <w:sz w:val="18"/>
                <w:szCs w:val="18"/>
              </w:rPr>
              <w:t xml:space="preserve"> </w:t>
            </w:r>
            <w:r w:rsidR="00895388" w:rsidRPr="000D3545">
              <w:rPr>
                <w:rFonts w:ascii="Arial" w:eastAsia="Calibri" w:hAnsi="Arial" w:cs="Arial"/>
                <w:spacing w:val="1"/>
                <w:sz w:val="18"/>
                <w:szCs w:val="18"/>
              </w:rPr>
              <w:t>K</w:t>
            </w:r>
            <w:r w:rsidR="00895388" w:rsidRPr="000D3545">
              <w:rPr>
                <w:rFonts w:ascii="Arial" w:eastAsia="Calibri" w:hAnsi="Arial" w:cs="Arial"/>
                <w:spacing w:val="-6"/>
                <w:sz w:val="18"/>
                <w:szCs w:val="18"/>
              </w:rPr>
              <w:t>a</w:t>
            </w:r>
            <w:r w:rsidR="00895388" w:rsidRPr="000D3545">
              <w:rPr>
                <w:rFonts w:ascii="Arial" w:eastAsia="Calibri" w:hAnsi="Arial" w:cs="Arial"/>
                <w:spacing w:val="1"/>
                <w:sz w:val="18"/>
                <w:szCs w:val="18"/>
              </w:rPr>
              <w:t>t</w:t>
            </w:r>
            <w:r w:rsidR="00895388" w:rsidRPr="000D3545">
              <w:rPr>
                <w:rFonts w:ascii="Arial" w:eastAsia="Calibri" w:hAnsi="Arial" w:cs="Arial"/>
                <w:spacing w:val="-1"/>
                <w:sz w:val="18"/>
                <w:szCs w:val="18"/>
              </w:rPr>
              <w:t>k</w:t>
            </w:r>
            <w:r w:rsidR="00895388" w:rsidRPr="000D3545">
              <w:rPr>
                <w:rFonts w:ascii="Arial" w:eastAsia="Calibri" w:hAnsi="Arial" w:cs="Arial"/>
                <w:spacing w:val="1"/>
                <w:sz w:val="18"/>
                <w:szCs w:val="18"/>
              </w:rPr>
              <w:t>ı</w:t>
            </w:r>
            <w:r w:rsidR="00895388" w:rsidRPr="000D3545">
              <w:rPr>
                <w:rFonts w:ascii="Arial" w:eastAsia="Calibri" w:hAnsi="Arial" w:cs="Arial"/>
                <w:spacing w:val="-3"/>
                <w:sz w:val="18"/>
                <w:szCs w:val="18"/>
              </w:rPr>
              <w:t>l</w:t>
            </w:r>
            <w:r w:rsidR="00895388" w:rsidRPr="000D3545">
              <w:rPr>
                <w:rFonts w:ascii="Arial" w:eastAsia="Calibri" w:hAnsi="Arial" w:cs="Arial"/>
                <w:spacing w:val="-1"/>
                <w:sz w:val="18"/>
                <w:szCs w:val="18"/>
              </w:rPr>
              <w:t>ar</w:t>
            </w:r>
            <w:r w:rsidR="00895388" w:rsidRPr="000D3545">
              <w:rPr>
                <w:rFonts w:ascii="Arial" w:eastAsia="Calibri" w:hAnsi="Arial" w:cs="Arial"/>
                <w:sz w:val="18"/>
                <w:szCs w:val="18"/>
              </w:rPr>
              <w:t>ı</w:t>
            </w:r>
            <w:r w:rsidR="00895388" w:rsidRPr="000D3545">
              <w:rPr>
                <w:rFonts w:ascii="Arial" w:eastAsia="Calibri" w:hAnsi="Arial" w:cs="Arial"/>
                <w:spacing w:val="10"/>
                <w:sz w:val="18"/>
                <w:szCs w:val="18"/>
              </w:rPr>
              <w:t xml:space="preserve"> </w:t>
            </w:r>
            <w:r w:rsidR="00895388" w:rsidRPr="000D3545">
              <w:rPr>
                <w:rFonts w:ascii="Arial" w:eastAsia="Calibri" w:hAnsi="Arial" w:cs="Arial"/>
                <w:spacing w:val="-6"/>
                <w:sz w:val="18"/>
                <w:szCs w:val="18"/>
              </w:rPr>
              <w:t>k</w:t>
            </w:r>
            <w:r w:rsidR="00895388" w:rsidRPr="000D3545">
              <w:rPr>
                <w:rFonts w:ascii="Arial" w:eastAsia="Calibri" w:hAnsi="Arial" w:cs="Arial"/>
                <w:sz w:val="18"/>
                <w:szCs w:val="18"/>
              </w:rPr>
              <w:t>on</w:t>
            </w:r>
            <w:r w:rsidR="00895388" w:rsidRPr="000D3545">
              <w:rPr>
                <w:rFonts w:ascii="Arial" w:eastAsia="Calibri" w:hAnsi="Arial" w:cs="Arial"/>
                <w:spacing w:val="-5"/>
                <w:sz w:val="18"/>
                <w:szCs w:val="18"/>
              </w:rPr>
              <w:t>u</w:t>
            </w:r>
            <w:r w:rsidR="00895388" w:rsidRPr="000D3545">
              <w:rPr>
                <w:rFonts w:ascii="Arial" w:eastAsia="Calibri" w:hAnsi="Arial" w:cs="Arial"/>
                <w:spacing w:val="1"/>
                <w:sz w:val="18"/>
                <w:szCs w:val="18"/>
              </w:rPr>
              <w:t>l</w:t>
            </w:r>
            <w:r w:rsidR="00895388" w:rsidRPr="000D3545">
              <w:rPr>
                <w:rFonts w:ascii="Arial" w:eastAsia="Calibri" w:hAnsi="Arial" w:cs="Arial"/>
                <w:spacing w:val="-1"/>
                <w:sz w:val="18"/>
                <w:szCs w:val="18"/>
              </w:rPr>
              <w:t>ar</w:t>
            </w:r>
            <w:r w:rsidR="00895388" w:rsidRPr="000D3545">
              <w:rPr>
                <w:rFonts w:ascii="Arial" w:eastAsia="Calibri" w:hAnsi="Arial" w:cs="Arial"/>
                <w:spacing w:val="1"/>
                <w:sz w:val="18"/>
                <w:szCs w:val="18"/>
              </w:rPr>
              <w:t>ı</w:t>
            </w:r>
            <w:r w:rsidR="00895388" w:rsidRPr="000D3545">
              <w:rPr>
                <w:rFonts w:ascii="Arial" w:eastAsia="Calibri" w:hAnsi="Arial" w:cs="Arial"/>
                <w:spacing w:val="-5"/>
                <w:sz w:val="18"/>
                <w:szCs w:val="18"/>
              </w:rPr>
              <w:t>n</w:t>
            </w:r>
            <w:r w:rsidR="00895388" w:rsidRPr="000D3545">
              <w:rPr>
                <w:rFonts w:ascii="Arial" w:eastAsia="Calibri" w:hAnsi="Arial" w:cs="Arial"/>
                <w:sz w:val="18"/>
                <w:szCs w:val="18"/>
              </w:rPr>
              <w:t>da</w:t>
            </w:r>
            <w:r w:rsidR="00895388" w:rsidRPr="000D3545">
              <w:rPr>
                <w:rFonts w:ascii="Arial" w:eastAsia="Calibri" w:hAnsi="Arial" w:cs="Arial"/>
                <w:spacing w:val="10"/>
                <w:sz w:val="18"/>
                <w:szCs w:val="18"/>
              </w:rPr>
              <w:t xml:space="preserve"> </w:t>
            </w:r>
            <w:r w:rsidR="00895388" w:rsidRPr="000D3545">
              <w:rPr>
                <w:rFonts w:ascii="Arial" w:eastAsia="Calibri" w:hAnsi="Arial" w:cs="Arial"/>
                <w:spacing w:val="-5"/>
                <w:sz w:val="18"/>
                <w:szCs w:val="18"/>
              </w:rPr>
              <w:t>ç</w:t>
            </w:r>
            <w:r w:rsidR="00895388" w:rsidRPr="000D3545">
              <w:rPr>
                <w:rFonts w:ascii="Arial" w:eastAsia="Calibri" w:hAnsi="Arial" w:cs="Arial"/>
                <w:sz w:val="18"/>
                <w:szCs w:val="18"/>
              </w:rPr>
              <w:t>e</w:t>
            </w:r>
            <w:r w:rsidR="00895388" w:rsidRPr="000D3545">
              <w:rPr>
                <w:rFonts w:ascii="Arial" w:eastAsia="Calibri" w:hAnsi="Arial" w:cs="Arial"/>
                <w:spacing w:val="1"/>
                <w:sz w:val="18"/>
                <w:szCs w:val="18"/>
              </w:rPr>
              <w:t>ş</w:t>
            </w:r>
            <w:r w:rsidR="00895388" w:rsidRPr="000D3545">
              <w:rPr>
                <w:rFonts w:ascii="Arial" w:eastAsia="Calibri" w:hAnsi="Arial" w:cs="Arial"/>
                <w:spacing w:val="-3"/>
                <w:sz w:val="18"/>
                <w:szCs w:val="18"/>
              </w:rPr>
              <w:t>i</w:t>
            </w:r>
            <w:r w:rsidR="00895388" w:rsidRPr="000D3545">
              <w:rPr>
                <w:rFonts w:ascii="Arial" w:eastAsia="Calibri" w:hAnsi="Arial" w:cs="Arial"/>
                <w:spacing w:val="1"/>
                <w:sz w:val="18"/>
                <w:szCs w:val="18"/>
              </w:rPr>
              <w:t>t</w:t>
            </w:r>
            <w:r w:rsidR="00895388" w:rsidRPr="000D3545">
              <w:rPr>
                <w:rFonts w:ascii="Arial" w:eastAsia="Calibri" w:hAnsi="Arial" w:cs="Arial"/>
                <w:spacing w:val="-3"/>
                <w:sz w:val="18"/>
                <w:szCs w:val="18"/>
              </w:rPr>
              <w:t>l</w:t>
            </w:r>
            <w:r w:rsidR="00895388" w:rsidRPr="000D3545">
              <w:rPr>
                <w:rFonts w:ascii="Arial" w:eastAsia="Calibri" w:hAnsi="Arial" w:cs="Arial"/>
                <w:sz w:val="18"/>
                <w:szCs w:val="18"/>
              </w:rPr>
              <w:t>i</w:t>
            </w:r>
            <w:r w:rsidR="00895388" w:rsidRPr="000D3545">
              <w:rPr>
                <w:rFonts w:ascii="Arial" w:eastAsia="Calibri" w:hAnsi="Arial" w:cs="Arial"/>
                <w:spacing w:val="8"/>
                <w:sz w:val="18"/>
                <w:szCs w:val="18"/>
              </w:rPr>
              <w:t xml:space="preserve"> </w:t>
            </w:r>
            <w:r w:rsidR="00895388" w:rsidRPr="000D3545">
              <w:rPr>
                <w:rFonts w:ascii="Arial" w:eastAsia="Calibri" w:hAnsi="Arial" w:cs="Arial"/>
                <w:spacing w:val="-4"/>
                <w:sz w:val="18"/>
                <w:szCs w:val="18"/>
              </w:rPr>
              <w:t>e</w:t>
            </w:r>
            <w:r w:rsidR="00895388" w:rsidRPr="000D3545">
              <w:rPr>
                <w:rFonts w:ascii="Arial" w:eastAsia="Calibri" w:hAnsi="Arial" w:cs="Arial"/>
                <w:spacing w:val="1"/>
                <w:sz w:val="18"/>
                <w:szCs w:val="18"/>
              </w:rPr>
              <w:t>t</w:t>
            </w:r>
            <w:r w:rsidR="00895388" w:rsidRPr="000D3545">
              <w:rPr>
                <w:rFonts w:ascii="Arial" w:eastAsia="Calibri" w:hAnsi="Arial" w:cs="Arial"/>
                <w:spacing w:val="-1"/>
                <w:sz w:val="18"/>
                <w:szCs w:val="18"/>
              </w:rPr>
              <w:t>k</w:t>
            </w:r>
            <w:r w:rsidR="00895388" w:rsidRPr="000D3545">
              <w:rPr>
                <w:rFonts w:ascii="Arial" w:eastAsia="Calibri" w:hAnsi="Arial" w:cs="Arial"/>
                <w:spacing w:val="-3"/>
                <w:sz w:val="18"/>
                <w:szCs w:val="18"/>
              </w:rPr>
              <w:t>i</w:t>
            </w:r>
            <w:r w:rsidR="00895388" w:rsidRPr="000D3545">
              <w:rPr>
                <w:rFonts w:ascii="Arial" w:eastAsia="Calibri" w:hAnsi="Arial" w:cs="Arial"/>
                <w:sz w:val="18"/>
                <w:szCs w:val="18"/>
              </w:rPr>
              <w:t>n</w:t>
            </w:r>
            <w:r w:rsidR="00895388" w:rsidRPr="000D3545">
              <w:rPr>
                <w:rFonts w:ascii="Arial" w:eastAsia="Calibri" w:hAnsi="Arial" w:cs="Arial"/>
                <w:spacing w:val="1"/>
                <w:sz w:val="18"/>
                <w:szCs w:val="18"/>
              </w:rPr>
              <w:t>li</w:t>
            </w:r>
            <w:r w:rsidR="00895388" w:rsidRPr="000D3545">
              <w:rPr>
                <w:rFonts w:ascii="Arial" w:eastAsia="Calibri" w:hAnsi="Arial" w:cs="Arial"/>
                <w:spacing w:val="-6"/>
                <w:sz w:val="18"/>
                <w:szCs w:val="18"/>
              </w:rPr>
              <w:t>k</w:t>
            </w:r>
            <w:r w:rsidR="00895388" w:rsidRPr="000D3545">
              <w:rPr>
                <w:rFonts w:ascii="Arial" w:eastAsia="Calibri" w:hAnsi="Arial" w:cs="Arial"/>
                <w:spacing w:val="1"/>
                <w:sz w:val="18"/>
                <w:szCs w:val="18"/>
              </w:rPr>
              <w:t>l</w:t>
            </w:r>
            <w:r w:rsidR="00895388" w:rsidRPr="000D3545">
              <w:rPr>
                <w:rFonts w:ascii="Arial" w:eastAsia="Calibri" w:hAnsi="Arial" w:cs="Arial"/>
                <w:sz w:val="18"/>
                <w:szCs w:val="18"/>
              </w:rPr>
              <w:t>er</w:t>
            </w:r>
            <w:r w:rsidR="00895388" w:rsidRPr="000D3545">
              <w:rPr>
                <w:rFonts w:ascii="Arial" w:eastAsia="Calibri" w:hAnsi="Arial" w:cs="Arial"/>
                <w:spacing w:val="4"/>
                <w:sz w:val="18"/>
                <w:szCs w:val="18"/>
              </w:rPr>
              <w:t xml:space="preserve"> </w:t>
            </w:r>
            <w:r w:rsidR="00895388" w:rsidRPr="000D3545">
              <w:rPr>
                <w:rFonts w:ascii="Arial" w:eastAsia="Calibri" w:hAnsi="Arial" w:cs="Arial"/>
                <w:spacing w:val="2"/>
                <w:w w:val="101"/>
                <w:sz w:val="18"/>
                <w:szCs w:val="18"/>
              </w:rPr>
              <w:t>(</w:t>
            </w:r>
            <w:r w:rsidR="00895388" w:rsidRPr="000D3545">
              <w:rPr>
                <w:rFonts w:ascii="Arial" w:eastAsia="Calibri" w:hAnsi="Arial" w:cs="Arial"/>
                <w:spacing w:val="-5"/>
                <w:w w:val="101"/>
                <w:sz w:val="18"/>
                <w:szCs w:val="18"/>
              </w:rPr>
              <w:t>z</w:t>
            </w:r>
            <w:r w:rsidR="00895388" w:rsidRPr="000D3545">
              <w:rPr>
                <w:rFonts w:ascii="Arial" w:eastAsia="Calibri" w:hAnsi="Arial" w:cs="Arial"/>
                <w:spacing w:val="1"/>
                <w:w w:val="101"/>
                <w:sz w:val="18"/>
                <w:szCs w:val="18"/>
              </w:rPr>
              <w:t>i</w:t>
            </w:r>
            <w:r w:rsidR="00895388" w:rsidRPr="000D3545">
              <w:rPr>
                <w:rFonts w:ascii="Arial" w:eastAsia="Calibri" w:hAnsi="Arial" w:cs="Arial"/>
                <w:spacing w:val="-1"/>
                <w:w w:val="101"/>
                <w:sz w:val="18"/>
                <w:szCs w:val="18"/>
              </w:rPr>
              <w:t>yar</w:t>
            </w:r>
            <w:r w:rsidR="00895388" w:rsidRPr="000D3545">
              <w:rPr>
                <w:rFonts w:ascii="Arial" w:eastAsia="Calibri" w:hAnsi="Arial" w:cs="Arial"/>
                <w:w w:val="101"/>
                <w:sz w:val="18"/>
                <w:szCs w:val="18"/>
              </w:rPr>
              <w:t>e</w:t>
            </w:r>
            <w:r w:rsidR="00895388" w:rsidRPr="000D3545">
              <w:rPr>
                <w:rFonts w:ascii="Arial" w:eastAsia="Calibri" w:hAnsi="Arial" w:cs="Arial"/>
                <w:spacing w:val="-3"/>
                <w:w w:val="101"/>
                <w:sz w:val="18"/>
                <w:szCs w:val="18"/>
              </w:rPr>
              <w:t>t</w:t>
            </w:r>
            <w:r w:rsidR="00895388" w:rsidRPr="000D3545">
              <w:rPr>
                <w:rFonts w:ascii="Arial" w:eastAsia="Calibri" w:hAnsi="Arial" w:cs="Arial"/>
                <w:spacing w:val="1"/>
                <w:w w:val="101"/>
                <w:sz w:val="18"/>
                <w:szCs w:val="18"/>
              </w:rPr>
              <w:t>l</w:t>
            </w:r>
            <w:r w:rsidR="00895388" w:rsidRPr="000D3545">
              <w:rPr>
                <w:rFonts w:ascii="Arial" w:eastAsia="Calibri" w:hAnsi="Arial" w:cs="Arial"/>
                <w:w w:val="101"/>
                <w:sz w:val="18"/>
                <w:szCs w:val="18"/>
              </w:rPr>
              <w:t>e</w:t>
            </w:r>
            <w:r w:rsidR="00895388" w:rsidRPr="000D3545">
              <w:rPr>
                <w:rFonts w:ascii="Arial" w:eastAsia="Calibri" w:hAnsi="Arial" w:cs="Arial"/>
                <w:spacing w:val="-1"/>
                <w:w w:val="101"/>
                <w:sz w:val="18"/>
                <w:szCs w:val="18"/>
              </w:rPr>
              <w:t>r</w:t>
            </w:r>
            <w:r w:rsidR="00895388" w:rsidRPr="000D3545">
              <w:rPr>
                <w:rFonts w:ascii="Arial" w:eastAsia="Calibri" w:hAnsi="Arial" w:cs="Arial"/>
                <w:w w:val="101"/>
                <w:sz w:val="18"/>
                <w:szCs w:val="18"/>
              </w:rPr>
              <w:t xml:space="preserve">, </w:t>
            </w:r>
            <w:r w:rsidR="00895388" w:rsidRPr="000D3545">
              <w:rPr>
                <w:rFonts w:ascii="Arial" w:eastAsia="Calibri" w:hAnsi="Arial" w:cs="Arial"/>
                <w:sz w:val="18"/>
                <w:szCs w:val="18"/>
              </w:rPr>
              <w:t>b</w:t>
            </w:r>
            <w:r w:rsidR="00895388" w:rsidRPr="000D3545">
              <w:rPr>
                <w:rFonts w:ascii="Arial" w:eastAsia="Calibri" w:hAnsi="Arial" w:cs="Arial"/>
                <w:spacing w:val="-1"/>
                <w:sz w:val="18"/>
                <w:szCs w:val="18"/>
              </w:rPr>
              <w:t>r</w:t>
            </w:r>
            <w:r w:rsidR="00895388" w:rsidRPr="000D3545">
              <w:rPr>
                <w:rFonts w:ascii="Arial" w:eastAsia="Calibri" w:hAnsi="Arial" w:cs="Arial"/>
                <w:sz w:val="18"/>
                <w:szCs w:val="18"/>
              </w:rPr>
              <w:t>o</w:t>
            </w:r>
            <w:r w:rsidR="00895388" w:rsidRPr="000D3545">
              <w:rPr>
                <w:rFonts w:ascii="Arial" w:eastAsia="Calibri" w:hAnsi="Arial" w:cs="Arial"/>
                <w:spacing w:val="1"/>
                <w:sz w:val="18"/>
                <w:szCs w:val="18"/>
              </w:rPr>
              <w:t>ş</w:t>
            </w:r>
            <w:r w:rsidR="00895388" w:rsidRPr="000D3545">
              <w:rPr>
                <w:rFonts w:ascii="Arial" w:eastAsia="Calibri" w:hAnsi="Arial" w:cs="Arial"/>
                <w:sz w:val="18"/>
                <w:szCs w:val="18"/>
              </w:rPr>
              <w:t>ür</w:t>
            </w:r>
            <w:r w:rsidR="00895388" w:rsidRPr="000D3545">
              <w:rPr>
                <w:rFonts w:ascii="Arial" w:eastAsia="Calibri" w:hAnsi="Arial" w:cs="Arial"/>
                <w:spacing w:val="1"/>
                <w:sz w:val="18"/>
                <w:szCs w:val="18"/>
              </w:rPr>
              <w:t xml:space="preserve"> </w:t>
            </w:r>
            <w:r w:rsidR="00895388" w:rsidRPr="000D3545">
              <w:rPr>
                <w:rFonts w:ascii="Arial" w:eastAsia="Calibri" w:hAnsi="Arial" w:cs="Arial"/>
                <w:sz w:val="18"/>
                <w:szCs w:val="18"/>
              </w:rPr>
              <w:t>d</w:t>
            </w:r>
            <w:r w:rsidR="00895388" w:rsidRPr="000D3545">
              <w:rPr>
                <w:rFonts w:ascii="Arial" w:eastAsia="Calibri" w:hAnsi="Arial" w:cs="Arial"/>
                <w:spacing w:val="-1"/>
                <w:sz w:val="18"/>
                <w:szCs w:val="18"/>
              </w:rPr>
              <w:t>a</w:t>
            </w:r>
            <w:r w:rsidR="00895388" w:rsidRPr="000D3545">
              <w:rPr>
                <w:rFonts w:ascii="Arial" w:eastAsia="Calibri" w:hAnsi="Arial" w:cs="Arial"/>
                <w:spacing w:val="-4"/>
                <w:sz w:val="18"/>
                <w:szCs w:val="18"/>
              </w:rPr>
              <w:t>ğ</w:t>
            </w:r>
            <w:r w:rsidR="00895388" w:rsidRPr="000D3545">
              <w:rPr>
                <w:rFonts w:ascii="Arial" w:eastAsia="Calibri" w:hAnsi="Arial" w:cs="Arial"/>
                <w:spacing w:val="1"/>
                <w:sz w:val="18"/>
                <w:szCs w:val="18"/>
              </w:rPr>
              <w:t>ıt</w:t>
            </w:r>
            <w:r w:rsidR="00895388" w:rsidRPr="000D3545">
              <w:rPr>
                <w:rFonts w:ascii="Arial" w:eastAsia="Calibri" w:hAnsi="Arial" w:cs="Arial"/>
                <w:spacing w:val="-3"/>
                <w:sz w:val="18"/>
                <w:szCs w:val="18"/>
              </w:rPr>
              <w:t>ı</w:t>
            </w:r>
            <w:r w:rsidR="00895388" w:rsidRPr="000D3545">
              <w:rPr>
                <w:rFonts w:ascii="Arial" w:eastAsia="Calibri" w:hAnsi="Arial" w:cs="Arial"/>
                <w:spacing w:val="-2"/>
                <w:sz w:val="18"/>
                <w:szCs w:val="18"/>
              </w:rPr>
              <w:t>m</w:t>
            </w:r>
            <w:r w:rsidR="00895388" w:rsidRPr="000D3545">
              <w:rPr>
                <w:rFonts w:ascii="Arial" w:eastAsia="Calibri" w:hAnsi="Arial" w:cs="Arial"/>
                <w:spacing w:val="1"/>
                <w:sz w:val="18"/>
                <w:szCs w:val="18"/>
              </w:rPr>
              <w:t>ı</w:t>
            </w:r>
            <w:r w:rsidR="00895388" w:rsidRPr="000D3545">
              <w:rPr>
                <w:rFonts w:ascii="Arial" w:eastAsia="Calibri" w:hAnsi="Arial" w:cs="Arial"/>
                <w:sz w:val="18"/>
                <w:szCs w:val="18"/>
              </w:rPr>
              <w:t>,</w:t>
            </w:r>
            <w:r w:rsidR="00895388" w:rsidRPr="000D3545">
              <w:rPr>
                <w:rFonts w:ascii="Arial" w:eastAsia="Calibri" w:hAnsi="Arial" w:cs="Arial"/>
                <w:spacing w:val="6"/>
                <w:sz w:val="18"/>
                <w:szCs w:val="18"/>
              </w:rPr>
              <w:t xml:space="preserve"> </w:t>
            </w:r>
            <w:r w:rsidR="00895388" w:rsidRPr="000D3545">
              <w:rPr>
                <w:rFonts w:ascii="Arial" w:eastAsia="Calibri" w:hAnsi="Arial" w:cs="Arial"/>
                <w:sz w:val="18"/>
                <w:szCs w:val="18"/>
              </w:rPr>
              <w:t>p</w:t>
            </w:r>
            <w:r w:rsidR="00895388" w:rsidRPr="000D3545">
              <w:rPr>
                <w:rFonts w:ascii="Arial" w:eastAsia="Calibri" w:hAnsi="Arial" w:cs="Arial"/>
                <w:spacing w:val="-6"/>
                <w:sz w:val="18"/>
                <w:szCs w:val="18"/>
              </w:rPr>
              <w:t>a</w:t>
            </w:r>
            <w:r w:rsidR="00895388" w:rsidRPr="000D3545">
              <w:rPr>
                <w:rFonts w:ascii="Arial" w:eastAsia="Calibri" w:hAnsi="Arial" w:cs="Arial"/>
                <w:sz w:val="18"/>
                <w:szCs w:val="18"/>
              </w:rPr>
              <w:t>nel</w:t>
            </w:r>
            <w:r w:rsidR="00895388" w:rsidRPr="000D3545">
              <w:rPr>
                <w:rFonts w:ascii="Arial" w:eastAsia="Calibri" w:hAnsi="Arial" w:cs="Arial"/>
                <w:spacing w:val="3"/>
                <w:sz w:val="18"/>
                <w:szCs w:val="18"/>
              </w:rPr>
              <w:t xml:space="preserve"> </w:t>
            </w:r>
            <w:r w:rsidR="00895388" w:rsidRPr="000D3545">
              <w:rPr>
                <w:rFonts w:ascii="Arial" w:eastAsia="Calibri" w:hAnsi="Arial" w:cs="Arial"/>
                <w:spacing w:val="-1"/>
                <w:sz w:val="18"/>
                <w:szCs w:val="18"/>
              </w:rPr>
              <w:t>v</w:t>
            </w:r>
            <w:r w:rsidR="00895388" w:rsidRPr="000D3545">
              <w:rPr>
                <w:rFonts w:ascii="Arial" w:eastAsia="Calibri" w:hAnsi="Arial" w:cs="Arial"/>
                <w:spacing w:val="-5"/>
                <w:sz w:val="18"/>
                <w:szCs w:val="18"/>
              </w:rPr>
              <w:t>b</w:t>
            </w:r>
            <w:r w:rsidR="00895388" w:rsidRPr="000D3545">
              <w:rPr>
                <w:rFonts w:ascii="Arial" w:eastAsia="Calibri" w:hAnsi="Arial" w:cs="Arial"/>
                <w:spacing w:val="-3"/>
                <w:sz w:val="18"/>
                <w:szCs w:val="18"/>
              </w:rPr>
              <w:t>.</w:t>
            </w:r>
            <w:r w:rsidR="00895388" w:rsidRPr="000D3545">
              <w:rPr>
                <w:rFonts w:ascii="Arial" w:eastAsia="Calibri" w:hAnsi="Arial" w:cs="Arial"/>
                <w:sz w:val="18"/>
                <w:szCs w:val="18"/>
              </w:rPr>
              <w:t>)</w:t>
            </w:r>
            <w:r w:rsidR="00393CF4" w:rsidRPr="000D3545">
              <w:rPr>
                <w:rFonts w:ascii="Arial" w:eastAsia="Calibri" w:hAnsi="Arial" w:cs="Arial"/>
                <w:sz w:val="18"/>
                <w:szCs w:val="18"/>
              </w:rPr>
              <w:t xml:space="preserve"> </w:t>
            </w:r>
            <w:r w:rsidR="00895388" w:rsidRPr="000D3545">
              <w:rPr>
                <w:rFonts w:ascii="Arial" w:eastAsia="Calibri" w:hAnsi="Arial" w:cs="Arial"/>
                <w:w w:val="101"/>
                <w:sz w:val="18"/>
                <w:szCs w:val="18"/>
              </w:rPr>
              <w:t>dü</w:t>
            </w:r>
            <w:r w:rsidR="00895388" w:rsidRPr="000D3545">
              <w:rPr>
                <w:rFonts w:ascii="Arial" w:eastAsia="Calibri" w:hAnsi="Arial" w:cs="Arial"/>
                <w:spacing w:val="-5"/>
                <w:w w:val="101"/>
                <w:sz w:val="18"/>
                <w:szCs w:val="18"/>
              </w:rPr>
              <w:t>z</w:t>
            </w:r>
            <w:r w:rsidR="00895388" w:rsidRPr="000D3545">
              <w:rPr>
                <w:rFonts w:ascii="Arial" w:eastAsia="Calibri" w:hAnsi="Arial" w:cs="Arial"/>
                <w:w w:val="101"/>
                <w:sz w:val="18"/>
                <w:szCs w:val="18"/>
              </w:rPr>
              <w:t>en</w:t>
            </w:r>
            <w:r w:rsidR="00895388" w:rsidRPr="000D3545">
              <w:rPr>
                <w:rFonts w:ascii="Arial" w:eastAsia="Calibri" w:hAnsi="Arial" w:cs="Arial"/>
                <w:spacing w:val="-3"/>
                <w:w w:val="101"/>
                <w:sz w:val="18"/>
                <w:szCs w:val="18"/>
              </w:rPr>
              <w:t>l</w:t>
            </w:r>
            <w:r w:rsidR="00895388" w:rsidRPr="000D3545">
              <w:rPr>
                <w:rFonts w:ascii="Arial" w:eastAsia="Calibri" w:hAnsi="Arial" w:cs="Arial"/>
                <w:w w:val="101"/>
                <w:sz w:val="18"/>
                <w:szCs w:val="18"/>
              </w:rPr>
              <w:t>e</w:t>
            </w:r>
            <w:r w:rsidR="00895388" w:rsidRPr="000D3545">
              <w:rPr>
                <w:rFonts w:ascii="Arial" w:eastAsia="Calibri" w:hAnsi="Arial" w:cs="Arial"/>
                <w:spacing w:val="-2"/>
                <w:w w:val="101"/>
                <w:sz w:val="18"/>
                <w:szCs w:val="18"/>
              </w:rPr>
              <w:t>m</w:t>
            </w:r>
            <w:r w:rsidR="00895388" w:rsidRPr="000D3545">
              <w:rPr>
                <w:rFonts w:ascii="Arial" w:eastAsia="Calibri" w:hAnsi="Arial" w:cs="Arial"/>
                <w:w w:val="101"/>
                <w:sz w:val="18"/>
                <w:szCs w:val="18"/>
              </w:rPr>
              <w:t>ek</w:t>
            </w:r>
          </w:p>
        </w:tc>
        <w:tc>
          <w:tcPr>
            <w:tcW w:w="1124" w:type="dxa"/>
            <w:shd w:val="clear" w:color="auto" w:fill="auto"/>
          </w:tcPr>
          <w:p w14:paraId="7A1AE99C" w14:textId="7C20423A" w:rsidR="00895388" w:rsidRPr="000D3545" w:rsidRDefault="00895388" w:rsidP="00496EBF">
            <w:pPr>
              <w:spacing w:line="200" w:lineRule="exact"/>
              <w:ind w:left="105"/>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vMerge/>
            <w:shd w:val="clear" w:color="auto" w:fill="auto"/>
          </w:tcPr>
          <w:p w14:paraId="7580F2B1" w14:textId="1B32994C" w:rsidR="00895388" w:rsidRPr="000D3545" w:rsidRDefault="00895388" w:rsidP="00895388">
            <w:pPr>
              <w:numPr>
                <w:ilvl w:val="0"/>
                <w:numId w:val="54"/>
              </w:numPr>
              <w:ind w:left="237" w:hanging="237"/>
              <w:rPr>
                <w:rFonts w:ascii="Arial" w:hAnsi="Arial" w:cs="Arial"/>
                <w:sz w:val="18"/>
                <w:szCs w:val="18"/>
              </w:rPr>
            </w:pPr>
          </w:p>
        </w:tc>
        <w:tc>
          <w:tcPr>
            <w:tcW w:w="2803" w:type="dxa"/>
            <w:vMerge/>
          </w:tcPr>
          <w:p w14:paraId="6EEB553A" w14:textId="344AF5B7" w:rsidR="00895388" w:rsidRPr="000D3545" w:rsidRDefault="00895388" w:rsidP="00895388">
            <w:pPr>
              <w:numPr>
                <w:ilvl w:val="0"/>
                <w:numId w:val="54"/>
              </w:numPr>
              <w:ind w:left="237" w:hanging="237"/>
              <w:rPr>
                <w:rFonts w:ascii="Arial" w:hAnsi="Arial" w:cs="Arial"/>
                <w:sz w:val="18"/>
                <w:szCs w:val="18"/>
              </w:rPr>
            </w:pPr>
          </w:p>
        </w:tc>
        <w:tc>
          <w:tcPr>
            <w:tcW w:w="2557" w:type="dxa"/>
            <w:shd w:val="clear" w:color="auto" w:fill="auto"/>
          </w:tcPr>
          <w:p w14:paraId="553185AF" w14:textId="22EBCC49" w:rsidR="00895388" w:rsidRPr="000D3545" w:rsidRDefault="00895388" w:rsidP="00895388">
            <w:pPr>
              <w:numPr>
                <w:ilvl w:val="0"/>
                <w:numId w:val="54"/>
              </w:numPr>
              <w:ind w:left="237" w:hanging="237"/>
              <w:rPr>
                <w:rFonts w:ascii="Arial" w:hAnsi="Arial" w:cs="Arial"/>
                <w:sz w:val="18"/>
                <w:szCs w:val="18"/>
              </w:rPr>
            </w:pPr>
            <w:r w:rsidRPr="000D3545">
              <w:rPr>
                <w:rFonts w:ascii="Arial" w:eastAsia="Calibri" w:hAnsi="Arial" w:cs="Arial"/>
                <w:spacing w:val="1"/>
                <w:position w:val="1"/>
                <w:sz w:val="18"/>
                <w:szCs w:val="18"/>
              </w:rPr>
              <w:t>Zi</w:t>
            </w:r>
            <w:r w:rsidRPr="000D3545">
              <w:rPr>
                <w:rFonts w:ascii="Arial" w:eastAsia="Calibri" w:hAnsi="Arial" w:cs="Arial"/>
                <w:spacing w:val="-1"/>
                <w:position w:val="1"/>
                <w:sz w:val="18"/>
                <w:szCs w:val="18"/>
              </w:rPr>
              <w:t>yar</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 xml:space="preserve">t </w:t>
            </w:r>
            <w:r w:rsidRPr="000D3545">
              <w:rPr>
                <w:rFonts w:ascii="Arial" w:eastAsia="Calibri" w:hAnsi="Arial" w:cs="Arial"/>
                <w:w w:val="101"/>
                <w:position w:val="1"/>
                <w:sz w:val="18"/>
                <w:szCs w:val="18"/>
              </w:rPr>
              <w:t>e</w:t>
            </w:r>
            <w:r w:rsidRPr="000D3545">
              <w:rPr>
                <w:rFonts w:ascii="Arial" w:eastAsia="Calibri" w:hAnsi="Arial" w:cs="Arial"/>
                <w:spacing w:val="-5"/>
                <w:w w:val="101"/>
                <w:position w:val="1"/>
                <w:sz w:val="18"/>
                <w:szCs w:val="18"/>
              </w:rPr>
              <w:t>d</w:t>
            </w:r>
            <w:r w:rsidRPr="000D3545">
              <w:rPr>
                <w:rFonts w:ascii="Arial" w:eastAsia="Calibri" w:hAnsi="Arial" w:cs="Arial"/>
                <w:spacing w:val="1"/>
                <w:w w:val="101"/>
                <w:position w:val="1"/>
                <w:sz w:val="18"/>
                <w:szCs w:val="18"/>
              </w:rPr>
              <w:t>i</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en</w:t>
            </w:r>
            <w:r w:rsidRPr="000D3545">
              <w:rPr>
                <w:rFonts w:ascii="Arial" w:eastAsia="Calibri" w:hAnsi="Arial" w:cs="Arial"/>
                <w:sz w:val="18"/>
                <w:szCs w:val="18"/>
              </w:rPr>
              <w:t xml:space="preserve"> </w:t>
            </w:r>
            <w:r w:rsidRPr="000D3545">
              <w:rPr>
                <w:rFonts w:ascii="Arial" w:eastAsia="Calibri" w:hAnsi="Arial" w:cs="Arial"/>
                <w:spacing w:val="1"/>
                <w:sz w:val="18"/>
                <w:szCs w:val="18"/>
              </w:rPr>
              <w:t>iş</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bi</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ıs</w:t>
            </w:r>
            <w:r w:rsidRPr="000D3545">
              <w:rPr>
                <w:rFonts w:ascii="Arial" w:eastAsia="Calibri" w:hAnsi="Arial" w:cs="Arial"/>
                <w:w w:val="101"/>
                <w:sz w:val="18"/>
                <w:szCs w:val="18"/>
              </w:rPr>
              <w:t>ı</w:t>
            </w:r>
          </w:p>
        </w:tc>
      </w:tr>
      <w:tr w:rsidR="00895388" w:rsidRPr="000D3545" w14:paraId="6899C79A" w14:textId="77777777" w:rsidTr="002B302D">
        <w:tc>
          <w:tcPr>
            <w:tcW w:w="5026" w:type="dxa"/>
            <w:shd w:val="clear" w:color="auto" w:fill="auto"/>
          </w:tcPr>
          <w:p w14:paraId="0B93EB47" w14:textId="2FE7B3C3" w:rsidR="00895388" w:rsidRPr="000D3545" w:rsidRDefault="002B302D" w:rsidP="00895388">
            <w:pPr>
              <w:tabs>
                <w:tab w:val="left" w:pos="2340"/>
              </w:tabs>
              <w:ind w:left="691" w:hanging="663"/>
              <w:rPr>
                <w:rFonts w:ascii="Arial" w:hAnsi="Arial" w:cs="Arial"/>
                <w:sz w:val="18"/>
                <w:szCs w:val="18"/>
              </w:rPr>
            </w:pPr>
            <w:r w:rsidRPr="000D3545">
              <w:rPr>
                <w:rFonts w:ascii="Arial" w:eastAsia="Calibri" w:hAnsi="Arial" w:cs="Arial"/>
                <w:spacing w:val="-1"/>
                <w:sz w:val="18"/>
                <w:szCs w:val="18"/>
              </w:rPr>
              <w:t>3.2.1</w:t>
            </w:r>
            <w:r w:rsidR="00895388" w:rsidRPr="000D3545">
              <w:rPr>
                <w:rFonts w:ascii="Arial" w:eastAsia="Calibri" w:hAnsi="Arial" w:cs="Arial"/>
                <w:spacing w:val="-1"/>
                <w:sz w:val="18"/>
                <w:szCs w:val="18"/>
              </w:rPr>
              <w:t>.3</w:t>
            </w:r>
            <w:r w:rsidR="00895388" w:rsidRPr="000D3545">
              <w:rPr>
                <w:rFonts w:ascii="Arial" w:eastAsia="Calibri" w:hAnsi="Arial" w:cs="Arial"/>
                <w:sz w:val="18"/>
                <w:szCs w:val="18"/>
              </w:rPr>
              <w:t>.</w:t>
            </w:r>
            <w:r w:rsidR="00895388" w:rsidRPr="000D3545">
              <w:rPr>
                <w:rFonts w:ascii="Arial" w:eastAsia="Calibri" w:hAnsi="Arial" w:cs="Arial"/>
                <w:spacing w:val="7"/>
                <w:sz w:val="18"/>
                <w:szCs w:val="18"/>
              </w:rPr>
              <w:t xml:space="preserve"> </w:t>
            </w:r>
            <w:r w:rsidR="00895388" w:rsidRPr="000D3545">
              <w:rPr>
                <w:rFonts w:ascii="Arial" w:eastAsia="Calibri" w:hAnsi="Arial" w:cs="Arial"/>
                <w:spacing w:val="-2"/>
                <w:sz w:val="18"/>
                <w:szCs w:val="18"/>
              </w:rPr>
              <w:t>M</w:t>
            </w:r>
            <w:r w:rsidR="00895388" w:rsidRPr="000D3545">
              <w:rPr>
                <w:rFonts w:ascii="Arial" w:eastAsia="Calibri" w:hAnsi="Arial" w:cs="Arial"/>
                <w:sz w:val="18"/>
                <w:szCs w:val="18"/>
              </w:rPr>
              <w:t>e</w:t>
            </w:r>
            <w:r w:rsidR="00895388" w:rsidRPr="000D3545">
              <w:rPr>
                <w:rFonts w:ascii="Arial" w:eastAsia="Calibri" w:hAnsi="Arial" w:cs="Arial"/>
                <w:spacing w:val="-1"/>
                <w:sz w:val="18"/>
                <w:szCs w:val="18"/>
              </w:rPr>
              <w:t>rk</w:t>
            </w:r>
            <w:r w:rsidR="00895388" w:rsidRPr="000D3545">
              <w:rPr>
                <w:rFonts w:ascii="Arial" w:eastAsia="Calibri" w:hAnsi="Arial" w:cs="Arial"/>
                <w:sz w:val="18"/>
                <w:szCs w:val="18"/>
              </w:rPr>
              <w:t>ez</w:t>
            </w:r>
            <w:r w:rsidR="00895388" w:rsidRPr="000D3545">
              <w:rPr>
                <w:rFonts w:ascii="Arial" w:eastAsia="Calibri" w:hAnsi="Arial" w:cs="Arial"/>
                <w:spacing w:val="-5"/>
                <w:sz w:val="18"/>
                <w:szCs w:val="18"/>
              </w:rPr>
              <w:t>d</w:t>
            </w:r>
            <w:r w:rsidR="00895388" w:rsidRPr="000D3545">
              <w:rPr>
                <w:rFonts w:ascii="Arial" w:eastAsia="Calibri" w:hAnsi="Arial" w:cs="Arial"/>
                <w:sz w:val="18"/>
                <w:szCs w:val="18"/>
              </w:rPr>
              <w:t>e</w:t>
            </w:r>
            <w:r w:rsidR="00895388" w:rsidRPr="000D3545">
              <w:rPr>
                <w:rFonts w:ascii="Arial" w:eastAsia="Calibri" w:hAnsi="Arial" w:cs="Arial"/>
                <w:spacing w:val="-1"/>
                <w:sz w:val="18"/>
                <w:szCs w:val="18"/>
              </w:rPr>
              <w:t>k</w:t>
            </w:r>
            <w:r w:rsidR="00895388" w:rsidRPr="000D3545">
              <w:rPr>
                <w:rFonts w:ascii="Arial" w:eastAsia="Calibri" w:hAnsi="Arial" w:cs="Arial"/>
                <w:sz w:val="18"/>
                <w:szCs w:val="18"/>
              </w:rPr>
              <w:t>i</w:t>
            </w:r>
            <w:r w:rsidR="00895388" w:rsidRPr="000D3545">
              <w:rPr>
                <w:rFonts w:ascii="Arial" w:eastAsia="Calibri" w:hAnsi="Arial" w:cs="Arial"/>
                <w:spacing w:val="8"/>
                <w:sz w:val="18"/>
                <w:szCs w:val="18"/>
              </w:rPr>
              <w:t xml:space="preserve"> </w:t>
            </w:r>
            <w:r w:rsidR="00895388" w:rsidRPr="000D3545">
              <w:rPr>
                <w:rFonts w:ascii="Arial" w:eastAsia="Calibri" w:hAnsi="Arial" w:cs="Arial"/>
                <w:spacing w:val="-1"/>
                <w:sz w:val="18"/>
                <w:szCs w:val="18"/>
              </w:rPr>
              <w:t>1</w:t>
            </w:r>
            <w:r w:rsidR="00895388" w:rsidRPr="000D3545">
              <w:rPr>
                <w:rFonts w:ascii="Arial" w:eastAsia="Calibri" w:hAnsi="Arial" w:cs="Arial"/>
                <w:sz w:val="18"/>
                <w:szCs w:val="18"/>
              </w:rPr>
              <w:t>6</w:t>
            </w:r>
            <w:r w:rsidR="00895388" w:rsidRPr="000D3545">
              <w:rPr>
                <w:rFonts w:ascii="Arial" w:eastAsia="Calibri" w:hAnsi="Arial" w:cs="Arial"/>
                <w:spacing w:val="-1"/>
                <w:sz w:val="18"/>
                <w:szCs w:val="18"/>
              </w:rPr>
              <w:t xml:space="preserve"> </w:t>
            </w:r>
            <w:r w:rsidR="00895388" w:rsidRPr="000D3545">
              <w:rPr>
                <w:rFonts w:ascii="Arial" w:eastAsia="Calibri" w:hAnsi="Arial" w:cs="Arial"/>
                <w:spacing w:val="1"/>
                <w:sz w:val="18"/>
                <w:szCs w:val="18"/>
              </w:rPr>
              <w:t>li</w:t>
            </w:r>
            <w:r w:rsidR="00895388" w:rsidRPr="000D3545">
              <w:rPr>
                <w:rFonts w:ascii="Arial" w:eastAsia="Calibri" w:hAnsi="Arial" w:cs="Arial"/>
                <w:spacing w:val="-4"/>
                <w:sz w:val="18"/>
                <w:szCs w:val="18"/>
              </w:rPr>
              <w:t>s</w:t>
            </w:r>
            <w:r w:rsidR="00895388" w:rsidRPr="000D3545">
              <w:rPr>
                <w:rFonts w:ascii="Arial" w:eastAsia="Calibri" w:hAnsi="Arial" w:cs="Arial"/>
                <w:sz w:val="18"/>
                <w:szCs w:val="18"/>
              </w:rPr>
              <w:t>ed</w:t>
            </w:r>
            <w:r w:rsidR="00895388" w:rsidRPr="000D3545">
              <w:rPr>
                <w:rFonts w:ascii="Arial" w:eastAsia="Calibri" w:hAnsi="Arial" w:cs="Arial"/>
                <w:spacing w:val="-4"/>
                <w:sz w:val="18"/>
                <w:szCs w:val="18"/>
              </w:rPr>
              <w:t>e</w:t>
            </w:r>
            <w:r w:rsidR="00895388" w:rsidRPr="000D3545">
              <w:rPr>
                <w:rFonts w:ascii="Arial" w:eastAsia="Calibri" w:hAnsi="Arial" w:cs="Arial"/>
                <w:sz w:val="18"/>
                <w:szCs w:val="18"/>
              </w:rPr>
              <w:t>,</w:t>
            </w:r>
            <w:r w:rsidR="00895388" w:rsidRPr="000D3545">
              <w:rPr>
                <w:rFonts w:ascii="Arial" w:eastAsia="Calibri" w:hAnsi="Arial" w:cs="Arial"/>
                <w:spacing w:val="4"/>
                <w:sz w:val="18"/>
                <w:szCs w:val="18"/>
              </w:rPr>
              <w:t xml:space="preserve"> </w:t>
            </w:r>
            <w:r w:rsidR="00895388" w:rsidRPr="000D3545">
              <w:rPr>
                <w:rFonts w:ascii="Arial" w:eastAsia="Calibri" w:hAnsi="Arial" w:cs="Arial"/>
                <w:sz w:val="18"/>
                <w:szCs w:val="18"/>
              </w:rPr>
              <w:t xml:space="preserve">genç </w:t>
            </w:r>
            <w:r w:rsidR="00895388" w:rsidRPr="000D3545">
              <w:rPr>
                <w:rFonts w:ascii="Arial" w:eastAsia="Calibri" w:hAnsi="Arial" w:cs="Arial"/>
                <w:spacing w:val="-1"/>
                <w:sz w:val="18"/>
                <w:szCs w:val="18"/>
              </w:rPr>
              <w:t>k</w:t>
            </w:r>
            <w:r w:rsidR="00895388" w:rsidRPr="000D3545">
              <w:rPr>
                <w:rFonts w:ascii="Arial" w:eastAsia="Calibri" w:hAnsi="Arial" w:cs="Arial"/>
                <w:spacing w:val="1"/>
                <w:sz w:val="18"/>
                <w:szCs w:val="18"/>
              </w:rPr>
              <w:t>ı</w:t>
            </w:r>
            <w:r w:rsidR="00895388" w:rsidRPr="000D3545">
              <w:rPr>
                <w:rFonts w:ascii="Arial" w:eastAsia="Calibri" w:hAnsi="Arial" w:cs="Arial"/>
                <w:spacing w:val="-5"/>
                <w:sz w:val="18"/>
                <w:szCs w:val="18"/>
              </w:rPr>
              <w:t>z</w:t>
            </w:r>
            <w:r w:rsidR="00895388" w:rsidRPr="000D3545">
              <w:rPr>
                <w:rFonts w:ascii="Arial" w:eastAsia="Calibri" w:hAnsi="Arial" w:cs="Arial"/>
                <w:spacing w:val="1"/>
                <w:sz w:val="18"/>
                <w:szCs w:val="18"/>
              </w:rPr>
              <w:t>l</w:t>
            </w:r>
            <w:r w:rsidR="00895388" w:rsidRPr="000D3545">
              <w:rPr>
                <w:rFonts w:ascii="Arial" w:eastAsia="Calibri" w:hAnsi="Arial" w:cs="Arial"/>
                <w:spacing w:val="-1"/>
                <w:sz w:val="18"/>
                <w:szCs w:val="18"/>
              </w:rPr>
              <w:t>ar</w:t>
            </w:r>
            <w:r w:rsidR="00895388" w:rsidRPr="000D3545">
              <w:rPr>
                <w:rFonts w:ascii="Arial" w:eastAsia="Calibri" w:hAnsi="Arial" w:cs="Arial"/>
                <w:spacing w:val="1"/>
                <w:sz w:val="18"/>
                <w:szCs w:val="18"/>
              </w:rPr>
              <w:t>ı</w:t>
            </w:r>
            <w:r w:rsidR="00895388" w:rsidRPr="000D3545">
              <w:rPr>
                <w:rFonts w:ascii="Arial" w:eastAsia="Calibri" w:hAnsi="Arial" w:cs="Arial"/>
                <w:sz w:val="18"/>
                <w:szCs w:val="18"/>
              </w:rPr>
              <w:t>n</w:t>
            </w:r>
            <w:r w:rsidR="00895388" w:rsidRPr="000D3545">
              <w:rPr>
                <w:rFonts w:ascii="Arial" w:eastAsia="Calibri" w:hAnsi="Arial" w:cs="Arial"/>
                <w:spacing w:val="3"/>
                <w:sz w:val="18"/>
                <w:szCs w:val="18"/>
              </w:rPr>
              <w:t xml:space="preserve"> </w:t>
            </w:r>
            <w:r w:rsidR="00895388" w:rsidRPr="000D3545">
              <w:rPr>
                <w:rFonts w:ascii="Arial" w:eastAsia="Calibri" w:hAnsi="Arial" w:cs="Arial"/>
                <w:spacing w:val="-2"/>
                <w:sz w:val="18"/>
                <w:szCs w:val="18"/>
              </w:rPr>
              <w:t>m</w:t>
            </w:r>
            <w:r w:rsidR="00895388" w:rsidRPr="000D3545">
              <w:rPr>
                <w:rFonts w:ascii="Arial" w:eastAsia="Calibri" w:hAnsi="Arial" w:cs="Arial"/>
                <w:spacing w:val="-4"/>
                <w:sz w:val="18"/>
                <w:szCs w:val="18"/>
              </w:rPr>
              <w:t>e</w:t>
            </w:r>
            <w:r w:rsidR="00895388" w:rsidRPr="000D3545">
              <w:rPr>
                <w:rFonts w:ascii="Arial" w:eastAsia="Calibri" w:hAnsi="Arial" w:cs="Arial"/>
                <w:spacing w:val="1"/>
                <w:sz w:val="18"/>
                <w:szCs w:val="18"/>
              </w:rPr>
              <w:t>sl</w:t>
            </w:r>
            <w:r w:rsidR="00895388" w:rsidRPr="000D3545">
              <w:rPr>
                <w:rFonts w:ascii="Arial" w:eastAsia="Calibri" w:hAnsi="Arial" w:cs="Arial"/>
                <w:sz w:val="18"/>
                <w:szCs w:val="18"/>
              </w:rPr>
              <w:t>e</w:t>
            </w:r>
            <w:r w:rsidR="00895388" w:rsidRPr="000D3545">
              <w:rPr>
                <w:rFonts w:ascii="Arial" w:eastAsia="Calibri" w:hAnsi="Arial" w:cs="Arial"/>
                <w:spacing w:val="-6"/>
                <w:sz w:val="18"/>
                <w:szCs w:val="18"/>
              </w:rPr>
              <w:t>k</w:t>
            </w:r>
            <w:r w:rsidR="00895388" w:rsidRPr="000D3545">
              <w:rPr>
                <w:rFonts w:ascii="Arial" w:eastAsia="Calibri" w:hAnsi="Arial" w:cs="Arial"/>
                <w:sz w:val="18"/>
                <w:szCs w:val="18"/>
              </w:rPr>
              <w:t>i</w:t>
            </w:r>
            <w:r w:rsidR="00895388" w:rsidRPr="000D3545">
              <w:rPr>
                <w:rFonts w:ascii="Arial" w:eastAsia="Calibri" w:hAnsi="Arial" w:cs="Arial"/>
                <w:spacing w:val="5"/>
                <w:sz w:val="18"/>
                <w:szCs w:val="18"/>
              </w:rPr>
              <w:t xml:space="preserve"> </w:t>
            </w:r>
            <w:r w:rsidR="00895388" w:rsidRPr="000D3545">
              <w:rPr>
                <w:rFonts w:ascii="Arial" w:eastAsia="Calibri" w:hAnsi="Arial" w:cs="Arial"/>
                <w:w w:val="101"/>
                <w:sz w:val="18"/>
                <w:szCs w:val="18"/>
              </w:rPr>
              <w:t>eğ</w:t>
            </w:r>
            <w:r w:rsidR="00895388" w:rsidRPr="000D3545">
              <w:rPr>
                <w:rFonts w:ascii="Arial" w:eastAsia="Calibri" w:hAnsi="Arial" w:cs="Arial"/>
                <w:spacing w:val="-3"/>
                <w:w w:val="101"/>
                <w:sz w:val="18"/>
                <w:szCs w:val="18"/>
              </w:rPr>
              <w:t>i</w:t>
            </w:r>
            <w:r w:rsidR="00895388" w:rsidRPr="000D3545">
              <w:rPr>
                <w:rFonts w:ascii="Arial" w:eastAsia="Calibri" w:hAnsi="Arial" w:cs="Arial"/>
                <w:spacing w:val="1"/>
                <w:w w:val="101"/>
                <w:sz w:val="18"/>
                <w:szCs w:val="18"/>
              </w:rPr>
              <w:t>ti</w:t>
            </w:r>
            <w:r w:rsidR="00895388" w:rsidRPr="000D3545">
              <w:rPr>
                <w:rFonts w:ascii="Arial" w:eastAsia="Calibri" w:hAnsi="Arial" w:cs="Arial"/>
                <w:spacing w:val="-6"/>
                <w:w w:val="101"/>
                <w:sz w:val="18"/>
                <w:szCs w:val="18"/>
              </w:rPr>
              <w:t>m</w:t>
            </w:r>
            <w:r w:rsidR="00895388" w:rsidRPr="000D3545">
              <w:rPr>
                <w:rFonts w:ascii="Arial" w:eastAsia="Calibri" w:hAnsi="Arial" w:cs="Arial"/>
                <w:w w:val="101"/>
                <w:sz w:val="18"/>
                <w:szCs w:val="18"/>
              </w:rPr>
              <w:t xml:space="preserve">e </w:t>
            </w:r>
            <w:r w:rsidR="00895388" w:rsidRPr="000D3545">
              <w:rPr>
                <w:rFonts w:ascii="Arial" w:eastAsia="Calibri" w:hAnsi="Arial" w:cs="Arial"/>
                <w:spacing w:val="-1"/>
                <w:sz w:val="18"/>
                <w:szCs w:val="18"/>
              </w:rPr>
              <w:t>y</w:t>
            </w:r>
            <w:r w:rsidR="00895388" w:rsidRPr="000D3545">
              <w:rPr>
                <w:rFonts w:ascii="Arial" w:eastAsia="Calibri" w:hAnsi="Arial" w:cs="Arial"/>
                <w:sz w:val="18"/>
                <w:szCs w:val="18"/>
              </w:rPr>
              <w:t>ön</w:t>
            </w:r>
            <w:r w:rsidR="00895388" w:rsidRPr="000D3545">
              <w:rPr>
                <w:rFonts w:ascii="Arial" w:eastAsia="Calibri" w:hAnsi="Arial" w:cs="Arial"/>
                <w:spacing w:val="1"/>
                <w:sz w:val="18"/>
                <w:szCs w:val="18"/>
              </w:rPr>
              <w:t>l</w:t>
            </w:r>
            <w:r w:rsidR="00895388" w:rsidRPr="000D3545">
              <w:rPr>
                <w:rFonts w:ascii="Arial" w:eastAsia="Calibri" w:hAnsi="Arial" w:cs="Arial"/>
                <w:spacing w:val="-4"/>
                <w:sz w:val="18"/>
                <w:szCs w:val="18"/>
              </w:rPr>
              <w:t>e</w:t>
            </w:r>
            <w:r w:rsidR="00895388" w:rsidRPr="000D3545">
              <w:rPr>
                <w:rFonts w:ascii="Arial" w:eastAsia="Calibri" w:hAnsi="Arial" w:cs="Arial"/>
                <w:sz w:val="18"/>
                <w:szCs w:val="18"/>
              </w:rPr>
              <w:t>nd</w:t>
            </w:r>
            <w:r w:rsidR="00895388" w:rsidRPr="000D3545">
              <w:rPr>
                <w:rFonts w:ascii="Arial" w:eastAsia="Calibri" w:hAnsi="Arial" w:cs="Arial"/>
                <w:spacing w:val="1"/>
                <w:sz w:val="18"/>
                <w:szCs w:val="18"/>
              </w:rPr>
              <w:t>i</w:t>
            </w:r>
            <w:r w:rsidR="00895388" w:rsidRPr="000D3545">
              <w:rPr>
                <w:rFonts w:ascii="Arial" w:eastAsia="Calibri" w:hAnsi="Arial" w:cs="Arial"/>
                <w:spacing w:val="-6"/>
                <w:sz w:val="18"/>
                <w:szCs w:val="18"/>
              </w:rPr>
              <w:t>r</w:t>
            </w:r>
            <w:r w:rsidR="00895388" w:rsidRPr="000D3545">
              <w:rPr>
                <w:rFonts w:ascii="Arial" w:eastAsia="Calibri" w:hAnsi="Arial" w:cs="Arial"/>
                <w:spacing w:val="1"/>
                <w:sz w:val="18"/>
                <w:szCs w:val="18"/>
              </w:rPr>
              <w:t>il</w:t>
            </w:r>
            <w:r w:rsidR="00895388" w:rsidRPr="000D3545">
              <w:rPr>
                <w:rFonts w:ascii="Arial" w:eastAsia="Calibri" w:hAnsi="Arial" w:cs="Arial"/>
                <w:spacing w:val="-2"/>
                <w:sz w:val="18"/>
                <w:szCs w:val="18"/>
              </w:rPr>
              <w:t>m</w:t>
            </w:r>
            <w:r w:rsidR="00895388" w:rsidRPr="000D3545">
              <w:rPr>
                <w:rFonts w:ascii="Arial" w:eastAsia="Calibri" w:hAnsi="Arial" w:cs="Arial"/>
                <w:spacing w:val="-4"/>
                <w:sz w:val="18"/>
                <w:szCs w:val="18"/>
              </w:rPr>
              <w:t>e</w:t>
            </w:r>
            <w:r w:rsidR="00895388" w:rsidRPr="000D3545">
              <w:rPr>
                <w:rFonts w:ascii="Arial" w:eastAsia="Calibri" w:hAnsi="Arial" w:cs="Arial"/>
                <w:spacing w:val="1"/>
                <w:sz w:val="18"/>
                <w:szCs w:val="18"/>
              </w:rPr>
              <w:t>si</w:t>
            </w:r>
            <w:r w:rsidR="00895388" w:rsidRPr="000D3545">
              <w:rPr>
                <w:rFonts w:ascii="Arial" w:eastAsia="Calibri" w:hAnsi="Arial" w:cs="Arial"/>
                <w:spacing w:val="-5"/>
                <w:sz w:val="18"/>
                <w:szCs w:val="18"/>
              </w:rPr>
              <w:t>n</w:t>
            </w:r>
            <w:r w:rsidR="00895388" w:rsidRPr="000D3545">
              <w:rPr>
                <w:rFonts w:ascii="Arial" w:eastAsia="Calibri" w:hAnsi="Arial" w:cs="Arial"/>
                <w:sz w:val="18"/>
                <w:szCs w:val="18"/>
              </w:rPr>
              <w:t>e</w:t>
            </w:r>
            <w:r w:rsidR="00895388" w:rsidRPr="000D3545">
              <w:rPr>
                <w:rFonts w:ascii="Arial" w:eastAsia="Calibri" w:hAnsi="Arial" w:cs="Arial"/>
                <w:spacing w:val="11"/>
                <w:sz w:val="18"/>
                <w:szCs w:val="18"/>
              </w:rPr>
              <w:t xml:space="preserve"> </w:t>
            </w:r>
            <w:r w:rsidR="00895388" w:rsidRPr="000D3545">
              <w:rPr>
                <w:rFonts w:ascii="Arial" w:eastAsia="Calibri" w:hAnsi="Arial" w:cs="Arial"/>
                <w:spacing w:val="1"/>
                <w:sz w:val="18"/>
                <w:szCs w:val="18"/>
              </w:rPr>
              <w:t>il</w:t>
            </w:r>
            <w:r w:rsidR="00895388" w:rsidRPr="000D3545">
              <w:rPr>
                <w:rFonts w:ascii="Arial" w:eastAsia="Calibri" w:hAnsi="Arial" w:cs="Arial"/>
                <w:spacing w:val="-3"/>
                <w:sz w:val="18"/>
                <w:szCs w:val="18"/>
              </w:rPr>
              <w:t>i</w:t>
            </w:r>
            <w:r w:rsidR="00895388" w:rsidRPr="000D3545">
              <w:rPr>
                <w:rFonts w:ascii="Arial" w:eastAsia="Calibri" w:hAnsi="Arial" w:cs="Arial"/>
                <w:spacing w:val="1"/>
                <w:sz w:val="18"/>
                <w:szCs w:val="18"/>
              </w:rPr>
              <w:t>ş</w:t>
            </w:r>
            <w:r w:rsidR="00895388" w:rsidRPr="000D3545">
              <w:rPr>
                <w:rFonts w:ascii="Arial" w:eastAsia="Calibri" w:hAnsi="Arial" w:cs="Arial"/>
                <w:spacing w:val="-1"/>
                <w:sz w:val="18"/>
                <w:szCs w:val="18"/>
              </w:rPr>
              <w:t>k</w:t>
            </w:r>
            <w:r w:rsidR="00895388" w:rsidRPr="000D3545">
              <w:rPr>
                <w:rFonts w:ascii="Arial" w:eastAsia="Calibri" w:hAnsi="Arial" w:cs="Arial"/>
                <w:spacing w:val="1"/>
                <w:sz w:val="18"/>
                <w:szCs w:val="18"/>
              </w:rPr>
              <w:t>i</w:t>
            </w:r>
            <w:r w:rsidR="00895388" w:rsidRPr="000D3545">
              <w:rPr>
                <w:rFonts w:ascii="Arial" w:eastAsia="Calibri" w:hAnsi="Arial" w:cs="Arial"/>
                <w:sz w:val="18"/>
                <w:szCs w:val="18"/>
              </w:rPr>
              <w:t xml:space="preserve">n, </w:t>
            </w:r>
            <w:r w:rsidR="00895388" w:rsidRPr="000D3545">
              <w:rPr>
                <w:rFonts w:ascii="Arial" w:eastAsia="Calibri" w:hAnsi="Arial" w:cs="Arial"/>
                <w:spacing w:val="-1"/>
                <w:sz w:val="18"/>
                <w:szCs w:val="18"/>
              </w:rPr>
              <w:t>r</w:t>
            </w:r>
            <w:r w:rsidR="00895388" w:rsidRPr="000D3545">
              <w:rPr>
                <w:rFonts w:ascii="Arial" w:eastAsia="Calibri" w:hAnsi="Arial" w:cs="Arial"/>
                <w:sz w:val="18"/>
                <w:szCs w:val="18"/>
              </w:rPr>
              <w:t>e</w:t>
            </w:r>
            <w:r w:rsidR="00895388" w:rsidRPr="000D3545">
              <w:rPr>
                <w:rFonts w:ascii="Arial" w:eastAsia="Calibri" w:hAnsi="Arial" w:cs="Arial"/>
                <w:spacing w:val="-5"/>
                <w:sz w:val="18"/>
                <w:szCs w:val="18"/>
              </w:rPr>
              <w:t>h</w:t>
            </w:r>
            <w:r w:rsidR="00895388" w:rsidRPr="000D3545">
              <w:rPr>
                <w:rFonts w:ascii="Arial" w:eastAsia="Calibri" w:hAnsi="Arial" w:cs="Arial"/>
                <w:sz w:val="18"/>
                <w:szCs w:val="18"/>
              </w:rPr>
              <w:t>be</w:t>
            </w:r>
            <w:r w:rsidR="00895388" w:rsidRPr="000D3545">
              <w:rPr>
                <w:rFonts w:ascii="Arial" w:eastAsia="Calibri" w:hAnsi="Arial" w:cs="Arial"/>
                <w:spacing w:val="-1"/>
                <w:sz w:val="18"/>
                <w:szCs w:val="18"/>
              </w:rPr>
              <w:t>r</w:t>
            </w:r>
            <w:r w:rsidR="00895388" w:rsidRPr="000D3545">
              <w:rPr>
                <w:rFonts w:ascii="Arial" w:eastAsia="Calibri" w:hAnsi="Arial" w:cs="Arial"/>
                <w:spacing w:val="-3"/>
                <w:sz w:val="18"/>
                <w:szCs w:val="18"/>
              </w:rPr>
              <w:t>l</w:t>
            </w:r>
            <w:r w:rsidR="00895388" w:rsidRPr="000D3545">
              <w:rPr>
                <w:rFonts w:ascii="Arial" w:eastAsia="Calibri" w:hAnsi="Arial" w:cs="Arial"/>
                <w:spacing w:val="1"/>
                <w:sz w:val="18"/>
                <w:szCs w:val="18"/>
              </w:rPr>
              <w:t>i</w:t>
            </w:r>
            <w:r w:rsidR="00895388" w:rsidRPr="000D3545">
              <w:rPr>
                <w:rFonts w:ascii="Arial" w:eastAsia="Calibri" w:hAnsi="Arial" w:cs="Arial"/>
                <w:sz w:val="18"/>
                <w:szCs w:val="18"/>
              </w:rPr>
              <w:t>k</w:t>
            </w:r>
            <w:r w:rsidR="00895388" w:rsidRPr="000D3545">
              <w:rPr>
                <w:rFonts w:ascii="Arial" w:eastAsia="Calibri" w:hAnsi="Arial" w:cs="Arial"/>
                <w:spacing w:val="8"/>
                <w:sz w:val="18"/>
                <w:szCs w:val="18"/>
              </w:rPr>
              <w:t xml:space="preserve"> </w:t>
            </w:r>
            <w:r w:rsidR="00895388" w:rsidRPr="000D3545">
              <w:rPr>
                <w:rFonts w:ascii="Arial" w:eastAsia="Calibri" w:hAnsi="Arial" w:cs="Arial"/>
                <w:spacing w:val="-5"/>
                <w:sz w:val="18"/>
                <w:szCs w:val="18"/>
              </w:rPr>
              <w:t>ö</w:t>
            </w:r>
            <w:r w:rsidR="00895388" w:rsidRPr="000D3545">
              <w:rPr>
                <w:rFonts w:ascii="Arial" w:eastAsia="Calibri" w:hAnsi="Arial" w:cs="Arial"/>
                <w:sz w:val="18"/>
                <w:szCs w:val="18"/>
              </w:rPr>
              <w:t>ğ</w:t>
            </w:r>
            <w:r w:rsidR="00895388" w:rsidRPr="000D3545">
              <w:rPr>
                <w:rFonts w:ascii="Arial" w:eastAsia="Calibri" w:hAnsi="Arial" w:cs="Arial"/>
                <w:spacing w:val="-1"/>
                <w:sz w:val="18"/>
                <w:szCs w:val="18"/>
              </w:rPr>
              <w:t>r</w:t>
            </w:r>
            <w:r w:rsidR="00895388" w:rsidRPr="000D3545">
              <w:rPr>
                <w:rFonts w:ascii="Arial" w:eastAsia="Calibri" w:hAnsi="Arial" w:cs="Arial"/>
                <w:sz w:val="18"/>
                <w:szCs w:val="18"/>
              </w:rPr>
              <w:t>e</w:t>
            </w:r>
            <w:r w:rsidR="00895388" w:rsidRPr="000D3545">
              <w:rPr>
                <w:rFonts w:ascii="Arial" w:eastAsia="Calibri" w:hAnsi="Arial" w:cs="Arial"/>
                <w:spacing w:val="1"/>
                <w:sz w:val="18"/>
                <w:szCs w:val="18"/>
              </w:rPr>
              <w:t>t</w:t>
            </w:r>
            <w:r w:rsidR="00895388" w:rsidRPr="000D3545">
              <w:rPr>
                <w:rFonts w:ascii="Arial" w:eastAsia="Calibri" w:hAnsi="Arial" w:cs="Arial"/>
                <w:spacing w:val="-6"/>
                <w:sz w:val="18"/>
                <w:szCs w:val="18"/>
              </w:rPr>
              <w:t>m</w:t>
            </w:r>
            <w:r w:rsidR="00895388" w:rsidRPr="000D3545">
              <w:rPr>
                <w:rFonts w:ascii="Arial" w:eastAsia="Calibri" w:hAnsi="Arial" w:cs="Arial"/>
                <w:sz w:val="18"/>
                <w:szCs w:val="18"/>
              </w:rPr>
              <w:t>en</w:t>
            </w:r>
            <w:r w:rsidR="00895388" w:rsidRPr="000D3545">
              <w:rPr>
                <w:rFonts w:ascii="Arial" w:eastAsia="Calibri" w:hAnsi="Arial" w:cs="Arial"/>
                <w:spacing w:val="-3"/>
                <w:sz w:val="18"/>
                <w:szCs w:val="18"/>
              </w:rPr>
              <w:t>l</w:t>
            </w:r>
            <w:r w:rsidR="00895388" w:rsidRPr="000D3545">
              <w:rPr>
                <w:rFonts w:ascii="Arial" w:eastAsia="Calibri" w:hAnsi="Arial" w:cs="Arial"/>
                <w:sz w:val="18"/>
                <w:szCs w:val="18"/>
              </w:rPr>
              <w:t>e</w:t>
            </w:r>
            <w:r w:rsidR="00895388" w:rsidRPr="000D3545">
              <w:rPr>
                <w:rFonts w:ascii="Arial" w:eastAsia="Calibri" w:hAnsi="Arial" w:cs="Arial"/>
                <w:spacing w:val="-1"/>
                <w:sz w:val="18"/>
                <w:szCs w:val="18"/>
              </w:rPr>
              <w:t>r</w:t>
            </w:r>
            <w:r w:rsidR="00895388" w:rsidRPr="000D3545">
              <w:rPr>
                <w:rFonts w:ascii="Arial" w:eastAsia="Calibri" w:hAnsi="Arial" w:cs="Arial"/>
                <w:sz w:val="18"/>
                <w:szCs w:val="18"/>
              </w:rPr>
              <w:t>i</w:t>
            </w:r>
            <w:r w:rsidR="00895388" w:rsidRPr="000D3545">
              <w:rPr>
                <w:rFonts w:ascii="Arial" w:eastAsia="Calibri" w:hAnsi="Arial" w:cs="Arial"/>
                <w:spacing w:val="9"/>
                <w:sz w:val="18"/>
                <w:szCs w:val="18"/>
              </w:rPr>
              <w:t xml:space="preserve"> </w:t>
            </w:r>
            <w:r w:rsidR="00895388" w:rsidRPr="000D3545">
              <w:rPr>
                <w:rFonts w:ascii="Arial" w:eastAsia="Calibri" w:hAnsi="Arial" w:cs="Arial"/>
                <w:spacing w:val="1"/>
                <w:sz w:val="18"/>
                <w:szCs w:val="18"/>
              </w:rPr>
              <w:t>i</w:t>
            </w:r>
            <w:r w:rsidR="00895388" w:rsidRPr="000D3545">
              <w:rPr>
                <w:rFonts w:ascii="Arial" w:eastAsia="Calibri" w:hAnsi="Arial" w:cs="Arial"/>
                <w:spacing w:val="-3"/>
                <w:sz w:val="18"/>
                <w:szCs w:val="18"/>
              </w:rPr>
              <w:t>l</w:t>
            </w:r>
            <w:r w:rsidR="00895388" w:rsidRPr="000D3545">
              <w:rPr>
                <w:rFonts w:ascii="Arial" w:eastAsia="Calibri" w:hAnsi="Arial" w:cs="Arial"/>
                <w:sz w:val="18"/>
                <w:szCs w:val="18"/>
              </w:rPr>
              <w:t xml:space="preserve">e </w:t>
            </w:r>
            <w:r w:rsidR="00895388" w:rsidRPr="000D3545">
              <w:rPr>
                <w:rFonts w:ascii="Arial" w:eastAsia="Calibri" w:hAnsi="Arial" w:cs="Arial"/>
                <w:w w:val="101"/>
                <w:sz w:val="18"/>
                <w:szCs w:val="18"/>
              </w:rPr>
              <w:t>b</w:t>
            </w:r>
            <w:r w:rsidR="00895388" w:rsidRPr="000D3545">
              <w:rPr>
                <w:rFonts w:ascii="Arial" w:eastAsia="Calibri" w:hAnsi="Arial" w:cs="Arial"/>
                <w:spacing w:val="1"/>
                <w:w w:val="101"/>
                <w:sz w:val="18"/>
                <w:szCs w:val="18"/>
              </w:rPr>
              <w:t>i</w:t>
            </w:r>
            <w:r w:rsidR="00895388" w:rsidRPr="000D3545">
              <w:rPr>
                <w:rFonts w:ascii="Arial" w:eastAsia="Calibri" w:hAnsi="Arial" w:cs="Arial"/>
                <w:spacing w:val="-1"/>
                <w:w w:val="101"/>
                <w:sz w:val="18"/>
                <w:szCs w:val="18"/>
              </w:rPr>
              <w:t>r</w:t>
            </w:r>
            <w:r w:rsidR="00895388" w:rsidRPr="000D3545">
              <w:rPr>
                <w:rFonts w:ascii="Arial" w:eastAsia="Calibri" w:hAnsi="Arial" w:cs="Arial"/>
                <w:spacing w:val="-3"/>
                <w:w w:val="101"/>
                <w:sz w:val="18"/>
                <w:szCs w:val="18"/>
              </w:rPr>
              <w:t>l</w:t>
            </w:r>
            <w:r w:rsidR="00895388" w:rsidRPr="000D3545">
              <w:rPr>
                <w:rFonts w:ascii="Arial" w:eastAsia="Calibri" w:hAnsi="Arial" w:cs="Arial"/>
                <w:spacing w:val="1"/>
                <w:w w:val="101"/>
                <w:sz w:val="18"/>
                <w:szCs w:val="18"/>
              </w:rPr>
              <w:t>i</w:t>
            </w:r>
            <w:r w:rsidR="00895388" w:rsidRPr="000D3545">
              <w:rPr>
                <w:rFonts w:ascii="Arial" w:eastAsia="Calibri" w:hAnsi="Arial" w:cs="Arial"/>
                <w:spacing w:val="-1"/>
                <w:w w:val="101"/>
                <w:sz w:val="18"/>
                <w:szCs w:val="18"/>
              </w:rPr>
              <w:t>k</w:t>
            </w:r>
            <w:r w:rsidR="00895388" w:rsidRPr="000D3545">
              <w:rPr>
                <w:rFonts w:ascii="Arial" w:eastAsia="Calibri" w:hAnsi="Arial" w:cs="Arial"/>
                <w:spacing w:val="1"/>
                <w:w w:val="101"/>
                <w:sz w:val="18"/>
                <w:szCs w:val="18"/>
              </w:rPr>
              <w:t>t</w:t>
            </w:r>
            <w:r w:rsidR="00895388" w:rsidRPr="000D3545">
              <w:rPr>
                <w:rFonts w:ascii="Arial" w:eastAsia="Calibri" w:hAnsi="Arial" w:cs="Arial"/>
                <w:w w:val="101"/>
                <w:sz w:val="18"/>
                <w:szCs w:val="18"/>
              </w:rPr>
              <w:t xml:space="preserve">e </w:t>
            </w:r>
            <w:r w:rsidR="00895388" w:rsidRPr="000D3545">
              <w:rPr>
                <w:rFonts w:ascii="Arial" w:eastAsia="Calibri" w:hAnsi="Arial" w:cs="Arial"/>
                <w:spacing w:val="2"/>
                <w:sz w:val="18"/>
                <w:szCs w:val="18"/>
              </w:rPr>
              <w:t>f</w:t>
            </w:r>
            <w:r w:rsidR="00895388" w:rsidRPr="000D3545">
              <w:rPr>
                <w:rFonts w:ascii="Arial" w:eastAsia="Calibri" w:hAnsi="Arial" w:cs="Arial"/>
                <w:spacing w:val="-1"/>
                <w:sz w:val="18"/>
                <w:szCs w:val="18"/>
              </w:rPr>
              <w:t>ark</w:t>
            </w:r>
            <w:r w:rsidR="00895388" w:rsidRPr="000D3545">
              <w:rPr>
                <w:rFonts w:ascii="Arial" w:eastAsia="Calibri" w:hAnsi="Arial" w:cs="Arial"/>
                <w:spacing w:val="1"/>
                <w:sz w:val="18"/>
                <w:szCs w:val="18"/>
              </w:rPr>
              <w:t>ı</w:t>
            </w:r>
            <w:r w:rsidR="00895388" w:rsidRPr="000D3545">
              <w:rPr>
                <w:rFonts w:ascii="Arial" w:eastAsia="Calibri" w:hAnsi="Arial" w:cs="Arial"/>
                <w:sz w:val="18"/>
                <w:szCs w:val="18"/>
              </w:rPr>
              <w:t>n</w:t>
            </w:r>
            <w:r w:rsidR="00895388" w:rsidRPr="000D3545">
              <w:rPr>
                <w:rFonts w:ascii="Arial" w:eastAsia="Calibri" w:hAnsi="Arial" w:cs="Arial"/>
                <w:spacing w:val="-5"/>
                <w:sz w:val="18"/>
                <w:szCs w:val="18"/>
              </w:rPr>
              <w:t>d</w:t>
            </w:r>
            <w:r w:rsidR="00895388" w:rsidRPr="000D3545">
              <w:rPr>
                <w:rFonts w:ascii="Arial" w:eastAsia="Calibri" w:hAnsi="Arial" w:cs="Arial"/>
                <w:spacing w:val="-1"/>
                <w:sz w:val="18"/>
                <w:szCs w:val="18"/>
              </w:rPr>
              <w:t>a</w:t>
            </w:r>
            <w:r w:rsidR="00895388" w:rsidRPr="000D3545">
              <w:rPr>
                <w:rFonts w:ascii="Arial" w:eastAsia="Calibri" w:hAnsi="Arial" w:cs="Arial"/>
                <w:spacing w:val="1"/>
                <w:sz w:val="18"/>
                <w:szCs w:val="18"/>
              </w:rPr>
              <w:t>lı</w:t>
            </w:r>
            <w:r w:rsidR="00895388" w:rsidRPr="000D3545">
              <w:rPr>
                <w:rFonts w:ascii="Arial" w:eastAsia="Calibri" w:hAnsi="Arial" w:cs="Arial"/>
                <w:sz w:val="18"/>
                <w:szCs w:val="18"/>
              </w:rPr>
              <w:t>k</w:t>
            </w:r>
            <w:r w:rsidR="00895388" w:rsidRPr="000D3545">
              <w:rPr>
                <w:rFonts w:ascii="Arial" w:eastAsia="Calibri" w:hAnsi="Arial" w:cs="Arial"/>
                <w:spacing w:val="4"/>
                <w:sz w:val="18"/>
                <w:szCs w:val="18"/>
              </w:rPr>
              <w:t xml:space="preserve"> </w:t>
            </w:r>
            <w:r w:rsidR="00895388" w:rsidRPr="000D3545">
              <w:rPr>
                <w:rFonts w:ascii="Arial" w:eastAsia="Calibri" w:hAnsi="Arial" w:cs="Arial"/>
                <w:sz w:val="18"/>
                <w:szCs w:val="18"/>
              </w:rPr>
              <w:t>g</w:t>
            </w:r>
            <w:r w:rsidR="00895388" w:rsidRPr="000D3545">
              <w:rPr>
                <w:rFonts w:ascii="Arial" w:eastAsia="Calibri" w:hAnsi="Arial" w:cs="Arial"/>
                <w:spacing w:val="-4"/>
                <w:sz w:val="18"/>
                <w:szCs w:val="18"/>
              </w:rPr>
              <w:t>e</w:t>
            </w:r>
            <w:r w:rsidR="00895388" w:rsidRPr="000D3545">
              <w:rPr>
                <w:rFonts w:ascii="Arial" w:eastAsia="Calibri" w:hAnsi="Arial" w:cs="Arial"/>
                <w:spacing w:val="1"/>
                <w:sz w:val="18"/>
                <w:szCs w:val="18"/>
              </w:rPr>
              <w:t>l</w:t>
            </w:r>
            <w:r w:rsidR="00895388" w:rsidRPr="000D3545">
              <w:rPr>
                <w:rFonts w:ascii="Arial" w:eastAsia="Calibri" w:hAnsi="Arial" w:cs="Arial"/>
                <w:spacing w:val="-3"/>
                <w:sz w:val="18"/>
                <w:szCs w:val="18"/>
              </w:rPr>
              <w:t>i</w:t>
            </w:r>
            <w:r w:rsidR="00895388" w:rsidRPr="000D3545">
              <w:rPr>
                <w:rFonts w:ascii="Arial" w:eastAsia="Calibri" w:hAnsi="Arial" w:cs="Arial"/>
                <w:spacing w:val="1"/>
                <w:sz w:val="18"/>
                <w:szCs w:val="18"/>
              </w:rPr>
              <w:t>şti</w:t>
            </w:r>
            <w:r w:rsidR="00895388" w:rsidRPr="000D3545">
              <w:rPr>
                <w:rFonts w:ascii="Arial" w:eastAsia="Calibri" w:hAnsi="Arial" w:cs="Arial"/>
                <w:spacing w:val="-6"/>
                <w:sz w:val="18"/>
                <w:szCs w:val="18"/>
              </w:rPr>
              <w:t>r</w:t>
            </w:r>
            <w:r w:rsidR="00895388" w:rsidRPr="000D3545">
              <w:rPr>
                <w:rFonts w:ascii="Arial" w:eastAsia="Calibri" w:hAnsi="Arial" w:cs="Arial"/>
                <w:sz w:val="18"/>
                <w:szCs w:val="18"/>
              </w:rPr>
              <w:t>en</w:t>
            </w:r>
            <w:r w:rsidR="00895388" w:rsidRPr="000D3545">
              <w:rPr>
                <w:rFonts w:ascii="Arial" w:eastAsia="Calibri" w:hAnsi="Arial" w:cs="Arial"/>
                <w:spacing w:val="5"/>
                <w:sz w:val="18"/>
                <w:szCs w:val="18"/>
              </w:rPr>
              <w:t xml:space="preserve"> </w:t>
            </w:r>
            <w:r w:rsidR="00895388" w:rsidRPr="000D3545">
              <w:rPr>
                <w:rFonts w:ascii="Arial" w:eastAsia="Calibri" w:hAnsi="Arial" w:cs="Arial"/>
                <w:sz w:val="18"/>
                <w:szCs w:val="18"/>
              </w:rPr>
              <w:t>ç</w:t>
            </w:r>
            <w:r w:rsidR="00895388" w:rsidRPr="000D3545">
              <w:rPr>
                <w:rFonts w:ascii="Arial" w:eastAsia="Calibri" w:hAnsi="Arial" w:cs="Arial"/>
                <w:spacing w:val="-1"/>
                <w:sz w:val="18"/>
                <w:szCs w:val="18"/>
              </w:rPr>
              <w:t>a</w:t>
            </w:r>
            <w:r w:rsidR="00895388" w:rsidRPr="000D3545">
              <w:rPr>
                <w:rFonts w:ascii="Arial" w:eastAsia="Calibri" w:hAnsi="Arial" w:cs="Arial"/>
                <w:spacing w:val="-3"/>
                <w:sz w:val="18"/>
                <w:szCs w:val="18"/>
              </w:rPr>
              <w:t>l</w:t>
            </w:r>
            <w:r w:rsidR="00895388" w:rsidRPr="000D3545">
              <w:rPr>
                <w:rFonts w:ascii="Arial" w:eastAsia="Calibri" w:hAnsi="Arial" w:cs="Arial"/>
                <w:spacing w:val="1"/>
                <w:sz w:val="18"/>
                <w:szCs w:val="18"/>
              </w:rPr>
              <w:t>ış</w:t>
            </w:r>
            <w:r w:rsidR="00895388" w:rsidRPr="000D3545">
              <w:rPr>
                <w:rFonts w:ascii="Arial" w:eastAsia="Calibri" w:hAnsi="Arial" w:cs="Arial"/>
                <w:spacing w:val="-2"/>
                <w:sz w:val="18"/>
                <w:szCs w:val="18"/>
              </w:rPr>
              <w:t>m</w:t>
            </w:r>
            <w:r w:rsidR="00895388" w:rsidRPr="000D3545">
              <w:rPr>
                <w:rFonts w:ascii="Arial" w:eastAsia="Calibri" w:hAnsi="Arial" w:cs="Arial"/>
                <w:spacing w:val="-1"/>
                <w:sz w:val="18"/>
                <w:szCs w:val="18"/>
              </w:rPr>
              <w:t>a</w:t>
            </w:r>
            <w:r w:rsidR="00895388" w:rsidRPr="000D3545">
              <w:rPr>
                <w:rFonts w:ascii="Arial" w:eastAsia="Calibri" w:hAnsi="Arial" w:cs="Arial"/>
                <w:spacing w:val="1"/>
                <w:sz w:val="18"/>
                <w:szCs w:val="18"/>
              </w:rPr>
              <w:t>l</w:t>
            </w:r>
            <w:r w:rsidR="00895388" w:rsidRPr="000D3545">
              <w:rPr>
                <w:rFonts w:ascii="Arial" w:eastAsia="Calibri" w:hAnsi="Arial" w:cs="Arial"/>
                <w:spacing w:val="-1"/>
                <w:sz w:val="18"/>
                <w:szCs w:val="18"/>
              </w:rPr>
              <w:t>a</w:t>
            </w:r>
            <w:r w:rsidR="00895388" w:rsidRPr="000D3545">
              <w:rPr>
                <w:rFonts w:ascii="Arial" w:eastAsia="Calibri" w:hAnsi="Arial" w:cs="Arial"/>
                <w:sz w:val="18"/>
                <w:szCs w:val="18"/>
              </w:rPr>
              <w:t>r</w:t>
            </w:r>
            <w:r w:rsidR="00895388" w:rsidRPr="000D3545">
              <w:rPr>
                <w:rFonts w:ascii="Arial" w:eastAsia="Calibri" w:hAnsi="Arial" w:cs="Arial"/>
                <w:spacing w:val="5"/>
                <w:sz w:val="18"/>
                <w:szCs w:val="18"/>
              </w:rPr>
              <w:t xml:space="preserve"> </w:t>
            </w:r>
            <w:r w:rsidR="00895388" w:rsidRPr="000D3545">
              <w:rPr>
                <w:rFonts w:ascii="Arial" w:eastAsia="Calibri" w:hAnsi="Arial" w:cs="Arial"/>
                <w:spacing w:val="-1"/>
                <w:w w:val="101"/>
                <w:sz w:val="18"/>
                <w:szCs w:val="18"/>
              </w:rPr>
              <w:t>y</w:t>
            </w:r>
            <w:r w:rsidR="00895388" w:rsidRPr="000D3545">
              <w:rPr>
                <w:rFonts w:ascii="Arial" w:eastAsia="Calibri" w:hAnsi="Arial" w:cs="Arial"/>
                <w:w w:val="101"/>
                <w:sz w:val="18"/>
                <w:szCs w:val="18"/>
              </w:rPr>
              <w:t>ü</w:t>
            </w:r>
            <w:r w:rsidR="00895388" w:rsidRPr="000D3545">
              <w:rPr>
                <w:rFonts w:ascii="Arial" w:eastAsia="Calibri" w:hAnsi="Arial" w:cs="Arial"/>
                <w:spacing w:val="-1"/>
                <w:w w:val="101"/>
                <w:sz w:val="18"/>
                <w:szCs w:val="18"/>
              </w:rPr>
              <w:t>r</w:t>
            </w:r>
            <w:r w:rsidR="00895388" w:rsidRPr="000D3545">
              <w:rPr>
                <w:rFonts w:ascii="Arial" w:eastAsia="Calibri" w:hAnsi="Arial" w:cs="Arial"/>
                <w:spacing w:val="-5"/>
                <w:w w:val="101"/>
                <w:sz w:val="18"/>
                <w:szCs w:val="18"/>
              </w:rPr>
              <w:t>ü</w:t>
            </w:r>
            <w:r w:rsidR="00895388" w:rsidRPr="000D3545">
              <w:rPr>
                <w:rFonts w:ascii="Arial" w:eastAsia="Calibri" w:hAnsi="Arial" w:cs="Arial"/>
                <w:spacing w:val="1"/>
                <w:w w:val="101"/>
                <w:sz w:val="18"/>
                <w:szCs w:val="18"/>
              </w:rPr>
              <w:t>t</w:t>
            </w:r>
            <w:r w:rsidR="00895388" w:rsidRPr="000D3545">
              <w:rPr>
                <w:rFonts w:ascii="Arial" w:eastAsia="Calibri" w:hAnsi="Arial" w:cs="Arial"/>
                <w:spacing w:val="-2"/>
                <w:w w:val="101"/>
                <w:sz w:val="18"/>
                <w:szCs w:val="18"/>
              </w:rPr>
              <w:t>m</w:t>
            </w:r>
            <w:r w:rsidR="00895388" w:rsidRPr="000D3545">
              <w:rPr>
                <w:rFonts w:ascii="Arial" w:eastAsia="Calibri" w:hAnsi="Arial" w:cs="Arial"/>
                <w:w w:val="101"/>
                <w:sz w:val="18"/>
                <w:szCs w:val="18"/>
              </w:rPr>
              <w:t>ek</w:t>
            </w:r>
          </w:p>
        </w:tc>
        <w:tc>
          <w:tcPr>
            <w:tcW w:w="1124" w:type="dxa"/>
            <w:shd w:val="clear" w:color="auto" w:fill="auto"/>
          </w:tcPr>
          <w:p w14:paraId="44B5B55F" w14:textId="2917915C" w:rsidR="00895388" w:rsidRPr="000D3545" w:rsidRDefault="00895388" w:rsidP="00496EBF">
            <w:pPr>
              <w:ind w:left="105"/>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shd w:val="clear" w:color="auto" w:fill="auto"/>
          </w:tcPr>
          <w:p w14:paraId="57C45665" w14:textId="77777777" w:rsidR="00895388" w:rsidRPr="000D3545" w:rsidRDefault="00895388" w:rsidP="00300A57">
            <w:pPr>
              <w:numPr>
                <w:ilvl w:val="0"/>
                <w:numId w:val="54"/>
              </w:numPr>
              <w:ind w:left="237" w:hanging="237"/>
              <w:rPr>
                <w:rFonts w:ascii="Arial" w:hAnsi="Arial" w:cs="Arial"/>
                <w:sz w:val="18"/>
                <w:szCs w:val="18"/>
              </w:rPr>
            </w:pPr>
            <w:r w:rsidRPr="000D3545">
              <w:rPr>
                <w:rFonts w:ascii="Arial" w:hAnsi="Arial" w:cs="Arial"/>
                <w:sz w:val="18"/>
                <w:szCs w:val="18"/>
              </w:rPr>
              <w:t>İl Milli Eğitimim Müdürlüğü</w:t>
            </w:r>
          </w:p>
          <w:p w14:paraId="09FBC84B" w14:textId="5774A307" w:rsidR="00895388" w:rsidRPr="000D3545" w:rsidRDefault="00895388">
            <w:pPr>
              <w:numPr>
                <w:ilvl w:val="0"/>
                <w:numId w:val="54"/>
              </w:numPr>
              <w:ind w:left="237" w:hanging="237"/>
              <w:rPr>
                <w:rFonts w:ascii="Arial" w:hAnsi="Arial" w:cs="Arial"/>
                <w:sz w:val="18"/>
                <w:szCs w:val="18"/>
              </w:rPr>
            </w:pPr>
            <w:r w:rsidRPr="000D3545">
              <w:rPr>
                <w:rFonts w:ascii="Arial" w:hAnsi="Arial" w:cs="Arial"/>
                <w:sz w:val="18"/>
                <w:szCs w:val="18"/>
              </w:rPr>
              <w:t>Rehberlik Araştırma Merkezleri</w:t>
            </w:r>
            <w:r w:rsidR="00393CF4" w:rsidRPr="000D3545">
              <w:rPr>
                <w:rFonts w:ascii="Arial" w:hAnsi="Arial" w:cs="Arial"/>
                <w:sz w:val="18"/>
                <w:szCs w:val="18"/>
              </w:rPr>
              <w:t xml:space="preserve"> </w:t>
            </w:r>
          </w:p>
        </w:tc>
        <w:tc>
          <w:tcPr>
            <w:tcW w:w="2803" w:type="dxa"/>
          </w:tcPr>
          <w:p w14:paraId="1B3FA35D" w14:textId="34A3B50B" w:rsidR="00895388" w:rsidRPr="000D3545" w:rsidRDefault="00895388" w:rsidP="00895388">
            <w:pPr>
              <w:numPr>
                <w:ilvl w:val="0"/>
                <w:numId w:val="54"/>
              </w:numPr>
              <w:ind w:left="237" w:hanging="237"/>
              <w:rPr>
                <w:rFonts w:ascii="Arial" w:hAnsi="Arial" w:cs="Arial"/>
                <w:sz w:val="18"/>
                <w:szCs w:val="18"/>
              </w:rPr>
            </w:pPr>
            <w:r w:rsidRPr="000D3545">
              <w:rPr>
                <w:rFonts w:ascii="Arial" w:eastAsia="Calibri" w:hAnsi="Arial" w:cs="Arial"/>
                <w:spacing w:val="2"/>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g</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i</w:t>
            </w:r>
            <w:r w:rsidRPr="000D3545">
              <w:rPr>
                <w:rFonts w:ascii="Arial" w:eastAsia="Calibri" w:hAnsi="Arial" w:cs="Arial"/>
                <w:sz w:val="18"/>
                <w:szCs w:val="18"/>
              </w:rPr>
              <w:t xml:space="preserve"> </w:t>
            </w:r>
            <w:r w:rsidRPr="000D3545">
              <w:rPr>
                <w:rFonts w:ascii="Arial" w:eastAsia="Calibri" w:hAnsi="Arial" w:cs="Arial"/>
                <w:spacing w:val="-2"/>
                <w:w w:val="101"/>
                <w:sz w:val="18"/>
                <w:szCs w:val="18"/>
              </w:rPr>
              <w:t>S</w:t>
            </w:r>
            <w:r w:rsidRPr="000D3545">
              <w:rPr>
                <w:rFonts w:ascii="Arial" w:eastAsia="Calibri" w:hAnsi="Arial" w:cs="Arial"/>
                <w:spacing w:val="2"/>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557" w:type="dxa"/>
            <w:shd w:val="clear" w:color="auto" w:fill="auto"/>
          </w:tcPr>
          <w:p w14:paraId="736AF083" w14:textId="4B08D786" w:rsidR="00895388" w:rsidRPr="000D3545" w:rsidRDefault="00895388" w:rsidP="00895388">
            <w:pPr>
              <w:numPr>
                <w:ilvl w:val="0"/>
                <w:numId w:val="54"/>
              </w:numPr>
              <w:ind w:left="237" w:hanging="237"/>
              <w:rPr>
                <w:rFonts w:ascii="Arial" w:hAnsi="Arial" w:cs="Arial"/>
                <w:sz w:val="18"/>
                <w:szCs w:val="18"/>
              </w:rPr>
            </w:pPr>
            <w:r w:rsidRPr="000D3545">
              <w:rPr>
                <w:rFonts w:ascii="Arial" w:eastAsia="Calibri" w:hAnsi="Arial" w:cs="Arial"/>
                <w:spacing w:val="2"/>
                <w:w w:val="101"/>
                <w:sz w:val="18"/>
                <w:szCs w:val="18"/>
              </w:rPr>
              <w:t>Y</w:t>
            </w:r>
            <w:r w:rsidRPr="000D3545">
              <w:rPr>
                <w:rFonts w:ascii="Arial" w:eastAsia="Calibri" w:hAnsi="Arial" w:cs="Arial"/>
                <w:spacing w:val="-1"/>
                <w:w w:val="101"/>
                <w:sz w:val="18"/>
                <w:szCs w:val="18"/>
              </w:rPr>
              <w:t>a</w:t>
            </w:r>
            <w:r w:rsidRPr="000D3545">
              <w:rPr>
                <w:rFonts w:ascii="Arial" w:eastAsia="Calibri" w:hAnsi="Arial" w:cs="Arial"/>
                <w:w w:val="101"/>
                <w:sz w:val="18"/>
                <w:szCs w:val="18"/>
              </w:rPr>
              <w:t>p</w:t>
            </w:r>
            <w:r w:rsidRPr="000D3545">
              <w:rPr>
                <w:rFonts w:ascii="Arial" w:eastAsia="Calibri" w:hAnsi="Arial" w:cs="Arial"/>
                <w:spacing w:val="-3"/>
                <w:w w:val="101"/>
                <w:sz w:val="18"/>
                <w:szCs w:val="18"/>
              </w:rPr>
              <w:t>ı</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n ç</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lış</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d</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 xml:space="preserve">n </w:t>
            </w:r>
            <w:r w:rsidRPr="000D3545">
              <w:rPr>
                <w:rFonts w:ascii="Arial" w:eastAsia="Calibri" w:hAnsi="Arial" w:cs="Arial"/>
                <w:spacing w:val="1"/>
                <w:w w:val="101"/>
                <w:sz w:val="18"/>
                <w:szCs w:val="18"/>
              </w:rPr>
              <w:t xml:space="preserve">/ </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i</w:t>
            </w:r>
            <w:r w:rsidRPr="000D3545">
              <w:rPr>
                <w:rFonts w:ascii="Arial" w:eastAsia="Calibri" w:hAnsi="Arial" w:cs="Arial"/>
                <w:w w:val="101"/>
                <w:sz w:val="18"/>
                <w:szCs w:val="18"/>
              </w:rPr>
              <w:t>n</w:t>
            </w:r>
            <w:r w:rsidRPr="000D3545">
              <w:rPr>
                <w:rFonts w:ascii="Arial" w:eastAsia="Calibri" w:hAnsi="Arial" w:cs="Arial"/>
                <w:spacing w:val="1"/>
                <w:sz w:val="18"/>
                <w:szCs w:val="18"/>
              </w:rPr>
              <w:t>li</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den</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yarar</w:t>
            </w:r>
            <w:r w:rsidRPr="000D3545">
              <w:rPr>
                <w:rFonts w:ascii="Arial" w:eastAsia="Calibri" w:hAnsi="Arial" w:cs="Arial"/>
                <w:spacing w:val="1"/>
                <w:w w:val="101"/>
                <w:sz w:val="18"/>
                <w:szCs w:val="18"/>
              </w:rPr>
              <w:t>l</w:t>
            </w:r>
            <w:r w:rsidRPr="000D3545">
              <w:rPr>
                <w:rFonts w:ascii="Arial" w:eastAsia="Calibri" w:hAnsi="Arial" w:cs="Arial"/>
                <w:spacing w:val="-6"/>
                <w:w w:val="101"/>
                <w:sz w:val="18"/>
                <w:szCs w:val="18"/>
              </w:rPr>
              <w:t>a</w:t>
            </w:r>
            <w:r w:rsidRPr="000D3545">
              <w:rPr>
                <w:rFonts w:ascii="Arial" w:eastAsia="Calibri" w:hAnsi="Arial" w:cs="Arial"/>
                <w:w w:val="101"/>
                <w:sz w:val="18"/>
                <w:szCs w:val="18"/>
              </w:rPr>
              <w:t>n</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z w:val="18"/>
                <w:szCs w:val="18"/>
              </w:rPr>
              <w:t>öğ</w:t>
            </w:r>
            <w:r w:rsidRPr="000D3545">
              <w:rPr>
                <w:rFonts w:ascii="Arial" w:eastAsia="Calibri" w:hAnsi="Arial" w:cs="Arial"/>
                <w:spacing w:val="-1"/>
                <w:sz w:val="18"/>
                <w:szCs w:val="18"/>
              </w:rPr>
              <w:t>r</w:t>
            </w:r>
            <w:r w:rsidRPr="000D3545">
              <w:rPr>
                <w:rFonts w:ascii="Arial" w:eastAsia="Calibri" w:hAnsi="Arial" w:cs="Arial"/>
                <w:sz w:val="18"/>
                <w:szCs w:val="18"/>
              </w:rPr>
              <w:t>en</w:t>
            </w:r>
            <w:r w:rsidRPr="000D3545">
              <w:rPr>
                <w:rFonts w:ascii="Arial" w:eastAsia="Calibri" w:hAnsi="Arial" w:cs="Arial"/>
                <w:spacing w:val="-5"/>
                <w:sz w:val="18"/>
                <w:szCs w:val="18"/>
              </w:rPr>
              <w:t>c</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895388" w:rsidRPr="000D3545" w14:paraId="3C064646" w14:textId="77777777" w:rsidTr="002B302D">
        <w:tc>
          <w:tcPr>
            <w:tcW w:w="5026" w:type="dxa"/>
            <w:shd w:val="clear" w:color="auto" w:fill="auto"/>
          </w:tcPr>
          <w:p w14:paraId="7594636A" w14:textId="6D8D83A7" w:rsidR="00895388" w:rsidRPr="000D3545" w:rsidRDefault="002B302D" w:rsidP="00895388">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3.2.1</w:t>
            </w:r>
            <w:r w:rsidR="00895388" w:rsidRPr="000D3545">
              <w:rPr>
                <w:rFonts w:ascii="Arial" w:eastAsia="Calibri" w:hAnsi="Arial" w:cs="Arial"/>
                <w:spacing w:val="-1"/>
                <w:position w:val="1"/>
                <w:sz w:val="18"/>
                <w:szCs w:val="18"/>
              </w:rPr>
              <w:t>.4</w:t>
            </w:r>
            <w:r w:rsidR="00895388" w:rsidRPr="000D3545">
              <w:rPr>
                <w:rFonts w:ascii="Arial" w:eastAsia="Calibri" w:hAnsi="Arial" w:cs="Arial"/>
                <w:position w:val="1"/>
                <w:sz w:val="18"/>
                <w:szCs w:val="18"/>
              </w:rPr>
              <w:t>.</w:t>
            </w:r>
            <w:r w:rsidR="00895388" w:rsidRPr="000D3545">
              <w:rPr>
                <w:rFonts w:ascii="Arial" w:eastAsia="Calibri" w:hAnsi="Arial" w:cs="Arial"/>
                <w:spacing w:val="7"/>
                <w:position w:val="1"/>
                <w:sz w:val="18"/>
                <w:szCs w:val="18"/>
              </w:rPr>
              <w:t xml:space="preserve"> </w:t>
            </w:r>
            <w:r w:rsidR="00895388" w:rsidRPr="000D3545">
              <w:rPr>
                <w:rFonts w:ascii="Arial" w:eastAsia="Calibri" w:hAnsi="Arial" w:cs="Arial"/>
                <w:spacing w:val="-2"/>
                <w:position w:val="1"/>
                <w:sz w:val="18"/>
                <w:szCs w:val="18"/>
              </w:rPr>
              <w:t>S</w:t>
            </w:r>
            <w:r w:rsidR="00895388" w:rsidRPr="000D3545">
              <w:rPr>
                <w:rFonts w:ascii="Arial" w:eastAsia="Calibri" w:hAnsi="Arial" w:cs="Arial"/>
                <w:spacing w:val="-1"/>
                <w:position w:val="1"/>
                <w:sz w:val="18"/>
                <w:szCs w:val="18"/>
              </w:rPr>
              <w:t>a</w:t>
            </w:r>
            <w:r w:rsidR="00895388" w:rsidRPr="000D3545">
              <w:rPr>
                <w:rFonts w:ascii="Arial" w:eastAsia="Calibri" w:hAnsi="Arial" w:cs="Arial"/>
                <w:spacing w:val="-2"/>
                <w:position w:val="1"/>
                <w:sz w:val="18"/>
                <w:szCs w:val="18"/>
              </w:rPr>
              <w:t>m</w:t>
            </w:r>
            <w:r w:rsidR="00895388" w:rsidRPr="000D3545">
              <w:rPr>
                <w:rFonts w:ascii="Arial" w:eastAsia="Calibri" w:hAnsi="Arial" w:cs="Arial"/>
                <w:spacing w:val="1"/>
                <w:position w:val="1"/>
                <w:sz w:val="18"/>
                <w:szCs w:val="18"/>
              </w:rPr>
              <w:t>s</w:t>
            </w:r>
            <w:r w:rsidR="00895388" w:rsidRPr="000D3545">
              <w:rPr>
                <w:rFonts w:ascii="Arial" w:eastAsia="Calibri" w:hAnsi="Arial" w:cs="Arial"/>
                <w:position w:val="1"/>
                <w:sz w:val="18"/>
                <w:szCs w:val="18"/>
              </w:rPr>
              <w:t>un</w:t>
            </w:r>
            <w:r w:rsidR="00895388" w:rsidRPr="000D3545">
              <w:rPr>
                <w:rFonts w:ascii="Arial" w:eastAsia="Calibri" w:hAnsi="Arial" w:cs="Arial"/>
                <w:spacing w:val="-1"/>
                <w:position w:val="1"/>
                <w:sz w:val="18"/>
                <w:szCs w:val="18"/>
              </w:rPr>
              <w:t xml:space="preserve"> </w:t>
            </w:r>
            <w:r w:rsidR="00895388" w:rsidRPr="000D3545">
              <w:rPr>
                <w:rFonts w:ascii="Arial" w:eastAsia="Calibri" w:hAnsi="Arial" w:cs="Arial"/>
                <w:spacing w:val="2"/>
                <w:position w:val="1"/>
                <w:sz w:val="18"/>
                <w:szCs w:val="18"/>
              </w:rPr>
              <w:t>V</w:t>
            </w:r>
            <w:r w:rsidR="00895388" w:rsidRPr="000D3545">
              <w:rPr>
                <w:rFonts w:ascii="Arial" w:eastAsia="Calibri" w:hAnsi="Arial" w:cs="Arial"/>
                <w:spacing w:val="-1"/>
                <w:position w:val="1"/>
                <w:sz w:val="18"/>
                <w:szCs w:val="18"/>
              </w:rPr>
              <w:t>a</w:t>
            </w:r>
            <w:r w:rsidR="00895388" w:rsidRPr="000D3545">
              <w:rPr>
                <w:rFonts w:ascii="Arial" w:eastAsia="Calibri" w:hAnsi="Arial" w:cs="Arial"/>
                <w:spacing w:val="1"/>
                <w:position w:val="1"/>
                <w:sz w:val="18"/>
                <w:szCs w:val="18"/>
              </w:rPr>
              <w:t>l</w:t>
            </w:r>
            <w:r w:rsidR="00895388" w:rsidRPr="000D3545">
              <w:rPr>
                <w:rFonts w:ascii="Arial" w:eastAsia="Calibri" w:hAnsi="Arial" w:cs="Arial"/>
                <w:spacing w:val="-3"/>
                <w:position w:val="1"/>
                <w:sz w:val="18"/>
                <w:szCs w:val="18"/>
              </w:rPr>
              <w:t>i</w:t>
            </w:r>
            <w:r w:rsidR="00895388" w:rsidRPr="000D3545">
              <w:rPr>
                <w:rFonts w:ascii="Arial" w:eastAsia="Calibri" w:hAnsi="Arial" w:cs="Arial"/>
                <w:spacing w:val="1"/>
                <w:position w:val="1"/>
                <w:sz w:val="18"/>
                <w:szCs w:val="18"/>
              </w:rPr>
              <w:t>li</w:t>
            </w:r>
            <w:r w:rsidR="00895388" w:rsidRPr="000D3545">
              <w:rPr>
                <w:rFonts w:ascii="Arial" w:eastAsia="Calibri" w:hAnsi="Arial" w:cs="Arial"/>
                <w:spacing w:val="-4"/>
                <w:position w:val="1"/>
                <w:sz w:val="18"/>
                <w:szCs w:val="18"/>
              </w:rPr>
              <w:t>ğ</w:t>
            </w:r>
            <w:r w:rsidR="00895388" w:rsidRPr="000D3545">
              <w:rPr>
                <w:rFonts w:ascii="Arial" w:eastAsia="Calibri" w:hAnsi="Arial" w:cs="Arial"/>
                <w:position w:val="1"/>
                <w:sz w:val="18"/>
                <w:szCs w:val="18"/>
              </w:rPr>
              <w:t>i</w:t>
            </w:r>
            <w:r w:rsidR="00895388" w:rsidRPr="000D3545">
              <w:rPr>
                <w:rFonts w:ascii="Arial" w:eastAsia="Calibri" w:hAnsi="Arial" w:cs="Arial"/>
                <w:spacing w:val="9"/>
                <w:position w:val="1"/>
                <w:sz w:val="18"/>
                <w:szCs w:val="18"/>
              </w:rPr>
              <w:t xml:space="preserve"> </w:t>
            </w:r>
            <w:r w:rsidR="00895388" w:rsidRPr="000D3545">
              <w:rPr>
                <w:rFonts w:ascii="Arial" w:eastAsia="Calibri" w:hAnsi="Arial" w:cs="Arial"/>
                <w:spacing w:val="-6"/>
                <w:position w:val="1"/>
                <w:sz w:val="18"/>
                <w:szCs w:val="18"/>
              </w:rPr>
              <w:t>v</w:t>
            </w:r>
            <w:r w:rsidR="00895388" w:rsidRPr="000D3545">
              <w:rPr>
                <w:rFonts w:ascii="Arial" w:eastAsia="Calibri" w:hAnsi="Arial" w:cs="Arial"/>
                <w:position w:val="1"/>
                <w:sz w:val="18"/>
                <w:szCs w:val="18"/>
              </w:rPr>
              <w:t xml:space="preserve">e </w:t>
            </w:r>
            <w:r w:rsidR="00895388" w:rsidRPr="000D3545">
              <w:rPr>
                <w:rFonts w:ascii="Arial" w:eastAsia="Calibri" w:hAnsi="Arial" w:cs="Arial"/>
                <w:spacing w:val="1"/>
                <w:position w:val="1"/>
                <w:sz w:val="18"/>
                <w:szCs w:val="18"/>
              </w:rPr>
              <w:t>il</w:t>
            </w:r>
            <w:r w:rsidR="00895388" w:rsidRPr="000D3545">
              <w:rPr>
                <w:rFonts w:ascii="Arial" w:eastAsia="Calibri" w:hAnsi="Arial" w:cs="Arial"/>
                <w:spacing w:val="-5"/>
                <w:position w:val="1"/>
                <w:sz w:val="18"/>
                <w:szCs w:val="18"/>
              </w:rPr>
              <w:t>ç</w:t>
            </w:r>
            <w:r w:rsidR="00895388" w:rsidRPr="000D3545">
              <w:rPr>
                <w:rFonts w:ascii="Arial" w:eastAsia="Calibri" w:hAnsi="Arial" w:cs="Arial"/>
                <w:position w:val="1"/>
                <w:sz w:val="18"/>
                <w:szCs w:val="18"/>
              </w:rPr>
              <w:t>e</w:t>
            </w:r>
            <w:r w:rsidR="00895388" w:rsidRPr="000D3545">
              <w:rPr>
                <w:rFonts w:ascii="Arial" w:eastAsia="Calibri" w:hAnsi="Arial" w:cs="Arial"/>
                <w:spacing w:val="5"/>
                <w:position w:val="1"/>
                <w:sz w:val="18"/>
                <w:szCs w:val="18"/>
              </w:rPr>
              <w:t xml:space="preserve"> </w:t>
            </w:r>
            <w:r w:rsidR="00895388" w:rsidRPr="000D3545">
              <w:rPr>
                <w:rFonts w:ascii="Arial" w:eastAsia="Calibri" w:hAnsi="Arial" w:cs="Arial"/>
                <w:spacing w:val="-1"/>
                <w:position w:val="1"/>
                <w:sz w:val="18"/>
                <w:szCs w:val="18"/>
              </w:rPr>
              <w:t>kay</w:t>
            </w:r>
            <w:r w:rsidR="00895388" w:rsidRPr="000D3545">
              <w:rPr>
                <w:rFonts w:ascii="Arial" w:eastAsia="Calibri" w:hAnsi="Arial" w:cs="Arial"/>
                <w:spacing w:val="-2"/>
                <w:position w:val="1"/>
                <w:sz w:val="18"/>
                <w:szCs w:val="18"/>
              </w:rPr>
              <w:t>m</w:t>
            </w:r>
            <w:r w:rsidR="00895388" w:rsidRPr="000D3545">
              <w:rPr>
                <w:rFonts w:ascii="Arial" w:eastAsia="Calibri" w:hAnsi="Arial" w:cs="Arial"/>
                <w:spacing w:val="-1"/>
                <w:position w:val="1"/>
                <w:sz w:val="18"/>
                <w:szCs w:val="18"/>
              </w:rPr>
              <w:t>aka</w:t>
            </w:r>
            <w:r w:rsidR="00895388" w:rsidRPr="000D3545">
              <w:rPr>
                <w:rFonts w:ascii="Arial" w:eastAsia="Calibri" w:hAnsi="Arial" w:cs="Arial"/>
                <w:spacing w:val="-6"/>
                <w:position w:val="1"/>
                <w:sz w:val="18"/>
                <w:szCs w:val="18"/>
              </w:rPr>
              <w:t>m</w:t>
            </w:r>
            <w:r w:rsidR="00895388" w:rsidRPr="000D3545">
              <w:rPr>
                <w:rFonts w:ascii="Arial" w:eastAsia="Calibri" w:hAnsi="Arial" w:cs="Arial"/>
                <w:spacing w:val="1"/>
                <w:position w:val="1"/>
                <w:sz w:val="18"/>
                <w:szCs w:val="18"/>
              </w:rPr>
              <w:t>lı</w:t>
            </w:r>
            <w:r w:rsidR="00895388" w:rsidRPr="000D3545">
              <w:rPr>
                <w:rFonts w:ascii="Arial" w:eastAsia="Calibri" w:hAnsi="Arial" w:cs="Arial"/>
                <w:spacing w:val="-1"/>
                <w:position w:val="1"/>
                <w:sz w:val="18"/>
                <w:szCs w:val="18"/>
              </w:rPr>
              <w:t>k</w:t>
            </w:r>
            <w:r w:rsidR="00895388" w:rsidRPr="000D3545">
              <w:rPr>
                <w:rFonts w:ascii="Arial" w:eastAsia="Calibri" w:hAnsi="Arial" w:cs="Arial"/>
                <w:spacing w:val="1"/>
                <w:position w:val="1"/>
                <w:sz w:val="18"/>
                <w:szCs w:val="18"/>
              </w:rPr>
              <w:t>l</w:t>
            </w:r>
            <w:r w:rsidR="00895388" w:rsidRPr="000D3545">
              <w:rPr>
                <w:rFonts w:ascii="Arial" w:eastAsia="Calibri" w:hAnsi="Arial" w:cs="Arial"/>
                <w:spacing w:val="-1"/>
                <w:position w:val="1"/>
                <w:sz w:val="18"/>
                <w:szCs w:val="18"/>
              </w:rPr>
              <w:t>a</w:t>
            </w:r>
            <w:r w:rsidR="00895388" w:rsidRPr="000D3545">
              <w:rPr>
                <w:rFonts w:ascii="Arial" w:eastAsia="Calibri" w:hAnsi="Arial" w:cs="Arial"/>
                <w:spacing w:val="-6"/>
                <w:position w:val="1"/>
                <w:sz w:val="18"/>
                <w:szCs w:val="18"/>
              </w:rPr>
              <w:t>r</w:t>
            </w:r>
            <w:r w:rsidR="00895388" w:rsidRPr="000D3545">
              <w:rPr>
                <w:rFonts w:ascii="Arial" w:eastAsia="Calibri" w:hAnsi="Arial" w:cs="Arial"/>
                <w:position w:val="1"/>
                <w:sz w:val="18"/>
                <w:szCs w:val="18"/>
              </w:rPr>
              <w:t>ı</w:t>
            </w:r>
            <w:r w:rsidR="00895388" w:rsidRPr="000D3545">
              <w:rPr>
                <w:rFonts w:ascii="Arial" w:eastAsia="Calibri" w:hAnsi="Arial" w:cs="Arial"/>
                <w:spacing w:val="11"/>
                <w:position w:val="1"/>
                <w:sz w:val="18"/>
                <w:szCs w:val="18"/>
              </w:rPr>
              <w:t xml:space="preserve"> </w:t>
            </w:r>
            <w:r w:rsidR="00895388" w:rsidRPr="000D3545">
              <w:rPr>
                <w:rFonts w:ascii="Arial" w:eastAsia="Calibri" w:hAnsi="Arial" w:cs="Arial"/>
                <w:w w:val="101"/>
                <w:position w:val="1"/>
                <w:sz w:val="18"/>
                <w:szCs w:val="18"/>
              </w:rPr>
              <w:t>bün</w:t>
            </w:r>
            <w:r w:rsidR="00895388" w:rsidRPr="000D3545">
              <w:rPr>
                <w:rFonts w:ascii="Arial" w:eastAsia="Calibri" w:hAnsi="Arial" w:cs="Arial"/>
                <w:spacing w:val="-6"/>
                <w:w w:val="101"/>
                <w:position w:val="1"/>
                <w:sz w:val="18"/>
                <w:szCs w:val="18"/>
              </w:rPr>
              <w:t>y</w:t>
            </w:r>
            <w:r w:rsidR="00895388" w:rsidRPr="000D3545">
              <w:rPr>
                <w:rFonts w:ascii="Arial" w:eastAsia="Calibri" w:hAnsi="Arial" w:cs="Arial"/>
                <w:w w:val="101"/>
                <w:position w:val="1"/>
                <w:sz w:val="18"/>
                <w:szCs w:val="18"/>
              </w:rPr>
              <w:t>e</w:t>
            </w:r>
            <w:r w:rsidR="00895388" w:rsidRPr="000D3545">
              <w:rPr>
                <w:rFonts w:ascii="Arial" w:eastAsia="Calibri" w:hAnsi="Arial" w:cs="Arial"/>
                <w:spacing w:val="1"/>
                <w:w w:val="101"/>
                <w:position w:val="1"/>
                <w:sz w:val="18"/>
                <w:szCs w:val="18"/>
              </w:rPr>
              <w:t>s</w:t>
            </w:r>
            <w:r w:rsidR="00895388" w:rsidRPr="000D3545">
              <w:rPr>
                <w:rFonts w:ascii="Arial" w:eastAsia="Calibri" w:hAnsi="Arial" w:cs="Arial"/>
                <w:spacing w:val="-3"/>
                <w:w w:val="101"/>
                <w:position w:val="1"/>
                <w:sz w:val="18"/>
                <w:szCs w:val="18"/>
              </w:rPr>
              <w:t>i</w:t>
            </w:r>
            <w:r w:rsidR="00895388" w:rsidRPr="000D3545">
              <w:rPr>
                <w:rFonts w:ascii="Arial" w:eastAsia="Calibri" w:hAnsi="Arial" w:cs="Arial"/>
                <w:w w:val="101"/>
                <w:position w:val="1"/>
                <w:sz w:val="18"/>
                <w:szCs w:val="18"/>
              </w:rPr>
              <w:t>nde</w:t>
            </w:r>
            <w:r w:rsidR="00895388" w:rsidRPr="000D3545">
              <w:rPr>
                <w:rFonts w:ascii="Arial" w:eastAsia="Calibri" w:hAnsi="Arial" w:cs="Arial"/>
                <w:sz w:val="18"/>
                <w:szCs w:val="18"/>
              </w:rPr>
              <w:t xml:space="preserve"> ge</w:t>
            </w:r>
            <w:r w:rsidR="00895388" w:rsidRPr="000D3545">
              <w:rPr>
                <w:rFonts w:ascii="Arial" w:eastAsia="Calibri" w:hAnsi="Arial" w:cs="Arial"/>
                <w:spacing w:val="-1"/>
                <w:sz w:val="18"/>
                <w:szCs w:val="18"/>
              </w:rPr>
              <w:t>r</w:t>
            </w:r>
            <w:r w:rsidR="00895388" w:rsidRPr="000D3545">
              <w:rPr>
                <w:rFonts w:ascii="Arial" w:eastAsia="Calibri" w:hAnsi="Arial" w:cs="Arial"/>
                <w:sz w:val="18"/>
                <w:szCs w:val="18"/>
              </w:rPr>
              <w:t>çe</w:t>
            </w:r>
            <w:r w:rsidR="00895388" w:rsidRPr="000D3545">
              <w:rPr>
                <w:rFonts w:ascii="Arial" w:eastAsia="Calibri" w:hAnsi="Arial" w:cs="Arial"/>
                <w:spacing w:val="-1"/>
                <w:sz w:val="18"/>
                <w:szCs w:val="18"/>
              </w:rPr>
              <w:t>k</w:t>
            </w:r>
            <w:r w:rsidR="00895388" w:rsidRPr="000D3545">
              <w:rPr>
                <w:rFonts w:ascii="Arial" w:eastAsia="Calibri" w:hAnsi="Arial" w:cs="Arial"/>
                <w:spacing w:val="-3"/>
                <w:sz w:val="18"/>
                <w:szCs w:val="18"/>
              </w:rPr>
              <w:t>l</w:t>
            </w:r>
            <w:r w:rsidR="00895388" w:rsidRPr="000D3545">
              <w:rPr>
                <w:rFonts w:ascii="Arial" w:eastAsia="Calibri" w:hAnsi="Arial" w:cs="Arial"/>
                <w:sz w:val="18"/>
                <w:szCs w:val="18"/>
              </w:rPr>
              <w:t>e</w:t>
            </w:r>
            <w:r w:rsidR="00895388" w:rsidRPr="000D3545">
              <w:rPr>
                <w:rFonts w:ascii="Arial" w:eastAsia="Calibri" w:hAnsi="Arial" w:cs="Arial"/>
                <w:spacing w:val="-4"/>
                <w:sz w:val="18"/>
                <w:szCs w:val="18"/>
              </w:rPr>
              <w:t>ş</w:t>
            </w:r>
            <w:r w:rsidR="00895388" w:rsidRPr="000D3545">
              <w:rPr>
                <w:rFonts w:ascii="Arial" w:eastAsia="Calibri" w:hAnsi="Arial" w:cs="Arial"/>
                <w:spacing w:val="1"/>
                <w:sz w:val="18"/>
                <w:szCs w:val="18"/>
              </w:rPr>
              <w:t>ti</w:t>
            </w:r>
            <w:r w:rsidR="00895388" w:rsidRPr="000D3545">
              <w:rPr>
                <w:rFonts w:ascii="Arial" w:eastAsia="Calibri" w:hAnsi="Arial" w:cs="Arial"/>
                <w:spacing w:val="-1"/>
                <w:sz w:val="18"/>
                <w:szCs w:val="18"/>
              </w:rPr>
              <w:t>r</w:t>
            </w:r>
            <w:r w:rsidR="00895388" w:rsidRPr="000D3545">
              <w:rPr>
                <w:rFonts w:ascii="Arial" w:eastAsia="Calibri" w:hAnsi="Arial" w:cs="Arial"/>
                <w:spacing w:val="-3"/>
                <w:sz w:val="18"/>
                <w:szCs w:val="18"/>
              </w:rPr>
              <w:t>i</w:t>
            </w:r>
            <w:r w:rsidR="00895388" w:rsidRPr="000D3545">
              <w:rPr>
                <w:rFonts w:ascii="Arial" w:eastAsia="Calibri" w:hAnsi="Arial" w:cs="Arial"/>
                <w:spacing w:val="1"/>
                <w:sz w:val="18"/>
                <w:szCs w:val="18"/>
              </w:rPr>
              <w:t>l</w:t>
            </w:r>
            <w:r w:rsidR="00895388" w:rsidRPr="000D3545">
              <w:rPr>
                <w:rFonts w:ascii="Arial" w:eastAsia="Calibri" w:hAnsi="Arial" w:cs="Arial"/>
                <w:sz w:val="18"/>
                <w:szCs w:val="18"/>
              </w:rPr>
              <w:t>en</w:t>
            </w:r>
            <w:r w:rsidR="00895388" w:rsidRPr="000D3545">
              <w:rPr>
                <w:rFonts w:ascii="Arial" w:eastAsia="Calibri" w:hAnsi="Arial" w:cs="Arial"/>
                <w:spacing w:val="9"/>
                <w:sz w:val="18"/>
                <w:szCs w:val="18"/>
              </w:rPr>
              <w:t xml:space="preserve"> </w:t>
            </w:r>
            <w:r w:rsidR="00895388" w:rsidRPr="000D3545">
              <w:rPr>
                <w:rFonts w:ascii="Arial" w:eastAsia="Calibri" w:hAnsi="Arial" w:cs="Arial"/>
                <w:spacing w:val="-5"/>
                <w:sz w:val="18"/>
                <w:szCs w:val="18"/>
              </w:rPr>
              <w:t>h</w:t>
            </w:r>
            <w:r w:rsidR="00895388" w:rsidRPr="000D3545">
              <w:rPr>
                <w:rFonts w:ascii="Arial" w:eastAsia="Calibri" w:hAnsi="Arial" w:cs="Arial"/>
                <w:spacing w:val="1"/>
                <w:sz w:val="18"/>
                <w:szCs w:val="18"/>
              </w:rPr>
              <w:t>i</w:t>
            </w:r>
            <w:r w:rsidR="00895388" w:rsidRPr="000D3545">
              <w:rPr>
                <w:rFonts w:ascii="Arial" w:eastAsia="Calibri" w:hAnsi="Arial" w:cs="Arial"/>
                <w:sz w:val="18"/>
                <w:szCs w:val="18"/>
              </w:rPr>
              <w:t>z</w:t>
            </w:r>
            <w:r w:rsidR="00895388" w:rsidRPr="000D3545">
              <w:rPr>
                <w:rFonts w:ascii="Arial" w:eastAsia="Calibri" w:hAnsi="Arial" w:cs="Arial"/>
                <w:spacing w:val="-2"/>
                <w:sz w:val="18"/>
                <w:szCs w:val="18"/>
              </w:rPr>
              <w:t>m</w:t>
            </w:r>
            <w:r w:rsidR="00895388" w:rsidRPr="000D3545">
              <w:rPr>
                <w:rFonts w:ascii="Arial" w:eastAsia="Calibri" w:hAnsi="Arial" w:cs="Arial"/>
                <w:spacing w:val="-4"/>
                <w:sz w:val="18"/>
                <w:szCs w:val="18"/>
              </w:rPr>
              <w:t>e</w:t>
            </w:r>
            <w:r w:rsidR="00895388" w:rsidRPr="000D3545">
              <w:rPr>
                <w:rFonts w:ascii="Arial" w:eastAsia="Calibri" w:hAnsi="Arial" w:cs="Arial"/>
                <w:sz w:val="18"/>
                <w:szCs w:val="18"/>
              </w:rPr>
              <w:t>t</w:t>
            </w:r>
            <w:r w:rsidR="00895388" w:rsidRPr="000D3545">
              <w:rPr>
                <w:rFonts w:ascii="Arial" w:eastAsia="Calibri" w:hAnsi="Arial" w:cs="Arial"/>
                <w:spacing w:val="4"/>
                <w:sz w:val="18"/>
                <w:szCs w:val="18"/>
              </w:rPr>
              <w:t xml:space="preserve"> </w:t>
            </w:r>
            <w:r w:rsidR="00895388" w:rsidRPr="000D3545">
              <w:rPr>
                <w:rFonts w:ascii="Arial" w:eastAsia="Calibri" w:hAnsi="Arial" w:cs="Arial"/>
                <w:spacing w:val="1"/>
                <w:sz w:val="18"/>
                <w:szCs w:val="18"/>
              </w:rPr>
              <w:t>i</w:t>
            </w:r>
            <w:r w:rsidR="00895388" w:rsidRPr="000D3545">
              <w:rPr>
                <w:rFonts w:ascii="Arial" w:eastAsia="Calibri" w:hAnsi="Arial" w:cs="Arial"/>
                <w:sz w:val="18"/>
                <w:szCs w:val="18"/>
              </w:rPr>
              <w:t>çi</w:t>
            </w:r>
            <w:r w:rsidR="00895388" w:rsidRPr="000D3545">
              <w:rPr>
                <w:rFonts w:ascii="Arial" w:eastAsia="Calibri" w:hAnsi="Arial" w:cs="Arial"/>
                <w:spacing w:val="1"/>
                <w:sz w:val="18"/>
                <w:szCs w:val="18"/>
              </w:rPr>
              <w:t xml:space="preserve"> </w:t>
            </w:r>
            <w:r w:rsidR="00895388" w:rsidRPr="000D3545">
              <w:rPr>
                <w:rFonts w:ascii="Arial" w:eastAsia="Calibri" w:hAnsi="Arial" w:cs="Arial"/>
                <w:sz w:val="18"/>
                <w:szCs w:val="18"/>
              </w:rPr>
              <w:t>e</w:t>
            </w:r>
            <w:r w:rsidR="00895388" w:rsidRPr="000D3545">
              <w:rPr>
                <w:rFonts w:ascii="Arial" w:eastAsia="Calibri" w:hAnsi="Arial" w:cs="Arial"/>
                <w:spacing w:val="-4"/>
                <w:sz w:val="18"/>
                <w:szCs w:val="18"/>
              </w:rPr>
              <w:t>ğ</w:t>
            </w:r>
            <w:r w:rsidR="00895388" w:rsidRPr="000D3545">
              <w:rPr>
                <w:rFonts w:ascii="Arial" w:eastAsia="Calibri" w:hAnsi="Arial" w:cs="Arial"/>
                <w:spacing w:val="1"/>
                <w:sz w:val="18"/>
                <w:szCs w:val="18"/>
              </w:rPr>
              <w:t>it</w:t>
            </w:r>
            <w:r w:rsidR="00895388" w:rsidRPr="000D3545">
              <w:rPr>
                <w:rFonts w:ascii="Arial" w:eastAsia="Calibri" w:hAnsi="Arial" w:cs="Arial"/>
                <w:spacing w:val="-3"/>
                <w:sz w:val="18"/>
                <w:szCs w:val="18"/>
              </w:rPr>
              <w:t>i</w:t>
            </w:r>
            <w:r w:rsidR="00895388" w:rsidRPr="000D3545">
              <w:rPr>
                <w:rFonts w:ascii="Arial" w:eastAsia="Calibri" w:hAnsi="Arial" w:cs="Arial"/>
                <w:spacing w:val="-2"/>
                <w:sz w:val="18"/>
                <w:szCs w:val="18"/>
              </w:rPr>
              <w:t>m</w:t>
            </w:r>
            <w:r w:rsidR="00895388" w:rsidRPr="000D3545">
              <w:rPr>
                <w:rFonts w:ascii="Arial" w:eastAsia="Calibri" w:hAnsi="Arial" w:cs="Arial"/>
                <w:spacing w:val="1"/>
                <w:sz w:val="18"/>
                <w:szCs w:val="18"/>
              </w:rPr>
              <w:t>l</w:t>
            </w:r>
            <w:r w:rsidR="00895388" w:rsidRPr="000D3545">
              <w:rPr>
                <w:rFonts w:ascii="Arial" w:eastAsia="Calibri" w:hAnsi="Arial" w:cs="Arial"/>
                <w:sz w:val="18"/>
                <w:szCs w:val="18"/>
              </w:rPr>
              <w:t>er</w:t>
            </w:r>
            <w:r w:rsidR="00895388" w:rsidRPr="000D3545">
              <w:rPr>
                <w:rFonts w:ascii="Arial" w:eastAsia="Calibri" w:hAnsi="Arial" w:cs="Arial"/>
                <w:spacing w:val="3"/>
                <w:sz w:val="18"/>
                <w:szCs w:val="18"/>
              </w:rPr>
              <w:t xml:space="preserve"> </w:t>
            </w:r>
            <w:r w:rsidR="00895388" w:rsidRPr="000D3545">
              <w:rPr>
                <w:rFonts w:ascii="Arial" w:eastAsia="Calibri" w:hAnsi="Arial" w:cs="Arial"/>
                <w:spacing w:val="-1"/>
                <w:sz w:val="18"/>
                <w:szCs w:val="18"/>
              </w:rPr>
              <w:t>ka</w:t>
            </w:r>
            <w:r w:rsidR="00895388" w:rsidRPr="000D3545">
              <w:rPr>
                <w:rFonts w:ascii="Arial" w:eastAsia="Calibri" w:hAnsi="Arial" w:cs="Arial"/>
                <w:sz w:val="18"/>
                <w:szCs w:val="18"/>
              </w:rPr>
              <w:t>p</w:t>
            </w:r>
            <w:r w:rsidR="00895388" w:rsidRPr="000D3545">
              <w:rPr>
                <w:rFonts w:ascii="Arial" w:eastAsia="Calibri" w:hAnsi="Arial" w:cs="Arial"/>
                <w:spacing w:val="1"/>
                <w:sz w:val="18"/>
                <w:szCs w:val="18"/>
              </w:rPr>
              <w:t>s</w:t>
            </w:r>
            <w:r w:rsidR="00895388" w:rsidRPr="000D3545">
              <w:rPr>
                <w:rFonts w:ascii="Arial" w:eastAsia="Calibri" w:hAnsi="Arial" w:cs="Arial"/>
                <w:spacing w:val="-1"/>
                <w:sz w:val="18"/>
                <w:szCs w:val="18"/>
              </w:rPr>
              <w:t>a</w:t>
            </w:r>
            <w:r w:rsidR="00895388" w:rsidRPr="000D3545">
              <w:rPr>
                <w:rFonts w:ascii="Arial" w:eastAsia="Calibri" w:hAnsi="Arial" w:cs="Arial"/>
                <w:spacing w:val="-6"/>
                <w:sz w:val="18"/>
                <w:szCs w:val="18"/>
              </w:rPr>
              <w:t>m</w:t>
            </w:r>
            <w:r w:rsidR="00895388" w:rsidRPr="000D3545">
              <w:rPr>
                <w:rFonts w:ascii="Arial" w:eastAsia="Calibri" w:hAnsi="Arial" w:cs="Arial"/>
                <w:spacing w:val="1"/>
                <w:sz w:val="18"/>
                <w:szCs w:val="18"/>
              </w:rPr>
              <w:t>ı</w:t>
            </w:r>
            <w:r w:rsidR="00895388" w:rsidRPr="000D3545">
              <w:rPr>
                <w:rFonts w:ascii="Arial" w:eastAsia="Calibri" w:hAnsi="Arial" w:cs="Arial"/>
                <w:sz w:val="18"/>
                <w:szCs w:val="18"/>
              </w:rPr>
              <w:t>nda</w:t>
            </w:r>
            <w:r w:rsidR="00895388" w:rsidRPr="000D3545">
              <w:rPr>
                <w:rFonts w:ascii="Arial" w:eastAsia="Calibri" w:hAnsi="Arial" w:cs="Arial"/>
                <w:spacing w:val="6"/>
                <w:sz w:val="18"/>
                <w:szCs w:val="18"/>
              </w:rPr>
              <w:t xml:space="preserve"> </w:t>
            </w:r>
            <w:r w:rsidR="00895388" w:rsidRPr="000D3545">
              <w:rPr>
                <w:rFonts w:ascii="Arial" w:eastAsia="Calibri" w:hAnsi="Arial" w:cs="Arial"/>
                <w:w w:val="101"/>
                <w:sz w:val="18"/>
                <w:szCs w:val="18"/>
              </w:rPr>
              <w:t>ç</w:t>
            </w:r>
            <w:r w:rsidR="00895388" w:rsidRPr="000D3545">
              <w:rPr>
                <w:rFonts w:ascii="Arial" w:eastAsia="Calibri" w:hAnsi="Arial" w:cs="Arial"/>
                <w:spacing w:val="-6"/>
                <w:w w:val="101"/>
                <w:sz w:val="18"/>
                <w:szCs w:val="18"/>
              </w:rPr>
              <w:t>a</w:t>
            </w:r>
            <w:r w:rsidR="00895388" w:rsidRPr="000D3545">
              <w:rPr>
                <w:rFonts w:ascii="Arial" w:eastAsia="Calibri" w:hAnsi="Arial" w:cs="Arial"/>
                <w:spacing w:val="1"/>
                <w:w w:val="101"/>
                <w:sz w:val="18"/>
                <w:szCs w:val="18"/>
              </w:rPr>
              <w:t>lış</w:t>
            </w:r>
            <w:r w:rsidR="00895388" w:rsidRPr="000D3545">
              <w:rPr>
                <w:rFonts w:ascii="Arial" w:eastAsia="Calibri" w:hAnsi="Arial" w:cs="Arial"/>
                <w:spacing w:val="-6"/>
                <w:w w:val="101"/>
                <w:sz w:val="18"/>
                <w:szCs w:val="18"/>
              </w:rPr>
              <w:t>a</w:t>
            </w:r>
            <w:r w:rsidR="00895388" w:rsidRPr="000D3545">
              <w:rPr>
                <w:rFonts w:ascii="Arial" w:eastAsia="Calibri" w:hAnsi="Arial" w:cs="Arial"/>
                <w:w w:val="101"/>
                <w:sz w:val="18"/>
                <w:szCs w:val="18"/>
              </w:rPr>
              <w:t>n</w:t>
            </w:r>
            <w:r w:rsidR="00895388" w:rsidRPr="000D3545">
              <w:rPr>
                <w:rFonts w:ascii="Arial" w:eastAsia="Calibri" w:hAnsi="Arial" w:cs="Arial"/>
                <w:spacing w:val="1"/>
                <w:w w:val="101"/>
                <w:sz w:val="18"/>
                <w:szCs w:val="18"/>
              </w:rPr>
              <w:t>l</w:t>
            </w:r>
            <w:r w:rsidR="00895388" w:rsidRPr="000D3545">
              <w:rPr>
                <w:rFonts w:ascii="Arial" w:eastAsia="Calibri" w:hAnsi="Arial" w:cs="Arial"/>
                <w:spacing w:val="-1"/>
                <w:w w:val="101"/>
                <w:sz w:val="18"/>
                <w:szCs w:val="18"/>
              </w:rPr>
              <w:t>ar</w:t>
            </w:r>
            <w:r w:rsidR="00895388" w:rsidRPr="000D3545">
              <w:rPr>
                <w:rFonts w:ascii="Arial" w:eastAsia="Calibri" w:hAnsi="Arial" w:cs="Arial"/>
                <w:w w:val="101"/>
                <w:sz w:val="18"/>
                <w:szCs w:val="18"/>
              </w:rPr>
              <w:t xml:space="preserve">a </w:t>
            </w:r>
            <w:r w:rsidR="00895388" w:rsidRPr="000D3545">
              <w:rPr>
                <w:rFonts w:ascii="Arial" w:eastAsia="Calibri" w:hAnsi="Arial" w:cs="Arial"/>
                <w:spacing w:val="-1"/>
                <w:w w:val="101"/>
                <w:sz w:val="18"/>
                <w:szCs w:val="18"/>
              </w:rPr>
              <w:t>y</w:t>
            </w:r>
            <w:r w:rsidR="00895388" w:rsidRPr="000D3545">
              <w:rPr>
                <w:rFonts w:ascii="Arial" w:eastAsia="Calibri" w:hAnsi="Arial" w:cs="Arial"/>
                <w:w w:val="101"/>
                <w:sz w:val="18"/>
                <w:szCs w:val="18"/>
              </w:rPr>
              <w:t>öne</w:t>
            </w:r>
            <w:r w:rsidR="00895388" w:rsidRPr="000D3545">
              <w:rPr>
                <w:rFonts w:ascii="Arial" w:eastAsia="Calibri" w:hAnsi="Arial" w:cs="Arial"/>
                <w:spacing w:val="-3"/>
                <w:w w:val="101"/>
                <w:sz w:val="18"/>
                <w:szCs w:val="18"/>
              </w:rPr>
              <w:t>l</w:t>
            </w:r>
            <w:r w:rsidR="00895388" w:rsidRPr="000D3545">
              <w:rPr>
                <w:rFonts w:ascii="Arial" w:eastAsia="Calibri" w:hAnsi="Arial" w:cs="Arial"/>
                <w:spacing w:val="1"/>
                <w:w w:val="101"/>
                <w:sz w:val="18"/>
                <w:szCs w:val="18"/>
              </w:rPr>
              <w:t>i</w:t>
            </w:r>
            <w:r w:rsidR="00895388" w:rsidRPr="000D3545">
              <w:rPr>
                <w:rFonts w:ascii="Arial" w:eastAsia="Calibri" w:hAnsi="Arial" w:cs="Arial"/>
                <w:spacing w:val="-1"/>
                <w:w w:val="101"/>
                <w:sz w:val="18"/>
                <w:szCs w:val="18"/>
              </w:rPr>
              <w:t>k</w:t>
            </w:r>
            <w:r w:rsidR="00895388" w:rsidRPr="000D3545">
              <w:rPr>
                <w:rFonts w:ascii="Arial" w:eastAsia="Calibri" w:hAnsi="Arial" w:cs="Arial"/>
                <w:w w:val="101"/>
                <w:sz w:val="18"/>
                <w:szCs w:val="18"/>
              </w:rPr>
              <w:t xml:space="preserve">, </w:t>
            </w:r>
            <w:r w:rsidR="00895388" w:rsidRPr="000D3545">
              <w:rPr>
                <w:rFonts w:ascii="Arial" w:eastAsia="Calibri" w:hAnsi="Arial" w:cs="Arial"/>
                <w:spacing w:val="-2"/>
                <w:sz w:val="18"/>
                <w:szCs w:val="18"/>
              </w:rPr>
              <w:t>m</w:t>
            </w:r>
            <w:r w:rsidR="00895388" w:rsidRPr="000D3545">
              <w:rPr>
                <w:rFonts w:ascii="Arial" w:eastAsia="Calibri" w:hAnsi="Arial" w:cs="Arial"/>
                <w:sz w:val="18"/>
                <w:szCs w:val="18"/>
              </w:rPr>
              <w:t>o</w:t>
            </w:r>
            <w:r w:rsidR="00895388" w:rsidRPr="000D3545">
              <w:rPr>
                <w:rFonts w:ascii="Arial" w:eastAsia="Calibri" w:hAnsi="Arial" w:cs="Arial"/>
                <w:spacing w:val="-5"/>
                <w:sz w:val="18"/>
                <w:szCs w:val="18"/>
              </w:rPr>
              <w:t>b</w:t>
            </w:r>
            <w:r w:rsidR="00895388" w:rsidRPr="000D3545">
              <w:rPr>
                <w:rFonts w:ascii="Arial" w:eastAsia="Calibri" w:hAnsi="Arial" w:cs="Arial"/>
                <w:spacing w:val="1"/>
                <w:sz w:val="18"/>
                <w:szCs w:val="18"/>
              </w:rPr>
              <w:t>i</w:t>
            </w:r>
            <w:r w:rsidR="00895388" w:rsidRPr="000D3545">
              <w:rPr>
                <w:rFonts w:ascii="Arial" w:eastAsia="Calibri" w:hAnsi="Arial" w:cs="Arial"/>
                <w:sz w:val="18"/>
                <w:szCs w:val="18"/>
              </w:rPr>
              <w:t xml:space="preserve">ng </w:t>
            </w:r>
            <w:r w:rsidR="00895388" w:rsidRPr="000D3545">
              <w:rPr>
                <w:rFonts w:ascii="Arial" w:eastAsia="Calibri" w:hAnsi="Arial" w:cs="Arial"/>
                <w:spacing w:val="2"/>
                <w:sz w:val="18"/>
                <w:szCs w:val="18"/>
              </w:rPr>
              <w:t>(</w:t>
            </w:r>
            <w:r w:rsidR="00895388" w:rsidRPr="000D3545">
              <w:rPr>
                <w:rFonts w:ascii="Arial" w:eastAsia="Calibri" w:hAnsi="Arial" w:cs="Arial"/>
                <w:sz w:val="18"/>
                <w:szCs w:val="18"/>
              </w:rPr>
              <w:t>be</w:t>
            </w:r>
            <w:r w:rsidR="00895388" w:rsidRPr="000D3545">
              <w:rPr>
                <w:rFonts w:ascii="Arial" w:eastAsia="Calibri" w:hAnsi="Arial" w:cs="Arial"/>
                <w:spacing w:val="-5"/>
                <w:sz w:val="18"/>
                <w:szCs w:val="18"/>
              </w:rPr>
              <w:t>z</w:t>
            </w:r>
            <w:r w:rsidR="00895388" w:rsidRPr="000D3545">
              <w:rPr>
                <w:rFonts w:ascii="Arial" w:eastAsia="Calibri" w:hAnsi="Arial" w:cs="Arial"/>
                <w:sz w:val="18"/>
                <w:szCs w:val="18"/>
              </w:rPr>
              <w:t>d</w:t>
            </w:r>
            <w:r w:rsidR="00895388" w:rsidRPr="000D3545">
              <w:rPr>
                <w:rFonts w:ascii="Arial" w:eastAsia="Calibri" w:hAnsi="Arial" w:cs="Arial"/>
                <w:spacing w:val="1"/>
                <w:sz w:val="18"/>
                <w:szCs w:val="18"/>
              </w:rPr>
              <w:t>i</w:t>
            </w:r>
            <w:r w:rsidR="00895388" w:rsidRPr="000D3545">
              <w:rPr>
                <w:rFonts w:ascii="Arial" w:eastAsia="Calibri" w:hAnsi="Arial" w:cs="Arial"/>
                <w:spacing w:val="-1"/>
                <w:sz w:val="18"/>
                <w:szCs w:val="18"/>
              </w:rPr>
              <w:t>r</w:t>
            </w:r>
            <w:r w:rsidR="00895388" w:rsidRPr="000D3545">
              <w:rPr>
                <w:rFonts w:ascii="Arial" w:eastAsia="Calibri" w:hAnsi="Arial" w:cs="Arial"/>
                <w:spacing w:val="-3"/>
                <w:sz w:val="18"/>
                <w:szCs w:val="18"/>
              </w:rPr>
              <w:t>i</w:t>
            </w:r>
            <w:r w:rsidR="00895388" w:rsidRPr="000D3545">
              <w:rPr>
                <w:rFonts w:ascii="Arial" w:eastAsia="Calibri" w:hAnsi="Arial" w:cs="Arial"/>
                <w:sz w:val="18"/>
                <w:szCs w:val="18"/>
              </w:rPr>
              <w:t>)</w:t>
            </w:r>
            <w:r w:rsidR="00895388" w:rsidRPr="000D3545">
              <w:rPr>
                <w:rFonts w:ascii="Arial" w:eastAsia="Calibri" w:hAnsi="Arial" w:cs="Arial"/>
                <w:spacing w:val="6"/>
                <w:sz w:val="18"/>
                <w:szCs w:val="18"/>
              </w:rPr>
              <w:t xml:space="preserve"> </w:t>
            </w:r>
            <w:r w:rsidR="00895388" w:rsidRPr="000D3545">
              <w:rPr>
                <w:rFonts w:ascii="Arial" w:eastAsia="Calibri" w:hAnsi="Arial" w:cs="Arial"/>
                <w:spacing w:val="-1"/>
                <w:sz w:val="18"/>
                <w:szCs w:val="18"/>
              </w:rPr>
              <w:t>v</w:t>
            </w:r>
            <w:r w:rsidR="00895388" w:rsidRPr="000D3545">
              <w:rPr>
                <w:rFonts w:ascii="Arial" w:eastAsia="Calibri" w:hAnsi="Arial" w:cs="Arial"/>
                <w:sz w:val="18"/>
                <w:szCs w:val="18"/>
              </w:rPr>
              <w:t xml:space="preserve">e </w:t>
            </w:r>
            <w:r w:rsidR="00895388" w:rsidRPr="000D3545">
              <w:rPr>
                <w:rFonts w:ascii="Arial" w:eastAsia="Calibri" w:hAnsi="Arial" w:cs="Arial"/>
                <w:spacing w:val="-2"/>
                <w:sz w:val="18"/>
                <w:szCs w:val="18"/>
              </w:rPr>
              <w:t>m</w:t>
            </w:r>
            <w:r w:rsidR="00895388" w:rsidRPr="000D3545">
              <w:rPr>
                <w:rFonts w:ascii="Arial" w:eastAsia="Calibri" w:hAnsi="Arial" w:cs="Arial"/>
                <w:sz w:val="18"/>
                <w:szCs w:val="18"/>
              </w:rPr>
              <w:t>o</w:t>
            </w:r>
            <w:r w:rsidR="00895388" w:rsidRPr="000D3545">
              <w:rPr>
                <w:rFonts w:ascii="Arial" w:eastAsia="Calibri" w:hAnsi="Arial" w:cs="Arial"/>
                <w:spacing w:val="-5"/>
                <w:sz w:val="18"/>
                <w:szCs w:val="18"/>
              </w:rPr>
              <w:t>b</w:t>
            </w:r>
            <w:r w:rsidR="00895388" w:rsidRPr="000D3545">
              <w:rPr>
                <w:rFonts w:ascii="Arial" w:eastAsia="Calibri" w:hAnsi="Arial" w:cs="Arial"/>
                <w:spacing w:val="1"/>
                <w:sz w:val="18"/>
                <w:szCs w:val="18"/>
              </w:rPr>
              <w:t>i</w:t>
            </w:r>
            <w:r w:rsidR="00895388" w:rsidRPr="000D3545">
              <w:rPr>
                <w:rFonts w:ascii="Arial" w:eastAsia="Calibri" w:hAnsi="Arial" w:cs="Arial"/>
                <w:sz w:val="18"/>
                <w:szCs w:val="18"/>
              </w:rPr>
              <w:t>n</w:t>
            </w:r>
            <w:r w:rsidR="00895388" w:rsidRPr="000D3545">
              <w:rPr>
                <w:rFonts w:ascii="Arial" w:eastAsia="Calibri" w:hAnsi="Arial" w:cs="Arial"/>
                <w:spacing w:val="-4"/>
                <w:sz w:val="18"/>
                <w:szCs w:val="18"/>
              </w:rPr>
              <w:t>g</w:t>
            </w:r>
            <w:r w:rsidR="00895388" w:rsidRPr="000D3545">
              <w:rPr>
                <w:rFonts w:ascii="Arial" w:eastAsia="Calibri" w:hAnsi="Arial" w:cs="Arial"/>
                <w:spacing w:val="1"/>
                <w:sz w:val="18"/>
                <w:szCs w:val="18"/>
              </w:rPr>
              <w:t>l</w:t>
            </w:r>
            <w:r w:rsidR="00895388" w:rsidRPr="000D3545">
              <w:rPr>
                <w:rFonts w:ascii="Arial" w:eastAsia="Calibri" w:hAnsi="Arial" w:cs="Arial"/>
                <w:sz w:val="18"/>
                <w:szCs w:val="18"/>
              </w:rPr>
              <w:t>e</w:t>
            </w:r>
            <w:r w:rsidR="00895388" w:rsidRPr="000D3545">
              <w:rPr>
                <w:rFonts w:ascii="Arial" w:eastAsia="Calibri" w:hAnsi="Arial" w:cs="Arial"/>
                <w:spacing w:val="10"/>
                <w:sz w:val="18"/>
                <w:szCs w:val="18"/>
              </w:rPr>
              <w:t xml:space="preserve"> </w:t>
            </w:r>
            <w:r w:rsidR="00895388" w:rsidRPr="000D3545">
              <w:rPr>
                <w:rFonts w:ascii="Arial" w:eastAsia="Calibri" w:hAnsi="Arial" w:cs="Arial"/>
                <w:spacing w:val="-6"/>
                <w:sz w:val="18"/>
                <w:szCs w:val="18"/>
              </w:rPr>
              <w:t>m</w:t>
            </w:r>
            <w:r w:rsidR="00895388" w:rsidRPr="000D3545">
              <w:rPr>
                <w:rFonts w:ascii="Arial" w:eastAsia="Calibri" w:hAnsi="Arial" w:cs="Arial"/>
                <w:sz w:val="18"/>
                <w:szCs w:val="18"/>
              </w:rPr>
              <w:t>üc</w:t>
            </w:r>
            <w:r w:rsidR="00895388" w:rsidRPr="000D3545">
              <w:rPr>
                <w:rFonts w:ascii="Arial" w:eastAsia="Calibri" w:hAnsi="Arial" w:cs="Arial"/>
                <w:spacing w:val="-1"/>
                <w:sz w:val="18"/>
                <w:szCs w:val="18"/>
              </w:rPr>
              <w:t>a</w:t>
            </w:r>
            <w:r w:rsidR="00895388" w:rsidRPr="000D3545">
              <w:rPr>
                <w:rFonts w:ascii="Arial" w:eastAsia="Calibri" w:hAnsi="Arial" w:cs="Arial"/>
                <w:spacing w:val="-5"/>
                <w:sz w:val="18"/>
                <w:szCs w:val="18"/>
              </w:rPr>
              <w:t>d</w:t>
            </w:r>
            <w:r w:rsidR="00895388" w:rsidRPr="000D3545">
              <w:rPr>
                <w:rFonts w:ascii="Arial" w:eastAsia="Calibri" w:hAnsi="Arial" w:cs="Arial"/>
                <w:sz w:val="18"/>
                <w:szCs w:val="18"/>
              </w:rPr>
              <w:t>e</w:t>
            </w:r>
            <w:r w:rsidR="00895388" w:rsidRPr="000D3545">
              <w:rPr>
                <w:rFonts w:ascii="Arial" w:eastAsia="Calibri" w:hAnsi="Arial" w:cs="Arial"/>
                <w:spacing w:val="1"/>
                <w:sz w:val="18"/>
                <w:szCs w:val="18"/>
              </w:rPr>
              <w:t>l</w:t>
            </w:r>
            <w:r w:rsidR="00895388" w:rsidRPr="000D3545">
              <w:rPr>
                <w:rFonts w:ascii="Arial" w:eastAsia="Calibri" w:hAnsi="Arial" w:cs="Arial"/>
                <w:sz w:val="18"/>
                <w:szCs w:val="18"/>
              </w:rPr>
              <w:t>e</w:t>
            </w:r>
            <w:r w:rsidR="00895388" w:rsidRPr="000D3545">
              <w:rPr>
                <w:rFonts w:ascii="Arial" w:eastAsia="Calibri" w:hAnsi="Arial" w:cs="Arial"/>
                <w:spacing w:val="5"/>
                <w:sz w:val="18"/>
                <w:szCs w:val="18"/>
              </w:rPr>
              <w:t xml:space="preserve"> </w:t>
            </w:r>
            <w:r w:rsidR="00895388" w:rsidRPr="000D3545">
              <w:rPr>
                <w:rFonts w:ascii="Arial" w:eastAsia="Calibri" w:hAnsi="Arial" w:cs="Arial"/>
                <w:spacing w:val="-1"/>
                <w:sz w:val="18"/>
                <w:szCs w:val="18"/>
              </w:rPr>
              <w:t>k</w:t>
            </w:r>
            <w:r w:rsidR="00895388" w:rsidRPr="000D3545">
              <w:rPr>
                <w:rFonts w:ascii="Arial" w:eastAsia="Calibri" w:hAnsi="Arial" w:cs="Arial"/>
                <w:sz w:val="18"/>
                <w:szCs w:val="18"/>
              </w:rPr>
              <w:t>o</w:t>
            </w:r>
            <w:r w:rsidR="00895388" w:rsidRPr="000D3545">
              <w:rPr>
                <w:rFonts w:ascii="Arial" w:eastAsia="Calibri" w:hAnsi="Arial" w:cs="Arial"/>
                <w:spacing w:val="-5"/>
                <w:sz w:val="18"/>
                <w:szCs w:val="18"/>
              </w:rPr>
              <w:t>n</w:t>
            </w:r>
            <w:r w:rsidR="00895388" w:rsidRPr="000D3545">
              <w:rPr>
                <w:rFonts w:ascii="Arial" w:eastAsia="Calibri" w:hAnsi="Arial" w:cs="Arial"/>
                <w:sz w:val="18"/>
                <w:szCs w:val="18"/>
              </w:rPr>
              <w:t>u</w:t>
            </w:r>
            <w:r w:rsidR="00895388" w:rsidRPr="000D3545">
              <w:rPr>
                <w:rFonts w:ascii="Arial" w:eastAsia="Calibri" w:hAnsi="Arial" w:cs="Arial"/>
                <w:spacing w:val="1"/>
                <w:sz w:val="18"/>
                <w:szCs w:val="18"/>
              </w:rPr>
              <w:t>l</w:t>
            </w:r>
            <w:r w:rsidR="00895388" w:rsidRPr="000D3545">
              <w:rPr>
                <w:rFonts w:ascii="Arial" w:eastAsia="Calibri" w:hAnsi="Arial" w:cs="Arial"/>
                <w:spacing w:val="-1"/>
                <w:sz w:val="18"/>
                <w:szCs w:val="18"/>
              </w:rPr>
              <w:t>ar</w:t>
            </w:r>
            <w:r w:rsidR="00895388" w:rsidRPr="000D3545">
              <w:rPr>
                <w:rFonts w:ascii="Arial" w:eastAsia="Calibri" w:hAnsi="Arial" w:cs="Arial"/>
                <w:spacing w:val="-3"/>
                <w:sz w:val="18"/>
                <w:szCs w:val="18"/>
              </w:rPr>
              <w:t>ı</w:t>
            </w:r>
            <w:r w:rsidR="00895388" w:rsidRPr="000D3545">
              <w:rPr>
                <w:rFonts w:ascii="Arial" w:eastAsia="Calibri" w:hAnsi="Arial" w:cs="Arial"/>
                <w:sz w:val="18"/>
                <w:szCs w:val="18"/>
              </w:rPr>
              <w:t>nda</w:t>
            </w:r>
            <w:r w:rsidR="00895388" w:rsidRPr="000D3545">
              <w:rPr>
                <w:rFonts w:ascii="Arial" w:eastAsia="Calibri" w:hAnsi="Arial" w:cs="Arial"/>
                <w:spacing w:val="6"/>
                <w:sz w:val="18"/>
                <w:szCs w:val="18"/>
              </w:rPr>
              <w:t xml:space="preserve"> </w:t>
            </w:r>
            <w:r w:rsidR="00895388" w:rsidRPr="000D3545">
              <w:rPr>
                <w:rFonts w:ascii="Arial" w:eastAsia="Calibri" w:hAnsi="Arial" w:cs="Arial"/>
                <w:spacing w:val="-1"/>
                <w:w w:val="101"/>
                <w:sz w:val="18"/>
                <w:szCs w:val="18"/>
                <w:u w:val="single" w:color="000000"/>
              </w:rPr>
              <w:t>y</w:t>
            </w:r>
            <w:r w:rsidR="00895388" w:rsidRPr="000D3545">
              <w:rPr>
                <w:rFonts w:ascii="Arial" w:eastAsia="Calibri" w:hAnsi="Arial" w:cs="Arial"/>
                <w:spacing w:val="1"/>
                <w:w w:val="101"/>
                <w:sz w:val="18"/>
                <w:szCs w:val="18"/>
                <w:u w:val="single" w:color="000000"/>
              </w:rPr>
              <w:t>ı</w:t>
            </w:r>
            <w:r w:rsidR="00895388" w:rsidRPr="000D3545">
              <w:rPr>
                <w:rFonts w:ascii="Arial" w:eastAsia="Calibri" w:hAnsi="Arial" w:cs="Arial"/>
                <w:spacing w:val="-3"/>
                <w:w w:val="101"/>
                <w:sz w:val="18"/>
                <w:szCs w:val="18"/>
                <w:u w:val="single" w:color="000000"/>
              </w:rPr>
              <w:t>l</w:t>
            </w:r>
            <w:r w:rsidR="00895388" w:rsidRPr="000D3545">
              <w:rPr>
                <w:rFonts w:ascii="Arial" w:eastAsia="Calibri" w:hAnsi="Arial" w:cs="Arial"/>
                <w:w w:val="101"/>
                <w:sz w:val="18"/>
                <w:szCs w:val="18"/>
                <w:u w:val="single" w:color="000000"/>
              </w:rPr>
              <w:t>da</w:t>
            </w:r>
            <w:r w:rsidR="00895388" w:rsidRPr="000D3545">
              <w:rPr>
                <w:rFonts w:ascii="Arial" w:eastAsia="Calibri" w:hAnsi="Arial" w:cs="Arial"/>
                <w:w w:val="101"/>
                <w:sz w:val="18"/>
                <w:szCs w:val="18"/>
              </w:rPr>
              <w:t xml:space="preserve"> </w:t>
            </w:r>
            <w:r w:rsidR="00895388" w:rsidRPr="000D3545">
              <w:rPr>
                <w:rFonts w:ascii="Arial" w:eastAsia="Calibri" w:hAnsi="Arial" w:cs="Arial"/>
                <w:w w:val="101"/>
                <w:sz w:val="18"/>
                <w:szCs w:val="18"/>
                <w:u w:val="single" w:color="000000"/>
              </w:rPr>
              <w:t>b</w:t>
            </w:r>
            <w:r w:rsidR="00895388" w:rsidRPr="000D3545">
              <w:rPr>
                <w:rFonts w:ascii="Arial" w:eastAsia="Calibri" w:hAnsi="Arial" w:cs="Arial"/>
                <w:spacing w:val="1"/>
                <w:w w:val="101"/>
                <w:sz w:val="18"/>
                <w:szCs w:val="18"/>
                <w:u w:val="single" w:color="000000"/>
              </w:rPr>
              <w:t>i</w:t>
            </w:r>
            <w:r w:rsidR="00895388" w:rsidRPr="000D3545">
              <w:rPr>
                <w:rFonts w:ascii="Arial" w:eastAsia="Calibri" w:hAnsi="Arial" w:cs="Arial"/>
                <w:w w:val="101"/>
                <w:sz w:val="18"/>
                <w:szCs w:val="18"/>
                <w:u w:val="single" w:color="000000"/>
              </w:rPr>
              <w:t>r</w:t>
            </w:r>
            <w:r w:rsidR="00895388" w:rsidRPr="000D3545">
              <w:rPr>
                <w:rFonts w:ascii="Arial" w:eastAsia="Calibri" w:hAnsi="Arial" w:cs="Arial"/>
                <w:spacing w:val="-47"/>
                <w:w w:val="109"/>
                <w:sz w:val="18"/>
                <w:szCs w:val="18"/>
                <w:u w:val="single" w:color="000000"/>
              </w:rPr>
              <w:t xml:space="preserve"> </w:t>
            </w:r>
            <w:r w:rsidR="00895388" w:rsidRPr="000D3545">
              <w:rPr>
                <w:rFonts w:ascii="Arial" w:eastAsia="Calibri" w:hAnsi="Arial" w:cs="Arial"/>
                <w:spacing w:val="-1"/>
                <w:sz w:val="18"/>
                <w:szCs w:val="18"/>
                <w:u w:val="single" w:color="000000"/>
              </w:rPr>
              <w:t>k</w:t>
            </w:r>
            <w:r w:rsidR="00895388" w:rsidRPr="000D3545">
              <w:rPr>
                <w:rFonts w:ascii="Arial" w:eastAsia="Calibri" w:hAnsi="Arial" w:cs="Arial"/>
                <w:spacing w:val="-4"/>
                <w:sz w:val="18"/>
                <w:szCs w:val="18"/>
                <w:u w:val="single" w:color="000000"/>
              </w:rPr>
              <w:t>e</w:t>
            </w:r>
            <w:r w:rsidR="00895388" w:rsidRPr="000D3545">
              <w:rPr>
                <w:rFonts w:ascii="Arial" w:eastAsia="Calibri" w:hAnsi="Arial" w:cs="Arial"/>
                <w:sz w:val="18"/>
                <w:szCs w:val="18"/>
                <w:u w:val="single" w:color="000000"/>
              </w:rPr>
              <w:t>z</w:t>
            </w:r>
            <w:r w:rsidR="00895388" w:rsidRPr="000D3545">
              <w:rPr>
                <w:rFonts w:ascii="Arial" w:eastAsia="Calibri" w:hAnsi="Arial" w:cs="Arial"/>
                <w:sz w:val="18"/>
                <w:szCs w:val="18"/>
              </w:rPr>
              <w:t xml:space="preserve"> </w:t>
            </w:r>
            <w:r w:rsidR="00895388" w:rsidRPr="000D3545">
              <w:rPr>
                <w:rFonts w:ascii="Arial" w:eastAsia="Calibri" w:hAnsi="Arial" w:cs="Arial"/>
                <w:spacing w:val="2"/>
                <w:sz w:val="18"/>
                <w:szCs w:val="18"/>
              </w:rPr>
              <w:t>f</w:t>
            </w:r>
            <w:r w:rsidR="00895388" w:rsidRPr="000D3545">
              <w:rPr>
                <w:rFonts w:ascii="Arial" w:eastAsia="Calibri" w:hAnsi="Arial" w:cs="Arial"/>
                <w:spacing w:val="-1"/>
                <w:sz w:val="18"/>
                <w:szCs w:val="18"/>
              </w:rPr>
              <w:t>ark</w:t>
            </w:r>
            <w:r w:rsidR="00895388" w:rsidRPr="000D3545">
              <w:rPr>
                <w:rFonts w:ascii="Arial" w:eastAsia="Calibri" w:hAnsi="Arial" w:cs="Arial"/>
                <w:spacing w:val="1"/>
                <w:sz w:val="18"/>
                <w:szCs w:val="18"/>
              </w:rPr>
              <w:t>ı</w:t>
            </w:r>
            <w:r w:rsidR="00895388" w:rsidRPr="000D3545">
              <w:rPr>
                <w:rFonts w:ascii="Arial" w:eastAsia="Calibri" w:hAnsi="Arial" w:cs="Arial"/>
                <w:spacing w:val="-5"/>
                <w:sz w:val="18"/>
                <w:szCs w:val="18"/>
              </w:rPr>
              <w:t>n</w:t>
            </w:r>
            <w:r w:rsidR="00895388" w:rsidRPr="000D3545">
              <w:rPr>
                <w:rFonts w:ascii="Arial" w:eastAsia="Calibri" w:hAnsi="Arial" w:cs="Arial"/>
                <w:sz w:val="18"/>
                <w:szCs w:val="18"/>
              </w:rPr>
              <w:t>d</w:t>
            </w:r>
            <w:r w:rsidR="00895388" w:rsidRPr="000D3545">
              <w:rPr>
                <w:rFonts w:ascii="Arial" w:eastAsia="Calibri" w:hAnsi="Arial" w:cs="Arial"/>
                <w:spacing w:val="-1"/>
                <w:sz w:val="18"/>
                <w:szCs w:val="18"/>
              </w:rPr>
              <w:t>a</w:t>
            </w:r>
            <w:r w:rsidR="00895388" w:rsidRPr="000D3545">
              <w:rPr>
                <w:rFonts w:ascii="Arial" w:eastAsia="Calibri" w:hAnsi="Arial" w:cs="Arial"/>
                <w:spacing w:val="1"/>
                <w:sz w:val="18"/>
                <w:szCs w:val="18"/>
              </w:rPr>
              <w:t>lı</w:t>
            </w:r>
            <w:r w:rsidR="00895388" w:rsidRPr="000D3545">
              <w:rPr>
                <w:rFonts w:ascii="Arial" w:eastAsia="Calibri" w:hAnsi="Arial" w:cs="Arial"/>
                <w:sz w:val="18"/>
                <w:szCs w:val="18"/>
              </w:rPr>
              <w:t>k</w:t>
            </w:r>
            <w:r w:rsidR="00895388" w:rsidRPr="000D3545">
              <w:rPr>
                <w:rFonts w:ascii="Arial" w:eastAsia="Calibri" w:hAnsi="Arial" w:cs="Arial"/>
                <w:spacing w:val="4"/>
                <w:sz w:val="18"/>
                <w:szCs w:val="18"/>
              </w:rPr>
              <w:t xml:space="preserve"> </w:t>
            </w:r>
            <w:r w:rsidR="00895388" w:rsidRPr="000D3545">
              <w:rPr>
                <w:rFonts w:ascii="Arial" w:eastAsia="Calibri" w:hAnsi="Arial" w:cs="Arial"/>
                <w:spacing w:val="-5"/>
                <w:sz w:val="18"/>
                <w:szCs w:val="18"/>
              </w:rPr>
              <w:t>o</w:t>
            </w:r>
            <w:r w:rsidR="00895388" w:rsidRPr="000D3545">
              <w:rPr>
                <w:rFonts w:ascii="Arial" w:eastAsia="Calibri" w:hAnsi="Arial" w:cs="Arial"/>
                <w:spacing w:val="1"/>
                <w:sz w:val="18"/>
                <w:szCs w:val="18"/>
              </w:rPr>
              <w:t>l</w:t>
            </w:r>
            <w:r w:rsidR="00895388" w:rsidRPr="000D3545">
              <w:rPr>
                <w:rFonts w:ascii="Arial" w:eastAsia="Calibri" w:hAnsi="Arial" w:cs="Arial"/>
                <w:sz w:val="18"/>
                <w:szCs w:val="18"/>
              </w:rPr>
              <w:t>u</w:t>
            </w:r>
            <w:r w:rsidR="00895388" w:rsidRPr="000D3545">
              <w:rPr>
                <w:rFonts w:ascii="Arial" w:eastAsia="Calibri" w:hAnsi="Arial" w:cs="Arial"/>
                <w:spacing w:val="-4"/>
                <w:sz w:val="18"/>
                <w:szCs w:val="18"/>
              </w:rPr>
              <w:t>ş</w:t>
            </w:r>
            <w:r w:rsidR="00895388" w:rsidRPr="000D3545">
              <w:rPr>
                <w:rFonts w:ascii="Arial" w:eastAsia="Calibri" w:hAnsi="Arial" w:cs="Arial"/>
                <w:spacing w:val="1"/>
                <w:sz w:val="18"/>
                <w:szCs w:val="18"/>
              </w:rPr>
              <w:t>t</w:t>
            </w:r>
            <w:r w:rsidR="00895388" w:rsidRPr="000D3545">
              <w:rPr>
                <w:rFonts w:ascii="Arial" w:eastAsia="Calibri" w:hAnsi="Arial" w:cs="Arial"/>
                <w:sz w:val="18"/>
                <w:szCs w:val="18"/>
              </w:rPr>
              <w:t>u</w:t>
            </w:r>
            <w:r w:rsidR="00895388" w:rsidRPr="000D3545">
              <w:rPr>
                <w:rFonts w:ascii="Arial" w:eastAsia="Calibri" w:hAnsi="Arial" w:cs="Arial"/>
                <w:spacing w:val="-1"/>
                <w:sz w:val="18"/>
                <w:szCs w:val="18"/>
              </w:rPr>
              <w:t>ra</w:t>
            </w:r>
            <w:r w:rsidR="00895388" w:rsidRPr="000D3545">
              <w:rPr>
                <w:rFonts w:ascii="Arial" w:eastAsia="Calibri" w:hAnsi="Arial" w:cs="Arial"/>
                <w:sz w:val="18"/>
                <w:szCs w:val="18"/>
              </w:rPr>
              <w:t>n</w:t>
            </w:r>
            <w:r w:rsidR="00895388" w:rsidRPr="000D3545">
              <w:rPr>
                <w:rFonts w:ascii="Arial" w:eastAsia="Calibri" w:hAnsi="Arial" w:cs="Arial"/>
                <w:spacing w:val="5"/>
                <w:sz w:val="18"/>
                <w:szCs w:val="18"/>
              </w:rPr>
              <w:t xml:space="preserve"> </w:t>
            </w:r>
            <w:r w:rsidR="00895388" w:rsidRPr="000D3545">
              <w:rPr>
                <w:rFonts w:ascii="Arial" w:eastAsia="Calibri" w:hAnsi="Arial" w:cs="Arial"/>
                <w:sz w:val="18"/>
                <w:szCs w:val="18"/>
              </w:rPr>
              <w:t>e</w:t>
            </w:r>
            <w:r w:rsidR="00895388" w:rsidRPr="000D3545">
              <w:rPr>
                <w:rFonts w:ascii="Arial" w:eastAsia="Calibri" w:hAnsi="Arial" w:cs="Arial"/>
                <w:spacing w:val="-4"/>
                <w:sz w:val="18"/>
                <w:szCs w:val="18"/>
              </w:rPr>
              <w:t>ğ</w:t>
            </w:r>
            <w:r w:rsidR="00895388" w:rsidRPr="000D3545">
              <w:rPr>
                <w:rFonts w:ascii="Arial" w:eastAsia="Calibri" w:hAnsi="Arial" w:cs="Arial"/>
                <w:spacing w:val="1"/>
                <w:sz w:val="18"/>
                <w:szCs w:val="18"/>
              </w:rPr>
              <w:t>i</w:t>
            </w:r>
            <w:r w:rsidR="00895388" w:rsidRPr="000D3545">
              <w:rPr>
                <w:rFonts w:ascii="Arial" w:eastAsia="Calibri" w:hAnsi="Arial" w:cs="Arial"/>
                <w:spacing w:val="-3"/>
                <w:sz w:val="18"/>
                <w:szCs w:val="18"/>
              </w:rPr>
              <w:t>t</w:t>
            </w:r>
            <w:r w:rsidR="00895388" w:rsidRPr="000D3545">
              <w:rPr>
                <w:rFonts w:ascii="Arial" w:eastAsia="Calibri" w:hAnsi="Arial" w:cs="Arial"/>
                <w:spacing w:val="1"/>
                <w:sz w:val="18"/>
                <w:szCs w:val="18"/>
              </w:rPr>
              <w:t>i</w:t>
            </w:r>
            <w:r w:rsidR="00895388" w:rsidRPr="000D3545">
              <w:rPr>
                <w:rFonts w:ascii="Arial" w:eastAsia="Calibri" w:hAnsi="Arial" w:cs="Arial"/>
                <w:spacing w:val="-2"/>
                <w:sz w:val="18"/>
                <w:szCs w:val="18"/>
              </w:rPr>
              <w:t>m</w:t>
            </w:r>
            <w:r w:rsidR="00895388" w:rsidRPr="000D3545">
              <w:rPr>
                <w:rFonts w:ascii="Arial" w:eastAsia="Calibri" w:hAnsi="Arial" w:cs="Arial"/>
                <w:spacing w:val="1"/>
                <w:sz w:val="18"/>
                <w:szCs w:val="18"/>
              </w:rPr>
              <w:t>l</w:t>
            </w:r>
            <w:r w:rsidR="00895388" w:rsidRPr="000D3545">
              <w:rPr>
                <w:rFonts w:ascii="Arial" w:eastAsia="Calibri" w:hAnsi="Arial" w:cs="Arial"/>
                <w:sz w:val="18"/>
                <w:szCs w:val="18"/>
              </w:rPr>
              <w:t>er</w:t>
            </w:r>
            <w:r w:rsidR="00895388" w:rsidRPr="000D3545">
              <w:rPr>
                <w:rFonts w:ascii="Arial" w:eastAsia="Calibri" w:hAnsi="Arial" w:cs="Arial"/>
                <w:spacing w:val="3"/>
                <w:sz w:val="18"/>
                <w:szCs w:val="18"/>
              </w:rPr>
              <w:t xml:space="preserve"> </w:t>
            </w:r>
            <w:r w:rsidR="00895388" w:rsidRPr="000D3545">
              <w:rPr>
                <w:rFonts w:ascii="Arial" w:eastAsia="Calibri" w:hAnsi="Arial" w:cs="Arial"/>
                <w:spacing w:val="-5"/>
                <w:w w:val="101"/>
                <w:sz w:val="18"/>
                <w:szCs w:val="18"/>
              </w:rPr>
              <w:t>d</w:t>
            </w:r>
            <w:r w:rsidR="00895388" w:rsidRPr="000D3545">
              <w:rPr>
                <w:rFonts w:ascii="Arial" w:eastAsia="Calibri" w:hAnsi="Arial" w:cs="Arial"/>
                <w:w w:val="101"/>
                <w:sz w:val="18"/>
                <w:szCs w:val="18"/>
              </w:rPr>
              <w:t>üze</w:t>
            </w:r>
            <w:r w:rsidR="00895388" w:rsidRPr="000D3545">
              <w:rPr>
                <w:rFonts w:ascii="Arial" w:eastAsia="Calibri" w:hAnsi="Arial" w:cs="Arial"/>
                <w:spacing w:val="-5"/>
                <w:w w:val="101"/>
                <w:sz w:val="18"/>
                <w:szCs w:val="18"/>
              </w:rPr>
              <w:t>n</w:t>
            </w:r>
            <w:r w:rsidR="00895388" w:rsidRPr="000D3545">
              <w:rPr>
                <w:rFonts w:ascii="Arial" w:eastAsia="Calibri" w:hAnsi="Arial" w:cs="Arial"/>
                <w:spacing w:val="1"/>
                <w:w w:val="101"/>
                <w:sz w:val="18"/>
                <w:szCs w:val="18"/>
              </w:rPr>
              <w:t>l</w:t>
            </w:r>
            <w:r w:rsidR="00895388" w:rsidRPr="000D3545">
              <w:rPr>
                <w:rFonts w:ascii="Arial" w:eastAsia="Calibri" w:hAnsi="Arial" w:cs="Arial"/>
                <w:w w:val="101"/>
                <w:sz w:val="18"/>
                <w:szCs w:val="18"/>
              </w:rPr>
              <w:t>e</w:t>
            </w:r>
            <w:r w:rsidR="00895388" w:rsidRPr="000D3545">
              <w:rPr>
                <w:rFonts w:ascii="Arial" w:eastAsia="Calibri" w:hAnsi="Arial" w:cs="Arial"/>
                <w:spacing w:val="-2"/>
                <w:w w:val="101"/>
                <w:sz w:val="18"/>
                <w:szCs w:val="18"/>
              </w:rPr>
              <w:t>m</w:t>
            </w:r>
            <w:r w:rsidR="00895388" w:rsidRPr="000D3545">
              <w:rPr>
                <w:rFonts w:ascii="Arial" w:eastAsia="Calibri" w:hAnsi="Arial" w:cs="Arial"/>
                <w:w w:val="101"/>
                <w:sz w:val="18"/>
                <w:szCs w:val="18"/>
              </w:rPr>
              <w:t>ek</w:t>
            </w:r>
          </w:p>
        </w:tc>
        <w:tc>
          <w:tcPr>
            <w:tcW w:w="1124" w:type="dxa"/>
            <w:shd w:val="clear" w:color="auto" w:fill="auto"/>
          </w:tcPr>
          <w:p w14:paraId="58B6DF67" w14:textId="6400BD05" w:rsidR="00895388" w:rsidRPr="000D3545" w:rsidRDefault="00895388" w:rsidP="00496EBF">
            <w:pPr>
              <w:spacing w:line="200" w:lineRule="exact"/>
              <w:ind w:left="105"/>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shd w:val="clear" w:color="auto" w:fill="auto"/>
          </w:tcPr>
          <w:p w14:paraId="7AA56308" w14:textId="12291B7B" w:rsidR="00895388" w:rsidRPr="000D3545" w:rsidRDefault="00895388">
            <w:pPr>
              <w:numPr>
                <w:ilvl w:val="0"/>
                <w:numId w:val="54"/>
              </w:numPr>
              <w:ind w:left="237" w:hanging="237"/>
              <w:rPr>
                <w:rFonts w:ascii="Arial" w:hAnsi="Arial" w:cs="Arial"/>
                <w:sz w:val="18"/>
                <w:szCs w:val="18"/>
              </w:rPr>
            </w:pPr>
            <w:r w:rsidRPr="000D3545">
              <w:rPr>
                <w:rFonts w:ascii="Arial" w:hAnsi="Arial" w:cs="Arial"/>
                <w:sz w:val="18"/>
                <w:szCs w:val="18"/>
              </w:rPr>
              <w:t>Samsun Valiliği</w:t>
            </w:r>
          </w:p>
        </w:tc>
        <w:tc>
          <w:tcPr>
            <w:tcW w:w="2803" w:type="dxa"/>
          </w:tcPr>
          <w:p w14:paraId="25D45CFD" w14:textId="77777777" w:rsidR="00895388" w:rsidRPr="000D3545" w:rsidRDefault="00895388" w:rsidP="00895388">
            <w:pPr>
              <w:numPr>
                <w:ilvl w:val="0"/>
                <w:numId w:val="54"/>
              </w:numPr>
              <w:ind w:left="237" w:hanging="237"/>
              <w:rPr>
                <w:rFonts w:ascii="Arial" w:eastAsia="Calibri" w:hAnsi="Arial" w:cs="Arial"/>
                <w:w w:val="101"/>
                <w:sz w:val="18"/>
                <w:szCs w:val="18"/>
              </w:rPr>
            </w:pPr>
            <w:r w:rsidRPr="000D3545">
              <w:rPr>
                <w:rFonts w:ascii="Arial" w:eastAsia="Calibri" w:hAnsi="Arial" w:cs="Arial"/>
                <w:spacing w:val="-1"/>
                <w:sz w:val="18"/>
                <w:szCs w:val="18"/>
              </w:rPr>
              <w:t>Or</w:t>
            </w:r>
            <w:r w:rsidRPr="000D3545">
              <w:rPr>
                <w:rFonts w:ascii="Arial" w:eastAsia="Calibri" w:hAnsi="Arial" w:cs="Arial"/>
                <w:spacing w:val="1"/>
                <w:sz w:val="18"/>
                <w:szCs w:val="18"/>
              </w:rPr>
              <w:t>t</w:t>
            </w:r>
            <w:r w:rsidRPr="000D3545">
              <w:rPr>
                <w:rFonts w:ascii="Arial" w:eastAsia="Calibri" w:hAnsi="Arial" w:cs="Arial"/>
                <w:sz w:val="18"/>
                <w:szCs w:val="18"/>
              </w:rPr>
              <w:t xml:space="preserve">a </w:t>
            </w:r>
            <w:r w:rsidRPr="000D3545">
              <w:rPr>
                <w:rFonts w:ascii="Arial" w:eastAsia="Calibri" w:hAnsi="Arial" w:cs="Arial"/>
                <w:spacing w:val="1"/>
                <w:sz w:val="18"/>
                <w:szCs w:val="18"/>
              </w:rPr>
              <w:t>K</w:t>
            </w:r>
            <w:r w:rsidRPr="000D3545">
              <w:rPr>
                <w:rFonts w:ascii="Arial" w:eastAsia="Calibri" w:hAnsi="Arial" w:cs="Arial"/>
                <w:spacing w:val="-1"/>
                <w:sz w:val="18"/>
                <w:szCs w:val="18"/>
              </w:rPr>
              <w:t>ara</w:t>
            </w:r>
            <w:r w:rsidRPr="000D3545">
              <w:rPr>
                <w:rFonts w:ascii="Arial" w:eastAsia="Calibri" w:hAnsi="Arial" w:cs="Arial"/>
                <w:sz w:val="18"/>
                <w:szCs w:val="18"/>
              </w:rPr>
              <w:t>d</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k</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w w:val="101"/>
                <w:sz w:val="18"/>
                <w:szCs w:val="18"/>
              </w:rPr>
              <w:t>Aj</w:t>
            </w:r>
            <w:r w:rsidRPr="000D3545">
              <w:rPr>
                <w:rFonts w:ascii="Arial" w:eastAsia="Calibri" w:hAnsi="Arial" w:cs="Arial"/>
                <w:spacing w:val="-6"/>
                <w:w w:val="101"/>
                <w:sz w:val="18"/>
                <w:szCs w:val="18"/>
              </w:rPr>
              <w:t>a</w:t>
            </w:r>
            <w:r w:rsidRPr="000D3545">
              <w:rPr>
                <w:rFonts w:ascii="Arial" w:eastAsia="Calibri" w:hAnsi="Arial" w:cs="Arial"/>
                <w:w w:val="101"/>
                <w:sz w:val="18"/>
                <w:szCs w:val="18"/>
              </w:rPr>
              <w:t>n</w:t>
            </w:r>
            <w:r w:rsidRPr="000D3545">
              <w:rPr>
                <w:rFonts w:ascii="Arial" w:eastAsia="Calibri" w:hAnsi="Arial" w:cs="Arial"/>
                <w:spacing w:val="1"/>
                <w:w w:val="101"/>
                <w:sz w:val="18"/>
                <w:szCs w:val="18"/>
              </w:rPr>
              <w:t>sı</w:t>
            </w:r>
          </w:p>
          <w:p w14:paraId="35D52A56" w14:textId="223351C3" w:rsidR="00895388" w:rsidRPr="000D3545" w:rsidRDefault="00895388" w:rsidP="00895388">
            <w:pPr>
              <w:numPr>
                <w:ilvl w:val="0"/>
                <w:numId w:val="54"/>
              </w:numPr>
              <w:ind w:left="237" w:hanging="237"/>
              <w:rPr>
                <w:rFonts w:ascii="Arial" w:hAnsi="Arial" w:cs="Arial"/>
                <w:sz w:val="18"/>
                <w:szCs w:val="18"/>
              </w:rPr>
            </w:pP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ay</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aka</w:t>
            </w:r>
            <w:r w:rsidRPr="000D3545">
              <w:rPr>
                <w:rFonts w:ascii="Arial" w:eastAsia="Calibri" w:hAnsi="Arial" w:cs="Arial"/>
                <w:spacing w:val="-2"/>
                <w:w w:val="101"/>
                <w:sz w:val="18"/>
                <w:szCs w:val="18"/>
              </w:rPr>
              <w:t>m</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ı</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557" w:type="dxa"/>
            <w:shd w:val="clear" w:color="auto" w:fill="auto"/>
          </w:tcPr>
          <w:p w14:paraId="4DC5E59B" w14:textId="2D4102B4" w:rsidR="00895388" w:rsidRPr="000D3545" w:rsidRDefault="00895388" w:rsidP="00895388">
            <w:pPr>
              <w:numPr>
                <w:ilvl w:val="0"/>
                <w:numId w:val="54"/>
              </w:numPr>
              <w:ind w:left="237" w:hanging="237"/>
              <w:rPr>
                <w:rFonts w:ascii="Arial" w:hAnsi="Arial" w:cs="Arial"/>
                <w:sz w:val="18"/>
                <w:szCs w:val="18"/>
              </w:rPr>
            </w:pPr>
            <w:r w:rsidRPr="000D3545">
              <w:rPr>
                <w:rFonts w:ascii="Arial" w:eastAsia="Calibri" w:hAnsi="Arial" w:cs="Arial"/>
                <w:position w:val="1"/>
                <w:sz w:val="18"/>
                <w:szCs w:val="18"/>
              </w:rPr>
              <w:t>B</w:t>
            </w:r>
            <w:r w:rsidRPr="000D3545">
              <w:rPr>
                <w:rFonts w:ascii="Arial" w:eastAsia="Calibri" w:hAnsi="Arial" w:cs="Arial"/>
                <w:w w:val="101"/>
                <w:position w:val="1"/>
                <w:sz w:val="18"/>
                <w:szCs w:val="18"/>
              </w:rPr>
              <w:t>ezd</w:t>
            </w:r>
            <w:r w:rsidRPr="000D3545">
              <w:rPr>
                <w:rFonts w:ascii="Arial" w:eastAsia="Calibri" w:hAnsi="Arial" w:cs="Arial"/>
                <w:spacing w:val="1"/>
                <w:w w:val="101"/>
                <w:position w:val="1"/>
                <w:sz w:val="18"/>
                <w:szCs w:val="18"/>
              </w:rPr>
              <w:t>i</w:t>
            </w:r>
            <w:r w:rsidRPr="000D3545">
              <w:rPr>
                <w:rFonts w:ascii="Arial" w:eastAsia="Calibri" w:hAnsi="Arial" w:cs="Arial"/>
                <w:spacing w:val="-6"/>
                <w:w w:val="101"/>
                <w:position w:val="1"/>
                <w:sz w:val="18"/>
                <w:szCs w:val="18"/>
              </w:rPr>
              <w:t>r</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y</w:t>
            </w:r>
            <w:r w:rsidRPr="000D3545">
              <w:rPr>
                <w:rFonts w:ascii="Arial" w:eastAsia="Calibri" w:hAnsi="Arial" w:cs="Arial"/>
                <w:w w:val="101"/>
                <w:position w:val="1"/>
                <w:sz w:val="18"/>
                <w:szCs w:val="18"/>
              </w:rPr>
              <w:t>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obb</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g</w:t>
            </w:r>
            <w:r w:rsidRPr="000D3545">
              <w:rPr>
                <w:rFonts w:ascii="Arial" w:eastAsia="Calibri" w:hAnsi="Arial" w:cs="Arial"/>
                <w:w w:val="101"/>
                <w:position w:val="1"/>
                <w:sz w:val="18"/>
                <w:szCs w:val="18"/>
              </w:rPr>
              <w:t>)</w:t>
            </w:r>
            <w:r w:rsidRPr="000D3545">
              <w:rPr>
                <w:rFonts w:ascii="Arial" w:eastAsia="Calibri" w:hAnsi="Arial" w:cs="Arial"/>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1"/>
                <w:sz w:val="18"/>
                <w:szCs w:val="18"/>
              </w:rPr>
              <w:t>ar</w:t>
            </w:r>
            <w:r w:rsidRPr="000D3545">
              <w:rPr>
                <w:rFonts w:ascii="Arial" w:eastAsia="Calibri" w:hAnsi="Arial" w:cs="Arial"/>
                <w:sz w:val="18"/>
                <w:szCs w:val="18"/>
              </w:rPr>
              <w:t>uz</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spacing w:val="1"/>
                <w:w w:val="101"/>
                <w:sz w:val="18"/>
                <w:szCs w:val="18"/>
              </w:rPr>
              <w:t>l</w:t>
            </w:r>
            <w:r w:rsidRPr="000D3545">
              <w:rPr>
                <w:rFonts w:ascii="Arial" w:eastAsia="Calibri" w:hAnsi="Arial" w:cs="Arial"/>
                <w:spacing w:val="-6"/>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w:t>
            </w:r>
            <w:r w:rsidRPr="000D3545">
              <w:rPr>
                <w:rFonts w:ascii="Arial" w:eastAsia="Calibri" w:hAnsi="Arial" w:cs="Arial"/>
                <w:w w:val="101"/>
                <w:sz w:val="18"/>
                <w:szCs w:val="18"/>
              </w:rPr>
              <w:t>z</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lı</w:t>
            </w:r>
            <w:r w:rsidRPr="000D3545">
              <w:rPr>
                <w:rFonts w:ascii="Arial" w:eastAsia="Calibri" w:hAnsi="Arial" w:cs="Arial"/>
                <w:w w:val="101"/>
                <w:sz w:val="18"/>
                <w:szCs w:val="18"/>
              </w:rPr>
              <w:t>ş</w:t>
            </w:r>
          </w:p>
        </w:tc>
      </w:tr>
      <w:tr w:rsidR="00895388" w:rsidRPr="000D3545" w14:paraId="671C8A2D" w14:textId="77777777" w:rsidTr="002B302D">
        <w:tc>
          <w:tcPr>
            <w:tcW w:w="14560" w:type="dxa"/>
            <w:gridSpan w:val="5"/>
            <w:shd w:val="clear" w:color="auto" w:fill="D9D9D9"/>
          </w:tcPr>
          <w:p w14:paraId="34BA38A9" w14:textId="7F213195" w:rsidR="00895388" w:rsidRPr="000D3545" w:rsidRDefault="00895388">
            <w:pPr>
              <w:pStyle w:val="Standard"/>
              <w:tabs>
                <w:tab w:val="left" w:pos="2340"/>
              </w:tabs>
              <w:spacing w:after="0" w:line="240" w:lineRule="auto"/>
              <w:rPr>
                <w:rFonts w:ascii="Arial" w:hAnsi="Arial" w:cs="Arial"/>
                <w:sz w:val="20"/>
                <w:szCs w:val="20"/>
              </w:rPr>
            </w:pPr>
            <w:r w:rsidRPr="000D3545">
              <w:rPr>
                <w:rFonts w:ascii="Arial" w:hAnsi="Arial" w:cs="Arial"/>
                <w:b/>
                <w:bCs/>
                <w:sz w:val="20"/>
                <w:szCs w:val="20"/>
              </w:rPr>
              <w:t xml:space="preserve">Stratejik Öncelik </w:t>
            </w:r>
            <w:proofErr w:type="gramStart"/>
            <w:r w:rsidRPr="000D3545">
              <w:rPr>
                <w:rFonts w:ascii="Arial" w:hAnsi="Arial" w:cs="Arial"/>
                <w:b/>
                <w:bCs/>
                <w:sz w:val="20"/>
                <w:szCs w:val="20"/>
              </w:rPr>
              <w:t>3.3</w:t>
            </w:r>
            <w:proofErr w:type="gramEnd"/>
            <w:r w:rsidRPr="000D3545">
              <w:rPr>
                <w:rFonts w:ascii="Arial" w:hAnsi="Arial" w:cs="Arial"/>
                <w:b/>
                <w:bCs/>
                <w:sz w:val="20"/>
                <w:szCs w:val="20"/>
              </w:rPr>
              <w:t>:</w:t>
            </w:r>
            <w:r w:rsidR="00393CF4" w:rsidRPr="000D3545">
              <w:rPr>
                <w:rFonts w:ascii="Arial" w:hAnsi="Arial" w:cs="Arial"/>
                <w:sz w:val="20"/>
                <w:szCs w:val="20"/>
              </w:rPr>
              <w:t xml:space="preserve"> </w:t>
            </w:r>
            <w:r w:rsidR="00ED23AA" w:rsidRPr="000D3545">
              <w:rPr>
                <w:rFonts w:ascii="Arial" w:eastAsia="Calibri" w:hAnsi="Arial" w:cs="Arial"/>
                <w:spacing w:val="1"/>
                <w:w w:val="101"/>
                <w:sz w:val="20"/>
                <w:szCs w:val="20"/>
              </w:rPr>
              <w:t>K</w:t>
            </w:r>
            <w:r w:rsidR="00ED23AA" w:rsidRPr="000D3545">
              <w:rPr>
                <w:rFonts w:ascii="Arial" w:eastAsia="Calibri" w:hAnsi="Arial" w:cs="Arial"/>
                <w:spacing w:val="-1"/>
                <w:w w:val="101"/>
                <w:sz w:val="20"/>
                <w:szCs w:val="20"/>
              </w:rPr>
              <w:t>a</w:t>
            </w:r>
            <w:r w:rsidR="00ED23AA" w:rsidRPr="000D3545">
              <w:rPr>
                <w:rFonts w:ascii="Arial" w:eastAsia="Calibri" w:hAnsi="Arial" w:cs="Arial"/>
                <w:w w:val="101"/>
                <w:sz w:val="20"/>
                <w:szCs w:val="20"/>
              </w:rPr>
              <w:t>d</w:t>
            </w:r>
            <w:r w:rsidR="00ED23AA" w:rsidRPr="000D3545">
              <w:rPr>
                <w:rFonts w:ascii="Arial" w:eastAsia="Calibri" w:hAnsi="Arial" w:cs="Arial"/>
                <w:spacing w:val="-3"/>
                <w:w w:val="101"/>
                <w:sz w:val="20"/>
                <w:szCs w:val="20"/>
              </w:rPr>
              <w:t>ı</w:t>
            </w:r>
            <w:r w:rsidR="00ED23AA" w:rsidRPr="000D3545">
              <w:rPr>
                <w:rFonts w:ascii="Arial" w:eastAsia="Calibri" w:hAnsi="Arial" w:cs="Arial"/>
                <w:w w:val="101"/>
                <w:sz w:val="20"/>
                <w:szCs w:val="20"/>
              </w:rPr>
              <w:t>n</w:t>
            </w:r>
            <w:r w:rsidR="00ED23AA" w:rsidRPr="000D3545">
              <w:rPr>
                <w:rFonts w:ascii="Arial" w:eastAsia="Calibri" w:hAnsi="Arial" w:cs="Arial"/>
                <w:spacing w:val="1"/>
                <w:w w:val="101"/>
                <w:sz w:val="20"/>
                <w:szCs w:val="20"/>
              </w:rPr>
              <w:t>l</w:t>
            </w:r>
            <w:r w:rsidR="00ED23AA" w:rsidRPr="000D3545">
              <w:rPr>
                <w:rFonts w:ascii="Arial" w:eastAsia="Calibri" w:hAnsi="Arial" w:cs="Arial"/>
                <w:spacing w:val="-1"/>
                <w:w w:val="101"/>
                <w:sz w:val="20"/>
                <w:szCs w:val="20"/>
              </w:rPr>
              <w:t>ar</w:t>
            </w:r>
            <w:r w:rsidR="00ED23AA" w:rsidRPr="000D3545">
              <w:rPr>
                <w:rFonts w:ascii="Arial" w:eastAsia="Calibri" w:hAnsi="Arial" w:cs="Arial"/>
                <w:spacing w:val="-3"/>
                <w:w w:val="101"/>
                <w:sz w:val="20"/>
                <w:szCs w:val="20"/>
              </w:rPr>
              <w:t>ı</w:t>
            </w:r>
            <w:r w:rsidR="00ED23AA" w:rsidRPr="000D3545">
              <w:rPr>
                <w:rFonts w:ascii="Arial" w:eastAsia="Calibri" w:hAnsi="Arial" w:cs="Arial"/>
                <w:w w:val="101"/>
                <w:sz w:val="20"/>
                <w:szCs w:val="20"/>
              </w:rPr>
              <w:t xml:space="preserve">n </w:t>
            </w:r>
            <w:r w:rsidR="00ED23AA" w:rsidRPr="000D3545">
              <w:rPr>
                <w:rFonts w:ascii="Arial" w:eastAsia="Calibri" w:hAnsi="Arial" w:cs="Arial"/>
                <w:spacing w:val="1"/>
                <w:w w:val="101"/>
                <w:sz w:val="20"/>
                <w:szCs w:val="20"/>
              </w:rPr>
              <w:t>is</w:t>
            </w:r>
            <w:r w:rsidR="00ED23AA" w:rsidRPr="000D3545">
              <w:rPr>
                <w:rFonts w:ascii="Arial" w:eastAsia="Calibri" w:hAnsi="Arial" w:cs="Arial"/>
                <w:spacing w:val="-3"/>
                <w:w w:val="101"/>
                <w:sz w:val="20"/>
                <w:szCs w:val="20"/>
              </w:rPr>
              <w:t>t</w:t>
            </w:r>
            <w:r w:rsidR="00ED23AA" w:rsidRPr="000D3545">
              <w:rPr>
                <w:rFonts w:ascii="Arial" w:eastAsia="Calibri" w:hAnsi="Arial" w:cs="Arial"/>
                <w:spacing w:val="1"/>
                <w:w w:val="101"/>
                <w:sz w:val="20"/>
                <w:szCs w:val="20"/>
              </w:rPr>
              <w:t>i</w:t>
            </w:r>
            <w:r w:rsidR="00ED23AA" w:rsidRPr="000D3545">
              <w:rPr>
                <w:rFonts w:ascii="Arial" w:eastAsia="Calibri" w:hAnsi="Arial" w:cs="Arial"/>
                <w:w w:val="101"/>
                <w:sz w:val="20"/>
                <w:szCs w:val="20"/>
              </w:rPr>
              <w:t>hd</w:t>
            </w:r>
            <w:r w:rsidR="00ED23AA" w:rsidRPr="000D3545">
              <w:rPr>
                <w:rFonts w:ascii="Arial" w:eastAsia="Calibri" w:hAnsi="Arial" w:cs="Arial"/>
                <w:spacing w:val="-1"/>
                <w:w w:val="101"/>
                <w:sz w:val="20"/>
                <w:szCs w:val="20"/>
              </w:rPr>
              <w:t>a</w:t>
            </w:r>
            <w:r w:rsidR="00ED23AA" w:rsidRPr="000D3545">
              <w:rPr>
                <w:rFonts w:ascii="Arial" w:eastAsia="Calibri" w:hAnsi="Arial" w:cs="Arial"/>
                <w:spacing w:val="-6"/>
                <w:w w:val="101"/>
                <w:sz w:val="20"/>
                <w:szCs w:val="20"/>
              </w:rPr>
              <w:t>m</w:t>
            </w:r>
            <w:r w:rsidR="00ED23AA" w:rsidRPr="000D3545">
              <w:rPr>
                <w:rFonts w:ascii="Arial" w:eastAsia="Calibri" w:hAnsi="Arial" w:cs="Arial"/>
                <w:w w:val="101"/>
                <w:sz w:val="20"/>
                <w:szCs w:val="20"/>
              </w:rPr>
              <w:t>ı önün</w:t>
            </w:r>
            <w:r w:rsidR="00ED23AA" w:rsidRPr="000D3545">
              <w:rPr>
                <w:rFonts w:ascii="Arial" w:eastAsia="Calibri" w:hAnsi="Arial" w:cs="Arial"/>
                <w:spacing w:val="-5"/>
                <w:w w:val="101"/>
                <w:sz w:val="20"/>
                <w:szCs w:val="20"/>
              </w:rPr>
              <w:t>d</w:t>
            </w:r>
            <w:r w:rsidR="00ED23AA" w:rsidRPr="000D3545">
              <w:rPr>
                <w:rFonts w:ascii="Arial" w:eastAsia="Calibri" w:hAnsi="Arial" w:cs="Arial"/>
                <w:w w:val="101"/>
                <w:sz w:val="20"/>
                <w:szCs w:val="20"/>
              </w:rPr>
              <w:t>e</w:t>
            </w:r>
            <w:r w:rsidR="00ED23AA" w:rsidRPr="000D3545">
              <w:rPr>
                <w:rFonts w:ascii="Arial" w:eastAsia="Calibri" w:hAnsi="Arial" w:cs="Arial"/>
                <w:spacing w:val="-1"/>
                <w:w w:val="101"/>
                <w:sz w:val="20"/>
                <w:szCs w:val="20"/>
              </w:rPr>
              <w:t>k</w:t>
            </w:r>
            <w:r w:rsidR="00ED23AA" w:rsidRPr="000D3545">
              <w:rPr>
                <w:rFonts w:ascii="Arial" w:eastAsia="Calibri" w:hAnsi="Arial" w:cs="Arial"/>
                <w:w w:val="101"/>
                <w:sz w:val="20"/>
                <w:szCs w:val="20"/>
              </w:rPr>
              <w:t>i eng</w:t>
            </w:r>
            <w:r w:rsidR="00ED23AA" w:rsidRPr="000D3545">
              <w:rPr>
                <w:rFonts w:ascii="Arial" w:eastAsia="Calibri" w:hAnsi="Arial" w:cs="Arial"/>
                <w:spacing w:val="-4"/>
                <w:w w:val="101"/>
                <w:sz w:val="20"/>
                <w:szCs w:val="20"/>
              </w:rPr>
              <w:t>e</w:t>
            </w:r>
            <w:r w:rsidR="00ED23AA" w:rsidRPr="000D3545">
              <w:rPr>
                <w:rFonts w:ascii="Arial" w:eastAsia="Calibri" w:hAnsi="Arial" w:cs="Arial"/>
                <w:spacing w:val="1"/>
                <w:w w:val="101"/>
                <w:sz w:val="20"/>
                <w:szCs w:val="20"/>
              </w:rPr>
              <w:t>ll</w:t>
            </w:r>
            <w:r w:rsidR="00ED23AA" w:rsidRPr="000D3545">
              <w:rPr>
                <w:rFonts w:ascii="Arial" w:eastAsia="Calibri" w:hAnsi="Arial" w:cs="Arial"/>
                <w:w w:val="101"/>
                <w:sz w:val="20"/>
                <w:szCs w:val="20"/>
              </w:rPr>
              <w:t xml:space="preserve">erin </w:t>
            </w:r>
            <w:r w:rsidR="00ED23AA" w:rsidRPr="000D3545">
              <w:rPr>
                <w:rFonts w:ascii="Arial" w:eastAsia="Calibri" w:hAnsi="Arial" w:cs="Arial"/>
                <w:spacing w:val="-1"/>
                <w:w w:val="101"/>
                <w:sz w:val="20"/>
                <w:szCs w:val="20"/>
              </w:rPr>
              <w:t>ka</w:t>
            </w:r>
            <w:r w:rsidR="00ED23AA" w:rsidRPr="000D3545">
              <w:rPr>
                <w:rFonts w:ascii="Arial" w:eastAsia="Calibri" w:hAnsi="Arial" w:cs="Arial"/>
                <w:spacing w:val="1"/>
                <w:w w:val="101"/>
                <w:sz w:val="20"/>
                <w:szCs w:val="20"/>
              </w:rPr>
              <w:t>l</w:t>
            </w:r>
            <w:r w:rsidR="00ED23AA" w:rsidRPr="000D3545">
              <w:rPr>
                <w:rFonts w:ascii="Arial" w:eastAsia="Calibri" w:hAnsi="Arial" w:cs="Arial"/>
                <w:w w:val="101"/>
                <w:sz w:val="20"/>
                <w:szCs w:val="20"/>
              </w:rPr>
              <w:t>d</w:t>
            </w:r>
            <w:r w:rsidR="00ED23AA" w:rsidRPr="000D3545">
              <w:rPr>
                <w:rFonts w:ascii="Arial" w:eastAsia="Calibri" w:hAnsi="Arial" w:cs="Arial"/>
                <w:spacing w:val="1"/>
                <w:w w:val="101"/>
                <w:sz w:val="20"/>
                <w:szCs w:val="20"/>
              </w:rPr>
              <w:t>ı</w:t>
            </w:r>
            <w:r w:rsidR="00ED23AA" w:rsidRPr="000D3545">
              <w:rPr>
                <w:rFonts w:ascii="Arial" w:eastAsia="Calibri" w:hAnsi="Arial" w:cs="Arial"/>
                <w:spacing w:val="-1"/>
                <w:w w:val="101"/>
                <w:sz w:val="20"/>
                <w:szCs w:val="20"/>
              </w:rPr>
              <w:t>r</w:t>
            </w:r>
            <w:r w:rsidR="00ED23AA" w:rsidRPr="000D3545">
              <w:rPr>
                <w:rFonts w:ascii="Arial" w:eastAsia="Calibri" w:hAnsi="Arial" w:cs="Arial"/>
                <w:spacing w:val="-3"/>
                <w:w w:val="101"/>
                <w:sz w:val="20"/>
                <w:szCs w:val="20"/>
              </w:rPr>
              <w:t>ı</w:t>
            </w:r>
            <w:r w:rsidR="00ED23AA" w:rsidRPr="000D3545">
              <w:rPr>
                <w:rFonts w:ascii="Arial" w:eastAsia="Calibri" w:hAnsi="Arial" w:cs="Arial"/>
                <w:spacing w:val="1"/>
                <w:w w:val="101"/>
                <w:sz w:val="20"/>
                <w:szCs w:val="20"/>
              </w:rPr>
              <w:t>l</w:t>
            </w:r>
            <w:r w:rsidR="00ED23AA" w:rsidRPr="000D3545">
              <w:rPr>
                <w:rFonts w:ascii="Arial" w:eastAsia="Calibri" w:hAnsi="Arial" w:cs="Arial"/>
                <w:spacing w:val="-5"/>
                <w:w w:val="101"/>
                <w:sz w:val="20"/>
                <w:szCs w:val="20"/>
              </w:rPr>
              <w:t>ması,</w:t>
            </w:r>
            <w:r w:rsidR="00393CF4" w:rsidRPr="000D3545">
              <w:rPr>
                <w:rFonts w:ascii="Arial" w:eastAsia="Calibri" w:hAnsi="Arial" w:cs="Arial"/>
                <w:spacing w:val="-5"/>
                <w:w w:val="101"/>
                <w:sz w:val="20"/>
                <w:szCs w:val="20"/>
              </w:rPr>
              <w:t xml:space="preserve"> </w:t>
            </w:r>
            <w:r w:rsidR="00ED23AA" w:rsidRPr="000D3545">
              <w:rPr>
                <w:rFonts w:ascii="Arial" w:eastAsia="Calibri" w:hAnsi="Arial" w:cs="Arial"/>
                <w:spacing w:val="1"/>
                <w:w w:val="101"/>
                <w:sz w:val="20"/>
                <w:szCs w:val="20"/>
              </w:rPr>
              <w:t>is</w:t>
            </w:r>
            <w:r w:rsidR="00ED23AA" w:rsidRPr="000D3545">
              <w:rPr>
                <w:rFonts w:ascii="Arial" w:eastAsia="Calibri" w:hAnsi="Arial" w:cs="Arial"/>
                <w:spacing w:val="-3"/>
                <w:w w:val="101"/>
                <w:sz w:val="20"/>
                <w:szCs w:val="20"/>
              </w:rPr>
              <w:t>t</w:t>
            </w:r>
            <w:r w:rsidR="00ED23AA" w:rsidRPr="000D3545">
              <w:rPr>
                <w:rFonts w:ascii="Arial" w:eastAsia="Calibri" w:hAnsi="Arial" w:cs="Arial"/>
                <w:spacing w:val="1"/>
                <w:w w:val="101"/>
                <w:sz w:val="20"/>
                <w:szCs w:val="20"/>
              </w:rPr>
              <w:t>i</w:t>
            </w:r>
            <w:r w:rsidR="00ED23AA" w:rsidRPr="000D3545">
              <w:rPr>
                <w:rFonts w:ascii="Arial" w:eastAsia="Calibri" w:hAnsi="Arial" w:cs="Arial"/>
                <w:w w:val="101"/>
                <w:sz w:val="20"/>
                <w:szCs w:val="20"/>
              </w:rPr>
              <w:t>hd</w:t>
            </w:r>
            <w:r w:rsidR="00ED23AA" w:rsidRPr="000D3545">
              <w:rPr>
                <w:rFonts w:ascii="Arial" w:eastAsia="Calibri" w:hAnsi="Arial" w:cs="Arial"/>
                <w:spacing w:val="-1"/>
                <w:w w:val="101"/>
                <w:sz w:val="20"/>
                <w:szCs w:val="20"/>
              </w:rPr>
              <w:t>a</w:t>
            </w:r>
            <w:r w:rsidR="00ED23AA" w:rsidRPr="000D3545">
              <w:rPr>
                <w:rFonts w:ascii="Arial" w:eastAsia="Calibri" w:hAnsi="Arial" w:cs="Arial"/>
                <w:w w:val="101"/>
                <w:sz w:val="20"/>
                <w:szCs w:val="20"/>
              </w:rPr>
              <w:t>m o</w:t>
            </w:r>
            <w:r w:rsidR="00ED23AA" w:rsidRPr="000D3545">
              <w:rPr>
                <w:rFonts w:ascii="Arial" w:eastAsia="Calibri" w:hAnsi="Arial" w:cs="Arial"/>
                <w:spacing w:val="1"/>
                <w:w w:val="101"/>
                <w:sz w:val="20"/>
                <w:szCs w:val="20"/>
              </w:rPr>
              <w:t>l</w:t>
            </w:r>
            <w:r w:rsidR="00ED23AA" w:rsidRPr="000D3545">
              <w:rPr>
                <w:rFonts w:ascii="Arial" w:eastAsia="Calibri" w:hAnsi="Arial" w:cs="Arial"/>
                <w:spacing w:val="-1"/>
                <w:w w:val="101"/>
                <w:sz w:val="20"/>
                <w:szCs w:val="20"/>
              </w:rPr>
              <w:t>a</w:t>
            </w:r>
            <w:r w:rsidR="00ED23AA" w:rsidRPr="000D3545">
              <w:rPr>
                <w:rFonts w:ascii="Arial" w:eastAsia="Calibri" w:hAnsi="Arial" w:cs="Arial"/>
                <w:w w:val="101"/>
                <w:sz w:val="20"/>
                <w:szCs w:val="20"/>
              </w:rPr>
              <w:t>n</w:t>
            </w:r>
            <w:r w:rsidR="00ED23AA" w:rsidRPr="000D3545">
              <w:rPr>
                <w:rFonts w:ascii="Arial" w:eastAsia="Calibri" w:hAnsi="Arial" w:cs="Arial"/>
                <w:spacing w:val="-1"/>
                <w:w w:val="101"/>
                <w:sz w:val="20"/>
                <w:szCs w:val="20"/>
              </w:rPr>
              <w:t>ak</w:t>
            </w:r>
            <w:r w:rsidR="00ED23AA" w:rsidRPr="000D3545">
              <w:rPr>
                <w:rFonts w:ascii="Arial" w:eastAsia="Calibri" w:hAnsi="Arial" w:cs="Arial"/>
                <w:spacing w:val="1"/>
                <w:w w:val="101"/>
                <w:sz w:val="20"/>
                <w:szCs w:val="20"/>
              </w:rPr>
              <w:t>l</w:t>
            </w:r>
            <w:r w:rsidR="00ED23AA" w:rsidRPr="000D3545">
              <w:rPr>
                <w:rFonts w:ascii="Arial" w:eastAsia="Calibri" w:hAnsi="Arial" w:cs="Arial"/>
                <w:spacing w:val="-1"/>
                <w:w w:val="101"/>
                <w:sz w:val="20"/>
                <w:szCs w:val="20"/>
              </w:rPr>
              <w:t>a</w:t>
            </w:r>
            <w:r w:rsidR="00ED23AA" w:rsidRPr="000D3545">
              <w:rPr>
                <w:rFonts w:ascii="Arial" w:eastAsia="Calibri" w:hAnsi="Arial" w:cs="Arial"/>
                <w:spacing w:val="-6"/>
                <w:w w:val="101"/>
                <w:sz w:val="20"/>
                <w:szCs w:val="20"/>
              </w:rPr>
              <w:t>r</w:t>
            </w:r>
            <w:r w:rsidR="00ED23AA" w:rsidRPr="000D3545">
              <w:rPr>
                <w:rFonts w:ascii="Arial" w:eastAsia="Calibri" w:hAnsi="Arial" w:cs="Arial"/>
                <w:w w:val="101"/>
                <w:sz w:val="20"/>
                <w:szCs w:val="20"/>
              </w:rPr>
              <w:t xml:space="preserve">ının </w:t>
            </w:r>
            <w:r w:rsidR="00ED23AA" w:rsidRPr="000D3545">
              <w:rPr>
                <w:rFonts w:ascii="Arial" w:eastAsia="Calibri" w:hAnsi="Arial" w:cs="Arial"/>
                <w:spacing w:val="-1"/>
                <w:w w:val="101"/>
                <w:sz w:val="20"/>
                <w:szCs w:val="20"/>
              </w:rPr>
              <w:t>ar</w:t>
            </w:r>
            <w:r w:rsidR="00ED23AA" w:rsidRPr="000D3545">
              <w:rPr>
                <w:rFonts w:ascii="Arial" w:eastAsia="Calibri" w:hAnsi="Arial" w:cs="Arial"/>
                <w:spacing w:val="1"/>
                <w:w w:val="101"/>
                <w:sz w:val="20"/>
                <w:szCs w:val="20"/>
              </w:rPr>
              <w:t>tt</w:t>
            </w:r>
            <w:r w:rsidR="00ED23AA" w:rsidRPr="000D3545">
              <w:rPr>
                <w:rFonts w:ascii="Arial" w:eastAsia="Calibri" w:hAnsi="Arial" w:cs="Arial"/>
                <w:spacing w:val="-3"/>
                <w:w w:val="101"/>
                <w:sz w:val="20"/>
                <w:szCs w:val="20"/>
              </w:rPr>
              <w:t>ı</w:t>
            </w:r>
            <w:r w:rsidR="00ED23AA" w:rsidRPr="000D3545">
              <w:rPr>
                <w:rFonts w:ascii="Arial" w:eastAsia="Calibri" w:hAnsi="Arial" w:cs="Arial"/>
                <w:w w:val="101"/>
                <w:sz w:val="20"/>
                <w:szCs w:val="20"/>
              </w:rPr>
              <w:t>rılması</w:t>
            </w:r>
          </w:p>
        </w:tc>
      </w:tr>
      <w:tr w:rsidR="00895388" w:rsidRPr="000D3545" w14:paraId="5B81C1C4" w14:textId="77777777" w:rsidTr="002B302D">
        <w:tc>
          <w:tcPr>
            <w:tcW w:w="14560" w:type="dxa"/>
            <w:gridSpan w:val="5"/>
            <w:shd w:val="clear" w:color="auto" w:fill="D5DCE4"/>
          </w:tcPr>
          <w:p w14:paraId="4CEDD7EF" w14:textId="13D7DDE6" w:rsidR="00895388" w:rsidRPr="000D3545" w:rsidRDefault="00895388">
            <w:pPr>
              <w:rPr>
                <w:rFonts w:ascii="Arial" w:hAnsi="Arial" w:cs="Arial"/>
                <w:sz w:val="20"/>
                <w:szCs w:val="20"/>
              </w:rPr>
            </w:pPr>
            <w:r w:rsidRPr="000D3545">
              <w:rPr>
                <w:rFonts w:ascii="Arial" w:hAnsi="Arial" w:cs="Arial"/>
                <w:b/>
                <w:bCs/>
                <w:color w:val="000000"/>
                <w:sz w:val="20"/>
                <w:szCs w:val="20"/>
                <w:lang w:eastAsia="da-DK"/>
              </w:rPr>
              <w:t>Hedef 3.3.1:</w:t>
            </w:r>
            <w:r w:rsidRPr="000D3545">
              <w:rPr>
                <w:rFonts w:ascii="Arial" w:hAnsi="Arial" w:cs="Arial"/>
                <w:color w:val="000000"/>
                <w:sz w:val="20"/>
                <w:szCs w:val="20"/>
                <w:lang w:eastAsia="da-DK"/>
              </w:rPr>
              <w:t xml:space="preserve"> </w:t>
            </w:r>
            <w:r w:rsidR="00ED23AA" w:rsidRPr="000D3545">
              <w:rPr>
                <w:rFonts w:ascii="Arial" w:eastAsia="Calibri" w:hAnsi="Arial" w:cs="Arial"/>
                <w:spacing w:val="-3"/>
                <w:w w:val="101"/>
                <w:position w:val="1"/>
                <w:sz w:val="20"/>
                <w:szCs w:val="20"/>
              </w:rPr>
              <w:t>İ</w:t>
            </w:r>
            <w:r w:rsidR="00ED23AA" w:rsidRPr="000D3545">
              <w:rPr>
                <w:rFonts w:ascii="Arial" w:eastAsia="Calibri" w:hAnsi="Arial" w:cs="Arial"/>
                <w:spacing w:val="1"/>
                <w:w w:val="101"/>
                <w:position w:val="1"/>
                <w:sz w:val="20"/>
                <w:szCs w:val="20"/>
              </w:rPr>
              <w:t>ş</w:t>
            </w:r>
            <w:r w:rsidR="00ED23AA" w:rsidRPr="000D3545">
              <w:rPr>
                <w:rFonts w:ascii="Arial" w:eastAsia="Calibri" w:hAnsi="Arial" w:cs="Arial"/>
                <w:w w:val="101"/>
                <w:position w:val="1"/>
                <w:sz w:val="20"/>
                <w:szCs w:val="20"/>
              </w:rPr>
              <w:t>g</w:t>
            </w:r>
            <w:r w:rsidR="00ED23AA" w:rsidRPr="000D3545">
              <w:rPr>
                <w:rFonts w:ascii="Arial" w:eastAsia="Calibri" w:hAnsi="Arial" w:cs="Arial"/>
                <w:spacing w:val="-5"/>
                <w:w w:val="101"/>
                <w:position w:val="1"/>
                <w:sz w:val="20"/>
                <w:szCs w:val="20"/>
              </w:rPr>
              <w:t>ü</w:t>
            </w:r>
            <w:r w:rsidR="00ED23AA" w:rsidRPr="000D3545">
              <w:rPr>
                <w:rFonts w:ascii="Arial" w:eastAsia="Calibri" w:hAnsi="Arial" w:cs="Arial"/>
                <w:w w:val="101"/>
                <w:position w:val="1"/>
                <w:sz w:val="20"/>
                <w:szCs w:val="20"/>
              </w:rPr>
              <w:t>cü</w:t>
            </w:r>
            <w:r w:rsidR="00ED23AA" w:rsidRPr="000D3545">
              <w:rPr>
                <w:rFonts w:ascii="Arial" w:eastAsia="Calibri" w:hAnsi="Arial" w:cs="Arial"/>
                <w:sz w:val="20"/>
                <w:szCs w:val="20"/>
              </w:rPr>
              <w:t xml:space="preserve"> p</w:t>
            </w:r>
            <w:r w:rsidR="00ED23AA" w:rsidRPr="000D3545">
              <w:rPr>
                <w:rFonts w:ascii="Arial" w:eastAsia="Calibri" w:hAnsi="Arial" w:cs="Arial"/>
                <w:spacing w:val="1"/>
                <w:sz w:val="20"/>
                <w:szCs w:val="20"/>
              </w:rPr>
              <w:t>i</w:t>
            </w:r>
            <w:r w:rsidR="00ED23AA" w:rsidRPr="000D3545">
              <w:rPr>
                <w:rFonts w:ascii="Arial" w:eastAsia="Calibri" w:hAnsi="Arial" w:cs="Arial"/>
                <w:spacing w:val="-1"/>
                <w:sz w:val="20"/>
                <w:szCs w:val="20"/>
              </w:rPr>
              <w:t>ya</w:t>
            </w:r>
            <w:r w:rsidR="00ED23AA" w:rsidRPr="000D3545">
              <w:rPr>
                <w:rFonts w:ascii="Arial" w:eastAsia="Calibri" w:hAnsi="Arial" w:cs="Arial"/>
                <w:spacing w:val="1"/>
                <w:sz w:val="20"/>
                <w:szCs w:val="20"/>
              </w:rPr>
              <w:t>s</w:t>
            </w:r>
            <w:r w:rsidR="00ED23AA" w:rsidRPr="000D3545">
              <w:rPr>
                <w:rFonts w:ascii="Arial" w:eastAsia="Calibri" w:hAnsi="Arial" w:cs="Arial"/>
                <w:spacing w:val="-1"/>
                <w:sz w:val="20"/>
                <w:szCs w:val="20"/>
              </w:rPr>
              <w:t>a</w:t>
            </w:r>
            <w:r w:rsidR="00ED23AA" w:rsidRPr="000D3545">
              <w:rPr>
                <w:rFonts w:ascii="Arial" w:eastAsia="Calibri" w:hAnsi="Arial" w:cs="Arial"/>
                <w:spacing w:val="-4"/>
                <w:sz w:val="20"/>
                <w:szCs w:val="20"/>
              </w:rPr>
              <w:t>s</w:t>
            </w:r>
            <w:r w:rsidR="00ED23AA" w:rsidRPr="000D3545">
              <w:rPr>
                <w:rFonts w:ascii="Arial" w:eastAsia="Calibri" w:hAnsi="Arial" w:cs="Arial"/>
                <w:spacing w:val="1"/>
                <w:sz w:val="20"/>
                <w:szCs w:val="20"/>
              </w:rPr>
              <w:t>ı</w:t>
            </w:r>
            <w:r w:rsidR="00ED23AA" w:rsidRPr="000D3545">
              <w:rPr>
                <w:rFonts w:ascii="Arial" w:eastAsia="Calibri" w:hAnsi="Arial" w:cs="Arial"/>
                <w:sz w:val="20"/>
                <w:szCs w:val="20"/>
              </w:rPr>
              <w:t>n</w:t>
            </w:r>
            <w:r w:rsidR="00ED23AA" w:rsidRPr="000D3545">
              <w:rPr>
                <w:rFonts w:ascii="Arial" w:eastAsia="Calibri" w:hAnsi="Arial" w:cs="Arial"/>
                <w:spacing w:val="-5"/>
                <w:sz w:val="20"/>
                <w:szCs w:val="20"/>
              </w:rPr>
              <w:t>d</w:t>
            </w:r>
            <w:r w:rsidR="00ED23AA" w:rsidRPr="000D3545">
              <w:rPr>
                <w:rFonts w:ascii="Arial" w:eastAsia="Calibri" w:hAnsi="Arial" w:cs="Arial"/>
                <w:sz w:val="20"/>
                <w:szCs w:val="20"/>
              </w:rPr>
              <w:t>a</w:t>
            </w:r>
            <w:r w:rsidR="00ED23AA" w:rsidRPr="000D3545">
              <w:rPr>
                <w:rFonts w:ascii="Arial" w:eastAsia="Calibri" w:hAnsi="Arial" w:cs="Arial"/>
                <w:spacing w:val="9"/>
                <w:sz w:val="20"/>
                <w:szCs w:val="20"/>
              </w:rPr>
              <w:t xml:space="preserve"> </w:t>
            </w:r>
            <w:r w:rsidR="00ED23AA" w:rsidRPr="000D3545">
              <w:rPr>
                <w:rFonts w:ascii="Arial" w:eastAsia="Calibri" w:hAnsi="Arial" w:cs="Arial"/>
                <w:spacing w:val="-1"/>
                <w:w w:val="101"/>
                <w:sz w:val="20"/>
                <w:szCs w:val="20"/>
              </w:rPr>
              <w:t>ka</w:t>
            </w:r>
            <w:r w:rsidR="00ED23AA" w:rsidRPr="000D3545">
              <w:rPr>
                <w:rFonts w:ascii="Arial" w:eastAsia="Calibri" w:hAnsi="Arial" w:cs="Arial"/>
                <w:spacing w:val="-5"/>
                <w:w w:val="101"/>
                <w:sz w:val="20"/>
                <w:szCs w:val="20"/>
              </w:rPr>
              <w:t>d</w:t>
            </w:r>
            <w:r w:rsidR="00ED23AA" w:rsidRPr="000D3545">
              <w:rPr>
                <w:rFonts w:ascii="Arial" w:eastAsia="Calibri" w:hAnsi="Arial" w:cs="Arial"/>
                <w:spacing w:val="1"/>
                <w:w w:val="101"/>
                <w:sz w:val="20"/>
                <w:szCs w:val="20"/>
              </w:rPr>
              <w:t>ı</w:t>
            </w:r>
            <w:r w:rsidR="00ED23AA" w:rsidRPr="000D3545">
              <w:rPr>
                <w:rFonts w:ascii="Arial" w:eastAsia="Calibri" w:hAnsi="Arial" w:cs="Arial"/>
                <w:w w:val="101"/>
                <w:sz w:val="20"/>
                <w:szCs w:val="20"/>
              </w:rPr>
              <w:t>n</w:t>
            </w:r>
            <w:r w:rsidR="00ED23AA" w:rsidRPr="000D3545">
              <w:rPr>
                <w:rFonts w:ascii="Arial" w:eastAsia="Calibri" w:hAnsi="Arial" w:cs="Arial"/>
                <w:spacing w:val="1"/>
                <w:w w:val="101"/>
                <w:sz w:val="20"/>
                <w:szCs w:val="20"/>
              </w:rPr>
              <w:t>l</w:t>
            </w:r>
            <w:r w:rsidR="00ED23AA" w:rsidRPr="000D3545">
              <w:rPr>
                <w:rFonts w:ascii="Arial" w:eastAsia="Calibri" w:hAnsi="Arial" w:cs="Arial"/>
                <w:spacing w:val="-1"/>
                <w:w w:val="101"/>
                <w:sz w:val="20"/>
                <w:szCs w:val="20"/>
              </w:rPr>
              <w:t>ar</w:t>
            </w:r>
            <w:r w:rsidR="00ED23AA" w:rsidRPr="000D3545">
              <w:rPr>
                <w:rFonts w:ascii="Arial" w:eastAsia="Calibri" w:hAnsi="Arial" w:cs="Arial"/>
                <w:w w:val="101"/>
                <w:sz w:val="20"/>
                <w:szCs w:val="20"/>
              </w:rPr>
              <w:t xml:space="preserve">a </w:t>
            </w:r>
            <w:r w:rsidR="00ED23AA" w:rsidRPr="000D3545">
              <w:rPr>
                <w:rFonts w:ascii="Arial" w:eastAsia="Calibri" w:hAnsi="Arial" w:cs="Arial"/>
                <w:spacing w:val="-1"/>
                <w:sz w:val="20"/>
                <w:szCs w:val="20"/>
              </w:rPr>
              <w:t>y</w:t>
            </w:r>
            <w:r w:rsidR="00ED23AA" w:rsidRPr="000D3545">
              <w:rPr>
                <w:rFonts w:ascii="Arial" w:eastAsia="Calibri" w:hAnsi="Arial" w:cs="Arial"/>
                <w:sz w:val="20"/>
                <w:szCs w:val="20"/>
              </w:rPr>
              <w:t>öne</w:t>
            </w:r>
            <w:r w:rsidR="00ED23AA" w:rsidRPr="000D3545">
              <w:rPr>
                <w:rFonts w:ascii="Arial" w:eastAsia="Calibri" w:hAnsi="Arial" w:cs="Arial"/>
                <w:spacing w:val="-3"/>
                <w:sz w:val="20"/>
                <w:szCs w:val="20"/>
              </w:rPr>
              <w:t>l</w:t>
            </w:r>
            <w:r w:rsidR="00ED23AA" w:rsidRPr="000D3545">
              <w:rPr>
                <w:rFonts w:ascii="Arial" w:eastAsia="Calibri" w:hAnsi="Arial" w:cs="Arial"/>
                <w:spacing w:val="1"/>
                <w:sz w:val="20"/>
                <w:szCs w:val="20"/>
              </w:rPr>
              <w:t>i</w:t>
            </w:r>
            <w:r w:rsidR="00ED23AA" w:rsidRPr="000D3545">
              <w:rPr>
                <w:rFonts w:ascii="Arial" w:eastAsia="Calibri" w:hAnsi="Arial" w:cs="Arial"/>
                <w:sz w:val="20"/>
                <w:szCs w:val="20"/>
              </w:rPr>
              <w:t>k</w:t>
            </w:r>
            <w:r w:rsidR="00ED23AA" w:rsidRPr="000D3545">
              <w:rPr>
                <w:rFonts w:ascii="Arial" w:eastAsia="Calibri" w:hAnsi="Arial" w:cs="Arial"/>
                <w:spacing w:val="6"/>
                <w:sz w:val="20"/>
                <w:szCs w:val="20"/>
              </w:rPr>
              <w:t xml:space="preserve"> </w:t>
            </w:r>
            <w:r w:rsidR="00ED23AA" w:rsidRPr="000D3545">
              <w:rPr>
                <w:rFonts w:ascii="Arial" w:eastAsia="Calibri" w:hAnsi="Arial" w:cs="Arial"/>
                <w:spacing w:val="-5"/>
                <w:sz w:val="20"/>
                <w:szCs w:val="20"/>
              </w:rPr>
              <w:t>u</w:t>
            </w:r>
            <w:r w:rsidR="00ED23AA" w:rsidRPr="000D3545">
              <w:rPr>
                <w:rFonts w:ascii="Arial" w:eastAsia="Calibri" w:hAnsi="Arial" w:cs="Arial"/>
                <w:spacing w:val="-1"/>
                <w:sz w:val="20"/>
                <w:szCs w:val="20"/>
              </w:rPr>
              <w:t>y</w:t>
            </w:r>
            <w:r w:rsidR="00ED23AA" w:rsidRPr="000D3545">
              <w:rPr>
                <w:rFonts w:ascii="Arial" w:eastAsia="Calibri" w:hAnsi="Arial" w:cs="Arial"/>
                <w:sz w:val="20"/>
                <w:szCs w:val="20"/>
              </w:rPr>
              <w:t>gun</w:t>
            </w:r>
            <w:r w:rsidR="00ED23AA" w:rsidRPr="000D3545">
              <w:rPr>
                <w:rFonts w:ascii="Arial" w:eastAsia="Calibri" w:hAnsi="Arial" w:cs="Arial"/>
                <w:spacing w:val="3"/>
                <w:sz w:val="20"/>
                <w:szCs w:val="20"/>
              </w:rPr>
              <w:t xml:space="preserve"> </w:t>
            </w:r>
            <w:r w:rsidR="00ED23AA" w:rsidRPr="000D3545">
              <w:rPr>
                <w:rFonts w:ascii="Arial" w:eastAsia="Calibri" w:hAnsi="Arial" w:cs="Arial"/>
                <w:w w:val="101"/>
                <w:sz w:val="20"/>
                <w:szCs w:val="20"/>
              </w:rPr>
              <w:t>ç</w:t>
            </w:r>
            <w:r w:rsidR="00ED23AA" w:rsidRPr="000D3545">
              <w:rPr>
                <w:rFonts w:ascii="Arial" w:eastAsia="Calibri" w:hAnsi="Arial" w:cs="Arial"/>
                <w:spacing w:val="-6"/>
                <w:w w:val="101"/>
                <w:sz w:val="20"/>
                <w:szCs w:val="20"/>
              </w:rPr>
              <w:t>a</w:t>
            </w:r>
            <w:r w:rsidR="00ED23AA" w:rsidRPr="000D3545">
              <w:rPr>
                <w:rFonts w:ascii="Arial" w:eastAsia="Calibri" w:hAnsi="Arial" w:cs="Arial"/>
                <w:spacing w:val="1"/>
                <w:w w:val="101"/>
                <w:sz w:val="20"/>
                <w:szCs w:val="20"/>
              </w:rPr>
              <w:t>lış</w:t>
            </w:r>
            <w:r w:rsidR="00ED23AA" w:rsidRPr="000D3545">
              <w:rPr>
                <w:rFonts w:ascii="Arial" w:eastAsia="Calibri" w:hAnsi="Arial" w:cs="Arial"/>
                <w:spacing w:val="-2"/>
                <w:w w:val="101"/>
                <w:sz w:val="20"/>
                <w:szCs w:val="20"/>
              </w:rPr>
              <w:t>m</w:t>
            </w:r>
            <w:r w:rsidR="00ED23AA" w:rsidRPr="000D3545">
              <w:rPr>
                <w:rFonts w:ascii="Arial" w:eastAsia="Calibri" w:hAnsi="Arial" w:cs="Arial"/>
                <w:w w:val="101"/>
                <w:sz w:val="20"/>
                <w:szCs w:val="20"/>
              </w:rPr>
              <w:t xml:space="preserve">a </w:t>
            </w:r>
            <w:r w:rsidR="00ED23AA" w:rsidRPr="000D3545">
              <w:rPr>
                <w:rFonts w:ascii="Arial" w:eastAsia="Calibri" w:hAnsi="Arial" w:cs="Arial"/>
                <w:spacing w:val="1"/>
                <w:sz w:val="20"/>
                <w:szCs w:val="20"/>
              </w:rPr>
              <w:t>ş</w:t>
            </w:r>
            <w:r w:rsidR="00ED23AA" w:rsidRPr="000D3545">
              <w:rPr>
                <w:rFonts w:ascii="Arial" w:eastAsia="Calibri" w:hAnsi="Arial" w:cs="Arial"/>
                <w:spacing w:val="-1"/>
                <w:sz w:val="20"/>
                <w:szCs w:val="20"/>
              </w:rPr>
              <w:t>ar</w:t>
            </w:r>
            <w:r w:rsidR="00ED23AA" w:rsidRPr="000D3545">
              <w:rPr>
                <w:rFonts w:ascii="Arial" w:eastAsia="Calibri" w:hAnsi="Arial" w:cs="Arial"/>
                <w:spacing w:val="1"/>
                <w:sz w:val="20"/>
                <w:szCs w:val="20"/>
              </w:rPr>
              <w:t>tl</w:t>
            </w:r>
            <w:r w:rsidR="00ED23AA" w:rsidRPr="000D3545">
              <w:rPr>
                <w:rFonts w:ascii="Arial" w:eastAsia="Calibri" w:hAnsi="Arial" w:cs="Arial"/>
                <w:spacing w:val="-1"/>
                <w:sz w:val="20"/>
                <w:szCs w:val="20"/>
              </w:rPr>
              <w:t>a</w:t>
            </w:r>
            <w:r w:rsidR="00ED23AA" w:rsidRPr="000D3545">
              <w:rPr>
                <w:rFonts w:ascii="Arial" w:eastAsia="Calibri" w:hAnsi="Arial" w:cs="Arial"/>
                <w:spacing w:val="-6"/>
                <w:sz w:val="20"/>
                <w:szCs w:val="20"/>
              </w:rPr>
              <w:t>r</w:t>
            </w:r>
            <w:r w:rsidR="00ED23AA" w:rsidRPr="000D3545">
              <w:rPr>
                <w:rFonts w:ascii="Arial" w:eastAsia="Calibri" w:hAnsi="Arial" w:cs="Arial"/>
                <w:sz w:val="20"/>
                <w:szCs w:val="20"/>
              </w:rPr>
              <w:t>ını</w:t>
            </w:r>
            <w:r w:rsidR="00ED23AA" w:rsidRPr="000D3545">
              <w:rPr>
                <w:rFonts w:ascii="Arial" w:eastAsia="Calibri" w:hAnsi="Arial" w:cs="Arial"/>
                <w:spacing w:val="9"/>
                <w:sz w:val="20"/>
                <w:szCs w:val="20"/>
              </w:rPr>
              <w:t xml:space="preserve"> </w:t>
            </w:r>
            <w:r w:rsidR="00ED23AA" w:rsidRPr="000D3545">
              <w:rPr>
                <w:rFonts w:ascii="Arial" w:eastAsia="Calibri" w:hAnsi="Arial" w:cs="Arial"/>
                <w:spacing w:val="-1"/>
                <w:sz w:val="20"/>
                <w:szCs w:val="20"/>
              </w:rPr>
              <w:t>v</w:t>
            </w:r>
            <w:r w:rsidR="00ED23AA" w:rsidRPr="000D3545">
              <w:rPr>
                <w:rFonts w:ascii="Arial" w:eastAsia="Calibri" w:hAnsi="Arial" w:cs="Arial"/>
                <w:sz w:val="20"/>
                <w:szCs w:val="20"/>
              </w:rPr>
              <w:t xml:space="preserve">e </w:t>
            </w:r>
            <w:r w:rsidR="00ED23AA" w:rsidRPr="000D3545">
              <w:rPr>
                <w:rFonts w:ascii="Arial" w:eastAsia="Calibri" w:hAnsi="Arial" w:cs="Arial"/>
                <w:spacing w:val="1"/>
                <w:w w:val="101"/>
                <w:sz w:val="20"/>
                <w:szCs w:val="20"/>
              </w:rPr>
              <w:t>i</w:t>
            </w:r>
            <w:r w:rsidR="00ED23AA" w:rsidRPr="000D3545">
              <w:rPr>
                <w:rFonts w:ascii="Arial" w:eastAsia="Calibri" w:hAnsi="Arial" w:cs="Arial"/>
                <w:spacing w:val="-2"/>
                <w:w w:val="101"/>
                <w:sz w:val="20"/>
                <w:szCs w:val="20"/>
              </w:rPr>
              <w:t>m</w:t>
            </w:r>
            <w:r w:rsidR="00ED23AA" w:rsidRPr="000D3545">
              <w:rPr>
                <w:rFonts w:ascii="Arial" w:eastAsia="Calibri" w:hAnsi="Arial" w:cs="Arial"/>
                <w:spacing w:val="-1"/>
                <w:w w:val="101"/>
                <w:sz w:val="20"/>
                <w:szCs w:val="20"/>
              </w:rPr>
              <w:t>k</w:t>
            </w:r>
            <w:r w:rsidR="00ED23AA" w:rsidRPr="000D3545">
              <w:rPr>
                <w:rFonts w:ascii="Arial" w:eastAsia="Calibri" w:hAnsi="Arial" w:cs="Arial"/>
                <w:spacing w:val="-6"/>
                <w:w w:val="101"/>
                <w:sz w:val="20"/>
                <w:szCs w:val="20"/>
              </w:rPr>
              <w:t>â</w:t>
            </w:r>
            <w:r w:rsidR="00ED23AA" w:rsidRPr="000D3545">
              <w:rPr>
                <w:rFonts w:ascii="Arial" w:eastAsia="Calibri" w:hAnsi="Arial" w:cs="Arial"/>
                <w:w w:val="101"/>
                <w:sz w:val="20"/>
                <w:szCs w:val="20"/>
              </w:rPr>
              <w:t>n</w:t>
            </w:r>
            <w:r w:rsidR="00ED23AA" w:rsidRPr="000D3545">
              <w:rPr>
                <w:rFonts w:ascii="Arial" w:eastAsia="Calibri" w:hAnsi="Arial" w:cs="Arial"/>
                <w:spacing w:val="1"/>
                <w:w w:val="101"/>
                <w:sz w:val="20"/>
                <w:szCs w:val="20"/>
              </w:rPr>
              <w:t>l</w:t>
            </w:r>
            <w:r w:rsidR="00ED23AA" w:rsidRPr="000D3545">
              <w:rPr>
                <w:rFonts w:ascii="Arial" w:eastAsia="Calibri" w:hAnsi="Arial" w:cs="Arial"/>
                <w:spacing w:val="-1"/>
                <w:w w:val="101"/>
                <w:sz w:val="20"/>
                <w:szCs w:val="20"/>
              </w:rPr>
              <w:t>ar</w:t>
            </w:r>
            <w:r w:rsidR="00ED23AA" w:rsidRPr="000D3545">
              <w:rPr>
                <w:rFonts w:ascii="Arial" w:eastAsia="Calibri" w:hAnsi="Arial" w:cs="Arial"/>
                <w:w w:val="101"/>
                <w:sz w:val="20"/>
                <w:szCs w:val="20"/>
              </w:rPr>
              <w:t>ını ge</w:t>
            </w:r>
            <w:r w:rsidR="00ED23AA" w:rsidRPr="000D3545">
              <w:rPr>
                <w:rFonts w:ascii="Arial" w:eastAsia="Calibri" w:hAnsi="Arial" w:cs="Arial"/>
                <w:spacing w:val="1"/>
                <w:w w:val="101"/>
                <w:sz w:val="20"/>
                <w:szCs w:val="20"/>
              </w:rPr>
              <w:t>l</w:t>
            </w:r>
            <w:r w:rsidR="00ED23AA" w:rsidRPr="000D3545">
              <w:rPr>
                <w:rFonts w:ascii="Arial" w:eastAsia="Calibri" w:hAnsi="Arial" w:cs="Arial"/>
                <w:spacing w:val="-3"/>
                <w:w w:val="101"/>
                <w:sz w:val="20"/>
                <w:szCs w:val="20"/>
              </w:rPr>
              <w:t>i</w:t>
            </w:r>
            <w:r w:rsidR="00ED23AA" w:rsidRPr="000D3545">
              <w:rPr>
                <w:rFonts w:ascii="Arial" w:eastAsia="Calibri" w:hAnsi="Arial" w:cs="Arial"/>
                <w:spacing w:val="1"/>
                <w:w w:val="101"/>
                <w:sz w:val="20"/>
                <w:szCs w:val="20"/>
              </w:rPr>
              <w:t>ş</w:t>
            </w:r>
            <w:r w:rsidR="00ED23AA" w:rsidRPr="000D3545">
              <w:rPr>
                <w:rFonts w:ascii="Arial" w:eastAsia="Calibri" w:hAnsi="Arial" w:cs="Arial"/>
                <w:spacing w:val="-3"/>
                <w:w w:val="101"/>
                <w:sz w:val="20"/>
                <w:szCs w:val="20"/>
              </w:rPr>
              <w:t>t</w:t>
            </w:r>
            <w:r w:rsidR="00ED23AA" w:rsidRPr="000D3545">
              <w:rPr>
                <w:rFonts w:ascii="Arial" w:eastAsia="Calibri" w:hAnsi="Arial" w:cs="Arial"/>
                <w:spacing w:val="1"/>
                <w:w w:val="101"/>
                <w:sz w:val="20"/>
                <w:szCs w:val="20"/>
              </w:rPr>
              <w:t>i</w:t>
            </w:r>
            <w:r w:rsidR="00ED23AA" w:rsidRPr="000D3545">
              <w:rPr>
                <w:rFonts w:ascii="Arial" w:eastAsia="Calibri" w:hAnsi="Arial" w:cs="Arial"/>
                <w:spacing w:val="-1"/>
                <w:w w:val="101"/>
                <w:sz w:val="20"/>
                <w:szCs w:val="20"/>
              </w:rPr>
              <w:t>r</w:t>
            </w:r>
            <w:r w:rsidR="00ED23AA" w:rsidRPr="000D3545">
              <w:rPr>
                <w:rFonts w:ascii="Arial" w:eastAsia="Calibri" w:hAnsi="Arial" w:cs="Arial"/>
                <w:spacing w:val="-3"/>
                <w:w w:val="101"/>
                <w:sz w:val="20"/>
                <w:szCs w:val="20"/>
              </w:rPr>
              <w:t>mek</w:t>
            </w:r>
          </w:p>
        </w:tc>
      </w:tr>
      <w:tr w:rsidR="002B302D" w:rsidRPr="000D3545" w14:paraId="4BA70849" w14:textId="77777777" w:rsidTr="002B302D">
        <w:tc>
          <w:tcPr>
            <w:tcW w:w="5026" w:type="dxa"/>
            <w:shd w:val="clear" w:color="auto" w:fill="auto"/>
          </w:tcPr>
          <w:p w14:paraId="74862ECE" w14:textId="4DF2F2A4" w:rsidR="002B302D" w:rsidRPr="000D3545" w:rsidRDefault="002B302D" w:rsidP="00ED23AA">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3.3.1.1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İ</w:t>
            </w:r>
            <w:r w:rsidRPr="000D3545">
              <w:rPr>
                <w:rFonts w:ascii="Arial" w:eastAsia="Calibri" w:hAnsi="Arial" w:cs="Arial"/>
                <w:spacing w:val="-4"/>
                <w:position w:val="1"/>
                <w:sz w:val="18"/>
                <w:szCs w:val="18"/>
              </w:rPr>
              <w:t>ş</w:t>
            </w:r>
            <w:r w:rsidRPr="000D3545">
              <w:rPr>
                <w:rFonts w:ascii="Arial" w:eastAsia="Calibri" w:hAnsi="Arial" w:cs="Arial"/>
                <w:position w:val="1"/>
                <w:sz w:val="18"/>
                <w:szCs w:val="18"/>
              </w:rPr>
              <w:t>gücü</w:t>
            </w:r>
            <w:r w:rsidRPr="000D3545">
              <w:rPr>
                <w:rFonts w:ascii="Arial" w:eastAsia="Calibri" w:hAnsi="Arial" w:cs="Arial"/>
                <w:spacing w:val="3"/>
                <w:position w:val="1"/>
                <w:sz w:val="18"/>
                <w:szCs w:val="18"/>
              </w:rPr>
              <w:t xml:space="preserve"> </w:t>
            </w:r>
            <w:r w:rsidRPr="000D3545">
              <w:rPr>
                <w:rFonts w:ascii="Arial" w:eastAsia="Calibri" w:hAnsi="Arial" w:cs="Arial"/>
                <w:spacing w:val="-5"/>
                <w:position w:val="1"/>
                <w:sz w:val="18"/>
                <w:szCs w:val="18"/>
              </w:rPr>
              <w:t>p</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ya</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a</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ı</w:t>
            </w:r>
            <w:r w:rsidRPr="000D3545">
              <w:rPr>
                <w:rFonts w:ascii="Arial" w:eastAsia="Calibri" w:hAnsi="Arial" w:cs="Arial"/>
                <w:spacing w:val="10"/>
                <w:position w:val="1"/>
                <w:sz w:val="18"/>
                <w:szCs w:val="18"/>
              </w:rPr>
              <w:t xml:space="preserve"> </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a</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z</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i</w:t>
            </w:r>
            <w:r w:rsidRPr="000D3545">
              <w:rPr>
                <w:rFonts w:ascii="Arial" w:eastAsia="Calibri" w:hAnsi="Arial" w:cs="Arial"/>
                <w:spacing w:val="11"/>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p</w:t>
            </w:r>
            <w:r w:rsidRPr="000D3545">
              <w:rPr>
                <w:rFonts w:ascii="Arial" w:eastAsia="Calibri" w:hAnsi="Arial" w:cs="Arial"/>
                <w:spacing w:val="-1"/>
                <w:position w:val="1"/>
                <w:sz w:val="18"/>
                <w:szCs w:val="18"/>
              </w:rPr>
              <w:t>ara</w:t>
            </w:r>
            <w:r w:rsidRPr="000D3545">
              <w:rPr>
                <w:rFonts w:ascii="Arial" w:eastAsia="Calibri" w:hAnsi="Arial" w:cs="Arial"/>
                <w:position w:val="1"/>
                <w:sz w:val="18"/>
                <w:szCs w:val="18"/>
              </w:rPr>
              <w:t>k</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a</w:t>
            </w:r>
            <w:r w:rsidRPr="000D3545">
              <w:rPr>
                <w:rFonts w:ascii="Arial" w:eastAsia="Calibri" w:hAnsi="Arial" w:cs="Arial"/>
                <w:spacing w:val="8"/>
                <w:position w:val="1"/>
                <w:sz w:val="18"/>
                <w:szCs w:val="18"/>
              </w:rPr>
              <w:t xml:space="preserve"> </w:t>
            </w:r>
            <w:r w:rsidRPr="000D3545">
              <w:rPr>
                <w:rFonts w:ascii="Arial" w:eastAsia="Calibri" w:hAnsi="Arial" w:cs="Arial"/>
                <w:position w:val="1"/>
                <w:sz w:val="18"/>
                <w:szCs w:val="18"/>
              </w:rPr>
              <w:t>u</w:t>
            </w:r>
            <w:r w:rsidRPr="000D3545">
              <w:rPr>
                <w:rFonts w:ascii="Arial" w:eastAsia="Calibri" w:hAnsi="Arial" w:cs="Arial"/>
                <w:spacing w:val="-6"/>
                <w:position w:val="1"/>
                <w:sz w:val="18"/>
                <w:szCs w:val="18"/>
              </w:rPr>
              <w:t>y</w:t>
            </w:r>
            <w:r w:rsidRPr="000D3545">
              <w:rPr>
                <w:rFonts w:ascii="Arial" w:eastAsia="Calibri" w:hAnsi="Arial" w:cs="Arial"/>
                <w:position w:val="1"/>
                <w:sz w:val="18"/>
                <w:szCs w:val="18"/>
              </w:rPr>
              <w:t>gun</w:t>
            </w:r>
            <w:r w:rsidRPr="000D3545">
              <w:rPr>
                <w:rFonts w:ascii="Arial" w:eastAsia="Calibri" w:hAnsi="Arial" w:cs="Arial"/>
                <w:spacing w:val="3"/>
                <w:position w:val="1"/>
                <w:sz w:val="18"/>
                <w:szCs w:val="18"/>
              </w:rPr>
              <w:t xml:space="preserve"> </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st</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hd</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m</w:t>
            </w:r>
            <w:r w:rsidRPr="000D3545">
              <w:rPr>
                <w:rFonts w:ascii="Arial" w:eastAsia="Calibri" w:hAnsi="Arial" w:cs="Arial"/>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ı</w:t>
            </w:r>
            <w:r w:rsidRPr="000D3545">
              <w:rPr>
                <w:rFonts w:ascii="Arial" w:eastAsia="Calibri" w:hAnsi="Arial" w:cs="Arial"/>
                <w:spacing w:val="-1"/>
                <w:sz w:val="18"/>
                <w:szCs w:val="18"/>
              </w:rPr>
              <w:t>r</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pacing w:val="1"/>
                <w:sz w:val="18"/>
                <w:szCs w:val="18"/>
              </w:rPr>
              <w:t>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nı</w:t>
            </w:r>
            <w:r w:rsidRPr="000D3545">
              <w:rPr>
                <w:rFonts w:ascii="Arial" w:eastAsia="Calibri" w:hAnsi="Arial" w:cs="Arial"/>
                <w:spacing w:val="6"/>
                <w:sz w:val="18"/>
                <w:szCs w:val="18"/>
              </w:rPr>
              <w:t xml:space="preserve"> </w:t>
            </w:r>
            <w:r w:rsidRPr="000D3545">
              <w:rPr>
                <w:rFonts w:ascii="Arial" w:eastAsia="Calibri" w:hAnsi="Arial" w:cs="Arial"/>
                <w:sz w:val="18"/>
                <w:szCs w:val="18"/>
              </w:rPr>
              <w:t>b</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i</w:t>
            </w:r>
            <w:r w:rsidRPr="000D3545">
              <w:rPr>
                <w:rFonts w:ascii="Arial" w:eastAsia="Calibri" w:hAnsi="Arial" w:cs="Arial"/>
                <w:sz w:val="18"/>
                <w:szCs w:val="18"/>
              </w:rPr>
              <w:t>ş</w:t>
            </w:r>
            <w:r w:rsidRPr="000D3545">
              <w:rPr>
                <w:rFonts w:ascii="Arial" w:eastAsia="Calibri" w:hAnsi="Arial" w:cs="Arial"/>
                <w:spacing w:val="-1"/>
                <w:sz w:val="18"/>
                <w:szCs w:val="18"/>
              </w:rPr>
              <w:t xml:space="preserve"> </w:t>
            </w:r>
            <w:r w:rsidRPr="000D3545">
              <w:rPr>
                <w:rFonts w:ascii="Arial" w:eastAsia="Calibri" w:hAnsi="Arial" w:cs="Arial"/>
                <w:spacing w:val="-5"/>
                <w:sz w:val="18"/>
                <w:szCs w:val="18"/>
              </w:rPr>
              <w:t>p</w:t>
            </w:r>
            <w:r w:rsidRPr="000D3545">
              <w:rPr>
                <w:rFonts w:ascii="Arial" w:eastAsia="Calibri" w:hAnsi="Arial" w:cs="Arial"/>
                <w:spacing w:val="1"/>
                <w:sz w:val="18"/>
                <w:szCs w:val="18"/>
              </w:rPr>
              <w:t>i</w:t>
            </w:r>
            <w:r w:rsidRPr="000D3545">
              <w:rPr>
                <w:rFonts w:ascii="Arial" w:eastAsia="Calibri" w:hAnsi="Arial" w:cs="Arial"/>
                <w:spacing w:val="-1"/>
                <w:sz w:val="18"/>
                <w:szCs w:val="18"/>
              </w:rPr>
              <w:t>ya</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z w:val="18"/>
                <w:szCs w:val="18"/>
              </w:rPr>
              <w:t>ı</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il</w:t>
            </w:r>
            <w:r w:rsidRPr="000D3545">
              <w:rPr>
                <w:rFonts w:ascii="Arial" w:eastAsia="Calibri" w:hAnsi="Arial" w:cs="Arial"/>
                <w:sz w:val="18"/>
                <w:szCs w:val="18"/>
              </w:rPr>
              <w:t xml:space="preserve">e </w:t>
            </w:r>
            <w:r w:rsidRPr="000D3545">
              <w:rPr>
                <w:rFonts w:ascii="Arial" w:eastAsia="Calibri" w:hAnsi="Arial" w:cs="Arial"/>
                <w:w w:val="101"/>
                <w:sz w:val="18"/>
                <w:szCs w:val="18"/>
              </w:rPr>
              <w:t>p</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24" w:type="dxa"/>
            <w:shd w:val="clear" w:color="auto" w:fill="auto"/>
          </w:tcPr>
          <w:p w14:paraId="5ABE88E6" w14:textId="7C534E92" w:rsidR="002B302D" w:rsidRPr="000D3545" w:rsidRDefault="002B302D" w:rsidP="00ED23AA">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vMerge w:val="restart"/>
            <w:shd w:val="clear" w:color="auto" w:fill="auto"/>
          </w:tcPr>
          <w:p w14:paraId="4BBAF9B1" w14:textId="77777777" w:rsidR="002B302D" w:rsidRPr="000D3545" w:rsidRDefault="002B302D" w:rsidP="00300A57">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Çalışma ve İş-Kur İl Müdürlüğü</w:t>
            </w:r>
          </w:p>
          <w:p w14:paraId="2E285E42" w14:textId="77777777" w:rsidR="002B302D" w:rsidRPr="000D3545" w:rsidRDefault="002B302D" w:rsidP="00300A57">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Bilim ve Teknoloji İl Müdürlüğü</w:t>
            </w:r>
          </w:p>
          <w:p w14:paraId="0AF4A08D" w14:textId="77777777" w:rsidR="002B302D" w:rsidRPr="000D3545" w:rsidRDefault="002B302D" w:rsidP="00300A57">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KOSGEB</w:t>
            </w:r>
          </w:p>
          <w:p w14:paraId="11463B41" w14:textId="77777777" w:rsidR="002B302D" w:rsidRPr="000D3545" w:rsidRDefault="002B302D" w:rsidP="00300A57">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Çalışma ve Sosyal Güvenlik İl Müdürlüğü</w:t>
            </w:r>
          </w:p>
          <w:p w14:paraId="56B69836" w14:textId="77777777" w:rsidR="002B302D" w:rsidRPr="000D3545" w:rsidRDefault="002B302D" w:rsidP="00300A57">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Belediyeler</w:t>
            </w:r>
          </w:p>
          <w:p w14:paraId="7210BD17" w14:textId="77777777" w:rsidR="002B302D" w:rsidRPr="000D3545" w:rsidRDefault="002B302D" w:rsidP="00300A57">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Tarım ve Kırsal Kalkınma Kurumu İl Koordinatörlüğü</w:t>
            </w:r>
          </w:p>
          <w:p w14:paraId="79CB99C3" w14:textId="77777777" w:rsidR="002B302D" w:rsidRPr="000D3545" w:rsidRDefault="002B302D" w:rsidP="00300A57">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Samsun Gıda</w:t>
            </w:r>
          </w:p>
          <w:p w14:paraId="41C93E40" w14:textId="4C5F2998" w:rsidR="002B302D" w:rsidRPr="000D3545" w:rsidRDefault="002B302D" w:rsidP="00300A57">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lastRenderedPageBreak/>
              <w:t xml:space="preserve">Tarım ve Hayvancılık İl Müdürlüğü </w:t>
            </w:r>
          </w:p>
          <w:p w14:paraId="5A96C754" w14:textId="615FE080" w:rsidR="002B302D" w:rsidRPr="000D3545" w:rsidRDefault="002B302D">
            <w:pPr>
              <w:widowControl/>
              <w:numPr>
                <w:ilvl w:val="0"/>
                <w:numId w:val="54"/>
              </w:numPr>
              <w:tabs>
                <w:tab w:val="center" w:pos="4680"/>
                <w:tab w:val="right" w:pos="9360"/>
              </w:tabs>
              <w:spacing w:line="100" w:lineRule="atLeast"/>
              <w:ind w:left="237" w:hanging="237"/>
              <w:rPr>
                <w:rFonts w:ascii="Arial" w:eastAsia="Calibri" w:hAnsi="Arial" w:cs="Arial"/>
                <w:spacing w:val="5"/>
                <w:sz w:val="18"/>
                <w:szCs w:val="18"/>
              </w:rPr>
            </w:pPr>
          </w:p>
        </w:tc>
        <w:tc>
          <w:tcPr>
            <w:tcW w:w="2803" w:type="dxa"/>
            <w:vMerge w:val="restart"/>
          </w:tcPr>
          <w:p w14:paraId="4DA8D717" w14:textId="77777777" w:rsidR="002B302D" w:rsidRPr="000D3545" w:rsidRDefault="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lastRenderedPageBreak/>
              <w:t>Orta Karadeniz Kalkınma Ajansı</w:t>
            </w:r>
          </w:p>
          <w:p w14:paraId="66C7217C" w14:textId="1985F342" w:rsidR="002B302D" w:rsidRPr="000D3545" w:rsidRDefault="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Kadın STK’ları</w:t>
            </w:r>
          </w:p>
          <w:p w14:paraId="2EE290D8" w14:textId="07BD4069" w:rsidR="002B302D" w:rsidRPr="000D3545" w:rsidRDefault="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İlgili diğer STK’lar</w:t>
            </w:r>
          </w:p>
          <w:p w14:paraId="6569D14F" w14:textId="05615B34" w:rsidR="002B302D" w:rsidRPr="00DB53B5" w:rsidRDefault="002B302D" w:rsidP="00DB53B5">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 xml:space="preserve">Meslek </w:t>
            </w:r>
            <w:r w:rsidR="00040398">
              <w:rPr>
                <w:rFonts w:ascii="Arial" w:eastAsia="Calibri" w:hAnsi="Arial" w:cs="Arial"/>
                <w:spacing w:val="5"/>
                <w:sz w:val="18"/>
                <w:szCs w:val="18"/>
              </w:rPr>
              <w:t>O</w:t>
            </w:r>
            <w:r w:rsidR="00040398" w:rsidRPr="00DB53B5">
              <w:rPr>
                <w:rFonts w:ascii="Arial" w:eastAsia="Calibri" w:hAnsi="Arial" w:cs="Arial"/>
                <w:spacing w:val="5"/>
                <w:sz w:val="18"/>
                <w:szCs w:val="18"/>
              </w:rPr>
              <w:t>daları</w:t>
            </w:r>
          </w:p>
        </w:tc>
        <w:tc>
          <w:tcPr>
            <w:tcW w:w="2557" w:type="dxa"/>
            <w:shd w:val="clear" w:color="auto" w:fill="auto"/>
          </w:tcPr>
          <w:p w14:paraId="278F9DD7" w14:textId="4DFDDB4A" w:rsidR="002B302D" w:rsidRPr="000D3545" w:rsidRDefault="002B302D" w:rsidP="00ED23AA">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 xml:space="preserve"> </w:t>
            </w:r>
            <w:r w:rsidRPr="000D3545">
              <w:rPr>
                <w:rFonts w:ascii="Arial" w:eastAsia="Calibri" w:hAnsi="Arial" w:cs="Arial"/>
                <w:spacing w:val="1"/>
                <w:w w:val="101"/>
                <w:position w:val="1"/>
                <w:sz w:val="18"/>
                <w:szCs w:val="18"/>
              </w:rPr>
              <w:t>i</w:t>
            </w:r>
            <w:r w:rsidRPr="000D3545">
              <w:rPr>
                <w:rFonts w:ascii="Arial" w:eastAsia="Calibri" w:hAnsi="Arial" w:cs="Arial"/>
                <w:spacing w:val="-4"/>
                <w:w w:val="101"/>
                <w:position w:val="1"/>
                <w:sz w:val="18"/>
                <w:szCs w:val="18"/>
              </w:rPr>
              <w:t>s</w:t>
            </w:r>
            <w:r w:rsidRPr="000D3545">
              <w:rPr>
                <w:rFonts w:ascii="Arial" w:eastAsia="Calibri" w:hAnsi="Arial" w:cs="Arial"/>
                <w:spacing w:val="1"/>
                <w:w w:val="101"/>
                <w:position w:val="1"/>
                <w:sz w:val="18"/>
                <w:szCs w:val="18"/>
              </w:rPr>
              <w:t>t</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hd</w:t>
            </w:r>
            <w:r w:rsidRPr="000D3545">
              <w:rPr>
                <w:rFonts w:ascii="Arial" w:eastAsia="Calibri" w:hAnsi="Arial" w:cs="Arial"/>
                <w:spacing w:val="-1"/>
                <w:w w:val="101"/>
                <w:position w:val="1"/>
                <w:sz w:val="18"/>
                <w:szCs w:val="18"/>
              </w:rPr>
              <w:t>a</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ı</w:t>
            </w:r>
            <w:r w:rsidRPr="000D3545">
              <w:rPr>
                <w:rFonts w:ascii="Arial" w:eastAsia="Calibri" w:hAnsi="Arial" w:cs="Arial"/>
                <w:sz w:val="18"/>
                <w:szCs w:val="18"/>
              </w:rPr>
              <w:t xml:space="preserve"> </w:t>
            </w:r>
            <w:r w:rsidRPr="000D3545">
              <w:rPr>
                <w:rFonts w:ascii="Arial" w:eastAsia="Calibri" w:hAnsi="Arial" w:cs="Arial"/>
                <w:spacing w:val="1"/>
                <w:sz w:val="18"/>
                <w:szCs w:val="18"/>
              </w:rPr>
              <w:t>il</w:t>
            </w:r>
            <w:r w:rsidRPr="000D3545">
              <w:rPr>
                <w:rFonts w:ascii="Arial" w:eastAsia="Calibri" w:hAnsi="Arial" w:cs="Arial"/>
                <w:sz w:val="18"/>
                <w:szCs w:val="18"/>
              </w:rPr>
              <w:t xml:space="preserve">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w w:val="101"/>
                <w:sz w:val="18"/>
                <w:szCs w:val="18"/>
              </w:rPr>
              <w:t>p</w:t>
            </w:r>
            <w:r w:rsidRPr="000D3545">
              <w:rPr>
                <w:rFonts w:ascii="Arial" w:eastAsia="Calibri" w:hAnsi="Arial" w:cs="Arial"/>
                <w:spacing w:val="-3"/>
                <w:w w:val="101"/>
                <w:sz w:val="18"/>
                <w:szCs w:val="18"/>
              </w:rPr>
              <w:t>ı</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ara</w:t>
            </w:r>
            <w:r w:rsidRPr="000D3545">
              <w:rPr>
                <w:rFonts w:ascii="Arial" w:eastAsia="Calibri" w:hAnsi="Arial" w:cs="Arial"/>
                <w:spacing w:val="1"/>
                <w:w w:val="101"/>
                <w:sz w:val="18"/>
                <w:szCs w:val="18"/>
              </w:rPr>
              <w:t>ştı</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r>
      <w:tr w:rsidR="002B302D" w:rsidRPr="000D3545" w14:paraId="3B0AE4CF" w14:textId="77777777" w:rsidTr="002B302D">
        <w:tc>
          <w:tcPr>
            <w:tcW w:w="5026" w:type="dxa"/>
            <w:shd w:val="clear" w:color="auto" w:fill="auto"/>
          </w:tcPr>
          <w:p w14:paraId="6868FADC" w14:textId="22FA44CE" w:rsidR="002B302D" w:rsidRPr="000D3545" w:rsidRDefault="002B302D" w:rsidP="00ED23AA">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3.3.1.2</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4"/>
                <w:position w:val="1"/>
                <w:sz w:val="18"/>
                <w:szCs w:val="18"/>
              </w:rPr>
              <w:t>s</w:t>
            </w:r>
            <w:r w:rsidRPr="000D3545">
              <w:rPr>
                <w:rFonts w:ascii="Arial" w:eastAsia="Calibri" w:hAnsi="Arial" w:cs="Arial"/>
                <w:spacing w:val="1"/>
                <w:position w:val="1"/>
                <w:sz w:val="18"/>
                <w:szCs w:val="18"/>
              </w:rPr>
              <w:t>ti</w:t>
            </w:r>
            <w:r w:rsidRPr="000D3545">
              <w:rPr>
                <w:rFonts w:ascii="Arial" w:eastAsia="Calibri" w:hAnsi="Arial" w:cs="Arial"/>
                <w:spacing w:val="-5"/>
                <w:position w:val="1"/>
                <w:sz w:val="18"/>
                <w:szCs w:val="18"/>
              </w:rPr>
              <w:t>h</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 xml:space="preserve"> f</w:t>
            </w:r>
            <w:r w:rsidRPr="000D3545">
              <w:rPr>
                <w:rFonts w:ascii="Arial" w:eastAsia="Calibri" w:hAnsi="Arial" w:cs="Arial"/>
                <w:spacing w:val="1"/>
                <w:position w:val="1"/>
                <w:sz w:val="18"/>
                <w:szCs w:val="18"/>
              </w:rPr>
              <w:t>ı</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t</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nd</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8"/>
                <w:position w:val="1"/>
                <w:sz w:val="18"/>
                <w:szCs w:val="18"/>
              </w:rPr>
              <w:t xml:space="preserve"> </w:t>
            </w:r>
            <w:r w:rsidRPr="000D3545">
              <w:rPr>
                <w:rFonts w:ascii="Arial" w:eastAsia="Calibri" w:hAnsi="Arial" w:cs="Arial"/>
                <w:spacing w:val="2"/>
                <w:w w:val="101"/>
                <w:position w:val="1"/>
                <w:sz w:val="18"/>
                <w:szCs w:val="18"/>
              </w:rPr>
              <w:t>f</w:t>
            </w:r>
            <w:r w:rsidRPr="000D3545">
              <w:rPr>
                <w:rFonts w:ascii="Arial" w:eastAsia="Calibri" w:hAnsi="Arial" w:cs="Arial"/>
                <w:spacing w:val="-1"/>
                <w:w w:val="101"/>
                <w:position w:val="1"/>
                <w:sz w:val="18"/>
                <w:szCs w:val="18"/>
              </w:rPr>
              <w:t>ay</w:t>
            </w:r>
            <w:r w:rsidRPr="000D3545">
              <w:rPr>
                <w:rFonts w:ascii="Arial" w:eastAsia="Calibri" w:hAnsi="Arial" w:cs="Arial"/>
                <w:w w:val="101"/>
                <w:position w:val="1"/>
                <w:sz w:val="18"/>
                <w:szCs w:val="18"/>
              </w:rPr>
              <w:t>d</w:t>
            </w:r>
            <w:r w:rsidRPr="000D3545">
              <w:rPr>
                <w:rFonts w:ascii="Arial" w:eastAsia="Calibri" w:hAnsi="Arial" w:cs="Arial"/>
                <w:spacing w:val="-6"/>
                <w:w w:val="101"/>
                <w:position w:val="1"/>
                <w:sz w:val="18"/>
                <w:szCs w:val="18"/>
              </w:rPr>
              <w:t>a</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pacing w:val="-2"/>
                <w:w w:val="101"/>
                <w:position w:val="1"/>
                <w:sz w:val="18"/>
                <w:szCs w:val="18"/>
              </w:rPr>
              <w:t>m</w:t>
            </w:r>
            <w:r w:rsidRPr="000D3545">
              <w:rPr>
                <w:rFonts w:ascii="Arial" w:eastAsia="Calibri" w:hAnsi="Arial" w:cs="Arial"/>
                <w:spacing w:val="-1"/>
                <w:w w:val="101"/>
                <w:position w:val="1"/>
                <w:sz w:val="18"/>
                <w:szCs w:val="18"/>
              </w:rPr>
              <w:t>a</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spacing w:val="1"/>
                <w:w w:val="101"/>
                <w:position w:val="1"/>
                <w:sz w:val="18"/>
                <w:szCs w:val="18"/>
              </w:rPr>
              <w:t>ı</w:t>
            </w:r>
            <w:r w:rsidRPr="000D3545">
              <w:rPr>
                <w:rFonts w:ascii="Arial" w:eastAsia="Calibri" w:hAnsi="Arial" w:cs="Arial"/>
                <w:spacing w:val="-5"/>
                <w:w w:val="101"/>
                <w:position w:val="1"/>
                <w:sz w:val="18"/>
                <w:szCs w:val="18"/>
              </w:rPr>
              <w:t>n</w:t>
            </w:r>
            <w:r w:rsidRPr="000D3545">
              <w:rPr>
                <w:rFonts w:ascii="Arial" w:eastAsia="Calibri" w:hAnsi="Arial" w:cs="Arial"/>
                <w:w w:val="101"/>
                <w:position w:val="1"/>
                <w:sz w:val="18"/>
                <w:szCs w:val="18"/>
              </w:rPr>
              <w:t>ı</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pacing w:val="-1"/>
                <w:sz w:val="18"/>
                <w:szCs w:val="18"/>
              </w:rPr>
              <w:t>ay</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4"/>
                <w:sz w:val="18"/>
                <w:szCs w:val="18"/>
              </w:rPr>
              <w:t>ş</w:t>
            </w:r>
            <w:r w:rsidRPr="000D3545">
              <w:rPr>
                <w:rFonts w:ascii="Arial" w:eastAsia="Calibri" w:hAnsi="Arial" w:cs="Arial"/>
                <w:spacing w:val="1"/>
                <w:sz w:val="18"/>
                <w:szCs w:val="18"/>
              </w:rPr>
              <w:t>tı</w:t>
            </w:r>
            <w:r w:rsidRPr="000D3545">
              <w:rPr>
                <w:rFonts w:ascii="Arial" w:eastAsia="Calibri" w:hAnsi="Arial" w:cs="Arial"/>
                <w:spacing w:val="-1"/>
                <w:sz w:val="18"/>
                <w:szCs w:val="18"/>
              </w:rPr>
              <w:t>ra</w:t>
            </w:r>
            <w:r w:rsidRPr="000D3545">
              <w:rPr>
                <w:rFonts w:ascii="Arial" w:eastAsia="Calibri" w:hAnsi="Arial" w:cs="Arial"/>
                <w:sz w:val="18"/>
                <w:szCs w:val="18"/>
              </w:rPr>
              <w:t>c</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pacing w:val="1"/>
                <w:sz w:val="18"/>
                <w:szCs w:val="18"/>
              </w:rPr>
              <w:t>/</w:t>
            </w:r>
            <w:r w:rsidRPr="000D3545">
              <w:rPr>
                <w:rFonts w:ascii="Arial" w:eastAsia="Calibri" w:hAnsi="Arial" w:cs="Arial"/>
                <w:spacing w:val="-1"/>
                <w:sz w:val="18"/>
                <w:szCs w:val="18"/>
              </w:rPr>
              <w:t>ar</w:t>
            </w:r>
            <w:r w:rsidRPr="000D3545">
              <w:rPr>
                <w:rFonts w:ascii="Arial" w:eastAsia="Calibri" w:hAnsi="Arial" w:cs="Arial"/>
                <w:spacing w:val="-3"/>
                <w:sz w:val="18"/>
                <w:szCs w:val="18"/>
              </w:rPr>
              <w:t>t</w:t>
            </w:r>
            <w:r w:rsidRPr="000D3545">
              <w:rPr>
                <w:rFonts w:ascii="Arial" w:eastAsia="Calibri" w:hAnsi="Arial" w:cs="Arial"/>
                <w:spacing w:val="1"/>
                <w:sz w:val="18"/>
                <w:szCs w:val="18"/>
              </w:rPr>
              <w:t>ı</w:t>
            </w:r>
            <w:r w:rsidRPr="000D3545">
              <w:rPr>
                <w:rFonts w:ascii="Arial" w:eastAsia="Calibri" w:hAnsi="Arial" w:cs="Arial"/>
                <w:spacing w:val="-1"/>
                <w:sz w:val="18"/>
                <w:szCs w:val="18"/>
              </w:rPr>
              <w:t>ra</w:t>
            </w:r>
            <w:r w:rsidRPr="000D3545">
              <w:rPr>
                <w:rFonts w:ascii="Arial" w:eastAsia="Calibri" w:hAnsi="Arial" w:cs="Arial"/>
                <w:sz w:val="18"/>
                <w:szCs w:val="18"/>
              </w:rPr>
              <w:t>c</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15"/>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o</w:t>
            </w:r>
            <w:r w:rsidRPr="000D3545">
              <w:rPr>
                <w:rFonts w:ascii="Arial" w:eastAsia="Calibri" w:hAnsi="Arial" w:cs="Arial"/>
                <w:spacing w:val="1"/>
                <w:sz w:val="18"/>
                <w:szCs w:val="18"/>
              </w:rPr>
              <w:t>s</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z w:val="18"/>
                <w:szCs w:val="18"/>
              </w:rPr>
              <w:t>l</w:t>
            </w:r>
            <w:r w:rsidRPr="000D3545">
              <w:rPr>
                <w:rFonts w:ascii="Arial" w:eastAsia="Calibri" w:hAnsi="Arial" w:cs="Arial"/>
                <w:spacing w:val="3"/>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ak</w:t>
            </w:r>
            <w:r w:rsidRPr="000D3545">
              <w:rPr>
                <w:rFonts w:ascii="Arial" w:eastAsia="Calibri" w:hAnsi="Arial" w:cs="Arial"/>
                <w:spacing w:val="1"/>
                <w:sz w:val="18"/>
                <w:szCs w:val="18"/>
              </w:rPr>
              <w:t>ı</w:t>
            </w:r>
            <w:r w:rsidRPr="000D3545">
              <w:rPr>
                <w:rFonts w:ascii="Arial" w:eastAsia="Calibri" w:hAnsi="Arial" w:cs="Arial"/>
                <w:sz w:val="18"/>
                <w:szCs w:val="18"/>
              </w:rPr>
              <w:t>m 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3"/>
                <w:sz w:val="18"/>
                <w:szCs w:val="18"/>
              </w:rPr>
              <w:t>i</w:t>
            </w:r>
            <w:r w:rsidRPr="000D3545">
              <w:rPr>
                <w:rFonts w:ascii="Arial" w:eastAsia="Calibri" w:hAnsi="Arial" w:cs="Arial"/>
                <w:spacing w:val="1"/>
                <w:sz w:val="18"/>
                <w:szCs w:val="18"/>
              </w:rPr>
              <w:t>/</w:t>
            </w:r>
            <w:r w:rsidRPr="000D3545">
              <w:rPr>
                <w:rFonts w:ascii="Arial" w:eastAsia="Calibri" w:hAnsi="Arial" w:cs="Arial"/>
                <w:sz w:val="18"/>
                <w:szCs w:val="18"/>
              </w:rPr>
              <w:t>d</w:t>
            </w:r>
            <w:r w:rsidRPr="000D3545">
              <w:rPr>
                <w:rFonts w:ascii="Arial" w:eastAsia="Calibri" w:hAnsi="Arial" w:cs="Arial"/>
                <w:spacing w:val="-4"/>
                <w:sz w:val="18"/>
                <w:szCs w:val="18"/>
              </w:rPr>
              <w:t>e</w:t>
            </w:r>
            <w:r w:rsidRPr="000D3545">
              <w:rPr>
                <w:rFonts w:ascii="Arial" w:eastAsia="Calibri" w:hAnsi="Arial" w:cs="Arial"/>
                <w:spacing w:val="1"/>
                <w:sz w:val="18"/>
                <w:szCs w:val="18"/>
              </w:rPr>
              <w:t>s</w:t>
            </w:r>
            <w:r w:rsidRPr="000D3545">
              <w:rPr>
                <w:rFonts w:ascii="Arial" w:eastAsia="Calibri" w:hAnsi="Arial" w:cs="Arial"/>
                <w:spacing w:val="-3"/>
                <w:sz w:val="18"/>
                <w:szCs w:val="18"/>
              </w:rPr>
              <w:t>t</w:t>
            </w:r>
            <w:r w:rsidRPr="000D3545">
              <w:rPr>
                <w:rFonts w:ascii="Arial" w:eastAsia="Calibri" w:hAnsi="Arial" w:cs="Arial"/>
                <w:sz w:val="18"/>
                <w:szCs w:val="18"/>
              </w:rPr>
              <w:t>eğ</w:t>
            </w:r>
            <w:r w:rsidRPr="000D3545">
              <w:rPr>
                <w:rFonts w:ascii="Arial" w:eastAsia="Calibri" w:hAnsi="Arial" w:cs="Arial"/>
                <w:spacing w:val="-3"/>
                <w:sz w:val="18"/>
                <w:szCs w:val="18"/>
              </w:rPr>
              <w:t>i</w:t>
            </w:r>
            <w:r w:rsidRPr="000D3545">
              <w:rPr>
                <w:rFonts w:ascii="Arial" w:eastAsia="Calibri" w:hAnsi="Arial" w:cs="Arial"/>
                <w:sz w:val="18"/>
                <w:szCs w:val="18"/>
              </w:rPr>
              <w:t>ni</w:t>
            </w:r>
            <w:r w:rsidRPr="000D3545">
              <w:rPr>
                <w:rFonts w:ascii="Arial" w:eastAsia="Calibri" w:hAnsi="Arial" w:cs="Arial"/>
                <w:spacing w:val="13"/>
                <w:sz w:val="18"/>
                <w:szCs w:val="18"/>
              </w:rPr>
              <w:t xml:space="preserve"> </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kr</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w w:val="101"/>
                <w:sz w:val="18"/>
                <w:szCs w:val="18"/>
              </w:rPr>
              <w:t xml:space="preserve">, </w:t>
            </w:r>
            <w:r w:rsidRPr="000D3545">
              <w:rPr>
                <w:rFonts w:ascii="Arial" w:eastAsia="Calibri" w:hAnsi="Arial" w:cs="Arial"/>
                <w:spacing w:val="-1"/>
                <w:sz w:val="18"/>
                <w:szCs w:val="18"/>
              </w:rPr>
              <w:t>ya</w:t>
            </w:r>
            <w:r w:rsidRPr="000D3545">
              <w:rPr>
                <w:rFonts w:ascii="Arial" w:eastAsia="Calibri" w:hAnsi="Arial" w:cs="Arial"/>
                <w:spacing w:val="1"/>
                <w:sz w:val="18"/>
                <w:szCs w:val="18"/>
              </w:rPr>
              <w:t>şl</w:t>
            </w:r>
            <w:r w:rsidRPr="000D3545">
              <w:rPr>
                <w:rFonts w:ascii="Arial" w:eastAsia="Calibri" w:hAnsi="Arial" w:cs="Arial"/>
                <w:sz w:val="18"/>
                <w:szCs w:val="18"/>
              </w:rPr>
              <w:t>ı</w:t>
            </w:r>
            <w:r w:rsidRPr="000D3545">
              <w:rPr>
                <w:rFonts w:ascii="Arial" w:eastAsia="Calibri" w:hAnsi="Arial" w:cs="Arial"/>
                <w:spacing w:val="2"/>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ak</w:t>
            </w:r>
            <w:r w:rsidRPr="000D3545">
              <w:rPr>
                <w:rFonts w:ascii="Arial" w:eastAsia="Calibri" w:hAnsi="Arial" w:cs="Arial"/>
                <w:spacing w:val="1"/>
                <w:sz w:val="18"/>
                <w:szCs w:val="18"/>
              </w:rPr>
              <w:t>ı</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v</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2"/>
                <w:sz w:val="18"/>
                <w:szCs w:val="18"/>
              </w:rPr>
              <w:t xml:space="preserve"> </w:t>
            </w:r>
            <w:r w:rsidRPr="000D3545">
              <w:rPr>
                <w:rFonts w:ascii="Arial" w:eastAsia="Calibri" w:hAnsi="Arial" w:cs="Arial"/>
                <w:sz w:val="18"/>
                <w:szCs w:val="18"/>
              </w:rPr>
              <w:t>en</w:t>
            </w:r>
            <w:r w:rsidRPr="000D3545">
              <w:rPr>
                <w:rFonts w:ascii="Arial" w:eastAsia="Calibri" w:hAnsi="Arial" w:cs="Arial"/>
                <w:spacing w:val="-4"/>
                <w:sz w:val="18"/>
                <w:szCs w:val="18"/>
              </w:rPr>
              <w:t>g</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ak</w:t>
            </w:r>
            <w:r w:rsidRPr="000D3545">
              <w:rPr>
                <w:rFonts w:ascii="Arial" w:eastAsia="Calibri" w:hAnsi="Arial" w:cs="Arial"/>
                <w:spacing w:val="1"/>
                <w:sz w:val="18"/>
                <w:szCs w:val="18"/>
              </w:rPr>
              <w:t>ı</w:t>
            </w:r>
            <w:r w:rsidRPr="000D3545">
              <w:rPr>
                <w:rFonts w:ascii="Arial" w:eastAsia="Calibri" w:hAnsi="Arial" w:cs="Arial"/>
                <w:sz w:val="18"/>
                <w:szCs w:val="18"/>
              </w:rPr>
              <w:t>m h</w:t>
            </w:r>
            <w:r w:rsidRPr="000D3545">
              <w:rPr>
                <w:rFonts w:ascii="Arial" w:eastAsia="Calibri" w:hAnsi="Arial" w:cs="Arial"/>
                <w:spacing w:val="-3"/>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t</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11"/>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spacing w:val="-5"/>
                <w:w w:val="101"/>
                <w:sz w:val="18"/>
                <w:szCs w:val="18"/>
              </w:rPr>
              <w:t>b</w:t>
            </w:r>
            <w:r w:rsidRPr="000D3545">
              <w:rPr>
                <w:rFonts w:ascii="Arial" w:eastAsia="Calibri" w:hAnsi="Arial" w:cs="Arial"/>
                <w:spacing w:val="-3"/>
                <w:w w:val="101"/>
                <w:sz w:val="18"/>
                <w:szCs w:val="18"/>
              </w:rPr>
              <w:t>.</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24" w:type="dxa"/>
            <w:shd w:val="clear" w:color="auto" w:fill="auto"/>
          </w:tcPr>
          <w:p w14:paraId="1E6CBAB1" w14:textId="0898E1CF" w:rsidR="002B302D" w:rsidRPr="000D3545" w:rsidRDefault="002B302D" w:rsidP="00496EBF">
            <w:pPr>
              <w:spacing w:line="200" w:lineRule="exact"/>
              <w:ind w:left="105"/>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vMerge/>
            <w:shd w:val="clear" w:color="auto" w:fill="auto"/>
          </w:tcPr>
          <w:p w14:paraId="4C42D9F0" w14:textId="77777777" w:rsidR="002B302D" w:rsidRPr="000D3545" w:rsidRDefault="002B302D" w:rsidP="00ED23AA">
            <w:pPr>
              <w:widowControl/>
              <w:numPr>
                <w:ilvl w:val="0"/>
                <w:numId w:val="54"/>
              </w:numPr>
              <w:tabs>
                <w:tab w:val="center" w:pos="4680"/>
                <w:tab w:val="right" w:pos="9360"/>
              </w:tabs>
              <w:spacing w:line="100" w:lineRule="atLeast"/>
              <w:ind w:left="237" w:hanging="237"/>
              <w:rPr>
                <w:rFonts w:ascii="Arial" w:eastAsia="Calibri" w:hAnsi="Arial" w:cs="Arial"/>
                <w:spacing w:val="5"/>
                <w:sz w:val="18"/>
                <w:szCs w:val="18"/>
              </w:rPr>
            </w:pPr>
          </w:p>
        </w:tc>
        <w:tc>
          <w:tcPr>
            <w:tcW w:w="2803" w:type="dxa"/>
            <w:vMerge/>
          </w:tcPr>
          <w:p w14:paraId="3BAFAA86" w14:textId="77777777" w:rsidR="002B302D" w:rsidRPr="000D3545" w:rsidRDefault="002B302D" w:rsidP="00ED23AA">
            <w:pPr>
              <w:widowControl/>
              <w:numPr>
                <w:ilvl w:val="0"/>
                <w:numId w:val="54"/>
              </w:numPr>
              <w:tabs>
                <w:tab w:val="center" w:pos="4680"/>
                <w:tab w:val="right" w:pos="9360"/>
              </w:tabs>
              <w:spacing w:line="100" w:lineRule="atLeast"/>
              <w:ind w:left="237" w:hanging="237"/>
              <w:rPr>
                <w:rFonts w:ascii="Arial" w:eastAsia="Calibri" w:hAnsi="Arial" w:cs="Arial"/>
                <w:spacing w:val="5"/>
                <w:sz w:val="18"/>
                <w:szCs w:val="18"/>
              </w:rPr>
            </w:pPr>
          </w:p>
        </w:tc>
        <w:tc>
          <w:tcPr>
            <w:tcW w:w="2557" w:type="dxa"/>
            <w:shd w:val="clear" w:color="auto" w:fill="auto"/>
          </w:tcPr>
          <w:p w14:paraId="5D2DA474" w14:textId="77777777" w:rsidR="002B302D" w:rsidRPr="000D3545" w:rsidRDefault="002B302D" w:rsidP="00ED23AA">
            <w:pPr>
              <w:numPr>
                <w:ilvl w:val="0"/>
                <w:numId w:val="54"/>
              </w:numPr>
              <w:ind w:left="237" w:hanging="237"/>
              <w:rPr>
                <w:rFonts w:ascii="Arial" w:hAnsi="Arial" w:cs="Arial"/>
                <w:sz w:val="18"/>
                <w:szCs w:val="18"/>
              </w:rPr>
            </w:pPr>
          </w:p>
        </w:tc>
      </w:tr>
      <w:tr w:rsidR="002B302D" w:rsidRPr="000D3545" w14:paraId="3A82BEB1" w14:textId="77777777" w:rsidTr="002B302D">
        <w:tc>
          <w:tcPr>
            <w:tcW w:w="5026" w:type="dxa"/>
            <w:shd w:val="clear" w:color="auto" w:fill="auto"/>
          </w:tcPr>
          <w:p w14:paraId="25502E38" w14:textId="61535FEB" w:rsidR="002B302D" w:rsidRPr="000D3545" w:rsidRDefault="002B302D" w:rsidP="00ED23AA">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3.3.1.3</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İ</w:t>
            </w:r>
            <w:r w:rsidRPr="000D3545">
              <w:rPr>
                <w:rFonts w:ascii="Arial" w:eastAsia="Calibri" w:hAnsi="Arial" w:cs="Arial"/>
                <w:position w:val="1"/>
                <w:sz w:val="18"/>
                <w:szCs w:val="18"/>
              </w:rPr>
              <w:t xml:space="preserve">l </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s</w:t>
            </w:r>
            <w:r w:rsidRPr="000D3545">
              <w:rPr>
                <w:rFonts w:ascii="Arial" w:eastAsia="Calibri" w:hAnsi="Arial" w:cs="Arial"/>
                <w:spacing w:val="-3"/>
                <w:position w:val="1"/>
                <w:sz w:val="18"/>
                <w:szCs w:val="18"/>
              </w:rPr>
              <w:t>t</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hd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4"/>
                <w:position w:val="1"/>
                <w:sz w:val="18"/>
                <w:szCs w:val="18"/>
              </w:rPr>
              <w:t>s</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i</w:t>
            </w:r>
            <w:r w:rsidRPr="000D3545">
              <w:rPr>
                <w:rFonts w:ascii="Arial" w:eastAsia="Calibri" w:hAnsi="Arial" w:cs="Arial"/>
                <w:spacing w:val="5"/>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position w:val="1"/>
                <w:sz w:val="18"/>
                <w:szCs w:val="18"/>
              </w:rPr>
              <w:t>ğ</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ti</w:t>
            </w:r>
            <w:r w:rsidRPr="000D3545">
              <w:rPr>
                <w:rFonts w:ascii="Arial" w:eastAsia="Calibri" w:hAnsi="Arial" w:cs="Arial"/>
                <w:position w:val="1"/>
                <w:sz w:val="18"/>
                <w:szCs w:val="18"/>
              </w:rPr>
              <w:t>m</w:t>
            </w:r>
            <w:r w:rsidRPr="000D3545">
              <w:rPr>
                <w:rFonts w:ascii="Arial" w:eastAsia="Calibri" w:hAnsi="Arial" w:cs="Arial"/>
                <w:spacing w:val="1"/>
                <w:position w:val="1"/>
                <w:sz w:val="18"/>
                <w:szCs w:val="18"/>
              </w:rPr>
              <w:t xml:space="preserve"> </w:t>
            </w:r>
            <w:r w:rsidRPr="000D3545">
              <w:rPr>
                <w:rFonts w:ascii="Arial" w:eastAsia="Calibri" w:hAnsi="Arial" w:cs="Arial"/>
                <w:spacing w:val="-4"/>
                <w:position w:val="1"/>
                <w:sz w:val="18"/>
                <w:szCs w:val="18"/>
              </w:rPr>
              <w:t>K</w:t>
            </w:r>
            <w:r w:rsidRPr="000D3545">
              <w:rPr>
                <w:rFonts w:ascii="Arial" w:eastAsia="Calibri" w:hAnsi="Arial" w:cs="Arial"/>
                <w:position w:val="1"/>
                <w:sz w:val="18"/>
                <w:szCs w:val="18"/>
              </w:rPr>
              <w:t>u</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u</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da</w:t>
            </w:r>
            <w:r w:rsidRPr="000D3545">
              <w:rPr>
                <w:rFonts w:ascii="Arial" w:eastAsia="Calibri" w:hAnsi="Arial" w:cs="Arial"/>
                <w:spacing w:val="12"/>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 xml:space="preserve"> </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st</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hd</w:t>
            </w:r>
            <w:r w:rsidRPr="000D3545">
              <w:rPr>
                <w:rFonts w:ascii="Arial" w:eastAsia="Calibri" w:hAnsi="Arial" w:cs="Arial"/>
                <w:spacing w:val="-1"/>
                <w:w w:val="101"/>
                <w:position w:val="1"/>
                <w:sz w:val="18"/>
                <w:szCs w:val="18"/>
              </w:rPr>
              <w:t>a</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ı</w:t>
            </w:r>
            <w:r w:rsidRPr="000D3545">
              <w:rPr>
                <w:rFonts w:ascii="Arial" w:eastAsia="Calibri" w:hAnsi="Arial" w:cs="Arial"/>
                <w:sz w:val="18"/>
                <w:szCs w:val="18"/>
              </w:rPr>
              <w:t xml:space="preserve"> od</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z w:val="18"/>
                <w:szCs w:val="18"/>
              </w:rPr>
              <w:t>ı</w:t>
            </w:r>
            <w:r w:rsidRPr="000D3545">
              <w:rPr>
                <w:rFonts w:ascii="Arial" w:eastAsia="Calibri" w:hAnsi="Arial" w:cs="Arial"/>
                <w:spacing w:val="3"/>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st</w:t>
            </w:r>
            <w:r w:rsidRPr="000D3545">
              <w:rPr>
                <w:rFonts w:ascii="Arial" w:eastAsia="Calibri" w:hAnsi="Arial" w:cs="Arial"/>
                <w:spacing w:val="-3"/>
                <w:sz w:val="18"/>
                <w:szCs w:val="18"/>
              </w:rPr>
              <w:t>i</w:t>
            </w:r>
            <w:r w:rsidRPr="000D3545">
              <w:rPr>
                <w:rFonts w:ascii="Arial" w:eastAsia="Calibri" w:hAnsi="Arial" w:cs="Arial"/>
                <w:sz w:val="18"/>
                <w:szCs w:val="18"/>
              </w:rPr>
              <w:t>hd</w:t>
            </w:r>
            <w:r w:rsidRPr="000D3545">
              <w:rPr>
                <w:rFonts w:ascii="Arial" w:eastAsia="Calibri" w:hAnsi="Arial" w:cs="Arial"/>
                <w:spacing w:val="-1"/>
                <w:sz w:val="18"/>
                <w:szCs w:val="18"/>
              </w:rPr>
              <w:t>a</w:t>
            </w:r>
            <w:r w:rsidRPr="000D3545">
              <w:rPr>
                <w:rFonts w:ascii="Arial" w:eastAsia="Calibri" w:hAnsi="Arial" w:cs="Arial"/>
                <w:sz w:val="18"/>
                <w:szCs w:val="18"/>
              </w:rPr>
              <w:t>m</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st</w:t>
            </w:r>
            <w:r w:rsidRPr="000D3545">
              <w:rPr>
                <w:rFonts w:ascii="Arial" w:eastAsia="Calibri" w:hAnsi="Arial" w:cs="Arial"/>
                <w:spacing w:val="-1"/>
                <w:sz w:val="18"/>
                <w:szCs w:val="18"/>
              </w:rPr>
              <w:t>r</w:t>
            </w:r>
            <w:r w:rsidRPr="000D3545">
              <w:rPr>
                <w:rFonts w:ascii="Arial" w:eastAsia="Calibri" w:hAnsi="Arial" w:cs="Arial"/>
                <w:spacing w:val="-6"/>
                <w:sz w:val="18"/>
                <w:szCs w:val="18"/>
              </w:rPr>
              <w:t>a</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5"/>
                <w:sz w:val="18"/>
                <w:szCs w:val="18"/>
              </w:rPr>
              <w:t>j</w:t>
            </w:r>
            <w:r w:rsidRPr="000D3545">
              <w:rPr>
                <w:rFonts w:ascii="Arial" w:eastAsia="Calibri" w:hAnsi="Arial" w:cs="Arial"/>
                <w:spacing w:val="1"/>
                <w:sz w:val="18"/>
                <w:szCs w:val="18"/>
              </w:rPr>
              <w:t>il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6"/>
                <w:sz w:val="18"/>
                <w:szCs w:val="18"/>
              </w:rPr>
              <w:t xml:space="preserve"> </w:t>
            </w:r>
            <w:r w:rsidRPr="000D3545">
              <w:rPr>
                <w:rFonts w:ascii="Arial" w:eastAsia="Calibri" w:hAnsi="Arial" w:cs="Arial"/>
                <w:w w:val="101"/>
                <w:sz w:val="18"/>
                <w:szCs w:val="18"/>
              </w:rPr>
              <w:t>ge</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iş</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124" w:type="dxa"/>
            <w:shd w:val="clear" w:color="auto" w:fill="auto"/>
          </w:tcPr>
          <w:p w14:paraId="1009F2B0" w14:textId="5693A31F" w:rsidR="002B302D" w:rsidRPr="000D3545" w:rsidRDefault="002B302D" w:rsidP="00ED23AA">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3050" w:type="dxa"/>
            <w:vMerge/>
            <w:shd w:val="clear" w:color="auto" w:fill="auto"/>
          </w:tcPr>
          <w:p w14:paraId="68B00355" w14:textId="77777777" w:rsidR="002B302D" w:rsidRPr="000D3545" w:rsidRDefault="002B302D" w:rsidP="00ED23AA">
            <w:pPr>
              <w:widowControl/>
              <w:numPr>
                <w:ilvl w:val="0"/>
                <w:numId w:val="54"/>
              </w:numPr>
              <w:tabs>
                <w:tab w:val="center" w:pos="4680"/>
                <w:tab w:val="right" w:pos="9360"/>
              </w:tabs>
              <w:spacing w:line="100" w:lineRule="atLeast"/>
              <w:ind w:left="237" w:hanging="237"/>
              <w:rPr>
                <w:rFonts w:ascii="Arial" w:eastAsia="Calibri" w:hAnsi="Arial" w:cs="Arial"/>
                <w:spacing w:val="5"/>
                <w:sz w:val="18"/>
                <w:szCs w:val="18"/>
              </w:rPr>
            </w:pPr>
          </w:p>
        </w:tc>
        <w:tc>
          <w:tcPr>
            <w:tcW w:w="2803" w:type="dxa"/>
            <w:vMerge/>
          </w:tcPr>
          <w:p w14:paraId="437CB2F7" w14:textId="77777777" w:rsidR="002B302D" w:rsidRPr="000D3545" w:rsidRDefault="002B302D" w:rsidP="00ED23AA">
            <w:pPr>
              <w:widowControl/>
              <w:numPr>
                <w:ilvl w:val="0"/>
                <w:numId w:val="54"/>
              </w:numPr>
              <w:tabs>
                <w:tab w:val="center" w:pos="4680"/>
                <w:tab w:val="right" w:pos="9360"/>
              </w:tabs>
              <w:spacing w:line="100" w:lineRule="atLeast"/>
              <w:ind w:left="237" w:hanging="237"/>
              <w:rPr>
                <w:rFonts w:ascii="Arial" w:eastAsia="Calibri" w:hAnsi="Arial" w:cs="Arial"/>
                <w:spacing w:val="5"/>
                <w:sz w:val="18"/>
                <w:szCs w:val="18"/>
              </w:rPr>
            </w:pPr>
          </w:p>
        </w:tc>
        <w:tc>
          <w:tcPr>
            <w:tcW w:w="2557" w:type="dxa"/>
            <w:shd w:val="clear" w:color="auto" w:fill="auto"/>
          </w:tcPr>
          <w:p w14:paraId="21EA7477" w14:textId="77777777" w:rsidR="002B302D" w:rsidRPr="000D3545" w:rsidRDefault="002B302D" w:rsidP="00ED23AA">
            <w:pPr>
              <w:numPr>
                <w:ilvl w:val="0"/>
                <w:numId w:val="54"/>
              </w:numPr>
              <w:ind w:left="237" w:hanging="237"/>
              <w:rPr>
                <w:rFonts w:ascii="Arial" w:hAnsi="Arial" w:cs="Arial"/>
                <w:sz w:val="18"/>
                <w:szCs w:val="18"/>
              </w:rPr>
            </w:pPr>
          </w:p>
        </w:tc>
      </w:tr>
      <w:tr w:rsidR="002B302D" w:rsidRPr="000D3545" w14:paraId="34D3C4D7" w14:textId="77777777" w:rsidTr="002B302D">
        <w:tc>
          <w:tcPr>
            <w:tcW w:w="5026" w:type="dxa"/>
            <w:shd w:val="clear" w:color="auto" w:fill="auto"/>
          </w:tcPr>
          <w:p w14:paraId="7EB66936" w14:textId="78E5B38D" w:rsidR="002B302D" w:rsidRPr="000D3545" w:rsidRDefault="002B302D" w:rsidP="00ED23AA">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lastRenderedPageBreak/>
              <w:t>3.3.1.4</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Ça</w:t>
            </w:r>
            <w:r w:rsidRPr="000D3545">
              <w:rPr>
                <w:rFonts w:ascii="Arial" w:eastAsia="Calibri" w:hAnsi="Arial" w:cs="Arial"/>
                <w:spacing w:val="1"/>
                <w:position w:val="1"/>
                <w:sz w:val="18"/>
                <w:szCs w:val="18"/>
              </w:rPr>
              <w:t>l</w:t>
            </w:r>
            <w:r w:rsidRPr="000D3545">
              <w:rPr>
                <w:rFonts w:ascii="Arial" w:eastAsia="Calibri" w:hAnsi="Arial" w:cs="Arial"/>
                <w:spacing w:val="-3"/>
                <w:position w:val="1"/>
                <w:sz w:val="18"/>
                <w:szCs w:val="18"/>
              </w:rPr>
              <w:t>ı</w:t>
            </w:r>
            <w:r w:rsidRPr="000D3545">
              <w:rPr>
                <w:rFonts w:ascii="Arial" w:eastAsia="Calibri" w:hAnsi="Arial" w:cs="Arial"/>
                <w:spacing w:val="1"/>
                <w:position w:val="1"/>
                <w:sz w:val="18"/>
                <w:szCs w:val="18"/>
              </w:rPr>
              <w:t>ş</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7"/>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2"/>
                <w:position w:val="1"/>
                <w:sz w:val="18"/>
                <w:szCs w:val="18"/>
              </w:rPr>
              <w:t>İ</w:t>
            </w:r>
            <w:r w:rsidRPr="000D3545">
              <w:rPr>
                <w:rFonts w:ascii="Arial" w:eastAsia="Calibri" w:hAnsi="Arial" w:cs="Arial"/>
                <w:spacing w:val="-4"/>
                <w:position w:val="1"/>
                <w:sz w:val="18"/>
                <w:szCs w:val="18"/>
              </w:rPr>
              <w:t>ş</w:t>
            </w:r>
            <w:r w:rsidRPr="000D3545">
              <w:rPr>
                <w:rFonts w:ascii="Arial" w:eastAsia="Calibri" w:hAnsi="Arial" w:cs="Arial"/>
                <w:spacing w:val="2"/>
                <w:position w:val="1"/>
                <w:sz w:val="18"/>
                <w:szCs w:val="18"/>
              </w:rPr>
              <w:t>-</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 xml:space="preserve">ur </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l</w:t>
            </w:r>
            <w:r w:rsidRPr="000D3545">
              <w:rPr>
                <w:rFonts w:ascii="Arial" w:eastAsia="Calibri" w:hAnsi="Arial" w:cs="Arial"/>
                <w:spacing w:val="5"/>
                <w:position w:val="1"/>
                <w:sz w:val="18"/>
                <w:szCs w:val="18"/>
              </w:rPr>
              <w:t xml:space="preserve"> </w:t>
            </w:r>
            <w:r w:rsidRPr="000D3545">
              <w:rPr>
                <w:rFonts w:ascii="Arial" w:eastAsia="Calibri" w:hAnsi="Arial" w:cs="Arial"/>
                <w:spacing w:val="-7"/>
                <w:position w:val="1"/>
                <w:sz w:val="18"/>
                <w:szCs w:val="18"/>
              </w:rPr>
              <w:t>M</w:t>
            </w:r>
            <w:r w:rsidRPr="000D3545">
              <w:rPr>
                <w:rFonts w:ascii="Arial" w:eastAsia="Calibri" w:hAnsi="Arial" w:cs="Arial"/>
                <w:position w:val="1"/>
                <w:sz w:val="18"/>
                <w:szCs w:val="18"/>
              </w:rPr>
              <w:t>üdü</w:t>
            </w:r>
            <w:r w:rsidRPr="000D3545">
              <w:rPr>
                <w:rFonts w:ascii="Arial" w:eastAsia="Calibri" w:hAnsi="Arial" w:cs="Arial"/>
                <w:spacing w:val="-1"/>
                <w:position w:val="1"/>
                <w:sz w:val="18"/>
                <w:szCs w:val="18"/>
              </w:rPr>
              <w:t>r</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üğü</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t</w:t>
            </w:r>
            <w:r w:rsidRPr="000D3545">
              <w:rPr>
                <w:rFonts w:ascii="Arial" w:eastAsia="Calibri" w:hAnsi="Arial" w:cs="Arial"/>
                <w:spacing w:val="-1"/>
                <w:position w:val="1"/>
                <w:sz w:val="18"/>
                <w:szCs w:val="18"/>
              </w:rPr>
              <w:t>ar</w:t>
            </w:r>
            <w:r w:rsidRPr="000D3545">
              <w:rPr>
                <w:rFonts w:ascii="Arial" w:eastAsia="Calibri" w:hAnsi="Arial" w:cs="Arial"/>
                <w:spacing w:val="-6"/>
                <w:position w:val="1"/>
                <w:sz w:val="18"/>
                <w:szCs w:val="18"/>
              </w:rPr>
              <w:t>a</w:t>
            </w:r>
            <w:r w:rsidRPr="000D3545">
              <w:rPr>
                <w:rFonts w:ascii="Arial" w:eastAsia="Calibri" w:hAnsi="Arial" w:cs="Arial"/>
                <w:spacing w:val="2"/>
                <w:position w:val="1"/>
                <w:sz w:val="18"/>
                <w:szCs w:val="18"/>
              </w:rPr>
              <w:t>f</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6"/>
                <w:position w:val="1"/>
                <w:sz w:val="18"/>
                <w:szCs w:val="18"/>
              </w:rPr>
              <w:t xml:space="preserve"> </w:t>
            </w:r>
            <w:r w:rsidRPr="000D3545">
              <w:rPr>
                <w:rFonts w:ascii="Arial" w:eastAsia="Calibri" w:hAnsi="Arial" w:cs="Arial"/>
                <w:spacing w:val="-1"/>
                <w:w w:val="101"/>
                <w:position w:val="1"/>
                <w:sz w:val="18"/>
                <w:szCs w:val="18"/>
              </w:rPr>
              <w:t>ka</w:t>
            </w:r>
            <w:r w:rsidRPr="000D3545">
              <w:rPr>
                <w:rFonts w:ascii="Arial" w:eastAsia="Calibri" w:hAnsi="Arial" w:cs="Arial"/>
                <w:spacing w:val="-5"/>
                <w:w w:val="101"/>
                <w:position w:val="1"/>
                <w:sz w:val="18"/>
                <w:szCs w:val="18"/>
              </w:rPr>
              <w:t>d</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sı</w:t>
            </w:r>
            <w:r w:rsidRPr="000D3545">
              <w:rPr>
                <w:rFonts w:ascii="Arial" w:eastAsia="Calibri" w:hAnsi="Arial" w:cs="Arial"/>
                <w:sz w:val="18"/>
                <w:szCs w:val="18"/>
              </w:rPr>
              <w:t>ğ</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z w:val="18"/>
                <w:szCs w:val="18"/>
              </w:rPr>
              <w:t>cez</w:t>
            </w:r>
            <w:r w:rsidRPr="000D3545">
              <w:rPr>
                <w:rFonts w:ascii="Arial" w:eastAsia="Calibri" w:hAnsi="Arial" w:cs="Arial"/>
                <w:spacing w:val="-6"/>
                <w:sz w:val="18"/>
                <w:szCs w:val="18"/>
              </w:rPr>
              <w:t>a</w:t>
            </w:r>
            <w:r w:rsidRPr="000D3545">
              <w:rPr>
                <w:rFonts w:ascii="Arial" w:eastAsia="Calibri" w:hAnsi="Arial" w:cs="Arial"/>
                <w:sz w:val="18"/>
                <w:szCs w:val="18"/>
              </w:rPr>
              <w:t>e</w:t>
            </w:r>
            <w:r w:rsidRPr="000D3545">
              <w:rPr>
                <w:rFonts w:ascii="Arial" w:eastAsia="Calibri" w:hAnsi="Arial" w:cs="Arial"/>
                <w:spacing w:val="-1"/>
                <w:sz w:val="18"/>
                <w:szCs w:val="18"/>
              </w:rPr>
              <w:t>v</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z w:val="18"/>
                <w:szCs w:val="18"/>
              </w:rPr>
              <w:t>den</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ayr</w:t>
            </w:r>
            <w:r w:rsidRPr="000D3545">
              <w:rPr>
                <w:rFonts w:ascii="Arial" w:eastAsia="Calibri" w:hAnsi="Arial" w:cs="Arial"/>
                <w:spacing w:val="-3"/>
                <w:sz w:val="18"/>
                <w:szCs w:val="18"/>
              </w:rPr>
              <w:t>ı</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3"/>
                <w:sz w:val="18"/>
                <w:szCs w:val="18"/>
              </w:rPr>
              <w:t xml:space="preserve"> </w:t>
            </w:r>
            <w:r w:rsidRPr="000D3545">
              <w:rPr>
                <w:rFonts w:ascii="Arial" w:eastAsia="Calibri" w:hAnsi="Arial" w:cs="Arial"/>
                <w:sz w:val="18"/>
                <w:szCs w:val="18"/>
              </w:rPr>
              <w:t>dez</w:t>
            </w:r>
            <w:r w:rsidRPr="000D3545">
              <w:rPr>
                <w:rFonts w:ascii="Arial" w:eastAsia="Calibri" w:hAnsi="Arial" w:cs="Arial"/>
                <w:spacing w:val="-6"/>
                <w:sz w:val="18"/>
                <w:szCs w:val="18"/>
              </w:rPr>
              <w:t>a</w:t>
            </w:r>
            <w:r w:rsidRPr="000D3545">
              <w:rPr>
                <w:rFonts w:ascii="Arial" w:eastAsia="Calibri" w:hAnsi="Arial" w:cs="Arial"/>
                <w:spacing w:val="-1"/>
                <w:sz w:val="18"/>
                <w:szCs w:val="18"/>
              </w:rPr>
              <w:t>va</w:t>
            </w:r>
            <w:r w:rsidRPr="000D3545">
              <w:rPr>
                <w:rFonts w:ascii="Arial" w:eastAsia="Calibri" w:hAnsi="Arial" w:cs="Arial"/>
                <w:sz w:val="18"/>
                <w:szCs w:val="18"/>
              </w:rPr>
              <w:t>n</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pacing w:val="-5"/>
                <w:sz w:val="18"/>
                <w:szCs w:val="18"/>
              </w:rPr>
              <w:t>j</w:t>
            </w:r>
            <w:r w:rsidRPr="000D3545">
              <w:rPr>
                <w:rFonts w:ascii="Arial" w:eastAsia="Calibri" w:hAnsi="Arial" w:cs="Arial"/>
                <w:spacing w:val="1"/>
                <w:sz w:val="18"/>
                <w:szCs w:val="18"/>
              </w:rPr>
              <w:t>l</w:t>
            </w:r>
            <w:r w:rsidRPr="000D3545">
              <w:rPr>
                <w:rFonts w:ascii="Arial" w:eastAsia="Calibri" w:hAnsi="Arial" w:cs="Arial"/>
                <w:sz w:val="18"/>
                <w:szCs w:val="18"/>
              </w:rPr>
              <w:t>ı</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w w:val="101"/>
                <w:sz w:val="18"/>
                <w:szCs w:val="18"/>
              </w:rPr>
              <w:t>ö</w:t>
            </w:r>
            <w:r w:rsidRPr="000D3545">
              <w:rPr>
                <w:rFonts w:ascii="Arial" w:eastAsia="Calibri" w:hAnsi="Arial" w:cs="Arial"/>
                <w:spacing w:val="-5"/>
                <w:w w:val="101"/>
                <w:sz w:val="18"/>
                <w:szCs w:val="18"/>
              </w:rPr>
              <w:t>n</w:t>
            </w:r>
            <w:r w:rsidRPr="000D3545">
              <w:rPr>
                <w:rFonts w:ascii="Arial" w:eastAsia="Calibri" w:hAnsi="Arial" w:cs="Arial"/>
                <w:w w:val="101"/>
                <w:sz w:val="18"/>
                <w:szCs w:val="18"/>
              </w:rPr>
              <w:t>e</w:t>
            </w:r>
            <w:r w:rsidRPr="000D3545">
              <w:rPr>
                <w:rFonts w:ascii="Arial" w:eastAsia="Calibri" w:hAnsi="Arial" w:cs="Arial"/>
                <w:spacing w:val="1"/>
                <w:w w:val="101"/>
                <w:sz w:val="18"/>
                <w:szCs w:val="18"/>
              </w:rPr>
              <w:t>li</w:t>
            </w:r>
            <w:r w:rsidRPr="000D3545">
              <w:rPr>
                <w:rFonts w:ascii="Arial" w:eastAsia="Calibri" w:hAnsi="Arial" w:cs="Arial"/>
                <w:w w:val="101"/>
                <w:sz w:val="18"/>
                <w:szCs w:val="18"/>
              </w:rPr>
              <w:t xml:space="preserve">k </w:t>
            </w:r>
            <w:r w:rsidRPr="000D3545">
              <w:rPr>
                <w:rFonts w:ascii="Arial" w:eastAsia="Calibri" w:hAnsi="Arial" w:cs="Arial"/>
                <w:sz w:val="18"/>
                <w:szCs w:val="18"/>
              </w:rPr>
              <w:t>önce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10"/>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s</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hd</w:t>
            </w:r>
            <w:r w:rsidRPr="000D3545">
              <w:rPr>
                <w:rFonts w:ascii="Arial" w:eastAsia="Calibri" w:hAnsi="Arial" w:cs="Arial"/>
                <w:spacing w:val="-1"/>
                <w:sz w:val="18"/>
                <w:szCs w:val="18"/>
              </w:rPr>
              <w:t>a</w:t>
            </w:r>
            <w:r w:rsidRPr="000D3545">
              <w:rPr>
                <w:rFonts w:ascii="Arial" w:eastAsia="Calibri" w:hAnsi="Arial" w:cs="Arial"/>
                <w:sz w:val="18"/>
                <w:szCs w:val="18"/>
              </w:rPr>
              <w:t>m</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2"/>
                <w:sz w:val="18"/>
                <w:szCs w:val="18"/>
              </w:rPr>
              <w:t>m</w:t>
            </w:r>
            <w:r w:rsidRPr="000D3545">
              <w:rPr>
                <w:rFonts w:ascii="Arial" w:eastAsia="Calibri" w:hAnsi="Arial" w:cs="Arial"/>
                <w:spacing w:val="-1"/>
                <w:sz w:val="18"/>
                <w:szCs w:val="18"/>
              </w:rPr>
              <w:t>k</w:t>
            </w:r>
            <w:r w:rsidRPr="000D3545">
              <w:rPr>
                <w:rFonts w:ascii="Arial" w:eastAsia="Calibri" w:hAnsi="Arial" w:cs="Arial"/>
                <w:spacing w:val="-6"/>
                <w:sz w:val="18"/>
                <w:szCs w:val="18"/>
              </w:rPr>
              <w:t>â</w:t>
            </w:r>
            <w:r w:rsidRPr="000D3545">
              <w:rPr>
                <w:rFonts w:ascii="Arial" w:eastAsia="Calibri" w:hAnsi="Arial" w:cs="Arial"/>
                <w:sz w:val="18"/>
                <w:szCs w:val="18"/>
              </w:rPr>
              <w:t>nı</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24" w:type="dxa"/>
            <w:shd w:val="clear" w:color="auto" w:fill="auto"/>
          </w:tcPr>
          <w:p w14:paraId="36EF4643" w14:textId="5C9AEF65" w:rsidR="002B302D" w:rsidRPr="000D3545" w:rsidRDefault="002B302D" w:rsidP="00496EBF">
            <w:pPr>
              <w:spacing w:line="200" w:lineRule="exact"/>
              <w:ind w:left="105"/>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vMerge/>
            <w:shd w:val="clear" w:color="auto" w:fill="auto"/>
          </w:tcPr>
          <w:p w14:paraId="146745BE" w14:textId="77777777" w:rsidR="002B302D" w:rsidRPr="000D3545" w:rsidRDefault="002B302D" w:rsidP="00ED23AA">
            <w:pPr>
              <w:widowControl/>
              <w:numPr>
                <w:ilvl w:val="0"/>
                <w:numId w:val="54"/>
              </w:numPr>
              <w:tabs>
                <w:tab w:val="center" w:pos="4680"/>
                <w:tab w:val="right" w:pos="9360"/>
              </w:tabs>
              <w:spacing w:line="100" w:lineRule="atLeast"/>
              <w:ind w:left="237" w:hanging="237"/>
              <w:rPr>
                <w:rFonts w:ascii="Arial" w:eastAsia="Calibri" w:hAnsi="Arial" w:cs="Arial"/>
                <w:spacing w:val="5"/>
                <w:sz w:val="18"/>
                <w:szCs w:val="18"/>
              </w:rPr>
            </w:pPr>
          </w:p>
        </w:tc>
        <w:tc>
          <w:tcPr>
            <w:tcW w:w="2803" w:type="dxa"/>
            <w:vMerge/>
          </w:tcPr>
          <w:p w14:paraId="58EB55DA" w14:textId="77777777" w:rsidR="002B302D" w:rsidRPr="000D3545" w:rsidRDefault="002B302D" w:rsidP="00ED23AA">
            <w:pPr>
              <w:widowControl/>
              <w:numPr>
                <w:ilvl w:val="0"/>
                <w:numId w:val="54"/>
              </w:numPr>
              <w:tabs>
                <w:tab w:val="center" w:pos="4680"/>
                <w:tab w:val="right" w:pos="9360"/>
              </w:tabs>
              <w:spacing w:line="100" w:lineRule="atLeast"/>
              <w:ind w:left="237" w:hanging="237"/>
              <w:rPr>
                <w:rFonts w:ascii="Arial" w:eastAsia="Calibri" w:hAnsi="Arial" w:cs="Arial"/>
                <w:spacing w:val="5"/>
                <w:sz w:val="18"/>
                <w:szCs w:val="18"/>
              </w:rPr>
            </w:pPr>
          </w:p>
        </w:tc>
        <w:tc>
          <w:tcPr>
            <w:tcW w:w="2557" w:type="dxa"/>
            <w:shd w:val="clear" w:color="auto" w:fill="auto"/>
          </w:tcPr>
          <w:p w14:paraId="57495F24" w14:textId="77777777" w:rsidR="002B302D" w:rsidRPr="000D3545" w:rsidRDefault="002B302D" w:rsidP="00ED23AA">
            <w:pPr>
              <w:numPr>
                <w:ilvl w:val="0"/>
                <w:numId w:val="54"/>
              </w:numPr>
              <w:ind w:left="237" w:hanging="237"/>
              <w:rPr>
                <w:rFonts w:ascii="Arial" w:hAnsi="Arial" w:cs="Arial"/>
                <w:sz w:val="18"/>
                <w:szCs w:val="18"/>
              </w:rPr>
            </w:pPr>
          </w:p>
        </w:tc>
      </w:tr>
      <w:tr w:rsidR="002B302D" w:rsidRPr="000D3545" w14:paraId="55C657A5" w14:textId="77777777" w:rsidTr="002B302D">
        <w:tc>
          <w:tcPr>
            <w:tcW w:w="5026" w:type="dxa"/>
            <w:shd w:val="clear" w:color="auto" w:fill="auto"/>
          </w:tcPr>
          <w:p w14:paraId="6052720A" w14:textId="57E18B49" w:rsidR="002B302D" w:rsidRPr="000D3545" w:rsidRDefault="002B302D" w:rsidP="002B302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lastRenderedPageBreak/>
              <w:t>3.3.1.5</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ş</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iş</w:t>
            </w:r>
            <w:r w:rsidRPr="000D3545">
              <w:rPr>
                <w:rFonts w:ascii="Arial" w:eastAsia="Calibri" w:hAnsi="Arial" w:cs="Arial"/>
                <w:position w:val="1"/>
                <w:sz w:val="18"/>
                <w:szCs w:val="18"/>
              </w:rPr>
              <w:t xml:space="preserve">e </w:t>
            </w:r>
            <w:r w:rsidRPr="000D3545">
              <w:rPr>
                <w:rFonts w:ascii="Arial" w:eastAsia="Calibri" w:hAnsi="Arial" w:cs="Arial"/>
                <w:spacing w:val="-1"/>
                <w:position w:val="1"/>
                <w:sz w:val="18"/>
                <w:szCs w:val="18"/>
              </w:rPr>
              <w:t>a</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ı</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da</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a</w:t>
            </w:r>
            <w:r w:rsidRPr="000D3545">
              <w:rPr>
                <w:rFonts w:ascii="Arial" w:eastAsia="Calibri" w:hAnsi="Arial" w:cs="Arial"/>
                <w:spacing w:val="4"/>
                <w:position w:val="1"/>
                <w:sz w:val="18"/>
                <w:szCs w:val="18"/>
              </w:rPr>
              <w:t xml:space="preserve"> </w:t>
            </w:r>
            <w:r w:rsidRPr="000D3545">
              <w:rPr>
                <w:rFonts w:ascii="Arial" w:eastAsia="Calibri" w:hAnsi="Arial" w:cs="Arial"/>
                <w:position w:val="1"/>
                <w:sz w:val="18"/>
                <w:szCs w:val="18"/>
              </w:rPr>
              <w:t>po</w:t>
            </w:r>
            <w:r w:rsidRPr="000D3545">
              <w:rPr>
                <w:rFonts w:ascii="Arial" w:eastAsia="Calibri" w:hAnsi="Arial" w:cs="Arial"/>
                <w:spacing w:val="-5"/>
                <w:position w:val="1"/>
                <w:sz w:val="18"/>
                <w:szCs w:val="18"/>
              </w:rPr>
              <w:t>z</w:t>
            </w:r>
            <w:r w:rsidRPr="000D3545">
              <w:rPr>
                <w:rFonts w:ascii="Arial" w:eastAsia="Calibri" w:hAnsi="Arial" w:cs="Arial"/>
                <w:spacing w:val="1"/>
                <w:position w:val="1"/>
                <w:sz w:val="18"/>
                <w:szCs w:val="18"/>
              </w:rPr>
              <w:t>it</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f</w:t>
            </w:r>
            <w:r w:rsidRPr="000D3545">
              <w:rPr>
                <w:rFonts w:ascii="Arial" w:eastAsia="Calibri" w:hAnsi="Arial" w:cs="Arial"/>
                <w:spacing w:val="5"/>
                <w:position w:val="1"/>
                <w:sz w:val="18"/>
                <w:szCs w:val="18"/>
              </w:rPr>
              <w:t xml:space="preserve"> </w:t>
            </w:r>
            <w:r w:rsidRPr="000D3545">
              <w:rPr>
                <w:rFonts w:ascii="Arial" w:eastAsia="Calibri" w:hAnsi="Arial" w:cs="Arial"/>
                <w:spacing w:val="-1"/>
                <w:w w:val="101"/>
                <w:position w:val="1"/>
                <w:sz w:val="18"/>
                <w:szCs w:val="18"/>
              </w:rPr>
              <w:t>ayr</w:t>
            </w:r>
            <w:r w:rsidRPr="000D3545">
              <w:rPr>
                <w:rFonts w:ascii="Arial" w:eastAsia="Calibri" w:hAnsi="Arial" w:cs="Arial"/>
                <w:spacing w:val="1"/>
                <w:w w:val="101"/>
                <w:position w:val="1"/>
                <w:sz w:val="18"/>
                <w:szCs w:val="18"/>
              </w:rPr>
              <w:t>ı</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c</w:t>
            </w:r>
            <w:r w:rsidRPr="000D3545">
              <w:rPr>
                <w:rFonts w:ascii="Arial" w:eastAsia="Calibri" w:hAnsi="Arial" w:cs="Arial"/>
                <w:spacing w:val="-3"/>
                <w:w w:val="101"/>
                <w:position w:val="1"/>
                <w:sz w:val="18"/>
                <w:szCs w:val="18"/>
              </w:rPr>
              <w:t>ı</w:t>
            </w:r>
            <w:r w:rsidRPr="000D3545">
              <w:rPr>
                <w:rFonts w:ascii="Arial" w:eastAsia="Calibri" w:hAnsi="Arial" w:cs="Arial"/>
                <w:spacing w:val="1"/>
                <w:w w:val="101"/>
                <w:position w:val="1"/>
                <w:sz w:val="18"/>
                <w:szCs w:val="18"/>
              </w:rPr>
              <w:t>lı</w:t>
            </w:r>
            <w:r w:rsidRPr="000D3545">
              <w:rPr>
                <w:rFonts w:ascii="Arial" w:eastAsia="Calibri" w:hAnsi="Arial" w:cs="Arial"/>
                <w:w w:val="101"/>
                <w:position w:val="1"/>
                <w:sz w:val="18"/>
                <w:szCs w:val="18"/>
              </w:rPr>
              <w:t>k</w:t>
            </w:r>
            <w:r w:rsidRPr="000D3545">
              <w:rPr>
                <w:rFonts w:ascii="Arial" w:eastAsia="Calibri" w:hAnsi="Arial" w:cs="Arial"/>
                <w:sz w:val="18"/>
                <w:szCs w:val="18"/>
              </w:rPr>
              <w:t xml:space="preserve"> u</w:t>
            </w:r>
            <w:r w:rsidRPr="000D3545">
              <w:rPr>
                <w:rFonts w:ascii="Arial" w:eastAsia="Calibri" w:hAnsi="Arial" w:cs="Arial"/>
                <w:spacing w:val="-1"/>
                <w:sz w:val="18"/>
                <w:szCs w:val="18"/>
              </w:rPr>
              <w:t>y</w:t>
            </w:r>
            <w:r w:rsidRPr="000D3545">
              <w:rPr>
                <w:rFonts w:ascii="Arial" w:eastAsia="Calibri" w:hAnsi="Arial" w:cs="Arial"/>
                <w:sz w:val="18"/>
                <w:szCs w:val="18"/>
              </w:rPr>
              <w:t>gu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3"/>
                <w:sz w:val="18"/>
                <w:szCs w:val="18"/>
              </w:rPr>
              <w:t>ı</w:t>
            </w:r>
            <w:r w:rsidRPr="000D3545">
              <w:rPr>
                <w:rFonts w:ascii="Arial" w:eastAsia="Calibri" w:hAnsi="Arial" w:cs="Arial"/>
                <w:sz w:val="18"/>
                <w:szCs w:val="18"/>
              </w:rPr>
              <w:t>na</w:t>
            </w:r>
            <w:r w:rsidRPr="000D3545">
              <w:rPr>
                <w:rFonts w:ascii="Arial" w:eastAsia="Calibri" w:hAnsi="Arial" w:cs="Arial"/>
                <w:spacing w:val="11"/>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ş</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6"/>
                <w:sz w:val="18"/>
                <w:szCs w:val="18"/>
              </w:rPr>
              <w:t>v</w:t>
            </w:r>
            <w:r w:rsidRPr="000D3545">
              <w:rPr>
                <w:rFonts w:ascii="Arial" w:eastAsia="Calibri" w:hAnsi="Arial" w:cs="Arial"/>
                <w:sz w:val="18"/>
                <w:szCs w:val="18"/>
              </w:rPr>
              <w:t>unu</w:t>
            </w:r>
            <w:r w:rsidRPr="000D3545">
              <w:rPr>
                <w:rFonts w:ascii="Arial" w:eastAsia="Calibri" w:hAnsi="Arial" w:cs="Arial"/>
                <w:spacing w:val="-5"/>
                <w:sz w:val="18"/>
                <w:szCs w:val="18"/>
              </w:rPr>
              <w:t>c</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z w:val="18"/>
                <w:szCs w:val="18"/>
              </w:rPr>
              <w:t>uk</w:t>
            </w:r>
            <w:r w:rsidRPr="000D3545">
              <w:rPr>
                <w:rFonts w:ascii="Arial" w:eastAsia="Calibri" w:hAnsi="Arial" w:cs="Arial"/>
                <w:spacing w:val="5"/>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12"/>
                <w:sz w:val="18"/>
                <w:szCs w:val="18"/>
              </w:rPr>
              <w:t xml:space="preserve"> </w:t>
            </w:r>
            <w:r w:rsidRPr="000D3545">
              <w:rPr>
                <w:rFonts w:ascii="Arial" w:eastAsia="Calibri" w:hAnsi="Arial" w:cs="Arial"/>
                <w:spacing w:val="-6"/>
                <w:w w:val="101"/>
                <w:sz w:val="18"/>
                <w:szCs w:val="18"/>
              </w:rPr>
              <w:t>y</w:t>
            </w:r>
            <w:r w:rsidRPr="000D3545">
              <w:rPr>
                <w:rFonts w:ascii="Arial" w:eastAsia="Calibri" w:hAnsi="Arial" w:cs="Arial"/>
                <w:w w:val="101"/>
                <w:sz w:val="18"/>
                <w:szCs w:val="18"/>
              </w:rPr>
              <w:t>ü</w:t>
            </w:r>
            <w:r w:rsidRPr="000D3545">
              <w:rPr>
                <w:rFonts w:ascii="Arial" w:eastAsia="Calibri" w:hAnsi="Arial" w:cs="Arial"/>
                <w:spacing w:val="-1"/>
                <w:w w:val="101"/>
                <w:sz w:val="18"/>
                <w:szCs w:val="18"/>
              </w:rPr>
              <w:t>r</w:t>
            </w:r>
            <w:r w:rsidRPr="000D3545">
              <w:rPr>
                <w:rFonts w:ascii="Arial" w:eastAsia="Calibri" w:hAnsi="Arial" w:cs="Arial"/>
                <w:w w:val="101"/>
                <w:sz w:val="18"/>
                <w:szCs w:val="18"/>
              </w:rPr>
              <w:t>ü</w:t>
            </w:r>
            <w:r w:rsidRPr="000D3545">
              <w:rPr>
                <w:rFonts w:ascii="Arial" w:eastAsia="Calibri" w:hAnsi="Arial" w:cs="Arial"/>
                <w:spacing w:val="1"/>
                <w:w w:val="101"/>
                <w:sz w:val="18"/>
                <w:szCs w:val="18"/>
              </w:rPr>
              <w:t>t</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124" w:type="dxa"/>
            <w:shd w:val="clear" w:color="auto" w:fill="auto"/>
          </w:tcPr>
          <w:p w14:paraId="55EDD8D3" w14:textId="02A95A5F" w:rsidR="002B302D" w:rsidRPr="000D3545" w:rsidRDefault="002B302D" w:rsidP="002B302D">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shd w:val="clear" w:color="auto" w:fill="auto"/>
          </w:tcPr>
          <w:p w14:paraId="5B774C55" w14:textId="77777777" w:rsidR="002B302D" w:rsidRPr="000D3545" w:rsidRDefault="002B302D" w:rsidP="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İlgili STK’lar</w:t>
            </w:r>
          </w:p>
          <w:p w14:paraId="20A405C6" w14:textId="338DA171" w:rsidR="002B302D" w:rsidRPr="000D3545" w:rsidRDefault="002B302D" w:rsidP="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Sendikalar</w:t>
            </w:r>
          </w:p>
        </w:tc>
        <w:tc>
          <w:tcPr>
            <w:tcW w:w="2803" w:type="dxa"/>
          </w:tcPr>
          <w:p w14:paraId="4F7E3EB7" w14:textId="26C96ECF" w:rsidR="002B302D" w:rsidRPr="000D3545" w:rsidRDefault="002B302D" w:rsidP="002B302D">
            <w:pPr>
              <w:widowControl/>
              <w:numPr>
                <w:ilvl w:val="0"/>
                <w:numId w:val="54"/>
              </w:numPr>
              <w:tabs>
                <w:tab w:val="center" w:pos="4680"/>
                <w:tab w:val="right" w:pos="9360"/>
              </w:tabs>
              <w:spacing w:line="100" w:lineRule="atLeast"/>
              <w:ind w:left="237" w:hanging="237"/>
              <w:rPr>
                <w:rFonts w:ascii="Arial" w:eastAsia="Calibri" w:hAnsi="Arial" w:cs="Arial"/>
                <w:spacing w:val="5"/>
                <w:sz w:val="18"/>
                <w:szCs w:val="18"/>
              </w:rPr>
            </w:pPr>
          </w:p>
        </w:tc>
        <w:tc>
          <w:tcPr>
            <w:tcW w:w="2557" w:type="dxa"/>
            <w:shd w:val="clear" w:color="auto" w:fill="auto"/>
          </w:tcPr>
          <w:p w14:paraId="3938DEC1" w14:textId="16DB7B38" w:rsidR="002B302D" w:rsidRPr="000D3545" w:rsidRDefault="002B302D" w:rsidP="002B302D">
            <w:pPr>
              <w:numPr>
                <w:ilvl w:val="0"/>
                <w:numId w:val="54"/>
              </w:numPr>
              <w:ind w:left="237" w:hanging="237"/>
              <w:rPr>
                <w:rFonts w:ascii="Arial" w:hAnsi="Arial" w:cs="Arial"/>
                <w:sz w:val="18"/>
                <w:szCs w:val="18"/>
              </w:rPr>
            </w:pP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 xml:space="preserve">a </w:t>
            </w:r>
            <w:r w:rsidRPr="000D3545">
              <w:rPr>
                <w:rFonts w:ascii="Arial" w:eastAsia="Calibri" w:hAnsi="Arial" w:cs="Arial"/>
                <w:w w:val="101"/>
                <w:position w:val="1"/>
                <w:sz w:val="18"/>
                <w:szCs w:val="18"/>
              </w:rPr>
              <w:t>u</w:t>
            </w:r>
            <w:r w:rsidRPr="000D3545">
              <w:rPr>
                <w:rFonts w:ascii="Arial" w:eastAsia="Calibri" w:hAnsi="Arial" w:cs="Arial"/>
                <w:spacing w:val="-1"/>
                <w:w w:val="101"/>
                <w:position w:val="1"/>
                <w:sz w:val="18"/>
                <w:szCs w:val="18"/>
              </w:rPr>
              <w:t>y</w:t>
            </w:r>
            <w:r w:rsidRPr="000D3545">
              <w:rPr>
                <w:rFonts w:ascii="Arial" w:eastAsia="Calibri" w:hAnsi="Arial" w:cs="Arial"/>
                <w:spacing w:val="-4"/>
                <w:w w:val="101"/>
                <w:position w:val="1"/>
                <w:sz w:val="18"/>
                <w:szCs w:val="18"/>
              </w:rPr>
              <w:t>g</w:t>
            </w:r>
            <w:r w:rsidRPr="000D3545">
              <w:rPr>
                <w:rFonts w:ascii="Arial" w:eastAsia="Calibri" w:hAnsi="Arial" w:cs="Arial"/>
                <w:w w:val="101"/>
                <w:position w:val="1"/>
                <w:sz w:val="18"/>
                <w:szCs w:val="18"/>
              </w:rPr>
              <w:t>u</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spacing w:val="-2"/>
                <w:w w:val="101"/>
                <w:position w:val="1"/>
                <w:sz w:val="18"/>
                <w:szCs w:val="18"/>
              </w:rPr>
              <w:t>m</w:t>
            </w:r>
            <w:r w:rsidRPr="000D3545">
              <w:rPr>
                <w:rFonts w:ascii="Arial" w:eastAsia="Calibri" w:hAnsi="Arial" w:cs="Arial"/>
                <w:spacing w:val="-6"/>
                <w:w w:val="101"/>
                <w:position w:val="1"/>
                <w:sz w:val="18"/>
                <w:szCs w:val="18"/>
              </w:rPr>
              <w:t>a</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w w:val="101"/>
                <w:position w:val="1"/>
                <w:sz w:val="18"/>
                <w:szCs w:val="18"/>
              </w:rPr>
              <w:t>ı</w:t>
            </w:r>
          </w:p>
        </w:tc>
      </w:tr>
      <w:tr w:rsidR="002B302D" w:rsidRPr="000D3545" w14:paraId="1991309F" w14:textId="77777777" w:rsidTr="002B302D">
        <w:tc>
          <w:tcPr>
            <w:tcW w:w="5026" w:type="dxa"/>
            <w:shd w:val="clear" w:color="auto" w:fill="auto"/>
          </w:tcPr>
          <w:p w14:paraId="496529B5" w14:textId="35FCA2BD" w:rsidR="002B302D" w:rsidRPr="000D3545" w:rsidRDefault="002B302D" w:rsidP="002B302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3.3.1.6</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S</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un</w:t>
            </w:r>
            <w:r w:rsidRPr="000D3545">
              <w:rPr>
                <w:rFonts w:ascii="Arial" w:eastAsia="Calibri" w:hAnsi="Arial" w:cs="Arial"/>
                <w:spacing w:val="4"/>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z</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12"/>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1"/>
                <w:position w:val="1"/>
                <w:sz w:val="18"/>
                <w:szCs w:val="18"/>
              </w:rPr>
              <w:t>B</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f</w:t>
            </w:r>
            <w:r w:rsidRPr="000D3545">
              <w:rPr>
                <w:rFonts w:ascii="Arial" w:eastAsia="Calibri" w:hAnsi="Arial" w:cs="Arial"/>
                <w:spacing w:val="-1"/>
                <w:position w:val="1"/>
                <w:sz w:val="18"/>
                <w:szCs w:val="18"/>
              </w:rPr>
              <w:t>ra</w:t>
            </w:r>
            <w:r w:rsidRPr="000D3545">
              <w:rPr>
                <w:rFonts w:ascii="Arial" w:eastAsia="Calibri" w:hAnsi="Arial" w:cs="Arial"/>
                <w:position w:val="1"/>
                <w:sz w:val="18"/>
                <w:szCs w:val="18"/>
              </w:rPr>
              <w:t>,</w:t>
            </w:r>
            <w:r w:rsidRPr="000D3545">
              <w:rPr>
                <w:rFonts w:ascii="Arial" w:eastAsia="Calibri" w:hAnsi="Arial" w:cs="Arial"/>
                <w:spacing w:val="-1"/>
                <w:position w:val="1"/>
                <w:sz w:val="18"/>
                <w:szCs w:val="18"/>
              </w:rPr>
              <w:t xml:space="preserve"> Çar</w:t>
            </w:r>
            <w:r w:rsidRPr="000D3545">
              <w:rPr>
                <w:rFonts w:ascii="Arial" w:eastAsia="Calibri" w:hAnsi="Arial" w:cs="Arial"/>
                <w:spacing w:val="1"/>
                <w:position w:val="1"/>
                <w:sz w:val="18"/>
                <w:szCs w:val="18"/>
              </w:rPr>
              <w:t>ş</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ba</w:t>
            </w:r>
            <w:r w:rsidRPr="000D3545">
              <w:rPr>
                <w:rFonts w:ascii="Arial" w:eastAsia="Calibri" w:hAnsi="Arial" w:cs="Arial"/>
                <w:spacing w:val="4"/>
                <w:position w:val="1"/>
                <w:sz w:val="18"/>
                <w:szCs w:val="18"/>
              </w:rPr>
              <w:t xml:space="preserve"> </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ç</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nde</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i</w:t>
            </w:r>
            <w:r w:rsidRPr="000D3545">
              <w:rPr>
                <w:rFonts w:ascii="Arial" w:eastAsia="Calibri" w:hAnsi="Arial" w:cs="Arial"/>
                <w:spacing w:val="9"/>
                <w:position w:val="1"/>
                <w:sz w:val="18"/>
                <w:szCs w:val="18"/>
              </w:rPr>
              <w:t xml:space="preserve"> </w:t>
            </w:r>
            <w:r w:rsidRPr="000D3545">
              <w:rPr>
                <w:rFonts w:ascii="Arial" w:eastAsia="Calibri" w:hAnsi="Arial" w:cs="Arial"/>
                <w:spacing w:val="1"/>
                <w:w w:val="101"/>
                <w:position w:val="1"/>
                <w:sz w:val="18"/>
                <w:szCs w:val="18"/>
              </w:rPr>
              <w:t>s</w:t>
            </w:r>
            <w:r w:rsidRPr="000D3545">
              <w:rPr>
                <w:rFonts w:ascii="Arial" w:eastAsia="Calibri" w:hAnsi="Arial" w:cs="Arial"/>
                <w:w w:val="101"/>
                <w:position w:val="1"/>
                <w:sz w:val="18"/>
                <w:szCs w:val="18"/>
              </w:rPr>
              <w:t>e</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t</w:t>
            </w:r>
            <w:r w:rsidRPr="000D3545">
              <w:rPr>
                <w:rFonts w:ascii="Arial" w:eastAsia="Calibri" w:hAnsi="Arial" w:cs="Arial"/>
                <w:sz w:val="18"/>
                <w:szCs w:val="18"/>
              </w:rPr>
              <w:t xml:space="preserve"> p</w:t>
            </w:r>
            <w:r w:rsidRPr="000D3545">
              <w:rPr>
                <w:rFonts w:ascii="Arial" w:eastAsia="Calibri" w:hAnsi="Arial" w:cs="Arial"/>
                <w:spacing w:val="-1"/>
                <w:sz w:val="18"/>
                <w:szCs w:val="18"/>
              </w:rPr>
              <w:t>a</w:t>
            </w:r>
            <w:r w:rsidRPr="000D3545">
              <w:rPr>
                <w:rFonts w:ascii="Arial" w:eastAsia="Calibri" w:hAnsi="Arial" w:cs="Arial"/>
                <w:sz w:val="18"/>
                <w:szCs w:val="18"/>
              </w:rPr>
              <w:t>z</w:t>
            </w:r>
            <w:r w:rsidRPr="000D3545">
              <w:rPr>
                <w:rFonts w:ascii="Arial" w:eastAsia="Calibri" w:hAnsi="Arial" w:cs="Arial"/>
                <w:spacing w:val="-1"/>
                <w:sz w:val="18"/>
                <w:szCs w:val="18"/>
              </w:rPr>
              <w:t>ar</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nda</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z w:val="18"/>
                <w:szCs w:val="18"/>
              </w:rPr>
              <w:t>ü</w:t>
            </w:r>
            <w:r w:rsidRPr="000D3545">
              <w:rPr>
                <w:rFonts w:ascii="Arial" w:eastAsia="Calibri" w:hAnsi="Arial" w:cs="Arial"/>
                <w:spacing w:val="-6"/>
                <w:sz w:val="18"/>
                <w:szCs w:val="18"/>
              </w:rPr>
              <w:t>r</w:t>
            </w:r>
            <w:r w:rsidRPr="000D3545">
              <w:rPr>
                <w:rFonts w:ascii="Arial" w:eastAsia="Calibri" w:hAnsi="Arial" w:cs="Arial"/>
                <w:sz w:val="18"/>
                <w:szCs w:val="18"/>
              </w:rPr>
              <w:t>e</w:t>
            </w:r>
            <w:r w:rsidRPr="000D3545">
              <w:rPr>
                <w:rFonts w:ascii="Arial" w:eastAsia="Calibri" w:hAnsi="Arial" w:cs="Arial"/>
                <w:spacing w:val="1"/>
                <w:sz w:val="18"/>
                <w:szCs w:val="18"/>
              </w:rPr>
              <w:t>ti</w:t>
            </w:r>
            <w:r w:rsidRPr="000D3545">
              <w:rPr>
                <w:rFonts w:ascii="Arial" w:eastAsia="Calibri" w:hAnsi="Arial" w:cs="Arial"/>
                <w:spacing w:val="-5"/>
                <w:sz w:val="18"/>
                <w:szCs w:val="18"/>
              </w:rPr>
              <w:t>c</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w:t>
            </w:r>
            <w:r w:rsidRPr="000D3545">
              <w:rPr>
                <w:rFonts w:ascii="Arial" w:eastAsia="Calibri" w:hAnsi="Arial" w:cs="Arial"/>
                <w:spacing w:val="-5"/>
                <w:sz w:val="18"/>
                <w:szCs w:val="18"/>
              </w:rPr>
              <w:t>o</w:t>
            </w:r>
            <w:r w:rsidRPr="000D3545">
              <w:rPr>
                <w:rFonts w:ascii="Arial" w:eastAsia="Calibri" w:hAnsi="Arial" w:cs="Arial"/>
                <w:sz w:val="18"/>
                <w:szCs w:val="18"/>
              </w:rPr>
              <w:t>pe</w:t>
            </w:r>
            <w:r w:rsidRPr="000D3545">
              <w:rPr>
                <w:rFonts w:ascii="Arial" w:eastAsia="Calibri" w:hAnsi="Arial" w:cs="Arial"/>
                <w:spacing w:val="-1"/>
                <w:sz w:val="18"/>
                <w:szCs w:val="18"/>
              </w:rPr>
              <w:t>ra</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3"/>
                <w:sz w:val="18"/>
                <w:szCs w:val="18"/>
              </w:rPr>
              <w:t>f</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ni</w:t>
            </w:r>
            <w:r w:rsidRPr="000D3545">
              <w:rPr>
                <w:rFonts w:ascii="Arial" w:eastAsia="Calibri" w:hAnsi="Arial" w:cs="Arial"/>
                <w:spacing w:val="10"/>
                <w:sz w:val="18"/>
                <w:szCs w:val="18"/>
              </w:rPr>
              <w:t xml:space="preserve"> </w:t>
            </w:r>
            <w:r w:rsidRPr="000D3545">
              <w:rPr>
                <w:rFonts w:ascii="Arial" w:eastAsia="Calibri" w:hAnsi="Arial" w:cs="Arial"/>
                <w:w w:val="101"/>
                <w:sz w:val="18"/>
                <w:szCs w:val="18"/>
              </w:rPr>
              <w:t>d</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st</w:t>
            </w:r>
            <w:r w:rsidRPr="000D3545">
              <w:rPr>
                <w:rFonts w:ascii="Arial" w:eastAsia="Calibri" w:hAnsi="Arial" w:cs="Arial"/>
                <w:w w:val="101"/>
                <w:sz w:val="18"/>
                <w:szCs w:val="18"/>
              </w:rPr>
              <w:t>e</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r w:rsidRPr="000D3545">
              <w:rPr>
                <w:rFonts w:ascii="Arial" w:eastAsia="Calibri" w:hAnsi="Arial" w:cs="Arial"/>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Pr="000D3545">
              <w:rPr>
                <w:rFonts w:ascii="Arial" w:eastAsia="Calibri" w:hAnsi="Arial" w:cs="Arial"/>
                <w:sz w:val="18"/>
                <w:szCs w:val="18"/>
              </w:rPr>
              <w:t>d</w:t>
            </w:r>
            <w:r w:rsidRPr="000D3545">
              <w:rPr>
                <w:rFonts w:ascii="Arial" w:eastAsia="Calibri" w:hAnsi="Arial" w:cs="Arial"/>
                <w:spacing w:val="-6"/>
                <w:sz w:val="18"/>
                <w:szCs w:val="18"/>
              </w:rPr>
              <w:t>a</w:t>
            </w:r>
            <w:r w:rsidRPr="000D3545">
              <w:rPr>
                <w:rFonts w:ascii="Arial" w:eastAsia="Calibri" w:hAnsi="Arial" w:cs="Arial"/>
                <w:sz w:val="18"/>
                <w:szCs w:val="18"/>
              </w:rPr>
              <w:t>ğ</w:t>
            </w:r>
            <w:r w:rsidRPr="000D3545">
              <w:rPr>
                <w:rFonts w:ascii="Arial" w:eastAsia="Calibri" w:hAnsi="Arial" w:cs="Arial"/>
                <w:spacing w:val="-3"/>
                <w:sz w:val="18"/>
                <w:szCs w:val="18"/>
              </w:rPr>
              <w:t>ı</w:t>
            </w:r>
            <w:r w:rsidRPr="000D3545">
              <w:rPr>
                <w:rFonts w:ascii="Arial" w:eastAsia="Calibri" w:hAnsi="Arial" w:cs="Arial"/>
                <w:spacing w:val="1"/>
                <w:sz w:val="18"/>
                <w:szCs w:val="18"/>
              </w:rPr>
              <w:t>tı</w:t>
            </w:r>
            <w:r w:rsidRPr="000D3545">
              <w:rPr>
                <w:rFonts w:ascii="Arial" w:eastAsia="Calibri" w:hAnsi="Arial" w:cs="Arial"/>
                <w:spacing w:val="-2"/>
                <w:sz w:val="18"/>
                <w:szCs w:val="18"/>
              </w:rPr>
              <w:t>m</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4"/>
                <w:sz w:val="18"/>
                <w:szCs w:val="18"/>
              </w:rPr>
              <w:t>ş</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3"/>
                <w:sz w:val="18"/>
                <w:szCs w:val="18"/>
              </w:rPr>
              <w:t>ı</w:t>
            </w:r>
            <w:r w:rsidRPr="000D3545">
              <w:rPr>
                <w:rFonts w:ascii="Arial" w:eastAsia="Calibri" w:hAnsi="Arial" w:cs="Arial"/>
                <w:spacing w:val="1"/>
                <w:sz w:val="18"/>
                <w:szCs w:val="18"/>
              </w:rPr>
              <w:t>tı</w:t>
            </w:r>
            <w:r w:rsidRPr="000D3545">
              <w:rPr>
                <w:rFonts w:ascii="Arial" w:eastAsia="Calibri" w:hAnsi="Arial" w:cs="Arial"/>
                <w:spacing w:val="-2"/>
                <w:sz w:val="18"/>
                <w:szCs w:val="18"/>
              </w:rPr>
              <w:t>m</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epo</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spacing w:val="-5"/>
                <w:w w:val="101"/>
                <w:sz w:val="18"/>
                <w:szCs w:val="18"/>
              </w:rPr>
              <w:t>b</w:t>
            </w:r>
            <w:r w:rsidRPr="000D3545">
              <w:rPr>
                <w:rFonts w:ascii="Arial" w:eastAsia="Calibri" w:hAnsi="Arial" w:cs="Arial"/>
                <w:w w:val="101"/>
                <w:sz w:val="18"/>
                <w:szCs w:val="18"/>
              </w:rPr>
              <w:t>)</w:t>
            </w:r>
          </w:p>
        </w:tc>
        <w:tc>
          <w:tcPr>
            <w:tcW w:w="1124" w:type="dxa"/>
            <w:shd w:val="clear" w:color="auto" w:fill="auto"/>
          </w:tcPr>
          <w:p w14:paraId="48FDD9DF" w14:textId="37FBF74B" w:rsidR="002B302D" w:rsidRPr="000D3545" w:rsidRDefault="002B302D" w:rsidP="002B302D">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shd w:val="clear" w:color="auto" w:fill="auto"/>
          </w:tcPr>
          <w:p w14:paraId="4D9C270A" w14:textId="17E57D25" w:rsidR="002B302D" w:rsidRPr="000D3545" w:rsidRDefault="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Belediyeler</w:t>
            </w:r>
            <w:r w:rsidR="00393CF4" w:rsidRPr="000D3545">
              <w:rPr>
                <w:rFonts w:ascii="Arial" w:eastAsia="Calibri" w:hAnsi="Arial" w:cs="Arial"/>
                <w:spacing w:val="5"/>
                <w:sz w:val="18"/>
                <w:szCs w:val="18"/>
              </w:rPr>
              <w:t xml:space="preserve"> </w:t>
            </w:r>
          </w:p>
        </w:tc>
        <w:tc>
          <w:tcPr>
            <w:tcW w:w="2803" w:type="dxa"/>
          </w:tcPr>
          <w:p w14:paraId="7A927B1A" w14:textId="2DE5F999" w:rsidR="002B302D" w:rsidRPr="000D3545" w:rsidRDefault="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İlgili STK’lar</w:t>
            </w:r>
          </w:p>
        </w:tc>
        <w:tc>
          <w:tcPr>
            <w:tcW w:w="2557" w:type="dxa"/>
            <w:shd w:val="clear" w:color="auto" w:fill="auto"/>
          </w:tcPr>
          <w:p w14:paraId="608997CB" w14:textId="7D12C624" w:rsidR="002B302D" w:rsidRPr="000D3545" w:rsidRDefault="002B302D" w:rsidP="002B302D">
            <w:pPr>
              <w:numPr>
                <w:ilvl w:val="0"/>
                <w:numId w:val="54"/>
              </w:numPr>
              <w:ind w:left="237" w:hanging="237"/>
              <w:rPr>
                <w:rFonts w:ascii="Arial" w:hAnsi="Arial" w:cs="Arial"/>
                <w:sz w:val="18"/>
                <w:szCs w:val="18"/>
              </w:rPr>
            </w:pP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7"/>
                <w:position w:val="1"/>
                <w:sz w:val="18"/>
                <w:szCs w:val="18"/>
              </w:rPr>
              <w:t xml:space="preserve"> </w:t>
            </w:r>
            <w:r w:rsidRPr="000D3545">
              <w:rPr>
                <w:rFonts w:ascii="Arial" w:eastAsia="Calibri" w:hAnsi="Arial" w:cs="Arial"/>
                <w:w w:val="101"/>
                <w:position w:val="1"/>
                <w:sz w:val="18"/>
                <w:szCs w:val="18"/>
              </w:rPr>
              <w:t>ü</w:t>
            </w:r>
            <w:r w:rsidRPr="000D3545">
              <w:rPr>
                <w:rFonts w:ascii="Arial" w:eastAsia="Calibri" w:hAnsi="Arial" w:cs="Arial"/>
                <w:spacing w:val="-6"/>
                <w:w w:val="101"/>
                <w:position w:val="1"/>
                <w:sz w:val="18"/>
                <w:szCs w:val="18"/>
              </w:rPr>
              <w:t>r</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t</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ci</w:t>
            </w:r>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2B302D" w:rsidRPr="000D3545" w14:paraId="6F1F8527" w14:textId="77777777" w:rsidTr="002B302D">
        <w:tc>
          <w:tcPr>
            <w:tcW w:w="5026" w:type="dxa"/>
            <w:shd w:val="clear" w:color="auto" w:fill="auto"/>
          </w:tcPr>
          <w:p w14:paraId="3DE38767" w14:textId="584ABF6D" w:rsidR="002B302D" w:rsidRPr="000D3545" w:rsidRDefault="002B302D" w:rsidP="002B302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3.3.1.7</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a</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ö</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e</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k</w:t>
            </w:r>
            <w:r w:rsidRPr="000D3545">
              <w:rPr>
                <w:rFonts w:ascii="Arial" w:eastAsia="Calibri" w:hAnsi="Arial" w:cs="Arial"/>
                <w:spacing w:val="6"/>
                <w:position w:val="1"/>
                <w:sz w:val="18"/>
                <w:szCs w:val="18"/>
              </w:rPr>
              <w:t xml:space="preserve"> </w:t>
            </w:r>
            <w:r w:rsidRPr="000D3545">
              <w:rPr>
                <w:rFonts w:ascii="Arial" w:eastAsia="Calibri" w:hAnsi="Arial" w:cs="Arial"/>
                <w:spacing w:val="-6"/>
                <w:position w:val="1"/>
                <w:sz w:val="18"/>
                <w:szCs w:val="18"/>
              </w:rPr>
              <w:t>y</w:t>
            </w:r>
            <w:r w:rsidRPr="000D3545">
              <w:rPr>
                <w:rFonts w:ascii="Arial" w:eastAsia="Calibri" w:hAnsi="Arial" w:cs="Arial"/>
                <w:spacing w:val="1"/>
                <w:position w:val="1"/>
                <w:sz w:val="18"/>
                <w:szCs w:val="18"/>
              </w:rPr>
              <w:t>ıl</w:t>
            </w:r>
            <w:r w:rsidRPr="000D3545">
              <w:rPr>
                <w:rFonts w:ascii="Arial" w:eastAsia="Calibri" w:hAnsi="Arial" w:cs="Arial"/>
                <w:position w:val="1"/>
                <w:sz w:val="18"/>
                <w:szCs w:val="18"/>
              </w:rPr>
              <w:t>da b</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r</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 xml:space="preserve">ez </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s</w:t>
            </w:r>
            <w:r w:rsidRPr="000D3545">
              <w:rPr>
                <w:rFonts w:ascii="Arial" w:eastAsia="Calibri" w:hAnsi="Arial" w:cs="Arial"/>
                <w:spacing w:val="-3"/>
                <w:position w:val="1"/>
                <w:sz w:val="18"/>
                <w:szCs w:val="18"/>
              </w:rPr>
              <w:t>t</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hd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1"/>
                <w:w w:val="101"/>
                <w:position w:val="1"/>
                <w:sz w:val="18"/>
                <w:szCs w:val="18"/>
              </w:rPr>
              <w:t>kar</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y</w:t>
            </w:r>
            <w:r w:rsidRPr="000D3545">
              <w:rPr>
                <w:rFonts w:ascii="Arial" w:eastAsia="Calibri" w:hAnsi="Arial" w:cs="Arial"/>
                <w:w w:val="101"/>
                <w:position w:val="1"/>
                <w:sz w:val="18"/>
                <w:szCs w:val="18"/>
              </w:rPr>
              <w:t>er</w:t>
            </w:r>
            <w:r w:rsidRPr="000D3545">
              <w:rPr>
                <w:rFonts w:ascii="Arial" w:eastAsia="Calibri" w:hAnsi="Arial" w:cs="Arial"/>
                <w:sz w:val="18"/>
                <w:szCs w:val="18"/>
              </w:rPr>
              <w:t xml:space="preserve"> </w:t>
            </w:r>
            <w:r w:rsidRPr="000D3545">
              <w:rPr>
                <w:rFonts w:ascii="Arial" w:eastAsia="Calibri" w:hAnsi="Arial" w:cs="Arial"/>
                <w:spacing w:val="2"/>
                <w:sz w:val="18"/>
                <w:szCs w:val="18"/>
              </w:rPr>
              <w:t>f</w:t>
            </w:r>
            <w:r w:rsidRPr="000D3545">
              <w:rPr>
                <w:rFonts w:ascii="Arial" w:eastAsia="Calibri" w:hAnsi="Arial" w:cs="Arial"/>
                <w:sz w:val="18"/>
                <w:szCs w:val="18"/>
              </w:rPr>
              <w:t>u</w:t>
            </w:r>
            <w:r w:rsidRPr="000D3545">
              <w:rPr>
                <w:rFonts w:ascii="Arial" w:eastAsia="Calibri" w:hAnsi="Arial" w:cs="Arial"/>
                <w:spacing w:val="-1"/>
                <w:sz w:val="18"/>
                <w:szCs w:val="18"/>
              </w:rPr>
              <w:t>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nı</w:t>
            </w:r>
            <w:r w:rsidRPr="000D3545">
              <w:rPr>
                <w:rFonts w:ascii="Arial" w:eastAsia="Calibri" w:hAnsi="Arial" w:cs="Arial"/>
                <w:spacing w:val="6"/>
                <w:sz w:val="18"/>
                <w:szCs w:val="18"/>
              </w:rPr>
              <w:t xml:space="preserve"> </w:t>
            </w:r>
            <w:r w:rsidRPr="000D3545">
              <w:rPr>
                <w:rFonts w:ascii="Arial" w:eastAsia="Calibri" w:hAnsi="Arial" w:cs="Arial"/>
                <w:w w:val="101"/>
                <w:sz w:val="18"/>
                <w:szCs w:val="18"/>
              </w:rPr>
              <w:t>d</w:t>
            </w:r>
            <w:r w:rsidRPr="000D3545">
              <w:rPr>
                <w:rFonts w:ascii="Arial" w:eastAsia="Calibri" w:hAnsi="Arial" w:cs="Arial"/>
                <w:spacing w:val="-5"/>
                <w:w w:val="101"/>
                <w:sz w:val="18"/>
                <w:szCs w:val="18"/>
              </w:rPr>
              <w:t>ü</w:t>
            </w:r>
            <w:r w:rsidRPr="000D3545">
              <w:rPr>
                <w:rFonts w:ascii="Arial" w:eastAsia="Calibri" w:hAnsi="Arial" w:cs="Arial"/>
                <w:w w:val="101"/>
                <w:sz w:val="18"/>
                <w:szCs w:val="18"/>
              </w:rPr>
              <w:t>ze</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en</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124" w:type="dxa"/>
            <w:shd w:val="clear" w:color="auto" w:fill="auto"/>
          </w:tcPr>
          <w:p w14:paraId="5CCE5083" w14:textId="469EA7DE" w:rsidR="002B302D" w:rsidRPr="000D3545" w:rsidRDefault="002B302D" w:rsidP="002B302D">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shd w:val="clear" w:color="auto" w:fill="auto"/>
          </w:tcPr>
          <w:p w14:paraId="71F38B93" w14:textId="1A48CADD" w:rsidR="002B302D" w:rsidRPr="000D3545" w:rsidRDefault="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Belediyeler</w:t>
            </w:r>
            <w:r w:rsidR="00393CF4" w:rsidRPr="000D3545">
              <w:rPr>
                <w:rFonts w:ascii="Arial" w:eastAsia="Calibri" w:hAnsi="Arial" w:cs="Arial"/>
                <w:spacing w:val="5"/>
                <w:sz w:val="18"/>
                <w:szCs w:val="18"/>
              </w:rPr>
              <w:t xml:space="preserve"> </w:t>
            </w:r>
          </w:p>
        </w:tc>
        <w:tc>
          <w:tcPr>
            <w:tcW w:w="2803" w:type="dxa"/>
          </w:tcPr>
          <w:p w14:paraId="273E8C60" w14:textId="559BFD9A" w:rsidR="002B302D" w:rsidRPr="000D3545" w:rsidRDefault="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İlgili STK’lar</w:t>
            </w:r>
          </w:p>
        </w:tc>
        <w:tc>
          <w:tcPr>
            <w:tcW w:w="2557" w:type="dxa"/>
            <w:shd w:val="clear" w:color="auto" w:fill="auto"/>
          </w:tcPr>
          <w:p w14:paraId="259C1006" w14:textId="54485920" w:rsidR="002B302D" w:rsidRPr="000D3545" w:rsidRDefault="002B302D" w:rsidP="002B302D">
            <w:pPr>
              <w:numPr>
                <w:ilvl w:val="0"/>
                <w:numId w:val="54"/>
              </w:numPr>
              <w:ind w:left="237" w:hanging="237"/>
              <w:rPr>
                <w:rFonts w:ascii="Arial" w:hAnsi="Arial" w:cs="Arial"/>
                <w:sz w:val="18"/>
                <w:szCs w:val="18"/>
              </w:rPr>
            </w:pPr>
            <w:r w:rsidRPr="000D3545">
              <w:rPr>
                <w:rFonts w:ascii="Arial" w:eastAsia="Calibri" w:hAnsi="Arial" w:cs="Arial"/>
                <w:w w:val="101"/>
                <w:position w:val="1"/>
                <w:sz w:val="18"/>
                <w:szCs w:val="18"/>
              </w:rPr>
              <w:t>Ge</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çe</w:t>
            </w:r>
            <w:r w:rsidRPr="000D3545">
              <w:rPr>
                <w:rFonts w:ascii="Arial" w:eastAsia="Calibri" w:hAnsi="Arial" w:cs="Arial"/>
                <w:spacing w:val="-1"/>
                <w:w w:val="101"/>
                <w:position w:val="1"/>
                <w:sz w:val="18"/>
                <w:szCs w:val="18"/>
              </w:rPr>
              <w:t>k</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4"/>
                <w:w w:val="101"/>
                <w:position w:val="1"/>
                <w:sz w:val="18"/>
                <w:szCs w:val="18"/>
              </w:rPr>
              <w:t>ş</w:t>
            </w:r>
            <w:r w:rsidRPr="000D3545">
              <w:rPr>
                <w:rFonts w:ascii="Arial" w:eastAsia="Calibri" w:hAnsi="Arial" w:cs="Arial"/>
                <w:spacing w:val="1"/>
                <w:w w:val="101"/>
                <w:position w:val="1"/>
                <w:sz w:val="18"/>
                <w:szCs w:val="18"/>
              </w:rPr>
              <w:t>ti</w:t>
            </w:r>
            <w:r w:rsidRPr="000D3545">
              <w:rPr>
                <w:rFonts w:ascii="Arial" w:eastAsia="Calibri" w:hAnsi="Arial" w:cs="Arial"/>
                <w:spacing w:val="-1"/>
                <w:w w:val="101"/>
                <w:position w:val="1"/>
                <w:sz w:val="18"/>
                <w:szCs w:val="18"/>
              </w:rPr>
              <w:t>r</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en</w:t>
            </w:r>
            <w:r w:rsidRPr="000D3545">
              <w:rPr>
                <w:rFonts w:ascii="Arial" w:eastAsia="Calibri" w:hAnsi="Arial" w:cs="Arial"/>
                <w:sz w:val="18"/>
                <w:szCs w:val="18"/>
              </w:rPr>
              <w:t xml:space="preserve"> </w:t>
            </w:r>
            <w:r w:rsidRPr="000D3545">
              <w:rPr>
                <w:rFonts w:ascii="Arial" w:eastAsia="Calibri" w:hAnsi="Arial" w:cs="Arial"/>
                <w:spacing w:val="2"/>
                <w:sz w:val="18"/>
                <w:szCs w:val="18"/>
              </w:rPr>
              <w:t>f</w:t>
            </w:r>
            <w:r w:rsidRPr="000D3545">
              <w:rPr>
                <w:rFonts w:ascii="Arial" w:eastAsia="Calibri" w:hAnsi="Arial" w:cs="Arial"/>
                <w:sz w:val="18"/>
                <w:szCs w:val="18"/>
              </w:rPr>
              <w:t>u</w:t>
            </w:r>
            <w:r w:rsidRPr="000D3545">
              <w:rPr>
                <w:rFonts w:ascii="Arial" w:eastAsia="Calibri" w:hAnsi="Arial" w:cs="Arial"/>
                <w:spacing w:val="-1"/>
                <w:sz w:val="18"/>
                <w:szCs w:val="18"/>
              </w:rPr>
              <w:t>a</w:t>
            </w:r>
            <w:r w:rsidRPr="000D3545">
              <w:rPr>
                <w:rFonts w:ascii="Arial" w:eastAsia="Calibri" w:hAnsi="Arial" w:cs="Arial"/>
                <w:sz w:val="18"/>
                <w:szCs w:val="18"/>
              </w:rPr>
              <w:t xml:space="preserve">r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2B302D" w:rsidRPr="000D3545" w14:paraId="4E144FB1" w14:textId="77777777" w:rsidTr="002B302D">
        <w:tc>
          <w:tcPr>
            <w:tcW w:w="5026" w:type="dxa"/>
            <w:shd w:val="clear" w:color="auto" w:fill="auto"/>
          </w:tcPr>
          <w:p w14:paraId="16D745FC" w14:textId="4F9ABF5F" w:rsidR="002B302D" w:rsidRPr="000D3545" w:rsidRDefault="002B302D" w:rsidP="002B302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3.3.1.8</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 xml:space="preserve"> </w:t>
            </w:r>
            <w:r w:rsidRPr="000D3545">
              <w:rPr>
                <w:rFonts w:ascii="Arial" w:eastAsia="Calibri" w:hAnsi="Arial" w:cs="Arial"/>
                <w:position w:val="1"/>
                <w:sz w:val="18"/>
                <w:szCs w:val="18"/>
              </w:rPr>
              <w:t>g</w:t>
            </w:r>
            <w:r w:rsidRPr="000D3545">
              <w:rPr>
                <w:rFonts w:ascii="Arial" w:eastAsia="Calibri" w:hAnsi="Arial" w:cs="Arial"/>
                <w:spacing w:val="1"/>
                <w:position w:val="1"/>
                <w:sz w:val="18"/>
                <w:szCs w:val="18"/>
              </w:rPr>
              <w:t>i</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işi</w:t>
            </w:r>
            <w:r w:rsidRPr="000D3545">
              <w:rPr>
                <w:rFonts w:ascii="Arial" w:eastAsia="Calibri" w:hAnsi="Arial" w:cs="Arial"/>
                <w:spacing w:val="-6"/>
                <w:position w:val="1"/>
                <w:sz w:val="18"/>
                <w:szCs w:val="18"/>
              </w:rPr>
              <w:t>m</w:t>
            </w:r>
            <w:r w:rsidRPr="000D3545">
              <w:rPr>
                <w:rFonts w:ascii="Arial" w:eastAsia="Calibri" w:hAnsi="Arial" w:cs="Arial"/>
                <w:position w:val="1"/>
                <w:sz w:val="18"/>
                <w:szCs w:val="18"/>
              </w:rPr>
              <w:t>c</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e</w:t>
            </w:r>
            <w:r w:rsidRPr="000D3545">
              <w:rPr>
                <w:rFonts w:ascii="Arial" w:eastAsia="Calibri" w:hAnsi="Arial" w:cs="Arial"/>
                <w:spacing w:val="12"/>
                <w:position w:val="1"/>
                <w:sz w:val="18"/>
                <w:szCs w:val="18"/>
              </w:rPr>
              <w:t xml:space="preserve"> </w:t>
            </w:r>
            <w:r w:rsidRPr="000D3545">
              <w:rPr>
                <w:rFonts w:ascii="Arial" w:eastAsia="Calibri" w:hAnsi="Arial" w:cs="Arial"/>
                <w:spacing w:val="-6"/>
                <w:position w:val="1"/>
                <w:sz w:val="18"/>
                <w:szCs w:val="18"/>
              </w:rPr>
              <w:t>y</w:t>
            </w:r>
            <w:r w:rsidRPr="000D3545">
              <w:rPr>
                <w:rFonts w:ascii="Arial" w:eastAsia="Calibri" w:hAnsi="Arial" w:cs="Arial"/>
                <w:position w:val="1"/>
                <w:sz w:val="18"/>
                <w:szCs w:val="18"/>
              </w:rPr>
              <w:t>ön</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1"/>
                <w:position w:val="1"/>
                <w:sz w:val="18"/>
                <w:szCs w:val="18"/>
              </w:rPr>
              <w:t xml:space="preserve"> t</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1"/>
                <w:position w:val="1"/>
                <w:sz w:val="18"/>
                <w:szCs w:val="18"/>
              </w:rPr>
              <w:t>v</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 xml:space="preserve">k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1"/>
                <w:position w:val="1"/>
                <w:sz w:val="18"/>
                <w:szCs w:val="18"/>
              </w:rPr>
              <w:t>kr</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i</w:t>
            </w:r>
            <w:r w:rsidRPr="000D3545">
              <w:rPr>
                <w:rFonts w:ascii="Arial" w:eastAsia="Calibri" w:hAnsi="Arial" w:cs="Arial"/>
                <w:spacing w:val="8"/>
                <w:position w:val="1"/>
                <w:sz w:val="18"/>
                <w:szCs w:val="18"/>
              </w:rPr>
              <w:t xml:space="preserve"> </w:t>
            </w:r>
            <w:r w:rsidRPr="000D3545">
              <w:rPr>
                <w:rFonts w:ascii="Arial" w:eastAsia="Calibri" w:hAnsi="Arial" w:cs="Arial"/>
                <w:spacing w:val="-5"/>
                <w:w w:val="101"/>
                <w:position w:val="1"/>
                <w:sz w:val="18"/>
                <w:szCs w:val="18"/>
              </w:rPr>
              <w:t>d</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s</w:t>
            </w:r>
            <w:r w:rsidRPr="000D3545">
              <w:rPr>
                <w:rFonts w:ascii="Arial" w:eastAsia="Calibri" w:hAnsi="Arial" w:cs="Arial"/>
                <w:spacing w:val="-3"/>
                <w:w w:val="101"/>
                <w:position w:val="1"/>
                <w:sz w:val="18"/>
                <w:szCs w:val="18"/>
              </w:rPr>
              <w:t>t</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k</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i</w:t>
            </w:r>
            <w:r w:rsidRPr="000D3545">
              <w:rPr>
                <w:rFonts w:ascii="Arial" w:eastAsia="Calibri" w:hAnsi="Arial" w:cs="Arial"/>
                <w:sz w:val="18"/>
                <w:szCs w:val="18"/>
              </w:rPr>
              <w:t xml:space="preserve"> </w:t>
            </w:r>
            <w:r w:rsidRPr="000D3545">
              <w:rPr>
                <w:rFonts w:ascii="Arial" w:eastAsia="Calibri" w:hAnsi="Arial" w:cs="Arial"/>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w w:val="101"/>
                <w:sz w:val="18"/>
                <w:szCs w:val="18"/>
              </w:rPr>
              <w:t>u</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t</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ak</w:t>
            </w:r>
            <w:r w:rsidRPr="000D3545">
              <w:rPr>
                <w:rFonts w:ascii="Arial" w:eastAsia="Calibri" w:hAnsi="Arial" w:cs="Arial"/>
                <w:spacing w:val="-3"/>
                <w:w w:val="101"/>
                <w:sz w:val="18"/>
                <w:szCs w:val="18"/>
              </w:rPr>
              <w:t>/</w:t>
            </w:r>
            <w:r w:rsidRPr="000D3545">
              <w:rPr>
                <w:rFonts w:ascii="Arial" w:eastAsia="Calibri" w:hAnsi="Arial" w:cs="Arial"/>
                <w:spacing w:val="-1"/>
                <w:w w:val="101"/>
                <w:sz w:val="18"/>
                <w:szCs w:val="18"/>
              </w:rPr>
              <w:t>yay</w:t>
            </w:r>
            <w:r w:rsidRPr="000D3545">
              <w:rPr>
                <w:rFonts w:ascii="Arial" w:eastAsia="Calibri" w:hAnsi="Arial" w:cs="Arial"/>
                <w:w w:val="101"/>
                <w:sz w:val="18"/>
                <w:szCs w:val="18"/>
              </w:rPr>
              <w:t>g</w:t>
            </w:r>
            <w:r w:rsidRPr="000D3545">
              <w:rPr>
                <w:rFonts w:ascii="Arial" w:eastAsia="Calibri" w:hAnsi="Arial" w:cs="Arial"/>
                <w:spacing w:val="-3"/>
                <w:w w:val="101"/>
                <w:sz w:val="18"/>
                <w:szCs w:val="18"/>
              </w:rPr>
              <w:t>ı</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tı</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24" w:type="dxa"/>
            <w:shd w:val="clear" w:color="auto" w:fill="auto"/>
          </w:tcPr>
          <w:p w14:paraId="5BA486D3" w14:textId="7EAC838A" w:rsidR="002B302D" w:rsidRPr="000D3545" w:rsidRDefault="002B302D" w:rsidP="002B302D">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shd w:val="clear" w:color="auto" w:fill="auto"/>
          </w:tcPr>
          <w:p w14:paraId="34AAAA7E" w14:textId="6EEC563A" w:rsidR="002B302D" w:rsidRPr="000D3545" w:rsidRDefault="002B302D" w:rsidP="00A6606E">
            <w:pPr>
              <w:rPr>
                <w:rFonts w:ascii="Arial" w:eastAsia="Calibri" w:hAnsi="Arial" w:cs="Arial"/>
                <w:spacing w:val="5"/>
                <w:sz w:val="18"/>
                <w:szCs w:val="18"/>
              </w:rPr>
            </w:pPr>
          </w:p>
          <w:p w14:paraId="51D521EC" w14:textId="60315996" w:rsidR="002B302D" w:rsidRPr="000D3545" w:rsidRDefault="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Belediyeler</w:t>
            </w:r>
            <w:r w:rsidR="00393CF4" w:rsidRPr="000D3545">
              <w:rPr>
                <w:rFonts w:ascii="Arial" w:eastAsia="Calibri" w:hAnsi="Arial" w:cs="Arial"/>
                <w:spacing w:val="5"/>
                <w:sz w:val="18"/>
                <w:szCs w:val="18"/>
              </w:rPr>
              <w:t xml:space="preserve"> </w:t>
            </w:r>
          </w:p>
        </w:tc>
        <w:tc>
          <w:tcPr>
            <w:tcW w:w="2803" w:type="dxa"/>
          </w:tcPr>
          <w:p w14:paraId="78832955" w14:textId="27EA5253" w:rsidR="002B302D" w:rsidRPr="000D3545" w:rsidRDefault="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İlgili STK’lar</w:t>
            </w:r>
          </w:p>
        </w:tc>
        <w:tc>
          <w:tcPr>
            <w:tcW w:w="2557" w:type="dxa"/>
            <w:shd w:val="clear" w:color="auto" w:fill="auto"/>
          </w:tcPr>
          <w:p w14:paraId="5AD59079" w14:textId="768FF8D0" w:rsidR="002B302D" w:rsidRPr="000D3545" w:rsidRDefault="002B302D" w:rsidP="002B302D">
            <w:pPr>
              <w:numPr>
                <w:ilvl w:val="0"/>
                <w:numId w:val="54"/>
              </w:numPr>
              <w:ind w:left="237" w:hanging="237"/>
              <w:rPr>
                <w:rFonts w:ascii="Arial" w:hAnsi="Arial" w:cs="Arial"/>
                <w:sz w:val="18"/>
                <w:szCs w:val="18"/>
              </w:rPr>
            </w:pPr>
            <w:r w:rsidRPr="000D3545">
              <w:rPr>
                <w:rFonts w:ascii="Arial" w:eastAsia="Calibri" w:hAnsi="Arial" w:cs="Arial"/>
                <w:spacing w:val="1"/>
                <w:w w:val="101"/>
                <w:position w:val="1"/>
                <w:sz w:val="18"/>
                <w:szCs w:val="18"/>
              </w:rPr>
              <w:t>K</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edi</w:t>
            </w:r>
            <w:r w:rsidRPr="000D3545">
              <w:rPr>
                <w:rFonts w:ascii="Arial" w:eastAsia="Calibri" w:hAnsi="Arial" w:cs="Arial"/>
                <w:sz w:val="18"/>
                <w:szCs w:val="18"/>
              </w:rPr>
              <w:t xml:space="preserve"> </w:t>
            </w:r>
            <w:r w:rsidRPr="000D3545">
              <w:rPr>
                <w:rFonts w:ascii="Arial" w:eastAsia="Calibri" w:hAnsi="Arial" w:cs="Arial"/>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n</w:t>
            </w:r>
            <w:r w:rsidRPr="000D3545">
              <w:rPr>
                <w:rFonts w:ascii="Arial" w:eastAsia="Calibri" w:hAnsi="Arial" w:cs="Arial"/>
                <w:spacing w:val="-1"/>
                <w:w w:val="101"/>
                <w:sz w:val="18"/>
                <w:szCs w:val="18"/>
              </w:rPr>
              <w:t>ak</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nd</w:t>
            </w:r>
            <w:r w:rsidRPr="000D3545">
              <w:rPr>
                <w:rFonts w:ascii="Arial" w:eastAsia="Calibri" w:hAnsi="Arial" w:cs="Arial"/>
                <w:spacing w:val="-6"/>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4"/>
                <w:sz w:val="18"/>
                <w:szCs w:val="18"/>
              </w:rPr>
              <w:t>ş</w:t>
            </w:r>
            <w:r w:rsidRPr="000D3545">
              <w:rPr>
                <w:rFonts w:ascii="Arial" w:eastAsia="Calibri" w:hAnsi="Arial" w:cs="Arial"/>
                <w:spacing w:val="1"/>
                <w:sz w:val="18"/>
                <w:szCs w:val="18"/>
              </w:rPr>
              <w:t>i</w:t>
            </w:r>
            <w:r w:rsidRPr="000D3545">
              <w:rPr>
                <w:rFonts w:ascii="Arial" w:eastAsia="Calibri" w:hAnsi="Arial" w:cs="Arial"/>
                <w:spacing w:val="-2"/>
                <w:sz w:val="18"/>
                <w:szCs w:val="18"/>
              </w:rPr>
              <w:t>m</w:t>
            </w:r>
            <w:r w:rsidRPr="000D3545">
              <w:rPr>
                <w:rFonts w:ascii="Arial" w:eastAsia="Calibri" w:hAnsi="Arial" w:cs="Arial"/>
                <w:sz w:val="18"/>
                <w:szCs w:val="18"/>
              </w:rPr>
              <w:t>ci</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ıs</w:t>
            </w:r>
            <w:r w:rsidRPr="000D3545">
              <w:rPr>
                <w:rFonts w:ascii="Arial" w:eastAsia="Calibri" w:hAnsi="Arial" w:cs="Arial"/>
                <w:spacing w:val="-3"/>
                <w:w w:val="101"/>
                <w:sz w:val="18"/>
                <w:szCs w:val="18"/>
              </w:rPr>
              <w:t>ı</w:t>
            </w:r>
            <w:r w:rsidRPr="000D3545">
              <w:rPr>
                <w:rFonts w:ascii="Arial" w:eastAsia="Calibri" w:hAnsi="Arial" w:cs="Arial"/>
                <w:w w:val="101"/>
                <w:sz w:val="18"/>
                <w:szCs w:val="18"/>
              </w:rPr>
              <w:t>nd</w:t>
            </w:r>
            <w:r w:rsidRPr="000D3545">
              <w:rPr>
                <w:rFonts w:ascii="Arial" w:eastAsia="Calibri" w:hAnsi="Arial" w:cs="Arial"/>
                <w:spacing w:val="-1"/>
                <w:w w:val="101"/>
                <w:sz w:val="18"/>
                <w:szCs w:val="18"/>
              </w:rPr>
              <w:t>ak</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tı</w:t>
            </w:r>
            <w:r w:rsidRPr="000D3545">
              <w:rPr>
                <w:rFonts w:ascii="Arial" w:eastAsia="Calibri" w:hAnsi="Arial" w:cs="Arial"/>
                <w:w w:val="101"/>
                <w:sz w:val="18"/>
                <w:szCs w:val="18"/>
              </w:rPr>
              <w:t>ş</w:t>
            </w:r>
          </w:p>
        </w:tc>
      </w:tr>
      <w:tr w:rsidR="002B302D" w:rsidRPr="000D3545" w14:paraId="210019F6" w14:textId="77777777" w:rsidTr="002B302D">
        <w:tc>
          <w:tcPr>
            <w:tcW w:w="5026" w:type="dxa"/>
            <w:shd w:val="clear" w:color="auto" w:fill="auto"/>
          </w:tcPr>
          <w:p w14:paraId="347878FE" w14:textId="3B3F31C8" w:rsidR="002B302D" w:rsidRPr="000D3545" w:rsidRDefault="002B302D" w:rsidP="002B302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1.3.1.9</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a</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u</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u</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u</w:t>
            </w:r>
            <w:r w:rsidRPr="000D3545">
              <w:rPr>
                <w:rFonts w:ascii="Arial" w:eastAsia="Calibri" w:hAnsi="Arial" w:cs="Arial"/>
                <w:spacing w:val="-6"/>
                <w:position w:val="1"/>
                <w:sz w:val="18"/>
                <w:szCs w:val="18"/>
              </w:rPr>
              <w:t>m</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da</w:t>
            </w:r>
            <w:r w:rsidRPr="000D3545">
              <w:rPr>
                <w:rFonts w:ascii="Arial" w:eastAsia="Calibri" w:hAnsi="Arial" w:cs="Arial"/>
                <w:spacing w:val="11"/>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r w:rsidRPr="000D3545">
              <w:rPr>
                <w:rFonts w:ascii="Arial" w:eastAsia="Calibri" w:hAnsi="Arial" w:cs="Arial"/>
                <w:spacing w:val="-5"/>
                <w:position w:val="1"/>
                <w:sz w:val="18"/>
                <w:szCs w:val="18"/>
              </w:rPr>
              <w:t>ö</w:t>
            </w:r>
            <w:r w:rsidRPr="000D3545">
              <w:rPr>
                <w:rFonts w:ascii="Arial" w:eastAsia="Calibri" w:hAnsi="Arial" w:cs="Arial"/>
                <w:position w:val="1"/>
                <w:sz w:val="18"/>
                <w:szCs w:val="18"/>
              </w:rPr>
              <w:t>zel</w:t>
            </w:r>
            <w:r w:rsidRPr="000D3545">
              <w:rPr>
                <w:rFonts w:ascii="Arial" w:eastAsia="Calibri" w:hAnsi="Arial" w:cs="Arial"/>
                <w:spacing w:val="2"/>
                <w:position w:val="1"/>
                <w:sz w:val="18"/>
                <w:szCs w:val="18"/>
              </w:rPr>
              <w:t xml:space="preserve"> </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ö</w:t>
            </w:r>
            <w:r w:rsidRPr="000D3545">
              <w:rPr>
                <w:rFonts w:ascii="Arial" w:eastAsia="Calibri" w:hAnsi="Arial" w:cs="Arial"/>
                <w:spacing w:val="-1"/>
                <w:position w:val="1"/>
                <w:sz w:val="18"/>
                <w:szCs w:val="18"/>
              </w:rPr>
              <w:t>r</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4"/>
                <w:position w:val="1"/>
                <w:sz w:val="18"/>
                <w:szCs w:val="18"/>
              </w:rPr>
              <w:t xml:space="preserve"> </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s</w:t>
            </w:r>
            <w:r w:rsidRPr="000D3545">
              <w:rPr>
                <w:rFonts w:ascii="Arial" w:eastAsia="Calibri" w:hAnsi="Arial" w:cs="Arial"/>
                <w:spacing w:val="-5"/>
                <w:w w:val="101"/>
                <w:position w:val="1"/>
                <w:sz w:val="18"/>
                <w:szCs w:val="18"/>
              </w:rPr>
              <w:t>n</w:t>
            </w:r>
            <w:r w:rsidRPr="000D3545">
              <w:rPr>
                <w:rFonts w:ascii="Arial" w:eastAsia="Calibri" w:hAnsi="Arial" w:cs="Arial"/>
                <w:w w:val="101"/>
                <w:position w:val="1"/>
                <w:sz w:val="18"/>
                <w:szCs w:val="18"/>
              </w:rPr>
              <w:t>ek</w:t>
            </w:r>
            <w:r w:rsidRPr="000D3545">
              <w:rPr>
                <w:rFonts w:ascii="Arial" w:eastAsia="Calibri" w:hAnsi="Arial" w:cs="Arial"/>
                <w:sz w:val="18"/>
                <w:szCs w:val="18"/>
              </w:rPr>
              <w:t xml:space="preserve"> ç</w:t>
            </w:r>
            <w:r w:rsidRPr="000D3545">
              <w:rPr>
                <w:rFonts w:ascii="Arial" w:eastAsia="Calibri" w:hAnsi="Arial" w:cs="Arial"/>
                <w:spacing w:val="-1"/>
                <w:sz w:val="18"/>
                <w:szCs w:val="18"/>
              </w:rPr>
              <w:t>a</w:t>
            </w:r>
            <w:r w:rsidRPr="000D3545">
              <w:rPr>
                <w:rFonts w:ascii="Arial" w:eastAsia="Calibri" w:hAnsi="Arial" w:cs="Arial"/>
                <w:spacing w:val="1"/>
                <w:sz w:val="18"/>
                <w:szCs w:val="18"/>
              </w:rPr>
              <w:t>lış</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2"/>
                <w:sz w:val="18"/>
                <w:szCs w:val="18"/>
              </w:rPr>
              <w:t>m</w:t>
            </w:r>
            <w:r w:rsidRPr="000D3545">
              <w:rPr>
                <w:rFonts w:ascii="Arial" w:eastAsia="Calibri" w:hAnsi="Arial" w:cs="Arial"/>
                <w:spacing w:val="-1"/>
                <w:sz w:val="18"/>
                <w:szCs w:val="18"/>
              </w:rPr>
              <w:t>k</w:t>
            </w:r>
            <w:r w:rsidRPr="000D3545">
              <w:rPr>
                <w:rFonts w:ascii="Arial" w:eastAsia="Calibri" w:hAnsi="Arial" w:cs="Arial"/>
                <w:spacing w:val="-6"/>
                <w:sz w:val="18"/>
                <w:szCs w:val="18"/>
              </w:rPr>
              <w:t>â</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yara</w:t>
            </w:r>
            <w:r w:rsidRPr="000D3545">
              <w:rPr>
                <w:rFonts w:ascii="Arial" w:eastAsia="Calibri" w:hAnsi="Arial" w:cs="Arial"/>
                <w:spacing w:val="1"/>
                <w:sz w:val="18"/>
                <w:szCs w:val="18"/>
              </w:rPr>
              <w:t>t</w:t>
            </w:r>
            <w:r w:rsidRPr="000D3545">
              <w:rPr>
                <w:rFonts w:ascii="Arial" w:eastAsia="Calibri" w:hAnsi="Arial" w:cs="Arial"/>
                <w:spacing w:val="-6"/>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1"/>
                <w:sz w:val="18"/>
                <w:szCs w:val="18"/>
              </w:rPr>
              <w:t>yar</w:t>
            </w:r>
            <w:r w:rsidRPr="000D3545">
              <w:rPr>
                <w:rFonts w:ascii="Arial" w:eastAsia="Calibri" w:hAnsi="Arial" w:cs="Arial"/>
                <w:sz w:val="18"/>
                <w:szCs w:val="18"/>
              </w:rPr>
              <w:t>ı</w:t>
            </w:r>
            <w:r w:rsidRPr="000D3545">
              <w:rPr>
                <w:rFonts w:ascii="Arial" w:eastAsia="Calibri" w:hAnsi="Arial" w:cs="Arial"/>
                <w:spacing w:val="2"/>
                <w:sz w:val="18"/>
                <w:szCs w:val="18"/>
              </w:rPr>
              <w:t xml:space="preserve"> </w:t>
            </w:r>
            <w:r w:rsidRPr="000D3545">
              <w:rPr>
                <w:rFonts w:ascii="Arial" w:eastAsia="Calibri" w:hAnsi="Arial" w:cs="Arial"/>
                <w:sz w:val="18"/>
                <w:szCs w:val="18"/>
              </w:rPr>
              <w:t>z</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ı</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b)</w:t>
            </w:r>
            <w:r w:rsidRPr="000D3545">
              <w:rPr>
                <w:rFonts w:ascii="Arial" w:eastAsia="Calibri" w:hAnsi="Arial" w:cs="Arial"/>
                <w:spacing w:val="2"/>
                <w:sz w:val="18"/>
                <w:szCs w:val="18"/>
              </w:rPr>
              <w:t xml:space="preserve"> </w:t>
            </w:r>
            <w:r w:rsidRPr="000D3545">
              <w:rPr>
                <w:rFonts w:ascii="Arial" w:eastAsia="Calibri" w:hAnsi="Arial" w:cs="Arial"/>
                <w:spacing w:val="-3"/>
                <w:sz w:val="18"/>
                <w:szCs w:val="18"/>
              </w:rPr>
              <w:t>i</w:t>
            </w:r>
            <w:r w:rsidRPr="000D3545">
              <w:rPr>
                <w:rFonts w:ascii="Arial" w:eastAsia="Calibri" w:hAnsi="Arial" w:cs="Arial"/>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 xml:space="preserve"> </w:t>
            </w:r>
            <w:r w:rsidRPr="000D3545">
              <w:rPr>
                <w:rFonts w:ascii="Arial" w:eastAsia="Calibri" w:hAnsi="Arial" w:cs="Arial"/>
                <w:spacing w:val="-3"/>
                <w:w w:val="101"/>
                <w:sz w:val="18"/>
                <w:szCs w:val="18"/>
              </w:rPr>
              <w:t>t</w:t>
            </w:r>
            <w:r w:rsidRPr="000D3545">
              <w:rPr>
                <w:rFonts w:ascii="Arial" w:eastAsia="Calibri" w:hAnsi="Arial" w:cs="Arial"/>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spacing w:val="-1"/>
                <w:w w:val="101"/>
                <w:sz w:val="18"/>
                <w:szCs w:val="18"/>
              </w:rPr>
              <w:t>v</w:t>
            </w:r>
            <w:r w:rsidRPr="000D3545">
              <w:rPr>
                <w:rFonts w:ascii="Arial" w:eastAsia="Calibri" w:hAnsi="Arial" w:cs="Arial"/>
                <w:spacing w:val="1"/>
                <w:w w:val="101"/>
                <w:sz w:val="18"/>
                <w:szCs w:val="18"/>
              </w:rPr>
              <w:t>i</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t</w:t>
            </w:r>
            <w:r w:rsidRPr="000D3545">
              <w:rPr>
                <w:rFonts w:ascii="Arial" w:eastAsia="Calibri" w:hAnsi="Arial" w:cs="Arial"/>
                <w:w w:val="101"/>
                <w:sz w:val="18"/>
                <w:szCs w:val="18"/>
              </w:rPr>
              <w:t>e bu</w:t>
            </w:r>
            <w:r w:rsidRPr="000D3545">
              <w:rPr>
                <w:rFonts w:ascii="Arial" w:eastAsia="Calibri" w:hAnsi="Arial" w:cs="Arial"/>
                <w:spacing w:val="1"/>
                <w:w w:val="101"/>
                <w:sz w:val="18"/>
                <w:szCs w:val="18"/>
              </w:rPr>
              <w:t>l</w:t>
            </w:r>
            <w:r w:rsidRPr="000D3545">
              <w:rPr>
                <w:rFonts w:ascii="Arial" w:eastAsia="Calibri" w:hAnsi="Arial" w:cs="Arial"/>
                <w:spacing w:val="-5"/>
                <w:w w:val="101"/>
                <w:sz w:val="18"/>
                <w:szCs w:val="18"/>
              </w:rPr>
              <w:t>u</w:t>
            </w:r>
            <w:r w:rsidRPr="000D3545">
              <w:rPr>
                <w:rFonts w:ascii="Arial" w:eastAsia="Calibri" w:hAnsi="Arial" w:cs="Arial"/>
                <w:w w:val="101"/>
                <w:sz w:val="18"/>
                <w:szCs w:val="18"/>
              </w:rPr>
              <w:t>n</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24" w:type="dxa"/>
            <w:shd w:val="clear" w:color="auto" w:fill="auto"/>
          </w:tcPr>
          <w:p w14:paraId="0CC66E56" w14:textId="5F0D0BE5" w:rsidR="002B302D" w:rsidRPr="000D3545" w:rsidRDefault="002B302D" w:rsidP="00496EBF">
            <w:pPr>
              <w:spacing w:line="200" w:lineRule="exact"/>
              <w:ind w:left="105"/>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shd w:val="clear" w:color="auto" w:fill="auto"/>
          </w:tcPr>
          <w:p w14:paraId="3383865A" w14:textId="12876BCB" w:rsidR="002B302D" w:rsidRPr="000D3545" w:rsidRDefault="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Çalışma ve İş-kur İl Müdürlüğü</w:t>
            </w:r>
            <w:r w:rsidR="00393CF4" w:rsidRPr="000D3545">
              <w:rPr>
                <w:rFonts w:ascii="Arial" w:eastAsia="Calibri" w:hAnsi="Arial" w:cs="Arial"/>
                <w:spacing w:val="5"/>
                <w:sz w:val="18"/>
                <w:szCs w:val="18"/>
              </w:rPr>
              <w:t xml:space="preserve"> </w:t>
            </w:r>
          </w:p>
        </w:tc>
        <w:tc>
          <w:tcPr>
            <w:tcW w:w="2803" w:type="dxa"/>
          </w:tcPr>
          <w:p w14:paraId="57C5EB82" w14:textId="0E2BEB9B" w:rsidR="002B302D" w:rsidRPr="000D3545" w:rsidRDefault="002B302D">
            <w:pPr>
              <w:numPr>
                <w:ilvl w:val="0"/>
                <w:numId w:val="54"/>
              </w:numPr>
              <w:ind w:left="237" w:hanging="237"/>
              <w:rPr>
                <w:rFonts w:ascii="Arial" w:eastAsia="Calibri" w:hAnsi="Arial" w:cs="Arial"/>
                <w:spacing w:val="5"/>
                <w:sz w:val="18"/>
                <w:szCs w:val="18"/>
              </w:rPr>
            </w:pPr>
            <w:r w:rsidRPr="000D3545">
              <w:rPr>
                <w:rFonts w:ascii="Arial" w:eastAsia="Calibri" w:hAnsi="Arial" w:cs="Arial"/>
                <w:spacing w:val="5"/>
                <w:sz w:val="18"/>
                <w:szCs w:val="18"/>
              </w:rPr>
              <w:t>İlgili STK’lar</w:t>
            </w:r>
          </w:p>
        </w:tc>
        <w:tc>
          <w:tcPr>
            <w:tcW w:w="2557" w:type="dxa"/>
            <w:shd w:val="clear" w:color="auto" w:fill="auto"/>
          </w:tcPr>
          <w:p w14:paraId="5EE8B8A2" w14:textId="0C493BC0" w:rsidR="002B302D" w:rsidRPr="000D3545" w:rsidRDefault="002B302D" w:rsidP="002B302D">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Y</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ı</w:t>
            </w:r>
            <w:r w:rsidRPr="000D3545">
              <w:rPr>
                <w:rFonts w:ascii="Arial" w:eastAsia="Calibri" w:hAnsi="Arial" w:cs="Arial"/>
                <w:spacing w:val="2"/>
                <w:position w:val="1"/>
                <w:sz w:val="18"/>
                <w:szCs w:val="18"/>
              </w:rPr>
              <w:t xml:space="preserve"> </w:t>
            </w:r>
            <w:r w:rsidRPr="000D3545">
              <w:rPr>
                <w:rFonts w:ascii="Arial" w:eastAsia="Calibri" w:hAnsi="Arial" w:cs="Arial"/>
                <w:position w:val="1"/>
                <w:sz w:val="18"/>
                <w:szCs w:val="18"/>
              </w:rPr>
              <w:t>z</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ı</w:t>
            </w:r>
            <w:r w:rsidRPr="000D3545">
              <w:rPr>
                <w:rFonts w:ascii="Arial" w:eastAsia="Calibri" w:hAnsi="Arial" w:cs="Arial"/>
                <w:spacing w:val="5"/>
                <w:position w:val="1"/>
                <w:sz w:val="18"/>
                <w:szCs w:val="18"/>
              </w:rPr>
              <w:t xml:space="preserve"> </w:t>
            </w:r>
            <w:r w:rsidRPr="000D3545">
              <w:rPr>
                <w:rFonts w:ascii="Arial" w:eastAsia="Calibri" w:hAnsi="Arial" w:cs="Arial"/>
                <w:w w:val="101"/>
                <w:position w:val="1"/>
                <w:sz w:val="18"/>
                <w:szCs w:val="18"/>
              </w:rPr>
              <w:t>ç</w:t>
            </w:r>
            <w:r w:rsidRPr="000D3545">
              <w:rPr>
                <w:rFonts w:ascii="Arial" w:eastAsia="Calibri" w:hAnsi="Arial" w:cs="Arial"/>
                <w:spacing w:val="-1"/>
                <w:w w:val="101"/>
                <w:position w:val="1"/>
                <w:sz w:val="18"/>
                <w:szCs w:val="18"/>
              </w:rPr>
              <w:t>a</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ış</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3"/>
                <w:w w:val="101"/>
                <w:sz w:val="18"/>
                <w:szCs w:val="18"/>
              </w:rPr>
              <w:t>ı</w:t>
            </w:r>
            <w:r w:rsidRPr="000D3545">
              <w:rPr>
                <w:rFonts w:ascii="Arial" w:eastAsia="Calibri" w:hAnsi="Arial" w:cs="Arial"/>
                <w:spacing w:val="1"/>
                <w:w w:val="101"/>
                <w:sz w:val="18"/>
                <w:szCs w:val="18"/>
              </w:rPr>
              <w:t>sı</w:t>
            </w:r>
            <w:r w:rsidRPr="000D3545">
              <w:rPr>
                <w:rFonts w:ascii="Arial" w:eastAsia="Calibri" w:hAnsi="Arial" w:cs="Arial"/>
                <w:spacing w:val="-5"/>
                <w:w w:val="101"/>
                <w:sz w:val="18"/>
                <w:szCs w:val="18"/>
              </w:rPr>
              <w:t>n</w:t>
            </w:r>
            <w:r w:rsidRPr="000D3545">
              <w:rPr>
                <w:rFonts w:ascii="Arial" w:eastAsia="Calibri" w:hAnsi="Arial" w:cs="Arial"/>
                <w:w w:val="101"/>
                <w:sz w:val="18"/>
                <w:szCs w:val="18"/>
              </w:rPr>
              <w:t>d</w:t>
            </w:r>
            <w:r w:rsidRPr="000D3545">
              <w:rPr>
                <w:rFonts w:ascii="Arial" w:eastAsia="Calibri" w:hAnsi="Arial" w:cs="Arial"/>
                <w:spacing w:val="-1"/>
                <w:w w:val="101"/>
                <w:sz w:val="18"/>
                <w:szCs w:val="18"/>
              </w:rPr>
              <w:t>ak</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tı</w:t>
            </w:r>
            <w:r w:rsidRPr="000D3545">
              <w:rPr>
                <w:rFonts w:ascii="Arial" w:eastAsia="Calibri" w:hAnsi="Arial" w:cs="Arial"/>
                <w:w w:val="101"/>
                <w:sz w:val="18"/>
                <w:szCs w:val="18"/>
              </w:rPr>
              <w:t>ş</w:t>
            </w:r>
          </w:p>
        </w:tc>
      </w:tr>
      <w:tr w:rsidR="002B302D" w:rsidRPr="000D3545" w14:paraId="35346DD1" w14:textId="77777777" w:rsidTr="002B302D">
        <w:tc>
          <w:tcPr>
            <w:tcW w:w="14560" w:type="dxa"/>
            <w:gridSpan w:val="5"/>
            <w:shd w:val="clear" w:color="auto" w:fill="D9D9D9"/>
          </w:tcPr>
          <w:p w14:paraId="306F3441" w14:textId="02F83A3C" w:rsidR="002B302D" w:rsidRPr="000D3545" w:rsidRDefault="002B302D">
            <w:pPr>
              <w:pStyle w:val="Standard"/>
              <w:tabs>
                <w:tab w:val="left" w:pos="2340"/>
              </w:tabs>
              <w:spacing w:after="0" w:line="240" w:lineRule="auto"/>
              <w:rPr>
                <w:rFonts w:ascii="Arial" w:hAnsi="Arial" w:cs="Arial"/>
                <w:sz w:val="20"/>
                <w:szCs w:val="20"/>
              </w:rPr>
            </w:pPr>
            <w:r w:rsidRPr="000D3545">
              <w:rPr>
                <w:rFonts w:ascii="Arial" w:hAnsi="Arial" w:cs="Arial"/>
                <w:b/>
                <w:bCs/>
                <w:sz w:val="20"/>
                <w:szCs w:val="20"/>
              </w:rPr>
              <w:t xml:space="preserve">Stratejik Öncelik </w:t>
            </w:r>
            <w:proofErr w:type="gramStart"/>
            <w:r w:rsidRPr="000D3545">
              <w:rPr>
                <w:rFonts w:ascii="Arial" w:hAnsi="Arial" w:cs="Arial"/>
                <w:b/>
                <w:bCs/>
                <w:sz w:val="20"/>
                <w:szCs w:val="20"/>
              </w:rPr>
              <w:t>3.4</w:t>
            </w:r>
            <w:proofErr w:type="gramEnd"/>
            <w:r w:rsidRPr="000D3545">
              <w:rPr>
                <w:rFonts w:ascii="Arial" w:hAnsi="Arial" w:cs="Arial"/>
                <w:b/>
                <w:bCs/>
                <w:sz w:val="20"/>
                <w:szCs w:val="20"/>
              </w:rPr>
              <w:t>:</w:t>
            </w:r>
            <w:r w:rsidR="00393CF4" w:rsidRPr="000D3545">
              <w:rPr>
                <w:rFonts w:ascii="Arial" w:hAnsi="Arial" w:cs="Arial"/>
                <w:sz w:val="20"/>
                <w:szCs w:val="20"/>
              </w:rPr>
              <w:t xml:space="preserve"> </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a</w:t>
            </w:r>
            <w:r w:rsidRPr="000D3545">
              <w:rPr>
                <w:rFonts w:ascii="Arial" w:eastAsia="Calibri" w:hAnsi="Arial" w:cs="Arial"/>
                <w:w w:val="101"/>
                <w:sz w:val="20"/>
                <w:szCs w:val="20"/>
              </w:rPr>
              <w:t>d</w:t>
            </w:r>
            <w:r w:rsidRPr="000D3545">
              <w:rPr>
                <w:rFonts w:ascii="Arial" w:eastAsia="Calibri" w:hAnsi="Arial" w:cs="Arial"/>
                <w:spacing w:val="-3"/>
                <w:w w:val="101"/>
                <w:sz w:val="20"/>
                <w:szCs w:val="20"/>
              </w:rPr>
              <w:t>ı</w:t>
            </w:r>
            <w:r w:rsidRPr="000D3545">
              <w:rPr>
                <w:rFonts w:ascii="Arial" w:eastAsia="Calibri" w:hAnsi="Arial" w:cs="Arial"/>
                <w:w w:val="101"/>
                <w:sz w:val="20"/>
                <w:szCs w:val="20"/>
              </w:rPr>
              <w:t>n</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spacing w:val="-3"/>
                <w:w w:val="101"/>
                <w:sz w:val="20"/>
                <w:szCs w:val="20"/>
              </w:rPr>
              <w:t>ı</w:t>
            </w:r>
            <w:r w:rsidRPr="000D3545">
              <w:rPr>
                <w:rFonts w:ascii="Arial" w:eastAsia="Calibri" w:hAnsi="Arial" w:cs="Arial"/>
                <w:w w:val="101"/>
                <w:sz w:val="20"/>
                <w:szCs w:val="20"/>
              </w:rPr>
              <w:t>n ç</w:t>
            </w:r>
            <w:r w:rsidRPr="000D3545">
              <w:rPr>
                <w:rFonts w:ascii="Arial" w:eastAsia="Calibri" w:hAnsi="Arial" w:cs="Arial"/>
                <w:spacing w:val="-1"/>
                <w:w w:val="101"/>
                <w:sz w:val="20"/>
                <w:szCs w:val="20"/>
              </w:rPr>
              <w:t>a</w:t>
            </w:r>
            <w:r w:rsidRPr="000D3545">
              <w:rPr>
                <w:rFonts w:ascii="Arial" w:eastAsia="Calibri" w:hAnsi="Arial" w:cs="Arial"/>
                <w:spacing w:val="1"/>
                <w:w w:val="101"/>
                <w:sz w:val="20"/>
                <w:szCs w:val="20"/>
              </w:rPr>
              <w:t>lış</w:t>
            </w:r>
            <w:r w:rsidRPr="000D3545">
              <w:rPr>
                <w:rFonts w:ascii="Arial" w:eastAsia="Calibri" w:hAnsi="Arial" w:cs="Arial"/>
                <w:spacing w:val="-2"/>
                <w:w w:val="101"/>
                <w:sz w:val="20"/>
                <w:szCs w:val="20"/>
              </w:rPr>
              <w:t>m</w:t>
            </w:r>
            <w:r w:rsidRPr="000D3545">
              <w:rPr>
                <w:rFonts w:ascii="Arial" w:eastAsia="Calibri" w:hAnsi="Arial" w:cs="Arial"/>
                <w:w w:val="101"/>
                <w:sz w:val="20"/>
                <w:szCs w:val="20"/>
              </w:rPr>
              <w:t xml:space="preserve">a </w:t>
            </w:r>
            <w:r w:rsidRPr="000D3545">
              <w:rPr>
                <w:rFonts w:ascii="Arial" w:eastAsia="Calibri" w:hAnsi="Arial" w:cs="Arial"/>
                <w:spacing w:val="-1"/>
                <w:w w:val="101"/>
                <w:sz w:val="20"/>
                <w:szCs w:val="20"/>
              </w:rPr>
              <w:t>k</w:t>
            </w:r>
            <w:r w:rsidRPr="000D3545">
              <w:rPr>
                <w:rFonts w:ascii="Arial" w:eastAsia="Calibri" w:hAnsi="Arial" w:cs="Arial"/>
                <w:w w:val="101"/>
                <w:sz w:val="20"/>
                <w:szCs w:val="20"/>
              </w:rPr>
              <w:t>o</w:t>
            </w:r>
            <w:r w:rsidRPr="000D3545">
              <w:rPr>
                <w:rFonts w:ascii="Arial" w:eastAsia="Calibri" w:hAnsi="Arial" w:cs="Arial"/>
                <w:spacing w:val="1"/>
                <w:w w:val="101"/>
                <w:sz w:val="20"/>
                <w:szCs w:val="20"/>
              </w:rPr>
              <w:t>ş</w:t>
            </w:r>
            <w:r w:rsidRPr="000D3545">
              <w:rPr>
                <w:rFonts w:ascii="Arial" w:eastAsia="Calibri" w:hAnsi="Arial" w:cs="Arial"/>
                <w:w w:val="101"/>
                <w:sz w:val="20"/>
                <w:szCs w:val="20"/>
              </w:rPr>
              <w:t>u</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w w:val="101"/>
                <w:sz w:val="20"/>
                <w:szCs w:val="20"/>
              </w:rPr>
              <w:t xml:space="preserve">ının </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y</w:t>
            </w:r>
            <w:r w:rsidRPr="000D3545">
              <w:rPr>
                <w:rFonts w:ascii="Arial" w:eastAsia="Calibri" w:hAnsi="Arial" w:cs="Arial"/>
                <w:spacing w:val="1"/>
                <w:w w:val="101"/>
                <w:sz w:val="20"/>
                <w:szCs w:val="20"/>
              </w:rPr>
              <w:t>i</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ş</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spacing w:val="-3"/>
                <w:w w:val="101"/>
                <w:sz w:val="20"/>
                <w:szCs w:val="20"/>
              </w:rPr>
              <w:t>l</w:t>
            </w:r>
            <w:r w:rsidRPr="000D3545">
              <w:rPr>
                <w:rFonts w:ascii="Arial" w:eastAsia="Calibri" w:hAnsi="Arial" w:cs="Arial"/>
                <w:w w:val="101"/>
                <w:sz w:val="20"/>
                <w:szCs w:val="20"/>
              </w:rPr>
              <w:t>mesi</w:t>
            </w:r>
          </w:p>
        </w:tc>
      </w:tr>
      <w:tr w:rsidR="002B302D" w:rsidRPr="000D3545" w14:paraId="54AAD6DA" w14:textId="77777777" w:rsidTr="002B302D">
        <w:tc>
          <w:tcPr>
            <w:tcW w:w="14560" w:type="dxa"/>
            <w:gridSpan w:val="5"/>
            <w:shd w:val="clear" w:color="auto" w:fill="D5DCE4"/>
          </w:tcPr>
          <w:p w14:paraId="3765BA5A" w14:textId="7CD415C7" w:rsidR="002B302D" w:rsidRPr="000D3545" w:rsidRDefault="002B302D">
            <w:pPr>
              <w:rPr>
                <w:rFonts w:ascii="Arial" w:hAnsi="Arial" w:cs="Arial"/>
                <w:sz w:val="20"/>
                <w:szCs w:val="20"/>
              </w:rPr>
            </w:pPr>
            <w:r w:rsidRPr="000D3545">
              <w:rPr>
                <w:rFonts w:ascii="Arial" w:hAnsi="Arial" w:cs="Arial"/>
                <w:b/>
                <w:bCs/>
                <w:color w:val="000000"/>
                <w:sz w:val="20"/>
                <w:szCs w:val="20"/>
                <w:lang w:eastAsia="da-DK"/>
              </w:rPr>
              <w:t>Hedef 3.4.1:</w:t>
            </w:r>
            <w:r w:rsidRPr="000D3545">
              <w:rPr>
                <w:rFonts w:ascii="Arial" w:hAnsi="Arial" w:cs="Arial"/>
                <w:color w:val="000000"/>
                <w:sz w:val="20"/>
                <w:szCs w:val="20"/>
                <w:lang w:eastAsia="da-DK"/>
              </w:rPr>
              <w:t xml:space="preserve"> </w:t>
            </w:r>
            <w:r w:rsidRPr="000D3545">
              <w:rPr>
                <w:rFonts w:ascii="Arial" w:eastAsia="Calibri" w:hAnsi="Arial" w:cs="Arial"/>
                <w:spacing w:val="-1"/>
                <w:w w:val="101"/>
                <w:position w:val="1"/>
                <w:sz w:val="20"/>
                <w:szCs w:val="20"/>
              </w:rPr>
              <w:t>Ka</w:t>
            </w:r>
            <w:r w:rsidRPr="000D3545">
              <w:rPr>
                <w:rFonts w:ascii="Arial" w:eastAsia="Calibri" w:hAnsi="Arial" w:cs="Arial"/>
                <w:w w:val="101"/>
                <w:position w:val="1"/>
                <w:sz w:val="20"/>
                <w:szCs w:val="20"/>
              </w:rPr>
              <w:t>d</w:t>
            </w:r>
            <w:r w:rsidRPr="000D3545">
              <w:rPr>
                <w:rFonts w:ascii="Arial" w:eastAsia="Calibri" w:hAnsi="Arial" w:cs="Arial"/>
                <w:spacing w:val="-3"/>
                <w:w w:val="101"/>
                <w:position w:val="1"/>
                <w:sz w:val="20"/>
                <w:szCs w:val="20"/>
              </w:rPr>
              <w:t>ı</w:t>
            </w:r>
            <w:r w:rsidRPr="000D3545">
              <w:rPr>
                <w:rFonts w:ascii="Arial" w:eastAsia="Calibri" w:hAnsi="Arial" w:cs="Arial"/>
                <w:w w:val="101"/>
                <w:position w:val="1"/>
                <w:sz w:val="20"/>
                <w:szCs w:val="20"/>
              </w:rPr>
              <w:t>n</w:t>
            </w:r>
            <w:r w:rsidRPr="000D3545">
              <w:rPr>
                <w:rFonts w:ascii="Arial" w:eastAsia="Calibri" w:hAnsi="Arial" w:cs="Arial"/>
                <w:spacing w:val="1"/>
                <w:w w:val="101"/>
                <w:position w:val="1"/>
                <w:sz w:val="20"/>
                <w:szCs w:val="20"/>
              </w:rPr>
              <w:t>l</w:t>
            </w:r>
            <w:r w:rsidRPr="000D3545">
              <w:rPr>
                <w:rFonts w:ascii="Arial" w:eastAsia="Calibri" w:hAnsi="Arial" w:cs="Arial"/>
                <w:spacing w:val="-1"/>
                <w:w w:val="101"/>
                <w:position w:val="1"/>
                <w:sz w:val="20"/>
                <w:szCs w:val="20"/>
              </w:rPr>
              <w:t>ar</w:t>
            </w:r>
            <w:r w:rsidRPr="000D3545">
              <w:rPr>
                <w:rFonts w:ascii="Arial" w:eastAsia="Calibri" w:hAnsi="Arial" w:cs="Arial"/>
                <w:spacing w:val="-3"/>
                <w:w w:val="101"/>
                <w:position w:val="1"/>
                <w:sz w:val="20"/>
                <w:szCs w:val="20"/>
              </w:rPr>
              <w:t>ı</w:t>
            </w:r>
            <w:r w:rsidRPr="000D3545">
              <w:rPr>
                <w:rFonts w:ascii="Arial" w:eastAsia="Calibri" w:hAnsi="Arial" w:cs="Arial"/>
                <w:w w:val="101"/>
                <w:position w:val="1"/>
                <w:sz w:val="20"/>
                <w:szCs w:val="20"/>
              </w:rPr>
              <w:t>n</w:t>
            </w:r>
            <w:r w:rsidRPr="000D3545">
              <w:rPr>
                <w:rFonts w:ascii="Arial" w:eastAsia="Calibri" w:hAnsi="Arial" w:cs="Arial"/>
                <w:sz w:val="20"/>
                <w:szCs w:val="20"/>
              </w:rPr>
              <w:t xml:space="preserve"> </w:t>
            </w:r>
            <w:r w:rsidRPr="000D3545">
              <w:rPr>
                <w:rFonts w:ascii="Arial" w:eastAsia="Calibri" w:hAnsi="Arial" w:cs="Arial"/>
                <w:spacing w:val="1"/>
                <w:sz w:val="20"/>
                <w:szCs w:val="20"/>
              </w:rPr>
              <w:t>is</w:t>
            </w:r>
            <w:r w:rsidRPr="000D3545">
              <w:rPr>
                <w:rFonts w:ascii="Arial" w:eastAsia="Calibri" w:hAnsi="Arial" w:cs="Arial"/>
                <w:spacing w:val="-3"/>
                <w:sz w:val="20"/>
                <w:szCs w:val="20"/>
              </w:rPr>
              <w:t>t</w:t>
            </w:r>
            <w:r w:rsidRPr="000D3545">
              <w:rPr>
                <w:rFonts w:ascii="Arial" w:eastAsia="Calibri" w:hAnsi="Arial" w:cs="Arial"/>
                <w:spacing w:val="1"/>
                <w:sz w:val="20"/>
                <w:szCs w:val="20"/>
              </w:rPr>
              <w:t>i</w:t>
            </w:r>
            <w:r w:rsidRPr="000D3545">
              <w:rPr>
                <w:rFonts w:ascii="Arial" w:eastAsia="Calibri" w:hAnsi="Arial" w:cs="Arial"/>
                <w:sz w:val="20"/>
                <w:szCs w:val="20"/>
              </w:rPr>
              <w:t>hd</w:t>
            </w:r>
            <w:r w:rsidRPr="000D3545">
              <w:rPr>
                <w:rFonts w:ascii="Arial" w:eastAsia="Calibri" w:hAnsi="Arial" w:cs="Arial"/>
                <w:spacing w:val="-1"/>
                <w:sz w:val="20"/>
                <w:szCs w:val="20"/>
              </w:rPr>
              <w:t>a</w:t>
            </w:r>
            <w:r w:rsidRPr="000D3545">
              <w:rPr>
                <w:rFonts w:ascii="Arial" w:eastAsia="Calibri" w:hAnsi="Arial" w:cs="Arial"/>
                <w:spacing w:val="-2"/>
                <w:sz w:val="20"/>
                <w:szCs w:val="20"/>
              </w:rPr>
              <w:t>m</w:t>
            </w:r>
            <w:r w:rsidRPr="000D3545">
              <w:rPr>
                <w:rFonts w:ascii="Arial" w:eastAsia="Calibri" w:hAnsi="Arial" w:cs="Arial"/>
                <w:sz w:val="20"/>
                <w:szCs w:val="20"/>
              </w:rPr>
              <w:t>a</w:t>
            </w:r>
            <w:r w:rsidRPr="000D3545">
              <w:rPr>
                <w:rFonts w:ascii="Arial" w:eastAsia="Calibri" w:hAnsi="Arial" w:cs="Arial"/>
                <w:spacing w:val="4"/>
                <w:sz w:val="20"/>
                <w:szCs w:val="20"/>
              </w:rPr>
              <w:t xml:space="preserve"> </w:t>
            </w:r>
            <w:r w:rsidRPr="000D3545">
              <w:rPr>
                <w:rFonts w:ascii="Arial" w:eastAsia="Calibri" w:hAnsi="Arial" w:cs="Arial"/>
                <w:spacing w:val="-1"/>
                <w:w w:val="101"/>
                <w:sz w:val="20"/>
                <w:szCs w:val="20"/>
              </w:rPr>
              <w:t>ka</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ılı</w:t>
            </w:r>
            <w:r w:rsidRPr="000D3545">
              <w:rPr>
                <w:rFonts w:ascii="Arial" w:eastAsia="Calibri" w:hAnsi="Arial" w:cs="Arial"/>
                <w:spacing w:val="-6"/>
                <w:w w:val="101"/>
                <w:sz w:val="20"/>
                <w:szCs w:val="20"/>
              </w:rPr>
              <w:t>m</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w w:val="101"/>
                <w:sz w:val="20"/>
                <w:szCs w:val="20"/>
              </w:rPr>
              <w:t xml:space="preserve">ı </w:t>
            </w:r>
            <w:r w:rsidRPr="000D3545">
              <w:rPr>
                <w:rFonts w:ascii="Arial" w:eastAsia="Calibri" w:hAnsi="Arial" w:cs="Arial"/>
                <w:spacing w:val="1"/>
                <w:sz w:val="20"/>
                <w:szCs w:val="20"/>
              </w:rPr>
              <w:t>il</w:t>
            </w:r>
            <w:r w:rsidRPr="000D3545">
              <w:rPr>
                <w:rFonts w:ascii="Arial" w:eastAsia="Calibri" w:hAnsi="Arial" w:cs="Arial"/>
                <w:sz w:val="20"/>
                <w:szCs w:val="20"/>
              </w:rPr>
              <w:t xml:space="preserve">e </w:t>
            </w:r>
            <w:r w:rsidRPr="000D3545">
              <w:rPr>
                <w:rFonts w:ascii="Arial" w:eastAsia="Calibri" w:hAnsi="Arial" w:cs="Arial"/>
                <w:spacing w:val="1"/>
                <w:sz w:val="20"/>
                <w:szCs w:val="20"/>
              </w:rPr>
              <w:t>i</w:t>
            </w:r>
            <w:r w:rsidRPr="000D3545">
              <w:rPr>
                <w:rFonts w:ascii="Arial" w:eastAsia="Calibri" w:hAnsi="Arial" w:cs="Arial"/>
                <w:spacing w:val="-3"/>
                <w:sz w:val="20"/>
                <w:szCs w:val="20"/>
              </w:rPr>
              <w:t>l</w:t>
            </w:r>
            <w:r w:rsidRPr="000D3545">
              <w:rPr>
                <w:rFonts w:ascii="Arial" w:eastAsia="Calibri" w:hAnsi="Arial" w:cs="Arial"/>
                <w:sz w:val="20"/>
                <w:szCs w:val="20"/>
              </w:rPr>
              <w:t>g</w:t>
            </w:r>
            <w:r w:rsidRPr="000D3545">
              <w:rPr>
                <w:rFonts w:ascii="Arial" w:eastAsia="Calibri" w:hAnsi="Arial" w:cs="Arial"/>
                <w:spacing w:val="-3"/>
                <w:sz w:val="20"/>
                <w:szCs w:val="20"/>
              </w:rPr>
              <w:t>i</w:t>
            </w:r>
            <w:r w:rsidRPr="000D3545">
              <w:rPr>
                <w:rFonts w:ascii="Arial" w:eastAsia="Calibri" w:hAnsi="Arial" w:cs="Arial"/>
                <w:spacing w:val="1"/>
                <w:sz w:val="20"/>
                <w:szCs w:val="20"/>
              </w:rPr>
              <w:t>l</w:t>
            </w:r>
            <w:r w:rsidRPr="000D3545">
              <w:rPr>
                <w:rFonts w:ascii="Arial" w:eastAsia="Calibri" w:hAnsi="Arial" w:cs="Arial"/>
                <w:sz w:val="20"/>
                <w:szCs w:val="20"/>
              </w:rPr>
              <w:t>i</w:t>
            </w:r>
            <w:r w:rsidRPr="000D3545">
              <w:rPr>
                <w:rFonts w:ascii="Arial" w:eastAsia="Calibri" w:hAnsi="Arial" w:cs="Arial"/>
                <w:spacing w:val="2"/>
                <w:sz w:val="20"/>
                <w:szCs w:val="20"/>
              </w:rPr>
              <w:t xml:space="preserve"> </w:t>
            </w:r>
            <w:r w:rsidRPr="000D3545">
              <w:rPr>
                <w:rFonts w:ascii="Arial" w:eastAsia="Calibri" w:hAnsi="Arial" w:cs="Arial"/>
                <w:spacing w:val="-1"/>
                <w:w w:val="101"/>
                <w:sz w:val="20"/>
                <w:szCs w:val="20"/>
              </w:rPr>
              <w:t>ya</w:t>
            </w:r>
            <w:r w:rsidRPr="000D3545">
              <w:rPr>
                <w:rFonts w:ascii="Arial" w:eastAsia="Calibri" w:hAnsi="Arial" w:cs="Arial"/>
                <w:w w:val="101"/>
                <w:sz w:val="20"/>
                <w:szCs w:val="20"/>
              </w:rPr>
              <w:t>p</w:t>
            </w:r>
            <w:r w:rsidRPr="000D3545">
              <w:rPr>
                <w:rFonts w:ascii="Arial" w:eastAsia="Calibri" w:hAnsi="Arial" w:cs="Arial"/>
                <w:spacing w:val="-3"/>
                <w:w w:val="101"/>
                <w:sz w:val="20"/>
                <w:szCs w:val="20"/>
              </w:rPr>
              <w:t>ı</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w w:val="101"/>
                <w:sz w:val="20"/>
                <w:szCs w:val="20"/>
              </w:rPr>
              <w:t xml:space="preserve">n </w:t>
            </w:r>
            <w:r w:rsidRPr="000D3545">
              <w:rPr>
                <w:rFonts w:ascii="Arial" w:eastAsia="Calibri" w:hAnsi="Arial" w:cs="Arial"/>
                <w:sz w:val="20"/>
                <w:szCs w:val="20"/>
              </w:rPr>
              <w:t>ç</w:t>
            </w:r>
            <w:r w:rsidRPr="000D3545">
              <w:rPr>
                <w:rFonts w:ascii="Arial" w:eastAsia="Calibri" w:hAnsi="Arial" w:cs="Arial"/>
                <w:spacing w:val="-1"/>
                <w:sz w:val="20"/>
                <w:szCs w:val="20"/>
              </w:rPr>
              <w:t>a</w:t>
            </w:r>
            <w:r w:rsidRPr="000D3545">
              <w:rPr>
                <w:rFonts w:ascii="Arial" w:eastAsia="Calibri" w:hAnsi="Arial" w:cs="Arial"/>
                <w:spacing w:val="1"/>
                <w:sz w:val="20"/>
                <w:szCs w:val="20"/>
              </w:rPr>
              <w:t>lış</w:t>
            </w:r>
            <w:r w:rsidRPr="000D3545">
              <w:rPr>
                <w:rFonts w:ascii="Arial" w:eastAsia="Calibri" w:hAnsi="Arial" w:cs="Arial"/>
                <w:spacing w:val="-2"/>
                <w:sz w:val="20"/>
                <w:szCs w:val="20"/>
              </w:rPr>
              <w:t>m</w:t>
            </w:r>
            <w:r w:rsidRPr="000D3545">
              <w:rPr>
                <w:rFonts w:ascii="Arial" w:eastAsia="Calibri" w:hAnsi="Arial" w:cs="Arial"/>
                <w:spacing w:val="-6"/>
                <w:sz w:val="20"/>
                <w:szCs w:val="20"/>
              </w:rPr>
              <w:t>a</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4"/>
                <w:sz w:val="20"/>
                <w:szCs w:val="20"/>
              </w:rPr>
              <w:t xml:space="preserve"> </w:t>
            </w:r>
            <w:r w:rsidRPr="000D3545">
              <w:rPr>
                <w:rFonts w:ascii="Arial" w:eastAsia="Calibri" w:hAnsi="Arial" w:cs="Arial"/>
                <w:spacing w:val="1"/>
                <w:w w:val="101"/>
                <w:sz w:val="20"/>
                <w:szCs w:val="20"/>
              </w:rPr>
              <w:t>s</w:t>
            </w:r>
            <w:r w:rsidRPr="000D3545">
              <w:rPr>
                <w:rFonts w:ascii="Arial" w:eastAsia="Calibri" w:hAnsi="Arial" w:cs="Arial"/>
                <w:spacing w:val="-5"/>
                <w:w w:val="101"/>
                <w:sz w:val="20"/>
                <w:szCs w:val="20"/>
              </w:rPr>
              <w:t>u</w:t>
            </w:r>
            <w:r w:rsidRPr="000D3545">
              <w:rPr>
                <w:rFonts w:ascii="Arial" w:eastAsia="Calibri" w:hAnsi="Arial" w:cs="Arial"/>
                <w:w w:val="101"/>
                <w:sz w:val="20"/>
                <w:szCs w:val="20"/>
              </w:rPr>
              <w:t>nu</w:t>
            </w:r>
            <w:r w:rsidRPr="000D3545">
              <w:rPr>
                <w:rFonts w:ascii="Arial" w:eastAsia="Calibri" w:hAnsi="Arial" w:cs="Arial"/>
                <w:spacing w:val="1"/>
                <w:w w:val="101"/>
                <w:sz w:val="20"/>
                <w:szCs w:val="20"/>
              </w:rPr>
              <w:t>l</w:t>
            </w:r>
            <w:r w:rsidRPr="000D3545">
              <w:rPr>
                <w:rFonts w:ascii="Arial" w:eastAsia="Calibri" w:hAnsi="Arial" w:cs="Arial"/>
                <w:spacing w:val="-6"/>
                <w:w w:val="101"/>
                <w:sz w:val="20"/>
                <w:szCs w:val="20"/>
              </w:rPr>
              <w:t>a</w:t>
            </w:r>
            <w:r w:rsidRPr="000D3545">
              <w:rPr>
                <w:rFonts w:ascii="Arial" w:eastAsia="Calibri" w:hAnsi="Arial" w:cs="Arial"/>
                <w:w w:val="101"/>
                <w:sz w:val="20"/>
                <w:szCs w:val="20"/>
              </w:rPr>
              <w:t>n h</w:t>
            </w:r>
            <w:r w:rsidRPr="000D3545">
              <w:rPr>
                <w:rFonts w:ascii="Arial" w:eastAsia="Calibri" w:hAnsi="Arial" w:cs="Arial"/>
                <w:spacing w:val="1"/>
                <w:w w:val="101"/>
                <w:sz w:val="20"/>
                <w:szCs w:val="20"/>
              </w:rPr>
              <w:t>i</w:t>
            </w:r>
            <w:r w:rsidRPr="000D3545">
              <w:rPr>
                <w:rFonts w:ascii="Arial" w:eastAsia="Calibri" w:hAnsi="Arial" w:cs="Arial"/>
                <w:w w:val="101"/>
                <w:sz w:val="20"/>
                <w:szCs w:val="20"/>
              </w:rPr>
              <w:t>z</w:t>
            </w:r>
            <w:r w:rsidRPr="000D3545">
              <w:rPr>
                <w:rFonts w:ascii="Arial" w:eastAsia="Calibri" w:hAnsi="Arial" w:cs="Arial"/>
                <w:spacing w:val="-2"/>
                <w:w w:val="101"/>
                <w:sz w:val="20"/>
                <w:szCs w:val="20"/>
              </w:rPr>
              <w:t>m</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tl</w:t>
            </w:r>
            <w:r w:rsidRPr="000D3545">
              <w:rPr>
                <w:rFonts w:ascii="Arial" w:eastAsia="Calibri" w:hAnsi="Arial" w:cs="Arial"/>
                <w:w w:val="101"/>
                <w:sz w:val="20"/>
                <w:szCs w:val="20"/>
              </w:rPr>
              <w:t>e</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n </w:t>
            </w:r>
            <w:r w:rsidRPr="000D3545">
              <w:rPr>
                <w:rFonts w:ascii="Arial" w:eastAsia="Calibri" w:hAnsi="Arial" w:cs="Arial"/>
                <w:sz w:val="20"/>
                <w:szCs w:val="20"/>
              </w:rPr>
              <w:t>n</w:t>
            </w:r>
            <w:r w:rsidRPr="000D3545">
              <w:rPr>
                <w:rFonts w:ascii="Arial" w:eastAsia="Calibri" w:hAnsi="Arial" w:cs="Arial"/>
                <w:spacing w:val="1"/>
                <w:sz w:val="20"/>
                <w:szCs w:val="20"/>
              </w:rPr>
              <w:t>it</w:t>
            </w:r>
            <w:r w:rsidRPr="000D3545">
              <w:rPr>
                <w:rFonts w:ascii="Arial" w:eastAsia="Calibri" w:hAnsi="Arial" w:cs="Arial"/>
                <w:spacing w:val="-4"/>
                <w:sz w:val="20"/>
                <w:szCs w:val="20"/>
              </w:rPr>
              <w:t>e</w:t>
            </w:r>
            <w:r w:rsidRPr="000D3545">
              <w:rPr>
                <w:rFonts w:ascii="Arial" w:eastAsia="Calibri" w:hAnsi="Arial" w:cs="Arial"/>
                <w:spacing w:val="1"/>
                <w:sz w:val="20"/>
                <w:szCs w:val="20"/>
              </w:rPr>
              <w:t>l</w:t>
            </w:r>
            <w:r w:rsidRPr="000D3545">
              <w:rPr>
                <w:rFonts w:ascii="Arial" w:eastAsia="Calibri" w:hAnsi="Arial" w:cs="Arial"/>
                <w:spacing w:val="-3"/>
                <w:sz w:val="20"/>
                <w:szCs w:val="20"/>
              </w:rPr>
              <w:t>i</w:t>
            </w:r>
            <w:r w:rsidRPr="000D3545">
              <w:rPr>
                <w:rFonts w:ascii="Arial" w:eastAsia="Calibri" w:hAnsi="Arial" w:cs="Arial"/>
                <w:sz w:val="20"/>
                <w:szCs w:val="20"/>
              </w:rPr>
              <w:t>ğ</w:t>
            </w:r>
            <w:r w:rsidRPr="000D3545">
              <w:rPr>
                <w:rFonts w:ascii="Arial" w:eastAsia="Calibri" w:hAnsi="Arial" w:cs="Arial"/>
                <w:spacing w:val="1"/>
                <w:sz w:val="20"/>
                <w:szCs w:val="20"/>
              </w:rPr>
              <w:t>i</w:t>
            </w:r>
            <w:r w:rsidRPr="000D3545">
              <w:rPr>
                <w:rFonts w:ascii="Arial" w:eastAsia="Calibri" w:hAnsi="Arial" w:cs="Arial"/>
                <w:spacing w:val="-5"/>
                <w:sz w:val="20"/>
                <w:szCs w:val="20"/>
              </w:rPr>
              <w:t>n</w:t>
            </w:r>
            <w:r w:rsidRPr="000D3545">
              <w:rPr>
                <w:rFonts w:ascii="Arial" w:eastAsia="Calibri" w:hAnsi="Arial" w:cs="Arial"/>
                <w:sz w:val="20"/>
                <w:szCs w:val="20"/>
              </w:rPr>
              <w:t>de</w:t>
            </w:r>
            <w:r w:rsidRPr="000D3545">
              <w:rPr>
                <w:rFonts w:ascii="Arial" w:eastAsia="Calibri" w:hAnsi="Arial" w:cs="Arial"/>
                <w:spacing w:val="6"/>
                <w:sz w:val="20"/>
                <w:szCs w:val="20"/>
              </w:rPr>
              <w:t xml:space="preserve"> </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y</w:t>
            </w:r>
            <w:r w:rsidRPr="000D3545">
              <w:rPr>
                <w:rFonts w:ascii="Arial" w:eastAsia="Calibri" w:hAnsi="Arial" w:cs="Arial"/>
                <w:spacing w:val="-3"/>
                <w:w w:val="101"/>
                <w:sz w:val="20"/>
                <w:szCs w:val="20"/>
              </w:rPr>
              <w:t>i</w:t>
            </w:r>
            <w:r w:rsidRPr="000D3545">
              <w:rPr>
                <w:rFonts w:ascii="Arial" w:eastAsia="Calibri" w:hAnsi="Arial" w:cs="Arial"/>
                <w:spacing w:val="1"/>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ş</w:t>
            </w:r>
            <w:r w:rsidRPr="000D3545">
              <w:rPr>
                <w:rFonts w:ascii="Arial" w:eastAsia="Calibri" w:hAnsi="Arial" w:cs="Arial"/>
                <w:spacing w:val="-6"/>
                <w:w w:val="101"/>
                <w:sz w:val="20"/>
                <w:szCs w:val="20"/>
              </w:rPr>
              <w:t>m</w:t>
            </w:r>
            <w:r w:rsidRPr="000D3545">
              <w:rPr>
                <w:rFonts w:ascii="Arial" w:eastAsia="Calibri" w:hAnsi="Arial" w:cs="Arial"/>
                <w:w w:val="101"/>
                <w:sz w:val="20"/>
                <w:szCs w:val="20"/>
              </w:rPr>
              <w:t xml:space="preserve">e </w:t>
            </w:r>
            <w:r w:rsidRPr="000D3545">
              <w:rPr>
                <w:rFonts w:ascii="Arial" w:eastAsia="Calibri" w:hAnsi="Arial" w:cs="Arial"/>
                <w:spacing w:val="1"/>
                <w:w w:val="101"/>
                <w:sz w:val="20"/>
                <w:szCs w:val="20"/>
              </w:rPr>
              <w:t>s</w:t>
            </w:r>
            <w:r w:rsidRPr="000D3545">
              <w:rPr>
                <w:rFonts w:ascii="Arial" w:eastAsia="Calibri" w:hAnsi="Arial" w:cs="Arial"/>
                <w:spacing w:val="-1"/>
                <w:w w:val="101"/>
                <w:sz w:val="20"/>
                <w:szCs w:val="20"/>
              </w:rPr>
              <w:t>a</w:t>
            </w:r>
            <w:r w:rsidRPr="000D3545">
              <w:rPr>
                <w:rFonts w:ascii="Arial" w:eastAsia="Calibri" w:hAnsi="Arial" w:cs="Arial"/>
                <w:w w:val="101"/>
                <w:sz w:val="20"/>
                <w:szCs w:val="20"/>
              </w:rPr>
              <w:t>ğ</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spacing w:val="-5"/>
                <w:w w:val="101"/>
                <w:sz w:val="20"/>
                <w:szCs w:val="20"/>
              </w:rPr>
              <w:t>mak</w:t>
            </w:r>
          </w:p>
        </w:tc>
      </w:tr>
      <w:tr w:rsidR="002B302D" w:rsidRPr="000D3545" w14:paraId="420E1BC1" w14:textId="77777777" w:rsidTr="002B302D">
        <w:tc>
          <w:tcPr>
            <w:tcW w:w="5026" w:type="dxa"/>
            <w:shd w:val="clear" w:color="auto" w:fill="auto"/>
          </w:tcPr>
          <w:p w14:paraId="3C332700" w14:textId="42212F4F" w:rsidR="002B302D" w:rsidRPr="000D3545" w:rsidRDefault="002B302D" w:rsidP="002B302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3.4.1.1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V</w:t>
            </w:r>
            <w:r w:rsidRPr="000D3545">
              <w:rPr>
                <w:rFonts w:ascii="Arial" w:eastAsia="Calibri" w:hAnsi="Arial" w:cs="Arial"/>
                <w:spacing w:val="-1"/>
                <w:position w:val="1"/>
                <w:sz w:val="18"/>
                <w:szCs w:val="18"/>
              </w:rPr>
              <w:t>ar</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ya</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ı</w:t>
            </w:r>
            <w:r w:rsidRPr="000D3545">
              <w:rPr>
                <w:rFonts w:ascii="Arial" w:eastAsia="Calibri" w:hAnsi="Arial" w:cs="Arial"/>
                <w:spacing w:val="10"/>
                <w:position w:val="1"/>
                <w:sz w:val="18"/>
                <w:szCs w:val="18"/>
              </w:rPr>
              <w:t xml:space="preserve"> </w:t>
            </w:r>
            <w:r w:rsidRPr="000D3545">
              <w:rPr>
                <w:rFonts w:ascii="Arial" w:eastAsia="Calibri" w:hAnsi="Arial" w:cs="Arial"/>
                <w:position w:val="1"/>
                <w:sz w:val="18"/>
                <w:szCs w:val="18"/>
              </w:rPr>
              <w:t>ç</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3"/>
                <w:position w:val="1"/>
                <w:sz w:val="18"/>
                <w:szCs w:val="18"/>
              </w:rPr>
              <w:t>ı</w:t>
            </w:r>
            <w:r w:rsidRPr="000D3545">
              <w:rPr>
                <w:rFonts w:ascii="Arial" w:eastAsia="Calibri" w:hAnsi="Arial" w:cs="Arial"/>
                <w:spacing w:val="1"/>
                <w:position w:val="1"/>
                <w:sz w:val="18"/>
                <w:szCs w:val="18"/>
              </w:rPr>
              <w:t>ş</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8"/>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r</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ç</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6"/>
                <w:position w:val="1"/>
                <w:sz w:val="18"/>
                <w:szCs w:val="18"/>
              </w:rPr>
              <w:t xml:space="preserve"> </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rv</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s</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â</w:t>
            </w:r>
            <w:r w:rsidRPr="000D3545">
              <w:rPr>
                <w:rFonts w:ascii="Arial" w:eastAsia="Calibri" w:hAnsi="Arial" w:cs="Arial"/>
                <w:position w:val="1"/>
                <w:sz w:val="18"/>
                <w:szCs w:val="18"/>
              </w:rPr>
              <w:t>nı</w:t>
            </w:r>
            <w:r w:rsidRPr="000D3545">
              <w:rPr>
                <w:rFonts w:ascii="Arial" w:eastAsia="Calibri" w:hAnsi="Arial" w:cs="Arial"/>
                <w:spacing w:val="4"/>
                <w:position w:val="1"/>
                <w:sz w:val="18"/>
                <w:szCs w:val="18"/>
              </w:rPr>
              <w:t xml:space="preserve"> </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a</w:t>
            </w:r>
            <w:r w:rsidRPr="000D3545">
              <w:rPr>
                <w:rFonts w:ascii="Arial" w:eastAsia="Calibri" w:hAnsi="Arial" w:cs="Arial"/>
                <w:spacing w:val="-4"/>
                <w:w w:val="101"/>
                <w:position w:val="1"/>
                <w:sz w:val="18"/>
                <w:szCs w:val="18"/>
              </w:rPr>
              <w:t>ğ</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spacing w:val="-2"/>
                <w:w w:val="101"/>
                <w:position w:val="1"/>
                <w:sz w:val="18"/>
                <w:szCs w:val="18"/>
              </w:rPr>
              <w:t>m</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k</w:t>
            </w:r>
          </w:p>
        </w:tc>
        <w:tc>
          <w:tcPr>
            <w:tcW w:w="1124" w:type="dxa"/>
            <w:shd w:val="clear" w:color="auto" w:fill="auto"/>
          </w:tcPr>
          <w:p w14:paraId="116BED04" w14:textId="0E20C737" w:rsidR="002B302D" w:rsidRPr="000D3545" w:rsidRDefault="002B302D" w:rsidP="002B302D">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shd w:val="clear" w:color="auto" w:fill="auto"/>
          </w:tcPr>
          <w:p w14:paraId="4AFA19EE" w14:textId="77777777" w:rsidR="002B302D" w:rsidRPr="000D3545" w:rsidRDefault="002B302D" w:rsidP="00300A57">
            <w:pPr>
              <w:numPr>
                <w:ilvl w:val="0"/>
                <w:numId w:val="54"/>
              </w:numPr>
              <w:ind w:left="237" w:hanging="237"/>
              <w:rPr>
                <w:rFonts w:ascii="Arial" w:hAnsi="Arial" w:cs="Arial"/>
                <w:sz w:val="18"/>
                <w:szCs w:val="18"/>
              </w:rPr>
            </w:pPr>
            <w:r w:rsidRPr="000D3545">
              <w:rPr>
                <w:rFonts w:ascii="Arial" w:hAnsi="Arial" w:cs="Arial"/>
                <w:sz w:val="18"/>
                <w:szCs w:val="18"/>
              </w:rPr>
              <w:t>Çalışma ve İş-Kur İl Müdürlüğü</w:t>
            </w:r>
          </w:p>
          <w:p w14:paraId="747066E6" w14:textId="0A54AAD2"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Belediyeler</w:t>
            </w:r>
            <w:r w:rsidR="00393CF4" w:rsidRPr="000D3545">
              <w:rPr>
                <w:rFonts w:ascii="Arial" w:hAnsi="Arial" w:cs="Arial"/>
                <w:sz w:val="18"/>
                <w:szCs w:val="18"/>
              </w:rPr>
              <w:t xml:space="preserve"> </w:t>
            </w:r>
          </w:p>
        </w:tc>
        <w:tc>
          <w:tcPr>
            <w:tcW w:w="2803" w:type="dxa"/>
          </w:tcPr>
          <w:p w14:paraId="73E5EA3C" w14:textId="77777777" w:rsidR="002B302D" w:rsidRPr="000D3545" w:rsidRDefault="002B302D" w:rsidP="002B302D">
            <w:pPr>
              <w:numPr>
                <w:ilvl w:val="0"/>
                <w:numId w:val="54"/>
              </w:numPr>
              <w:ind w:left="237" w:hanging="237"/>
              <w:rPr>
                <w:rFonts w:ascii="Arial" w:hAnsi="Arial" w:cs="Arial"/>
                <w:sz w:val="18"/>
                <w:szCs w:val="18"/>
              </w:rPr>
            </w:pPr>
            <w:r w:rsidRPr="000D3545">
              <w:rPr>
                <w:rFonts w:ascii="Arial" w:hAnsi="Arial" w:cs="Arial"/>
                <w:sz w:val="18"/>
                <w:szCs w:val="18"/>
              </w:rPr>
              <w:t>İlgili STK’lar</w:t>
            </w:r>
          </w:p>
          <w:p w14:paraId="56580338" w14:textId="77777777" w:rsidR="002B302D" w:rsidRPr="000D3545" w:rsidRDefault="002B302D" w:rsidP="002B302D">
            <w:pPr>
              <w:numPr>
                <w:ilvl w:val="0"/>
                <w:numId w:val="54"/>
              </w:numPr>
              <w:ind w:left="237" w:hanging="237"/>
              <w:rPr>
                <w:rFonts w:ascii="Arial" w:hAnsi="Arial" w:cs="Arial"/>
                <w:sz w:val="18"/>
                <w:szCs w:val="18"/>
              </w:rPr>
            </w:pPr>
            <w:r w:rsidRPr="000D3545">
              <w:rPr>
                <w:rFonts w:ascii="Arial" w:hAnsi="Arial" w:cs="Arial"/>
                <w:sz w:val="18"/>
                <w:szCs w:val="18"/>
              </w:rPr>
              <w:t>Meslek Odaları</w:t>
            </w:r>
          </w:p>
          <w:p w14:paraId="17288B74" w14:textId="09806C44"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Sendikalar</w:t>
            </w:r>
          </w:p>
        </w:tc>
        <w:tc>
          <w:tcPr>
            <w:tcW w:w="2557" w:type="dxa"/>
            <w:shd w:val="clear" w:color="auto" w:fill="auto"/>
          </w:tcPr>
          <w:p w14:paraId="097AAB66" w14:textId="6CC6B19F" w:rsidR="002B302D" w:rsidRPr="000D3545" w:rsidRDefault="002B302D" w:rsidP="002B302D">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rv</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s</w:t>
            </w:r>
            <w:r w:rsidRPr="000D3545">
              <w:rPr>
                <w:rFonts w:ascii="Arial" w:eastAsia="Calibri" w:hAnsi="Arial" w:cs="Arial"/>
                <w:spacing w:val="2"/>
                <w:position w:val="1"/>
                <w:sz w:val="18"/>
                <w:szCs w:val="18"/>
              </w:rPr>
              <w:t xml:space="preserve"> </w:t>
            </w:r>
            <w:proofErr w:type="gramStart"/>
            <w:r w:rsidRPr="000D3545">
              <w:rPr>
                <w:rFonts w:ascii="Arial" w:eastAsia="Calibri" w:hAnsi="Arial" w:cs="Arial"/>
                <w:spacing w:val="1"/>
                <w:w w:val="101"/>
                <w:position w:val="1"/>
                <w:sz w:val="18"/>
                <w:szCs w:val="18"/>
              </w:rPr>
              <w:t>i</w:t>
            </w:r>
            <w:r w:rsidRPr="000D3545">
              <w:rPr>
                <w:rFonts w:ascii="Arial" w:eastAsia="Calibri" w:hAnsi="Arial" w:cs="Arial"/>
                <w:spacing w:val="-2"/>
                <w:w w:val="101"/>
                <w:position w:val="1"/>
                <w:sz w:val="18"/>
                <w:szCs w:val="18"/>
              </w:rPr>
              <w:t>m</w:t>
            </w:r>
            <w:r w:rsidRPr="000D3545">
              <w:rPr>
                <w:rFonts w:ascii="Arial" w:eastAsia="Calibri" w:hAnsi="Arial" w:cs="Arial"/>
                <w:spacing w:val="-1"/>
                <w:w w:val="101"/>
                <w:position w:val="1"/>
                <w:sz w:val="18"/>
                <w:szCs w:val="18"/>
              </w:rPr>
              <w:t>ka</w:t>
            </w:r>
            <w:r w:rsidRPr="000D3545">
              <w:rPr>
                <w:rFonts w:ascii="Arial" w:eastAsia="Calibri" w:hAnsi="Arial" w:cs="Arial"/>
                <w:spacing w:val="-5"/>
                <w:w w:val="101"/>
                <w:position w:val="1"/>
                <w:sz w:val="18"/>
                <w:szCs w:val="18"/>
              </w:rPr>
              <w:t>n</w:t>
            </w:r>
            <w:r w:rsidRPr="000D3545">
              <w:rPr>
                <w:rFonts w:ascii="Arial" w:eastAsia="Calibri" w:hAnsi="Arial" w:cs="Arial"/>
                <w:w w:val="101"/>
                <w:position w:val="1"/>
                <w:sz w:val="18"/>
                <w:szCs w:val="18"/>
              </w:rPr>
              <w:t>ı</w:t>
            </w:r>
            <w:proofErr w:type="gramEnd"/>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ş</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2B302D" w:rsidRPr="000D3545" w14:paraId="2B5473FA" w14:textId="77777777" w:rsidTr="002B302D">
        <w:tc>
          <w:tcPr>
            <w:tcW w:w="5026" w:type="dxa"/>
            <w:shd w:val="clear" w:color="auto" w:fill="auto"/>
          </w:tcPr>
          <w:p w14:paraId="5AA31CA4" w14:textId="26F0D1FA" w:rsidR="002B302D" w:rsidRPr="000D3545" w:rsidRDefault="002B302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3.4.1.2</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position w:val="1"/>
                <w:sz w:val="18"/>
                <w:szCs w:val="18"/>
              </w:rPr>
              <w:t>A</w:t>
            </w:r>
            <w:r w:rsidRPr="000D3545">
              <w:rPr>
                <w:rFonts w:ascii="Arial" w:eastAsia="Calibri" w:hAnsi="Arial" w:cs="Arial"/>
                <w:spacing w:val="-1"/>
                <w:position w:val="1"/>
                <w:sz w:val="18"/>
                <w:szCs w:val="18"/>
              </w:rPr>
              <w:t>yr</w:t>
            </w:r>
            <w:r w:rsidRPr="000D3545">
              <w:rPr>
                <w:rFonts w:ascii="Arial" w:eastAsia="Calibri" w:hAnsi="Arial" w:cs="Arial"/>
                <w:spacing w:val="1"/>
                <w:position w:val="1"/>
                <w:sz w:val="18"/>
                <w:szCs w:val="18"/>
              </w:rPr>
              <w:t>ı</w:t>
            </w:r>
            <w:r w:rsidRPr="000D3545">
              <w:rPr>
                <w:rFonts w:ascii="Arial" w:eastAsia="Calibri" w:hAnsi="Arial" w:cs="Arial"/>
                <w:spacing w:val="-2"/>
                <w:position w:val="1"/>
                <w:sz w:val="18"/>
                <w:szCs w:val="18"/>
              </w:rPr>
              <w:t>m</w:t>
            </w:r>
            <w:r w:rsidRPr="000D3545">
              <w:rPr>
                <w:rFonts w:ascii="Arial" w:eastAsia="Calibri" w:hAnsi="Arial" w:cs="Arial"/>
                <w:spacing w:val="-5"/>
                <w:position w:val="1"/>
                <w:sz w:val="18"/>
                <w:szCs w:val="18"/>
              </w:rPr>
              <w:t>c</w:t>
            </w:r>
            <w:r w:rsidRPr="000D3545">
              <w:rPr>
                <w:rFonts w:ascii="Arial" w:eastAsia="Calibri" w:hAnsi="Arial" w:cs="Arial"/>
                <w:position w:val="1"/>
                <w:sz w:val="18"/>
                <w:szCs w:val="18"/>
              </w:rPr>
              <w:t>ı</w:t>
            </w:r>
            <w:r w:rsidRPr="000D3545">
              <w:rPr>
                <w:rFonts w:ascii="Arial" w:eastAsia="Calibri" w:hAnsi="Arial" w:cs="Arial"/>
                <w:spacing w:val="9"/>
                <w:position w:val="1"/>
                <w:sz w:val="18"/>
                <w:szCs w:val="18"/>
              </w:rPr>
              <w:t xml:space="preserve"> </w:t>
            </w:r>
            <w:r w:rsidRPr="000D3545">
              <w:rPr>
                <w:rFonts w:ascii="Arial" w:eastAsia="Calibri" w:hAnsi="Arial" w:cs="Arial"/>
                <w:spacing w:val="-6"/>
                <w:position w:val="1"/>
                <w:sz w:val="18"/>
                <w:szCs w:val="18"/>
              </w:rPr>
              <w:t>m</w:t>
            </w:r>
            <w:r w:rsidRPr="000D3545">
              <w:rPr>
                <w:rFonts w:ascii="Arial" w:eastAsia="Calibri" w:hAnsi="Arial" w:cs="Arial"/>
                <w:position w:val="1"/>
                <w:sz w:val="18"/>
                <w:szCs w:val="18"/>
              </w:rPr>
              <w:t>u</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e b</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zd</w:t>
            </w:r>
            <w:r w:rsidRPr="000D3545">
              <w:rPr>
                <w:rFonts w:ascii="Arial" w:eastAsia="Calibri" w:hAnsi="Arial" w:cs="Arial"/>
                <w:spacing w:val="1"/>
                <w:position w:val="1"/>
                <w:sz w:val="18"/>
                <w:szCs w:val="18"/>
              </w:rPr>
              <w:t>i</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16"/>
                <w:position w:val="1"/>
                <w:sz w:val="18"/>
                <w:szCs w:val="18"/>
              </w:rPr>
              <w:t xml:space="preserve"> (mobbing) </w:t>
            </w:r>
            <w:r w:rsidRPr="000D3545">
              <w:rPr>
                <w:rFonts w:ascii="Arial" w:eastAsia="Calibri" w:hAnsi="Arial" w:cs="Arial"/>
                <w:spacing w:val="-1"/>
                <w:position w:val="1"/>
                <w:sz w:val="18"/>
                <w:szCs w:val="18"/>
              </w:rPr>
              <w:t>ka</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ş</w:t>
            </w:r>
            <w:r w:rsidRPr="000D3545">
              <w:rPr>
                <w:rFonts w:ascii="Arial" w:eastAsia="Calibri" w:hAnsi="Arial" w:cs="Arial"/>
                <w:position w:val="1"/>
                <w:sz w:val="18"/>
                <w:szCs w:val="18"/>
              </w:rPr>
              <w:t>ı</w:t>
            </w:r>
            <w:r w:rsidRPr="000D3545">
              <w:rPr>
                <w:rFonts w:ascii="Arial" w:eastAsia="Calibri" w:hAnsi="Arial" w:cs="Arial"/>
                <w:spacing w:val="2"/>
                <w:position w:val="1"/>
                <w:sz w:val="18"/>
                <w:szCs w:val="18"/>
              </w:rPr>
              <w:t xml:space="preserve"> </w:t>
            </w:r>
            <w:r w:rsidRPr="000D3545">
              <w:rPr>
                <w:rFonts w:ascii="Arial" w:eastAsia="Calibri" w:hAnsi="Arial" w:cs="Arial"/>
                <w:spacing w:val="-1"/>
                <w:w w:val="101"/>
                <w:position w:val="1"/>
                <w:sz w:val="18"/>
                <w:szCs w:val="18"/>
              </w:rPr>
              <w:t>k</w:t>
            </w:r>
            <w:r w:rsidRPr="000D3545">
              <w:rPr>
                <w:rFonts w:ascii="Arial" w:eastAsia="Calibri" w:hAnsi="Arial" w:cs="Arial"/>
                <w:w w:val="101"/>
                <w:position w:val="1"/>
                <w:sz w:val="18"/>
                <w:szCs w:val="18"/>
              </w:rPr>
              <w:t>u</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u</w:t>
            </w:r>
            <w:r w:rsidRPr="000D3545">
              <w:rPr>
                <w:rFonts w:ascii="Arial" w:eastAsia="Calibri" w:hAnsi="Arial" w:cs="Arial"/>
                <w:spacing w:val="-7"/>
                <w:w w:val="101"/>
                <w:position w:val="1"/>
                <w:sz w:val="18"/>
                <w:szCs w:val="18"/>
              </w:rPr>
              <w:t>m</w:t>
            </w:r>
            <w:r w:rsidRPr="000D3545">
              <w:rPr>
                <w:rFonts w:ascii="Arial" w:eastAsia="Calibri" w:hAnsi="Arial" w:cs="Arial"/>
                <w:spacing w:val="2"/>
                <w:w w:val="101"/>
                <w:position w:val="1"/>
                <w:sz w:val="18"/>
                <w:szCs w:val="18"/>
              </w:rPr>
              <w:t xml:space="preserve"> </w:t>
            </w:r>
            <w:r w:rsidRPr="000D3545">
              <w:rPr>
                <w:rFonts w:ascii="Arial" w:eastAsia="Calibri" w:hAnsi="Arial" w:cs="Arial"/>
                <w:spacing w:val="1"/>
                <w:w w:val="101"/>
                <w:position w:val="1"/>
                <w:sz w:val="18"/>
                <w:szCs w:val="18"/>
              </w:rPr>
              <w:t>i</w:t>
            </w:r>
            <w:r w:rsidRPr="000D3545">
              <w:rPr>
                <w:rFonts w:ascii="Arial" w:eastAsia="Calibri" w:hAnsi="Arial" w:cs="Arial"/>
                <w:spacing w:val="-5"/>
                <w:w w:val="101"/>
                <w:position w:val="1"/>
                <w:sz w:val="18"/>
                <w:szCs w:val="18"/>
              </w:rPr>
              <w:t>ç</w:t>
            </w:r>
            <w:r w:rsidRPr="000D3545">
              <w:rPr>
                <w:rFonts w:ascii="Arial" w:eastAsia="Calibri" w:hAnsi="Arial" w:cs="Arial"/>
                <w:w w:val="101"/>
                <w:position w:val="1"/>
                <w:sz w:val="18"/>
                <w:szCs w:val="18"/>
              </w:rPr>
              <w:t>i</w:t>
            </w:r>
            <w:r w:rsidRPr="000D3545">
              <w:rPr>
                <w:rFonts w:ascii="Arial" w:eastAsia="Calibri" w:hAnsi="Arial" w:cs="Arial"/>
                <w:sz w:val="18"/>
                <w:szCs w:val="18"/>
              </w:rPr>
              <w:t xml:space="preserve"> </w:t>
            </w:r>
            <w:proofErr w:type="gramStart"/>
            <w:r w:rsidRPr="000D3545">
              <w:rPr>
                <w:rFonts w:ascii="Arial" w:eastAsia="Calibri" w:hAnsi="Arial" w:cs="Arial"/>
                <w:spacing w:val="1"/>
                <w:sz w:val="18"/>
                <w:szCs w:val="18"/>
              </w:rPr>
              <w:t>şi</w:t>
            </w:r>
            <w:r w:rsidRPr="000D3545">
              <w:rPr>
                <w:rFonts w:ascii="Arial" w:eastAsia="Calibri" w:hAnsi="Arial" w:cs="Arial"/>
                <w:spacing w:val="-1"/>
                <w:sz w:val="18"/>
                <w:szCs w:val="18"/>
              </w:rPr>
              <w:t>kay</w:t>
            </w:r>
            <w:r w:rsidRPr="000D3545">
              <w:rPr>
                <w:rFonts w:ascii="Arial" w:eastAsia="Calibri" w:hAnsi="Arial" w:cs="Arial"/>
                <w:spacing w:val="-4"/>
                <w:sz w:val="18"/>
                <w:szCs w:val="18"/>
              </w:rPr>
              <w:t>e</w:t>
            </w:r>
            <w:r w:rsidRPr="000D3545">
              <w:rPr>
                <w:rFonts w:ascii="Arial" w:eastAsia="Calibri" w:hAnsi="Arial" w:cs="Arial"/>
                <w:sz w:val="18"/>
                <w:szCs w:val="18"/>
              </w:rPr>
              <w:t>t</w:t>
            </w:r>
            <w:proofErr w:type="gramEnd"/>
            <w:r w:rsidRPr="000D3545">
              <w:rPr>
                <w:rFonts w:ascii="Arial" w:eastAsia="Calibri" w:hAnsi="Arial" w:cs="Arial"/>
                <w:spacing w:val="9"/>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10"/>
                <w:sz w:val="18"/>
                <w:szCs w:val="18"/>
              </w:rPr>
              <w:t xml:space="preserve"> </w:t>
            </w:r>
            <w:r w:rsidRPr="000D3545">
              <w:rPr>
                <w:rFonts w:ascii="Arial" w:eastAsia="Calibri" w:hAnsi="Arial" w:cs="Arial"/>
                <w:w w:val="101"/>
                <w:sz w:val="18"/>
                <w:szCs w:val="18"/>
              </w:rPr>
              <w:t>o</w:t>
            </w:r>
            <w:r w:rsidRPr="000D3545">
              <w:rPr>
                <w:rFonts w:ascii="Arial" w:eastAsia="Calibri" w:hAnsi="Arial" w:cs="Arial"/>
                <w:spacing w:val="-3"/>
                <w:w w:val="101"/>
                <w:sz w:val="18"/>
                <w:szCs w:val="18"/>
              </w:rPr>
              <w:t>l</w:t>
            </w:r>
            <w:r w:rsidRPr="000D3545">
              <w:rPr>
                <w:rFonts w:ascii="Arial" w:eastAsia="Calibri" w:hAnsi="Arial" w:cs="Arial"/>
                <w:w w:val="101"/>
                <w:sz w:val="18"/>
                <w:szCs w:val="18"/>
              </w:rPr>
              <w:t>u</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t</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24" w:type="dxa"/>
            <w:shd w:val="clear" w:color="auto" w:fill="auto"/>
          </w:tcPr>
          <w:p w14:paraId="3E8E9599" w14:textId="4991084A" w:rsidR="002B302D" w:rsidRPr="000D3545" w:rsidRDefault="002B302D" w:rsidP="002B302D">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shd w:val="clear" w:color="auto" w:fill="auto"/>
          </w:tcPr>
          <w:p w14:paraId="58BDB022" w14:textId="77777777" w:rsidR="002B302D" w:rsidRPr="000D3545" w:rsidRDefault="002B302D" w:rsidP="00300A57">
            <w:pPr>
              <w:numPr>
                <w:ilvl w:val="0"/>
                <w:numId w:val="54"/>
              </w:numPr>
              <w:ind w:left="237" w:hanging="237"/>
              <w:rPr>
                <w:rFonts w:ascii="Arial" w:hAnsi="Arial" w:cs="Arial"/>
                <w:sz w:val="18"/>
                <w:szCs w:val="18"/>
              </w:rPr>
            </w:pPr>
            <w:r w:rsidRPr="000D3545">
              <w:rPr>
                <w:rFonts w:ascii="Arial" w:hAnsi="Arial" w:cs="Arial"/>
                <w:sz w:val="18"/>
                <w:szCs w:val="18"/>
              </w:rPr>
              <w:t>Çalışma ve İş-kur İl Müdürlüğü</w:t>
            </w:r>
          </w:p>
          <w:p w14:paraId="7F0DD623" w14:textId="7C1FF310"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Belediyeler</w:t>
            </w:r>
            <w:r w:rsidR="00393CF4" w:rsidRPr="000D3545">
              <w:rPr>
                <w:rFonts w:ascii="Arial" w:hAnsi="Arial" w:cs="Arial"/>
                <w:sz w:val="18"/>
                <w:szCs w:val="18"/>
              </w:rPr>
              <w:t xml:space="preserve"> </w:t>
            </w:r>
          </w:p>
        </w:tc>
        <w:tc>
          <w:tcPr>
            <w:tcW w:w="2803" w:type="dxa"/>
          </w:tcPr>
          <w:p w14:paraId="3477DCCE" w14:textId="77777777"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İlgili STK’lar</w:t>
            </w:r>
          </w:p>
          <w:p w14:paraId="1B08CBEC" w14:textId="77777777"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Meslek Odaları</w:t>
            </w:r>
          </w:p>
          <w:p w14:paraId="50DCE876" w14:textId="496AA355"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Sendikalar</w:t>
            </w:r>
          </w:p>
        </w:tc>
        <w:tc>
          <w:tcPr>
            <w:tcW w:w="2557" w:type="dxa"/>
            <w:shd w:val="clear" w:color="auto" w:fill="auto"/>
          </w:tcPr>
          <w:p w14:paraId="45CED880" w14:textId="1D992457" w:rsidR="002B302D" w:rsidRPr="000D3545" w:rsidRDefault="002B302D" w:rsidP="002B302D">
            <w:pPr>
              <w:numPr>
                <w:ilvl w:val="0"/>
                <w:numId w:val="54"/>
              </w:numPr>
              <w:ind w:left="237" w:hanging="237"/>
              <w:rPr>
                <w:rFonts w:ascii="Arial" w:hAnsi="Arial" w:cs="Arial"/>
                <w:sz w:val="18"/>
                <w:szCs w:val="18"/>
              </w:rPr>
            </w:pP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u</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um</w:t>
            </w:r>
            <w:r w:rsidRPr="000D3545">
              <w:rPr>
                <w:rFonts w:ascii="Arial" w:eastAsia="Calibri" w:hAnsi="Arial" w:cs="Arial"/>
                <w:spacing w:val="1"/>
                <w:position w:val="1"/>
                <w:sz w:val="18"/>
                <w:szCs w:val="18"/>
              </w:rPr>
              <w:t xml:space="preserve"> i</w:t>
            </w:r>
            <w:r w:rsidRPr="000D3545">
              <w:rPr>
                <w:rFonts w:ascii="Arial" w:eastAsia="Calibri" w:hAnsi="Arial" w:cs="Arial"/>
                <w:spacing w:val="-5"/>
                <w:position w:val="1"/>
                <w:sz w:val="18"/>
                <w:szCs w:val="18"/>
              </w:rPr>
              <w:t>ç</w:t>
            </w:r>
            <w:r w:rsidRPr="000D3545">
              <w:rPr>
                <w:rFonts w:ascii="Arial" w:eastAsia="Calibri" w:hAnsi="Arial" w:cs="Arial"/>
                <w:position w:val="1"/>
                <w:sz w:val="18"/>
                <w:szCs w:val="18"/>
              </w:rPr>
              <w:t>i</w:t>
            </w:r>
            <w:r w:rsidRPr="000D3545">
              <w:rPr>
                <w:rFonts w:ascii="Arial" w:eastAsia="Calibri" w:hAnsi="Arial" w:cs="Arial"/>
                <w:spacing w:val="6"/>
                <w:position w:val="1"/>
                <w:sz w:val="18"/>
                <w:szCs w:val="18"/>
              </w:rPr>
              <w:t xml:space="preserve"> </w:t>
            </w:r>
            <w:proofErr w:type="gramStart"/>
            <w:r w:rsidRPr="000D3545">
              <w:rPr>
                <w:rFonts w:ascii="Arial" w:eastAsia="Calibri" w:hAnsi="Arial" w:cs="Arial"/>
                <w:spacing w:val="-4"/>
                <w:w w:val="101"/>
                <w:position w:val="1"/>
                <w:sz w:val="18"/>
                <w:szCs w:val="18"/>
              </w:rPr>
              <w:t>ş</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kay</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t</w:t>
            </w:r>
            <w:proofErr w:type="gramEnd"/>
            <w:r w:rsidRPr="000D3545">
              <w:rPr>
                <w:rFonts w:ascii="Arial" w:eastAsia="Calibri" w:hAnsi="Arial" w:cs="Arial"/>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ka</w:t>
            </w:r>
            <w:r w:rsidRPr="000D3545">
              <w:rPr>
                <w:rFonts w:ascii="Arial" w:eastAsia="Calibri" w:hAnsi="Arial" w:cs="Arial"/>
                <w:w w:val="101"/>
                <w:sz w:val="18"/>
                <w:szCs w:val="18"/>
              </w:rPr>
              <w:t>n</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 xml:space="preserve">ı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2B302D" w:rsidRPr="000D3545" w14:paraId="72BAB5AF" w14:textId="77777777" w:rsidTr="002B302D">
        <w:tc>
          <w:tcPr>
            <w:tcW w:w="5026" w:type="dxa"/>
            <w:shd w:val="clear" w:color="auto" w:fill="auto"/>
          </w:tcPr>
          <w:p w14:paraId="47A2AF9D" w14:textId="4C4B62C9" w:rsidR="002B302D" w:rsidRPr="000D3545" w:rsidRDefault="002B302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3.4.1.3</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ş</w:t>
            </w:r>
            <w:r w:rsidRPr="000D3545">
              <w:rPr>
                <w:rFonts w:ascii="Arial" w:eastAsia="Calibri" w:hAnsi="Arial" w:cs="Arial"/>
                <w:spacing w:val="-5"/>
                <w:position w:val="1"/>
                <w:sz w:val="18"/>
                <w:szCs w:val="18"/>
              </w:rPr>
              <w:t>ç</w:t>
            </w:r>
            <w:r w:rsidRPr="000D3545">
              <w:rPr>
                <w:rFonts w:ascii="Arial" w:eastAsia="Calibri" w:hAnsi="Arial" w:cs="Arial"/>
                <w:position w:val="1"/>
                <w:sz w:val="18"/>
                <w:szCs w:val="18"/>
              </w:rPr>
              <w:t>i</w:t>
            </w:r>
            <w:r w:rsidRPr="000D3545">
              <w:rPr>
                <w:rFonts w:ascii="Arial" w:eastAsia="Calibri" w:hAnsi="Arial" w:cs="Arial"/>
                <w:spacing w:val="6"/>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ş</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en</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s</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nd</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a</w:t>
            </w:r>
            <w:r w:rsidRPr="000D3545">
              <w:rPr>
                <w:rFonts w:ascii="Arial" w:eastAsia="Calibri" w:hAnsi="Arial" w:cs="Arial"/>
                <w:spacing w:val="11"/>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spacing w:val="-5"/>
                <w:position w:val="1"/>
                <w:sz w:val="18"/>
                <w:szCs w:val="18"/>
              </w:rPr>
              <w:t>ö</w:t>
            </w:r>
            <w:r w:rsidRPr="000D3545">
              <w:rPr>
                <w:rFonts w:ascii="Arial" w:eastAsia="Calibri" w:hAnsi="Arial" w:cs="Arial"/>
                <w:position w:val="1"/>
                <w:sz w:val="18"/>
                <w:szCs w:val="18"/>
              </w:rPr>
              <w:t>ne</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w:t>
            </w:r>
            <w:r w:rsidRPr="000D3545">
              <w:rPr>
                <w:rFonts w:ascii="Arial" w:eastAsia="Calibri" w:hAnsi="Arial" w:cs="Arial"/>
                <w:spacing w:val="3"/>
                <w:position w:val="1"/>
                <w:sz w:val="18"/>
                <w:szCs w:val="18"/>
              </w:rPr>
              <w:t xml:space="preserve"> </w:t>
            </w:r>
            <w:r w:rsidRPr="000D3545">
              <w:rPr>
                <w:rFonts w:ascii="Arial" w:eastAsia="Calibri" w:hAnsi="Arial" w:cs="Arial"/>
                <w:spacing w:val="2"/>
                <w:position w:val="1"/>
                <w:sz w:val="18"/>
                <w:szCs w:val="18"/>
              </w:rPr>
              <w:t>t</w:t>
            </w:r>
            <w:r w:rsidRPr="000D3545">
              <w:rPr>
                <w:rFonts w:ascii="Arial" w:eastAsia="Calibri" w:hAnsi="Arial" w:cs="Arial"/>
                <w:position w:val="1"/>
                <w:sz w:val="18"/>
                <w:szCs w:val="18"/>
              </w:rPr>
              <w:t>o</w:t>
            </w:r>
            <w:r w:rsidRPr="000D3545">
              <w:rPr>
                <w:rFonts w:ascii="Arial" w:eastAsia="Calibri" w:hAnsi="Arial" w:cs="Arial"/>
                <w:spacing w:val="-5"/>
                <w:position w:val="1"/>
                <w:sz w:val="18"/>
                <w:szCs w:val="18"/>
              </w:rPr>
              <w:t>p</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u</w:t>
            </w:r>
            <w:r w:rsidRPr="000D3545">
              <w:rPr>
                <w:rFonts w:ascii="Arial" w:eastAsia="Calibri" w:hAnsi="Arial" w:cs="Arial"/>
                <w:spacing w:val="-6"/>
                <w:position w:val="1"/>
                <w:sz w:val="18"/>
                <w:szCs w:val="18"/>
              </w:rPr>
              <w:t>m</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l</w:t>
            </w:r>
            <w:r w:rsidRPr="000D3545">
              <w:rPr>
                <w:rFonts w:ascii="Arial" w:eastAsia="Calibri" w:hAnsi="Arial" w:cs="Arial"/>
                <w:spacing w:val="12"/>
                <w:position w:val="1"/>
                <w:sz w:val="18"/>
                <w:szCs w:val="18"/>
              </w:rPr>
              <w:t xml:space="preserve"> </w:t>
            </w:r>
            <w:r w:rsidRPr="000D3545">
              <w:rPr>
                <w:rFonts w:ascii="Arial" w:eastAsia="Calibri" w:hAnsi="Arial" w:cs="Arial"/>
                <w:spacing w:val="-6"/>
                <w:w w:val="101"/>
                <w:position w:val="1"/>
                <w:sz w:val="18"/>
                <w:szCs w:val="18"/>
              </w:rPr>
              <w:t>c</w:t>
            </w:r>
            <w:r w:rsidRPr="000D3545">
              <w:rPr>
                <w:rFonts w:ascii="Arial" w:eastAsia="Calibri" w:hAnsi="Arial" w:cs="Arial"/>
                <w:spacing w:val="1"/>
                <w:w w:val="101"/>
                <w:position w:val="1"/>
                <w:sz w:val="18"/>
                <w:szCs w:val="18"/>
              </w:rPr>
              <w:t>i</w:t>
            </w:r>
            <w:r w:rsidRPr="000D3545">
              <w:rPr>
                <w:rFonts w:ascii="Arial" w:eastAsia="Calibri" w:hAnsi="Arial" w:cs="Arial"/>
                <w:spacing w:val="-5"/>
                <w:w w:val="101"/>
                <w:position w:val="1"/>
                <w:sz w:val="18"/>
                <w:szCs w:val="18"/>
              </w:rPr>
              <w:t>n</w:t>
            </w:r>
            <w:r w:rsidRPr="000D3545">
              <w:rPr>
                <w:rFonts w:ascii="Arial" w:eastAsia="Calibri" w:hAnsi="Arial" w:cs="Arial"/>
                <w:spacing w:val="1"/>
                <w:w w:val="101"/>
                <w:position w:val="1"/>
                <w:sz w:val="18"/>
                <w:szCs w:val="18"/>
              </w:rPr>
              <w:t>si</w:t>
            </w:r>
            <w:r w:rsidRPr="000D3545">
              <w:rPr>
                <w:rFonts w:ascii="Arial" w:eastAsia="Calibri" w:hAnsi="Arial" w:cs="Arial"/>
                <w:spacing w:val="-1"/>
                <w:w w:val="101"/>
                <w:position w:val="1"/>
                <w:sz w:val="18"/>
                <w:szCs w:val="18"/>
              </w:rPr>
              <w:t>y</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 xml:space="preserve">t </w:t>
            </w:r>
            <w:r w:rsidRPr="000D3545">
              <w:rPr>
                <w:rFonts w:ascii="Arial" w:eastAsia="Calibri" w:hAnsi="Arial" w:cs="Arial"/>
                <w:spacing w:val="-2"/>
                <w:sz w:val="18"/>
                <w:szCs w:val="18"/>
              </w:rPr>
              <w:t>f</w:t>
            </w:r>
            <w:r w:rsidRPr="000D3545">
              <w:rPr>
                <w:rFonts w:ascii="Arial" w:eastAsia="Calibri" w:hAnsi="Arial" w:cs="Arial"/>
                <w:spacing w:val="-1"/>
                <w:sz w:val="18"/>
                <w:szCs w:val="18"/>
              </w:rPr>
              <w:t>ark</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ğ</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4"/>
                <w:sz w:val="18"/>
                <w:szCs w:val="18"/>
              </w:rPr>
              <w:t xml:space="preserve"> </w:t>
            </w:r>
            <w:r w:rsidRPr="000D3545">
              <w:rPr>
                <w:rFonts w:ascii="Arial" w:eastAsia="Calibri" w:hAnsi="Arial" w:cs="Arial"/>
                <w:sz w:val="18"/>
                <w:szCs w:val="18"/>
              </w:rPr>
              <w:t>a</w:t>
            </w:r>
            <w:r w:rsidRPr="000D3545">
              <w:rPr>
                <w:rFonts w:ascii="Arial" w:eastAsia="Calibri" w:hAnsi="Arial" w:cs="Arial"/>
                <w:spacing w:val="-1"/>
                <w:sz w:val="18"/>
                <w:szCs w:val="18"/>
              </w:rPr>
              <w:t>yr</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pacing w:val="-5"/>
                <w:sz w:val="18"/>
                <w:szCs w:val="18"/>
              </w:rPr>
              <w:t>c</w:t>
            </w:r>
            <w:r w:rsidRPr="000D3545">
              <w:rPr>
                <w:rFonts w:ascii="Arial" w:eastAsia="Calibri" w:hAnsi="Arial" w:cs="Arial"/>
                <w:spacing w:val="1"/>
                <w:sz w:val="18"/>
                <w:szCs w:val="18"/>
              </w:rPr>
              <w:t>ılı</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y</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ı</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i</w:t>
            </w:r>
            <w:r w:rsidRPr="000D3545">
              <w:rPr>
                <w:rFonts w:ascii="Arial" w:eastAsia="Calibri" w:hAnsi="Arial" w:cs="Arial"/>
                <w:spacing w:val="1"/>
                <w:sz w:val="18"/>
                <w:szCs w:val="18"/>
              </w:rPr>
              <w:t>ş</w:t>
            </w:r>
            <w:r w:rsidRPr="000D3545">
              <w:rPr>
                <w:rFonts w:ascii="Arial" w:eastAsia="Calibri" w:hAnsi="Arial" w:cs="Arial"/>
                <w:spacing w:val="-4"/>
                <w:sz w:val="18"/>
                <w:szCs w:val="18"/>
              </w:rPr>
              <w:t>g</w:t>
            </w:r>
            <w:r w:rsidRPr="000D3545">
              <w:rPr>
                <w:rFonts w:ascii="Arial" w:eastAsia="Calibri" w:hAnsi="Arial" w:cs="Arial"/>
                <w:sz w:val="18"/>
                <w:szCs w:val="18"/>
              </w:rPr>
              <w:t>ücü</w:t>
            </w:r>
            <w:r w:rsidRPr="000D3545">
              <w:rPr>
                <w:rFonts w:ascii="Arial" w:eastAsia="Calibri" w:hAnsi="Arial" w:cs="Arial"/>
                <w:spacing w:val="3"/>
                <w:sz w:val="18"/>
                <w:szCs w:val="18"/>
              </w:rPr>
              <w:t xml:space="preserve"> </w:t>
            </w:r>
            <w:r w:rsidRPr="000D3545">
              <w:rPr>
                <w:rFonts w:ascii="Arial" w:eastAsia="Calibri" w:hAnsi="Arial" w:cs="Arial"/>
                <w:spacing w:val="-3"/>
                <w:w w:val="101"/>
                <w:sz w:val="18"/>
                <w:szCs w:val="18"/>
              </w:rPr>
              <w:t>p</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ya</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na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1"/>
                <w:sz w:val="18"/>
                <w:szCs w:val="18"/>
              </w:rPr>
              <w:t>t</w:t>
            </w:r>
            <w:r w:rsidRPr="000D3545">
              <w:rPr>
                <w:rFonts w:ascii="Arial" w:eastAsia="Calibri" w:hAnsi="Arial" w:cs="Arial"/>
                <w:spacing w:val="-3"/>
                <w:sz w:val="18"/>
                <w:szCs w:val="18"/>
              </w:rPr>
              <w:t>ı</w:t>
            </w:r>
            <w:r w:rsidRPr="000D3545">
              <w:rPr>
                <w:rFonts w:ascii="Arial" w:eastAsia="Calibri" w:hAnsi="Arial" w:cs="Arial"/>
                <w:spacing w:val="1"/>
                <w:sz w:val="18"/>
                <w:szCs w:val="18"/>
              </w:rPr>
              <w:t>lı</w:t>
            </w:r>
            <w:r w:rsidRPr="000D3545">
              <w:rPr>
                <w:rFonts w:ascii="Arial" w:eastAsia="Calibri" w:hAnsi="Arial" w:cs="Arial"/>
                <w:spacing w:val="-6"/>
                <w:sz w:val="18"/>
                <w:szCs w:val="18"/>
              </w:rPr>
              <w:t>m</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3"/>
                <w:sz w:val="18"/>
                <w:szCs w:val="18"/>
              </w:rPr>
              <w:t>ı</w:t>
            </w:r>
            <w:r w:rsidRPr="000D3545">
              <w:rPr>
                <w:rFonts w:ascii="Arial" w:eastAsia="Calibri" w:hAnsi="Arial" w:cs="Arial"/>
                <w:spacing w:val="1"/>
                <w:sz w:val="18"/>
                <w:szCs w:val="18"/>
              </w:rPr>
              <w:t>/</w:t>
            </w:r>
            <w:r w:rsidRPr="000D3545">
              <w:rPr>
                <w:rFonts w:ascii="Arial" w:eastAsia="Calibri" w:hAnsi="Arial" w:cs="Arial"/>
                <w:spacing w:val="-2"/>
                <w:sz w:val="18"/>
                <w:szCs w:val="18"/>
              </w:rPr>
              <w:t>d</w:t>
            </w:r>
            <w:r w:rsidRPr="000D3545">
              <w:rPr>
                <w:rFonts w:ascii="Arial" w:eastAsia="Calibri" w:hAnsi="Arial" w:cs="Arial"/>
                <w:sz w:val="18"/>
                <w:szCs w:val="18"/>
              </w:rPr>
              <w:t>e</w:t>
            </w:r>
            <w:r w:rsidRPr="000D3545">
              <w:rPr>
                <w:rFonts w:ascii="Arial" w:eastAsia="Calibri" w:hAnsi="Arial" w:cs="Arial"/>
                <w:spacing w:val="-1"/>
                <w:sz w:val="18"/>
                <w:szCs w:val="18"/>
              </w:rPr>
              <w:t>va</w:t>
            </w:r>
            <w:r w:rsidRPr="000D3545">
              <w:rPr>
                <w:rFonts w:ascii="Arial" w:eastAsia="Calibri" w:hAnsi="Arial" w:cs="Arial"/>
                <w:spacing w:val="-6"/>
                <w:sz w:val="18"/>
                <w:szCs w:val="18"/>
              </w:rPr>
              <w:t>m</w:t>
            </w:r>
            <w:r w:rsidRPr="000D3545">
              <w:rPr>
                <w:rFonts w:ascii="Arial" w:eastAsia="Calibri" w:hAnsi="Arial" w:cs="Arial"/>
                <w:spacing w:val="1"/>
                <w:sz w:val="18"/>
                <w:szCs w:val="18"/>
              </w:rPr>
              <w:t>ı</w:t>
            </w:r>
            <w:r w:rsidRPr="000D3545">
              <w:rPr>
                <w:rFonts w:ascii="Arial" w:eastAsia="Calibri" w:hAnsi="Arial" w:cs="Arial"/>
                <w:sz w:val="18"/>
                <w:szCs w:val="18"/>
              </w:rPr>
              <w:t>nı</w:t>
            </w:r>
            <w:r w:rsidRPr="000D3545">
              <w:rPr>
                <w:rFonts w:ascii="Arial" w:eastAsia="Calibri" w:hAnsi="Arial" w:cs="Arial"/>
                <w:spacing w:val="13"/>
                <w:sz w:val="18"/>
                <w:szCs w:val="18"/>
              </w:rPr>
              <w:t xml:space="preserve"> </w:t>
            </w:r>
            <w:r w:rsidRPr="000D3545">
              <w:rPr>
                <w:rFonts w:ascii="Arial" w:eastAsia="Calibri" w:hAnsi="Arial" w:cs="Arial"/>
                <w:spacing w:val="-1"/>
                <w:sz w:val="18"/>
                <w:szCs w:val="18"/>
              </w:rPr>
              <w:t>ö</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ge</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2"/>
                <w:sz w:val="18"/>
                <w:szCs w:val="18"/>
              </w:rPr>
              <w:t>bezdiri</w:t>
            </w:r>
            <w:r w:rsidRPr="000D3545">
              <w:rPr>
                <w:rFonts w:ascii="Arial" w:eastAsia="Calibri" w:hAnsi="Arial" w:cs="Arial"/>
                <w:sz w:val="18"/>
                <w:szCs w:val="18"/>
              </w:rPr>
              <w:t>,</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ca</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pacing w:val="2"/>
                <w:w w:val="101"/>
                <w:sz w:val="18"/>
                <w:szCs w:val="18"/>
              </w:rPr>
              <w:t>t</w:t>
            </w:r>
            <w:r w:rsidRPr="000D3545">
              <w:rPr>
                <w:rFonts w:ascii="Arial" w:eastAsia="Calibri" w:hAnsi="Arial" w:cs="Arial"/>
                <w:spacing w:val="-1"/>
                <w:w w:val="101"/>
                <w:sz w:val="18"/>
                <w:szCs w:val="18"/>
              </w:rPr>
              <w:t>ava</w:t>
            </w:r>
            <w:r w:rsidRPr="000D3545">
              <w:rPr>
                <w:rFonts w:ascii="Arial" w:eastAsia="Calibri" w:hAnsi="Arial" w:cs="Arial"/>
                <w:w w:val="101"/>
                <w:sz w:val="18"/>
                <w:szCs w:val="18"/>
              </w:rPr>
              <w:t xml:space="preserve">n, </w:t>
            </w:r>
            <w:r w:rsidRPr="000D3545">
              <w:rPr>
                <w:rFonts w:ascii="Arial" w:eastAsia="Calibri" w:hAnsi="Arial" w:cs="Arial"/>
                <w:sz w:val="18"/>
                <w:szCs w:val="18"/>
              </w:rPr>
              <w:t>a</w:t>
            </w:r>
            <w:r w:rsidRPr="000D3545">
              <w:rPr>
                <w:rFonts w:ascii="Arial" w:eastAsia="Calibri" w:hAnsi="Arial" w:cs="Arial"/>
                <w:spacing w:val="-1"/>
                <w:sz w:val="18"/>
                <w:szCs w:val="18"/>
              </w:rPr>
              <w:t>yr</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z w:val="18"/>
                <w:szCs w:val="18"/>
              </w:rPr>
              <w:t>cı</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u</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00393CF4" w:rsidRPr="000D3545">
              <w:rPr>
                <w:rFonts w:ascii="Arial" w:eastAsia="Calibri" w:hAnsi="Arial" w:cs="Arial"/>
                <w:sz w:val="18"/>
                <w:szCs w:val="18"/>
              </w:rPr>
              <w:t xml:space="preserve"> </w:t>
            </w:r>
            <w:r w:rsidRPr="000D3545">
              <w:rPr>
                <w:rFonts w:ascii="Arial" w:eastAsia="Calibri" w:hAnsi="Arial" w:cs="Arial"/>
                <w:spacing w:val="-2"/>
                <w:sz w:val="18"/>
                <w:szCs w:val="18"/>
              </w:rPr>
              <w:t>ü</w:t>
            </w:r>
            <w:r w:rsidRPr="000D3545">
              <w:rPr>
                <w:rFonts w:ascii="Arial" w:eastAsia="Calibri" w:hAnsi="Arial" w:cs="Arial"/>
                <w:sz w:val="18"/>
                <w:szCs w:val="18"/>
              </w:rPr>
              <w:t>c</w:t>
            </w:r>
            <w:r w:rsidRPr="000D3545">
              <w:rPr>
                <w:rFonts w:ascii="Arial" w:eastAsia="Calibri" w:hAnsi="Arial" w:cs="Arial"/>
                <w:spacing w:val="-1"/>
                <w:sz w:val="18"/>
                <w:szCs w:val="18"/>
              </w:rPr>
              <w:t>r</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e</w:t>
            </w:r>
            <w:r w:rsidRPr="000D3545">
              <w:rPr>
                <w:rFonts w:ascii="Arial" w:eastAsia="Calibri" w:hAnsi="Arial" w:cs="Arial"/>
                <w:spacing w:val="-4"/>
                <w:sz w:val="18"/>
                <w:szCs w:val="18"/>
              </w:rPr>
              <w:t>ş</w:t>
            </w:r>
            <w:r w:rsidRPr="000D3545">
              <w:rPr>
                <w:rFonts w:ascii="Arial" w:eastAsia="Calibri" w:hAnsi="Arial" w:cs="Arial"/>
                <w:spacing w:val="1"/>
                <w:sz w:val="18"/>
                <w:szCs w:val="18"/>
              </w:rPr>
              <w:t>it</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4"/>
                <w:sz w:val="18"/>
                <w:szCs w:val="18"/>
              </w:rPr>
              <w:t>ğ</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z w:val="18"/>
                <w:szCs w:val="18"/>
              </w:rPr>
              <w:t>a</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s</w:t>
            </w:r>
            <w:r w:rsidRPr="000D3545">
              <w:rPr>
                <w:rFonts w:ascii="Arial" w:eastAsia="Calibri" w:hAnsi="Arial" w:cs="Arial"/>
                <w:sz w:val="18"/>
                <w:szCs w:val="18"/>
              </w:rPr>
              <w:t>o</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3"/>
                <w:sz w:val="18"/>
                <w:szCs w:val="18"/>
              </w:rPr>
              <w:t>l</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10"/>
                <w:sz w:val="18"/>
                <w:szCs w:val="18"/>
              </w:rPr>
              <w:t xml:space="preserve"> </w:t>
            </w:r>
            <w:r w:rsidRPr="000D3545">
              <w:rPr>
                <w:rFonts w:ascii="Arial" w:eastAsia="Calibri" w:hAnsi="Arial" w:cs="Arial"/>
                <w:spacing w:val="-3"/>
                <w:sz w:val="18"/>
                <w:szCs w:val="18"/>
              </w:rPr>
              <w:t>-</w:t>
            </w:r>
            <w:r w:rsidRPr="000D3545">
              <w:rPr>
                <w:rFonts w:ascii="Arial" w:eastAsia="Calibri" w:hAnsi="Arial" w:cs="Arial"/>
                <w:spacing w:val="1"/>
                <w:sz w:val="18"/>
                <w:szCs w:val="18"/>
              </w:rPr>
              <w:t>k</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1"/>
                <w:sz w:val="18"/>
                <w:szCs w:val="18"/>
              </w:rPr>
              <w:t>ş</w:t>
            </w:r>
            <w:r w:rsidRPr="000D3545">
              <w:rPr>
                <w:rFonts w:ascii="Arial" w:eastAsia="Calibri" w:hAnsi="Arial" w:cs="Arial"/>
                <w:sz w:val="18"/>
                <w:szCs w:val="18"/>
              </w:rPr>
              <w:t>,</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l</w:t>
            </w:r>
            <w:r w:rsidRPr="000D3545">
              <w:rPr>
                <w:rFonts w:ascii="Arial" w:eastAsia="Calibri" w:hAnsi="Arial" w:cs="Arial"/>
                <w:w w:val="101"/>
                <w:sz w:val="18"/>
                <w:szCs w:val="18"/>
              </w:rPr>
              <w:t xml:space="preserve">ı </w:t>
            </w:r>
            <w:r w:rsidRPr="000D3545">
              <w:rPr>
                <w:rFonts w:ascii="Arial" w:eastAsia="Calibri" w:hAnsi="Arial" w:cs="Arial"/>
                <w:sz w:val="18"/>
                <w:szCs w:val="18"/>
              </w:rPr>
              <w:t>h</w:t>
            </w:r>
            <w:r w:rsidRPr="000D3545">
              <w:rPr>
                <w:rFonts w:ascii="Arial" w:eastAsia="Calibri" w:hAnsi="Arial" w:cs="Arial"/>
                <w:spacing w:val="-1"/>
                <w:sz w:val="18"/>
                <w:szCs w:val="18"/>
              </w:rPr>
              <w:t>a</w:t>
            </w:r>
            <w:r w:rsidRPr="000D3545">
              <w:rPr>
                <w:rFonts w:ascii="Arial" w:eastAsia="Calibri" w:hAnsi="Arial" w:cs="Arial"/>
                <w:spacing w:val="1"/>
                <w:sz w:val="18"/>
                <w:szCs w:val="18"/>
              </w:rPr>
              <w:t>st</w:t>
            </w:r>
            <w:r w:rsidRPr="000D3545">
              <w:rPr>
                <w:rFonts w:ascii="Arial" w:eastAsia="Calibri" w:hAnsi="Arial" w:cs="Arial"/>
                <w:sz w:val="18"/>
                <w:szCs w:val="18"/>
              </w:rPr>
              <w:t>a</w:t>
            </w:r>
            <w:r w:rsidRPr="000D3545">
              <w:rPr>
                <w:rFonts w:ascii="Arial" w:eastAsia="Calibri" w:hAnsi="Arial" w:cs="Arial"/>
                <w:spacing w:val="1"/>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ak</w:t>
            </w:r>
            <w:r w:rsidRPr="000D3545">
              <w:rPr>
                <w:rFonts w:ascii="Arial" w:eastAsia="Calibri" w:hAnsi="Arial" w:cs="Arial"/>
                <w:spacing w:val="1"/>
                <w:sz w:val="18"/>
                <w:szCs w:val="18"/>
              </w:rPr>
              <w:t>ı</w:t>
            </w:r>
            <w:r w:rsidRPr="000D3545">
              <w:rPr>
                <w:rFonts w:ascii="Arial" w:eastAsia="Calibri" w:hAnsi="Arial" w:cs="Arial"/>
                <w:spacing w:val="-6"/>
                <w:sz w:val="18"/>
                <w:szCs w:val="18"/>
              </w:rPr>
              <w:t>m</w:t>
            </w:r>
            <w:r w:rsidRPr="000D3545">
              <w:rPr>
                <w:rFonts w:ascii="Arial" w:eastAsia="Calibri" w:hAnsi="Arial" w:cs="Arial"/>
                <w:sz w:val="18"/>
                <w:szCs w:val="18"/>
              </w:rPr>
              <w:t>ı</w:t>
            </w:r>
            <w:r w:rsidRPr="000D3545">
              <w:rPr>
                <w:rFonts w:ascii="Arial" w:eastAsia="Calibri" w:hAnsi="Arial" w:cs="Arial"/>
                <w:spacing w:val="9"/>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onu</w:t>
            </w:r>
            <w:r w:rsidRPr="000D3545">
              <w:rPr>
                <w:rFonts w:ascii="Arial" w:eastAsia="Calibri" w:hAnsi="Arial" w:cs="Arial"/>
                <w:spacing w:val="-4"/>
                <w:sz w:val="18"/>
                <w:szCs w:val="18"/>
              </w:rPr>
              <w:t>s</w:t>
            </w:r>
            <w:r w:rsidRPr="000D3545">
              <w:rPr>
                <w:rFonts w:ascii="Arial" w:eastAsia="Calibri" w:hAnsi="Arial" w:cs="Arial"/>
                <w:sz w:val="18"/>
                <w:szCs w:val="18"/>
              </w:rPr>
              <w:t>unda</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1"/>
                <w:sz w:val="18"/>
                <w:szCs w:val="18"/>
              </w:rPr>
              <w:t>s</w:t>
            </w:r>
            <w:r w:rsidRPr="000D3545">
              <w:rPr>
                <w:rFonts w:ascii="Arial" w:eastAsia="Calibri" w:hAnsi="Arial" w:cs="Arial"/>
                <w:spacing w:val="-3"/>
                <w:sz w:val="18"/>
                <w:szCs w:val="18"/>
              </w:rPr>
              <w:t>t</w:t>
            </w:r>
            <w:r w:rsidRPr="000D3545">
              <w:rPr>
                <w:rFonts w:ascii="Arial" w:eastAsia="Calibri" w:hAnsi="Arial" w:cs="Arial"/>
                <w:sz w:val="18"/>
                <w:szCs w:val="18"/>
              </w:rPr>
              <w:t>ek</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si</w:t>
            </w:r>
            <w:r w:rsidRPr="000D3545">
              <w:rPr>
                <w:rFonts w:ascii="Arial" w:eastAsia="Calibri" w:hAnsi="Arial" w:cs="Arial"/>
                <w:spacing w:val="-5"/>
                <w:sz w:val="18"/>
                <w:szCs w:val="18"/>
              </w:rPr>
              <w:t>z</w:t>
            </w:r>
            <w:r w:rsidRPr="000D3545">
              <w:rPr>
                <w:rFonts w:ascii="Arial" w:eastAsia="Calibri" w:hAnsi="Arial" w:cs="Arial"/>
                <w:spacing w:val="1"/>
                <w:sz w:val="18"/>
                <w:szCs w:val="18"/>
              </w:rPr>
              <w:t>li</w:t>
            </w:r>
            <w:r w:rsidRPr="000D3545">
              <w:rPr>
                <w:rFonts w:ascii="Arial" w:eastAsia="Calibri" w:hAnsi="Arial" w:cs="Arial"/>
                <w:spacing w:val="-4"/>
                <w:sz w:val="18"/>
                <w:szCs w:val="18"/>
              </w:rPr>
              <w:t>ğ</w:t>
            </w:r>
            <w:r w:rsidRPr="000D3545">
              <w:rPr>
                <w:rFonts w:ascii="Arial" w:eastAsia="Calibri" w:hAnsi="Arial" w:cs="Arial"/>
                <w:sz w:val="18"/>
                <w:szCs w:val="18"/>
              </w:rPr>
              <w:t>i</w:t>
            </w:r>
            <w:r w:rsidRPr="000D3545">
              <w:rPr>
                <w:rFonts w:ascii="Arial" w:eastAsia="Calibri" w:hAnsi="Arial" w:cs="Arial"/>
                <w:spacing w:val="2"/>
                <w:sz w:val="18"/>
                <w:szCs w:val="18"/>
              </w:rPr>
              <w:t>-</w:t>
            </w:r>
            <w:r w:rsidRPr="000D3545">
              <w:rPr>
                <w:rFonts w:ascii="Arial" w:eastAsia="Calibri" w:hAnsi="Arial" w:cs="Arial"/>
                <w:sz w:val="18"/>
                <w:szCs w:val="18"/>
              </w:rPr>
              <w:t>)</w:t>
            </w:r>
            <w:r w:rsidR="00393CF4" w:rsidRPr="000D3545">
              <w:rPr>
                <w:rFonts w:ascii="Arial" w:eastAsia="Calibri" w:hAnsi="Arial" w:cs="Arial"/>
                <w:sz w:val="18"/>
                <w:szCs w:val="18"/>
              </w:rPr>
              <w:t xml:space="preserve"> </w:t>
            </w:r>
            <w:r w:rsidRPr="000D3545">
              <w:rPr>
                <w:rFonts w:ascii="Arial" w:eastAsia="Calibri" w:hAnsi="Arial" w:cs="Arial"/>
                <w:spacing w:val="-6"/>
                <w:w w:val="101"/>
                <w:sz w:val="18"/>
                <w:szCs w:val="18"/>
              </w:rPr>
              <w:t>m</w:t>
            </w:r>
            <w:r w:rsidRPr="000D3545">
              <w:rPr>
                <w:rFonts w:ascii="Arial" w:eastAsia="Calibri" w:hAnsi="Arial" w:cs="Arial"/>
                <w:w w:val="101"/>
                <w:sz w:val="18"/>
                <w:szCs w:val="18"/>
              </w:rPr>
              <w:t>üc</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d</w:t>
            </w:r>
            <w:r w:rsidRPr="000D3545">
              <w:rPr>
                <w:rFonts w:ascii="Arial" w:eastAsia="Calibri" w:hAnsi="Arial" w:cs="Arial"/>
                <w:w w:val="101"/>
                <w:sz w:val="18"/>
                <w:szCs w:val="18"/>
              </w:rPr>
              <w:t>e</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k</w:t>
            </w:r>
            <w:r w:rsidRPr="000D3545">
              <w:rPr>
                <w:rFonts w:ascii="Arial" w:eastAsia="Calibri" w:hAnsi="Arial" w:cs="Arial"/>
                <w:sz w:val="18"/>
                <w:szCs w:val="18"/>
              </w:rPr>
              <w:t>onu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nda</w:t>
            </w:r>
            <w:r w:rsidRPr="000D3545">
              <w:rPr>
                <w:rFonts w:ascii="Arial" w:eastAsia="Calibri" w:hAnsi="Arial" w:cs="Arial"/>
                <w:spacing w:val="6"/>
                <w:sz w:val="18"/>
                <w:szCs w:val="18"/>
              </w:rPr>
              <w:t xml:space="preserve"> </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pacing w:val="-4"/>
                <w:sz w:val="18"/>
                <w:szCs w:val="18"/>
              </w:rPr>
              <w:t>g</w:t>
            </w:r>
            <w:r w:rsidRPr="000D3545">
              <w:rPr>
                <w:rFonts w:ascii="Arial" w:eastAsia="Calibri" w:hAnsi="Arial" w:cs="Arial"/>
                <w:spacing w:val="1"/>
                <w:sz w:val="18"/>
                <w:szCs w:val="18"/>
              </w:rPr>
              <w:t>il</w:t>
            </w:r>
            <w:r w:rsidRPr="000D3545">
              <w:rPr>
                <w:rFonts w:ascii="Arial" w:eastAsia="Calibri" w:hAnsi="Arial" w:cs="Arial"/>
                <w:spacing w:val="-4"/>
                <w:sz w:val="18"/>
                <w:szCs w:val="18"/>
              </w:rPr>
              <w:t>e</w:t>
            </w:r>
            <w:r w:rsidRPr="000D3545">
              <w:rPr>
                <w:rFonts w:ascii="Arial" w:eastAsia="Calibri" w:hAnsi="Arial" w:cs="Arial"/>
                <w:sz w:val="18"/>
                <w:szCs w:val="18"/>
              </w:rPr>
              <w:t>nd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3"/>
                <w:sz w:val="18"/>
                <w:szCs w:val="18"/>
              </w:rPr>
              <w:t xml:space="preserve"> </w:t>
            </w:r>
            <w:r w:rsidRPr="000D3545">
              <w:rPr>
                <w:rFonts w:ascii="Arial" w:eastAsia="Calibri" w:hAnsi="Arial" w:cs="Arial"/>
                <w:sz w:val="18"/>
                <w:szCs w:val="18"/>
              </w:rPr>
              <w:t>ç</w:t>
            </w:r>
            <w:r w:rsidRPr="000D3545">
              <w:rPr>
                <w:rFonts w:ascii="Arial" w:eastAsia="Calibri" w:hAnsi="Arial" w:cs="Arial"/>
                <w:spacing w:val="-6"/>
                <w:sz w:val="18"/>
                <w:szCs w:val="18"/>
              </w:rPr>
              <w:t>a</w:t>
            </w:r>
            <w:r w:rsidRPr="000D3545">
              <w:rPr>
                <w:rFonts w:ascii="Arial" w:eastAsia="Calibri" w:hAnsi="Arial" w:cs="Arial"/>
                <w:spacing w:val="1"/>
                <w:sz w:val="18"/>
                <w:szCs w:val="18"/>
              </w:rPr>
              <w:t>lış</w:t>
            </w:r>
            <w:r w:rsidRPr="000D3545">
              <w:rPr>
                <w:rFonts w:ascii="Arial" w:eastAsia="Calibri" w:hAnsi="Arial" w:cs="Arial"/>
                <w:spacing w:val="-6"/>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w w:val="101"/>
                <w:sz w:val="18"/>
                <w:szCs w:val="18"/>
              </w:rPr>
              <w:t>ü</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ü</w:t>
            </w:r>
            <w:r w:rsidRPr="000D3545">
              <w:rPr>
                <w:rFonts w:ascii="Arial" w:eastAsia="Calibri" w:hAnsi="Arial" w:cs="Arial"/>
                <w:spacing w:val="1"/>
                <w:w w:val="101"/>
                <w:sz w:val="18"/>
                <w:szCs w:val="18"/>
              </w:rPr>
              <w:t>t</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124" w:type="dxa"/>
            <w:shd w:val="clear" w:color="auto" w:fill="auto"/>
          </w:tcPr>
          <w:p w14:paraId="4737FBD1" w14:textId="6E3C9077" w:rsidR="002B302D" w:rsidRPr="000D3545" w:rsidRDefault="002B302D" w:rsidP="00496EBF">
            <w:pPr>
              <w:spacing w:line="200" w:lineRule="exact"/>
              <w:ind w:left="105"/>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shd w:val="clear" w:color="auto" w:fill="auto"/>
          </w:tcPr>
          <w:p w14:paraId="49C45C57" w14:textId="084EC626"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Sendikalar</w:t>
            </w:r>
            <w:r w:rsidR="00393CF4" w:rsidRPr="000D3545">
              <w:rPr>
                <w:rFonts w:ascii="Arial" w:hAnsi="Arial" w:cs="Arial"/>
                <w:sz w:val="18"/>
                <w:szCs w:val="18"/>
              </w:rPr>
              <w:t xml:space="preserve"> </w:t>
            </w:r>
          </w:p>
        </w:tc>
        <w:tc>
          <w:tcPr>
            <w:tcW w:w="2803" w:type="dxa"/>
          </w:tcPr>
          <w:p w14:paraId="1D917B54" w14:textId="77777777"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İlgili STK’lar</w:t>
            </w:r>
          </w:p>
          <w:p w14:paraId="0D17402A" w14:textId="5AFB638C"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Meslek Odaları</w:t>
            </w:r>
          </w:p>
        </w:tc>
        <w:tc>
          <w:tcPr>
            <w:tcW w:w="2557" w:type="dxa"/>
            <w:shd w:val="clear" w:color="auto" w:fill="auto"/>
          </w:tcPr>
          <w:p w14:paraId="50053478" w14:textId="0E212E88" w:rsidR="002B302D" w:rsidRPr="000D3545" w:rsidRDefault="002B302D" w:rsidP="002B302D">
            <w:pPr>
              <w:numPr>
                <w:ilvl w:val="0"/>
                <w:numId w:val="54"/>
              </w:numPr>
              <w:ind w:left="237" w:hanging="237"/>
              <w:rPr>
                <w:rFonts w:ascii="Arial" w:hAnsi="Arial" w:cs="Arial"/>
                <w:sz w:val="18"/>
                <w:szCs w:val="18"/>
              </w:rPr>
            </w:pPr>
            <w:r w:rsidRPr="000D3545">
              <w:rPr>
                <w:rFonts w:ascii="Arial" w:eastAsia="Calibri" w:hAnsi="Arial" w:cs="Arial"/>
                <w:spacing w:val="-1"/>
                <w:position w:val="1"/>
                <w:sz w:val="18"/>
                <w:szCs w:val="18"/>
              </w:rPr>
              <w:t>Ça</w:t>
            </w:r>
            <w:r w:rsidRPr="000D3545">
              <w:rPr>
                <w:rFonts w:ascii="Arial" w:eastAsia="Calibri" w:hAnsi="Arial" w:cs="Arial"/>
                <w:spacing w:val="1"/>
                <w:position w:val="1"/>
                <w:sz w:val="18"/>
                <w:szCs w:val="18"/>
              </w:rPr>
              <w:t>lış</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3"/>
                <w:position w:val="1"/>
                <w:sz w:val="18"/>
                <w:szCs w:val="18"/>
              </w:rPr>
              <w:t xml:space="preserve"> </w:t>
            </w:r>
            <w:r w:rsidRPr="000D3545">
              <w:rPr>
                <w:rFonts w:ascii="Arial" w:eastAsia="Calibri" w:hAnsi="Arial" w:cs="Arial"/>
                <w:spacing w:val="-1"/>
                <w:w w:val="101"/>
                <w:position w:val="1"/>
                <w:sz w:val="18"/>
                <w:szCs w:val="18"/>
              </w:rPr>
              <w:t>ya</w:t>
            </w:r>
            <w:r w:rsidRPr="000D3545">
              <w:rPr>
                <w:rFonts w:ascii="Arial" w:eastAsia="Calibri" w:hAnsi="Arial" w:cs="Arial"/>
                <w:spacing w:val="-5"/>
                <w:w w:val="101"/>
                <w:position w:val="1"/>
                <w:sz w:val="18"/>
                <w:szCs w:val="18"/>
              </w:rPr>
              <w:t>p</w:t>
            </w:r>
            <w:r w:rsidRPr="000D3545">
              <w:rPr>
                <w:rFonts w:ascii="Arial" w:eastAsia="Calibri" w:hAnsi="Arial" w:cs="Arial"/>
                <w:spacing w:val="1"/>
                <w:w w:val="101"/>
                <w:position w:val="1"/>
                <w:sz w:val="18"/>
                <w:szCs w:val="18"/>
              </w:rPr>
              <w:t>ıl</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en</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z w:val="18"/>
                <w:szCs w:val="18"/>
              </w:rPr>
              <w:t>a</w:t>
            </w:r>
            <w:r w:rsidRPr="000D3545">
              <w:rPr>
                <w:rFonts w:ascii="Arial" w:eastAsia="Calibri" w:hAnsi="Arial" w:cs="Arial"/>
                <w:spacing w:val="7"/>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ş</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4"/>
                <w:w w:val="101"/>
                <w:sz w:val="18"/>
                <w:szCs w:val="18"/>
              </w:rPr>
              <w:t>e</w:t>
            </w:r>
            <w:r w:rsidRPr="000D3545">
              <w:rPr>
                <w:rFonts w:ascii="Arial" w:eastAsia="Calibri" w:hAnsi="Arial" w:cs="Arial"/>
                <w:w w:val="101"/>
                <w:sz w:val="18"/>
                <w:szCs w:val="18"/>
              </w:rPr>
              <w:t>nd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k</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 po</w:t>
            </w:r>
            <w:r w:rsidRPr="000D3545">
              <w:rPr>
                <w:rFonts w:ascii="Arial" w:eastAsia="Calibri" w:hAnsi="Arial" w:cs="Arial"/>
                <w:spacing w:val="1"/>
                <w:w w:val="101"/>
                <w:sz w:val="18"/>
                <w:szCs w:val="18"/>
              </w:rPr>
              <w:t>l</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ti</w:t>
            </w:r>
            <w:r w:rsidRPr="000D3545">
              <w:rPr>
                <w:rFonts w:ascii="Arial" w:eastAsia="Calibri" w:hAnsi="Arial" w:cs="Arial"/>
                <w:spacing w:val="-1"/>
                <w:w w:val="101"/>
                <w:sz w:val="18"/>
                <w:szCs w:val="18"/>
              </w:rPr>
              <w:t>k</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ı</w:t>
            </w:r>
            <w:r w:rsidRPr="000D3545">
              <w:rPr>
                <w:rFonts w:ascii="Arial" w:eastAsia="Calibri" w:hAnsi="Arial" w:cs="Arial"/>
                <w:spacing w:val="-5"/>
                <w:w w:val="101"/>
                <w:sz w:val="18"/>
                <w:szCs w:val="18"/>
              </w:rPr>
              <w:t>n</w:t>
            </w:r>
            <w:r w:rsidRPr="000D3545">
              <w:rPr>
                <w:rFonts w:ascii="Arial" w:eastAsia="Calibri" w:hAnsi="Arial" w:cs="Arial"/>
                <w:w w:val="101"/>
                <w:sz w:val="18"/>
                <w:szCs w:val="18"/>
              </w:rPr>
              <w:t>d</w:t>
            </w:r>
            <w:r w:rsidRPr="000D3545">
              <w:rPr>
                <w:rFonts w:ascii="Arial" w:eastAsia="Calibri" w:hAnsi="Arial" w:cs="Arial"/>
                <w:spacing w:val="-1"/>
                <w:w w:val="101"/>
                <w:sz w:val="18"/>
                <w:szCs w:val="18"/>
              </w:rPr>
              <w:t>ak</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yak</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şı</w:t>
            </w:r>
            <w:r w:rsidRPr="000D3545">
              <w:rPr>
                <w:rFonts w:ascii="Arial" w:eastAsia="Calibri" w:hAnsi="Arial" w:cs="Arial"/>
                <w:w w:val="101"/>
                <w:sz w:val="18"/>
                <w:szCs w:val="18"/>
              </w:rPr>
              <w:t>m değ</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şi</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i</w:t>
            </w:r>
          </w:p>
        </w:tc>
      </w:tr>
      <w:tr w:rsidR="002B302D" w:rsidRPr="000D3545" w14:paraId="1B825300" w14:textId="77777777" w:rsidTr="002B302D">
        <w:tc>
          <w:tcPr>
            <w:tcW w:w="5026" w:type="dxa"/>
            <w:shd w:val="clear" w:color="auto" w:fill="auto"/>
          </w:tcPr>
          <w:p w14:paraId="46651034" w14:textId="77CCB556" w:rsidR="002B302D" w:rsidRPr="000D3545" w:rsidRDefault="002B302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3.4.1.4</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00C93BD5" w:rsidRPr="000D3545">
              <w:rPr>
                <w:rFonts w:ascii="Arial" w:eastAsia="Calibri" w:hAnsi="Arial" w:cs="Arial"/>
                <w:spacing w:val="-5"/>
                <w:sz w:val="18"/>
                <w:szCs w:val="18"/>
              </w:rPr>
              <w:t>Özellikle</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t</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m</w:t>
            </w:r>
            <w:r w:rsidRPr="000D3545">
              <w:rPr>
                <w:rFonts w:ascii="Arial" w:eastAsia="Calibri" w:hAnsi="Arial" w:cs="Arial"/>
                <w:spacing w:val="5"/>
                <w:position w:val="1"/>
                <w:sz w:val="18"/>
                <w:szCs w:val="18"/>
              </w:rPr>
              <w:t xml:space="preserve"> </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ö</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ün</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11"/>
                <w:position w:val="1"/>
                <w:sz w:val="18"/>
                <w:szCs w:val="18"/>
              </w:rPr>
              <w:t xml:space="preserve"> </w:t>
            </w:r>
            <w:r w:rsidRPr="000D3545">
              <w:rPr>
                <w:rFonts w:ascii="Arial" w:eastAsia="Calibri" w:hAnsi="Arial" w:cs="Arial"/>
                <w:position w:val="1"/>
                <w:sz w:val="18"/>
                <w:szCs w:val="18"/>
              </w:rPr>
              <w:t>ç</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lış</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8"/>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Pr="000D3545">
              <w:rPr>
                <w:rFonts w:ascii="Arial" w:eastAsia="Calibri" w:hAnsi="Arial" w:cs="Arial"/>
                <w:spacing w:val="-1"/>
                <w:w w:val="101"/>
                <w:position w:val="1"/>
                <w:sz w:val="18"/>
                <w:szCs w:val="18"/>
              </w:rPr>
              <w:t>kay</w:t>
            </w:r>
            <w:r w:rsidRPr="000D3545">
              <w:rPr>
                <w:rFonts w:ascii="Arial" w:eastAsia="Calibri" w:hAnsi="Arial" w:cs="Arial"/>
                <w:spacing w:val="-3"/>
                <w:w w:val="101"/>
                <w:position w:val="1"/>
                <w:sz w:val="18"/>
                <w:szCs w:val="18"/>
              </w:rPr>
              <w:t>ı</w:t>
            </w:r>
            <w:r w:rsidRPr="000D3545">
              <w:rPr>
                <w:rFonts w:ascii="Arial" w:eastAsia="Calibri" w:hAnsi="Arial" w:cs="Arial"/>
                <w:w w:val="101"/>
                <w:position w:val="1"/>
                <w:sz w:val="18"/>
                <w:szCs w:val="18"/>
              </w:rPr>
              <w:t xml:space="preserve">t </w:t>
            </w:r>
            <w:r w:rsidRPr="000D3545">
              <w:rPr>
                <w:rFonts w:ascii="Arial" w:eastAsia="Calibri" w:hAnsi="Arial" w:cs="Arial"/>
                <w:spacing w:val="-1"/>
                <w:sz w:val="18"/>
                <w:szCs w:val="18"/>
              </w:rPr>
              <w:t>a</w:t>
            </w:r>
            <w:r w:rsidRPr="000D3545">
              <w:rPr>
                <w:rFonts w:ascii="Arial" w:eastAsia="Calibri" w:hAnsi="Arial" w:cs="Arial"/>
                <w:spacing w:val="1"/>
                <w:sz w:val="18"/>
                <w:szCs w:val="18"/>
              </w:rPr>
              <w:t>lt</w:t>
            </w:r>
            <w:r w:rsidRPr="000D3545">
              <w:rPr>
                <w:rFonts w:ascii="Arial" w:eastAsia="Calibri" w:hAnsi="Arial" w:cs="Arial"/>
                <w:spacing w:val="-3"/>
                <w:sz w:val="18"/>
                <w:szCs w:val="18"/>
              </w:rPr>
              <w:t>ı</w:t>
            </w:r>
            <w:r w:rsidRPr="000D3545">
              <w:rPr>
                <w:rFonts w:ascii="Arial" w:eastAsia="Calibri" w:hAnsi="Arial" w:cs="Arial"/>
                <w:sz w:val="18"/>
                <w:szCs w:val="18"/>
              </w:rPr>
              <w:t>na</w:t>
            </w:r>
            <w:r w:rsidRPr="000D3545">
              <w:rPr>
                <w:rFonts w:ascii="Arial" w:eastAsia="Calibri" w:hAnsi="Arial" w:cs="Arial"/>
                <w:spacing w:val="5"/>
                <w:sz w:val="18"/>
                <w:szCs w:val="18"/>
              </w:rPr>
              <w:t xml:space="preserve"> </w:t>
            </w:r>
            <w:r w:rsidRPr="000D3545">
              <w:rPr>
                <w:rFonts w:ascii="Arial" w:eastAsia="Calibri" w:hAnsi="Arial" w:cs="Arial"/>
                <w:spacing w:val="-6"/>
                <w:sz w:val="18"/>
                <w:szCs w:val="18"/>
              </w:rPr>
              <w:t>a</w:t>
            </w:r>
            <w:r w:rsidRPr="000D3545">
              <w:rPr>
                <w:rFonts w:ascii="Arial" w:eastAsia="Calibri" w:hAnsi="Arial" w:cs="Arial"/>
                <w:spacing w:val="1"/>
                <w:sz w:val="18"/>
                <w:szCs w:val="18"/>
              </w:rPr>
              <w:t>lı</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s</w:t>
            </w:r>
            <w:r w:rsidRPr="000D3545">
              <w:rPr>
                <w:rFonts w:ascii="Arial" w:eastAsia="Calibri" w:hAnsi="Arial" w:cs="Arial"/>
                <w:sz w:val="18"/>
                <w:szCs w:val="18"/>
              </w:rPr>
              <w:t>ı</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 xml:space="preserve"> </w:t>
            </w:r>
            <w:r w:rsidRPr="000D3545">
              <w:rPr>
                <w:rFonts w:ascii="Arial" w:eastAsia="Calibri" w:hAnsi="Arial" w:cs="Arial"/>
                <w:sz w:val="18"/>
                <w:szCs w:val="18"/>
              </w:rPr>
              <w:t>ge</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ı</w:t>
            </w:r>
            <w:r w:rsidRPr="000D3545">
              <w:rPr>
                <w:rFonts w:ascii="Arial" w:eastAsia="Calibri" w:hAnsi="Arial" w:cs="Arial"/>
                <w:spacing w:val="8"/>
                <w:sz w:val="18"/>
                <w:szCs w:val="18"/>
              </w:rPr>
              <w:t xml:space="preserve"> </w:t>
            </w:r>
            <w:r w:rsidRPr="000D3545">
              <w:rPr>
                <w:rFonts w:ascii="Arial" w:eastAsia="Calibri" w:hAnsi="Arial" w:cs="Arial"/>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i</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124" w:type="dxa"/>
            <w:shd w:val="clear" w:color="auto" w:fill="auto"/>
          </w:tcPr>
          <w:p w14:paraId="2E2B82AB" w14:textId="6504DB16" w:rsidR="002B302D" w:rsidRPr="000D3545" w:rsidRDefault="002B302D" w:rsidP="002B302D">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shd w:val="clear" w:color="auto" w:fill="auto"/>
          </w:tcPr>
          <w:p w14:paraId="5E7B3C41" w14:textId="77777777" w:rsidR="002B302D" w:rsidRPr="000D3545" w:rsidRDefault="002B302D" w:rsidP="00300A57">
            <w:pPr>
              <w:numPr>
                <w:ilvl w:val="0"/>
                <w:numId w:val="54"/>
              </w:numPr>
              <w:ind w:left="237" w:hanging="237"/>
              <w:rPr>
                <w:rFonts w:ascii="Arial" w:hAnsi="Arial" w:cs="Arial"/>
                <w:sz w:val="18"/>
                <w:szCs w:val="18"/>
              </w:rPr>
            </w:pPr>
            <w:r w:rsidRPr="000D3545">
              <w:rPr>
                <w:rFonts w:ascii="Arial" w:hAnsi="Arial" w:cs="Arial"/>
                <w:sz w:val="18"/>
                <w:szCs w:val="18"/>
              </w:rPr>
              <w:t>Çalışma ve İş-kur İl Müdürlüğü</w:t>
            </w:r>
          </w:p>
          <w:p w14:paraId="3EB93D8C" w14:textId="77777777" w:rsidR="002B302D" w:rsidRPr="000D3545" w:rsidRDefault="002B302D" w:rsidP="00300A57">
            <w:pPr>
              <w:numPr>
                <w:ilvl w:val="0"/>
                <w:numId w:val="54"/>
              </w:numPr>
              <w:ind w:left="237" w:hanging="237"/>
              <w:rPr>
                <w:rFonts w:ascii="Arial" w:hAnsi="Arial" w:cs="Arial"/>
                <w:sz w:val="18"/>
                <w:szCs w:val="18"/>
              </w:rPr>
            </w:pPr>
            <w:r w:rsidRPr="000D3545">
              <w:rPr>
                <w:rFonts w:ascii="Arial" w:hAnsi="Arial" w:cs="Arial"/>
                <w:sz w:val="18"/>
                <w:szCs w:val="18"/>
              </w:rPr>
              <w:t>Samsun Gıda Tarım ve Hayvancılık İl Müdürlüğü</w:t>
            </w:r>
          </w:p>
          <w:p w14:paraId="2D429F8D" w14:textId="77777777" w:rsidR="002B302D" w:rsidRPr="000D3545" w:rsidRDefault="002B302D" w:rsidP="00300A57">
            <w:pPr>
              <w:numPr>
                <w:ilvl w:val="0"/>
                <w:numId w:val="54"/>
              </w:numPr>
              <w:ind w:left="237" w:hanging="237"/>
              <w:rPr>
                <w:rFonts w:ascii="Arial" w:hAnsi="Arial" w:cs="Arial"/>
                <w:sz w:val="18"/>
                <w:szCs w:val="18"/>
              </w:rPr>
            </w:pPr>
            <w:r w:rsidRPr="000D3545">
              <w:rPr>
                <w:rFonts w:ascii="Arial" w:hAnsi="Arial" w:cs="Arial"/>
                <w:sz w:val="18"/>
                <w:szCs w:val="18"/>
              </w:rPr>
              <w:t>Tarım ve Kırsal Kalkınmayı Destekleme Kurumu İl Koordinatörlüğü</w:t>
            </w:r>
          </w:p>
          <w:p w14:paraId="5640A38D" w14:textId="1E49CEFE"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lastRenderedPageBreak/>
              <w:t xml:space="preserve">Belediyeler </w:t>
            </w:r>
          </w:p>
        </w:tc>
        <w:tc>
          <w:tcPr>
            <w:tcW w:w="2803" w:type="dxa"/>
          </w:tcPr>
          <w:p w14:paraId="3E890574" w14:textId="77777777"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lastRenderedPageBreak/>
              <w:t>İlgili STK’lar</w:t>
            </w:r>
          </w:p>
          <w:p w14:paraId="26BCC841" w14:textId="77777777"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Meslek Odaları</w:t>
            </w:r>
          </w:p>
          <w:p w14:paraId="08CF325D" w14:textId="712154BD"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Sendikalar</w:t>
            </w:r>
          </w:p>
        </w:tc>
        <w:tc>
          <w:tcPr>
            <w:tcW w:w="2557" w:type="dxa"/>
            <w:shd w:val="clear" w:color="auto" w:fill="auto"/>
          </w:tcPr>
          <w:p w14:paraId="0FCBE0F8" w14:textId="2A02C963" w:rsidR="002B302D" w:rsidRPr="000D3545" w:rsidRDefault="002B302D" w:rsidP="002B302D">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6"/>
                <w:position w:val="1"/>
                <w:sz w:val="18"/>
                <w:szCs w:val="18"/>
              </w:rPr>
              <w:t>y</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t</w:t>
            </w:r>
            <w:r w:rsidRPr="000D3545">
              <w:rPr>
                <w:rFonts w:ascii="Arial" w:eastAsia="Calibri" w:hAnsi="Arial" w:cs="Arial"/>
                <w:spacing w:val="3"/>
                <w:position w:val="1"/>
                <w:sz w:val="18"/>
                <w:szCs w:val="18"/>
              </w:rPr>
              <w:t xml:space="preserve"> </w:t>
            </w:r>
            <w:r w:rsidRPr="000D3545">
              <w:rPr>
                <w:rFonts w:ascii="Arial" w:eastAsia="Calibri" w:hAnsi="Arial" w:cs="Arial"/>
                <w:w w:val="101"/>
                <w:position w:val="1"/>
                <w:sz w:val="18"/>
                <w:szCs w:val="18"/>
              </w:rPr>
              <w:t>d</w:t>
            </w:r>
            <w:r w:rsidRPr="000D3545">
              <w:rPr>
                <w:rFonts w:ascii="Arial" w:eastAsia="Calibri" w:hAnsi="Arial" w:cs="Arial"/>
                <w:spacing w:val="-3"/>
                <w:w w:val="101"/>
                <w:position w:val="1"/>
                <w:sz w:val="18"/>
                <w:szCs w:val="18"/>
              </w:rPr>
              <w:t>ı</w:t>
            </w:r>
            <w:r w:rsidRPr="000D3545">
              <w:rPr>
                <w:rFonts w:ascii="Arial" w:eastAsia="Calibri" w:hAnsi="Arial" w:cs="Arial"/>
                <w:spacing w:val="1"/>
                <w:w w:val="101"/>
                <w:position w:val="1"/>
                <w:sz w:val="18"/>
                <w:szCs w:val="18"/>
              </w:rPr>
              <w:t>ş</w:t>
            </w:r>
            <w:r w:rsidRPr="000D3545">
              <w:rPr>
                <w:rFonts w:ascii="Arial" w:eastAsia="Calibri" w:hAnsi="Arial" w:cs="Arial"/>
                <w:w w:val="101"/>
                <w:position w:val="1"/>
                <w:sz w:val="18"/>
                <w:szCs w:val="18"/>
              </w:rPr>
              <w:t>ı</w:t>
            </w:r>
            <w:r w:rsidRPr="000D3545">
              <w:rPr>
                <w:rFonts w:ascii="Arial" w:eastAsia="Calibri" w:hAnsi="Arial" w:cs="Arial"/>
                <w:sz w:val="18"/>
                <w:szCs w:val="18"/>
              </w:rPr>
              <w:t xml:space="preserve"> ç</w:t>
            </w:r>
            <w:r w:rsidRPr="000D3545">
              <w:rPr>
                <w:rFonts w:ascii="Arial" w:eastAsia="Calibri" w:hAnsi="Arial" w:cs="Arial"/>
                <w:spacing w:val="-1"/>
                <w:sz w:val="18"/>
                <w:szCs w:val="18"/>
              </w:rPr>
              <w:t>a</w:t>
            </w:r>
            <w:r w:rsidRPr="000D3545">
              <w:rPr>
                <w:rFonts w:ascii="Arial" w:eastAsia="Calibri" w:hAnsi="Arial" w:cs="Arial"/>
                <w:spacing w:val="1"/>
                <w:sz w:val="18"/>
                <w:szCs w:val="18"/>
              </w:rPr>
              <w:t>lış</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w:t>
            </w:r>
            <w:r w:rsidRPr="000D3545">
              <w:rPr>
                <w:rFonts w:ascii="Arial" w:eastAsia="Calibri" w:hAnsi="Arial" w:cs="Arial"/>
                <w:w w:val="101"/>
                <w:sz w:val="18"/>
                <w:szCs w:val="18"/>
              </w:rPr>
              <w:t>z</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lı</w:t>
            </w:r>
            <w:r w:rsidRPr="000D3545">
              <w:rPr>
                <w:rFonts w:ascii="Arial" w:eastAsia="Calibri" w:hAnsi="Arial" w:cs="Arial"/>
                <w:w w:val="101"/>
                <w:sz w:val="18"/>
                <w:szCs w:val="18"/>
              </w:rPr>
              <w:t>ş</w:t>
            </w:r>
          </w:p>
        </w:tc>
      </w:tr>
      <w:tr w:rsidR="002B302D" w:rsidRPr="000D3545" w14:paraId="26133A98" w14:textId="77777777" w:rsidTr="002B302D">
        <w:tc>
          <w:tcPr>
            <w:tcW w:w="5026" w:type="dxa"/>
            <w:shd w:val="clear" w:color="auto" w:fill="auto"/>
          </w:tcPr>
          <w:p w14:paraId="48F0AFD7" w14:textId="0A1BD1B2" w:rsidR="002B302D" w:rsidRPr="000D3545" w:rsidRDefault="002B302D" w:rsidP="002B302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lastRenderedPageBreak/>
              <w:t>3.4.1.5</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position w:val="1"/>
                <w:sz w:val="18"/>
                <w:szCs w:val="18"/>
              </w:rPr>
              <w:t>v</w:t>
            </w:r>
            <w:r w:rsidRPr="000D3545">
              <w:rPr>
                <w:rFonts w:ascii="Arial" w:eastAsia="Calibri" w:hAnsi="Arial" w:cs="Arial"/>
                <w:spacing w:val="-1"/>
                <w:position w:val="1"/>
                <w:sz w:val="18"/>
                <w:szCs w:val="18"/>
              </w:rPr>
              <w:t xml:space="preserve"> </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k</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en</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i</w:t>
            </w:r>
            <w:r w:rsidRPr="000D3545">
              <w:rPr>
                <w:rFonts w:ascii="Arial" w:eastAsia="Calibri" w:hAnsi="Arial" w:cs="Arial"/>
                <w:spacing w:val="9"/>
                <w:position w:val="1"/>
                <w:sz w:val="18"/>
                <w:szCs w:val="18"/>
              </w:rPr>
              <w:t xml:space="preserve"> </w:t>
            </w:r>
            <w:r w:rsidRPr="000D3545">
              <w:rPr>
                <w:rFonts w:ascii="Arial" w:eastAsia="Calibri" w:hAnsi="Arial" w:cs="Arial"/>
                <w:spacing w:val="-5"/>
                <w:position w:val="1"/>
                <w:sz w:val="18"/>
                <w:szCs w:val="18"/>
              </w:rPr>
              <w:t>ç</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3"/>
                <w:position w:val="1"/>
                <w:sz w:val="18"/>
                <w:szCs w:val="18"/>
              </w:rPr>
              <w:t>ı</w:t>
            </w:r>
            <w:r w:rsidRPr="000D3545">
              <w:rPr>
                <w:rFonts w:ascii="Arial" w:eastAsia="Calibri" w:hAnsi="Arial" w:cs="Arial"/>
                <w:spacing w:val="1"/>
                <w:position w:val="1"/>
                <w:sz w:val="18"/>
                <w:szCs w:val="18"/>
              </w:rPr>
              <w:t>ş</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0"/>
                <w:position w:val="1"/>
                <w:sz w:val="18"/>
                <w:szCs w:val="18"/>
              </w:rPr>
              <w:t xml:space="preserve"> </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ono</w:t>
            </w:r>
            <w:r w:rsidRPr="000D3545">
              <w:rPr>
                <w:rFonts w:ascii="Arial" w:eastAsia="Calibri" w:hAnsi="Arial" w:cs="Arial"/>
                <w:spacing w:val="-6"/>
                <w:position w:val="1"/>
                <w:sz w:val="18"/>
                <w:szCs w:val="18"/>
              </w:rPr>
              <w:t>m</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11"/>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t</w:t>
            </w:r>
            <w:r w:rsidRPr="000D3545">
              <w:rPr>
                <w:rFonts w:ascii="Arial" w:eastAsia="Calibri" w:hAnsi="Arial" w:cs="Arial"/>
                <w:spacing w:val="-1"/>
                <w:position w:val="1"/>
                <w:sz w:val="18"/>
                <w:szCs w:val="18"/>
              </w:rPr>
              <w:t>k</w:t>
            </w:r>
            <w:r w:rsidRPr="000D3545">
              <w:rPr>
                <w:rFonts w:ascii="Arial" w:eastAsia="Calibri" w:hAnsi="Arial" w:cs="Arial"/>
                <w:spacing w:val="-3"/>
                <w:position w:val="1"/>
                <w:sz w:val="18"/>
                <w:szCs w:val="18"/>
              </w:rPr>
              <w:t>ı</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w:t>
            </w:r>
            <w:r w:rsidRPr="000D3545">
              <w:rPr>
                <w:rFonts w:ascii="Arial" w:eastAsia="Calibri" w:hAnsi="Arial" w:cs="Arial"/>
                <w:spacing w:val="1"/>
                <w:position w:val="1"/>
                <w:sz w:val="18"/>
                <w:szCs w:val="18"/>
              </w:rPr>
              <w:t xml:space="preserve"> </w:t>
            </w:r>
            <w:r w:rsidRPr="000D3545">
              <w:rPr>
                <w:rFonts w:ascii="Arial" w:eastAsia="Calibri" w:hAnsi="Arial" w:cs="Arial"/>
                <w:spacing w:val="1"/>
                <w:w w:val="101"/>
                <w:position w:val="1"/>
                <w:sz w:val="18"/>
                <w:szCs w:val="18"/>
              </w:rPr>
              <w:t>s</w:t>
            </w:r>
            <w:r w:rsidRPr="000D3545">
              <w:rPr>
                <w:rFonts w:ascii="Arial" w:eastAsia="Calibri" w:hAnsi="Arial" w:cs="Arial"/>
                <w:w w:val="101"/>
                <w:position w:val="1"/>
                <w:sz w:val="18"/>
                <w:szCs w:val="18"/>
              </w:rPr>
              <w:t>o</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y</w:t>
            </w:r>
            <w:r w:rsidRPr="000D3545">
              <w:rPr>
                <w:rFonts w:ascii="Arial" w:eastAsia="Calibri" w:hAnsi="Arial" w:cs="Arial"/>
                <w:spacing w:val="-6"/>
                <w:w w:val="101"/>
                <w:position w:val="1"/>
                <w:sz w:val="18"/>
                <w:szCs w:val="18"/>
              </w:rPr>
              <w:t>a</w:t>
            </w:r>
            <w:r w:rsidRPr="000D3545">
              <w:rPr>
                <w:rFonts w:ascii="Arial" w:eastAsia="Calibri" w:hAnsi="Arial" w:cs="Arial"/>
                <w:w w:val="101"/>
                <w:position w:val="1"/>
                <w:sz w:val="18"/>
                <w:szCs w:val="18"/>
              </w:rPr>
              <w:t xml:space="preserve">l </w:t>
            </w:r>
            <w:r w:rsidRPr="000D3545">
              <w:rPr>
                <w:rFonts w:ascii="Arial" w:eastAsia="Calibri" w:hAnsi="Arial" w:cs="Arial"/>
                <w:sz w:val="18"/>
                <w:szCs w:val="18"/>
              </w:rPr>
              <w:t>gü</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3"/>
                <w:sz w:val="18"/>
                <w:szCs w:val="18"/>
              </w:rPr>
              <w:t>i</w:t>
            </w:r>
            <w:r w:rsidRPr="000D3545">
              <w:rPr>
                <w:rFonts w:ascii="Arial" w:eastAsia="Calibri" w:hAnsi="Arial" w:cs="Arial"/>
                <w:spacing w:val="1"/>
                <w:sz w:val="18"/>
                <w:szCs w:val="18"/>
              </w:rPr>
              <w:t>st</w:t>
            </w:r>
            <w:r w:rsidRPr="000D3545">
              <w:rPr>
                <w:rFonts w:ascii="Arial" w:eastAsia="Calibri" w:hAnsi="Arial" w:cs="Arial"/>
                <w:spacing w:val="-4"/>
                <w:sz w:val="18"/>
                <w:szCs w:val="18"/>
              </w:rPr>
              <w:t>e</w:t>
            </w:r>
            <w:r w:rsidRPr="000D3545">
              <w:rPr>
                <w:rFonts w:ascii="Arial" w:eastAsia="Calibri" w:hAnsi="Arial" w:cs="Arial"/>
                <w:spacing w:val="-2"/>
                <w:sz w:val="18"/>
                <w:szCs w:val="18"/>
              </w:rPr>
              <w:t>m</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pacing w:val="1"/>
                <w:sz w:val="18"/>
                <w:szCs w:val="18"/>
              </w:rPr>
              <w:t>tıl</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 xml:space="preserve"> s</w:t>
            </w:r>
            <w:r w:rsidRPr="000D3545">
              <w:rPr>
                <w:rFonts w:ascii="Arial" w:eastAsia="Calibri" w:hAnsi="Arial" w:cs="Arial"/>
                <w:spacing w:val="-1"/>
                <w:sz w:val="18"/>
                <w:szCs w:val="18"/>
              </w:rPr>
              <w:t>av</w:t>
            </w:r>
            <w:r w:rsidRPr="000D3545">
              <w:rPr>
                <w:rFonts w:ascii="Arial" w:eastAsia="Calibri" w:hAnsi="Arial" w:cs="Arial"/>
                <w:spacing w:val="-5"/>
                <w:sz w:val="18"/>
                <w:szCs w:val="18"/>
              </w:rPr>
              <w:t>u</w:t>
            </w:r>
            <w:r w:rsidRPr="000D3545">
              <w:rPr>
                <w:rFonts w:ascii="Arial" w:eastAsia="Calibri" w:hAnsi="Arial" w:cs="Arial"/>
                <w:sz w:val="18"/>
                <w:szCs w:val="18"/>
              </w:rPr>
              <w:t>nu</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aa</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pacing w:val="1"/>
                <w:sz w:val="18"/>
                <w:szCs w:val="18"/>
              </w:rPr>
              <w:t>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w w:val="101"/>
                <w:sz w:val="18"/>
                <w:szCs w:val="18"/>
              </w:rPr>
              <w:t>ü</w:t>
            </w:r>
            <w:r w:rsidRPr="000D3545">
              <w:rPr>
                <w:rFonts w:ascii="Arial" w:eastAsia="Calibri" w:hAnsi="Arial" w:cs="Arial"/>
                <w:spacing w:val="-6"/>
                <w:w w:val="101"/>
                <w:sz w:val="18"/>
                <w:szCs w:val="18"/>
              </w:rPr>
              <w:t>r</w:t>
            </w:r>
            <w:r w:rsidRPr="000D3545">
              <w:rPr>
                <w:rFonts w:ascii="Arial" w:eastAsia="Calibri" w:hAnsi="Arial" w:cs="Arial"/>
                <w:w w:val="101"/>
                <w:sz w:val="18"/>
                <w:szCs w:val="18"/>
              </w:rPr>
              <w:t>ü</w:t>
            </w:r>
            <w:r w:rsidRPr="000D3545">
              <w:rPr>
                <w:rFonts w:ascii="Arial" w:eastAsia="Calibri" w:hAnsi="Arial" w:cs="Arial"/>
                <w:spacing w:val="1"/>
                <w:w w:val="101"/>
                <w:sz w:val="18"/>
                <w:szCs w:val="18"/>
              </w:rPr>
              <w:t>t</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124" w:type="dxa"/>
            <w:shd w:val="clear" w:color="auto" w:fill="auto"/>
          </w:tcPr>
          <w:p w14:paraId="5496B3A1" w14:textId="10F555D8" w:rsidR="002B302D" w:rsidRPr="000D3545" w:rsidRDefault="002B302D" w:rsidP="00496EBF">
            <w:pPr>
              <w:spacing w:line="200" w:lineRule="exact"/>
              <w:ind w:left="105"/>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shd w:val="clear" w:color="auto" w:fill="auto"/>
          </w:tcPr>
          <w:p w14:paraId="3476103D" w14:textId="0EAB529A"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 xml:space="preserve">Sendikalar </w:t>
            </w:r>
          </w:p>
        </w:tc>
        <w:tc>
          <w:tcPr>
            <w:tcW w:w="2803" w:type="dxa"/>
          </w:tcPr>
          <w:p w14:paraId="10BFFE61" w14:textId="77777777"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İlgili STK’lar</w:t>
            </w:r>
          </w:p>
          <w:p w14:paraId="3059CB74" w14:textId="4AFAC0B7" w:rsidR="002B302D" w:rsidRPr="000D3545" w:rsidRDefault="002B302D">
            <w:pPr>
              <w:numPr>
                <w:ilvl w:val="0"/>
                <w:numId w:val="54"/>
              </w:numPr>
              <w:ind w:left="237" w:hanging="237"/>
              <w:rPr>
                <w:rFonts w:ascii="Arial" w:hAnsi="Arial" w:cs="Arial"/>
                <w:sz w:val="18"/>
                <w:szCs w:val="18"/>
              </w:rPr>
            </w:pPr>
            <w:r w:rsidRPr="000D3545">
              <w:rPr>
                <w:rFonts w:ascii="Arial" w:hAnsi="Arial" w:cs="Arial"/>
                <w:sz w:val="18"/>
                <w:szCs w:val="18"/>
              </w:rPr>
              <w:t>Meslek Odaları</w:t>
            </w:r>
          </w:p>
        </w:tc>
        <w:tc>
          <w:tcPr>
            <w:tcW w:w="2557" w:type="dxa"/>
            <w:shd w:val="clear" w:color="auto" w:fill="auto"/>
          </w:tcPr>
          <w:p w14:paraId="7FDEEC11" w14:textId="47F4945C" w:rsidR="002B302D" w:rsidRPr="000D3545" w:rsidRDefault="002B302D" w:rsidP="002B302D">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S</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ya</w:t>
            </w:r>
            <w:r w:rsidRPr="000D3545">
              <w:rPr>
                <w:rFonts w:ascii="Arial" w:eastAsia="Calibri" w:hAnsi="Arial" w:cs="Arial"/>
                <w:position w:val="1"/>
                <w:sz w:val="18"/>
                <w:szCs w:val="18"/>
              </w:rPr>
              <w:t>l</w:t>
            </w:r>
            <w:r w:rsidRPr="000D3545">
              <w:rPr>
                <w:rFonts w:ascii="Arial" w:eastAsia="Calibri" w:hAnsi="Arial" w:cs="Arial"/>
                <w:spacing w:val="4"/>
                <w:position w:val="1"/>
                <w:sz w:val="18"/>
                <w:szCs w:val="18"/>
              </w:rPr>
              <w:t xml:space="preserve"> </w:t>
            </w:r>
            <w:r w:rsidRPr="000D3545">
              <w:rPr>
                <w:rFonts w:ascii="Arial" w:eastAsia="Calibri" w:hAnsi="Arial" w:cs="Arial"/>
                <w:w w:val="101"/>
                <w:position w:val="1"/>
                <w:sz w:val="18"/>
                <w:szCs w:val="18"/>
              </w:rPr>
              <w:t>gü</w:t>
            </w:r>
            <w:r w:rsidRPr="000D3545">
              <w:rPr>
                <w:rFonts w:ascii="Arial" w:eastAsia="Calibri" w:hAnsi="Arial" w:cs="Arial"/>
                <w:spacing w:val="-1"/>
                <w:w w:val="101"/>
                <w:position w:val="1"/>
                <w:sz w:val="18"/>
                <w:szCs w:val="18"/>
              </w:rPr>
              <w:t>v</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nc</w:t>
            </w:r>
            <w:r w:rsidRPr="000D3545">
              <w:rPr>
                <w:rFonts w:ascii="Arial" w:eastAsia="Calibri" w:hAnsi="Arial" w:cs="Arial"/>
                <w:spacing w:val="-4"/>
                <w:w w:val="101"/>
                <w:position w:val="1"/>
                <w:sz w:val="18"/>
                <w:szCs w:val="18"/>
              </w:rPr>
              <w:t>e</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i</w:t>
            </w:r>
            <w:r w:rsidRPr="000D3545">
              <w:rPr>
                <w:rFonts w:ascii="Arial" w:eastAsia="Calibri" w:hAnsi="Arial" w:cs="Arial"/>
                <w:sz w:val="18"/>
                <w:szCs w:val="18"/>
              </w:rPr>
              <w:t xml:space="preserve"> ç</w:t>
            </w:r>
            <w:r w:rsidRPr="000D3545">
              <w:rPr>
                <w:rFonts w:ascii="Arial" w:eastAsia="Calibri" w:hAnsi="Arial" w:cs="Arial"/>
                <w:spacing w:val="-1"/>
                <w:sz w:val="18"/>
                <w:szCs w:val="18"/>
              </w:rPr>
              <w:t>a</w:t>
            </w:r>
            <w:r w:rsidRPr="000D3545">
              <w:rPr>
                <w:rFonts w:ascii="Arial" w:eastAsia="Calibri" w:hAnsi="Arial" w:cs="Arial"/>
                <w:spacing w:val="1"/>
                <w:sz w:val="18"/>
                <w:szCs w:val="18"/>
              </w:rPr>
              <w:t>lış</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bl>
    <w:p w14:paraId="10F7B9D5" w14:textId="77777777" w:rsidR="00901919" w:rsidRPr="000D3545" w:rsidRDefault="00901919" w:rsidP="00300A57">
      <w:pPr>
        <w:overflowPunct w:val="0"/>
        <w:spacing w:after="240" w:line="23" w:lineRule="atLeast"/>
        <w:ind w:right="-141"/>
        <w:jc w:val="both"/>
        <w:rPr>
          <w:rFonts w:ascii="Calibri" w:hAnsi="Calibri" w:cs="Calibri"/>
          <w:sz w:val="22"/>
          <w:szCs w:val="22"/>
        </w:rPr>
      </w:pPr>
    </w:p>
    <w:p w14:paraId="0753A571" w14:textId="77777777" w:rsidR="00C93BD5" w:rsidRPr="000D3545" w:rsidRDefault="00C93BD5" w:rsidP="00300A57">
      <w:pPr>
        <w:overflowPunct w:val="0"/>
        <w:spacing w:after="240" w:line="23" w:lineRule="atLeast"/>
        <w:ind w:right="-141"/>
        <w:jc w:val="both"/>
        <w:rPr>
          <w:rFonts w:ascii="Calibri" w:hAnsi="Calibri" w:cs="Calibri"/>
          <w:sz w:val="22"/>
          <w:szCs w:val="22"/>
        </w:rPr>
      </w:pPr>
    </w:p>
    <w:p w14:paraId="7931BF68" w14:textId="77777777" w:rsidR="00C93BD5" w:rsidRPr="000D3545" w:rsidRDefault="00C93BD5" w:rsidP="00300A57">
      <w:pPr>
        <w:pStyle w:val="Balk3"/>
        <w:spacing w:line="360" w:lineRule="auto"/>
        <w:rPr>
          <w:rFonts w:ascii="Arial" w:eastAsia="Times New Roman" w:hAnsi="Arial" w:cs="Arial"/>
          <w:sz w:val="24"/>
          <w:szCs w:val="24"/>
          <w:lang w:eastAsia="zh-CN"/>
        </w:rPr>
      </w:pPr>
      <w:bookmarkStart w:id="338" w:name="_Toc385842408"/>
      <w:bookmarkStart w:id="339" w:name="_Toc385865535"/>
      <w:bookmarkStart w:id="340" w:name="_Toc390096046"/>
      <w:r w:rsidRPr="000D3545">
        <w:rPr>
          <w:rFonts w:ascii="Arial" w:eastAsia="Times New Roman" w:hAnsi="Arial" w:cs="Arial"/>
          <w:sz w:val="24"/>
          <w:szCs w:val="24"/>
          <w:lang w:eastAsia="zh-CN"/>
        </w:rPr>
        <w:t>Müdahale Alanı 4: Kadına Yönelik Şiddetle Mücadele</w:t>
      </w:r>
      <w:bookmarkEnd w:id="338"/>
      <w:bookmarkEnd w:id="339"/>
      <w:bookmarkEnd w:id="340"/>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957"/>
        <w:gridCol w:w="1134"/>
        <w:gridCol w:w="3118"/>
        <w:gridCol w:w="2693"/>
        <w:gridCol w:w="2694"/>
      </w:tblGrid>
      <w:tr w:rsidR="00A27954" w:rsidRPr="000D3545" w14:paraId="47076C8B" w14:textId="77777777" w:rsidTr="00496EBF">
        <w:trPr>
          <w:trHeight w:val="160"/>
          <w:tblHeader/>
        </w:trPr>
        <w:tc>
          <w:tcPr>
            <w:tcW w:w="4957" w:type="dxa"/>
            <w:shd w:val="clear" w:color="auto" w:fill="BFBFBF"/>
          </w:tcPr>
          <w:p w14:paraId="0488FDB5" w14:textId="77777777" w:rsidR="00A27954" w:rsidRPr="000D3545" w:rsidRDefault="00A27954" w:rsidP="00300A57">
            <w:pPr>
              <w:pStyle w:val="TableContents"/>
              <w:spacing w:after="0" w:line="240" w:lineRule="auto"/>
              <w:jc w:val="center"/>
              <w:rPr>
                <w:rFonts w:ascii="Arial" w:hAnsi="Arial" w:cs="Verdana"/>
                <w:b/>
                <w:bCs/>
                <w:color w:val="000000"/>
                <w:sz w:val="20"/>
                <w:szCs w:val="20"/>
                <w:lang w:eastAsia="da-DK"/>
              </w:rPr>
            </w:pPr>
            <w:r w:rsidRPr="000D3545">
              <w:rPr>
                <w:rFonts w:ascii="Arial" w:hAnsi="Arial" w:cs="Verdana"/>
                <w:b/>
                <w:bCs/>
                <w:color w:val="000000"/>
                <w:sz w:val="20"/>
                <w:szCs w:val="20"/>
                <w:lang w:eastAsia="da-DK"/>
              </w:rPr>
              <w:t>Faaliyet</w:t>
            </w:r>
          </w:p>
        </w:tc>
        <w:tc>
          <w:tcPr>
            <w:tcW w:w="1134" w:type="dxa"/>
            <w:shd w:val="clear" w:color="auto" w:fill="BFBFBF"/>
          </w:tcPr>
          <w:p w14:paraId="1679C539" w14:textId="77777777"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Zaman</w:t>
            </w:r>
          </w:p>
        </w:tc>
        <w:tc>
          <w:tcPr>
            <w:tcW w:w="3118" w:type="dxa"/>
            <w:shd w:val="clear" w:color="auto" w:fill="BFBFBF"/>
          </w:tcPr>
          <w:p w14:paraId="336FB7EC" w14:textId="77777777" w:rsidR="00A27954" w:rsidRPr="000D3545" w:rsidRDefault="00A27954" w:rsidP="00A27954">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Sorumlu </w:t>
            </w:r>
          </w:p>
          <w:p w14:paraId="23678914" w14:textId="5FEF9A98"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Kurum/Kuruluşlar</w:t>
            </w:r>
          </w:p>
        </w:tc>
        <w:tc>
          <w:tcPr>
            <w:tcW w:w="2693" w:type="dxa"/>
            <w:shd w:val="clear" w:color="auto" w:fill="BFBFBF"/>
          </w:tcPr>
          <w:p w14:paraId="6D234F95" w14:textId="77777777" w:rsidR="00A27954" w:rsidRPr="000D3545" w:rsidRDefault="00A27954" w:rsidP="00A27954">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Destekçi </w:t>
            </w:r>
          </w:p>
          <w:p w14:paraId="3CB7AC25" w14:textId="7EB107A1"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Kurum/Kuruluşlar</w:t>
            </w:r>
          </w:p>
        </w:tc>
        <w:tc>
          <w:tcPr>
            <w:tcW w:w="2694" w:type="dxa"/>
            <w:shd w:val="clear" w:color="auto" w:fill="BFBFBF"/>
          </w:tcPr>
          <w:p w14:paraId="6D53E865" w14:textId="77777777"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Göstergeler</w:t>
            </w:r>
          </w:p>
        </w:tc>
      </w:tr>
      <w:tr w:rsidR="00C93BD5" w:rsidRPr="000D3545" w14:paraId="487D8524" w14:textId="77777777" w:rsidTr="00496EBF">
        <w:tc>
          <w:tcPr>
            <w:tcW w:w="14596" w:type="dxa"/>
            <w:gridSpan w:val="5"/>
            <w:shd w:val="clear" w:color="auto" w:fill="D9D9D9"/>
          </w:tcPr>
          <w:p w14:paraId="02DBE219" w14:textId="7EA58328" w:rsidR="00C93BD5" w:rsidRPr="000D3545" w:rsidRDefault="00C93BD5" w:rsidP="00300A57">
            <w:pPr>
              <w:pStyle w:val="Standard"/>
              <w:tabs>
                <w:tab w:val="left" w:pos="2340"/>
              </w:tabs>
              <w:spacing w:after="0" w:line="240" w:lineRule="auto"/>
              <w:rPr>
                <w:rFonts w:ascii="Arial" w:hAnsi="Arial" w:cs="Arial"/>
                <w:sz w:val="20"/>
                <w:szCs w:val="20"/>
              </w:rPr>
            </w:pPr>
            <w:r w:rsidRPr="000D3545">
              <w:rPr>
                <w:rFonts w:ascii="Arial" w:hAnsi="Arial" w:cs="Verdana"/>
                <w:b/>
                <w:bCs/>
                <w:sz w:val="20"/>
                <w:szCs w:val="20"/>
              </w:rPr>
              <w:t xml:space="preserve">Stratejik Öncelik </w:t>
            </w:r>
            <w:proofErr w:type="gramStart"/>
            <w:r w:rsidRPr="000D3545">
              <w:rPr>
                <w:rFonts w:ascii="Arial" w:hAnsi="Arial" w:cs="Verdana"/>
                <w:b/>
                <w:bCs/>
                <w:sz w:val="20"/>
                <w:szCs w:val="20"/>
              </w:rPr>
              <w:t>4.1</w:t>
            </w:r>
            <w:proofErr w:type="gramEnd"/>
            <w:r w:rsidRPr="000D3545">
              <w:rPr>
                <w:rFonts w:ascii="Arial" w:hAnsi="Arial" w:cs="Verdana"/>
                <w:b/>
                <w:bCs/>
                <w:sz w:val="20"/>
                <w:szCs w:val="20"/>
              </w:rPr>
              <w:t>:</w:t>
            </w:r>
            <w:r w:rsidRPr="000D3545">
              <w:rPr>
                <w:rFonts w:ascii="Arial" w:hAnsi="Arial" w:cs="Verdana"/>
                <w:sz w:val="20"/>
                <w:szCs w:val="20"/>
              </w:rPr>
              <w:t xml:space="preserve"> </w:t>
            </w:r>
            <w:r w:rsidRPr="000D3545">
              <w:rPr>
                <w:rFonts w:ascii="Arial" w:eastAsia="Calibri" w:hAnsi="Arial" w:cs="Arial"/>
                <w:spacing w:val="-2"/>
                <w:w w:val="101"/>
                <w:sz w:val="20"/>
                <w:szCs w:val="20"/>
              </w:rPr>
              <w:t>Ş</w:t>
            </w:r>
            <w:r w:rsidRPr="000D3545">
              <w:rPr>
                <w:rFonts w:ascii="Arial" w:eastAsia="Calibri" w:hAnsi="Arial" w:cs="Arial"/>
                <w:spacing w:val="1"/>
                <w:w w:val="101"/>
                <w:sz w:val="20"/>
                <w:szCs w:val="20"/>
              </w:rPr>
              <w:t>i</w:t>
            </w:r>
            <w:r w:rsidRPr="000D3545">
              <w:rPr>
                <w:rFonts w:ascii="Arial" w:eastAsia="Calibri" w:hAnsi="Arial" w:cs="Arial"/>
                <w:w w:val="101"/>
                <w:sz w:val="20"/>
                <w:szCs w:val="20"/>
              </w:rPr>
              <w:t>dd</w:t>
            </w:r>
            <w:r w:rsidRPr="000D3545">
              <w:rPr>
                <w:rFonts w:ascii="Arial" w:eastAsia="Calibri" w:hAnsi="Arial" w:cs="Arial"/>
                <w:spacing w:val="-4"/>
                <w:w w:val="101"/>
                <w:sz w:val="20"/>
                <w:szCs w:val="20"/>
              </w:rPr>
              <w:t>e</w:t>
            </w:r>
            <w:r w:rsidRPr="000D3545">
              <w:rPr>
                <w:rFonts w:ascii="Arial" w:eastAsia="Calibri" w:hAnsi="Arial" w:cs="Arial"/>
                <w:w w:val="101"/>
                <w:sz w:val="20"/>
                <w:szCs w:val="20"/>
              </w:rPr>
              <w:t xml:space="preserve">tin </w:t>
            </w:r>
            <w:r w:rsidRPr="000D3545">
              <w:rPr>
                <w:rFonts w:ascii="Arial" w:eastAsia="Calibri" w:hAnsi="Arial" w:cs="Arial"/>
                <w:sz w:val="20"/>
                <w:szCs w:val="20"/>
              </w:rPr>
              <w:t>bü</w:t>
            </w:r>
            <w:r w:rsidRPr="000D3545">
              <w:rPr>
                <w:rFonts w:ascii="Arial" w:eastAsia="Calibri" w:hAnsi="Arial" w:cs="Arial"/>
                <w:spacing w:val="-1"/>
                <w:sz w:val="20"/>
                <w:szCs w:val="20"/>
              </w:rPr>
              <w:t>y</w:t>
            </w:r>
            <w:r w:rsidRPr="000D3545">
              <w:rPr>
                <w:rFonts w:ascii="Arial" w:eastAsia="Calibri" w:hAnsi="Arial" w:cs="Arial"/>
                <w:sz w:val="20"/>
                <w:szCs w:val="20"/>
              </w:rPr>
              <w:t>ük</w:t>
            </w:r>
            <w:r w:rsidRPr="000D3545">
              <w:rPr>
                <w:rFonts w:ascii="Arial" w:eastAsia="Calibri" w:hAnsi="Arial" w:cs="Arial"/>
                <w:spacing w:val="1"/>
                <w:sz w:val="20"/>
                <w:szCs w:val="20"/>
              </w:rPr>
              <w:t xml:space="preserve"> </w:t>
            </w:r>
            <w:r w:rsidRPr="000D3545">
              <w:rPr>
                <w:rFonts w:ascii="Arial" w:eastAsia="Calibri" w:hAnsi="Arial" w:cs="Arial"/>
                <w:w w:val="101"/>
                <w:sz w:val="20"/>
                <w:szCs w:val="20"/>
              </w:rPr>
              <w:t>b</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r </w:t>
            </w:r>
            <w:r w:rsidRPr="000D3545">
              <w:rPr>
                <w:rFonts w:ascii="Arial" w:eastAsia="Calibri" w:hAnsi="Arial" w:cs="Arial"/>
                <w:sz w:val="20"/>
                <w:szCs w:val="20"/>
              </w:rPr>
              <w:t>o</w:t>
            </w:r>
            <w:r w:rsidRPr="000D3545">
              <w:rPr>
                <w:rFonts w:ascii="Arial" w:eastAsia="Calibri" w:hAnsi="Arial" w:cs="Arial"/>
                <w:spacing w:val="-1"/>
                <w:sz w:val="20"/>
                <w:szCs w:val="20"/>
              </w:rPr>
              <w:t>ra</w:t>
            </w:r>
            <w:r w:rsidRPr="000D3545">
              <w:rPr>
                <w:rFonts w:ascii="Arial" w:eastAsia="Calibri" w:hAnsi="Arial" w:cs="Arial"/>
                <w:sz w:val="20"/>
                <w:szCs w:val="20"/>
              </w:rPr>
              <w:t>nda</w:t>
            </w:r>
            <w:r w:rsidRPr="000D3545">
              <w:rPr>
                <w:rFonts w:ascii="Arial" w:eastAsia="Calibri" w:hAnsi="Arial" w:cs="Arial"/>
                <w:spacing w:val="6"/>
                <w:sz w:val="20"/>
                <w:szCs w:val="20"/>
              </w:rPr>
              <w:t xml:space="preserve"> </w:t>
            </w:r>
            <w:r w:rsidRPr="000D3545">
              <w:rPr>
                <w:rFonts w:ascii="Arial" w:eastAsia="Calibri" w:hAnsi="Arial" w:cs="Arial"/>
                <w:spacing w:val="-6"/>
                <w:w w:val="101"/>
                <w:sz w:val="20"/>
                <w:szCs w:val="20"/>
              </w:rPr>
              <w:t>a</w:t>
            </w:r>
            <w:r w:rsidRPr="000D3545">
              <w:rPr>
                <w:rFonts w:ascii="Arial" w:eastAsia="Calibri" w:hAnsi="Arial" w:cs="Arial"/>
                <w:w w:val="101"/>
                <w:sz w:val="20"/>
                <w:szCs w:val="20"/>
              </w:rPr>
              <w:t>z</w:t>
            </w:r>
            <w:r w:rsidRPr="000D3545">
              <w:rPr>
                <w:rFonts w:ascii="Arial" w:eastAsia="Calibri" w:hAnsi="Arial" w:cs="Arial"/>
                <w:spacing w:val="-1"/>
                <w:w w:val="101"/>
                <w:sz w:val="20"/>
                <w:szCs w:val="20"/>
              </w:rPr>
              <w:t>a</w:t>
            </w:r>
            <w:r w:rsidRPr="000D3545">
              <w:rPr>
                <w:rFonts w:ascii="Arial" w:eastAsia="Calibri" w:hAnsi="Arial" w:cs="Arial"/>
                <w:spacing w:val="1"/>
                <w:w w:val="101"/>
                <w:sz w:val="20"/>
                <w:szCs w:val="20"/>
              </w:rPr>
              <w:t>l</w:t>
            </w:r>
            <w:r w:rsidRPr="000D3545">
              <w:rPr>
                <w:rFonts w:ascii="Arial" w:eastAsia="Calibri" w:hAnsi="Arial" w:cs="Arial"/>
                <w:spacing w:val="-5"/>
                <w:w w:val="101"/>
                <w:sz w:val="20"/>
                <w:szCs w:val="20"/>
              </w:rPr>
              <w:t>ması</w:t>
            </w:r>
          </w:p>
        </w:tc>
      </w:tr>
      <w:tr w:rsidR="00C93BD5" w:rsidRPr="000D3545" w14:paraId="75A39FFA" w14:textId="77777777" w:rsidTr="00496EBF">
        <w:tc>
          <w:tcPr>
            <w:tcW w:w="14596" w:type="dxa"/>
            <w:gridSpan w:val="5"/>
            <w:shd w:val="clear" w:color="auto" w:fill="D5DCE4"/>
          </w:tcPr>
          <w:p w14:paraId="1269886E" w14:textId="278A6577" w:rsidR="00C93BD5" w:rsidRPr="000D3545" w:rsidRDefault="00C93BD5" w:rsidP="00300A57">
            <w:pPr>
              <w:pStyle w:val="Standard"/>
              <w:tabs>
                <w:tab w:val="left" w:pos="2340"/>
              </w:tabs>
              <w:spacing w:after="0" w:line="240" w:lineRule="auto"/>
              <w:rPr>
                <w:rFonts w:ascii="Arial" w:hAnsi="Arial" w:cs="Arial"/>
                <w:sz w:val="20"/>
                <w:szCs w:val="20"/>
              </w:rPr>
            </w:pPr>
            <w:r w:rsidRPr="000D3545">
              <w:rPr>
                <w:rFonts w:ascii="Arial" w:hAnsi="Arial" w:cs="Verdana"/>
                <w:b/>
                <w:bCs/>
                <w:color w:val="000000"/>
                <w:sz w:val="20"/>
                <w:szCs w:val="20"/>
                <w:lang w:eastAsia="da-DK"/>
              </w:rPr>
              <w:t>Hedef 4.1.1:</w:t>
            </w:r>
            <w:r w:rsidRPr="000D3545">
              <w:rPr>
                <w:rFonts w:ascii="Arial" w:hAnsi="Arial" w:cs="Verdana"/>
                <w:color w:val="000000"/>
                <w:sz w:val="20"/>
                <w:szCs w:val="20"/>
                <w:lang w:eastAsia="da-DK"/>
              </w:rPr>
              <w:t xml:space="preserve"> </w:t>
            </w:r>
            <w:r w:rsidRPr="000D3545">
              <w:rPr>
                <w:rFonts w:ascii="Arial" w:eastAsia="Calibri" w:hAnsi="Arial" w:cs="Arial"/>
                <w:spacing w:val="2"/>
                <w:sz w:val="20"/>
                <w:szCs w:val="20"/>
              </w:rPr>
              <w:t>T</w:t>
            </w:r>
            <w:r w:rsidRPr="000D3545">
              <w:rPr>
                <w:rFonts w:ascii="Arial" w:eastAsia="Calibri" w:hAnsi="Arial" w:cs="Arial"/>
                <w:sz w:val="20"/>
                <w:szCs w:val="20"/>
              </w:rPr>
              <w:t>o</w:t>
            </w:r>
            <w:r w:rsidRPr="000D3545">
              <w:rPr>
                <w:rFonts w:ascii="Arial" w:eastAsia="Calibri" w:hAnsi="Arial" w:cs="Arial"/>
                <w:spacing w:val="-5"/>
                <w:sz w:val="20"/>
                <w:szCs w:val="20"/>
              </w:rPr>
              <w:t>p</w:t>
            </w:r>
            <w:r w:rsidRPr="000D3545">
              <w:rPr>
                <w:rFonts w:ascii="Arial" w:eastAsia="Calibri" w:hAnsi="Arial" w:cs="Arial"/>
                <w:spacing w:val="1"/>
                <w:sz w:val="20"/>
                <w:szCs w:val="20"/>
              </w:rPr>
              <w:t>l</w:t>
            </w:r>
            <w:r w:rsidRPr="000D3545">
              <w:rPr>
                <w:rFonts w:ascii="Arial" w:eastAsia="Calibri" w:hAnsi="Arial" w:cs="Arial"/>
                <w:sz w:val="20"/>
                <w:szCs w:val="20"/>
              </w:rPr>
              <w:t>um</w:t>
            </w:r>
            <w:r w:rsidRPr="000D3545">
              <w:rPr>
                <w:rFonts w:ascii="Arial" w:eastAsia="Calibri" w:hAnsi="Arial" w:cs="Arial"/>
                <w:spacing w:val="6"/>
                <w:sz w:val="20"/>
                <w:szCs w:val="20"/>
              </w:rPr>
              <w:t xml:space="preserve"> </w:t>
            </w:r>
            <w:r w:rsidRPr="000D3545">
              <w:rPr>
                <w:rFonts w:ascii="Arial" w:eastAsia="Calibri" w:hAnsi="Arial" w:cs="Arial"/>
                <w:w w:val="101"/>
                <w:sz w:val="20"/>
                <w:szCs w:val="20"/>
              </w:rPr>
              <w:t>he</w:t>
            </w:r>
            <w:r w:rsidRPr="000D3545">
              <w:rPr>
                <w:rFonts w:ascii="Arial" w:eastAsia="Calibri" w:hAnsi="Arial" w:cs="Arial"/>
                <w:spacing w:val="-6"/>
                <w:w w:val="101"/>
                <w:sz w:val="20"/>
                <w:szCs w:val="20"/>
              </w:rPr>
              <w:t>m</w:t>
            </w:r>
            <w:r w:rsidRPr="000D3545">
              <w:rPr>
                <w:rFonts w:ascii="Arial" w:eastAsia="Calibri" w:hAnsi="Arial" w:cs="Arial"/>
                <w:w w:val="101"/>
                <w:sz w:val="20"/>
                <w:szCs w:val="20"/>
              </w:rPr>
              <w:t xml:space="preserve">en </w:t>
            </w:r>
            <w:r w:rsidRPr="000D3545">
              <w:rPr>
                <w:rFonts w:ascii="Arial" w:eastAsia="Calibri" w:hAnsi="Arial" w:cs="Arial"/>
                <w:sz w:val="20"/>
                <w:szCs w:val="20"/>
              </w:rPr>
              <w:t>he</w:t>
            </w:r>
            <w:r w:rsidRPr="000D3545">
              <w:rPr>
                <w:rFonts w:ascii="Arial" w:eastAsia="Calibri" w:hAnsi="Arial" w:cs="Arial"/>
                <w:spacing w:val="-2"/>
                <w:sz w:val="20"/>
                <w:szCs w:val="20"/>
              </w:rPr>
              <w:t>m</w:t>
            </w:r>
            <w:r w:rsidRPr="000D3545">
              <w:rPr>
                <w:rFonts w:ascii="Arial" w:eastAsia="Calibri" w:hAnsi="Arial" w:cs="Arial"/>
                <w:sz w:val="20"/>
                <w:szCs w:val="20"/>
              </w:rPr>
              <w:t>en</w:t>
            </w:r>
            <w:r w:rsidRPr="000D3545">
              <w:rPr>
                <w:rFonts w:ascii="Arial" w:eastAsia="Calibri" w:hAnsi="Arial" w:cs="Arial"/>
                <w:spacing w:val="3"/>
                <w:sz w:val="20"/>
                <w:szCs w:val="20"/>
              </w:rPr>
              <w:t xml:space="preserve"> </w:t>
            </w:r>
            <w:r w:rsidRPr="000D3545">
              <w:rPr>
                <w:rFonts w:ascii="Arial" w:eastAsia="Calibri" w:hAnsi="Arial" w:cs="Arial"/>
                <w:spacing w:val="-3"/>
                <w:w w:val="101"/>
                <w:sz w:val="20"/>
                <w:szCs w:val="20"/>
              </w:rPr>
              <w:t>t</w:t>
            </w:r>
            <w:r w:rsidRPr="000D3545">
              <w:rPr>
                <w:rFonts w:ascii="Arial" w:eastAsia="Calibri" w:hAnsi="Arial" w:cs="Arial"/>
                <w:w w:val="101"/>
                <w:sz w:val="20"/>
                <w:szCs w:val="20"/>
              </w:rPr>
              <w:t xml:space="preserve">üm </w:t>
            </w:r>
            <w:r w:rsidRPr="000D3545">
              <w:rPr>
                <w:rFonts w:ascii="Arial" w:eastAsia="Calibri" w:hAnsi="Arial" w:cs="Arial"/>
                <w:spacing w:val="-1"/>
                <w:w w:val="101"/>
                <w:sz w:val="20"/>
                <w:szCs w:val="20"/>
              </w:rPr>
              <w:t>k</w:t>
            </w:r>
            <w:r w:rsidRPr="000D3545">
              <w:rPr>
                <w:rFonts w:ascii="Arial" w:eastAsia="Calibri" w:hAnsi="Arial" w:cs="Arial"/>
                <w:w w:val="101"/>
                <w:sz w:val="20"/>
                <w:szCs w:val="20"/>
              </w:rPr>
              <w:t>e</w:t>
            </w:r>
            <w:r w:rsidRPr="000D3545">
              <w:rPr>
                <w:rFonts w:ascii="Arial" w:eastAsia="Calibri" w:hAnsi="Arial" w:cs="Arial"/>
                <w:spacing w:val="1"/>
                <w:w w:val="101"/>
                <w:sz w:val="20"/>
                <w:szCs w:val="20"/>
              </w:rPr>
              <w:t>si</w:t>
            </w:r>
            <w:r w:rsidRPr="000D3545">
              <w:rPr>
                <w:rFonts w:ascii="Arial" w:eastAsia="Calibri" w:hAnsi="Arial" w:cs="Arial"/>
                <w:spacing w:val="-2"/>
                <w:w w:val="101"/>
                <w:sz w:val="20"/>
                <w:szCs w:val="20"/>
              </w:rPr>
              <w:t>m</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spacing w:val="-5"/>
                <w:w w:val="101"/>
                <w:sz w:val="20"/>
                <w:szCs w:val="20"/>
              </w:rPr>
              <w:t>n</w:t>
            </w:r>
            <w:r w:rsidRPr="000D3545">
              <w:rPr>
                <w:rFonts w:ascii="Arial" w:eastAsia="Calibri" w:hAnsi="Arial" w:cs="Arial"/>
                <w:w w:val="101"/>
                <w:sz w:val="20"/>
                <w:szCs w:val="20"/>
              </w:rPr>
              <w:t xml:space="preserve">de </w:t>
            </w:r>
            <w:r w:rsidRPr="000D3545">
              <w:rPr>
                <w:rFonts w:ascii="Arial" w:eastAsia="Calibri" w:hAnsi="Arial" w:cs="Arial"/>
                <w:sz w:val="20"/>
                <w:szCs w:val="20"/>
              </w:rPr>
              <w:t>“</w:t>
            </w:r>
            <w:r w:rsidRPr="000D3545">
              <w:rPr>
                <w:rFonts w:ascii="Arial" w:eastAsia="Calibri" w:hAnsi="Arial" w:cs="Arial"/>
                <w:spacing w:val="2"/>
                <w:sz w:val="20"/>
                <w:szCs w:val="20"/>
              </w:rPr>
              <w:t>t</w:t>
            </w:r>
            <w:r w:rsidRPr="000D3545">
              <w:rPr>
                <w:rFonts w:ascii="Arial" w:eastAsia="Calibri" w:hAnsi="Arial" w:cs="Arial"/>
                <w:spacing w:val="-5"/>
                <w:sz w:val="20"/>
                <w:szCs w:val="20"/>
              </w:rPr>
              <w:t>o</w:t>
            </w:r>
            <w:r w:rsidRPr="000D3545">
              <w:rPr>
                <w:rFonts w:ascii="Arial" w:eastAsia="Calibri" w:hAnsi="Arial" w:cs="Arial"/>
                <w:sz w:val="20"/>
                <w:szCs w:val="20"/>
              </w:rPr>
              <w:t>p</w:t>
            </w:r>
            <w:r w:rsidRPr="000D3545">
              <w:rPr>
                <w:rFonts w:ascii="Arial" w:eastAsia="Calibri" w:hAnsi="Arial" w:cs="Arial"/>
                <w:spacing w:val="1"/>
                <w:sz w:val="20"/>
                <w:szCs w:val="20"/>
              </w:rPr>
              <w:t>l</w:t>
            </w:r>
            <w:r w:rsidRPr="000D3545">
              <w:rPr>
                <w:rFonts w:ascii="Arial" w:eastAsia="Calibri" w:hAnsi="Arial" w:cs="Arial"/>
                <w:sz w:val="20"/>
                <w:szCs w:val="20"/>
              </w:rPr>
              <w:t>u</w:t>
            </w:r>
            <w:r w:rsidRPr="000D3545">
              <w:rPr>
                <w:rFonts w:ascii="Arial" w:eastAsia="Calibri" w:hAnsi="Arial" w:cs="Arial"/>
                <w:spacing w:val="-6"/>
                <w:sz w:val="20"/>
                <w:szCs w:val="20"/>
              </w:rPr>
              <w:t>m</w:t>
            </w:r>
            <w:r w:rsidRPr="000D3545">
              <w:rPr>
                <w:rFonts w:ascii="Arial" w:eastAsia="Calibri" w:hAnsi="Arial" w:cs="Arial"/>
                <w:spacing w:val="1"/>
                <w:sz w:val="20"/>
                <w:szCs w:val="20"/>
              </w:rPr>
              <w:t>s</w:t>
            </w:r>
            <w:r w:rsidRPr="000D3545">
              <w:rPr>
                <w:rFonts w:ascii="Arial" w:eastAsia="Calibri" w:hAnsi="Arial" w:cs="Arial"/>
                <w:spacing w:val="-1"/>
                <w:sz w:val="20"/>
                <w:szCs w:val="20"/>
              </w:rPr>
              <w:t>a</w:t>
            </w:r>
            <w:r w:rsidRPr="000D3545">
              <w:rPr>
                <w:rFonts w:ascii="Arial" w:eastAsia="Calibri" w:hAnsi="Arial" w:cs="Arial"/>
                <w:sz w:val="20"/>
                <w:szCs w:val="20"/>
              </w:rPr>
              <w:t>l</w:t>
            </w:r>
            <w:r w:rsidRPr="000D3545">
              <w:rPr>
                <w:rFonts w:ascii="Arial" w:eastAsia="Calibri" w:hAnsi="Arial" w:cs="Arial"/>
                <w:spacing w:val="7"/>
                <w:sz w:val="20"/>
                <w:szCs w:val="20"/>
              </w:rPr>
              <w:t xml:space="preserve"> </w:t>
            </w:r>
            <w:r w:rsidRPr="000D3545">
              <w:rPr>
                <w:rFonts w:ascii="Arial" w:eastAsia="Calibri" w:hAnsi="Arial" w:cs="Arial"/>
                <w:spacing w:val="-1"/>
                <w:w w:val="101"/>
                <w:sz w:val="20"/>
                <w:szCs w:val="20"/>
              </w:rPr>
              <w:t>c</w:t>
            </w:r>
            <w:r w:rsidRPr="000D3545">
              <w:rPr>
                <w:rFonts w:ascii="Arial" w:eastAsia="Calibri" w:hAnsi="Arial" w:cs="Arial"/>
                <w:spacing w:val="1"/>
                <w:w w:val="101"/>
                <w:sz w:val="20"/>
                <w:szCs w:val="20"/>
              </w:rPr>
              <w:t>i</w:t>
            </w:r>
            <w:r w:rsidRPr="000D3545">
              <w:rPr>
                <w:rFonts w:ascii="Arial" w:eastAsia="Calibri" w:hAnsi="Arial" w:cs="Arial"/>
                <w:spacing w:val="-5"/>
                <w:w w:val="101"/>
                <w:sz w:val="20"/>
                <w:szCs w:val="20"/>
              </w:rPr>
              <w:t>n</w:t>
            </w:r>
            <w:r w:rsidRPr="000D3545">
              <w:rPr>
                <w:rFonts w:ascii="Arial" w:eastAsia="Calibri" w:hAnsi="Arial" w:cs="Arial"/>
                <w:spacing w:val="1"/>
                <w:w w:val="101"/>
                <w:sz w:val="20"/>
                <w:szCs w:val="20"/>
              </w:rPr>
              <w:t>si</w:t>
            </w:r>
            <w:r w:rsidRPr="000D3545">
              <w:rPr>
                <w:rFonts w:ascii="Arial" w:eastAsia="Calibri" w:hAnsi="Arial" w:cs="Arial"/>
                <w:spacing w:val="-1"/>
                <w:w w:val="101"/>
                <w:sz w:val="20"/>
                <w:szCs w:val="20"/>
              </w:rPr>
              <w:t>y</w:t>
            </w:r>
            <w:r w:rsidRPr="000D3545">
              <w:rPr>
                <w:rFonts w:ascii="Arial" w:eastAsia="Calibri" w:hAnsi="Arial" w:cs="Arial"/>
                <w:spacing w:val="-4"/>
                <w:w w:val="101"/>
                <w:sz w:val="20"/>
                <w:szCs w:val="20"/>
              </w:rPr>
              <w:t>e</w:t>
            </w:r>
            <w:r w:rsidRPr="000D3545">
              <w:rPr>
                <w:rFonts w:ascii="Arial" w:eastAsia="Calibri" w:hAnsi="Arial" w:cs="Arial"/>
                <w:w w:val="101"/>
                <w:sz w:val="20"/>
                <w:szCs w:val="20"/>
              </w:rPr>
              <w:t xml:space="preserve">t </w:t>
            </w:r>
            <w:r w:rsidRPr="000D3545">
              <w:rPr>
                <w:rFonts w:ascii="Arial" w:eastAsia="Calibri" w:hAnsi="Arial" w:cs="Arial"/>
                <w:spacing w:val="2"/>
                <w:sz w:val="20"/>
                <w:szCs w:val="20"/>
              </w:rPr>
              <w:t>e</w:t>
            </w:r>
            <w:r w:rsidRPr="000D3545">
              <w:rPr>
                <w:rFonts w:ascii="Arial" w:eastAsia="Calibri" w:hAnsi="Arial" w:cs="Arial"/>
                <w:spacing w:val="1"/>
                <w:sz w:val="20"/>
                <w:szCs w:val="20"/>
              </w:rPr>
              <w:t>ş</w:t>
            </w:r>
            <w:r w:rsidRPr="000D3545">
              <w:rPr>
                <w:rFonts w:ascii="Arial" w:eastAsia="Calibri" w:hAnsi="Arial" w:cs="Arial"/>
                <w:spacing w:val="-3"/>
                <w:sz w:val="20"/>
                <w:szCs w:val="20"/>
              </w:rPr>
              <w:t>i</w:t>
            </w:r>
            <w:r w:rsidRPr="000D3545">
              <w:rPr>
                <w:rFonts w:ascii="Arial" w:eastAsia="Calibri" w:hAnsi="Arial" w:cs="Arial"/>
                <w:spacing w:val="1"/>
                <w:sz w:val="20"/>
                <w:szCs w:val="20"/>
              </w:rPr>
              <w:t>t</w:t>
            </w:r>
            <w:r w:rsidRPr="000D3545">
              <w:rPr>
                <w:rFonts w:ascii="Arial" w:eastAsia="Calibri" w:hAnsi="Arial" w:cs="Arial"/>
                <w:spacing w:val="-3"/>
                <w:sz w:val="20"/>
                <w:szCs w:val="20"/>
              </w:rPr>
              <w:t>l</w:t>
            </w:r>
            <w:r w:rsidRPr="000D3545">
              <w:rPr>
                <w:rFonts w:ascii="Arial" w:eastAsia="Calibri" w:hAnsi="Arial" w:cs="Arial"/>
                <w:spacing w:val="1"/>
                <w:sz w:val="20"/>
                <w:szCs w:val="20"/>
              </w:rPr>
              <w:t>i</w:t>
            </w:r>
            <w:r w:rsidRPr="000D3545">
              <w:rPr>
                <w:rFonts w:ascii="Arial" w:eastAsia="Calibri" w:hAnsi="Arial" w:cs="Arial"/>
                <w:sz w:val="20"/>
                <w:szCs w:val="20"/>
              </w:rPr>
              <w:t>ğ</w:t>
            </w:r>
            <w:r w:rsidRPr="000D3545">
              <w:rPr>
                <w:rFonts w:ascii="Arial" w:eastAsia="Calibri" w:hAnsi="Arial" w:cs="Arial"/>
                <w:spacing w:val="1"/>
                <w:sz w:val="20"/>
                <w:szCs w:val="20"/>
              </w:rPr>
              <w:t>i</w:t>
            </w:r>
            <w:r w:rsidRPr="000D3545">
              <w:rPr>
                <w:rFonts w:ascii="Arial" w:eastAsia="Calibri" w:hAnsi="Arial" w:cs="Arial"/>
                <w:sz w:val="20"/>
                <w:szCs w:val="20"/>
              </w:rPr>
              <w:t xml:space="preserve">, </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a</w:t>
            </w:r>
            <w:r w:rsidRPr="000D3545">
              <w:rPr>
                <w:rFonts w:ascii="Arial" w:eastAsia="Calibri" w:hAnsi="Arial" w:cs="Arial"/>
                <w:spacing w:val="-5"/>
                <w:w w:val="101"/>
                <w:sz w:val="20"/>
                <w:szCs w:val="20"/>
              </w:rPr>
              <w:t>d</w:t>
            </w:r>
            <w:r w:rsidRPr="000D3545">
              <w:rPr>
                <w:rFonts w:ascii="Arial" w:eastAsia="Calibri" w:hAnsi="Arial" w:cs="Arial"/>
                <w:spacing w:val="1"/>
                <w:w w:val="101"/>
                <w:sz w:val="20"/>
                <w:szCs w:val="20"/>
              </w:rPr>
              <w:t>ı</w:t>
            </w:r>
            <w:r w:rsidRPr="000D3545">
              <w:rPr>
                <w:rFonts w:ascii="Arial" w:eastAsia="Calibri" w:hAnsi="Arial" w:cs="Arial"/>
                <w:w w:val="101"/>
                <w:sz w:val="20"/>
                <w:szCs w:val="20"/>
              </w:rPr>
              <w:t xml:space="preserve">na </w:t>
            </w:r>
            <w:r w:rsidRPr="000D3545">
              <w:rPr>
                <w:rFonts w:ascii="Arial" w:eastAsia="Calibri" w:hAnsi="Arial" w:cs="Arial"/>
                <w:spacing w:val="2"/>
                <w:w w:val="101"/>
                <w:sz w:val="20"/>
                <w:szCs w:val="20"/>
              </w:rPr>
              <w:t>y</w:t>
            </w:r>
            <w:r w:rsidRPr="000D3545">
              <w:rPr>
                <w:rFonts w:ascii="Arial" w:eastAsia="Calibri" w:hAnsi="Arial" w:cs="Arial"/>
                <w:w w:val="101"/>
                <w:sz w:val="20"/>
                <w:szCs w:val="20"/>
              </w:rPr>
              <w:t>ö</w:t>
            </w:r>
            <w:r w:rsidRPr="000D3545">
              <w:rPr>
                <w:rFonts w:ascii="Arial" w:eastAsia="Calibri" w:hAnsi="Arial" w:cs="Arial"/>
                <w:spacing w:val="-5"/>
                <w:w w:val="101"/>
                <w:sz w:val="20"/>
                <w:szCs w:val="20"/>
              </w:rPr>
              <w:t>n</w:t>
            </w:r>
            <w:r w:rsidRPr="000D3545">
              <w:rPr>
                <w:rFonts w:ascii="Arial" w:eastAsia="Calibri" w:hAnsi="Arial" w:cs="Arial"/>
                <w:w w:val="101"/>
                <w:sz w:val="20"/>
                <w:szCs w:val="20"/>
              </w:rPr>
              <w:t>e</w:t>
            </w:r>
            <w:r w:rsidRPr="000D3545">
              <w:rPr>
                <w:rFonts w:ascii="Arial" w:eastAsia="Calibri" w:hAnsi="Arial" w:cs="Arial"/>
                <w:spacing w:val="1"/>
                <w:w w:val="101"/>
                <w:sz w:val="20"/>
                <w:szCs w:val="20"/>
              </w:rPr>
              <w:t>li</w:t>
            </w:r>
            <w:r w:rsidRPr="000D3545">
              <w:rPr>
                <w:rFonts w:ascii="Arial" w:eastAsia="Calibri" w:hAnsi="Arial" w:cs="Arial"/>
                <w:w w:val="101"/>
                <w:sz w:val="20"/>
                <w:szCs w:val="20"/>
              </w:rPr>
              <w:t>k</w:t>
            </w:r>
            <w:r w:rsidRPr="000D3545">
              <w:rPr>
                <w:rFonts w:ascii="Arial" w:eastAsia="Calibri" w:hAnsi="Arial" w:cs="Arial"/>
                <w:spacing w:val="-4"/>
                <w:w w:val="101"/>
                <w:sz w:val="20"/>
                <w:szCs w:val="20"/>
              </w:rPr>
              <w:t xml:space="preserve"> </w:t>
            </w:r>
            <w:r w:rsidRPr="000D3545">
              <w:rPr>
                <w:rFonts w:ascii="Arial" w:eastAsia="Calibri" w:hAnsi="Arial" w:cs="Arial"/>
                <w:spacing w:val="-2"/>
                <w:sz w:val="20"/>
                <w:szCs w:val="20"/>
              </w:rPr>
              <w:t>ş</w:t>
            </w:r>
            <w:r w:rsidRPr="000D3545">
              <w:rPr>
                <w:rFonts w:ascii="Arial" w:eastAsia="Calibri" w:hAnsi="Arial" w:cs="Arial"/>
                <w:spacing w:val="1"/>
                <w:sz w:val="20"/>
                <w:szCs w:val="20"/>
              </w:rPr>
              <w:t>i</w:t>
            </w:r>
            <w:r w:rsidRPr="000D3545">
              <w:rPr>
                <w:rFonts w:ascii="Arial" w:eastAsia="Calibri" w:hAnsi="Arial" w:cs="Arial"/>
                <w:spacing w:val="-5"/>
                <w:sz w:val="20"/>
                <w:szCs w:val="20"/>
              </w:rPr>
              <w:t>d</w:t>
            </w:r>
            <w:r w:rsidRPr="000D3545">
              <w:rPr>
                <w:rFonts w:ascii="Arial" w:eastAsia="Calibri" w:hAnsi="Arial" w:cs="Arial"/>
                <w:sz w:val="20"/>
                <w:szCs w:val="20"/>
              </w:rPr>
              <w:t>det</w:t>
            </w:r>
            <w:r w:rsidRPr="000D3545">
              <w:rPr>
                <w:rFonts w:ascii="Arial" w:eastAsia="Calibri" w:hAnsi="Arial" w:cs="Arial"/>
                <w:spacing w:val="4"/>
                <w:sz w:val="20"/>
                <w:szCs w:val="20"/>
              </w:rPr>
              <w:t xml:space="preserve"> </w:t>
            </w:r>
            <w:r w:rsidRPr="000D3545">
              <w:rPr>
                <w:rFonts w:ascii="Arial" w:eastAsia="Calibri" w:hAnsi="Arial" w:cs="Arial"/>
                <w:spacing w:val="-1"/>
                <w:w w:val="101"/>
                <w:sz w:val="20"/>
                <w:szCs w:val="20"/>
              </w:rPr>
              <w:t>v</w:t>
            </w:r>
            <w:r w:rsidRPr="000D3545">
              <w:rPr>
                <w:rFonts w:ascii="Arial" w:eastAsia="Calibri" w:hAnsi="Arial" w:cs="Arial"/>
                <w:w w:val="101"/>
                <w:sz w:val="20"/>
                <w:szCs w:val="20"/>
              </w:rPr>
              <w:t xml:space="preserve">e </w:t>
            </w:r>
            <w:r w:rsidRPr="000D3545">
              <w:rPr>
                <w:rFonts w:ascii="Arial" w:eastAsia="Calibri" w:hAnsi="Arial" w:cs="Arial"/>
                <w:spacing w:val="-2"/>
                <w:sz w:val="20"/>
                <w:szCs w:val="20"/>
              </w:rPr>
              <w:t>ş</w:t>
            </w:r>
            <w:r w:rsidRPr="000D3545">
              <w:rPr>
                <w:rFonts w:ascii="Arial" w:eastAsia="Calibri" w:hAnsi="Arial" w:cs="Arial"/>
                <w:spacing w:val="1"/>
                <w:sz w:val="20"/>
                <w:szCs w:val="20"/>
              </w:rPr>
              <w:t>i</w:t>
            </w:r>
            <w:r w:rsidRPr="000D3545">
              <w:rPr>
                <w:rFonts w:ascii="Arial" w:eastAsia="Calibri" w:hAnsi="Arial" w:cs="Arial"/>
                <w:sz w:val="20"/>
                <w:szCs w:val="20"/>
              </w:rPr>
              <w:t>dd</w:t>
            </w:r>
            <w:r w:rsidRPr="000D3545">
              <w:rPr>
                <w:rFonts w:ascii="Arial" w:eastAsia="Calibri" w:hAnsi="Arial" w:cs="Arial"/>
                <w:spacing w:val="-4"/>
                <w:sz w:val="20"/>
                <w:szCs w:val="20"/>
              </w:rPr>
              <w:t>e</w:t>
            </w:r>
            <w:r w:rsidRPr="000D3545">
              <w:rPr>
                <w:rFonts w:ascii="Arial" w:eastAsia="Calibri" w:hAnsi="Arial" w:cs="Arial"/>
                <w:spacing w:val="1"/>
                <w:sz w:val="20"/>
                <w:szCs w:val="20"/>
              </w:rPr>
              <w:t>tl</w:t>
            </w:r>
            <w:r w:rsidRPr="000D3545">
              <w:rPr>
                <w:rFonts w:ascii="Arial" w:eastAsia="Calibri" w:hAnsi="Arial" w:cs="Arial"/>
                <w:sz w:val="20"/>
                <w:szCs w:val="20"/>
              </w:rPr>
              <w:t>e</w:t>
            </w:r>
            <w:r w:rsidRPr="000D3545">
              <w:rPr>
                <w:rFonts w:ascii="Arial" w:eastAsia="Calibri" w:hAnsi="Arial" w:cs="Arial"/>
                <w:spacing w:val="4"/>
                <w:sz w:val="20"/>
                <w:szCs w:val="20"/>
              </w:rPr>
              <w:t xml:space="preserve"> </w:t>
            </w:r>
            <w:r w:rsidRPr="000D3545">
              <w:rPr>
                <w:rFonts w:ascii="Arial" w:eastAsia="Calibri" w:hAnsi="Arial" w:cs="Arial"/>
                <w:spacing w:val="-2"/>
                <w:w w:val="101"/>
                <w:sz w:val="20"/>
                <w:szCs w:val="20"/>
              </w:rPr>
              <w:t>m</w:t>
            </w:r>
            <w:r w:rsidRPr="000D3545">
              <w:rPr>
                <w:rFonts w:ascii="Arial" w:eastAsia="Calibri" w:hAnsi="Arial" w:cs="Arial"/>
                <w:w w:val="101"/>
                <w:sz w:val="20"/>
                <w:szCs w:val="20"/>
              </w:rPr>
              <w:t>üc</w:t>
            </w:r>
            <w:r w:rsidRPr="000D3545">
              <w:rPr>
                <w:rFonts w:ascii="Arial" w:eastAsia="Calibri" w:hAnsi="Arial" w:cs="Arial"/>
                <w:spacing w:val="-6"/>
                <w:w w:val="101"/>
                <w:sz w:val="20"/>
                <w:szCs w:val="20"/>
              </w:rPr>
              <w:t>a</w:t>
            </w:r>
            <w:r w:rsidRPr="000D3545">
              <w:rPr>
                <w:rFonts w:ascii="Arial" w:eastAsia="Calibri" w:hAnsi="Arial" w:cs="Arial"/>
                <w:w w:val="101"/>
                <w:sz w:val="20"/>
                <w:szCs w:val="20"/>
              </w:rPr>
              <w:t>de</w:t>
            </w:r>
            <w:r w:rsidRPr="000D3545">
              <w:rPr>
                <w:rFonts w:ascii="Arial" w:eastAsia="Calibri" w:hAnsi="Arial" w:cs="Arial"/>
                <w:spacing w:val="-3"/>
                <w:w w:val="101"/>
                <w:sz w:val="20"/>
                <w:szCs w:val="20"/>
              </w:rPr>
              <w:t>l</w:t>
            </w:r>
            <w:r w:rsidRPr="000D3545">
              <w:rPr>
                <w:rFonts w:ascii="Arial" w:eastAsia="Calibri" w:hAnsi="Arial" w:cs="Arial"/>
                <w:w w:val="101"/>
                <w:sz w:val="20"/>
                <w:szCs w:val="20"/>
              </w:rPr>
              <w:t xml:space="preserve">e, </w:t>
            </w:r>
            <w:r w:rsidRPr="000D3545">
              <w:rPr>
                <w:rFonts w:ascii="Arial" w:eastAsia="Calibri" w:hAnsi="Arial" w:cs="Arial"/>
                <w:spacing w:val="2"/>
                <w:sz w:val="20"/>
                <w:szCs w:val="20"/>
              </w:rPr>
              <w:t>e</w:t>
            </w:r>
            <w:r w:rsidRPr="000D3545">
              <w:rPr>
                <w:rFonts w:ascii="Arial" w:eastAsia="Calibri" w:hAnsi="Arial" w:cs="Arial"/>
                <w:spacing w:val="-1"/>
                <w:sz w:val="20"/>
                <w:szCs w:val="20"/>
              </w:rPr>
              <w:t>rk</w:t>
            </w:r>
            <w:r w:rsidRPr="000D3545">
              <w:rPr>
                <w:rFonts w:ascii="Arial" w:eastAsia="Calibri" w:hAnsi="Arial" w:cs="Arial"/>
                <w:sz w:val="20"/>
                <w:szCs w:val="20"/>
              </w:rPr>
              <w:t>en</w:t>
            </w:r>
            <w:r w:rsidRPr="000D3545">
              <w:rPr>
                <w:rFonts w:ascii="Arial" w:eastAsia="Calibri" w:hAnsi="Arial" w:cs="Arial"/>
                <w:spacing w:val="2"/>
                <w:sz w:val="20"/>
                <w:szCs w:val="20"/>
              </w:rPr>
              <w:t xml:space="preserve"> </w:t>
            </w:r>
            <w:r w:rsidRPr="000D3545">
              <w:rPr>
                <w:rFonts w:ascii="Arial" w:eastAsia="Calibri" w:hAnsi="Arial" w:cs="Arial"/>
                <w:spacing w:val="-3"/>
                <w:sz w:val="20"/>
                <w:szCs w:val="20"/>
              </w:rPr>
              <w:t>e</w:t>
            </w:r>
            <w:r w:rsidRPr="000D3545">
              <w:rPr>
                <w:rFonts w:ascii="Arial" w:eastAsia="Calibri" w:hAnsi="Arial" w:cs="Arial"/>
                <w:spacing w:val="-1"/>
                <w:sz w:val="20"/>
                <w:szCs w:val="20"/>
              </w:rPr>
              <w:t>v</w:t>
            </w:r>
            <w:r w:rsidRPr="000D3545">
              <w:rPr>
                <w:rFonts w:ascii="Arial" w:eastAsia="Calibri" w:hAnsi="Arial" w:cs="Arial"/>
                <w:spacing w:val="1"/>
                <w:sz w:val="20"/>
                <w:szCs w:val="20"/>
              </w:rPr>
              <w:t>l</w:t>
            </w:r>
            <w:r w:rsidRPr="000D3545">
              <w:rPr>
                <w:rFonts w:ascii="Arial" w:eastAsia="Calibri" w:hAnsi="Arial" w:cs="Arial"/>
                <w:spacing w:val="-3"/>
                <w:sz w:val="20"/>
                <w:szCs w:val="20"/>
              </w:rPr>
              <w:t>i</w:t>
            </w:r>
            <w:r w:rsidRPr="000D3545">
              <w:rPr>
                <w:rFonts w:ascii="Arial" w:eastAsia="Calibri" w:hAnsi="Arial" w:cs="Arial"/>
                <w:spacing w:val="1"/>
                <w:sz w:val="20"/>
                <w:szCs w:val="20"/>
              </w:rPr>
              <w:t>li</w:t>
            </w:r>
            <w:r w:rsidRPr="000D3545">
              <w:rPr>
                <w:rFonts w:ascii="Arial" w:eastAsia="Calibri" w:hAnsi="Arial" w:cs="Arial"/>
                <w:spacing w:val="-1"/>
                <w:sz w:val="20"/>
                <w:szCs w:val="20"/>
              </w:rPr>
              <w:t>k</w:t>
            </w:r>
            <w:r w:rsidRPr="000D3545">
              <w:rPr>
                <w:rFonts w:ascii="Arial" w:eastAsia="Calibri" w:hAnsi="Arial" w:cs="Arial"/>
                <w:spacing w:val="-3"/>
                <w:sz w:val="20"/>
                <w:szCs w:val="20"/>
              </w:rPr>
              <w:t>l</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z w:val="20"/>
                <w:szCs w:val="20"/>
              </w:rPr>
              <w:t>”</w:t>
            </w:r>
            <w:r w:rsidRPr="000D3545">
              <w:rPr>
                <w:rFonts w:ascii="Arial" w:eastAsia="Calibri" w:hAnsi="Arial" w:cs="Arial"/>
                <w:spacing w:val="5"/>
                <w:sz w:val="20"/>
                <w:szCs w:val="20"/>
              </w:rPr>
              <w:t xml:space="preserve"> </w:t>
            </w:r>
            <w:r w:rsidRPr="000D3545">
              <w:rPr>
                <w:rFonts w:ascii="Arial" w:eastAsia="Calibri" w:hAnsi="Arial" w:cs="Arial"/>
                <w:w w:val="101"/>
                <w:sz w:val="20"/>
                <w:szCs w:val="20"/>
              </w:rPr>
              <w:t>g</w:t>
            </w:r>
            <w:r w:rsidRPr="000D3545">
              <w:rPr>
                <w:rFonts w:ascii="Arial" w:eastAsia="Calibri" w:hAnsi="Arial" w:cs="Arial"/>
                <w:spacing w:val="-3"/>
                <w:w w:val="101"/>
                <w:sz w:val="20"/>
                <w:szCs w:val="20"/>
              </w:rPr>
              <w:t>i</w:t>
            </w:r>
            <w:r w:rsidRPr="000D3545">
              <w:rPr>
                <w:rFonts w:ascii="Arial" w:eastAsia="Calibri" w:hAnsi="Arial" w:cs="Arial"/>
                <w:w w:val="101"/>
                <w:sz w:val="20"/>
                <w:szCs w:val="20"/>
              </w:rPr>
              <w:t xml:space="preserve">bi </w:t>
            </w:r>
            <w:r w:rsidRPr="000D3545">
              <w:rPr>
                <w:rFonts w:ascii="Arial" w:eastAsia="Calibri" w:hAnsi="Arial" w:cs="Arial"/>
                <w:spacing w:val="-1"/>
                <w:sz w:val="20"/>
                <w:szCs w:val="20"/>
              </w:rPr>
              <w:t>k</w:t>
            </w:r>
            <w:r w:rsidRPr="000D3545">
              <w:rPr>
                <w:rFonts w:ascii="Arial" w:eastAsia="Calibri" w:hAnsi="Arial" w:cs="Arial"/>
                <w:sz w:val="20"/>
                <w:szCs w:val="20"/>
              </w:rPr>
              <w:t>onu</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z w:val="20"/>
                <w:szCs w:val="20"/>
              </w:rPr>
              <w:t>da</w:t>
            </w:r>
            <w:r w:rsidRPr="000D3545">
              <w:rPr>
                <w:rFonts w:ascii="Arial" w:eastAsia="Calibri" w:hAnsi="Arial" w:cs="Arial"/>
                <w:spacing w:val="-1"/>
                <w:sz w:val="20"/>
                <w:szCs w:val="20"/>
              </w:rPr>
              <w:t xml:space="preserve"> </w:t>
            </w:r>
            <w:r w:rsidRPr="000D3545">
              <w:rPr>
                <w:rFonts w:ascii="Arial" w:eastAsia="Calibri" w:hAnsi="Arial" w:cs="Arial"/>
                <w:spacing w:val="2"/>
                <w:w w:val="101"/>
                <w:sz w:val="20"/>
                <w:szCs w:val="20"/>
              </w:rPr>
              <w:t>f</w:t>
            </w:r>
            <w:r w:rsidRPr="000D3545">
              <w:rPr>
                <w:rFonts w:ascii="Arial" w:eastAsia="Calibri" w:hAnsi="Arial" w:cs="Arial"/>
                <w:spacing w:val="-1"/>
                <w:w w:val="101"/>
                <w:sz w:val="20"/>
                <w:szCs w:val="20"/>
              </w:rPr>
              <w:t>ark</w:t>
            </w:r>
            <w:r w:rsidRPr="000D3545">
              <w:rPr>
                <w:rFonts w:ascii="Arial" w:eastAsia="Calibri" w:hAnsi="Arial" w:cs="Arial"/>
                <w:spacing w:val="1"/>
                <w:w w:val="101"/>
                <w:sz w:val="20"/>
                <w:szCs w:val="20"/>
              </w:rPr>
              <w:t>ı</w:t>
            </w:r>
            <w:r w:rsidRPr="000D3545">
              <w:rPr>
                <w:rFonts w:ascii="Arial" w:eastAsia="Calibri" w:hAnsi="Arial" w:cs="Arial"/>
                <w:w w:val="101"/>
                <w:sz w:val="20"/>
                <w:szCs w:val="20"/>
              </w:rPr>
              <w:t>n</w:t>
            </w:r>
            <w:r w:rsidRPr="000D3545">
              <w:rPr>
                <w:rFonts w:ascii="Arial" w:eastAsia="Calibri" w:hAnsi="Arial" w:cs="Arial"/>
                <w:spacing w:val="-5"/>
                <w:w w:val="101"/>
                <w:sz w:val="20"/>
                <w:szCs w:val="20"/>
              </w:rPr>
              <w:t>d</w:t>
            </w:r>
            <w:r w:rsidRPr="000D3545">
              <w:rPr>
                <w:rFonts w:ascii="Arial" w:eastAsia="Calibri" w:hAnsi="Arial" w:cs="Arial"/>
                <w:spacing w:val="-1"/>
                <w:w w:val="101"/>
                <w:sz w:val="20"/>
                <w:szCs w:val="20"/>
              </w:rPr>
              <w:t>a</w:t>
            </w:r>
            <w:r w:rsidRPr="000D3545">
              <w:rPr>
                <w:rFonts w:ascii="Arial" w:eastAsia="Calibri" w:hAnsi="Arial" w:cs="Arial"/>
                <w:spacing w:val="1"/>
                <w:w w:val="101"/>
                <w:sz w:val="20"/>
                <w:szCs w:val="20"/>
              </w:rPr>
              <w:t>lı</w:t>
            </w:r>
            <w:r w:rsidRPr="000D3545">
              <w:rPr>
                <w:rFonts w:ascii="Arial" w:eastAsia="Calibri" w:hAnsi="Arial" w:cs="Arial"/>
                <w:w w:val="101"/>
                <w:sz w:val="20"/>
                <w:szCs w:val="20"/>
              </w:rPr>
              <w:t>k o</w:t>
            </w:r>
            <w:r w:rsidRPr="000D3545">
              <w:rPr>
                <w:rFonts w:ascii="Arial" w:eastAsia="Calibri" w:hAnsi="Arial" w:cs="Arial"/>
                <w:spacing w:val="1"/>
                <w:w w:val="101"/>
                <w:sz w:val="20"/>
                <w:szCs w:val="20"/>
              </w:rPr>
              <w:t>l</w:t>
            </w:r>
            <w:r w:rsidRPr="000D3545">
              <w:rPr>
                <w:rFonts w:ascii="Arial" w:eastAsia="Calibri" w:hAnsi="Arial" w:cs="Arial"/>
                <w:w w:val="101"/>
                <w:sz w:val="20"/>
                <w:szCs w:val="20"/>
              </w:rPr>
              <w:t>u</w:t>
            </w:r>
            <w:r w:rsidRPr="000D3545">
              <w:rPr>
                <w:rFonts w:ascii="Arial" w:eastAsia="Calibri" w:hAnsi="Arial" w:cs="Arial"/>
                <w:spacing w:val="-4"/>
                <w:w w:val="101"/>
                <w:sz w:val="20"/>
                <w:szCs w:val="20"/>
              </w:rPr>
              <w:t>ş</w:t>
            </w:r>
            <w:r w:rsidRPr="000D3545">
              <w:rPr>
                <w:rFonts w:ascii="Arial" w:eastAsia="Calibri" w:hAnsi="Arial" w:cs="Arial"/>
                <w:spacing w:val="1"/>
                <w:w w:val="101"/>
                <w:sz w:val="20"/>
                <w:szCs w:val="20"/>
              </w:rPr>
              <w:t>t</w:t>
            </w:r>
            <w:r w:rsidRPr="000D3545">
              <w:rPr>
                <w:rFonts w:ascii="Arial" w:eastAsia="Calibri" w:hAnsi="Arial" w:cs="Arial"/>
                <w:spacing w:val="-5"/>
                <w:w w:val="101"/>
                <w:sz w:val="20"/>
                <w:szCs w:val="20"/>
              </w:rPr>
              <w:t>urmak</w:t>
            </w:r>
          </w:p>
        </w:tc>
      </w:tr>
      <w:tr w:rsidR="00C93BD5" w:rsidRPr="000D3545" w14:paraId="504843A9" w14:textId="77777777" w:rsidTr="005510C2">
        <w:tc>
          <w:tcPr>
            <w:tcW w:w="4957" w:type="dxa"/>
            <w:shd w:val="clear" w:color="auto" w:fill="auto"/>
          </w:tcPr>
          <w:p w14:paraId="213D269E" w14:textId="4069C916"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sz w:val="18"/>
                <w:szCs w:val="18"/>
              </w:rPr>
              <w:t xml:space="preserve">4.1.1.1. </w:t>
            </w:r>
            <w:r w:rsidR="001034A7" w:rsidRPr="000D3545">
              <w:rPr>
                <w:rFonts w:ascii="Arial" w:eastAsia="Calibri" w:hAnsi="Arial" w:cs="Arial"/>
                <w:spacing w:val="2"/>
                <w:sz w:val="18"/>
                <w:szCs w:val="18"/>
              </w:rPr>
              <w:t>Ö</w:t>
            </w:r>
            <w:r w:rsidRPr="000D3545">
              <w:rPr>
                <w:rFonts w:ascii="Arial" w:eastAsia="Calibri" w:hAnsi="Arial" w:cs="Arial"/>
                <w:sz w:val="18"/>
                <w:szCs w:val="18"/>
              </w:rPr>
              <w:t>z</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Pr="000D3545">
              <w:rPr>
                <w:rFonts w:ascii="Arial" w:eastAsia="Calibri" w:hAnsi="Arial" w:cs="Arial"/>
                <w:spacing w:val="-3"/>
                <w:sz w:val="18"/>
                <w:szCs w:val="18"/>
              </w:rPr>
              <w:t>İ</w:t>
            </w:r>
            <w:r w:rsidRPr="000D3545">
              <w:rPr>
                <w:rFonts w:ascii="Arial" w:eastAsia="Calibri" w:hAnsi="Arial" w:cs="Arial"/>
                <w:sz w:val="18"/>
                <w:szCs w:val="18"/>
              </w:rPr>
              <w:t xml:space="preserve">l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H</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oo</w:t>
            </w:r>
            <w:r w:rsidRPr="000D3545">
              <w:rPr>
                <w:rFonts w:ascii="Arial" w:eastAsia="Calibri" w:hAnsi="Arial" w:cs="Arial"/>
                <w:spacing w:val="-6"/>
                <w:sz w:val="18"/>
                <w:szCs w:val="18"/>
              </w:rPr>
              <w:t>r</w:t>
            </w:r>
            <w:r w:rsidRPr="000D3545">
              <w:rPr>
                <w:rFonts w:ascii="Arial" w:eastAsia="Calibri" w:hAnsi="Arial" w:cs="Arial"/>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6"/>
                <w:sz w:val="18"/>
                <w:szCs w:val="18"/>
              </w:rPr>
              <w:t>a</w:t>
            </w:r>
            <w:r w:rsidRPr="000D3545">
              <w:rPr>
                <w:rFonts w:ascii="Arial" w:eastAsia="Calibri" w:hAnsi="Arial" w:cs="Arial"/>
                <w:spacing w:val="1"/>
                <w:sz w:val="18"/>
                <w:szCs w:val="18"/>
              </w:rPr>
              <w:t>s</w:t>
            </w:r>
            <w:r w:rsidRPr="000D3545">
              <w:rPr>
                <w:rFonts w:ascii="Arial" w:eastAsia="Calibri" w:hAnsi="Arial" w:cs="Arial"/>
                <w:spacing w:val="-1"/>
                <w:sz w:val="18"/>
                <w:szCs w:val="18"/>
              </w:rPr>
              <w:t>y</w:t>
            </w:r>
            <w:r w:rsidRPr="000D3545">
              <w:rPr>
                <w:rFonts w:ascii="Arial" w:eastAsia="Calibri" w:hAnsi="Arial" w:cs="Arial"/>
                <w:sz w:val="18"/>
                <w:szCs w:val="18"/>
              </w:rPr>
              <w:t>on</w:t>
            </w:r>
            <w:r w:rsidRPr="000D3545">
              <w:rPr>
                <w:rFonts w:ascii="Arial" w:eastAsia="Calibri" w:hAnsi="Arial" w:cs="Arial"/>
                <w:spacing w:val="8"/>
                <w:sz w:val="18"/>
                <w:szCs w:val="18"/>
              </w:rPr>
              <w:t xml:space="preserve"> </w:t>
            </w:r>
            <w:r w:rsidRPr="000D3545">
              <w:rPr>
                <w:rFonts w:ascii="Arial" w:eastAsia="Calibri" w:hAnsi="Arial" w:cs="Arial"/>
                <w:spacing w:val="-4"/>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w w:val="101"/>
                <w:sz w:val="18"/>
                <w:szCs w:val="18"/>
              </w:rPr>
              <w:t>u</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u </w:t>
            </w:r>
            <w:r w:rsidRPr="000D3545">
              <w:rPr>
                <w:rFonts w:ascii="Arial" w:eastAsia="Calibri" w:hAnsi="Arial" w:cs="Arial"/>
                <w:sz w:val="18"/>
                <w:szCs w:val="18"/>
              </w:rPr>
              <w:t>b</w:t>
            </w:r>
            <w:r w:rsidRPr="000D3545">
              <w:rPr>
                <w:rFonts w:ascii="Arial" w:eastAsia="Calibri" w:hAnsi="Arial" w:cs="Arial"/>
                <w:spacing w:val="1"/>
                <w:sz w:val="18"/>
                <w:szCs w:val="18"/>
              </w:rPr>
              <w:t>il</w:t>
            </w:r>
            <w:r w:rsidRPr="000D3545">
              <w:rPr>
                <w:rFonts w:ascii="Arial" w:eastAsia="Calibri" w:hAnsi="Arial" w:cs="Arial"/>
                <w:spacing w:val="-4"/>
                <w:sz w:val="18"/>
                <w:szCs w:val="18"/>
              </w:rPr>
              <w:t>e</w:t>
            </w:r>
            <w:r w:rsidRPr="000D3545">
              <w:rPr>
                <w:rFonts w:ascii="Arial" w:eastAsia="Calibri" w:hAnsi="Arial" w:cs="Arial"/>
                <w:spacing w:val="1"/>
                <w:sz w:val="18"/>
                <w:szCs w:val="18"/>
              </w:rPr>
              <w:t>ş</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nd</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14"/>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pacing w:val="-5"/>
                <w:sz w:val="18"/>
                <w:szCs w:val="18"/>
              </w:rPr>
              <w:t>u</w:t>
            </w:r>
            <w:r w:rsidRPr="000D3545">
              <w:rPr>
                <w:rFonts w:ascii="Arial" w:eastAsia="Calibri" w:hAnsi="Arial" w:cs="Arial"/>
                <w:spacing w:val="1"/>
                <w:sz w:val="18"/>
                <w:szCs w:val="18"/>
              </w:rPr>
              <w:t>ş</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um</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3"/>
                <w:sz w:val="18"/>
                <w:szCs w:val="18"/>
              </w:rPr>
              <w:t>l</w:t>
            </w:r>
            <w:r w:rsidRPr="000D3545">
              <w:rPr>
                <w:rFonts w:ascii="Arial" w:eastAsia="Calibri" w:hAnsi="Arial" w:cs="Arial"/>
                <w:sz w:val="18"/>
                <w:szCs w:val="18"/>
              </w:rPr>
              <w:t>u</w:t>
            </w:r>
            <w:r w:rsidRPr="000D3545">
              <w:rPr>
                <w:rFonts w:ascii="Arial" w:eastAsia="Calibri" w:hAnsi="Arial" w:cs="Arial"/>
                <w:spacing w:val="1"/>
                <w:sz w:val="18"/>
                <w:szCs w:val="18"/>
              </w:rPr>
              <w:t>şl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ç</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i</w:t>
            </w:r>
            <w:r w:rsidRPr="000D3545">
              <w:rPr>
                <w:rFonts w:ascii="Arial" w:eastAsia="Calibri" w:hAnsi="Arial" w:cs="Arial"/>
                <w:w w:val="101"/>
                <w:sz w:val="18"/>
                <w:szCs w:val="18"/>
              </w:rPr>
              <w:t>n</w:t>
            </w:r>
            <w:r w:rsidRPr="000D3545">
              <w:rPr>
                <w:rFonts w:ascii="Arial" w:eastAsia="Calibri" w:hAnsi="Arial" w:cs="Arial"/>
                <w:spacing w:val="-5"/>
                <w:w w:val="101"/>
                <w:sz w:val="18"/>
                <w:szCs w:val="18"/>
              </w:rPr>
              <w:t>d</w:t>
            </w:r>
            <w:r w:rsidRPr="000D3545">
              <w:rPr>
                <w:rFonts w:ascii="Arial" w:eastAsia="Calibri" w:hAnsi="Arial" w:cs="Arial"/>
                <w:w w:val="101"/>
                <w:sz w:val="18"/>
                <w:szCs w:val="18"/>
              </w:rPr>
              <w:t xml:space="preserve">e, </w:t>
            </w:r>
            <w:r w:rsidRPr="000D3545">
              <w:rPr>
                <w:rFonts w:ascii="Arial" w:eastAsia="Calibri" w:hAnsi="Arial" w:cs="Arial"/>
                <w:sz w:val="18"/>
                <w:szCs w:val="18"/>
              </w:rPr>
              <w:t>“</w:t>
            </w:r>
            <w:r w:rsidR="001034A7" w:rsidRPr="000D3545">
              <w:rPr>
                <w:rFonts w:ascii="Arial" w:eastAsia="Calibri" w:hAnsi="Arial" w:cs="Arial"/>
                <w:spacing w:val="2"/>
                <w:sz w:val="18"/>
                <w:szCs w:val="18"/>
              </w:rPr>
              <w:t>t</w:t>
            </w:r>
            <w:r w:rsidRPr="000D3545">
              <w:rPr>
                <w:rFonts w:ascii="Arial" w:eastAsia="Calibri" w:hAnsi="Arial" w:cs="Arial"/>
                <w:spacing w:val="-5"/>
                <w:sz w:val="18"/>
                <w:szCs w:val="18"/>
              </w:rPr>
              <w:t>o</w:t>
            </w:r>
            <w:r w:rsidRPr="000D3545">
              <w:rPr>
                <w:rFonts w:ascii="Arial" w:eastAsia="Calibri" w:hAnsi="Arial" w:cs="Arial"/>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6"/>
                <w:sz w:val="18"/>
                <w:szCs w:val="18"/>
              </w:rPr>
              <w:t>m</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l</w:t>
            </w:r>
            <w:r w:rsidRPr="000D3545">
              <w:rPr>
                <w:rFonts w:ascii="Arial" w:eastAsia="Calibri" w:hAnsi="Arial" w:cs="Arial"/>
                <w:spacing w:val="7"/>
                <w:sz w:val="18"/>
                <w:szCs w:val="18"/>
              </w:rPr>
              <w:t xml:space="preserve"> </w:t>
            </w:r>
            <w:r w:rsidR="001034A7" w:rsidRPr="000D3545">
              <w:rPr>
                <w:rFonts w:ascii="Arial" w:eastAsia="Calibri" w:hAnsi="Arial" w:cs="Arial"/>
                <w:spacing w:val="-1"/>
                <w:sz w:val="18"/>
                <w:szCs w:val="18"/>
              </w:rPr>
              <w:t>c</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si</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10"/>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 xml:space="preserve">e </w:t>
            </w:r>
            <w:r w:rsidR="001034A7"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2"/>
                <w:sz w:val="18"/>
                <w:szCs w:val="18"/>
              </w:rPr>
              <w:t xml:space="preserve"> </w:t>
            </w:r>
            <w:r w:rsidR="001034A7" w:rsidRPr="000D3545">
              <w:rPr>
                <w:rFonts w:ascii="Arial" w:eastAsia="Calibri" w:hAnsi="Arial" w:cs="Arial"/>
                <w:spacing w:val="2"/>
                <w:sz w:val="18"/>
                <w:szCs w:val="18"/>
              </w:rPr>
              <w:t>y</w:t>
            </w:r>
            <w:r w:rsidRPr="000D3545">
              <w:rPr>
                <w:rFonts w:ascii="Arial" w:eastAsia="Calibri" w:hAnsi="Arial" w:cs="Arial"/>
                <w:spacing w:val="-5"/>
                <w:sz w:val="18"/>
                <w:szCs w:val="18"/>
              </w:rPr>
              <w:t>ö</w:t>
            </w:r>
            <w:r w:rsidRPr="000D3545">
              <w:rPr>
                <w:rFonts w:ascii="Arial" w:eastAsia="Calibri" w:hAnsi="Arial" w:cs="Arial"/>
                <w:sz w:val="18"/>
                <w:szCs w:val="18"/>
              </w:rPr>
              <w:t>ne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6"/>
                <w:sz w:val="18"/>
                <w:szCs w:val="18"/>
              </w:rPr>
              <w:t xml:space="preserve"> </w:t>
            </w:r>
            <w:r w:rsidR="001034A7" w:rsidRPr="000D3545">
              <w:rPr>
                <w:rFonts w:ascii="Arial" w:eastAsia="Calibri" w:hAnsi="Arial" w:cs="Arial"/>
                <w:spacing w:val="-2"/>
                <w:sz w:val="18"/>
                <w:szCs w:val="18"/>
              </w:rPr>
              <w:t>ş</w:t>
            </w:r>
            <w:r w:rsidRPr="000D3545">
              <w:rPr>
                <w:rFonts w:ascii="Arial" w:eastAsia="Calibri" w:hAnsi="Arial" w:cs="Arial"/>
                <w:spacing w:val="-3"/>
                <w:sz w:val="18"/>
                <w:szCs w:val="18"/>
              </w:rPr>
              <w:t>i</w:t>
            </w:r>
            <w:r w:rsidRPr="000D3545">
              <w:rPr>
                <w:rFonts w:ascii="Arial" w:eastAsia="Calibri" w:hAnsi="Arial" w:cs="Arial"/>
                <w:sz w:val="18"/>
                <w:szCs w:val="18"/>
              </w:rPr>
              <w:t>dd</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9"/>
                <w:sz w:val="18"/>
                <w:szCs w:val="18"/>
              </w:rPr>
              <w:t xml:space="preserve"> </w:t>
            </w:r>
            <w:r w:rsidR="001034A7" w:rsidRPr="000D3545">
              <w:rPr>
                <w:rFonts w:ascii="Arial" w:eastAsia="Calibri" w:hAnsi="Arial" w:cs="Arial"/>
                <w:spacing w:val="-2"/>
                <w:w w:val="101"/>
                <w:sz w:val="18"/>
                <w:szCs w:val="18"/>
              </w:rPr>
              <w:t>m</w:t>
            </w:r>
            <w:r w:rsidRPr="000D3545">
              <w:rPr>
                <w:rFonts w:ascii="Arial" w:eastAsia="Calibri" w:hAnsi="Arial" w:cs="Arial"/>
                <w:spacing w:val="-5"/>
                <w:w w:val="101"/>
                <w:sz w:val="18"/>
                <w:szCs w:val="18"/>
              </w:rPr>
              <w:t>ü</w:t>
            </w:r>
            <w:r w:rsidRPr="000D3545">
              <w:rPr>
                <w:rFonts w:ascii="Arial" w:eastAsia="Calibri" w:hAnsi="Arial" w:cs="Arial"/>
                <w:w w:val="101"/>
                <w:sz w:val="18"/>
                <w:szCs w:val="18"/>
              </w:rPr>
              <w:t>c</w:t>
            </w:r>
            <w:r w:rsidRPr="000D3545">
              <w:rPr>
                <w:rFonts w:ascii="Arial" w:eastAsia="Calibri" w:hAnsi="Arial" w:cs="Arial"/>
                <w:spacing w:val="-1"/>
                <w:w w:val="101"/>
                <w:sz w:val="18"/>
                <w:szCs w:val="18"/>
              </w:rPr>
              <w:t>a</w:t>
            </w:r>
            <w:r w:rsidRPr="000D3545">
              <w:rPr>
                <w:rFonts w:ascii="Arial" w:eastAsia="Calibri" w:hAnsi="Arial" w:cs="Arial"/>
                <w:w w:val="101"/>
                <w:sz w:val="18"/>
                <w:szCs w:val="18"/>
              </w:rPr>
              <w:t>d</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k</w:t>
            </w:r>
            <w:r w:rsidRPr="000D3545">
              <w:rPr>
                <w:rFonts w:ascii="Arial" w:eastAsia="Calibri" w:hAnsi="Arial" w:cs="Arial"/>
                <w:sz w:val="18"/>
                <w:szCs w:val="18"/>
              </w:rPr>
              <w:t>onu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nda</w:t>
            </w:r>
            <w:r w:rsidRPr="000D3545">
              <w:rPr>
                <w:rFonts w:ascii="Arial" w:eastAsia="Calibri" w:hAnsi="Arial" w:cs="Arial"/>
                <w:spacing w:val="6"/>
                <w:sz w:val="18"/>
                <w:szCs w:val="18"/>
              </w:rPr>
              <w:t xml:space="preserve"> </w:t>
            </w:r>
            <w:r w:rsidRPr="000D3545">
              <w:rPr>
                <w:rFonts w:ascii="Arial" w:eastAsia="Calibri" w:hAnsi="Arial" w:cs="Arial"/>
                <w:sz w:val="18"/>
                <w:szCs w:val="18"/>
              </w:rPr>
              <w:t>d</w:t>
            </w:r>
            <w:r w:rsidRPr="000D3545">
              <w:rPr>
                <w:rFonts w:ascii="Arial" w:eastAsia="Calibri" w:hAnsi="Arial" w:cs="Arial"/>
                <w:spacing w:val="-5"/>
                <w:sz w:val="18"/>
                <w:szCs w:val="18"/>
              </w:rPr>
              <w:t>ü</w:t>
            </w:r>
            <w:r w:rsidRPr="000D3545">
              <w:rPr>
                <w:rFonts w:ascii="Arial" w:eastAsia="Calibri" w:hAnsi="Arial" w:cs="Arial"/>
                <w:sz w:val="18"/>
                <w:szCs w:val="18"/>
              </w:rPr>
              <w:t>ze</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en</w:t>
            </w:r>
            <w:r w:rsidRPr="000D3545">
              <w:rPr>
                <w:rFonts w:ascii="Arial" w:eastAsia="Calibri" w:hAnsi="Arial" w:cs="Arial"/>
                <w:spacing w:val="7"/>
                <w:sz w:val="18"/>
                <w:szCs w:val="18"/>
              </w:rPr>
              <w:t xml:space="preserve"> </w:t>
            </w:r>
            <w:r w:rsidRPr="000D3545">
              <w:rPr>
                <w:rFonts w:ascii="Arial" w:eastAsia="Calibri" w:hAnsi="Arial" w:cs="Arial"/>
                <w:sz w:val="18"/>
                <w:szCs w:val="18"/>
              </w:rPr>
              <w:t>eğ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pacing w:val="-6"/>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5"/>
                <w:sz w:val="18"/>
                <w:szCs w:val="18"/>
              </w:rPr>
              <w:t>d</w:t>
            </w:r>
            <w:r w:rsidRPr="000D3545">
              <w:rPr>
                <w:rFonts w:ascii="Arial" w:eastAsia="Calibri" w:hAnsi="Arial" w:cs="Arial"/>
                <w:sz w:val="18"/>
                <w:szCs w:val="18"/>
              </w:rPr>
              <w:t>en</w:t>
            </w:r>
            <w:r w:rsidRPr="000D3545">
              <w:rPr>
                <w:rFonts w:ascii="Arial" w:eastAsia="Calibri" w:hAnsi="Arial" w:cs="Arial"/>
                <w:spacing w:val="12"/>
                <w:sz w:val="18"/>
                <w:szCs w:val="18"/>
              </w:rPr>
              <w:t xml:space="preserve"> </w:t>
            </w:r>
            <w:r w:rsidRPr="000D3545">
              <w:rPr>
                <w:rFonts w:ascii="Arial" w:eastAsia="Calibri" w:hAnsi="Arial" w:cs="Arial"/>
                <w:spacing w:val="-6"/>
                <w:sz w:val="18"/>
                <w:szCs w:val="18"/>
              </w:rPr>
              <w:t>y</w:t>
            </w:r>
            <w:r w:rsidRPr="000D3545">
              <w:rPr>
                <w:rFonts w:ascii="Arial" w:eastAsia="Calibri" w:hAnsi="Arial" w:cs="Arial"/>
                <w:spacing w:val="-1"/>
                <w:sz w:val="18"/>
                <w:szCs w:val="18"/>
              </w:rPr>
              <w:t>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m</w:t>
            </w:r>
            <w:r w:rsidRPr="000D3545">
              <w:rPr>
                <w:rFonts w:ascii="Arial" w:eastAsia="Calibri" w:hAnsi="Arial" w:cs="Arial"/>
                <w:spacing w:val="1"/>
                <w:sz w:val="18"/>
                <w:szCs w:val="18"/>
              </w:rPr>
              <w:t>ı</w:t>
            </w:r>
            <w:r w:rsidRPr="000D3545">
              <w:rPr>
                <w:rFonts w:ascii="Arial" w:eastAsia="Calibri" w:hAnsi="Arial" w:cs="Arial"/>
                <w:sz w:val="18"/>
                <w:szCs w:val="18"/>
              </w:rPr>
              <w:t>ş</w:t>
            </w:r>
            <w:r w:rsidRPr="000D3545">
              <w:rPr>
                <w:rFonts w:ascii="Arial" w:eastAsia="Calibri" w:hAnsi="Arial" w:cs="Arial"/>
                <w:spacing w:val="12"/>
                <w:sz w:val="18"/>
                <w:szCs w:val="18"/>
              </w:rPr>
              <w:t xml:space="preserve"> </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i</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il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s</w:t>
            </w:r>
            <w:r w:rsidRPr="000D3545">
              <w:rPr>
                <w:rFonts w:ascii="Arial" w:eastAsia="Calibri" w:hAnsi="Arial" w:cs="Arial"/>
                <w:spacing w:val="-5"/>
                <w:sz w:val="18"/>
                <w:szCs w:val="18"/>
              </w:rPr>
              <w:t>p</w:t>
            </w:r>
            <w:r w:rsidRPr="000D3545">
              <w:rPr>
                <w:rFonts w:ascii="Arial" w:eastAsia="Calibri" w:hAnsi="Arial" w:cs="Arial"/>
                <w:spacing w:val="1"/>
                <w:sz w:val="18"/>
                <w:szCs w:val="18"/>
              </w:rPr>
              <w:t>i</w:t>
            </w:r>
            <w:r w:rsidRPr="000D3545">
              <w:rPr>
                <w:rFonts w:ascii="Arial" w:eastAsia="Calibri" w:hAnsi="Arial" w:cs="Arial"/>
                <w:sz w:val="18"/>
                <w:szCs w:val="18"/>
              </w:rPr>
              <w:t>t</w:t>
            </w:r>
            <w:r w:rsidRPr="000D3545">
              <w:rPr>
                <w:rFonts w:ascii="Arial" w:eastAsia="Calibri" w:hAnsi="Arial" w:cs="Arial"/>
                <w:spacing w:val="3"/>
                <w:sz w:val="18"/>
                <w:szCs w:val="18"/>
              </w:rPr>
              <w:t xml:space="preserve"> </w:t>
            </w:r>
            <w:r w:rsidRPr="000D3545">
              <w:rPr>
                <w:rFonts w:ascii="Arial" w:eastAsia="Calibri" w:hAnsi="Arial" w:cs="Arial"/>
                <w:sz w:val="18"/>
                <w:szCs w:val="18"/>
              </w:rPr>
              <w:t>e</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ek</w:t>
            </w:r>
            <w:r w:rsidRPr="000D3545">
              <w:rPr>
                <w:rFonts w:ascii="Arial" w:eastAsia="Calibri" w:hAnsi="Arial" w:cs="Arial"/>
                <w:spacing w:val="1"/>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sz w:val="18"/>
                <w:szCs w:val="18"/>
              </w:rPr>
              <w:t>e</w:t>
            </w:r>
            <w:r w:rsidRPr="000D3545">
              <w:rPr>
                <w:rFonts w:ascii="Arial" w:eastAsia="Calibri" w:hAnsi="Arial" w:cs="Arial"/>
                <w:spacing w:val="-4"/>
                <w:sz w:val="18"/>
                <w:szCs w:val="18"/>
              </w:rPr>
              <w:t>ğ</w:t>
            </w:r>
            <w:r w:rsidRPr="000D3545">
              <w:rPr>
                <w:rFonts w:ascii="Arial" w:eastAsia="Calibri" w:hAnsi="Arial" w:cs="Arial"/>
                <w:spacing w:val="1"/>
                <w:sz w:val="18"/>
                <w:szCs w:val="18"/>
              </w:rPr>
              <w:t>i</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ci</w:t>
            </w:r>
            <w:r w:rsidRPr="000D3545">
              <w:rPr>
                <w:rFonts w:ascii="Arial" w:eastAsia="Calibri" w:hAnsi="Arial" w:cs="Arial"/>
                <w:spacing w:val="3"/>
                <w:sz w:val="18"/>
                <w:szCs w:val="18"/>
              </w:rPr>
              <w:t xml:space="preserve"> </w:t>
            </w:r>
            <w:r w:rsidRPr="000D3545">
              <w:rPr>
                <w:rFonts w:ascii="Arial" w:eastAsia="Calibri" w:hAnsi="Arial" w:cs="Arial"/>
                <w:sz w:val="18"/>
                <w:szCs w:val="18"/>
              </w:rPr>
              <w:t>h</w:t>
            </w:r>
            <w:r w:rsidRPr="000D3545">
              <w:rPr>
                <w:rFonts w:ascii="Arial" w:eastAsia="Calibri" w:hAnsi="Arial" w:cs="Arial"/>
                <w:spacing w:val="-1"/>
                <w:sz w:val="18"/>
                <w:szCs w:val="18"/>
              </w:rPr>
              <w:t>av</w:t>
            </w:r>
            <w:r w:rsidRPr="000D3545">
              <w:rPr>
                <w:rFonts w:ascii="Arial" w:eastAsia="Calibri" w:hAnsi="Arial" w:cs="Arial"/>
                <w:spacing w:val="-5"/>
                <w:sz w:val="18"/>
                <w:szCs w:val="18"/>
              </w:rPr>
              <w:t>u</w:t>
            </w:r>
            <w:r w:rsidRPr="000D3545">
              <w:rPr>
                <w:rFonts w:ascii="Arial" w:eastAsia="Calibri" w:hAnsi="Arial" w:cs="Arial"/>
                <w:sz w:val="18"/>
                <w:szCs w:val="18"/>
              </w:rPr>
              <w:t>zu</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 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1"/>
                <w:sz w:val="18"/>
                <w:szCs w:val="18"/>
              </w:rPr>
              <w:t xml:space="preserve"> </w:t>
            </w:r>
            <w:r w:rsidRPr="000D3545">
              <w:rPr>
                <w:rFonts w:ascii="Arial" w:eastAsia="Calibri" w:hAnsi="Arial" w:cs="Arial"/>
                <w:spacing w:val="-3"/>
                <w:sz w:val="18"/>
                <w:szCs w:val="18"/>
              </w:rPr>
              <w:t>E</w:t>
            </w:r>
            <w:r w:rsidRPr="000D3545">
              <w:rPr>
                <w:rFonts w:ascii="Arial" w:eastAsia="Calibri" w:hAnsi="Arial" w:cs="Arial"/>
                <w:sz w:val="18"/>
                <w:szCs w:val="18"/>
              </w:rPr>
              <w:t>ğ</w:t>
            </w:r>
            <w:r w:rsidRPr="000D3545">
              <w:rPr>
                <w:rFonts w:ascii="Arial" w:eastAsia="Calibri" w:hAnsi="Arial" w:cs="Arial"/>
                <w:spacing w:val="1"/>
                <w:sz w:val="18"/>
                <w:szCs w:val="18"/>
              </w:rPr>
              <w:t>i</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ci</w:t>
            </w:r>
            <w:r w:rsidRPr="000D3545">
              <w:rPr>
                <w:rFonts w:ascii="Arial" w:eastAsia="Calibri" w:hAnsi="Arial" w:cs="Arial"/>
                <w:spacing w:val="3"/>
                <w:sz w:val="18"/>
                <w:szCs w:val="18"/>
              </w:rPr>
              <w:t xml:space="preserve"> </w:t>
            </w:r>
            <w:r w:rsidRPr="000D3545">
              <w:rPr>
                <w:rFonts w:ascii="Arial" w:eastAsia="Calibri" w:hAnsi="Arial" w:cs="Arial"/>
                <w:spacing w:val="-3"/>
                <w:sz w:val="18"/>
                <w:szCs w:val="18"/>
              </w:rPr>
              <w:t>E</w:t>
            </w:r>
            <w:r w:rsidRPr="000D3545">
              <w:rPr>
                <w:rFonts w:ascii="Arial" w:eastAsia="Calibri" w:hAnsi="Arial" w:cs="Arial"/>
                <w:sz w:val="18"/>
                <w:szCs w:val="18"/>
              </w:rPr>
              <w:t>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pacing w:val="-6"/>
                <w:sz w:val="18"/>
                <w:szCs w:val="18"/>
              </w:rPr>
              <w:t>m</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2"/>
                <w:w w:val="101"/>
                <w:sz w:val="18"/>
                <w:szCs w:val="18"/>
              </w:rPr>
              <w:t>P</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o</w:t>
            </w:r>
            <w:r w:rsidRPr="000D3545">
              <w:rPr>
                <w:rFonts w:ascii="Arial" w:eastAsia="Calibri" w:hAnsi="Arial" w:cs="Arial"/>
                <w:w w:val="101"/>
                <w:sz w:val="18"/>
                <w:szCs w:val="18"/>
              </w:rPr>
              <w:t>g</w:t>
            </w:r>
            <w:r w:rsidRPr="000D3545">
              <w:rPr>
                <w:rFonts w:ascii="Arial" w:eastAsia="Calibri" w:hAnsi="Arial" w:cs="Arial"/>
                <w:spacing w:val="-1"/>
                <w:w w:val="101"/>
                <w:sz w:val="18"/>
                <w:szCs w:val="18"/>
              </w:rPr>
              <w:t>ra</w:t>
            </w:r>
            <w:r w:rsidRPr="000D3545">
              <w:rPr>
                <w:rFonts w:ascii="Arial" w:eastAsia="Calibri" w:hAnsi="Arial" w:cs="Arial"/>
                <w:spacing w:val="-6"/>
                <w:w w:val="101"/>
                <w:sz w:val="18"/>
                <w:szCs w:val="18"/>
              </w:rPr>
              <w:t>m</w:t>
            </w:r>
            <w:r w:rsidRPr="000D3545">
              <w:rPr>
                <w:rFonts w:ascii="Arial" w:eastAsia="Calibri" w:hAnsi="Arial" w:cs="Arial"/>
                <w:w w:val="101"/>
                <w:sz w:val="18"/>
                <w:szCs w:val="18"/>
              </w:rPr>
              <w:t xml:space="preserve">ı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4"/>
                <w:sz w:val="18"/>
                <w:szCs w:val="18"/>
              </w:rPr>
              <w:t>ş</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001034A7" w:rsidRPr="000D3545">
              <w:rPr>
                <w:rFonts w:ascii="Arial" w:eastAsia="Calibri" w:hAnsi="Arial" w:cs="Arial"/>
                <w:spacing w:val="-6"/>
                <w:sz w:val="18"/>
                <w:szCs w:val="18"/>
              </w:rPr>
              <w:t xml:space="preserve"> </w:t>
            </w:r>
            <w:r w:rsidRPr="000D3545">
              <w:rPr>
                <w:rFonts w:ascii="Arial" w:eastAsia="Calibri" w:hAnsi="Arial" w:cs="Arial"/>
                <w:spacing w:val="2"/>
                <w:sz w:val="18"/>
                <w:szCs w:val="18"/>
              </w:rPr>
              <w:t>(</w:t>
            </w:r>
            <w:r w:rsidRPr="000D3545">
              <w:rPr>
                <w:rFonts w:ascii="Arial" w:eastAsia="Calibri" w:hAnsi="Arial" w:cs="Arial"/>
                <w:sz w:val="18"/>
                <w:szCs w:val="18"/>
              </w:rPr>
              <w:t>An</w:t>
            </w:r>
            <w:r w:rsidRPr="000D3545">
              <w:rPr>
                <w:rFonts w:ascii="Arial" w:eastAsia="Calibri" w:hAnsi="Arial" w:cs="Arial"/>
                <w:spacing w:val="-1"/>
                <w:sz w:val="18"/>
                <w:szCs w:val="18"/>
              </w:rPr>
              <w:t>kara</w:t>
            </w:r>
            <w:r w:rsidRPr="000D3545">
              <w:rPr>
                <w:rFonts w:ascii="Arial" w:eastAsia="Calibri" w:hAnsi="Arial" w:cs="Arial"/>
                <w:spacing w:val="-2"/>
                <w:sz w:val="18"/>
                <w:szCs w:val="18"/>
              </w:rPr>
              <w:t>’</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5"/>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c</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z w:val="18"/>
                <w:szCs w:val="18"/>
              </w:rPr>
              <w:t>d</w:t>
            </w:r>
            <w:r w:rsidRPr="000D3545">
              <w:rPr>
                <w:rFonts w:ascii="Arial" w:eastAsia="Calibri" w:hAnsi="Arial" w:cs="Arial"/>
                <w:spacing w:val="-4"/>
                <w:sz w:val="18"/>
                <w:szCs w:val="18"/>
              </w:rPr>
              <w:t>e</w:t>
            </w:r>
            <w:r w:rsidRPr="000D3545">
              <w:rPr>
                <w:rFonts w:ascii="Arial" w:eastAsia="Calibri" w:hAnsi="Arial" w:cs="Arial"/>
                <w:spacing w:val="1"/>
                <w:sz w:val="18"/>
                <w:szCs w:val="18"/>
              </w:rPr>
              <w:t>s</w:t>
            </w:r>
            <w:r w:rsidRPr="000D3545">
              <w:rPr>
                <w:rFonts w:ascii="Arial" w:eastAsia="Calibri" w:hAnsi="Arial" w:cs="Arial"/>
                <w:spacing w:val="-3"/>
                <w:sz w:val="18"/>
                <w:szCs w:val="18"/>
              </w:rPr>
              <w:t>t</w:t>
            </w:r>
            <w:r w:rsidRPr="000D3545">
              <w:rPr>
                <w:rFonts w:ascii="Arial" w:eastAsia="Calibri" w:hAnsi="Arial" w:cs="Arial"/>
                <w:sz w:val="18"/>
                <w:szCs w:val="18"/>
              </w:rPr>
              <w:t>ek</w:t>
            </w:r>
            <w:r w:rsidRPr="000D3545">
              <w:rPr>
                <w:rFonts w:ascii="Arial" w:eastAsia="Calibri" w:hAnsi="Arial" w:cs="Arial"/>
                <w:spacing w:val="6"/>
                <w:sz w:val="18"/>
                <w:szCs w:val="18"/>
              </w:rPr>
              <w:t xml:space="preserve"> </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spacing w:val="-4"/>
                <w:w w:val="101"/>
                <w:sz w:val="18"/>
                <w:szCs w:val="18"/>
              </w:rPr>
              <w:t>e</w:t>
            </w:r>
            <w:r w:rsidRPr="000D3545">
              <w:rPr>
                <w:rFonts w:ascii="Arial" w:eastAsia="Calibri" w:hAnsi="Arial" w:cs="Arial"/>
                <w:w w:val="101"/>
                <w:sz w:val="18"/>
                <w:szCs w:val="18"/>
              </w:rPr>
              <w:t>)</w:t>
            </w:r>
          </w:p>
        </w:tc>
        <w:tc>
          <w:tcPr>
            <w:tcW w:w="1134" w:type="dxa"/>
            <w:shd w:val="clear" w:color="auto" w:fill="auto"/>
          </w:tcPr>
          <w:p w14:paraId="41FF4B59" w14:textId="02CDBB43" w:rsidR="00C93BD5" w:rsidRPr="000D3545" w:rsidRDefault="00C93BD5">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2013–2014</w:t>
            </w:r>
          </w:p>
        </w:tc>
        <w:tc>
          <w:tcPr>
            <w:tcW w:w="3118" w:type="dxa"/>
            <w:shd w:val="clear" w:color="auto" w:fill="auto"/>
          </w:tcPr>
          <w:p w14:paraId="79FA67E6" w14:textId="12BDA5FB" w:rsidR="00C93BD5" w:rsidRPr="000D3545" w:rsidRDefault="00C93BD5"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Valilik</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p>
        </w:tc>
        <w:tc>
          <w:tcPr>
            <w:tcW w:w="2693" w:type="dxa"/>
          </w:tcPr>
          <w:p w14:paraId="1670E934" w14:textId="3518500B"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sz w:val="18"/>
                <w:szCs w:val="18"/>
              </w:rPr>
              <w:t>İ</w:t>
            </w:r>
            <w:r w:rsidRPr="000D3545">
              <w:rPr>
                <w:rFonts w:ascii="Arial" w:eastAsia="Calibri" w:hAnsi="Arial" w:cs="Arial"/>
                <w:w w:val="101"/>
                <w:sz w:val="18"/>
                <w:szCs w:val="18"/>
              </w:rPr>
              <w:t>l</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H</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 xml:space="preserve">ı </w:t>
            </w:r>
            <w:r w:rsidRPr="000D3545">
              <w:rPr>
                <w:rFonts w:ascii="Arial" w:eastAsia="Calibri" w:hAnsi="Arial" w:cs="Arial"/>
                <w:spacing w:val="1"/>
                <w:sz w:val="18"/>
                <w:szCs w:val="18"/>
              </w:rPr>
              <w:t>K</w:t>
            </w:r>
            <w:r w:rsidRPr="000D3545">
              <w:rPr>
                <w:rFonts w:ascii="Arial" w:eastAsia="Calibri" w:hAnsi="Arial" w:cs="Arial"/>
                <w:sz w:val="18"/>
                <w:szCs w:val="18"/>
              </w:rPr>
              <w:t>oo</w:t>
            </w:r>
            <w:r w:rsidRPr="000D3545">
              <w:rPr>
                <w:rFonts w:ascii="Arial" w:eastAsia="Calibri" w:hAnsi="Arial" w:cs="Arial"/>
                <w:spacing w:val="-1"/>
                <w:sz w:val="18"/>
                <w:szCs w:val="18"/>
              </w:rPr>
              <w:t>r</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6"/>
                <w:sz w:val="18"/>
                <w:szCs w:val="18"/>
              </w:rPr>
              <w:t>y</w:t>
            </w:r>
            <w:r w:rsidRPr="000D3545">
              <w:rPr>
                <w:rFonts w:ascii="Arial" w:eastAsia="Calibri" w:hAnsi="Arial" w:cs="Arial"/>
                <w:sz w:val="18"/>
                <w:szCs w:val="18"/>
              </w:rPr>
              <w:t>on</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u</w:t>
            </w:r>
            <w:r w:rsidRPr="000D3545">
              <w:rPr>
                <w:rFonts w:ascii="Arial" w:eastAsia="Calibri" w:hAnsi="Arial" w:cs="Arial"/>
                <w:spacing w:val="1"/>
                <w:w w:val="101"/>
                <w:sz w:val="18"/>
                <w:szCs w:val="18"/>
              </w:rPr>
              <w:t>l</w:t>
            </w:r>
            <w:r w:rsidRPr="000D3545">
              <w:rPr>
                <w:rFonts w:ascii="Arial" w:eastAsia="Calibri" w:hAnsi="Arial" w:cs="Arial"/>
                <w:w w:val="101"/>
                <w:sz w:val="18"/>
                <w:szCs w:val="18"/>
              </w:rPr>
              <w:t>u</w:t>
            </w:r>
          </w:p>
        </w:tc>
        <w:tc>
          <w:tcPr>
            <w:tcW w:w="2694" w:type="dxa"/>
            <w:shd w:val="clear" w:color="auto" w:fill="auto"/>
          </w:tcPr>
          <w:p w14:paraId="04AF331B" w14:textId="52A10B5A" w:rsidR="00C93BD5" w:rsidRPr="000D3545" w:rsidRDefault="00C93BD5" w:rsidP="00300A57">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T</w:t>
            </w:r>
            <w:r w:rsidRPr="000D3545">
              <w:rPr>
                <w:rFonts w:ascii="Arial" w:eastAsia="Calibri" w:hAnsi="Arial" w:cs="Arial"/>
                <w:sz w:val="18"/>
                <w:szCs w:val="18"/>
              </w:rPr>
              <w:t>o</w:t>
            </w:r>
            <w:r w:rsidRPr="000D3545">
              <w:rPr>
                <w:rFonts w:ascii="Arial" w:eastAsia="Calibri" w:hAnsi="Arial" w:cs="Arial"/>
                <w:spacing w:val="-5"/>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l</w:t>
            </w:r>
            <w:r w:rsidRPr="000D3545">
              <w:rPr>
                <w:rFonts w:ascii="Arial" w:eastAsia="Calibri" w:hAnsi="Arial" w:cs="Arial"/>
                <w:spacing w:val="12"/>
                <w:sz w:val="18"/>
                <w:szCs w:val="18"/>
              </w:rPr>
              <w:t xml:space="preserve"> </w:t>
            </w:r>
            <w:r w:rsidR="001034A7" w:rsidRPr="000D3545">
              <w:rPr>
                <w:rFonts w:ascii="Arial" w:eastAsia="Calibri" w:hAnsi="Arial" w:cs="Arial"/>
                <w:spacing w:val="-6"/>
                <w:sz w:val="18"/>
                <w:szCs w:val="18"/>
              </w:rPr>
              <w:t>c</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10"/>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 xml:space="preserve">e </w:t>
            </w:r>
            <w:r w:rsidR="001034A7"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na</w:t>
            </w:r>
            <w:r w:rsidRPr="000D3545">
              <w:rPr>
                <w:rFonts w:ascii="Arial" w:eastAsia="Calibri" w:hAnsi="Arial" w:cs="Arial"/>
                <w:spacing w:val="2"/>
                <w:sz w:val="18"/>
                <w:szCs w:val="18"/>
              </w:rPr>
              <w:t xml:space="preserve"> </w:t>
            </w:r>
            <w:r w:rsidR="001034A7" w:rsidRPr="000D3545">
              <w:rPr>
                <w:rFonts w:ascii="Arial" w:eastAsia="Calibri" w:hAnsi="Arial" w:cs="Arial"/>
                <w:spacing w:val="2"/>
                <w:sz w:val="18"/>
                <w:szCs w:val="18"/>
              </w:rPr>
              <w:t>y</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6"/>
                <w:sz w:val="18"/>
                <w:szCs w:val="18"/>
              </w:rPr>
              <w:t xml:space="preserve"> </w:t>
            </w:r>
            <w:r w:rsidR="001034A7" w:rsidRPr="000D3545">
              <w:rPr>
                <w:rFonts w:ascii="Arial" w:eastAsia="Calibri" w:hAnsi="Arial" w:cs="Arial"/>
                <w:spacing w:val="-2"/>
                <w:w w:val="101"/>
                <w:sz w:val="18"/>
                <w:szCs w:val="18"/>
              </w:rPr>
              <w:t>ş</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d</w:t>
            </w:r>
            <w:r w:rsidRPr="000D3545">
              <w:rPr>
                <w:rFonts w:ascii="Arial" w:eastAsia="Calibri" w:hAnsi="Arial" w:cs="Arial"/>
                <w:w w:val="101"/>
                <w:sz w:val="18"/>
                <w:szCs w:val="18"/>
              </w:rPr>
              <w:t>d</w:t>
            </w:r>
            <w:r w:rsidRPr="000D3545">
              <w:rPr>
                <w:rFonts w:ascii="Arial" w:eastAsia="Calibri" w:hAnsi="Arial" w:cs="Arial"/>
                <w:spacing w:val="-4"/>
                <w:w w:val="101"/>
                <w:sz w:val="18"/>
                <w:szCs w:val="18"/>
              </w:rPr>
              <w:t>e</w:t>
            </w:r>
            <w:r w:rsidRPr="000D3545">
              <w:rPr>
                <w:rFonts w:ascii="Arial" w:eastAsia="Calibri" w:hAnsi="Arial" w:cs="Arial"/>
                <w:w w:val="101"/>
                <w:sz w:val="18"/>
                <w:szCs w:val="18"/>
              </w:rPr>
              <w:t>t eğ</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ti</w:t>
            </w:r>
            <w:r w:rsidRPr="000D3545">
              <w:rPr>
                <w:rFonts w:ascii="Arial" w:eastAsia="Calibri" w:hAnsi="Arial" w:cs="Arial"/>
                <w:spacing w:val="-2"/>
                <w:w w:val="101"/>
                <w:sz w:val="18"/>
                <w:szCs w:val="18"/>
              </w:rPr>
              <w:t>m</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n</w:t>
            </w:r>
            <w:r w:rsidRPr="000D3545">
              <w:rPr>
                <w:rFonts w:ascii="Arial" w:eastAsia="Calibri" w:hAnsi="Arial" w:cs="Arial"/>
                <w:w w:val="101"/>
                <w:sz w:val="18"/>
                <w:szCs w:val="18"/>
              </w:rPr>
              <w:t xml:space="preserve">den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4"/>
                <w:sz w:val="18"/>
                <w:szCs w:val="18"/>
              </w:rPr>
              <w:t>ş</w:t>
            </w:r>
            <w:r w:rsidRPr="000D3545">
              <w:rPr>
                <w:rFonts w:ascii="Arial" w:eastAsia="Calibri" w:hAnsi="Arial" w:cs="Arial"/>
                <w:sz w:val="18"/>
                <w:szCs w:val="18"/>
              </w:rPr>
              <w:t>i</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w:t>
            </w:r>
            <w:r w:rsidRPr="000D3545">
              <w:rPr>
                <w:rFonts w:ascii="Arial" w:eastAsia="Calibri" w:hAnsi="Arial" w:cs="Arial"/>
                <w:w w:val="101"/>
                <w:sz w:val="18"/>
                <w:szCs w:val="18"/>
              </w:rPr>
              <w:t>e</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ci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C93BD5" w:rsidRPr="000D3545" w14:paraId="5B86BAD0" w14:textId="77777777" w:rsidTr="005510C2">
        <w:tc>
          <w:tcPr>
            <w:tcW w:w="4957" w:type="dxa"/>
            <w:shd w:val="clear" w:color="auto" w:fill="auto"/>
          </w:tcPr>
          <w:p w14:paraId="1797104A" w14:textId="4B9CC431"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sz w:val="18"/>
                <w:szCs w:val="18"/>
              </w:rPr>
              <w:t>4.1.1.2</w:t>
            </w:r>
            <w:r w:rsidRPr="000D3545">
              <w:rPr>
                <w:rFonts w:ascii="Arial" w:eastAsia="Calibri" w:hAnsi="Arial" w:cs="Arial"/>
                <w:sz w:val="18"/>
                <w:szCs w:val="18"/>
              </w:rPr>
              <w:t>.</w:t>
            </w:r>
            <w:r w:rsidRPr="000D3545">
              <w:rPr>
                <w:rFonts w:ascii="Arial" w:eastAsia="Calibri" w:hAnsi="Arial" w:cs="Arial"/>
                <w:spacing w:val="9"/>
                <w:sz w:val="18"/>
                <w:szCs w:val="18"/>
              </w:rPr>
              <w:t xml:space="preserve"> </w:t>
            </w:r>
            <w:r w:rsidRPr="000D3545">
              <w:rPr>
                <w:rFonts w:ascii="Arial" w:eastAsia="Calibri" w:hAnsi="Arial" w:cs="Arial"/>
                <w:spacing w:val="-2"/>
                <w:sz w:val="18"/>
                <w:szCs w:val="18"/>
              </w:rPr>
              <w:t>V</w:t>
            </w:r>
            <w:r w:rsidRPr="000D3545">
              <w:rPr>
                <w:rFonts w:ascii="Arial" w:eastAsia="Calibri" w:hAnsi="Arial" w:cs="Arial"/>
                <w:spacing w:val="1"/>
                <w:sz w:val="18"/>
                <w:szCs w:val="18"/>
              </w:rPr>
              <w:t>a</w:t>
            </w:r>
            <w:r w:rsidRPr="000D3545">
              <w:rPr>
                <w:rFonts w:ascii="Arial" w:eastAsia="Calibri" w:hAnsi="Arial" w:cs="Arial"/>
                <w:spacing w:val="-2"/>
                <w:sz w:val="18"/>
                <w:szCs w:val="18"/>
              </w:rPr>
              <w:t>lili</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l</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Ö</w:t>
            </w:r>
            <w:r w:rsidRPr="000D3545">
              <w:rPr>
                <w:rFonts w:ascii="Arial" w:eastAsia="Calibri" w:hAnsi="Arial" w:cs="Arial"/>
                <w:sz w:val="18"/>
                <w:szCs w:val="18"/>
              </w:rPr>
              <w:t>z</w:t>
            </w:r>
            <w:r w:rsidRPr="000D3545">
              <w:rPr>
                <w:rFonts w:ascii="Arial" w:eastAsia="Calibri" w:hAnsi="Arial" w:cs="Arial"/>
                <w:spacing w:val="-1"/>
                <w:sz w:val="18"/>
                <w:szCs w:val="18"/>
              </w:rPr>
              <w:t>e</w:t>
            </w:r>
            <w:r w:rsidRPr="000D3545">
              <w:rPr>
                <w:rFonts w:ascii="Arial" w:eastAsia="Calibri" w:hAnsi="Arial" w:cs="Arial"/>
                <w:sz w:val="18"/>
                <w:szCs w:val="18"/>
              </w:rPr>
              <w:t>l</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2"/>
                <w:sz w:val="18"/>
                <w:szCs w:val="18"/>
              </w:rPr>
              <w:t>d</w:t>
            </w:r>
            <w:r w:rsidRPr="000D3545">
              <w:rPr>
                <w:rFonts w:ascii="Arial" w:eastAsia="Calibri" w:hAnsi="Arial" w:cs="Arial"/>
                <w:spacing w:val="-4"/>
                <w:sz w:val="18"/>
                <w:szCs w:val="18"/>
              </w:rPr>
              <w:t>a</w:t>
            </w:r>
            <w:r w:rsidRPr="000D3545">
              <w:rPr>
                <w:rFonts w:ascii="Arial" w:eastAsia="Calibri" w:hAnsi="Arial" w:cs="Arial"/>
                <w:spacing w:val="2"/>
                <w:sz w:val="18"/>
                <w:szCs w:val="18"/>
              </w:rPr>
              <w:t>r</w:t>
            </w:r>
            <w:r w:rsidRPr="000D3545">
              <w:rPr>
                <w:rFonts w:ascii="Arial" w:eastAsia="Calibri" w:hAnsi="Arial" w:cs="Arial"/>
                <w:sz w:val="18"/>
                <w:szCs w:val="18"/>
              </w:rPr>
              <w:t>e</w:t>
            </w:r>
            <w:r w:rsidR="001034A7" w:rsidRPr="000D3545">
              <w:rPr>
                <w:rFonts w:ascii="Arial" w:eastAsia="Calibri" w:hAnsi="Arial" w:cs="Arial"/>
                <w:sz w:val="18"/>
                <w:szCs w:val="18"/>
              </w:rPr>
              <w:t>si</w:t>
            </w:r>
            <w:r w:rsidRPr="000D3545">
              <w:rPr>
                <w:rFonts w:ascii="Arial" w:eastAsia="Calibri" w:hAnsi="Arial" w:cs="Arial"/>
                <w:spacing w:val="7"/>
                <w:sz w:val="18"/>
                <w:szCs w:val="18"/>
              </w:rPr>
              <w:t xml:space="preserve"> </w:t>
            </w:r>
            <w:r w:rsidRPr="000D3545">
              <w:rPr>
                <w:rFonts w:ascii="Arial" w:eastAsia="Calibri" w:hAnsi="Arial" w:cs="Arial"/>
                <w:sz w:val="18"/>
                <w:szCs w:val="18"/>
              </w:rPr>
              <w:t xml:space="preserve">ve </w:t>
            </w:r>
            <w:r w:rsidRPr="000D3545">
              <w:rPr>
                <w:rFonts w:ascii="Arial" w:eastAsia="Calibri" w:hAnsi="Arial" w:cs="Arial"/>
                <w:spacing w:val="-1"/>
                <w:sz w:val="18"/>
                <w:szCs w:val="18"/>
              </w:rPr>
              <w:t>Be</w:t>
            </w:r>
            <w:r w:rsidRPr="000D3545">
              <w:rPr>
                <w:rFonts w:ascii="Arial" w:eastAsia="Calibri" w:hAnsi="Arial" w:cs="Arial"/>
                <w:spacing w:val="-2"/>
                <w:sz w:val="18"/>
                <w:szCs w:val="18"/>
              </w:rPr>
              <w:t>l</w:t>
            </w:r>
            <w:r w:rsidRPr="000D3545">
              <w:rPr>
                <w:rFonts w:ascii="Arial" w:eastAsia="Calibri" w:hAnsi="Arial" w:cs="Arial"/>
                <w:spacing w:val="-1"/>
                <w:sz w:val="18"/>
                <w:szCs w:val="18"/>
              </w:rPr>
              <w:t>e</w:t>
            </w:r>
            <w:r w:rsidRPr="000D3545">
              <w:rPr>
                <w:rFonts w:ascii="Arial" w:eastAsia="Calibri" w:hAnsi="Arial" w:cs="Arial"/>
                <w:spacing w:val="-2"/>
                <w:sz w:val="18"/>
                <w:szCs w:val="18"/>
              </w:rPr>
              <w:t>di</w:t>
            </w:r>
            <w:r w:rsidRPr="000D3545">
              <w:rPr>
                <w:rFonts w:ascii="Arial" w:eastAsia="Calibri" w:hAnsi="Arial" w:cs="Arial"/>
                <w:sz w:val="18"/>
                <w:szCs w:val="18"/>
              </w:rPr>
              <w:t>y</w:t>
            </w:r>
            <w:r w:rsidRPr="000D3545">
              <w:rPr>
                <w:rFonts w:ascii="Arial" w:eastAsia="Calibri" w:hAnsi="Arial" w:cs="Arial"/>
                <w:spacing w:val="-1"/>
                <w:sz w:val="18"/>
                <w:szCs w:val="18"/>
              </w:rPr>
              <w:t>e</w:t>
            </w:r>
            <w:r w:rsidRPr="000D3545">
              <w:rPr>
                <w:rFonts w:ascii="Arial" w:eastAsia="Calibri" w:hAnsi="Arial" w:cs="Arial"/>
                <w:spacing w:val="-2"/>
                <w:sz w:val="18"/>
                <w:szCs w:val="18"/>
              </w:rPr>
              <w:t>l</w:t>
            </w:r>
            <w:r w:rsidRPr="000D3545">
              <w:rPr>
                <w:rFonts w:ascii="Arial" w:eastAsia="Calibri" w:hAnsi="Arial" w:cs="Arial"/>
                <w:spacing w:val="-1"/>
                <w:sz w:val="18"/>
                <w:szCs w:val="18"/>
              </w:rPr>
              <w:t>e</w:t>
            </w:r>
            <w:r w:rsidRPr="000D3545">
              <w:rPr>
                <w:rFonts w:ascii="Arial" w:eastAsia="Calibri" w:hAnsi="Arial" w:cs="Arial"/>
                <w:spacing w:val="2"/>
                <w:sz w:val="18"/>
                <w:szCs w:val="18"/>
              </w:rPr>
              <w:t>r</w:t>
            </w:r>
            <w:r w:rsidRPr="000D3545">
              <w:rPr>
                <w:rFonts w:ascii="Arial" w:eastAsia="Calibri" w:hAnsi="Arial" w:cs="Arial"/>
                <w:spacing w:val="-2"/>
                <w:sz w:val="18"/>
                <w:szCs w:val="18"/>
              </w:rPr>
              <w:t>d</w:t>
            </w:r>
            <w:r w:rsidRPr="000D3545">
              <w:rPr>
                <w:rFonts w:ascii="Arial" w:eastAsia="Calibri" w:hAnsi="Arial" w:cs="Arial"/>
                <w:sz w:val="18"/>
                <w:szCs w:val="18"/>
              </w:rPr>
              <w:t>e</w:t>
            </w:r>
            <w:r w:rsidRPr="000D3545">
              <w:rPr>
                <w:rFonts w:ascii="Arial" w:eastAsia="Calibri" w:hAnsi="Arial" w:cs="Arial"/>
                <w:spacing w:val="8"/>
                <w:sz w:val="18"/>
                <w:szCs w:val="18"/>
              </w:rPr>
              <w:t xml:space="preserve"> </w:t>
            </w:r>
            <w:r w:rsidRPr="000D3545">
              <w:rPr>
                <w:rFonts w:ascii="Arial" w:eastAsia="Calibri" w:hAnsi="Arial" w:cs="Arial"/>
                <w:sz w:val="18"/>
                <w:szCs w:val="18"/>
              </w:rPr>
              <w:t>h</w:t>
            </w:r>
            <w:r w:rsidRPr="000D3545">
              <w:rPr>
                <w:rFonts w:ascii="Arial" w:eastAsia="Calibri" w:hAnsi="Arial" w:cs="Arial"/>
                <w:spacing w:val="-3"/>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10"/>
                <w:sz w:val="18"/>
                <w:szCs w:val="18"/>
              </w:rPr>
              <w:t xml:space="preserve"> </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ç</w:t>
            </w:r>
            <w:r w:rsidRPr="000D3545">
              <w:rPr>
                <w:rFonts w:ascii="Arial" w:eastAsia="Calibri" w:hAnsi="Arial" w:cs="Arial"/>
                <w:w w:val="101"/>
                <w:sz w:val="18"/>
                <w:szCs w:val="18"/>
              </w:rPr>
              <w:t xml:space="preserve">i </w:t>
            </w:r>
            <w:r w:rsidRPr="000D3545">
              <w:rPr>
                <w:rFonts w:ascii="Arial" w:eastAsia="Calibri" w:hAnsi="Arial" w:cs="Arial"/>
                <w:sz w:val="18"/>
                <w:szCs w:val="18"/>
              </w:rPr>
              <w:t>eğ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pacing w:val="-2"/>
                <w:sz w:val="18"/>
                <w:szCs w:val="18"/>
              </w:rPr>
              <w:t>m</w:t>
            </w:r>
            <w:r w:rsidRPr="000D3545">
              <w:rPr>
                <w:rFonts w:ascii="Arial" w:eastAsia="Calibri" w:hAnsi="Arial" w:cs="Arial"/>
                <w:spacing w:val="-3"/>
                <w:sz w:val="18"/>
                <w:szCs w:val="18"/>
              </w:rPr>
              <w:t>l</w:t>
            </w:r>
            <w:r w:rsidRPr="000D3545">
              <w:rPr>
                <w:rFonts w:ascii="Arial" w:eastAsia="Calibri" w:hAnsi="Arial" w:cs="Arial"/>
                <w:sz w:val="18"/>
                <w:szCs w:val="18"/>
              </w:rPr>
              <w:t>er</w:t>
            </w:r>
            <w:r w:rsidRPr="000D3545">
              <w:rPr>
                <w:rFonts w:ascii="Arial" w:eastAsia="Calibri" w:hAnsi="Arial" w:cs="Arial"/>
                <w:spacing w:val="22"/>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5"/>
                <w:sz w:val="18"/>
                <w:szCs w:val="18"/>
              </w:rPr>
              <w:t>p</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z w:val="18"/>
                <w:szCs w:val="18"/>
              </w:rPr>
              <w:t>,</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r w:rsidR="001034A7" w:rsidRPr="000D3545">
              <w:rPr>
                <w:rFonts w:ascii="Arial" w:eastAsia="Calibri" w:hAnsi="Arial" w:cs="Arial"/>
                <w:spacing w:val="2"/>
                <w:sz w:val="18"/>
                <w:szCs w:val="18"/>
              </w:rPr>
              <w:t>t</w:t>
            </w:r>
            <w:r w:rsidR="001034A7" w:rsidRPr="000D3545">
              <w:rPr>
                <w:rFonts w:ascii="Arial" w:eastAsia="Calibri" w:hAnsi="Arial" w:cs="Arial"/>
                <w:spacing w:val="-5"/>
                <w:sz w:val="18"/>
                <w:szCs w:val="18"/>
              </w:rPr>
              <w:t>o</w:t>
            </w:r>
            <w:r w:rsidR="001034A7" w:rsidRPr="000D3545">
              <w:rPr>
                <w:rFonts w:ascii="Arial" w:eastAsia="Calibri" w:hAnsi="Arial" w:cs="Arial"/>
                <w:sz w:val="18"/>
                <w:szCs w:val="18"/>
              </w:rPr>
              <w:t>p</w:t>
            </w:r>
            <w:r w:rsidR="001034A7" w:rsidRPr="000D3545">
              <w:rPr>
                <w:rFonts w:ascii="Arial" w:eastAsia="Calibri" w:hAnsi="Arial" w:cs="Arial"/>
                <w:spacing w:val="1"/>
                <w:sz w:val="18"/>
                <w:szCs w:val="18"/>
              </w:rPr>
              <w:t>l</w:t>
            </w:r>
            <w:r w:rsidR="001034A7" w:rsidRPr="000D3545">
              <w:rPr>
                <w:rFonts w:ascii="Arial" w:eastAsia="Calibri" w:hAnsi="Arial" w:cs="Arial"/>
                <w:sz w:val="18"/>
                <w:szCs w:val="18"/>
              </w:rPr>
              <w:t>u</w:t>
            </w:r>
            <w:r w:rsidR="001034A7" w:rsidRPr="000D3545">
              <w:rPr>
                <w:rFonts w:ascii="Arial" w:eastAsia="Calibri" w:hAnsi="Arial" w:cs="Arial"/>
                <w:spacing w:val="-6"/>
                <w:sz w:val="18"/>
                <w:szCs w:val="18"/>
              </w:rPr>
              <w:t>m</w:t>
            </w:r>
            <w:r w:rsidR="001034A7" w:rsidRPr="000D3545">
              <w:rPr>
                <w:rFonts w:ascii="Arial" w:eastAsia="Calibri" w:hAnsi="Arial" w:cs="Arial"/>
                <w:spacing w:val="1"/>
                <w:sz w:val="18"/>
                <w:szCs w:val="18"/>
              </w:rPr>
              <w:t>s</w:t>
            </w:r>
            <w:r w:rsidR="001034A7" w:rsidRPr="000D3545">
              <w:rPr>
                <w:rFonts w:ascii="Arial" w:eastAsia="Calibri" w:hAnsi="Arial" w:cs="Arial"/>
                <w:spacing w:val="-1"/>
                <w:sz w:val="18"/>
                <w:szCs w:val="18"/>
              </w:rPr>
              <w:t>a</w:t>
            </w:r>
            <w:r w:rsidR="001034A7" w:rsidRPr="000D3545">
              <w:rPr>
                <w:rFonts w:ascii="Arial" w:eastAsia="Calibri" w:hAnsi="Arial" w:cs="Arial"/>
                <w:sz w:val="18"/>
                <w:szCs w:val="18"/>
              </w:rPr>
              <w:t>l</w:t>
            </w:r>
            <w:r w:rsidR="001034A7" w:rsidRPr="000D3545">
              <w:rPr>
                <w:rFonts w:ascii="Arial" w:eastAsia="Calibri" w:hAnsi="Arial" w:cs="Arial"/>
                <w:spacing w:val="7"/>
                <w:sz w:val="18"/>
                <w:szCs w:val="18"/>
              </w:rPr>
              <w:t xml:space="preserve"> </w:t>
            </w:r>
            <w:r w:rsidR="001034A7" w:rsidRPr="000D3545">
              <w:rPr>
                <w:rFonts w:ascii="Arial" w:eastAsia="Calibri" w:hAnsi="Arial" w:cs="Arial"/>
                <w:spacing w:val="-1"/>
                <w:sz w:val="18"/>
                <w:szCs w:val="18"/>
              </w:rPr>
              <w:t>c</w:t>
            </w:r>
            <w:r w:rsidR="001034A7" w:rsidRPr="000D3545">
              <w:rPr>
                <w:rFonts w:ascii="Arial" w:eastAsia="Calibri" w:hAnsi="Arial" w:cs="Arial"/>
                <w:spacing w:val="1"/>
                <w:sz w:val="18"/>
                <w:szCs w:val="18"/>
              </w:rPr>
              <w:t>i</w:t>
            </w:r>
            <w:r w:rsidR="001034A7" w:rsidRPr="000D3545">
              <w:rPr>
                <w:rFonts w:ascii="Arial" w:eastAsia="Calibri" w:hAnsi="Arial" w:cs="Arial"/>
                <w:spacing w:val="-5"/>
                <w:sz w:val="18"/>
                <w:szCs w:val="18"/>
              </w:rPr>
              <w:t>n</w:t>
            </w:r>
            <w:r w:rsidR="001034A7" w:rsidRPr="000D3545">
              <w:rPr>
                <w:rFonts w:ascii="Arial" w:eastAsia="Calibri" w:hAnsi="Arial" w:cs="Arial"/>
                <w:spacing w:val="1"/>
                <w:sz w:val="18"/>
                <w:szCs w:val="18"/>
              </w:rPr>
              <w:t>si</w:t>
            </w:r>
            <w:r w:rsidR="001034A7" w:rsidRPr="000D3545">
              <w:rPr>
                <w:rFonts w:ascii="Arial" w:eastAsia="Calibri" w:hAnsi="Arial" w:cs="Arial"/>
                <w:spacing w:val="-1"/>
                <w:sz w:val="18"/>
                <w:szCs w:val="18"/>
              </w:rPr>
              <w:t>y</w:t>
            </w:r>
            <w:r w:rsidR="001034A7" w:rsidRPr="000D3545">
              <w:rPr>
                <w:rFonts w:ascii="Arial" w:eastAsia="Calibri" w:hAnsi="Arial" w:cs="Arial"/>
                <w:spacing w:val="-4"/>
                <w:sz w:val="18"/>
                <w:szCs w:val="18"/>
              </w:rPr>
              <w:t>e</w:t>
            </w:r>
            <w:r w:rsidR="001034A7" w:rsidRPr="000D3545">
              <w:rPr>
                <w:rFonts w:ascii="Arial" w:eastAsia="Calibri" w:hAnsi="Arial" w:cs="Arial"/>
                <w:sz w:val="18"/>
                <w:szCs w:val="18"/>
              </w:rPr>
              <w:t>t</w:t>
            </w:r>
            <w:r w:rsidR="001034A7" w:rsidRPr="000D3545">
              <w:rPr>
                <w:rFonts w:ascii="Arial" w:eastAsia="Calibri" w:hAnsi="Arial" w:cs="Arial"/>
                <w:spacing w:val="10"/>
                <w:sz w:val="18"/>
                <w:szCs w:val="18"/>
              </w:rPr>
              <w:t xml:space="preserve"> </w:t>
            </w:r>
            <w:r w:rsidR="001034A7" w:rsidRPr="000D3545">
              <w:rPr>
                <w:rFonts w:ascii="Arial" w:eastAsia="Calibri" w:hAnsi="Arial" w:cs="Arial"/>
                <w:spacing w:val="-6"/>
                <w:sz w:val="18"/>
                <w:szCs w:val="18"/>
              </w:rPr>
              <w:t>v</w:t>
            </w:r>
            <w:r w:rsidR="001034A7" w:rsidRPr="000D3545">
              <w:rPr>
                <w:rFonts w:ascii="Arial" w:eastAsia="Calibri" w:hAnsi="Arial" w:cs="Arial"/>
                <w:sz w:val="18"/>
                <w:szCs w:val="18"/>
              </w:rPr>
              <w:t xml:space="preserve">e </w:t>
            </w:r>
            <w:r w:rsidR="001034A7" w:rsidRPr="000D3545">
              <w:rPr>
                <w:rFonts w:ascii="Arial" w:eastAsia="Calibri" w:hAnsi="Arial" w:cs="Arial"/>
                <w:spacing w:val="1"/>
                <w:sz w:val="18"/>
                <w:szCs w:val="18"/>
              </w:rPr>
              <w:t>k</w:t>
            </w:r>
            <w:r w:rsidR="001034A7" w:rsidRPr="000D3545">
              <w:rPr>
                <w:rFonts w:ascii="Arial" w:eastAsia="Calibri" w:hAnsi="Arial" w:cs="Arial"/>
                <w:spacing w:val="-1"/>
                <w:sz w:val="18"/>
                <w:szCs w:val="18"/>
              </w:rPr>
              <w:t>a</w:t>
            </w:r>
            <w:r w:rsidR="001034A7" w:rsidRPr="000D3545">
              <w:rPr>
                <w:rFonts w:ascii="Arial" w:eastAsia="Calibri" w:hAnsi="Arial" w:cs="Arial"/>
                <w:spacing w:val="-5"/>
                <w:sz w:val="18"/>
                <w:szCs w:val="18"/>
              </w:rPr>
              <w:t>d</w:t>
            </w:r>
            <w:r w:rsidR="001034A7" w:rsidRPr="000D3545">
              <w:rPr>
                <w:rFonts w:ascii="Arial" w:eastAsia="Calibri" w:hAnsi="Arial" w:cs="Arial"/>
                <w:spacing w:val="1"/>
                <w:sz w:val="18"/>
                <w:szCs w:val="18"/>
              </w:rPr>
              <w:t>ı</w:t>
            </w:r>
            <w:r w:rsidR="001034A7" w:rsidRPr="000D3545">
              <w:rPr>
                <w:rFonts w:ascii="Arial" w:eastAsia="Calibri" w:hAnsi="Arial" w:cs="Arial"/>
                <w:sz w:val="18"/>
                <w:szCs w:val="18"/>
              </w:rPr>
              <w:t>na</w:t>
            </w:r>
            <w:r w:rsidR="001034A7" w:rsidRPr="000D3545">
              <w:rPr>
                <w:rFonts w:ascii="Arial" w:eastAsia="Calibri" w:hAnsi="Arial" w:cs="Arial"/>
                <w:spacing w:val="2"/>
                <w:sz w:val="18"/>
                <w:szCs w:val="18"/>
              </w:rPr>
              <w:t xml:space="preserve"> y</w:t>
            </w:r>
            <w:r w:rsidR="001034A7" w:rsidRPr="000D3545">
              <w:rPr>
                <w:rFonts w:ascii="Arial" w:eastAsia="Calibri" w:hAnsi="Arial" w:cs="Arial"/>
                <w:spacing w:val="-5"/>
                <w:sz w:val="18"/>
                <w:szCs w:val="18"/>
              </w:rPr>
              <w:t>ö</w:t>
            </w:r>
            <w:r w:rsidR="001034A7" w:rsidRPr="000D3545">
              <w:rPr>
                <w:rFonts w:ascii="Arial" w:eastAsia="Calibri" w:hAnsi="Arial" w:cs="Arial"/>
                <w:sz w:val="18"/>
                <w:szCs w:val="18"/>
              </w:rPr>
              <w:t>ne</w:t>
            </w:r>
            <w:r w:rsidR="001034A7" w:rsidRPr="000D3545">
              <w:rPr>
                <w:rFonts w:ascii="Arial" w:eastAsia="Calibri" w:hAnsi="Arial" w:cs="Arial"/>
                <w:spacing w:val="-3"/>
                <w:sz w:val="18"/>
                <w:szCs w:val="18"/>
              </w:rPr>
              <w:t>l</w:t>
            </w:r>
            <w:r w:rsidR="001034A7" w:rsidRPr="000D3545">
              <w:rPr>
                <w:rFonts w:ascii="Arial" w:eastAsia="Calibri" w:hAnsi="Arial" w:cs="Arial"/>
                <w:spacing w:val="1"/>
                <w:sz w:val="18"/>
                <w:szCs w:val="18"/>
              </w:rPr>
              <w:t>i</w:t>
            </w:r>
            <w:r w:rsidR="001034A7" w:rsidRPr="000D3545">
              <w:rPr>
                <w:rFonts w:ascii="Arial" w:eastAsia="Calibri" w:hAnsi="Arial" w:cs="Arial"/>
                <w:sz w:val="18"/>
                <w:szCs w:val="18"/>
              </w:rPr>
              <w:t>k</w:t>
            </w:r>
            <w:r w:rsidR="001034A7" w:rsidRPr="000D3545">
              <w:rPr>
                <w:rFonts w:ascii="Arial" w:eastAsia="Calibri" w:hAnsi="Arial" w:cs="Arial"/>
                <w:spacing w:val="6"/>
                <w:sz w:val="18"/>
                <w:szCs w:val="18"/>
              </w:rPr>
              <w:t xml:space="preserve"> </w:t>
            </w:r>
            <w:r w:rsidR="001034A7" w:rsidRPr="000D3545">
              <w:rPr>
                <w:rFonts w:ascii="Arial" w:eastAsia="Calibri" w:hAnsi="Arial" w:cs="Arial"/>
                <w:spacing w:val="-2"/>
                <w:sz w:val="18"/>
                <w:szCs w:val="18"/>
              </w:rPr>
              <w:t>ş</w:t>
            </w:r>
            <w:r w:rsidR="001034A7" w:rsidRPr="000D3545">
              <w:rPr>
                <w:rFonts w:ascii="Arial" w:eastAsia="Calibri" w:hAnsi="Arial" w:cs="Arial"/>
                <w:spacing w:val="-3"/>
                <w:sz w:val="18"/>
                <w:szCs w:val="18"/>
              </w:rPr>
              <w:t>i</w:t>
            </w:r>
            <w:r w:rsidR="001034A7" w:rsidRPr="000D3545">
              <w:rPr>
                <w:rFonts w:ascii="Arial" w:eastAsia="Calibri" w:hAnsi="Arial" w:cs="Arial"/>
                <w:sz w:val="18"/>
                <w:szCs w:val="18"/>
              </w:rPr>
              <w:t>dd</w:t>
            </w:r>
            <w:r w:rsidR="001034A7" w:rsidRPr="000D3545">
              <w:rPr>
                <w:rFonts w:ascii="Arial" w:eastAsia="Calibri" w:hAnsi="Arial" w:cs="Arial"/>
                <w:spacing w:val="-4"/>
                <w:sz w:val="18"/>
                <w:szCs w:val="18"/>
              </w:rPr>
              <w:t>e</w:t>
            </w:r>
            <w:r w:rsidR="001034A7" w:rsidRPr="000D3545">
              <w:rPr>
                <w:rFonts w:ascii="Arial" w:eastAsia="Calibri" w:hAnsi="Arial" w:cs="Arial"/>
                <w:spacing w:val="1"/>
                <w:sz w:val="18"/>
                <w:szCs w:val="18"/>
              </w:rPr>
              <w:t>t</w:t>
            </w:r>
            <w:r w:rsidR="001034A7" w:rsidRPr="000D3545">
              <w:rPr>
                <w:rFonts w:ascii="Arial" w:eastAsia="Calibri" w:hAnsi="Arial" w:cs="Arial"/>
                <w:spacing w:val="-3"/>
                <w:sz w:val="18"/>
                <w:szCs w:val="18"/>
              </w:rPr>
              <w:t>l</w:t>
            </w:r>
            <w:r w:rsidR="001034A7" w:rsidRPr="000D3545">
              <w:rPr>
                <w:rFonts w:ascii="Arial" w:eastAsia="Calibri" w:hAnsi="Arial" w:cs="Arial"/>
                <w:sz w:val="18"/>
                <w:szCs w:val="18"/>
              </w:rPr>
              <w:t>e</w:t>
            </w:r>
            <w:r w:rsidR="001034A7" w:rsidRPr="000D3545">
              <w:rPr>
                <w:rFonts w:ascii="Arial" w:eastAsia="Calibri" w:hAnsi="Arial" w:cs="Arial"/>
                <w:spacing w:val="9"/>
                <w:sz w:val="18"/>
                <w:szCs w:val="18"/>
              </w:rPr>
              <w:t xml:space="preserve"> </w:t>
            </w:r>
            <w:r w:rsidR="001034A7" w:rsidRPr="000D3545">
              <w:rPr>
                <w:rFonts w:ascii="Arial" w:eastAsia="Calibri" w:hAnsi="Arial" w:cs="Arial"/>
                <w:spacing w:val="-2"/>
                <w:w w:val="101"/>
                <w:sz w:val="18"/>
                <w:szCs w:val="18"/>
              </w:rPr>
              <w:t>m</w:t>
            </w:r>
            <w:r w:rsidR="001034A7" w:rsidRPr="000D3545">
              <w:rPr>
                <w:rFonts w:ascii="Arial" w:eastAsia="Calibri" w:hAnsi="Arial" w:cs="Arial"/>
                <w:spacing w:val="-5"/>
                <w:w w:val="101"/>
                <w:sz w:val="18"/>
                <w:szCs w:val="18"/>
              </w:rPr>
              <w:t>ü</w:t>
            </w:r>
            <w:r w:rsidR="001034A7" w:rsidRPr="000D3545">
              <w:rPr>
                <w:rFonts w:ascii="Arial" w:eastAsia="Calibri" w:hAnsi="Arial" w:cs="Arial"/>
                <w:w w:val="101"/>
                <w:sz w:val="18"/>
                <w:szCs w:val="18"/>
              </w:rPr>
              <w:t>c</w:t>
            </w:r>
            <w:r w:rsidR="001034A7" w:rsidRPr="000D3545">
              <w:rPr>
                <w:rFonts w:ascii="Arial" w:eastAsia="Calibri" w:hAnsi="Arial" w:cs="Arial"/>
                <w:spacing w:val="-1"/>
                <w:w w:val="101"/>
                <w:sz w:val="18"/>
                <w:szCs w:val="18"/>
              </w:rPr>
              <w:t>a</w:t>
            </w:r>
            <w:r w:rsidR="001034A7" w:rsidRPr="000D3545">
              <w:rPr>
                <w:rFonts w:ascii="Arial" w:eastAsia="Calibri" w:hAnsi="Arial" w:cs="Arial"/>
                <w:w w:val="101"/>
                <w:sz w:val="18"/>
                <w:szCs w:val="18"/>
              </w:rPr>
              <w:t>d</w:t>
            </w:r>
            <w:r w:rsidR="001034A7" w:rsidRPr="000D3545">
              <w:rPr>
                <w:rFonts w:ascii="Arial" w:eastAsia="Calibri" w:hAnsi="Arial" w:cs="Arial"/>
                <w:spacing w:val="-4"/>
                <w:w w:val="101"/>
                <w:sz w:val="18"/>
                <w:szCs w:val="18"/>
              </w:rPr>
              <w:t>e</w:t>
            </w:r>
            <w:r w:rsidR="001034A7" w:rsidRPr="000D3545">
              <w:rPr>
                <w:rFonts w:ascii="Arial" w:eastAsia="Calibri" w:hAnsi="Arial" w:cs="Arial"/>
                <w:spacing w:val="1"/>
                <w:w w:val="101"/>
                <w:sz w:val="18"/>
                <w:szCs w:val="18"/>
              </w:rPr>
              <w:t>l</w:t>
            </w:r>
            <w:r w:rsidR="001034A7" w:rsidRPr="000D3545">
              <w:rPr>
                <w:rFonts w:ascii="Arial" w:eastAsia="Calibri" w:hAnsi="Arial" w:cs="Arial"/>
                <w:w w:val="101"/>
                <w:sz w:val="18"/>
                <w:szCs w:val="18"/>
              </w:rPr>
              <w:t>e</w:t>
            </w:r>
            <w:r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3"/>
                <w:sz w:val="18"/>
                <w:szCs w:val="18"/>
              </w:rPr>
              <w:t>/</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m</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i</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i</w:t>
            </w:r>
            <w:r w:rsidRPr="000D3545">
              <w:rPr>
                <w:rFonts w:ascii="Arial" w:eastAsia="Calibri" w:hAnsi="Arial" w:cs="Arial"/>
                <w:w w:val="101"/>
                <w:sz w:val="18"/>
                <w:szCs w:val="18"/>
              </w:rPr>
              <w:t xml:space="preserve">ne, </w:t>
            </w:r>
            <w:r w:rsidRPr="000D3545">
              <w:rPr>
                <w:rFonts w:ascii="Arial" w:eastAsia="Calibri" w:hAnsi="Arial" w:cs="Arial"/>
                <w:spacing w:val="-2"/>
                <w:sz w:val="18"/>
                <w:szCs w:val="18"/>
              </w:rPr>
              <w:t>m</w:t>
            </w:r>
            <w:r w:rsidRPr="000D3545">
              <w:rPr>
                <w:rFonts w:ascii="Arial" w:eastAsia="Calibri" w:hAnsi="Arial" w:cs="Arial"/>
                <w:sz w:val="18"/>
                <w:szCs w:val="18"/>
              </w:rPr>
              <w:t>üdü</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 ç</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ön</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3"/>
                <w:sz w:val="18"/>
                <w:szCs w:val="18"/>
              </w:rPr>
              <w:t xml:space="preserve"> </w:t>
            </w:r>
            <w:r w:rsidRPr="000D3545">
              <w:rPr>
                <w:rFonts w:ascii="Arial" w:eastAsia="Calibri" w:hAnsi="Arial" w:cs="Arial"/>
                <w:spacing w:val="-4"/>
                <w:sz w:val="18"/>
                <w:szCs w:val="18"/>
              </w:rPr>
              <w:t>e</w:t>
            </w:r>
            <w:r w:rsidRPr="000D3545">
              <w:rPr>
                <w:rFonts w:ascii="Arial" w:eastAsia="Calibri" w:hAnsi="Arial" w:cs="Arial"/>
                <w:sz w:val="18"/>
                <w:szCs w:val="18"/>
              </w:rPr>
              <w:t>ğ</w:t>
            </w:r>
            <w:r w:rsidRPr="000D3545">
              <w:rPr>
                <w:rFonts w:ascii="Arial" w:eastAsia="Calibri" w:hAnsi="Arial" w:cs="Arial"/>
                <w:spacing w:val="1"/>
                <w:sz w:val="18"/>
                <w:szCs w:val="18"/>
              </w:rPr>
              <w:t>i</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m</w:t>
            </w:r>
            <w:r w:rsidRPr="000D3545">
              <w:rPr>
                <w:rFonts w:ascii="Arial" w:eastAsia="Calibri" w:hAnsi="Arial" w:cs="Arial"/>
                <w:spacing w:val="2"/>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1"/>
                <w:w w:val="101"/>
                <w:sz w:val="18"/>
                <w:szCs w:val="18"/>
              </w:rPr>
              <w:t>a</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ış</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w w:val="101"/>
                <w:sz w:val="18"/>
                <w:szCs w:val="18"/>
              </w:rPr>
              <w:t>ı düze</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134" w:type="dxa"/>
            <w:shd w:val="clear" w:color="auto" w:fill="auto"/>
          </w:tcPr>
          <w:p w14:paraId="1958A839" w14:textId="54F3E516" w:rsidR="00C93BD5" w:rsidRPr="000D3545" w:rsidRDefault="00C93BD5">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2014–2015</w:t>
            </w:r>
          </w:p>
        </w:tc>
        <w:tc>
          <w:tcPr>
            <w:tcW w:w="3118" w:type="dxa"/>
            <w:shd w:val="clear" w:color="auto" w:fill="auto"/>
          </w:tcPr>
          <w:p w14:paraId="11222560" w14:textId="2BDC1D1D" w:rsidR="00C93BD5" w:rsidRPr="00A6606E" w:rsidRDefault="00C93BD5" w:rsidP="00A6606E">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Valili</w:t>
            </w:r>
            <w:r w:rsidR="00A6606E">
              <w:rPr>
                <w:rFonts w:ascii="Arial" w:eastAsia="Calibri" w:hAnsi="Arial" w:cs="Arial"/>
                <w:sz w:val="18"/>
                <w:szCs w:val="18"/>
              </w:rPr>
              <w:t>k</w:t>
            </w:r>
          </w:p>
          <w:p w14:paraId="3D46FA04" w14:textId="77777777"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Büyükşehir Belediyesi</w:t>
            </w:r>
          </w:p>
          <w:p w14:paraId="793A552A" w14:textId="660086F9"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Merkez İlçe Belediyeleri</w:t>
            </w:r>
          </w:p>
        </w:tc>
        <w:tc>
          <w:tcPr>
            <w:tcW w:w="2693" w:type="dxa"/>
          </w:tcPr>
          <w:p w14:paraId="4DE230E1" w14:textId="135E8426" w:rsidR="00C93BD5" w:rsidRPr="000D3545" w:rsidRDefault="00C93BD5">
            <w:pPr>
              <w:numPr>
                <w:ilvl w:val="0"/>
                <w:numId w:val="54"/>
              </w:numPr>
              <w:ind w:left="237" w:hanging="237"/>
              <w:rPr>
                <w:rFonts w:ascii="Arial" w:hAnsi="Arial" w:cs="Arial"/>
                <w:color w:val="000000"/>
                <w:sz w:val="18"/>
                <w:szCs w:val="18"/>
              </w:rPr>
            </w:pPr>
          </w:p>
        </w:tc>
        <w:tc>
          <w:tcPr>
            <w:tcW w:w="2694" w:type="dxa"/>
            <w:shd w:val="clear" w:color="auto" w:fill="auto"/>
          </w:tcPr>
          <w:p w14:paraId="797A150E" w14:textId="05DFB38B"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1"/>
                <w:sz w:val="18"/>
                <w:szCs w:val="18"/>
              </w:rPr>
              <w:t>B</w:t>
            </w:r>
            <w:r w:rsidRPr="000D3545">
              <w:rPr>
                <w:rFonts w:ascii="Arial" w:eastAsia="Calibri" w:hAnsi="Arial" w:cs="Arial"/>
                <w:sz w:val="18"/>
                <w:szCs w:val="18"/>
              </w:rPr>
              <w:t>u</w:t>
            </w:r>
            <w:r w:rsidRPr="000D3545">
              <w:rPr>
                <w:rFonts w:ascii="Arial" w:eastAsia="Calibri" w:hAnsi="Arial" w:cs="Arial"/>
                <w:spacing w:val="5"/>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da</w:t>
            </w:r>
            <w:r w:rsidRPr="000D3545">
              <w:rPr>
                <w:rFonts w:ascii="Arial" w:eastAsia="Calibri" w:hAnsi="Arial" w:cs="Arial"/>
                <w:spacing w:val="9"/>
                <w:sz w:val="18"/>
                <w:szCs w:val="18"/>
              </w:rPr>
              <w:t xml:space="preserve"> </w:t>
            </w:r>
            <w:r w:rsidRPr="000D3545">
              <w:rPr>
                <w:rFonts w:ascii="Arial" w:eastAsia="Calibri" w:hAnsi="Arial" w:cs="Arial"/>
                <w:spacing w:val="-6"/>
                <w:w w:val="101"/>
                <w:sz w:val="18"/>
                <w:szCs w:val="18"/>
              </w:rPr>
              <w:t>v</w:t>
            </w:r>
            <w:r w:rsidRPr="000D3545">
              <w:rPr>
                <w:rFonts w:ascii="Arial" w:eastAsia="Calibri" w:hAnsi="Arial" w:cs="Arial"/>
                <w:w w:val="101"/>
                <w:sz w:val="18"/>
                <w:szCs w:val="18"/>
              </w:rPr>
              <w:t>e eğ</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ti</w:t>
            </w:r>
            <w:r w:rsidRPr="000D3545">
              <w:rPr>
                <w:rFonts w:ascii="Arial" w:eastAsia="Calibri" w:hAnsi="Arial" w:cs="Arial"/>
                <w:spacing w:val="-2"/>
                <w:w w:val="101"/>
                <w:sz w:val="18"/>
                <w:szCs w:val="18"/>
              </w:rPr>
              <w:t>m</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d</w:t>
            </w:r>
            <w:r w:rsidRPr="000D3545">
              <w:rPr>
                <w:rFonts w:ascii="Arial" w:eastAsia="Calibri" w:hAnsi="Arial" w:cs="Arial"/>
                <w:spacing w:val="-4"/>
                <w:w w:val="101"/>
                <w:sz w:val="18"/>
                <w:szCs w:val="18"/>
              </w:rPr>
              <w:t>e</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i</w:t>
            </w:r>
            <w:r w:rsidRPr="000D3545">
              <w:rPr>
                <w:rFonts w:ascii="Arial" w:eastAsia="Calibri" w:hAnsi="Arial" w:cs="Arial"/>
                <w:spacing w:val="-4"/>
                <w:w w:val="101"/>
                <w:sz w:val="18"/>
                <w:szCs w:val="18"/>
              </w:rPr>
              <w:t>ş</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%10</w:t>
            </w:r>
            <w:r w:rsidRPr="000D3545">
              <w:rPr>
                <w:rFonts w:ascii="Arial" w:eastAsia="Calibri" w:hAnsi="Arial" w:cs="Arial"/>
                <w:sz w:val="18"/>
                <w:szCs w:val="18"/>
              </w:rPr>
              <w:t xml:space="preserve">0 </w:t>
            </w:r>
            <w:r w:rsidRPr="000D3545">
              <w:rPr>
                <w:rFonts w:ascii="Arial" w:eastAsia="Calibri" w:hAnsi="Arial" w:cs="Arial"/>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s</w:t>
            </w:r>
            <w:r w:rsidRPr="000D3545">
              <w:rPr>
                <w:rFonts w:ascii="Arial" w:eastAsia="Calibri" w:hAnsi="Arial" w:cs="Arial"/>
                <w:w w:val="101"/>
                <w:sz w:val="18"/>
                <w:szCs w:val="18"/>
              </w:rPr>
              <w:t>ı</w:t>
            </w:r>
          </w:p>
        </w:tc>
      </w:tr>
      <w:tr w:rsidR="00C93BD5" w:rsidRPr="000D3545" w14:paraId="03144202" w14:textId="77777777" w:rsidTr="005510C2">
        <w:tc>
          <w:tcPr>
            <w:tcW w:w="4957" w:type="dxa"/>
            <w:shd w:val="clear" w:color="auto" w:fill="auto"/>
          </w:tcPr>
          <w:p w14:paraId="26A38B65" w14:textId="145C3EE9"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4.1.1.3</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position w:val="1"/>
                <w:sz w:val="18"/>
                <w:szCs w:val="18"/>
              </w:rPr>
              <w:t>A</w:t>
            </w:r>
            <w:r w:rsidRPr="000D3545">
              <w:rPr>
                <w:rFonts w:ascii="Arial" w:eastAsia="Calibri" w:hAnsi="Arial" w:cs="Arial"/>
                <w:spacing w:val="-2"/>
                <w:position w:val="1"/>
                <w:sz w:val="18"/>
                <w:szCs w:val="18"/>
              </w:rPr>
              <w:t>il</w:t>
            </w:r>
            <w:r w:rsidRPr="000D3545">
              <w:rPr>
                <w:rFonts w:ascii="Arial" w:eastAsia="Calibri" w:hAnsi="Arial" w:cs="Arial"/>
                <w:position w:val="1"/>
                <w:sz w:val="18"/>
                <w:szCs w:val="18"/>
              </w:rPr>
              <w:t xml:space="preserve">e </w:t>
            </w:r>
            <w:r w:rsidRPr="000D3545">
              <w:rPr>
                <w:rFonts w:ascii="Arial" w:eastAsia="Calibri" w:hAnsi="Arial" w:cs="Arial"/>
                <w:spacing w:val="-1"/>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h</w:t>
            </w:r>
            <w:r w:rsidRPr="000D3545">
              <w:rPr>
                <w:rFonts w:ascii="Arial" w:eastAsia="Calibri" w:hAnsi="Arial" w:cs="Arial"/>
                <w:spacing w:val="-1"/>
                <w:position w:val="1"/>
                <w:sz w:val="18"/>
                <w:szCs w:val="18"/>
              </w:rPr>
              <w:t>k</w:t>
            </w:r>
            <w:r w:rsidRPr="000D3545">
              <w:rPr>
                <w:rFonts w:ascii="Arial" w:eastAsia="Calibri" w:hAnsi="Arial" w:cs="Arial"/>
                <w:spacing w:val="-5"/>
                <w:position w:val="1"/>
                <w:sz w:val="18"/>
                <w:szCs w:val="18"/>
              </w:rPr>
              <w:t>e</w:t>
            </w:r>
            <w:r w:rsidRPr="000D3545">
              <w:rPr>
                <w:rFonts w:ascii="Arial" w:eastAsia="Calibri" w:hAnsi="Arial" w:cs="Arial"/>
                <w:position w:val="1"/>
                <w:sz w:val="18"/>
                <w:szCs w:val="18"/>
              </w:rPr>
              <w:t>m</w:t>
            </w:r>
            <w:r w:rsidRPr="000D3545">
              <w:rPr>
                <w:rFonts w:ascii="Arial" w:eastAsia="Calibri" w:hAnsi="Arial" w:cs="Arial"/>
                <w:spacing w:val="-1"/>
                <w:position w:val="1"/>
                <w:sz w:val="18"/>
                <w:szCs w:val="18"/>
              </w:rPr>
              <w:t>es</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w:t>
            </w:r>
            <w:r w:rsidRPr="000D3545">
              <w:rPr>
                <w:rFonts w:ascii="Arial" w:eastAsia="Calibri" w:hAnsi="Arial" w:cs="Arial"/>
                <w:spacing w:val="-2"/>
                <w:position w:val="1"/>
                <w:sz w:val="18"/>
                <w:szCs w:val="18"/>
              </w:rPr>
              <w:t>nd</w:t>
            </w:r>
            <w:r w:rsidRPr="000D3545">
              <w:rPr>
                <w:rFonts w:ascii="Arial" w:eastAsia="Calibri" w:hAnsi="Arial" w:cs="Arial"/>
                <w:position w:val="1"/>
                <w:sz w:val="18"/>
                <w:szCs w:val="18"/>
              </w:rPr>
              <w:t>e</w:t>
            </w:r>
            <w:r w:rsidRPr="000D3545">
              <w:rPr>
                <w:rFonts w:ascii="Arial" w:eastAsia="Calibri" w:hAnsi="Arial" w:cs="Arial"/>
                <w:spacing w:val="9"/>
                <w:position w:val="1"/>
                <w:sz w:val="18"/>
                <w:szCs w:val="18"/>
              </w:rPr>
              <w:t xml:space="preserve"> </w:t>
            </w:r>
            <w:r w:rsidRPr="000D3545">
              <w:rPr>
                <w:rFonts w:ascii="Arial" w:eastAsia="Calibri" w:hAnsi="Arial" w:cs="Arial"/>
                <w:position w:val="1"/>
                <w:sz w:val="18"/>
                <w:szCs w:val="18"/>
              </w:rPr>
              <w:t>g</w:t>
            </w:r>
            <w:r w:rsidRPr="000D3545">
              <w:rPr>
                <w:rFonts w:ascii="Arial" w:eastAsia="Calibri" w:hAnsi="Arial" w:cs="Arial"/>
                <w:spacing w:val="-2"/>
                <w:position w:val="1"/>
                <w:sz w:val="18"/>
                <w:szCs w:val="18"/>
              </w:rPr>
              <w:t>ö</w:t>
            </w:r>
            <w:r w:rsidRPr="000D3545">
              <w:rPr>
                <w:rFonts w:ascii="Arial" w:eastAsia="Calibri" w:hAnsi="Arial" w:cs="Arial"/>
                <w:spacing w:val="2"/>
                <w:position w:val="1"/>
                <w:sz w:val="18"/>
                <w:szCs w:val="18"/>
              </w:rPr>
              <w:t>r</w:t>
            </w:r>
            <w:r w:rsidRPr="000D3545">
              <w:rPr>
                <w:rFonts w:ascii="Arial" w:eastAsia="Calibri" w:hAnsi="Arial" w:cs="Arial"/>
                <w:spacing w:val="-5"/>
                <w:position w:val="1"/>
                <w:sz w:val="18"/>
                <w:szCs w:val="18"/>
              </w:rPr>
              <w:t>e</w:t>
            </w:r>
            <w:r w:rsidRPr="000D3545">
              <w:rPr>
                <w:rFonts w:ascii="Arial" w:eastAsia="Calibri" w:hAnsi="Arial" w:cs="Arial"/>
                <w:position w:val="1"/>
                <w:sz w:val="18"/>
                <w:szCs w:val="18"/>
              </w:rPr>
              <w:t>v</w:t>
            </w:r>
            <w:r w:rsidRPr="000D3545">
              <w:rPr>
                <w:rFonts w:ascii="Arial" w:eastAsia="Calibri" w:hAnsi="Arial" w:cs="Arial"/>
                <w:spacing w:val="6"/>
                <w:position w:val="1"/>
                <w:sz w:val="18"/>
                <w:szCs w:val="18"/>
              </w:rPr>
              <w:t xml:space="preserve"> </w:t>
            </w:r>
            <w:r w:rsidRPr="000D3545">
              <w:rPr>
                <w:rFonts w:ascii="Arial" w:eastAsia="Calibri" w:hAnsi="Arial" w:cs="Arial"/>
                <w:spacing w:val="-5"/>
                <w:w w:val="101"/>
                <w:position w:val="1"/>
                <w:sz w:val="18"/>
                <w:szCs w:val="18"/>
              </w:rPr>
              <w:t>y</w:t>
            </w:r>
            <w:r w:rsidRPr="000D3545">
              <w:rPr>
                <w:rFonts w:ascii="Arial" w:eastAsia="Calibri" w:hAnsi="Arial" w:cs="Arial"/>
                <w:spacing w:val="1"/>
                <w:w w:val="101"/>
                <w:position w:val="1"/>
                <w:sz w:val="18"/>
                <w:szCs w:val="18"/>
              </w:rPr>
              <w:t>a</w:t>
            </w:r>
            <w:r w:rsidRPr="000D3545">
              <w:rPr>
                <w:rFonts w:ascii="Arial" w:eastAsia="Calibri" w:hAnsi="Arial" w:cs="Arial"/>
                <w:spacing w:val="-2"/>
                <w:w w:val="101"/>
                <w:position w:val="1"/>
                <w:sz w:val="18"/>
                <w:szCs w:val="18"/>
              </w:rPr>
              <w:t>p</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2"/>
                <w:sz w:val="18"/>
                <w:szCs w:val="18"/>
              </w:rPr>
              <w:t>p</w:t>
            </w:r>
            <w:r w:rsidRPr="000D3545">
              <w:rPr>
                <w:rFonts w:ascii="Arial" w:eastAsia="Calibri" w:hAnsi="Arial" w:cs="Arial"/>
                <w:spacing w:val="-1"/>
                <w:sz w:val="18"/>
                <w:szCs w:val="18"/>
              </w:rPr>
              <w:t>e</w:t>
            </w:r>
            <w:r w:rsidRPr="000D3545">
              <w:rPr>
                <w:rFonts w:ascii="Arial" w:eastAsia="Calibri" w:hAnsi="Arial" w:cs="Arial"/>
                <w:spacing w:val="2"/>
                <w:sz w:val="18"/>
                <w:szCs w:val="18"/>
              </w:rPr>
              <w:t>r</w:t>
            </w:r>
            <w:r w:rsidRPr="000D3545">
              <w:rPr>
                <w:rFonts w:ascii="Arial" w:eastAsia="Calibri" w:hAnsi="Arial" w:cs="Arial"/>
                <w:spacing w:val="-1"/>
                <w:sz w:val="18"/>
                <w:szCs w:val="18"/>
              </w:rPr>
              <w:t>s</w:t>
            </w:r>
            <w:r w:rsidRPr="000D3545">
              <w:rPr>
                <w:rFonts w:ascii="Arial" w:eastAsia="Calibri" w:hAnsi="Arial" w:cs="Arial"/>
                <w:spacing w:val="-2"/>
                <w:sz w:val="18"/>
                <w:szCs w:val="18"/>
              </w:rPr>
              <w:t>on</w:t>
            </w:r>
            <w:r w:rsidRPr="000D3545">
              <w:rPr>
                <w:rFonts w:ascii="Arial" w:eastAsia="Calibri" w:hAnsi="Arial" w:cs="Arial"/>
                <w:spacing w:val="-1"/>
                <w:sz w:val="18"/>
                <w:szCs w:val="18"/>
              </w:rPr>
              <w:t>e</w:t>
            </w:r>
            <w:r w:rsidRPr="000D3545">
              <w:rPr>
                <w:rFonts w:ascii="Arial" w:eastAsia="Calibri" w:hAnsi="Arial" w:cs="Arial"/>
                <w:spacing w:val="-2"/>
                <w:sz w:val="18"/>
                <w:szCs w:val="18"/>
              </w:rPr>
              <w:t>l</w:t>
            </w:r>
            <w:r w:rsidRPr="000D3545">
              <w:rPr>
                <w:rFonts w:ascii="Arial" w:eastAsia="Calibri" w:hAnsi="Arial" w:cs="Arial"/>
                <w:sz w:val="18"/>
                <w:szCs w:val="18"/>
              </w:rPr>
              <w:t>e</w:t>
            </w:r>
            <w:r w:rsidRPr="000D3545">
              <w:rPr>
                <w:rFonts w:ascii="Arial" w:eastAsia="Calibri" w:hAnsi="Arial" w:cs="Arial"/>
                <w:spacing w:val="9"/>
                <w:sz w:val="18"/>
                <w:szCs w:val="18"/>
              </w:rPr>
              <w:t xml:space="preserve"> </w:t>
            </w:r>
            <w:r w:rsidRPr="000D3545">
              <w:rPr>
                <w:rFonts w:ascii="Arial" w:eastAsia="Calibri" w:hAnsi="Arial" w:cs="Arial"/>
                <w:sz w:val="18"/>
                <w:szCs w:val="18"/>
              </w:rPr>
              <w:t>y</w:t>
            </w:r>
            <w:r w:rsidRPr="000D3545">
              <w:rPr>
                <w:rFonts w:ascii="Arial" w:eastAsia="Calibri" w:hAnsi="Arial" w:cs="Arial"/>
                <w:spacing w:val="-2"/>
                <w:sz w:val="18"/>
                <w:szCs w:val="18"/>
              </w:rPr>
              <w:t>ön</w:t>
            </w:r>
            <w:r w:rsidRPr="000D3545">
              <w:rPr>
                <w:rFonts w:ascii="Arial" w:eastAsia="Calibri" w:hAnsi="Arial" w:cs="Arial"/>
                <w:spacing w:val="-1"/>
                <w:sz w:val="18"/>
                <w:szCs w:val="18"/>
              </w:rPr>
              <w:t>e</w:t>
            </w:r>
            <w:r w:rsidRPr="000D3545">
              <w:rPr>
                <w:rFonts w:ascii="Arial" w:eastAsia="Calibri" w:hAnsi="Arial" w:cs="Arial"/>
                <w:spacing w:val="-2"/>
                <w:sz w:val="18"/>
                <w:szCs w:val="18"/>
              </w:rPr>
              <w:t>li</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5"/>
                <w:sz w:val="18"/>
                <w:szCs w:val="18"/>
              </w:rPr>
              <w:t>o</w:t>
            </w:r>
            <w:r w:rsidRPr="000D3545">
              <w:rPr>
                <w:rFonts w:ascii="Arial" w:eastAsia="Calibri" w:hAnsi="Arial" w:cs="Arial"/>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6"/>
                <w:sz w:val="18"/>
                <w:szCs w:val="18"/>
              </w:rPr>
              <w:t>m</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l</w:t>
            </w:r>
            <w:r w:rsidRPr="000D3545">
              <w:rPr>
                <w:rFonts w:ascii="Arial" w:eastAsia="Calibri" w:hAnsi="Arial" w:cs="Arial"/>
                <w:spacing w:val="6"/>
                <w:sz w:val="18"/>
                <w:szCs w:val="18"/>
              </w:rPr>
              <w:t xml:space="preserve"> </w:t>
            </w:r>
            <w:r w:rsidRPr="000D3545">
              <w:rPr>
                <w:rFonts w:ascii="Arial" w:eastAsia="Calibri" w:hAnsi="Arial" w:cs="Arial"/>
                <w:sz w:val="18"/>
                <w:szCs w:val="18"/>
              </w:rPr>
              <w:t>c</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si</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5"/>
                <w:sz w:val="18"/>
                <w:szCs w:val="18"/>
              </w:rPr>
              <w:t>ö</w:t>
            </w:r>
            <w:r w:rsidRPr="000D3545">
              <w:rPr>
                <w:rFonts w:ascii="Arial" w:eastAsia="Calibri" w:hAnsi="Arial" w:cs="Arial"/>
                <w:sz w:val="18"/>
                <w:szCs w:val="18"/>
              </w:rPr>
              <w:t>ne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6"/>
                <w:sz w:val="18"/>
                <w:szCs w:val="18"/>
              </w:rPr>
              <w:t xml:space="preserve"> </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i</w:t>
            </w:r>
            <w:r w:rsidRPr="000D3545">
              <w:rPr>
                <w:rFonts w:ascii="Arial" w:eastAsia="Calibri" w:hAnsi="Arial" w:cs="Arial"/>
                <w:w w:val="101"/>
                <w:sz w:val="18"/>
                <w:szCs w:val="18"/>
              </w:rPr>
              <w:t>d</w:t>
            </w:r>
            <w:r w:rsidRPr="000D3545">
              <w:rPr>
                <w:rFonts w:ascii="Arial" w:eastAsia="Calibri" w:hAnsi="Arial" w:cs="Arial"/>
                <w:spacing w:val="-5"/>
                <w:w w:val="101"/>
                <w:sz w:val="18"/>
                <w:szCs w:val="18"/>
              </w:rPr>
              <w:t>d</w:t>
            </w:r>
            <w:r w:rsidRPr="000D3545">
              <w:rPr>
                <w:rFonts w:ascii="Arial" w:eastAsia="Calibri" w:hAnsi="Arial" w:cs="Arial"/>
                <w:w w:val="101"/>
                <w:sz w:val="18"/>
                <w:szCs w:val="18"/>
              </w:rPr>
              <w:t xml:space="preserve">et </w:t>
            </w:r>
            <w:r w:rsidRPr="000D3545">
              <w:rPr>
                <w:rFonts w:ascii="Arial" w:eastAsia="Calibri" w:hAnsi="Arial" w:cs="Arial"/>
                <w:spacing w:val="-1"/>
                <w:sz w:val="18"/>
                <w:szCs w:val="18"/>
              </w:rPr>
              <w:t>ka</w:t>
            </w:r>
            <w:r w:rsidRPr="000D3545">
              <w:rPr>
                <w:rFonts w:ascii="Arial" w:eastAsia="Calibri" w:hAnsi="Arial" w:cs="Arial"/>
                <w:sz w:val="18"/>
                <w:szCs w:val="18"/>
              </w:rPr>
              <w:t>p</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w:t>
            </w:r>
            <w:r w:rsidR="001034A7" w:rsidRPr="000D3545">
              <w:rPr>
                <w:rFonts w:ascii="Arial" w:eastAsia="Calibri" w:hAnsi="Arial" w:cs="Arial"/>
                <w:sz w:val="18"/>
                <w:szCs w:val="18"/>
              </w:rPr>
              <w:t>,</w:t>
            </w:r>
            <w:r w:rsidRPr="000D3545">
              <w:rPr>
                <w:rFonts w:ascii="Arial" w:eastAsia="Calibri" w:hAnsi="Arial" w:cs="Arial"/>
                <w:spacing w:val="11"/>
                <w:sz w:val="18"/>
                <w:szCs w:val="18"/>
              </w:rPr>
              <w:t xml:space="preserve"> </w:t>
            </w:r>
            <w:r w:rsidR="001034A7" w:rsidRPr="000D3545">
              <w:rPr>
                <w:rFonts w:ascii="Arial" w:eastAsia="Calibri" w:hAnsi="Arial" w:cs="Arial"/>
                <w:spacing w:val="-2"/>
                <w:sz w:val="18"/>
                <w:szCs w:val="18"/>
              </w:rPr>
              <w:t>ş</w:t>
            </w:r>
            <w:r w:rsidRPr="000D3545">
              <w:rPr>
                <w:rFonts w:ascii="Arial" w:eastAsia="Calibri" w:hAnsi="Arial" w:cs="Arial"/>
                <w:spacing w:val="-3"/>
                <w:sz w:val="18"/>
                <w:szCs w:val="18"/>
              </w:rPr>
              <w:t>i</w:t>
            </w:r>
            <w:r w:rsidRPr="000D3545">
              <w:rPr>
                <w:rFonts w:ascii="Arial" w:eastAsia="Calibri" w:hAnsi="Arial" w:cs="Arial"/>
                <w:sz w:val="18"/>
                <w:szCs w:val="18"/>
              </w:rPr>
              <w:t>dd</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9"/>
                <w:sz w:val="18"/>
                <w:szCs w:val="18"/>
              </w:rPr>
              <w:t xml:space="preserve"> </w:t>
            </w:r>
            <w:r w:rsidR="001034A7"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z w:val="18"/>
                <w:szCs w:val="18"/>
              </w:rPr>
              <w:t>ğdu</w:t>
            </w:r>
            <w:r w:rsidRPr="000D3545">
              <w:rPr>
                <w:rFonts w:ascii="Arial" w:eastAsia="Calibri" w:hAnsi="Arial" w:cs="Arial"/>
                <w:spacing w:val="-1"/>
                <w:sz w:val="18"/>
                <w:szCs w:val="18"/>
              </w:rPr>
              <w:t>r</w:t>
            </w:r>
            <w:r w:rsidRPr="000D3545">
              <w:rPr>
                <w:rFonts w:ascii="Arial" w:eastAsia="Calibri" w:hAnsi="Arial" w:cs="Arial"/>
                <w:sz w:val="18"/>
                <w:szCs w:val="18"/>
              </w:rPr>
              <w:t xml:space="preserve">u </w:t>
            </w:r>
            <w:r w:rsidR="001034A7"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001034A7" w:rsidRPr="000D3545">
              <w:rPr>
                <w:rFonts w:ascii="Arial" w:eastAsia="Calibri" w:hAnsi="Arial" w:cs="Arial"/>
                <w:spacing w:val="2"/>
                <w:sz w:val="18"/>
                <w:szCs w:val="18"/>
              </w:rPr>
              <w:t>y</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1"/>
                <w:sz w:val="18"/>
                <w:szCs w:val="18"/>
              </w:rPr>
              <w:t>şı</w:t>
            </w:r>
            <w:r w:rsidRPr="000D3545">
              <w:rPr>
                <w:rFonts w:ascii="Arial" w:eastAsia="Calibri" w:hAnsi="Arial" w:cs="Arial"/>
                <w:spacing w:val="-2"/>
                <w:sz w:val="18"/>
                <w:szCs w:val="18"/>
              </w:rPr>
              <w:t>m</w:t>
            </w:r>
            <w:r w:rsidR="001034A7" w:rsidRPr="000D3545">
              <w:rPr>
                <w:rFonts w:ascii="Arial" w:eastAsia="Calibri" w:hAnsi="Arial" w:cs="Arial"/>
                <w:spacing w:val="-2"/>
                <w:sz w:val="18"/>
                <w:szCs w:val="18"/>
              </w:rPr>
              <w:t>,</w:t>
            </w:r>
            <w:r w:rsidRPr="000D3545">
              <w:rPr>
                <w:rFonts w:ascii="Arial" w:eastAsia="Calibri" w:hAnsi="Arial" w:cs="Arial"/>
                <w:spacing w:val="4"/>
                <w:sz w:val="18"/>
                <w:szCs w:val="18"/>
              </w:rPr>
              <w:t xml:space="preserve"> </w:t>
            </w:r>
            <w:r w:rsidR="001034A7"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v</w:t>
            </w:r>
            <w:r w:rsidRPr="000D3545">
              <w:rPr>
                <w:rFonts w:ascii="Arial" w:eastAsia="Calibri" w:hAnsi="Arial" w:cs="Arial"/>
                <w:spacing w:val="-5"/>
                <w:w w:val="101"/>
                <w:sz w:val="18"/>
                <w:szCs w:val="18"/>
              </w:rPr>
              <w:t>c</w:t>
            </w:r>
            <w:r w:rsidRPr="000D3545">
              <w:rPr>
                <w:rFonts w:ascii="Arial" w:eastAsia="Calibri" w:hAnsi="Arial" w:cs="Arial"/>
                <w:w w:val="101"/>
                <w:sz w:val="18"/>
                <w:szCs w:val="18"/>
              </w:rPr>
              <w:t xml:space="preserve">ut </w:t>
            </w:r>
            <w:r w:rsidR="001034A7"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ka</w:t>
            </w:r>
            <w:r w:rsidRPr="000D3545">
              <w:rPr>
                <w:rFonts w:ascii="Arial" w:eastAsia="Calibri" w:hAnsi="Arial" w:cs="Arial"/>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11"/>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001034A7"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6"/>
                <w:sz w:val="18"/>
                <w:szCs w:val="18"/>
              </w:rPr>
              <w:t>v</w:t>
            </w:r>
            <w:r w:rsidRPr="000D3545">
              <w:rPr>
                <w:rFonts w:ascii="Arial" w:eastAsia="Calibri" w:hAnsi="Arial" w:cs="Arial"/>
                <w:sz w:val="18"/>
                <w:szCs w:val="18"/>
              </w:rPr>
              <w:t>zu</w:t>
            </w:r>
            <w:r w:rsidRPr="000D3545">
              <w:rPr>
                <w:rFonts w:ascii="Arial" w:eastAsia="Calibri" w:hAnsi="Arial" w:cs="Arial"/>
                <w:spacing w:val="-1"/>
                <w:sz w:val="18"/>
                <w:szCs w:val="18"/>
              </w:rPr>
              <w:t>a</w:t>
            </w:r>
            <w:r w:rsidRPr="000D3545">
              <w:rPr>
                <w:rFonts w:ascii="Arial" w:eastAsia="Calibri" w:hAnsi="Arial" w:cs="Arial"/>
                <w:spacing w:val="-3"/>
                <w:sz w:val="18"/>
                <w:szCs w:val="18"/>
              </w:rPr>
              <w:t>t</w:t>
            </w:r>
            <w:r w:rsidRPr="000D3545">
              <w:rPr>
                <w:rFonts w:ascii="Arial" w:eastAsia="Calibri" w:hAnsi="Arial" w:cs="Arial"/>
                <w:sz w:val="18"/>
                <w:szCs w:val="18"/>
              </w:rPr>
              <w:t>;</w:t>
            </w:r>
            <w:r w:rsidRPr="000D3545">
              <w:rPr>
                <w:rFonts w:ascii="Arial" w:eastAsia="Calibri" w:hAnsi="Arial" w:cs="Arial"/>
                <w:spacing w:val="11"/>
                <w:sz w:val="18"/>
                <w:szCs w:val="18"/>
              </w:rPr>
              <w:t xml:space="preserve"> </w:t>
            </w:r>
            <w:r w:rsidR="001034A7" w:rsidRPr="000D3545">
              <w:rPr>
                <w:rFonts w:ascii="Arial" w:eastAsia="Calibri" w:hAnsi="Arial" w:cs="Arial"/>
                <w:spacing w:val="-2"/>
                <w:sz w:val="18"/>
                <w:szCs w:val="18"/>
              </w:rPr>
              <w:t>ş</w:t>
            </w:r>
            <w:r w:rsidRPr="000D3545">
              <w:rPr>
                <w:rFonts w:ascii="Arial" w:eastAsia="Calibri" w:hAnsi="Arial" w:cs="Arial"/>
                <w:spacing w:val="-3"/>
                <w:sz w:val="18"/>
                <w:szCs w:val="18"/>
              </w:rPr>
              <w:t>i</w:t>
            </w:r>
            <w:r w:rsidRPr="000D3545">
              <w:rPr>
                <w:rFonts w:ascii="Arial" w:eastAsia="Calibri" w:hAnsi="Arial" w:cs="Arial"/>
                <w:sz w:val="18"/>
                <w:szCs w:val="18"/>
              </w:rPr>
              <w:t>dd</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9"/>
                <w:sz w:val="18"/>
                <w:szCs w:val="18"/>
              </w:rPr>
              <w:t xml:space="preserve"> </w:t>
            </w:r>
            <w:r w:rsidR="001034A7" w:rsidRPr="000D3545">
              <w:rPr>
                <w:rFonts w:ascii="Arial" w:eastAsia="Calibri" w:hAnsi="Arial" w:cs="Arial"/>
                <w:spacing w:val="-2"/>
                <w:sz w:val="18"/>
                <w:szCs w:val="18"/>
              </w:rPr>
              <w:t>u</w:t>
            </w:r>
            <w:r w:rsidRPr="000D3545">
              <w:rPr>
                <w:rFonts w:ascii="Arial" w:eastAsia="Calibri" w:hAnsi="Arial" w:cs="Arial"/>
                <w:spacing w:val="-6"/>
                <w:sz w:val="18"/>
                <w:szCs w:val="18"/>
              </w:rPr>
              <w:t>y</w:t>
            </w:r>
            <w:r w:rsidRPr="000D3545">
              <w:rPr>
                <w:rFonts w:ascii="Arial" w:eastAsia="Calibri" w:hAnsi="Arial" w:cs="Arial"/>
                <w:sz w:val="18"/>
                <w:szCs w:val="18"/>
              </w:rPr>
              <w:t>gu</w:t>
            </w:r>
            <w:r w:rsidRPr="000D3545">
              <w:rPr>
                <w:rFonts w:ascii="Arial" w:eastAsia="Calibri" w:hAnsi="Arial" w:cs="Arial"/>
                <w:spacing w:val="1"/>
                <w:sz w:val="18"/>
                <w:szCs w:val="18"/>
              </w:rPr>
              <w:t>l</w:t>
            </w:r>
            <w:r w:rsidRPr="000D3545">
              <w:rPr>
                <w:rFonts w:ascii="Arial" w:eastAsia="Calibri" w:hAnsi="Arial" w:cs="Arial"/>
                <w:spacing w:val="-1"/>
                <w:sz w:val="18"/>
                <w:szCs w:val="18"/>
              </w:rPr>
              <w:t>ay</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001034A7" w:rsidRPr="000D3545">
              <w:rPr>
                <w:rFonts w:ascii="Arial" w:eastAsia="Calibri" w:hAnsi="Arial" w:cs="Arial"/>
                <w:spacing w:val="1"/>
                <w:sz w:val="18"/>
                <w:szCs w:val="18"/>
              </w:rPr>
              <w:t>b</w:t>
            </w:r>
            <w:r w:rsidRPr="000D3545">
              <w:rPr>
                <w:rFonts w:ascii="Arial" w:eastAsia="Calibri" w:hAnsi="Arial" w:cs="Arial"/>
                <w:spacing w:val="1"/>
                <w:sz w:val="18"/>
                <w:szCs w:val="18"/>
              </w:rPr>
              <w:t>i</w:t>
            </w:r>
            <w:r w:rsidRPr="000D3545">
              <w:rPr>
                <w:rFonts w:ascii="Arial" w:eastAsia="Calibri" w:hAnsi="Arial" w:cs="Arial"/>
                <w:spacing w:val="-6"/>
                <w:sz w:val="18"/>
                <w:szCs w:val="18"/>
              </w:rPr>
              <w:t>r</w:t>
            </w:r>
            <w:r w:rsidRPr="000D3545">
              <w:rPr>
                <w:rFonts w:ascii="Arial" w:eastAsia="Calibri" w:hAnsi="Arial" w:cs="Arial"/>
                <w:sz w:val="18"/>
                <w:szCs w:val="18"/>
              </w:rPr>
              <w:t>e</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3"/>
                <w:sz w:val="18"/>
                <w:szCs w:val="18"/>
              </w:rPr>
              <w:t xml:space="preserve"> </w:t>
            </w:r>
            <w:r w:rsidR="001034A7" w:rsidRPr="000D3545">
              <w:rPr>
                <w:rFonts w:ascii="Arial" w:eastAsia="Calibri" w:hAnsi="Arial" w:cs="Arial"/>
                <w:spacing w:val="2"/>
                <w:w w:val="101"/>
                <w:sz w:val="18"/>
                <w:szCs w:val="18"/>
              </w:rPr>
              <w:t>y</w:t>
            </w:r>
            <w:r w:rsidRPr="000D3545">
              <w:rPr>
                <w:rFonts w:ascii="Arial" w:eastAsia="Calibri" w:hAnsi="Arial" w:cs="Arial"/>
                <w:spacing w:val="-5"/>
                <w:w w:val="101"/>
                <w:sz w:val="18"/>
                <w:szCs w:val="18"/>
              </w:rPr>
              <w:t>ö</w:t>
            </w:r>
            <w:r w:rsidRPr="000D3545">
              <w:rPr>
                <w:rFonts w:ascii="Arial" w:eastAsia="Calibri" w:hAnsi="Arial" w:cs="Arial"/>
                <w:w w:val="101"/>
                <w:sz w:val="18"/>
                <w:szCs w:val="18"/>
              </w:rPr>
              <w:t>ne</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k </w:t>
            </w:r>
            <w:r w:rsidR="001034A7" w:rsidRPr="000D3545">
              <w:rPr>
                <w:rFonts w:ascii="Arial" w:eastAsia="Calibri" w:hAnsi="Arial" w:cs="Arial"/>
                <w:spacing w:val="-1"/>
                <w:sz w:val="18"/>
                <w:szCs w:val="18"/>
              </w:rPr>
              <w:t>c</w:t>
            </w:r>
            <w:r w:rsidRPr="000D3545">
              <w:rPr>
                <w:rFonts w:ascii="Arial" w:eastAsia="Calibri" w:hAnsi="Arial" w:cs="Arial"/>
                <w:sz w:val="18"/>
                <w:szCs w:val="18"/>
              </w:rPr>
              <w:t>ez</w:t>
            </w:r>
            <w:r w:rsidRPr="000D3545">
              <w:rPr>
                <w:rFonts w:ascii="Arial" w:eastAsia="Calibri" w:hAnsi="Arial" w:cs="Arial"/>
                <w:spacing w:val="-1"/>
                <w:sz w:val="18"/>
                <w:szCs w:val="18"/>
              </w:rPr>
              <w:t>a</w:t>
            </w:r>
            <w:r w:rsidRPr="000D3545">
              <w:rPr>
                <w:rFonts w:ascii="Arial" w:eastAsia="Calibri" w:hAnsi="Arial" w:cs="Arial"/>
                <w:sz w:val="18"/>
                <w:szCs w:val="18"/>
              </w:rPr>
              <w:t>i</w:t>
            </w:r>
            <w:r w:rsidRPr="000D3545">
              <w:rPr>
                <w:rFonts w:ascii="Arial" w:eastAsia="Calibri" w:hAnsi="Arial" w:cs="Arial"/>
                <w:spacing w:val="3"/>
                <w:sz w:val="18"/>
                <w:szCs w:val="18"/>
              </w:rPr>
              <w:t xml:space="preserve"> </w:t>
            </w:r>
            <w:r w:rsidR="001034A7" w:rsidRPr="000D3545">
              <w:rPr>
                <w:rFonts w:ascii="Arial" w:eastAsia="Calibri" w:hAnsi="Arial" w:cs="Arial"/>
                <w:spacing w:val="2"/>
                <w:sz w:val="18"/>
                <w:szCs w:val="18"/>
              </w:rPr>
              <w:t>y</w:t>
            </w:r>
            <w:r w:rsidRPr="000D3545">
              <w:rPr>
                <w:rFonts w:ascii="Arial" w:eastAsia="Calibri" w:hAnsi="Arial" w:cs="Arial"/>
                <w:spacing w:val="-6"/>
                <w:sz w:val="18"/>
                <w:szCs w:val="18"/>
              </w:rPr>
              <w:t>a</w:t>
            </w:r>
            <w:r w:rsidRPr="000D3545">
              <w:rPr>
                <w:rFonts w:ascii="Arial" w:eastAsia="Calibri" w:hAnsi="Arial" w:cs="Arial"/>
                <w:sz w:val="18"/>
                <w:szCs w:val="18"/>
              </w:rPr>
              <w:t>p</w:t>
            </w:r>
            <w:r w:rsidRPr="000D3545">
              <w:rPr>
                <w:rFonts w:ascii="Arial" w:eastAsia="Calibri" w:hAnsi="Arial" w:cs="Arial"/>
                <w:spacing w:val="1"/>
                <w:sz w:val="18"/>
                <w:szCs w:val="18"/>
              </w:rPr>
              <w:t>tı</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a</w:t>
            </w:r>
            <w:r w:rsidRPr="000D3545">
              <w:rPr>
                <w:rFonts w:ascii="Arial" w:eastAsia="Calibri" w:hAnsi="Arial" w:cs="Arial"/>
                <w:spacing w:val="10"/>
                <w:sz w:val="18"/>
                <w:szCs w:val="18"/>
              </w:rPr>
              <w:t xml:space="preserve"> </w:t>
            </w:r>
            <w:r w:rsidR="001034A7"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001034A7" w:rsidRPr="000D3545">
              <w:rPr>
                <w:rFonts w:ascii="Arial" w:eastAsia="Calibri" w:hAnsi="Arial" w:cs="Arial"/>
                <w:spacing w:val="2"/>
                <w:sz w:val="18"/>
                <w:szCs w:val="18"/>
              </w:rPr>
              <w:t>i</w:t>
            </w:r>
            <w:r w:rsidRPr="000D3545">
              <w:rPr>
                <w:rFonts w:ascii="Arial" w:eastAsia="Calibri" w:hAnsi="Arial" w:cs="Arial"/>
                <w:spacing w:val="-6"/>
                <w:sz w:val="18"/>
                <w:szCs w:val="18"/>
              </w:rPr>
              <w:t>y</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ş</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er</w:t>
            </w:r>
            <w:r w:rsidRPr="000D3545">
              <w:rPr>
                <w:rFonts w:ascii="Arial" w:eastAsia="Calibri" w:hAnsi="Arial" w:cs="Arial"/>
                <w:spacing w:val="7"/>
                <w:sz w:val="18"/>
                <w:szCs w:val="18"/>
              </w:rPr>
              <w:t xml:space="preserve"> </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5"/>
                <w:sz w:val="18"/>
                <w:szCs w:val="18"/>
              </w:rPr>
              <w:t>b</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z w:val="18"/>
                <w:szCs w:val="18"/>
              </w:rPr>
              <w:t>nu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da</w:t>
            </w:r>
            <w:r w:rsidRPr="000D3545">
              <w:rPr>
                <w:rFonts w:ascii="Arial" w:eastAsia="Calibri" w:hAnsi="Arial" w:cs="Arial"/>
                <w:spacing w:val="10"/>
                <w:sz w:val="18"/>
                <w:szCs w:val="18"/>
              </w:rPr>
              <w:t xml:space="preserve"> </w:t>
            </w:r>
            <w:r w:rsidRPr="000D3545">
              <w:rPr>
                <w:rFonts w:ascii="Arial" w:eastAsia="Calibri" w:hAnsi="Arial" w:cs="Arial"/>
                <w:spacing w:val="-6"/>
                <w:sz w:val="18"/>
                <w:szCs w:val="18"/>
                <w:u w:val="single" w:color="000000"/>
              </w:rPr>
              <w:t>y</w:t>
            </w:r>
            <w:r w:rsidRPr="000D3545">
              <w:rPr>
                <w:rFonts w:ascii="Arial" w:eastAsia="Calibri" w:hAnsi="Arial" w:cs="Arial"/>
                <w:spacing w:val="1"/>
                <w:sz w:val="18"/>
                <w:szCs w:val="18"/>
                <w:u w:val="single" w:color="000000"/>
              </w:rPr>
              <w:t>ıl</w:t>
            </w:r>
            <w:r w:rsidRPr="000D3545">
              <w:rPr>
                <w:rFonts w:ascii="Arial" w:eastAsia="Calibri" w:hAnsi="Arial" w:cs="Arial"/>
                <w:sz w:val="18"/>
                <w:szCs w:val="18"/>
                <w:u w:val="single" w:color="000000"/>
              </w:rPr>
              <w:t>da</w:t>
            </w:r>
            <w:r w:rsidRPr="000D3545">
              <w:rPr>
                <w:rFonts w:ascii="Arial" w:eastAsia="Calibri" w:hAnsi="Arial" w:cs="Arial"/>
                <w:sz w:val="18"/>
                <w:szCs w:val="18"/>
              </w:rPr>
              <w:t xml:space="preserve"> </w:t>
            </w:r>
            <w:proofErr w:type="gramStart"/>
            <w:r w:rsidRPr="000D3545">
              <w:rPr>
                <w:rFonts w:ascii="Arial" w:eastAsia="Calibri" w:hAnsi="Arial" w:cs="Arial"/>
                <w:sz w:val="18"/>
                <w:szCs w:val="18"/>
                <w:u w:val="single" w:color="000000"/>
              </w:rPr>
              <w:t>b</w:t>
            </w:r>
            <w:r w:rsidRPr="000D3545">
              <w:rPr>
                <w:rFonts w:ascii="Arial" w:eastAsia="Calibri" w:hAnsi="Arial" w:cs="Arial"/>
                <w:spacing w:val="1"/>
                <w:sz w:val="18"/>
                <w:szCs w:val="18"/>
                <w:u w:val="single" w:color="000000"/>
              </w:rPr>
              <w:t>i</w:t>
            </w:r>
            <w:r w:rsidRPr="000D3545">
              <w:rPr>
                <w:rFonts w:ascii="Arial" w:eastAsia="Calibri" w:hAnsi="Arial" w:cs="Arial"/>
                <w:sz w:val="18"/>
                <w:szCs w:val="18"/>
                <w:u w:val="single" w:color="000000"/>
              </w:rPr>
              <w:t>r</w:t>
            </w:r>
            <w:r w:rsidR="00393CF4" w:rsidRPr="000D3545">
              <w:rPr>
                <w:rFonts w:ascii="Arial" w:eastAsia="Calibri" w:hAnsi="Arial" w:cs="Arial"/>
                <w:spacing w:val="-47"/>
                <w:w w:val="109"/>
                <w:sz w:val="18"/>
                <w:szCs w:val="18"/>
                <w:u w:val="single" w:color="000000"/>
              </w:rPr>
              <w:t xml:space="preserve"> </w:t>
            </w:r>
            <w:r w:rsidR="001034A7" w:rsidRPr="000D3545">
              <w:rPr>
                <w:rFonts w:ascii="Arial" w:eastAsia="Calibri" w:hAnsi="Arial" w:cs="Arial"/>
                <w:spacing w:val="-47"/>
                <w:w w:val="109"/>
                <w:sz w:val="18"/>
                <w:szCs w:val="18"/>
                <w:u w:val="single" w:color="000000"/>
              </w:rPr>
              <w:t xml:space="preserve"> </w:t>
            </w:r>
            <w:r w:rsidRPr="000D3545">
              <w:rPr>
                <w:rFonts w:ascii="Arial" w:eastAsia="Calibri" w:hAnsi="Arial" w:cs="Arial"/>
                <w:spacing w:val="-1"/>
                <w:sz w:val="18"/>
                <w:szCs w:val="18"/>
                <w:u w:val="single" w:color="000000"/>
              </w:rPr>
              <w:t>k</w:t>
            </w:r>
            <w:r w:rsidRPr="000D3545">
              <w:rPr>
                <w:rFonts w:ascii="Arial" w:eastAsia="Calibri" w:hAnsi="Arial" w:cs="Arial"/>
                <w:spacing w:val="-4"/>
                <w:sz w:val="18"/>
                <w:szCs w:val="18"/>
                <w:u w:val="single" w:color="000000"/>
              </w:rPr>
              <w:t>e</w:t>
            </w:r>
            <w:r w:rsidRPr="000D3545">
              <w:rPr>
                <w:rFonts w:ascii="Arial" w:eastAsia="Calibri" w:hAnsi="Arial" w:cs="Arial"/>
                <w:sz w:val="18"/>
                <w:szCs w:val="18"/>
                <w:u w:val="single" w:color="000000"/>
              </w:rPr>
              <w:t>z</w:t>
            </w:r>
            <w:proofErr w:type="gramEnd"/>
            <w:r w:rsidRPr="000D3545">
              <w:rPr>
                <w:rFonts w:ascii="Arial" w:eastAsia="Calibri" w:hAnsi="Arial" w:cs="Arial"/>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ark</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pacing w:val="1"/>
                <w:sz w:val="18"/>
                <w:szCs w:val="18"/>
              </w:rPr>
              <w:t>lı</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ar</w:t>
            </w:r>
            <w:r w:rsidRPr="000D3545">
              <w:rPr>
                <w:rFonts w:ascii="Arial" w:eastAsia="Calibri" w:hAnsi="Arial" w:cs="Arial"/>
                <w:spacing w:val="-3"/>
                <w:sz w:val="18"/>
                <w:szCs w:val="18"/>
              </w:rPr>
              <w:t>t</w:t>
            </w:r>
            <w:r w:rsidRPr="000D3545">
              <w:rPr>
                <w:rFonts w:ascii="Arial" w:eastAsia="Calibri" w:hAnsi="Arial" w:cs="Arial"/>
                <w:spacing w:val="1"/>
                <w:sz w:val="18"/>
                <w:szCs w:val="18"/>
              </w:rPr>
              <w:t>ı</w:t>
            </w:r>
            <w:r w:rsidRPr="000D3545">
              <w:rPr>
                <w:rFonts w:ascii="Arial" w:eastAsia="Calibri" w:hAnsi="Arial" w:cs="Arial"/>
                <w:spacing w:val="-1"/>
                <w:sz w:val="18"/>
                <w:szCs w:val="18"/>
              </w:rPr>
              <w:t>ra</w:t>
            </w:r>
            <w:r w:rsidRPr="000D3545">
              <w:rPr>
                <w:rFonts w:ascii="Arial" w:eastAsia="Calibri" w:hAnsi="Arial" w:cs="Arial"/>
                <w:sz w:val="18"/>
                <w:szCs w:val="18"/>
              </w:rPr>
              <w:t>c</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5"/>
                <w:sz w:val="18"/>
                <w:szCs w:val="18"/>
              </w:rPr>
              <w:t>p</w:t>
            </w:r>
            <w:r w:rsidRPr="000D3545">
              <w:rPr>
                <w:rFonts w:ascii="Arial" w:eastAsia="Calibri" w:hAnsi="Arial" w:cs="Arial"/>
                <w:sz w:val="18"/>
                <w:szCs w:val="18"/>
              </w:rPr>
              <w:t>oz</w:t>
            </w:r>
            <w:r w:rsidRPr="000D3545">
              <w:rPr>
                <w:rFonts w:ascii="Arial" w:eastAsia="Calibri" w:hAnsi="Arial" w:cs="Arial"/>
                <w:spacing w:val="-1"/>
                <w:sz w:val="18"/>
                <w:szCs w:val="18"/>
              </w:rPr>
              <w:t>y</w:t>
            </w:r>
            <w:r w:rsidRPr="000D3545">
              <w:rPr>
                <w:rFonts w:ascii="Arial" w:eastAsia="Calibri" w:hAnsi="Arial" w:cs="Arial"/>
                <w:sz w:val="18"/>
                <w:szCs w:val="18"/>
              </w:rPr>
              <w:t>um</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v</w:t>
            </w:r>
            <w:r w:rsidRPr="000D3545">
              <w:rPr>
                <w:rFonts w:ascii="Arial" w:eastAsia="Calibri" w:hAnsi="Arial" w:cs="Arial"/>
                <w:spacing w:val="-4"/>
                <w:sz w:val="18"/>
                <w:szCs w:val="18"/>
              </w:rPr>
              <w:t>e</w:t>
            </w:r>
            <w:r w:rsidRPr="000D3545">
              <w:rPr>
                <w:rFonts w:ascii="Arial" w:eastAsia="Calibri" w:hAnsi="Arial" w:cs="Arial"/>
                <w:spacing w:val="1"/>
                <w:sz w:val="18"/>
                <w:szCs w:val="18"/>
              </w:rPr>
              <w:t>/</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1"/>
                <w:sz w:val="18"/>
                <w:szCs w:val="18"/>
              </w:rPr>
              <w:t>y</w:t>
            </w:r>
            <w:r w:rsidRPr="000D3545">
              <w:rPr>
                <w:rFonts w:ascii="Arial" w:eastAsia="Calibri" w:hAnsi="Arial" w:cs="Arial"/>
                <w:sz w:val="18"/>
                <w:szCs w:val="18"/>
              </w:rPr>
              <w:t>a</w:t>
            </w:r>
            <w:r w:rsidRPr="000D3545">
              <w:rPr>
                <w:rFonts w:ascii="Arial" w:eastAsia="Calibri" w:hAnsi="Arial" w:cs="Arial"/>
                <w:spacing w:val="3"/>
                <w:sz w:val="18"/>
                <w:szCs w:val="18"/>
              </w:rPr>
              <w:t xml:space="preserve"> </w:t>
            </w:r>
            <w:r w:rsidRPr="000D3545">
              <w:rPr>
                <w:rFonts w:ascii="Arial" w:eastAsia="Calibri" w:hAnsi="Arial" w:cs="Arial"/>
                <w:w w:val="101"/>
                <w:sz w:val="18"/>
                <w:szCs w:val="18"/>
              </w:rPr>
              <w:t>p</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n</w:t>
            </w:r>
            <w:r w:rsidRPr="000D3545">
              <w:rPr>
                <w:rFonts w:ascii="Arial" w:eastAsia="Calibri" w:hAnsi="Arial" w:cs="Arial"/>
                <w:w w:val="101"/>
                <w:sz w:val="18"/>
                <w:szCs w:val="18"/>
              </w:rPr>
              <w:t>el düze</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134" w:type="dxa"/>
            <w:shd w:val="clear" w:color="auto" w:fill="auto"/>
          </w:tcPr>
          <w:p w14:paraId="6B276ABF" w14:textId="7D9E1B60" w:rsidR="00C93BD5" w:rsidRPr="000D3545" w:rsidRDefault="00C93BD5" w:rsidP="00496EBF">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tc>
        <w:tc>
          <w:tcPr>
            <w:tcW w:w="3118" w:type="dxa"/>
            <w:shd w:val="clear" w:color="auto" w:fill="auto"/>
          </w:tcPr>
          <w:p w14:paraId="0453D055" w14:textId="77777777" w:rsidR="00C93BD5" w:rsidRPr="000D3545" w:rsidRDefault="00C93BD5"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Samsun Barosu</w:t>
            </w:r>
          </w:p>
          <w:p w14:paraId="5DFE80F4" w14:textId="77777777" w:rsidR="00C93BD5" w:rsidRPr="000D3545" w:rsidRDefault="00C93BD5"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Denetimli Serbestlik Şube Müdürlüğü</w:t>
            </w:r>
          </w:p>
          <w:p w14:paraId="6236FF0C" w14:textId="6846256D"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Samsun Cumhuriyet Başsavcılığı</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p>
        </w:tc>
        <w:tc>
          <w:tcPr>
            <w:tcW w:w="2693" w:type="dxa"/>
          </w:tcPr>
          <w:p w14:paraId="72E34B4B" w14:textId="00A73843"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sz w:val="18"/>
                <w:szCs w:val="18"/>
              </w:rPr>
              <w:t>İ</w:t>
            </w:r>
            <w:r w:rsidRPr="000D3545">
              <w:rPr>
                <w:rFonts w:ascii="Arial" w:eastAsia="Calibri" w:hAnsi="Arial" w:cs="Arial"/>
                <w:w w:val="101"/>
                <w:sz w:val="18"/>
                <w:szCs w:val="18"/>
              </w:rPr>
              <w:t>l</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H</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 xml:space="preserve">ı </w:t>
            </w:r>
            <w:r w:rsidRPr="000D3545">
              <w:rPr>
                <w:rFonts w:ascii="Arial" w:eastAsia="Calibri" w:hAnsi="Arial" w:cs="Arial"/>
                <w:spacing w:val="1"/>
                <w:sz w:val="18"/>
                <w:szCs w:val="18"/>
              </w:rPr>
              <w:t>K</w:t>
            </w:r>
            <w:r w:rsidRPr="000D3545">
              <w:rPr>
                <w:rFonts w:ascii="Arial" w:eastAsia="Calibri" w:hAnsi="Arial" w:cs="Arial"/>
                <w:sz w:val="18"/>
                <w:szCs w:val="18"/>
              </w:rPr>
              <w:t>oo</w:t>
            </w:r>
            <w:r w:rsidRPr="000D3545">
              <w:rPr>
                <w:rFonts w:ascii="Arial" w:eastAsia="Calibri" w:hAnsi="Arial" w:cs="Arial"/>
                <w:spacing w:val="-1"/>
                <w:sz w:val="18"/>
                <w:szCs w:val="18"/>
              </w:rPr>
              <w:t>r</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6"/>
                <w:sz w:val="18"/>
                <w:szCs w:val="18"/>
              </w:rPr>
              <w:t>y</w:t>
            </w:r>
            <w:r w:rsidRPr="000D3545">
              <w:rPr>
                <w:rFonts w:ascii="Arial" w:eastAsia="Calibri" w:hAnsi="Arial" w:cs="Arial"/>
                <w:sz w:val="18"/>
                <w:szCs w:val="18"/>
              </w:rPr>
              <w:t>on</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u</w:t>
            </w:r>
            <w:r w:rsidRPr="000D3545">
              <w:rPr>
                <w:rFonts w:ascii="Arial" w:eastAsia="Calibri" w:hAnsi="Arial" w:cs="Arial"/>
                <w:spacing w:val="1"/>
                <w:w w:val="101"/>
                <w:sz w:val="18"/>
                <w:szCs w:val="18"/>
              </w:rPr>
              <w:t>l</w:t>
            </w:r>
            <w:r w:rsidRPr="000D3545">
              <w:rPr>
                <w:rFonts w:ascii="Arial" w:eastAsia="Calibri" w:hAnsi="Arial" w:cs="Arial"/>
                <w:w w:val="101"/>
                <w:sz w:val="18"/>
                <w:szCs w:val="18"/>
              </w:rPr>
              <w:t>u</w:t>
            </w:r>
          </w:p>
        </w:tc>
        <w:tc>
          <w:tcPr>
            <w:tcW w:w="2694" w:type="dxa"/>
            <w:shd w:val="clear" w:color="auto" w:fill="auto"/>
          </w:tcPr>
          <w:p w14:paraId="14CC7795" w14:textId="71F788FA"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position w:val="1"/>
                <w:sz w:val="18"/>
                <w:szCs w:val="18"/>
              </w:rPr>
              <w:t>E</w:t>
            </w:r>
            <w:r w:rsidRPr="000D3545">
              <w:rPr>
                <w:rFonts w:ascii="Arial" w:eastAsia="Calibri" w:hAnsi="Arial" w:cs="Arial"/>
                <w:w w:val="101"/>
                <w:position w:val="1"/>
                <w:sz w:val="18"/>
                <w:szCs w:val="18"/>
              </w:rPr>
              <w:t>ğ</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ti</w:t>
            </w:r>
            <w:r w:rsidRPr="000D3545">
              <w:rPr>
                <w:rFonts w:ascii="Arial" w:eastAsia="Calibri" w:hAnsi="Arial" w:cs="Arial"/>
                <w:spacing w:val="-6"/>
                <w:w w:val="101"/>
                <w:position w:val="1"/>
                <w:sz w:val="18"/>
                <w:szCs w:val="18"/>
              </w:rPr>
              <w:t>m</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spacing w:val="-5"/>
                <w:w w:val="101"/>
                <w:position w:val="1"/>
                <w:sz w:val="18"/>
                <w:szCs w:val="18"/>
              </w:rPr>
              <w:t>d</w:t>
            </w:r>
            <w:r w:rsidRPr="000D3545">
              <w:rPr>
                <w:rFonts w:ascii="Arial" w:eastAsia="Calibri" w:hAnsi="Arial" w:cs="Arial"/>
                <w:w w:val="101"/>
                <w:position w:val="1"/>
                <w:sz w:val="18"/>
                <w:szCs w:val="18"/>
              </w:rPr>
              <w:t>en</w:t>
            </w:r>
            <w:r w:rsidRPr="000D3545">
              <w:rPr>
                <w:rFonts w:ascii="Arial" w:eastAsia="Calibri" w:hAnsi="Arial" w:cs="Arial"/>
                <w:sz w:val="18"/>
                <w:szCs w:val="18"/>
              </w:rPr>
              <w:t xml:space="preserve">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 xml:space="preserve">n </w:t>
            </w:r>
            <w:r w:rsidRPr="000D3545">
              <w:rPr>
                <w:rFonts w:ascii="Arial" w:eastAsia="Calibri" w:hAnsi="Arial" w:cs="Arial"/>
                <w:spacing w:val="-1"/>
                <w:w w:val="101"/>
                <w:sz w:val="18"/>
                <w:szCs w:val="18"/>
              </w:rPr>
              <w:t>ya</w:t>
            </w:r>
            <w:r w:rsidRPr="000D3545">
              <w:rPr>
                <w:rFonts w:ascii="Arial" w:eastAsia="Calibri" w:hAnsi="Arial" w:cs="Arial"/>
                <w:spacing w:val="1"/>
                <w:w w:val="101"/>
                <w:sz w:val="18"/>
                <w:szCs w:val="18"/>
              </w:rPr>
              <w:t>s</w:t>
            </w:r>
            <w:r w:rsidRPr="000D3545">
              <w:rPr>
                <w:rFonts w:ascii="Arial" w:eastAsia="Calibri" w:hAnsi="Arial" w:cs="Arial"/>
                <w:w w:val="101"/>
                <w:sz w:val="18"/>
                <w:szCs w:val="18"/>
              </w:rPr>
              <w:t>a u</w:t>
            </w:r>
            <w:r w:rsidRPr="000D3545">
              <w:rPr>
                <w:rFonts w:ascii="Arial" w:eastAsia="Calibri" w:hAnsi="Arial" w:cs="Arial"/>
                <w:spacing w:val="-1"/>
                <w:w w:val="101"/>
                <w:sz w:val="18"/>
                <w:szCs w:val="18"/>
              </w:rPr>
              <w:t>y</w:t>
            </w:r>
            <w:r w:rsidRPr="000D3545">
              <w:rPr>
                <w:rFonts w:ascii="Arial" w:eastAsia="Calibri" w:hAnsi="Arial" w:cs="Arial"/>
                <w:w w:val="101"/>
                <w:sz w:val="18"/>
                <w:szCs w:val="18"/>
              </w:rPr>
              <w:t>gu</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ı</w:t>
            </w:r>
            <w:r w:rsidRPr="000D3545">
              <w:rPr>
                <w:rFonts w:ascii="Arial" w:eastAsia="Calibri" w:hAnsi="Arial" w:cs="Arial"/>
                <w:w w:val="101"/>
                <w:sz w:val="18"/>
                <w:szCs w:val="18"/>
              </w:rPr>
              <w:t>c</w:t>
            </w:r>
            <w:r w:rsidRPr="000D3545">
              <w:rPr>
                <w:rFonts w:ascii="Arial" w:eastAsia="Calibri" w:hAnsi="Arial" w:cs="Arial"/>
                <w:spacing w:val="-3"/>
                <w:w w:val="101"/>
                <w:sz w:val="18"/>
                <w:szCs w:val="18"/>
              </w:rPr>
              <w:t>ı</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ı</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C93BD5" w:rsidRPr="000D3545" w14:paraId="4FB43D33" w14:textId="77777777" w:rsidTr="005510C2">
        <w:tc>
          <w:tcPr>
            <w:tcW w:w="4957" w:type="dxa"/>
            <w:shd w:val="clear" w:color="auto" w:fill="auto"/>
          </w:tcPr>
          <w:p w14:paraId="2692A163" w14:textId="77777777" w:rsidR="00C93BD5" w:rsidRDefault="00C93BD5">
            <w:pPr>
              <w:tabs>
                <w:tab w:val="left" w:pos="2340"/>
              </w:tabs>
              <w:ind w:left="691" w:hanging="663"/>
              <w:rPr>
                <w:rFonts w:ascii="Arial" w:eastAsia="Calibri" w:hAnsi="Arial" w:cs="Arial"/>
                <w:w w:val="101"/>
                <w:sz w:val="18"/>
                <w:szCs w:val="18"/>
              </w:rPr>
            </w:pPr>
            <w:r w:rsidRPr="000D3545">
              <w:rPr>
                <w:rFonts w:ascii="Arial" w:eastAsia="Calibri" w:hAnsi="Arial" w:cs="Arial"/>
                <w:spacing w:val="-1"/>
                <w:sz w:val="18"/>
                <w:szCs w:val="18"/>
              </w:rPr>
              <w:t>4.1.1.4</w:t>
            </w:r>
            <w:r w:rsidRPr="000D3545">
              <w:rPr>
                <w:rFonts w:ascii="Arial" w:eastAsia="Calibri" w:hAnsi="Arial" w:cs="Arial"/>
                <w:sz w:val="18"/>
                <w:szCs w:val="18"/>
              </w:rPr>
              <w:t>.</w:t>
            </w:r>
            <w:r w:rsidRPr="000D3545">
              <w:rPr>
                <w:rFonts w:ascii="Arial" w:eastAsia="Calibri" w:hAnsi="Arial" w:cs="Arial"/>
                <w:spacing w:val="26"/>
                <w:sz w:val="18"/>
                <w:szCs w:val="18"/>
              </w:rPr>
              <w:t xml:space="preserve"> </w:t>
            </w:r>
            <w:r w:rsidRPr="000D3545">
              <w:rPr>
                <w:rFonts w:ascii="Arial" w:eastAsia="Calibri" w:hAnsi="Arial" w:cs="Arial"/>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m</w:t>
            </w:r>
            <w:r w:rsidRPr="000D3545">
              <w:rPr>
                <w:rFonts w:ascii="Arial" w:eastAsia="Calibri" w:hAnsi="Arial" w:cs="Arial"/>
                <w:spacing w:val="-1"/>
                <w:sz w:val="18"/>
                <w:szCs w:val="18"/>
              </w:rPr>
              <w:t>s</w:t>
            </w:r>
            <w:r w:rsidRPr="000D3545">
              <w:rPr>
                <w:rFonts w:ascii="Arial" w:eastAsia="Calibri" w:hAnsi="Arial" w:cs="Arial"/>
                <w:spacing w:val="-2"/>
                <w:sz w:val="18"/>
                <w:szCs w:val="18"/>
              </w:rPr>
              <w:t>u</w:t>
            </w:r>
            <w:r w:rsidRPr="000D3545">
              <w:rPr>
                <w:rFonts w:ascii="Arial" w:eastAsia="Calibri" w:hAnsi="Arial" w:cs="Arial"/>
                <w:sz w:val="18"/>
                <w:szCs w:val="18"/>
              </w:rPr>
              <w:t>n</w:t>
            </w:r>
            <w:r w:rsidRPr="000D3545">
              <w:rPr>
                <w:rFonts w:ascii="Arial" w:eastAsia="Calibri" w:hAnsi="Arial" w:cs="Arial"/>
                <w:spacing w:val="26"/>
                <w:sz w:val="18"/>
                <w:szCs w:val="18"/>
              </w:rPr>
              <w:t xml:space="preserve"> </w:t>
            </w:r>
            <w:r w:rsidRPr="000D3545">
              <w:rPr>
                <w:rFonts w:ascii="Arial" w:eastAsia="Calibri" w:hAnsi="Arial" w:cs="Arial"/>
                <w:spacing w:val="-6"/>
                <w:sz w:val="18"/>
                <w:szCs w:val="18"/>
              </w:rPr>
              <w:t>B</w:t>
            </w:r>
            <w:r w:rsidRPr="000D3545">
              <w:rPr>
                <w:rFonts w:ascii="Arial" w:eastAsia="Calibri" w:hAnsi="Arial" w:cs="Arial"/>
                <w:spacing w:val="-4"/>
                <w:sz w:val="18"/>
                <w:szCs w:val="18"/>
              </w:rPr>
              <w:t>a</w:t>
            </w:r>
            <w:r w:rsidRPr="000D3545">
              <w:rPr>
                <w:rFonts w:ascii="Arial" w:eastAsia="Calibri" w:hAnsi="Arial" w:cs="Arial"/>
                <w:spacing w:val="2"/>
                <w:sz w:val="18"/>
                <w:szCs w:val="18"/>
              </w:rPr>
              <w:t>r</w:t>
            </w:r>
            <w:r w:rsidRPr="000D3545">
              <w:rPr>
                <w:rFonts w:ascii="Arial" w:eastAsia="Calibri" w:hAnsi="Arial" w:cs="Arial"/>
                <w:spacing w:val="-2"/>
                <w:sz w:val="18"/>
                <w:szCs w:val="18"/>
              </w:rPr>
              <w:t>o</w:t>
            </w:r>
            <w:r w:rsidRPr="000D3545">
              <w:rPr>
                <w:rFonts w:ascii="Arial" w:eastAsia="Calibri" w:hAnsi="Arial" w:cs="Arial"/>
                <w:spacing w:val="-1"/>
                <w:sz w:val="18"/>
                <w:szCs w:val="18"/>
              </w:rPr>
              <w:t>s</w:t>
            </w:r>
            <w:r w:rsidRPr="000D3545">
              <w:rPr>
                <w:rFonts w:ascii="Arial" w:eastAsia="Calibri" w:hAnsi="Arial" w:cs="Arial"/>
                <w:sz w:val="18"/>
                <w:szCs w:val="18"/>
              </w:rPr>
              <w:t>u</w:t>
            </w:r>
            <w:r w:rsidRPr="000D3545">
              <w:rPr>
                <w:rFonts w:ascii="Arial" w:eastAsia="Calibri" w:hAnsi="Arial" w:cs="Arial"/>
                <w:spacing w:val="25"/>
                <w:sz w:val="18"/>
                <w:szCs w:val="18"/>
              </w:rPr>
              <w:t xml:space="preserve"> </w:t>
            </w:r>
            <w:r w:rsidR="001034A7" w:rsidRPr="000D3545">
              <w:rPr>
                <w:rFonts w:ascii="Arial" w:eastAsia="Calibri" w:hAnsi="Arial" w:cs="Arial"/>
                <w:spacing w:val="1"/>
                <w:sz w:val="18"/>
                <w:szCs w:val="18"/>
              </w:rPr>
              <w:t>ü</w:t>
            </w:r>
            <w:r w:rsidRPr="000D3545">
              <w:rPr>
                <w:rFonts w:ascii="Arial" w:eastAsia="Calibri" w:hAnsi="Arial" w:cs="Arial"/>
                <w:spacing w:val="-5"/>
                <w:sz w:val="18"/>
                <w:szCs w:val="18"/>
              </w:rPr>
              <w:t>y</w:t>
            </w:r>
            <w:r w:rsidRPr="000D3545">
              <w:rPr>
                <w:rFonts w:ascii="Arial" w:eastAsia="Calibri" w:hAnsi="Arial" w:cs="Arial"/>
                <w:spacing w:val="-1"/>
                <w:sz w:val="18"/>
                <w:szCs w:val="18"/>
              </w:rPr>
              <w:t>e</w:t>
            </w:r>
            <w:r w:rsidRPr="000D3545">
              <w:rPr>
                <w:rFonts w:ascii="Arial" w:eastAsia="Calibri" w:hAnsi="Arial" w:cs="Arial"/>
                <w:spacing w:val="-2"/>
                <w:sz w:val="18"/>
                <w:szCs w:val="18"/>
              </w:rPr>
              <w:t>l</w:t>
            </w:r>
            <w:r w:rsidRPr="000D3545">
              <w:rPr>
                <w:rFonts w:ascii="Arial" w:eastAsia="Calibri" w:hAnsi="Arial" w:cs="Arial"/>
                <w:spacing w:val="-1"/>
                <w:sz w:val="18"/>
                <w:szCs w:val="18"/>
              </w:rPr>
              <w:t>e</w:t>
            </w:r>
            <w:r w:rsidRPr="000D3545">
              <w:rPr>
                <w:rFonts w:ascii="Arial" w:eastAsia="Calibri" w:hAnsi="Arial" w:cs="Arial"/>
                <w:spacing w:val="2"/>
                <w:sz w:val="18"/>
                <w:szCs w:val="18"/>
              </w:rPr>
              <w:t>r</w:t>
            </w:r>
            <w:r w:rsidRPr="000D3545">
              <w:rPr>
                <w:rFonts w:ascii="Arial" w:eastAsia="Calibri" w:hAnsi="Arial" w:cs="Arial"/>
                <w:spacing w:val="-2"/>
                <w:sz w:val="18"/>
                <w:szCs w:val="18"/>
              </w:rPr>
              <w:t>in</w:t>
            </w:r>
            <w:r w:rsidRPr="000D3545">
              <w:rPr>
                <w:rFonts w:ascii="Arial" w:eastAsia="Calibri" w:hAnsi="Arial" w:cs="Arial"/>
                <w:sz w:val="18"/>
                <w:szCs w:val="18"/>
              </w:rPr>
              <w:t>e</w:t>
            </w:r>
            <w:r w:rsidRPr="000D3545">
              <w:rPr>
                <w:rFonts w:ascii="Arial" w:eastAsia="Calibri" w:hAnsi="Arial" w:cs="Arial"/>
                <w:spacing w:val="27"/>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5"/>
                <w:sz w:val="18"/>
                <w:szCs w:val="18"/>
              </w:rPr>
              <w:t>ö</w:t>
            </w:r>
            <w:r w:rsidRPr="000D3545">
              <w:rPr>
                <w:rFonts w:ascii="Arial" w:eastAsia="Calibri" w:hAnsi="Arial" w:cs="Arial"/>
                <w:sz w:val="18"/>
                <w:szCs w:val="18"/>
              </w:rPr>
              <w:t>ne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001034A7" w:rsidRPr="000D3545">
              <w:rPr>
                <w:rFonts w:ascii="Arial" w:eastAsia="Calibri" w:hAnsi="Arial" w:cs="Arial"/>
                <w:spacing w:val="-1"/>
                <w:sz w:val="18"/>
                <w:szCs w:val="18"/>
              </w:rPr>
              <w:t xml:space="preserve"> olarak</w:t>
            </w:r>
            <w:r w:rsidRPr="000D3545">
              <w:rPr>
                <w:rFonts w:ascii="Arial" w:eastAsia="Calibri" w:hAnsi="Arial" w:cs="Arial"/>
                <w:sz w:val="18"/>
                <w:szCs w:val="18"/>
              </w:rPr>
              <w:t>,</w:t>
            </w:r>
            <w:r w:rsidRPr="000D3545">
              <w:rPr>
                <w:rFonts w:ascii="Arial" w:eastAsia="Calibri" w:hAnsi="Arial" w:cs="Arial"/>
                <w:spacing w:val="25"/>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5"/>
                <w:sz w:val="18"/>
                <w:szCs w:val="18"/>
              </w:rPr>
              <w:t>o</w:t>
            </w:r>
            <w:r w:rsidRPr="000D3545">
              <w:rPr>
                <w:rFonts w:ascii="Arial" w:eastAsia="Calibri" w:hAnsi="Arial" w:cs="Arial"/>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6"/>
                <w:sz w:val="18"/>
                <w:szCs w:val="18"/>
              </w:rPr>
              <w:t>m</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l</w:t>
            </w:r>
            <w:r w:rsidRPr="000D3545">
              <w:rPr>
                <w:rFonts w:ascii="Arial" w:eastAsia="Calibri" w:hAnsi="Arial" w:cs="Arial"/>
                <w:spacing w:val="25"/>
                <w:sz w:val="18"/>
                <w:szCs w:val="18"/>
              </w:rPr>
              <w:t xml:space="preserve"> </w:t>
            </w:r>
            <w:r w:rsidRPr="000D3545">
              <w:rPr>
                <w:rFonts w:ascii="Arial" w:eastAsia="Calibri" w:hAnsi="Arial" w:cs="Arial"/>
                <w:w w:val="101"/>
                <w:sz w:val="18"/>
                <w:szCs w:val="18"/>
              </w:rPr>
              <w:t>c</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si</w:t>
            </w:r>
            <w:r w:rsidRPr="000D3545">
              <w:rPr>
                <w:rFonts w:ascii="Arial" w:eastAsia="Calibri" w:hAnsi="Arial" w:cs="Arial"/>
                <w:spacing w:val="-1"/>
                <w:w w:val="101"/>
                <w:sz w:val="18"/>
                <w:szCs w:val="18"/>
              </w:rPr>
              <w:t>y</w:t>
            </w:r>
            <w:r w:rsidRPr="000D3545">
              <w:rPr>
                <w:rFonts w:ascii="Arial" w:eastAsia="Calibri" w:hAnsi="Arial" w:cs="Arial"/>
                <w:spacing w:val="-4"/>
                <w:w w:val="101"/>
                <w:sz w:val="18"/>
                <w:szCs w:val="18"/>
              </w:rPr>
              <w:t>e</w:t>
            </w:r>
            <w:r w:rsidRPr="000D3545">
              <w:rPr>
                <w:rFonts w:ascii="Arial" w:eastAsia="Calibri" w:hAnsi="Arial" w:cs="Arial"/>
                <w:w w:val="101"/>
                <w:sz w:val="18"/>
                <w:szCs w:val="18"/>
              </w:rPr>
              <w:t xml:space="preserve">t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na</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5"/>
                <w:sz w:val="18"/>
                <w:szCs w:val="18"/>
              </w:rPr>
              <w:t>ö</w:t>
            </w:r>
            <w:r w:rsidRPr="000D3545">
              <w:rPr>
                <w:rFonts w:ascii="Arial" w:eastAsia="Calibri" w:hAnsi="Arial" w:cs="Arial"/>
                <w:sz w:val="18"/>
                <w:szCs w:val="18"/>
              </w:rPr>
              <w:t>ne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4"/>
                <w:sz w:val="18"/>
                <w:szCs w:val="18"/>
              </w:rPr>
              <w:t>ş</w:t>
            </w:r>
            <w:r w:rsidRPr="000D3545">
              <w:rPr>
                <w:rFonts w:ascii="Arial" w:eastAsia="Calibri" w:hAnsi="Arial" w:cs="Arial"/>
                <w:spacing w:val="1"/>
                <w:sz w:val="18"/>
                <w:szCs w:val="18"/>
              </w:rPr>
              <w:t>i</w:t>
            </w:r>
            <w:r w:rsidRPr="000D3545">
              <w:rPr>
                <w:rFonts w:ascii="Arial" w:eastAsia="Calibri" w:hAnsi="Arial" w:cs="Arial"/>
                <w:sz w:val="18"/>
                <w:szCs w:val="18"/>
              </w:rPr>
              <w:t>d</w:t>
            </w:r>
            <w:r w:rsidRPr="000D3545">
              <w:rPr>
                <w:rFonts w:ascii="Arial" w:eastAsia="Calibri" w:hAnsi="Arial" w:cs="Arial"/>
                <w:spacing w:val="-5"/>
                <w:sz w:val="18"/>
                <w:szCs w:val="18"/>
              </w:rPr>
              <w:t>d</w:t>
            </w:r>
            <w:r w:rsidRPr="000D3545">
              <w:rPr>
                <w:rFonts w:ascii="Arial" w:eastAsia="Calibri" w:hAnsi="Arial" w:cs="Arial"/>
                <w:sz w:val="18"/>
                <w:szCs w:val="18"/>
              </w:rPr>
              <w:t xml:space="preserve">et </w:t>
            </w:r>
            <w:r w:rsidRPr="000D3545">
              <w:rPr>
                <w:rFonts w:ascii="Arial" w:eastAsia="Calibri" w:hAnsi="Arial" w:cs="Arial"/>
                <w:spacing w:val="-1"/>
                <w:sz w:val="18"/>
                <w:szCs w:val="18"/>
              </w:rPr>
              <w:t>ka</w:t>
            </w:r>
            <w:r w:rsidRPr="000D3545">
              <w:rPr>
                <w:rFonts w:ascii="Arial" w:eastAsia="Calibri" w:hAnsi="Arial" w:cs="Arial"/>
                <w:sz w:val="18"/>
                <w:szCs w:val="18"/>
              </w:rPr>
              <w:t>p</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6"/>
                <w:sz w:val="18"/>
                <w:szCs w:val="18"/>
              </w:rPr>
              <w:t>m</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001034A7"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001034A7"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5"/>
                <w:sz w:val="18"/>
                <w:szCs w:val="18"/>
              </w:rPr>
              <w:t>d</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2"/>
                <w:sz w:val="18"/>
                <w:szCs w:val="18"/>
              </w:rPr>
              <w:t xml:space="preserve"> </w:t>
            </w:r>
            <w:r w:rsidR="001034A7" w:rsidRPr="000D3545">
              <w:rPr>
                <w:rFonts w:ascii="Arial" w:eastAsia="Calibri" w:hAnsi="Arial" w:cs="Arial"/>
                <w:spacing w:val="2"/>
                <w:w w:val="101"/>
                <w:sz w:val="18"/>
                <w:szCs w:val="18"/>
              </w:rPr>
              <w:t>y</w:t>
            </w:r>
            <w:r w:rsidRPr="000D3545">
              <w:rPr>
                <w:rFonts w:ascii="Arial" w:eastAsia="Calibri" w:hAnsi="Arial" w:cs="Arial"/>
                <w:spacing w:val="-1"/>
                <w:w w:val="101"/>
                <w:sz w:val="18"/>
                <w:szCs w:val="18"/>
              </w:rPr>
              <w:t>ak</w:t>
            </w:r>
            <w:r w:rsidRPr="000D3545">
              <w:rPr>
                <w:rFonts w:ascii="Arial" w:eastAsia="Calibri" w:hAnsi="Arial" w:cs="Arial"/>
                <w:spacing w:val="1"/>
                <w:w w:val="101"/>
                <w:sz w:val="18"/>
                <w:szCs w:val="18"/>
              </w:rPr>
              <w:t>l</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şı</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 </w:t>
            </w:r>
            <w:r w:rsidR="001034A7" w:rsidRPr="000D3545">
              <w:rPr>
                <w:rFonts w:ascii="Arial" w:eastAsia="Calibri" w:hAnsi="Arial" w:cs="Arial"/>
                <w:spacing w:val="2"/>
                <w:sz w:val="18"/>
                <w:szCs w:val="18"/>
              </w:rPr>
              <w:t>y</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 xml:space="preserve">l </w:t>
            </w:r>
            <w:r w:rsidR="001034A7" w:rsidRPr="000D3545">
              <w:rPr>
                <w:rFonts w:ascii="Arial" w:eastAsia="Calibri" w:hAnsi="Arial" w:cs="Arial"/>
                <w:spacing w:val="1"/>
                <w:sz w:val="18"/>
                <w:szCs w:val="18"/>
              </w:rPr>
              <w:t>h</w:t>
            </w:r>
            <w:r w:rsidRPr="000D3545">
              <w:rPr>
                <w:rFonts w:ascii="Arial" w:eastAsia="Calibri" w:hAnsi="Arial" w:cs="Arial"/>
                <w:spacing w:val="-1"/>
                <w:sz w:val="18"/>
                <w:szCs w:val="18"/>
              </w:rPr>
              <w:t>ak</w:t>
            </w:r>
            <w:r w:rsidRPr="000D3545">
              <w:rPr>
                <w:rFonts w:ascii="Arial" w:eastAsia="Calibri" w:hAnsi="Arial" w:cs="Arial"/>
                <w:spacing w:val="-3"/>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b.</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z w:val="18"/>
                <w:szCs w:val="18"/>
              </w:rPr>
              <w:t>nu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z w:val="18"/>
                <w:szCs w:val="18"/>
              </w:rPr>
              <w:t>,</w:t>
            </w:r>
            <w:r w:rsidR="00393CF4" w:rsidRPr="000D3545">
              <w:rPr>
                <w:rFonts w:ascii="Arial" w:eastAsia="Calibri" w:hAnsi="Arial" w:cs="Arial"/>
                <w:sz w:val="18"/>
                <w:szCs w:val="18"/>
              </w:rPr>
              <w:t xml:space="preserve"> </w:t>
            </w:r>
            <w:r w:rsidRPr="000D3545">
              <w:rPr>
                <w:rFonts w:ascii="Arial" w:eastAsia="Calibri" w:hAnsi="Arial" w:cs="Arial"/>
                <w:sz w:val="18"/>
                <w:szCs w:val="18"/>
                <w:u w:val="single" w:color="000000"/>
              </w:rPr>
              <w:t xml:space="preserve">her </w:t>
            </w:r>
            <w:r w:rsidRPr="000D3545">
              <w:rPr>
                <w:rFonts w:ascii="Arial" w:eastAsia="Calibri" w:hAnsi="Arial" w:cs="Arial"/>
                <w:spacing w:val="-1"/>
                <w:sz w:val="18"/>
                <w:szCs w:val="18"/>
                <w:u w:val="single" w:color="000000"/>
              </w:rPr>
              <w:t>y</w:t>
            </w:r>
            <w:r w:rsidRPr="000D3545">
              <w:rPr>
                <w:rFonts w:ascii="Arial" w:eastAsia="Calibri" w:hAnsi="Arial" w:cs="Arial"/>
                <w:spacing w:val="-3"/>
                <w:sz w:val="18"/>
                <w:szCs w:val="18"/>
                <w:u w:val="single" w:color="000000"/>
              </w:rPr>
              <w:t>ı</w:t>
            </w:r>
            <w:r w:rsidRPr="000D3545">
              <w:rPr>
                <w:rFonts w:ascii="Arial" w:eastAsia="Calibri" w:hAnsi="Arial" w:cs="Arial"/>
                <w:sz w:val="18"/>
                <w:szCs w:val="18"/>
                <w:u w:val="single" w:color="000000"/>
              </w:rPr>
              <w:t>l</w:t>
            </w:r>
            <w:r w:rsidR="00393CF4" w:rsidRPr="000D3545">
              <w:rPr>
                <w:rFonts w:ascii="Arial" w:eastAsia="Calibri" w:hAnsi="Arial" w:cs="Arial"/>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ark</w:t>
            </w:r>
            <w:r w:rsidRPr="000D3545">
              <w:rPr>
                <w:rFonts w:ascii="Arial" w:eastAsia="Calibri" w:hAnsi="Arial" w:cs="Arial"/>
                <w:spacing w:val="-3"/>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k</w:t>
            </w:r>
            <w:r w:rsidR="00393CF4" w:rsidRPr="000D3545">
              <w:rPr>
                <w:rFonts w:ascii="Arial" w:eastAsia="Calibri" w:hAnsi="Arial" w:cs="Arial"/>
                <w:sz w:val="18"/>
                <w:szCs w:val="18"/>
              </w:rPr>
              <w:t xml:space="preserve"> </w:t>
            </w:r>
            <w:r w:rsidRPr="000D3545">
              <w:rPr>
                <w:rFonts w:ascii="Arial" w:eastAsia="Calibri" w:hAnsi="Arial" w:cs="Arial"/>
                <w:sz w:val="18"/>
                <w:szCs w:val="18"/>
              </w:rPr>
              <w:t>g</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şti</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ci</w:t>
            </w:r>
            <w:r w:rsidR="00393CF4" w:rsidRPr="000D3545">
              <w:rPr>
                <w:rFonts w:ascii="Arial" w:eastAsia="Calibri" w:hAnsi="Arial" w:cs="Arial"/>
                <w:sz w:val="18"/>
                <w:szCs w:val="18"/>
              </w:rPr>
              <w:t xml:space="preserve"> </w:t>
            </w:r>
            <w:r w:rsidRPr="000D3545">
              <w:rPr>
                <w:rFonts w:ascii="Arial" w:eastAsia="Calibri" w:hAnsi="Arial" w:cs="Arial"/>
                <w:spacing w:val="-5"/>
                <w:w w:val="101"/>
                <w:sz w:val="18"/>
                <w:szCs w:val="18"/>
              </w:rPr>
              <w:t>b</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r </w:t>
            </w:r>
            <w:r w:rsidRPr="000D3545">
              <w:rPr>
                <w:rFonts w:ascii="Arial" w:eastAsia="Calibri" w:hAnsi="Arial" w:cs="Arial"/>
                <w:sz w:val="18"/>
                <w:szCs w:val="18"/>
              </w:rPr>
              <w:t>eğ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pacing w:val="1"/>
                <w:sz w:val="18"/>
                <w:szCs w:val="18"/>
              </w:rPr>
              <w:t>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z w:val="18"/>
                <w:szCs w:val="18"/>
              </w:rPr>
              <w:t>ı</w:t>
            </w:r>
            <w:r w:rsidRPr="000D3545">
              <w:rPr>
                <w:rFonts w:ascii="Arial" w:eastAsia="Calibri" w:hAnsi="Arial" w:cs="Arial"/>
                <w:spacing w:val="11"/>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p w14:paraId="6AB8770A" w14:textId="640E4896" w:rsidR="005510C2" w:rsidRPr="000D3545" w:rsidRDefault="005510C2">
            <w:pPr>
              <w:tabs>
                <w:tab w:val="left" w:pos="2340"/>
              </w:tabs>
              <w:ind w:left="691" w:hanging="663"/>
              <w:rPr>
                <w:rFonts w:ascii="Arial" w:hAnsi="Arial" w:cs="Arial"/>
                <w:sz w:val="18"/>
                <w:szCs w:val="18"/>
              </w:rPr>
            </w:pPr>
          </w:p>
        </w:tc>
        <w:tc>
          <w:tcPr>
            <w:tcW w:w="1134" w:type="dxa"/>
            <w:shd w:val="clear" w:color="auto" w:fill="auto"/>
          </w:tcPr>
          <w:p w14:paraId="41BB9FC9" w14:textId="2C4FEF43" w:rsidR="00C93BD5" w:rsidRPr="000D3545" w:rsidRDefault="00C93BD5"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tc>
        <w:tc>
          <w:tcPr>
            <w:tcW w:w="3118" w:type="dxa"/>
            <w:shd w:val="clear" w:color="auto" w:fill="auto"/>
          </w:tcPr>
          <w:p w14:paraId="55EDC41A" w14:textId="0B7FEF9E"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Samsun Barosu</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p>
        </w:tc>
        <w:tc>
          <w:tcPr>
            <w:tcW w:w="2693" w:type="dxa"/>
          </w:tcPr>
          <w:p w14:paraId="1D88EA5F" w14:textId="781613D5"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İ</w:t>
            </w:r>
            <w:r w:rsidRPr="000D3545">
              <w:rPr>
                <w:rFonts w:ascii="Arial" w:eastAsia="Calibri" w:hAnsi="Arial" w:cs="Arial"/>
                <w:sz w:val="18"/>
                <w:szCs w:val="18"/>
              </w:rPr>
              <w:t xml:space="preserve">l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H</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 xml:space="preserve">ı </w:t>
            </w:r>
            <w:r w:rsidRPr="000D3545">
              <w:rPr>
                <w:rFonts w:ascii="Arial" w:eastAsia="Calibri" w:hAnsi="Arial" w:cs="Arial"/>
                <w:spacing w:val="1"/>
                <w:sz w:val="18"/>
                <w:szCs w:val="18"/>
              </w:rPr>
              <w:t>K</w:t>
            </w:r>
            <w:r w:rsidRPr="000D3545">
              <w:rPr>
                <w:rFonts w:ascii="Arial" w:eastAsia="Calibri" w:hAnsi="Arial" w:cs="Arial"/>
                <w:sz w:val="18"/>
                <w:szCs w:val="18"/>
              </w:rPr>
              <w:t>oo</w:t>
            </w:r>
            <w:r w:rsidRPr="000D3545">
              <w:rPr>
                <w:rFonts w:ascii="Arial" w:eastAsia="Calibri" w:hAnsi="Arial" w:cs="Arial"/>
                <w:spacing w:val="-1"/>
                <w:sz w:val="18"/>
                <w:szCs w:val="18"/>
              </w:rPr>
              <w:t>r</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6"/>
                <w:sz w:val="18"/>
                <w:szCs w:val="18"/>
              </w:rPr>
              <w:t>y</w:t>
            </w:r>
            <w:r w:rsidRPr="000D3545">
              <w:rPr>
                <w:rFonts w:ascii="Arial" w:eastAsia="Calibri" w:hAnsi="Arial" w:cs="Arial"/>
                <w:sz w:val="18"/>
                <w:szCs w:val="18"/>
              </w:rPr>
              <w:t>on</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u</w:t>
            </w:r>
            <w:r w:rsidRPr="000D3545">
              <w:rPr>
                <w:rFonts w:ascii="Arial" w:eastAsia="Calibri" w:hAnsi="Arial" w:cs="Arial"/>
                <w:spacing w:val="1"/>
                <w:w w:val="101"/>
                <w:sz w:val="18"/>
                <w:szCs w:val="18"/>
              </w:rPr>
              <w:t>l</w:t>
            </w:r>
            <w:r w:rsidRPr="000D3545">
              <w:rPr>
                <w:rFonts w:ascii="Arial" w:eastAsia="Calibri" w:hAnsi="Arial" w:cs="Arial"/>
                <w:w w:val="101"/>
                <w:sz w:val="18"/>
                <w:szCs w:val="18"/>
              </w:rPr>
              <w:t>u</w:t>
            </w:r>
          </w:p>
        </w:tc>
        <w:tc>
          <w:tcPr>
            <w:tcW w:w="2694" w:type="dxa"/>
            <w:shd w:val="clear" w:color="auto" w:fill="auto"/>
          </w:tcPr>
          <w:p w14:paraId="2893F895" w14:textId="1E0E5B18"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s</w:t>
            </w:r>
            <w:r w:rsidRPr="000D3545">
              <w:rPr>
                <w:rFonts w:ascii="Arial" w:eastAsia="Calibri" w:hAnsi="Arial" w:cs="Arial"/>
                <w:sz w:val="18"/>
                <w:szCs w:val="18"/>
              </w:rPr>
              <w:t>un</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B</w:t>
            </w:r>
            <w:r w:rsidRPr="000D3545">
              <w:rPr>
                <w:rFonts w:ascii="Arial" w:eastAsia="Calibri" w:hAnsi="Arial" w:cs="Arial"/>
                <w:spacing w:val="-1"/>
                <w:w w:val="101"/>
                <w:sz w:val="18"/>
                <w:szCs w:val="18"/>
              </w:rPr>
              <w:t>ar</w:t>
            </w:r>
            <w:r w:rsidRPr="000D3545">
              <w:rPr>
                <w:rFonts w:ascii="Arial" w:eastAsia="Calibri" w:hAnsi="Arial" w:cs="Arial"/>
                <w:w w:val="101"/>
                <w:sz w:val="18"/>
                <w:szCs w:val="18"/>
              </w:rPr>
              <w:t>o</w:t>
            </w:r>
            <w:r w:rsidRPr="000D3545">
              <w:rPr>
                <w:rFonts w:ascii="Arial" w:eastAsia="Calibri" w:hAnsi="Arial" w:cs="Arial"/>
                <w:spacing w:val="-4"/>
                <w:w w:val="101"/>
                <w:sz w:val="18"/>
                <w:szCs w:val="18"/>
              </w:rPr>
              <w:t>s</w:t>
            </w:r>
            <w:r w:rsidRPr="000D3545">
              <w:rPr>
                <w:rFonts w:ascii="Arial" w:eastAsia="Calibri" w:hAnsi="Arial" w:cs="Arial"/>
                <w:w w:val="101"/>
                <w:sz w:val="18"/>
                <w:szCs w:val="18"/>
              </w:rPr>
              <w:t>u</w:t>
            </w:r>
            <w:r w:rsidRPr="000D3545">
              <w:rPr>
                <w:rFonts w:ascii="Arial" w:eastAsia="Calibri" w:hAnsi="Arial" w:cs="Arial"/>
                <w:spacing w:val="-2"/>
                <w:w w:val="101"/>
                <w:sz w:val="18"/>
                <w:szCs w:val="18"/>
              </w:rPr>
              <w:t>’</w:t>
            </w:r>
            <w:r w:rsidRPr="000D3545">
              <w:rPr>
                <w:rFonts w:ascii="Arial" w:eastAsia="Calibri" w:hAnsi="Arial" w:cs="Arial"/>
                <w:w w:val="101"/>
                <w:sz w:val="18"/>
                <w:szCs w:val="18"/>
              </w:rPr>
              <w:t>nda eğ</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ti</w:t>
            </w:r>
            <w:r w:rsidRPr="000D3545">
              <w:rPr>
                <w:rFonts w:ascii="Arial" w:eastAsia="Calibri" w:hAnsi="Arial" w:cs="Arial"/>
                <w:spacing w:val="-2"/>
                <w:w w:val="101"/>
                <w:sz w:val="18"/>
                <w:szCs w:val="18"/>
              </w:rPr>
              <w:t>m</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d</w:t>
            </w:r>
            <w:r w:rsidRPr="000D3545">
              <w:rPr>
                <w:rFonts w:ascii="Arial" w:eastAsia="Calibri" w:hAnsi="Arial" w:cs="Arial"/>
                <w:spacing w:val="-4"/>
                <w:w w:val="101"/>
                <w:sz w:val="18"/>
                <w:szCs w:val="18"/>
              </w:rPr>
              <w:t>e</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pacing w:val="1"/>
                <w:sz w:val="18"/>
                <w:szCs w:val="18"/>
              </w:rPr>
              <w:t>ı</w:t>
            </w:r>
            <w:r w:rsidRPr="000D3545">
              <w:rPr>
                <w:rFonts w:ascii="Arial" w:eastAsia="Calibri" w:hAnsi="Arial" w:cs="Arial"/>
                <w:sz w:val="18"/>
                <w:szCs w:val="18"/>
              </w:rPr>
              <w:t>ş</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ş</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3"/>
                <w:sz w:val="18"/>
                <w:szCs w:val="18"/>
              </w:rPr>
              <w:t>ı</w:t>
            </w:r>
            <w:r w:rsidRPr="000D3545">
              <w:rPr>
                <w:rFonts w:ascii="Arial" w:eastAsia="Calibri" w:hAnsi="Arial" w:cs="Arial"/>
                <w:sz w:val="18"/>
                <w:szCs w:val="18"/>
              </w:rPr>
              <w:t>n</w:t>
            </w:r>
            <w:r w:rsidR="001034A7" w:rsidRPr="000D3545">
              <w:rPr>
                <w:rFonts w:ascii="Arial" w:eastAsia="Calibri" w:hAnsi="Arial" w:cs="Arial"/>
                <w:sz w:val="18"/>
                <w:szCs w:val="18"/>
              </w:rPr>
              <w:t xml:space="preserve"> </w:t>
            </w:r>
            <w:r w:rsidRPr="000D3545">
              <w:rPr>
                <w:rFonts w:ascii="Arial" w:eastAsia="Calibri" w:hAnsi="Arial" w:cs="Arial"/>
                <w:spacing w:val="-1"/>
                <w:sz w:val="18"/>
                <w:szCs w:val="18"/>
              </w:rPr>
              <w:t>%10</w:t>
            </w:r>
            <w:r w:rsidRPr="000D3545">
              <w:rPr>
                <w:rFonts w:ascii="Arial" w:eastAsia="Calibri" w:hAnsi="Arial" w:cs="Arial"/>
                <w:sz w:val="18"/>
                <w:szCs w:val="18"/>
              </w:rPr>
              <w:t>0</w:t>
            </w:r>
            <w:r w:rsidRPr="000D3545">
              <w:rPr>
                <w:rFonts w:ascii="Arial" w:eastAsia="Calibri" w:hAnsi="Arial" w:cs="Arial"/>
                <w:spacing w:val="11"/>
                <w:sz w:val="18"/>
                <w:szCs w:val="18"/>
              </w:rPr>
              <w:t xml:space="preserve"> </w:t>
            </w:r>
            <w:r w:rsidRPr="000D3545">
              <w:rPr>
                <w:rFonts w:ascii="Arial" w:eastAsia="Calibri" w:hAnsi="Arial" w:cs="Arial"/>
                <w:spacing w:val="-5"/>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C93BD5" w:rsidRPr="000D3545" w14:paraId="6F2A796A" w14:textId="77777777" w:rsidTr="005510C2">
        <w:tc>
          <w:tcPr>
            <w:tcW w:w="4957" w:type="dxa"/>
            <w:shd w:val="clear" w:color="auto" w:fill="auto"/>
          </w:tcPr>
          <w:p w14:paraId="65B778CD" w14:textId="4DB70753"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lastRenderedPageBreak/>
              <w:t>4.1.1.5</w:t>
            </w:r>
            <w:r w:rsidRPr="000D3545">
              <w:rPr>
                <w:rFonts w:ascii="Arial" w:eastAsia="Calibri" w:hAnsi="Arial" w:cs="Arial"/>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2"/>
                <w:position w:val="1"/>
                <w:sz w:val="18"/>
                <w:szCs w:val="18"/>
              </w:rPr>
              <w:t>ollu</w:t>
            </w:r>
            <w:r w:rsidRPr="000D3545">
              <w:rPr>
                <w:rFonts w:ascii="Arial" w:eastAsia="Calibri" w:hAnsi="Arial" w:cs="Arial"/>
                <w:position w:val="1"/>
                <w:sz w:val="18"/>
                <w:szCs w:val="18"/>
              </w:rPr>
              <w:t>k</w:t>
            </w:r>
            <w:r w:rsidRPr="000D3545">
              <w:rPr>
                <w:rFonts w:ascii="Arial" w:eastAsia="Calibri" w:hAnsi="Arial" w:cs="Arial"/>
                <w:spacing w:val="34"/>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2"/>
                <w:position w:val="1"/>
                <w:sz w:val="18"/>
                <w:szCs w:val="18"/>
              </w:rPr>
              <w:t>u</w:t>
            </w:r>
            <w:r w:rsidRPr="000D3545">
              <w:rPr>
                <w:rFonts w:ascii="Arial" w:eastAsia="Calibri" w:hAnsi="Arial" w:cs="Arial"/>
                <w:position w:val="1"/>
                <w:sz w:val="18"/>
                <w:szCs w:val="18"/>
              </w:rPr>
              <w:t>vv</w:t>
            </w:r>
            <w:r w:rsidRPr="000D3545">
              <w:rPr>
                <w:rFonts w:ascii="Arial" w:eastAsia="Calibri" w:hAnsi="Arial" w:cs="Arial"/>
                <w:spacing w:val="-1"/>
                <w:position w:val="1"/>
                <w:sz w:val="18"/>
                <w:szCs w:val="18"/>
              </w:rPr>
              <w:t>et</w:t>
            </w:r>
            <w:r w:rsidRPr="000D3545">
              <w:rPr>
                <w:rFonts w:ascii="Arial" w:eastAsia="Calibri" w:hAnsi="Arial" w:cs="Arial"/>
                <w:spacing w:val="-2"/>
                <w:position w:val="1"/>
                <w:sz w:val="18"/>
                <w:szCs w:val="18"/>
              </w:rPr>
              <w:t>l</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in</w:t>
            </w:r>
            <w:r w:rsidRPr="000D3545">
              <w:rPr>
                <w:rFonts w:ascii="Arial" w:eastAsia="Calibri" w:hAnsi="Arial" w:cs="Arial"/>
                <w:position w:val="1"/>
                <w:sz w:val="18"/>
                <w:szCs w:val="18"/>
              </w:rPr>
              <w:t>e</w:t>
            </w:r>
            <w:r w:rsidRPr="000D3545">
              <w:rPr>
                <w:rFonts w:ascii="Arial" w:eastAsia="Calibri" w:hAnsi="Arial" w:cs="Arial"/>
                <w:spacing w:val="40"/>
                <w:position w:val="1"/>
                <w:sz w:val="18"/>
                <w:szCs w:val="18"/>
              </w:rPr>
              <w:t xml:space="preserve"> </w:t>
            </w:r>
            <w:r w:rsidRPr="000D3545">
              <w:rPr>
                <w:rFonts w:ascii="Arial" w:eastAsia="Calibri" w:hAnsi="Arial" w:cs="Arial"/>
                <w:position w:val="1"/>
                <w:sz w:val="18"/>
                <w:szCs w:val="18"/>
              </w:rPr>
              <w:t>y</w:t>
            </w:r>
            <w:r w:rsidRPr="000D3545">
              <w:rPr>
                <w:rFonts w:ascii="Arial" w:eastAsia="Calibri" w:hAnsi="Arial" w:cs="Arial"/>
                <w:spacing w:val="-2"/>
                <w:position w:val="1"/>
                <w:sz w:val="18"/>
                <w:szCs w:val="18"/>
              </w:rPr>
              <w:t>ön</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li</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 xml:space="preserve">, </w:t>
            </w:r>
            <w:r w:rsidR="001034A7" w:rsidRPr="000D3545">
              <w:rPr>
                <w:rFonts w:ascii="Arial" w:eastAsia="Calibri" w:hAnsi="Arial" w:cs="Arial"/>
                <w:position w:val="1"/>
                <w:sz w:val="18"/>
                <w:szCs w:val="18"/>
              </w:rPr>
              <w:t>t</w:t>
            </w:r>
            <w:r w:rsidRPr="000D3545">
              <w:rPr>
                <w:rFonts w:ascii="Arial" w:eastAsia="Calibri" w:hAnsi="Arial" w:cs="Arial"/>
                <w:position w:val="1"/>
                <w:sz w:val="18"/>
                <w:szCs w:val="18"/>
              </w:rPr>
              <w:t>o</w:t>
            </w:r>
            <w:r w:rsidRPr="000D3545">
              <w:rPr>
                <w:rFonts w:ascii="Arial" w:eastAsia="Calibri" w:hAnsi="Arial" w:cs="Arial"/>
                <w:spacing w:val="-5"/>
                <w:position w:val="1"/>
                <w:sz w:val="18"/>
                <w:szCs w:val="18"/>
              </w:rPr>
              <w:t>p</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u</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s</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l</w:t>
            </w:r>
            <w:r w:rsidRPr="000D3545">
              <w:rPr>
                <w:rFonts w:ascii="Arial" w:eastAsia="Calibri" w:hAnsi="Arial" w:cs="Arial"/>
                <w:spacing w:val="40"/>
                <w:position w:val="1"/>
                <w:sz w:val="18"/>
                <w:szCs w:val="18"/>
              </w:rPr>
              <w:t xml:space="preserve"> </w:t>
            </w:r>
            <w:r w:rsidRPr="000D3545">
              <w:rPr>
                <w:rFonts w:ascii="Arial" w:eastAsia="Calibri" w:hAnsi="Arial" w:cs="Arial"/>
                <w:position w:val="1"/>
                <w:sz w:val="18"/>
                <w:szCs w:val="18"/>
              </w:rPr>
              <w:t>c</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s</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et</w:t>
            </w:r>
            <w:r w:rsidRPr="000D3545">
              <w:rPr>
                <w:rFonts w:ascii="Arial" w:eastAsia="Calibri" w:hAnsi="Arial" w:cs="Arial"/>
                <w:spacing w:val="38"/>
                <w:position w:val="1"/>
                <w:sz w:val="18"/>
                <w:szCs w:val="18"/>
              </w:rPr>
              <w:t xml:space="preserve"> </w:t>
            </w:r>
            <w:r w:rsidRPr="000D3545">
              <w:rPr>
                <w:rFonts w:ascii="Arial" w:eastAsia="Calibri" w:hAnsi="Arial" w:cs="Arial"/>
                <w:spacing w:val="-6"/>
                <w:w w:val="101"/>
                <w:position w:val="1"/>
                <w:sz w:val="18"/>
                <w:szCs w:val="18"/>
              </w:rPr>
              <w:t>v</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 xml:space="preserve">k </w:t>
            </w:r>
            <w:r w:rsidRPr="000D3545">
              <w:rPr>
                <w:rFonts w:ascii="Arial" w:eastAsia="Calibri" w:hAnsi="Arial" w:cs="Arial"/>
                <w:spacing w:val="1"/>
                <w:sz w:val="18"/>
                <w:szCs w:val="18"/>
              </w:rPr>
              <w:t>şi</w:t>
            </w:r>
            <w:r w:rsidRPr="000D3545">
              <w:rPr>
                <w:rFonts w:ascii="Arial" w:eastAsia="Calibri" w:hAnsi="Arial" w:cs="Arial"/>
                <w:spacing w:val="-5"/>
                <w:sz w:val="18"/>
                <w:szCs w:val="18"/>
              </w:rPr>
              <w:t>d</w:t>
            </w:r>
            <w:r w:rsidRPr="000D3545">
              <w:rPr>
                <w:rFonts w:ascii="Arial" w:eastAsia="Calibri" w:hAnsi="Arial" w:cs="Arial"/>
                <w:sz w:val="18"/>
                <w:szCs w:val="18"/>
              </w:rPr>
              <w:t>det</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5"/>
                <w:sz w:val="18"/>
                <w:szCs w:val="18"/>
              </w:rPr>
              <w:t>p</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3"/>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001034A7" w:rsidRPr="000D3545">
              <w:rPr>
                <w:rFonts w:ascii="Arial" w:eastAsia="Calibri" w:hAnsi="Arial" w:cs="Arial"/>
                <w:sz w:val="18"/>
                <w:szCs w:val="18"/>
              </w:rPr>
              <w:t>,</w:t>
            </w:r>
            <w:r w:rsidRPr="000D3545">
              <w:rPr>
                <w:rFonts w:ascii="Arial" w:eastAsia="Calibri" w:hAnsi="Arial" w:cs="Arial"/>
                <w:spacing w:val="10"/>
                <w:sz w:val="18"/>
                <w:szCs w:val="18"/>
              </w:rPr>
              <w:t xml:space="preserve"> </w:t>
            </w:r>
            <w:r w:rsidR="001034A7" w:rsidRPr="000D3545">
              <w:rPr>
                <w:rFonts w:ascii="Arial" w:eastAsia="Calibri" w:hAnsi="Arial" w:cs="Arial"/>
                <w:spacing w:val="-2"/>
                <w:sz w:val="18"/>
                <w:szCs w:val="18"/>
              </w:rPr>
              <w:t>ş</w:t>
            </w:r>
            <w:r w:rsidRPr="000D3545">
              <w:rPr>
                <w:rFonts w:ascii="Arial" w:eastAsia="Calibri" w:hAnsi="Arial" w:cs="Arial"/>
                <w:spacing w:val="1"/>
                <w:sz w:val="18"/>
                <w:szCs w:val="18"/>
              </w:rPr>
              <w:t>i</w:t>
            </w:r>
            <w:r w:rsidRPr="000D3545">
              <w:rPr>
                <w:rFonts w:ascii="Arial" w:eastAsia="Calibri" w:hAnsi="Arial" w:cs="Arial"/>
                <w:sz w:val="18"/>
                <w:szCs w:val="18"/>
              </w:rPr>
              <w:t>d</w:t>
            </w:r>
            <w:r w:rsidRPr="000D3545">
              <w:rPr>
                <w:rFonts w:ascii="Arial" w:eastAsia="Calibri" w:hAnsi="Arial" w:cs="Arial"/>
                <w:spacing w:val="-5"/>
                <w:sz w:val="18"/>
                <w:szCs w:val="18"/>
              </w:rPr>
              <w:t>d</w:t>
            </w:r>
            <w:r w:rsidRPr="000D3545">
              <w:rPr>
                <w:rFonts w:ascii="Arial" w:eastAsia="Calibri" w:hAnsi="Arial" w:cs="Arial"/>
                <w:sz w:val="18"/>
                <w:szCs w:val="18"/>
              </w:rPr>
              <w:t>et</w:t>
            </w:r>
            <w:r w:rsidRPr="000D3545">
              <w:rPr>
                <w:rFonts w:ascii="Arial" w:eastAsia="Calibri" w:hAnsi="Arial" w:cs="Arial"/>
                <w:spacing w:val="7"/>
                <w:sz w:val="18"/>
                <w:szCs w:val="18"/>
              </w:rPr>
              <w:t xml:space="preserve"> </w:t>
            </w:r>
            <w:r w:rsidR="001034A7" w:rsidRPr="000D3545">
              <w:rPr>
                <w:rFonts w:ascii="Arial" w:eastAsia="Calibri" w:hAnsi="Arial" w:cs="Arial"/>
                <w:sz w:val="18"/>
                <w:szCs w:val="18"/>
              </w:rPr>
              <w:t>g</w:t>
            </w:r>
            <w:r w:rsidRPr="000D3545">
              <w:rPr>
                <w:rFonts w:ascii="Arial" w:eastAsia="Calibri" w:hAnsi="Arial" w:cs="Arial"/>
                <w:sz w:val="18"/>
                <w:szCs w:val="18"/>
              </w:rPr>
              <w:t>ö</w:t>
            </w:r>
            <w:r w:rsidRPr="000D3545">
              <w:rPr>
                <w:rFonts w:ascii="Arial" w:eastAsia="Calibri" w:hAnsi="Arial" w:cs="Arial"/>
                <w:spacing w:val="-6"/>
                <w:sz w:val="18"/>
                <w:szCs w:val="18"/>
              </w:rPr>
              <w:t>r</w:t>
            </w:r>
            <w:r w:rsidRPr="000D3545">
              <w:rPr>
                <w:rFonts w:ascii="Arial" w:eastAsia="Calibri" w:hAnsi="Arial" w:cs="Arial"/>
                <w:sz w:val="18"/>
                <w:szCs w:val="18"/>
              </w:rPr>
              <w:t>en</w:t>
            </w:r>
            <w:r w:rsidRPr="000D3545">
              <w:rPr>
                <w:rFonts w:ascii="Arial" w:eastAsia="Calibri" w:hAnsi="Arial" w:cs="Arial"/>
                <w:spacing w:val="6"/>
                <w:sz w:val="18"/>
                <w:szCs w:val="18"/>
              </w:rPr>
              <w:t xml:space="preserve"> </w:t>
            </w:r>
            <w:r w:rsidR="001034A7" w:rsidRPr="000D3545">
              <w:rPr>
                <w:rFonts w:ascii="Arial" w:eastAsia="Calibri" w:hAnsi="Arial" w:cs="Arial"/>
                <w:spacing w:val="1"/>
                <w:w w:val="101"/>
                <w:sz w:val="18"/>
                <w:szCs w:val="18"/>
              </w:rPr>
              <w:t>k</w:t>
            </w:r>
            <w:r w:rsidRPr="000D3545">
              <w:rPr>
                <w:rFonts w:ascii="Arial" w:eastAsia="Calibri" w:hAnsi="Arial" w:cs="Arial"/>
                <w:spacing w:val="-6"/>
                <w:w w:val="101"/>
                <w:sz w:val="18"/>
                <w:szCs w:val="18"/>
              </w:rPr>
              <w:t>a</w:t>
            </w:r>
            <w:r w:rsidRPr="000D3545">
              <w:rPr>
                <w:rFonts w:ascii="Arial" w:eastAsia="Calibri" w:hAnsi="Arial" w:cs="Arial"/>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 xml:space="preserve">a </w:t>
            </w:r>
            <w:r w:rsidR="001034A7" w:rsidRPr="000D3545">
              <w:rPr>
                <w:rFonts w:ascii="Arial" w:eastAsia="Calibri" w:hAnsi="Arial" w:cs="Arial"/>
                <w:spacing w:val="2"/>
                <w:sz w:val="18"/>
                <w:szCs w:val="18"/>
              </w:rPr>
              <w:t>y</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4"/>
                <w:sz w:val="18"/>
                <w:szCs w:val="18"/>
              </w:rPr>
              <w:t>ş</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z w:val="18"/>
                <w:szCs w:val="18"/>
              </w:rPr>
              <w:t>,</w:t>
            </w:r>
            <w:r w:rsidR="00393CF4" w:rsidRPr="000D3545">
              <w:rPr>
                <w:rFonts w:ascii="Arial" w:eastAsia="Calibri" w:hAnsi="Arial" w:cs="Arial"/>
                <w:sz w:val="18"/>
                <w:szCs w:val="18"/>
              </w:rPr>
              <w:t xml:space="preserve"> </w:t>
            </w:r>
            <w:r w:rsidR="001034A7" w:rsidRPr="000D3545">
              <w:rPr>
                <w:rFonts w:ascii="Arial" w:eastAsia="Calibri" w:hAnsi="Arial" w:cs="Arial"/>
                <w:spacing w:val="1"/>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pacing w:val="-4"/>
                <w:sz w:val="18"/>
                <w:szCs w:val="18"/>
              </w:rPr>
              <w:t>g</w:t>
            </w:r>
            <w:r w:rsidRPr="000D3545">
              <w:rPr>
                <w:rFonts w:ascii="Arial" w:eastAsia="Calibri" w:hAnsi="Arial" w:cs="Arial"/>
                <w:spacing w:val="1"/>
                <w:sz w:val="18"/>
                <w:szCs w:val="18"/>
              </w:rPr>
              <w:t>il</w:t>
            </w:r>
            <w:r w:rsidRPr="000D3545">
              <w:rPr>
                <w:rFonts w:ascii="Arial" w:eastAsia="Calibri" w:hAnsi="Arial" w:cs="Arial"/>
                <w:spacing w:val="-4"/>
                <w:sz w:val="18"/>
                <w:szCs w:val="18"/>
              </w:rPr>
              <w:t>e</w:t>
            </w:r>
            <w:r w:rsidRPr="000D3545">
              <w:rPr>
                <w:rFonts w:ascii="Arial" w:eastAsia="Calibri" w:hAnsi="Arial" w:cs="Arial"/>
                <w:sz w:val="18"/>
                <w:szCs w:val="18"/>
              </w:rPr>
              <w:t>nd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w:t>
            </w:r>
            <w:r w:rsidR="001034A7" w:rsidRPr="000D3545">
              <w:rPr>
                <w:rFonts w:ascii="Arial" w:eastAsia="Calibri" w:hAnsi="Arial" w:cs="Arial"/>
                <w:spacing w:val="2"/>
                <w:sz w:val="18"/>
                <w:szCs w:val="18"/>
              </w:rPr>
              <w:t>y</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6"/>
                <w:sz w:val="18"/>
                <w:szCs w:val="18"/>
              </w:rPr>
              <w:t>m</w:t>
            </w:r>
            <w:r w:rsidRPr="000D3545">
              <w:rPr>
                <w:rFonts w:ascii="Arial" w:eastAsia="Calibri" w:hAnsi="Arial" w:cs="Arial"/>
                <w:sz w:val="18"/>
                <w:szCs w:val="18"/>
              </w:rPr>
              <w:t>e</w:t>
            </w:r>
            <w:r w:rsidR="00393CF4" w:rsidRPr="000D3545">
              <w:rPr>
                <w:rFonts w:ascii="Arial" w:eastAsia="Calibri" w:hAnsi="Arial" w:cs="Arial"/>
                <w:sz w:val="18"/>
                <w:szCs w:val="18"/>
              </w:rPr>
              <w:t xml:space="preserve"> </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5"/>
                <w:sz w:val="18"/>
                <w:szCs w:val="18"/>
              </w:rPr>
              <w:t>b</w:t>
            </w:r>
            <w:r w:rsidRPr="000D3545">
              <w:rPr>
                <w:rFonts w:ascii="Arial" w:eastAsia="Calibri" w:hAnsi="Arial" w:cs="Arial"/>
                <w:sz w:val="18"/>
                <w:szCs w:val="18"/>
              </w:rPr>
              <w:t>i</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da</w:t>
            </w:r>
            <w:r w:rsidR="00393CF4" w:rsidRPr="000D3545">
              <w:rPr>
                <w:rFonts w:ascii="Arial" w:eastAsia="Calibri" w:hAnsi="Arial" w:cs="Arial"/>
                <w:sz w:val="18"/>
                <w:szCs w:val="18"/>
              </w:rPr>
              <w:t xml:space="preserve"> </w:t>
            </w:r>
            <w:r w:rsidRPr="000D3545">
              <w:rPr>
                <w:rFonts w:ascii="Arial" w:eastAsia="Calibri" w:hAnsi="Arial" w:cs="Arial"/>
                <w:spacing w:val="-6"/>
                <w:sz w:val="18"/>
                <w:szCs w:val="18"/>
              </w:rPr>
              <w:t>y</w:t>
            </w:r>
            <w:r w:rsidRPr="000D3545">
              <w:rPr>
                <w:rFonts w:ascii="Arial" w:eastAsia="Calibri" w:hAnsi="Arial" w:cs="Arial"/>
                <w:spacing w:val="1"/>
                <w:sz w:val="18"/>
                <w:szCs w:val="18"/>
              </w:rPr>
              <w:t>ıl</w:t>
            </w:r>
            <w:r w:rsidRPr="000D3545">
              <w:rPr>
                <w:rFonts w:ascii="Arial" w:eastAsia="Calibri" w:hAnsi="Arial" w:cs="Arial"/>
                <w:sz w:val="18"/>
                <w:szCs w:val="18"/>
              </w:rPr>
              <w:t>da</w:t>
            </w:r>
            <w:r w:rsidR="00393CF4" w:rsidRPr="000D3545">
              <w:rPr>
                <w:rFonts w:ascii="Arial" w:eastAsia="Calibri" w:hAnsi="Arial" w:cs="Arial"/>
                <w:sz w:val="18"/>
                <w:szCs w:val="18"/>
              </w:rPr>
              <w:t xml:space="preserve"> </w:t>
            </w:r>
            <w:r w:rsidRPr="000D3545">
              <w:rPr>
                <w:rFonts w:ascii="Arial" w:eastAsia="Calibri" w:hAnsi="Arial" w:cs="Arial"/>
                <w:spacing w:val="-5"/>
                <w:w w:val="101"/>
                <w:sz w:val="18"/>
                <w:szCs w:val="18"/>
              </w:rPr>
              <w:t>b</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r </w:t>
            </w:r>
            <w:r w:rsidRPr="000D3545">
              <w:rPr>
                <w:rFonts w:ascii="Arial" w:eastAsia="Calibri" w:hAnsi="Arial" w:cs="Arial"/>
                <w:spacing w:val="-1"/>
                <w:sz w:val="18"/>
                <w:szCs w:val="18"/>
              </w:rPr>
              <w:t>k</w:t>
            </w:r>
            <w:r w:rsidRPr="000D3545">
              <w:rPr>
                <w:rFonts w:ascii="Arial" w:eastAsia="Calibri" w:hAnsi="Arial" w:cs="Arial"/>
                <w:sz w:val="18"/>
                <w:szCs w:val="18"/>
              </w:rPr>
              <w:t xml:space="preserve">ez </w:t>
            </w:r>
            <w:r w:rsidRPr="000D3545">
              <w:rPr>
                <w:rFonts w:ascii="Arial" w:eastAsia="Calibri" w:hAnsi="Arial" w:cs="Arial"/>
                <w:spacing w:val="2"/>
                <w:sz w:val="18"/>
                <w:szCs w:val="18"/>
              </w:rPr>
              <w:t>f</w:t>
            </w:r>
            <w:r w:rsidRPr="000D3545">
              <w:rPr>
                <w:rFonts w:ascii="Arial" w:eastAsia="Calibri" w:hAnsi="Arial" w:cs="Arial"/>
                <w:spacing w:val="-1"/>
                <w:sz w:val="18"/>
                <w:szCs w:val="18"/>
              </w:rPr>
              <w:t>ark</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pacing w:val="-1"/>
                <w:sz w:val="18"/>
                <w:szCs w:val="18"/>
              </w:rPr>
              <w:t>a</w:t>
            </w:r>
            <w:r w:rsidRPr="000D3545">
              <w:rPr>
                <w:rFonts w:ascii="Arial" w:eastAsia="Calibri" w:hAnsi="Arial" w:cs="Arial"/>
                <w:spacing w:val="1"/>
                <w:sz w:val="18"/>
                <w:szCs w:val="18"/>
              </w:rPr>
              <w:t>lı</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ar</w:t>
            </w:r>
            <w:r w:rsidRPr="000D3545">
              <w:rPr>
                <w:rFonts w:ascii="Arial" w:eastAsia="Calibri" w:hAnsi="Arial" w:cs="Arial"/>
                <w:spacing w:val="-3"/>
                <w:sz w:val="18"/>
                <w:szCs w:val="18"/>
              </w:rPr>
              <w:t>t</w:t>
            </w:r>
            <w:r w:rsidRPr="000D3545">
              <w:rPr>
                <w:rFonts w:ascii="Arial" w:eastAsia="Calibri" w:hAnsi="Arial" w:cs="Arial"/>
                <w:spacing w:val="1"/>
                <w:sz w:val="18"/>
                <w:szCs w:val="18"/>
              </w:rPr>
              <w:t>ı</w:t>
            </w:r>
            <w:r w:rsidRPr="000D3545">
              <w:rPr>
                <w:rFonts w:ascii="Arial" w:eastAsia="Calibri" w:hAnsi="Arial" w:cs="Arial"/>
                <w:spacing w:val="-1"/>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cı</w:t>
            </w:r>
            <w:r w:rsidRPr="000D3545">
              <w:rPr>
                <w:rFonts w:ascii="Arial" w:eastAsia="Calibri" w:hAnsi="Arial" w:cs="Arial"/>
                <w:spacing w:val="4"/>
                <w:sz w:val="18"/>
                <w:szCs w:val="18"/>
              </w:rPr>
              <w:t xml:space="preserve"> </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pacing w:val="-4"/>
                <w:sz w:val="18"/>
                <w:szCs w:val="18"/>
              </w:rPr>
              <w:t>e</w:t>
            </w:r>
            <w:r w:rsidRPr="000D3545">
              <w:rPr>
                <w:rFonts w:ascii="Arial" w:eastAsia="Calibri" w:hAnsi="Arial" w:cs="Arial"/>
                <w:sz w:val="18"/>
                <w:szCs w:val="18"/>
              </w:rPr>
              <w:t>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z w:val="18"/>
                <w:szCs w:val="18"/>
              </w:rPr>
              <w:t>ı</w:t>
            </w:r>
            <w:r w:rsidRPr="000D3545">
              <w:rPr>
                <w:rFonts w:ascii="Arial" w:eastAsia="Calibri" w:hAnsi="Arial" w:cs="Arial"/>
                <w:spacing w:val="11"/>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4AA24AAE" w14:textId="3209B7BE" w:rsidR="00C93BD5" w:rsidRPr="000D3545" w:rsidRDefault="00C93BD5">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2014–2015</w:t>
            </w:r>
          </w:p>
        </w:tc>
        <w:tc>
          <w:tcPr>
            <w:tcW w:w="3118" w:type="dxa"/>
            <w:shd w:val="clear" w:color="auto" w:fill="auto"/>
          </w:tcPr>
          <w:p w14:paraId="33910589" w14:textId="77777777"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position w:val="1"/>
                <w:sz w:val="18"/>
                <w:szCs w:val="18"/>
              </w:rPr>
              <w:t xml:space="preserve"> </w:t>
            </w:r>
            <w:r w:rsidRPr="000D3545">
              <w:rPr>
                <w:rFonts w:ascii="Arial" w:eastAsia="Calibri" w:hAnsi="Arial" w:cs="Arial"/>
                <w:spacing w:val="2"/>
                <w:w w:val="101"/>
                <w:position w:val="1"/>
                <w:sz w:val="18"/>
                <w:szCs w:val="18"/>
              </w:rPr>
              <w:t>E</w:t>
            </w:r>
            <w:r w:rsidRPr="000D3545">
              <w:rPr>
                <w:rFonts w:ascii="Arial" w:eastAsia="Calibri" w:hAnsi="Arial" w:cs="Arial"/>
                <w:spacing w:val="-6"/>
                <w:w w:val="101"/>
                <w:position w:val="1"/>
                <w:sz w:val="18"/>
                <w:szCs w:val="18"/>
              </w:rPr>
              <w:t>m</w:t>
            </w:r>
            <w:r w:rsidRPr="000D3545">
              <w:rPr>
                <w:rFonts w:ascii="Arial" w:eastAsia="Calibri" w:hAnsi="Arial" w:cs="Arial"/>
                <w:w w:val="101"/>
                <w:position w:val="1"/>
                <w:sz w:val="18"/>
                <w:szCs w:val="18"/>
              </w:rPr>
              <w:t>n</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y</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t</w:t>
            </w:r>
            <w:r w:rsidRPr="000D3545">
              <w:rPr>
                <w:rFonts w:ascii="Arial" w:eastAsia="Calibri" w:hAnsi="Arial" w:cs="Arial"/>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üdü</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5"/>
                <w:sz w:val="18"/>
                <w:szCs w:val="18"/>
              </w:rPr>
              <w:t>ü</w:t>
            </w:r>
            <w:r w:rsidRPr="000D3545">
              <w:rPr>
                <w:rFonts w:ascii="Arial" w:eastAsia="Calibri" w:hAnsi="Arial" w:cs="Arial"/>
                <w:sz w:val="18"/>
                <w:szCs w:val="18"/>
              </w:rPr>
              <w:t>ğü</w:t>
            </w:r>
          </w:p>
          <w:p w14:paraId="4F17D8DD" w14:textId="05128BFC"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İ</w:t>
            </w:r>
            <w:r w:rsidRPr="000D3545">
              <w:rPr>
                <w:rFonts w:ascii="Arial" w:eastAsia="Calibri" w:hAnsi="Arial" w:cs="Arial"/>
                <w:sz w:val="18"/>
                <w:szCs w:val="18"/>
              </w:rPr>
              <w:t xml:space="preserve">l </w:t>
            </w:r>
            <w:r w:rsidRPr="000D3545">
              <w:rPr>
                <w:rFonts w:ascii="Arial" w:eastAsia="Calibri" w:hAnsi="Arial" w:cs="Arial"/>
                <w:spacing w:val="-1"/>
                <w:w w:val="101"/>
                <w:sz w:val="18"/>
                <w:szCs w:val="18"/>
              </w:rPr>
              <w:t>Ja</w:t>
            </w:r>
            <w:r w:rsidRPr="000D3545">
              <w:rPr>
                <w:rFonts w:ascii="Arial" w:eastAsia="Calibri" w:hAnsi="Arial" w:cs="Arial"/>
                <w:w w:val="101"/>
                <w:sz w:val="18"/>
                <w:szCs w:val="18"/>
              </w:rPr>
              <w:t>nd</w:t>
            </w:r>
            <w:r w:rsidRPr="000D3545">
              <w:rPr>
                <w:rFonts w:ascii="Arial" w:eastAsia="Calibri" w:hAnsi="Arial" w:cs="Arial"/>
                <w:spacing w:val="-1"/>
                <w:w w:val="101"/>
                <w:sz w:val="18"/>
                <w:szCs w:val="18"/>
              </w:rPr>
              <w:t>ar</w:t>
            </w:r>
            <w:r w:rsidRPr="000D3545">
              <w:rPr>
                <w:rFonts w:ascii="Arial" w:eastAsia="Calibri" w:hAnsi="Arial" w:cs="Arial"/>
                <w:spacing w:val="-6"/>
                <w:w w:val="101"/>
                <w:sz w:val="18"/>
                <w:szCs w:val="18"/>
              </w:rPr>
              <w:t>m</w:t>
            </w:r>
            <w:r w:rsidRPr="000D3545">
              <w:rPr>
                <w:rFonts w:ascii="Arial" w:eastAsia="Calibri" w:hAnsi="Arial" w:cs="Arial"/>
                <w:w w:val="101"/>
                <w:sz w:val="18"/>
                <w:szCs w:val="18"/>
              </w:rPr>
              <w:t>a</w:t>
            </w:r>
            <w:r w:rsidRPr="000D3545">
              <w:rPr>
                <w:rFonts w:ascii="Arial" w:eastAsia="Calibri" w:hAnsi="Arial" w:cs="Arial"/>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o</w:t>
            </w:r>
            <w:r w:rsidRPr="000D3545">
              <w:rPr>
                <w:rFonts w:ascii="Arial" w:eastAsia="Calibri" w:hAnsi="Arial" w:cs="Arial"/>
                <w:spacing w:val="-2"/>
                <w:w w:val="101"/>
                <w:sz w:val="18"/>
                <w:szCs w:val="18"/>
              </w:rPr>
              <w:t>m</w:t>
            </w:r>
            <w:r w:rsidRPr="000D3545">
              <w:rPr>
                <w:rFonts w:ascii="Arial" w:eastAsia="Calibri" w:hAnsi="Arial" w:cs="Arial"/>
                <w:spacing w:val="-5"/>
                <w:w w:val="101"/>
                <w:sz w:val="18"/>
                <w:szCs w:val="18"/>
              </w:rPr>
              <w:t>u</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a</w:t>
            </w:r>
            <w:r w:rsidRPr="000D3545">
              <w:rPr>
                <w:rFonts w:ascii="Arial" w:eastAsia="Calibri" w:hAnsi="Arial" w:cs="Arial"/>
                <w:w w:val="101"/>
                <w:sz w:val="18"/>
                <w:szCs w:val="18"/>
              </w:rPr>
              <w:t>n</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ı</w:t>
            </w:r>
            <w:r w:rsidRPr="000D3545">
              <w:rPr>
                <w:rFonts w:ascii="Arial" w:eastAsia="Calibri" w:hAnsi="Arial" w:cs="Arial"/>
                <w:w w:val="101"/>
                <w:sz w:val="18"/>
                <w:szCs w:val="18"/>
              </w:rPr>
              <w:t>ğı</w:t>
            </w:r>
          </w:p>
        </w:tc>
        <w:tc>
          <w:tcPr>
            <w:tcW w:w="2693" w:type="dxa"/>
          </w:tcPr>
          <w:p w14:paraId="60E78673" w14:textId="17F3BB97" w:rsidR="00C93BD5" w:rsidRPr="000D3545" w:rsidRDefault="00C93BD5">
            <w:pPr>
              <w:numPr>
                <w:ilvl w:val="0"/>
                <w:numId w:val="54"/>
              </w:numPr>
              <w:ind w:left="237" w:hanging="237"/>
              <w:rPr>
                <w:rFonts w:ascii="Arial" w:hAnsi="Arial" w:cs="Arial"/>
                <w:color w:val="000000"/>
                <w:sz w:val="18"/>
                <w:szCs w:val="18"/>
              </w:rPr>
            </w:pPr>
          </w:p>
        </w:tc>
        <w:tc>
          <w:tcPr>
            <w:tcW w:w="2694" w:type="dxa"/>
            <w:shd w:val="clear" w:color="auto" w:fill="auto"/>
          </w:tcPr>
          <w:p w14:paraId="2D1DE6C2" w14:textId="28878C47"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position w:val="1"/>
                <w:sz w:val="18"/>
                <w:szCs w:val="18"/>
              </w:rPr>
              <w:t>E</w:t>
            </w:r>
            <w:r w:rsidRPr="000D3545">
              <w:rPr>
                <w:rFonts w:ascii="Arial" w:eastAsia="Calibri" w:hAnsi="Arial" w:cs="Arial"/>
                <w:w w:val="101"/>
                <w:position w:val="1"/>
                <w:sz w:val="18"/>
                <w:szCs w:val="18"/>
              </w:rPr>
              <w:t>ğ</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ti</w:t>
            </w:r>
            <w:r w:rsidRPr="000D3545">
              <w:rPr>
                <w:rFonts w:ascii="Arial" w:eastAsia="Calibri" w:hAnsi="Arial" w:cs="Arial"/>
                <w:spacing w:val="-6"/>
                <w:w w:val="101"/>
                <w:position w:val="1"/>
                <w:sz w:val="18"/>
                <w:szCs w:val="18"/>
              </w:rPr>
              <w:t>m</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spacing w:val="-5"/>
                <w:w w:val="101"/>
                <w:position w:val="1"/>
                <w:sz w:val="18"/>
                <w:szCs w:val="18"/>
              </w:rPr>
              <w:t>d</w:t>
            </w:r>
            <w:r w:rsidRPr="000D3545">
              <w:rPr>
                <w:rFonts w:ascii="Arial" w:eastAsia="Calibri" w:hAnsi="Arial" w:cs="Arial"/>
                <w:w w:val="101"/>
                <w:position w:val="1"/>
                <w:sz w:val="18"/>
                <w:szCs w:val="18"/>
              </w:rPr>
              <w:t>en</w:t>
            </w:r>
            <w:r w:rsidRPr="000D3545">
              <w:rPr>
                <w:rFonts w:ascii="Arial" w:eastAsia="Calibri" w:hAnsi="Arial" w:cs="Arial"/>
                <w:sz w:val="18"/>
                <w:szCs w:val="18"/>
              </w:rPr>
              <w:t xml:space="preserve">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i</w:t>
            </w:r>
            <w:r w:rsidRPr="000D3545">
              <w:rPr>
                <w:rFonts w:ascii="Arial" w:eastAsia="Calibri" w:hAnsi="Arial" w:cs="Arial"/>
                <w:spacing w:val="-4"/>
                <w:w w:val="101"/>
                <w:sz w:val="18"/>
                <w:szCs w:val="18"/>
              </w:rPr>
              <w:t>ş</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C93BD5" w:rsidRPr="000D3545" w14:paraId="1A92F671" w14:textId="77777777" w:rsidTr="005510C2">
        <w:tc>
          <w:tcPr>
            <w:tcW w:w="4957" w:type="dxa"/>
            <w:shd w:val="clear" w:color="auto" w:fill="auto"/>
          </w:tcPr>
          <w:p w14:paraId="27AD5230" w14:textId="2225B8CA" w:rsidR="00C93BD5" w:rsidRPr="000D3545" w:rsidRDefault="00C93BD5" w:rsidP="005510C2">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4.1.1.6</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de</w:t>
            </w:r>
            <w:r w:rsidRPr="000D3545">
              <w:rPr>
                <w:rFonts w:ascii="Arial" w:eastAsia="Calibri" w:hAnsi="Arial" w:cs="Arial"/>
                <w:spacing w:val="1"/>
                <w:position w:val="1"/>
                <w:sz w:val="18"/>
                <w:szCs w:val="18"/>
              </w:rPr>
              <w:t xml:space="preserve"> </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3"/>
                <w:position w:val="1"/>
                <w:sz w:val="18"/>
                <w:szCs w:val="18"/>
              </w:rPr>
              <w:t xml:space="preserve"> </w:t>
            </w:r>
            <w:r w:rsidRPr="000D3545">
              <w:rPr>
                <w:rFonts w:ascii="Arial" w:eastAsia="Calibri" w:hAnsi="Arial" w:cs="Arial"/>
                <w:position w:val="1"/>
                <w:sz w:val="18"/>
                <w:szCs w:val="18"/>
              </w:rPr>
              <w:t>gö</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v</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ni</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ya</w:t>
            </w:r>
            <w:r w:rsidRPr="000D3545">
              <w:rPr>
                <w:rFonts w:ascii="Arial" w:eastAsia="Calibri" w:hAnsi="Arial" w:cs="Arial"/>
                <w:position w:val="1"/>
                <w:sz w:val="18"/>
                <w:szCs w:val="18"/>
              </w:rPr>
              <w:t>p</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k</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a</w:t>
            </w:r>
            <w:r w:rsidRPr="000D3545">
              <w:rPr>
                <w:rFonts w:ascii="Arial" w:eastAsia="Calibri" w:hAnsi="Arial" w:cs="Arial"/>
                <w:spacing w:val="4"/>
                <w:position w:val="1"/>
                <w:sz w:val="18"/>
                <w:szCs w:val="18"/>
              </w:rPr>
              <w:t xml:space="preserve"> </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 xml:space="preserve"> </w:t>
            </w:r>
            <w:r w:rsidRPr="000D3545">
              <w:rPr>
                <w:rFonts w:ascii="Arial" w:eastAsia="Calibri" w:hAnsi="Arial" w:cs="Arial"/>
                <w:spacing w:val="-5"/>
                <w:position w:val="1"/>
                <w:sz w:val="18"/>
                <w:szCs w:val="18"/>
              </w:rPr>
              <w:t>e</w:t>
            </w:r>
            <w:r w:rsidRPr="000D3545">
              <w:rPr>
                <w:rFonts w:ascii="Arial" w:eastAsia="Calibri" w:hAnsi="Arial" w:cs="Arial"/>
                <w:spacing w:val="2"/>
                <w:position w:val="1"/>
                <w:sz w:val="18"/>
                <w:szCs w:val="18"/>
              </w:rPr>
              <w:t>r</w:t>
            </w:r>
            <w:r w:rsidR="005510C2">
              <w:rPr>
                <w:rFonts w:ascii="Arial" w:eastAsia="Calibri" w:hAnsi="Arial" w:cs="Arial"/>
                <w:spacing w:val="2"/>
                <w:position w:val="1"/>
                <w:sz w:val="18"/>
                <w:szCs w:val="18"/>
              </w:rPr>
              <w:t xml:space="preserve"> ve er</w:t>
            </w:r>
            <w:r w:rsidRPr="000D3545">
              <w:rPr>
                <w:rFonts w:ascii="Arial" w:eastAsia="Calibri" w:hAnsi="Arial" w:cs="Arial"/>
                <w:spacing w:val="-2"/>
                <w:position w:val="1"/>
                <w:sz w:val="18"/>
                <w:szCs w:val="18"/>
              </w:rPr>
              <w:t>b</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ş</w:t>
            </w:r>
            <w:r w:rsidR="005510C2">
              <w:rPr>
                <w:rFonts w:ascii="Arial" w:eastAsia="Calibri" w:hAnsi="Arial" w:cs="Arial"/>
                <w:position w:val="1"/>
                <w:sz w:val="18"/>
                <w:szCs w:val="18"/>
              </w:rPr>
              <w:t>lara,</w:t>
            </w:r>
            <w:r w:rsidRPr="000D3545">
              <w:rPr>
                <w:rFonts w:ascii="Arial" w:eastAsia="Calibri" w:hAnsi="Arial" w:cs="Arial"/>
                <w:sz w:val="18"/>
                <w:szCs w:val="18"/>
              </w:rPr>
              <w:t xml:space="preserve"> </w:t>
            </w:r>
            <w:r w:rsidR="001034A7" w:rsidRPr="000D3545">
              <w:rPr>
                <w:rFonts w:ascii="Arial" w:eastAsia="Calibri" w:hAnsi="Arial" w:cs="Arial"/>
                <w:spacing w:val="2"/>
                <w:position w:val="1"/>
                <w:sz w:val="18"/>
                <w:szCs w:val="18"/>
              </w:rPr>
              <w:t>t</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p</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u</w:t>
            </w:r>
            <w:r w:rsidRPr="000D3545">
              <w:rPr>
                <w:rFonts w:ascii="Arial" w:eastAsia="Calibri" w:hAnsi="Arial" w:cs="Arial"/>
                <w:spacing w:val="-6"/>
                <w:position w:val="1"/>
                <w:sz w:val="18"/>
                <w:szCs w:val="18"/>
              </w:rPr>
              <w:t>m</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l</w:t>
            </w:r>
            <w:r w:rsidRPr="000D3545">
              <w:rPr>
                <w:rFonts w:ascii="Arial" w:eastAsia="Calibri" w:hAnsi="Arial" w:cs="Arial"/>
                <w:spacing w:val="7"/>
                <w:position w:val="1"/>
                <w:sz w:val="18"/>
                <w:szCs w:val="18"/>
              </w:rPr>
              <w:t xml:space="preserve"> </w:t>
            </w:r>
            <w:r w:rsidR="001034A7" w:rsidRPr="000D3545">
              <w:rPr>
                <w:rFonts w:ascii="Arial" w:eastAsia="Calibri" w:hAnsi="Arial" w:cs="Arial"/>
                <w:spacing w:val="-1"/>
                <w:position w:val="1"/>
                <w:sz w:val="18"/>
                <w:szCs w:val="18"/>
              </w:rPr>
              <w:t>c</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si</w:t>
            </w:r>
            <w:r w:rsidRPr="000D3545">
              <w:rPr>
                <w:rFonts w:ascii="Arial" w:eastAsia="Calibri" w:hAnsi="Arial" w:cs="Arial"/>
                <w:spacing w:val="-1"/>
                <w:position w:val="1"/>
                <w:sz w:val="18"/>
                <w:szCs w:val="18"/>
              </w:rPr>
              <w:t>y</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t</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001034A7"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na</w:t>
            </w:r>
            <w:r w:rsidR="005510C2">
              <w:rPr>
                <w:rFonts w:ascii="Arial" w:eastAsia="Calibri" w:hAnsi="Arial" w:cs="Arial"/>
                <w:spacing w:val="2"/>
                <w:position w:val="1"/>
                <w:sz w:val="18"/>
                <w:szCs w:val="18"/>
              </w:rPr>
              <w:t xml:space="preserve"> karşı</w:t>
            </w:r>
            <w:r w:rsidRPr="000D3545">
              <w:rPr>
                <w:rFonts w:ascii="Arial" w:eastAsia="Calibri" w:hAnsi="Arial" w:cs="Arial"/>
                <w:spacing w:val="6"/>
                <w:position w:val="1"/>
                <w:sz w:val="18"/>
                <w:szCs w:val="18"/>
              </w:rPr>
              <w:t xml:space="preserve"> </w:t>
            </w:r>
            <w:r w:rsidR="001034A7" w:rsidRPr="000D3545">
              <w:rPr>
                <w:rFonts w:ascii="Arial" w:eastAsia="Calibri" w:hAnsi="Arial" w:cs="Arial"/>
                <w:spacing w:val="-7"/>
                <w:w w:val="101"/>
                <w:position w:val="1"/>
                <w:sz w:val="18"/>
                <w:szCs w:val="18"/>
              </w:rPr>
              <w:t>ş</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dd</w:t>
            </w:r>
            <w:r w:rsidRPr="000D3545">
              <w:rPr>
                <w:rFonts w:ascii="Arial" w:eastAsia="Calibri" w:hAnsi="Arial" w:cs="Arial"/>
                <w:spacing w:val="-4"/>
                <w:w w:val="101"/>
                <w:position w:val="1"/>
                <w:sz w:val="18"/>
                <w:szCs w:val="18"/>
              </w:rPr>
              <w:t>e</w:t>
            </w:r>
            <w:r w:rsidRPr="000D3545">
              <w:rPr>
                <w:rFonts w:ascii="Arial" w:eastAsia="Calibri" w:hAnsi="Arial" w:cs="Arial"/>
                <w:spacing w:val="1"/>
                <w:w w:val="101"/>
                <w:position w:val="1"/>
                <w:sz w:val="18"/>
                <w:szCs w:val="18"/>
              </w:rPr>
              <w:t>t</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w:t>
            </w:r>
            <w:r w:rsidR="001034A7" w:rsidRPr="000D3545">
              <w:rPr>
                <w:rFonts w:ascii="Arial" w:eastAsia="Calibri" w:hAnsi="Arial" w:cs="Arial"/>
                <w:spacing w:val="-2"/>
                <w:sz w:val="18"/>
                <w:szCs w:val="18"/>
              </w:rPr>
              <w:t>m</w:t>
            </w:r>
            <w:r w:rsidRPr="000D3545">
              <w:rPr>
                <w:rFonts w:ascii="Arial" w:eastAsia="Calibri" w:hAnsi="Arial" w:cs="Arial"/>
                <w:sz w:val="18"/>
                <w:szCs w:val="18"/>
              </w:rPr>
              <w:t>üc</w:t>
            </w:r>
            <w:r w:rsidRPr="000D3545">
              <w:rPr>
                <w:rFonts w:ascii="Arial" w:eastAsia="Calibri" w:hAnsi="Arial" w:cs="Arial"/>
                <w:spacing w:val="-1"/>
                <w:sz w:val="18"/>
                <w:szCs w:val="18"/>
              </w:rPr>
              <w:t>a</w:t>
            </w:r>
            <w:r w:rsidRPr="000D3545">
              <w:rPr>
                <w:rFonts w:ascii="Arial" w:eastAsia="Calibri" w:hAnsi="Arial" w:cs="Arial"/>
                <w:sz w:val="18"/>
                <w:szCs w:val="18"/>
              </w:rPr>
              <w:t>de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0"/>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on</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z w:val="18"/>
                <w:szCs w:val="18"/>
              </w:rPr>
              <w:t>a</w:t>
            </w:r>
            <w:r w:rsidRPr="000D3545">
              <w:rPr>
                <w:rFonts w:ascii="Arial" w:eastAsia="Calibri" w:hAnsi="Arial" w:cs="Arial"/>
                <w:spacing w:val="6"/>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ark</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pacing w:val="1"/>
                <w:sz w:val="18"/>
                <w:szCs w:val="18"/>
              </w:rPr>
              <w:t>lı</w:t>
            </w:r>
            <w:r w:rsidRPr="000D3545">
              <w:rPr>
                <w:rFonts w:ascii="Arial" w:eastAsia="Calibri" w:hAnsi="Arial" w:cs="Arial"/>
                <w:sz w:val="18"/>
                <w:szCs w:val="18"/>
              </w:rPr>
              <w:t>k</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e</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i</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l</w:t>
            </w:r>
            <w:r w:rsidRPr="000D3545">
              <w:rPr>
                <w:rFonts w:ascii="Arial" w:eastAsia="Calibri" w:hAnsi="Arial" w:cs="Arial"/>
                <w:w w:val="101"/>
                <w:sz w:val="18"/>
                <w:szCs w:val="18"/>
              </w:rPr>
              <w:t>er</w:t>
            </w:r>
            <w:r w:rsidR="005510C2">
              <w:rPr>
                <w:rFonts w:ascii="Arial" w:eastAsia="Calibri" w:hAnsi="Arial" w:cs="Arial"/>
                <w:w w:val="101"/>
                <w:sz w:val="18"/>
                <w:szCs w:val="18"/>
              </w:rPr>
              <w:t>i</w:t>
            </w:r>
            <w:r w:rsidRPr="000D3545">
              <w:rPr>
                <w:rFonts w:ascii="Arial" w:eastAsia="Calibri" w:hAnsi="Arial" w:cs="Arial"/>
                <w:w w:val="101"/>
                <w:sz w:val="18"/>
                <w:szCs w:val="18"/>
              </w:rPr>
              <w:t xml:space="preserve"> düze</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134" w:type="dxa"/>
            <w:shd w:val="clear" w:color="auto" w:fill="auto"/>
          </w:tcPr>
          <w:p w14:paraId="3F36D367" w14:textId="249E5FE8" w:rsidR="00C93BD5" w:rsidRPr="000D3545" w:rsidRDefault="00C93BD5"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tc>
        <w:tc>
          <w:tcPr>
            <w:tcW w:w="3118" w:type="dxa"/>
            <w:shd w:val="clear" w:color="auto" w:fill="auto"/>
          </w:tcPr>
          <w:p w14:paraId="3558F9B3" w14:textId="54934D5E"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 xml:space="preserve"> İl Jandarma Komutanlığı</w:t>
            </w:r>
          </w:p>
        </w:tc>
        <w:tc>
          <w:tcPr>
            <w:tcW w:w="2693" w:type="dxa"/>
          </w:tcPr>
          <w:p w14:paraId="3170155B" w14:textId="5F98D01D" w:rsidR="00C93BD5" w:rsidRPr="000D3545" w:rsidRDefault="00C93BD5">
            <w:pPr>
              <w:numPr>
                <w:ilvl w:val="0"/>
                <w:numId w:val="54"/>
              </w:numPr>
              <w:ind w:left="237" w:hanging="237"/>
              <w:rPr>
                <w:rFonts w:ascii="Arial" w:hAnsi="Arial" w:cs="Arial"/>
                <w:color w:val="000000"/>
                <w:sz w:val="18"/>
                <w:szCs w:val="18"/>
              </w:rPr>
            </w:pPr>
          </w:p>
        </w:tc>
        <w:tc>
          <w:tcPr>
            <w:tcW w:w="2694" w:type="dxa"/>
            <w:shd w:val="clear" w:color="auto" w:fill="auto"/>
          </w:tcPr>
          <w:p w14:paraId="33F008EB" w14:textId="731D3DFB"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1"/>
                <w:position w:val="1"/>
                <w:sz w:val="18"/>
                <w:szCs w:val="18"/>
              </w:rPr>
              <w:t>B</w:t>
            </w:r>
            <w:r w:rsidRPr="000D3545">
              <w:rPr>
                <w:rFonts w:ascii="Arial" w:eastAsia="Calibri" w:hAnsi="Arial" w:cs="Arial"/>
                <w:position w:val="1"/>
                <w:sz w:val="18"/>
                <w:szCs w:val="18"/>
              </w:rPr>
              <w:t xml:space="preserve">u </w:t>
            </w:r>
            <w:r w:rsidRPr="000D3545">
              <w:rPr>
                <w:rFonts w:ascii="Arial" w:eastAsia="Calibri" w:hAnsi="Arial" w:cs="Arial"/>
                <w:w w:val="101"/>
                <w:position w:val="1"/>
                <w:sz w:val="18"/>
                <w:szCs w:val="18"/>
              </w:rPr>
              <w:t>e</w:t>
            </w:r>
            <w:r w:rsidRPr="000D3545">
              <w:rPr>
                <w:rFonts w:ascii="Arial" w:eastAsia="Calibri" w:hAnsi="Arial" w:cs="Arial"/>
                <w:spacing w:val="-4"/>
                <w:w w:val="101"/>
                <w:position w:val="1"/>
                <w:sz w:val="18"/>
                <w:szCs w:val="18"/>
              </w:rPr>
              <w:t>ğ</w:t>
            </w:r>
            <w:r w:rsidRPr="000D3545">
              <w:rPr>
                <w:rFonts w:ascii="Arial" w:eastAsia="Calibri" w:hAnsi="Arial" w:cs="Arial"/>
                <w:spacing w:val="1"/>
                <w:w w:val="101"/>
                <w:position w:val="1"/>
                <w:sz w:val="18"/>
                <w:szCs w:val="18"/>
              </w:rPr>
              <w:t>iti</w:t>
            </w:r>
            <w:r w:rsidRPr="000D3545">
              <w:rPr>
                <w:rFonts w:ascii="Arial" w:eastAsia="Calibri" w:hAnsi="Arial" w:cs="Arial"/>
                <w:spacing w:val="-6"/>
                <w:w w:val="101"/>
                <w:position w:val="1"/>
                <w:sz w:val="18"/>
                <w:szCs w:val="18"/>
              </w:rPr>
              <w:t>m</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spacing w:val="-5"/>
                <w:w w:val="101"/>
                <w:position w:val="1"/>
                <w:sz w:val="18"/>
                <w:szCs w:val="18"/>
              </w:rPr>
              <w:t>d</w:t>
            </w:r>
            <w:r w:rsidRPr="000D3545">
              <w:rPr>
                <w:rFonts w:ascii="Arial" w:eastAsia="Calibri" w:hAnsi="Arial" w:cs="Arial"/>
                <w:w w:val="101"/>
                <w:position w:val="1"/>
                <w:sz w:val="18"/>
                <w:szCs w:val="18"/>
              </w:rPr>
              <w:t>en</w:t>
            </w:r>
            <w:r w:rsidRPr="000D3545">
              <w:rPr>
                <w:rFonts w:ascii="Arial" w:eastAsia="Calibri" w:hAnsi="Arial" w:cs="Arial"/>
                <w:sz w:val="18"/>
                <w:szCs w:val="18"/>
              </w:rPr>
              <w:t xml:space="preserve"> </w:t>
            </w:r>
            <w:r w:rsidRPr="000D3545">
              <w:rPr>
                <w:rFonts w:ascii="Arial" w:eastAsia="Calibri" w:hAnsi="Arial" w:cs="Arial"/>
                <w:spacing w:val="-1"/>
                <w:position w:val="1"/>
                <w:sz w:val="18"/>
                <w:szCs w:val="18"/>
              </w:rPr>
              <w:t>yarar</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i</w:t>
            </w:r>
            <w:r w:rsidRPr="000D3545">
              <w:rPr>
                <w:rFonts w:ascii="Arial" w:eastAsia="Calibri" w:hAnsi="Arial" w:cs="Arial"/>
                <w:spacing w:val="-4"/>
                <w:position w:val="1"/>
                <w:sz w:val="18"/>
                <w:szCs w:val="18"/>
              </w:rPr>
              <w:t>ş</w:t>
            </w:r>
            <w:r w:rsidRPr="000D3545">
              <w:rPr>
                <w:rFonts w:ascii="Arial" w:eastAsia="Calibri" w:hAnsi="Arial" w:cs="Arial"/>
                <w:position w:val="1"/>
                <w:sz w:val="18"/>
                <w:szCs w:val="18"/>
              </w:rPr>
              <w:t>i</w:t>
            </w:r>
            <w:r w:rsidRPr="000D3545">
              <w:rPr>
                <w:rFonts w:ascii="Arial" w:eastAsia="Calibri" w:hAnsi="Arial" w:cs="Arial"/>
                <w:spacing w:val="1"/>
                <w:position w:val="1"/>
                <w:sz w:val="18"/>
                <w:szCs w:val="18"/>
              </w:rPr>
              <w:t xml:space="preserve"> </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ay</w:t>
            </w:r>
            <w:r w:rsidRPr="000D3545">
              <w:rPr>
                <w:rFonts w:ascii="Arial" w:eastAsia="Calibri" w:hAnsi="Arial" w:cs="Arial"/>
                <w:spacing w:val="1"/>
                <w:w w:val="101"/>
                <w:position w:val="1"/>
                <w:sz w:val="18"/>
                <w:szCs w:val="18"/>
              </w:rPr>
              <w:t>ı</w:t>
            </w:r>
            <w:r w:rsidRPr="000D3545">
              <w:rPr>
                <w:rFonts w:ascii="Arial" w:eastAsia="Calibri" w:hAnsi="Arial" w:cs="Arial"/>
                <w:spacing w:val="-4"/>
                <w:w w:val="101"/>
                <w:position w:val="1"/>
                <w:sz w:val="18"/>
                <w:szCs w:val="18"/>
              </w:rPr>
              <w:t>s</w:t>
            </w:r>
            <w:r w:rsidRPr="000D3545">
              <w:rPr>
                <w:rFonts w:ascii="Arial" w:eastAsia="Calibri" w:hAnsi="Arial" w:cs="Arial"/>
                <w:w w:val="101"/>
                <w:position w:val="1"/>
                <w:sz w:val="18"/>
                <w:szCs w:val="18"/>
              </w:rPr>
              <w:t>ı</w:t>
            </w:r>
          </w:p>
        </w:tc>
      </w:tr>
      <w:tr w:rsidR="00C93BD5" w:rsidRPr="000D3545" w14:paraId="3B910008" w14:textId="77777777" w:rsidTr="005510C2">
        <w:tc>
          <w:tcPr>
            <w:tcW w:w="4957" w:type="dxa"/>
            <w:shd w:val="clear" w:color="auto" w:fill="auto"/>
          </w:tcPr>
          <w:p w14:paraId="61E79D15" w14:textId="756FDC02"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4.1.1.7</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çe</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de,</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o</w:t>
            </w:r>
            <w:r w:rsidRPr="000D3545">
              <w:rPr>
                <w:rFonts w:ascii="Arial" w:eastAsia="Calibri" w:hAnsi="Arial" w:cs="Arial"/>
                <w:spacing w:val="-5"/>
                <w:position w:val="1"/>
                <w:sz w:val="18"/>
                <w:szCs w:val="18"/>
              </w:rPr>
              <w:t>p</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m</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1</w:t>
            </w:r>
            <w:r w:rsidRPr="000D3545">
              <w:rPr>
                <w:rFonts w:ascii="Arial" w:eastAsia="Calibri" w:hAnsi="Arial" w:cs="Arial"/>
                <w:position w:val="1"/>
                <w:sz w:val="18"/>
                <w:szCs w:val="18"/>
              </w:rPr>
              <w:t>6</w:t>
            </w:r>
            <w:r w:rsidRPr="000D3545">
              <w:rPr>
                <w:rFonts w:ascii="Arial" w:eastAsia="Calibri" w:hAnsi="Arial" w:cs="Arial"/>
                <w:spacing w:val="-2"/>
                <w:position w:val="1"/>
                <w:sz w:val="18"/>
                <w:szCs w:val="18"/>
              </w:rPr>
              <w:t xml:space="preserve"> li</w:t>
            </w:r>
            <w:r w:rsidRPr="000D3545">
              <w:rPr>
                <w:rFonts w:ascii="Arial" w:eastAsia="Calibri" w:hAnsi="Arial" w:cs="Arial"/>
                <w:spacing w:val="-1"/>
                <w:position w:val="1"/>
                <w:sz w:val="18"/>
                <w:szCs w:val="18"/>
              </w:rPr>
              <w:t>se</w:t>
            </w:r>
            <w:r w:rsidRPr="000D3545">
              <w:rPr>
                <w:rFonts w:ascii="Arial" w:eastAsia="Calibri" w:hAnsi="Arial" w:cs="Arial"/>
                <w:spacing w:val="-2"/>
                <w:position w:val="1"/>
                <w:sz w:val="18"/>
                <w:szCs w:val="18"/>
              </w:rPr>
              <w:t>d</w:t>
            </w:r>
            <w:r w:rsidRPr="000D3545">
              <w:rPr>
                <w:rFonts w:ascii="Arial" w:eastAsia="Calibri" w:hAnsi="Arial" w:cs="Arial"/>
                <w:spacing w:val="-1"/>
                <w:position w:val="1"/>
                <w:sz w:val="18"/>
                <w:szCs w:val="18"/>
              </w:rPr>
              <w:t>e</w:t>
            </w:r>
            <w:r w:rsidRPr="000D3545">
              <w:rPr>
                <w:rFonts w:ascii="Arial" w:eastAsia="Calibri" w:hAnsi="Arial" w:cs="Arial"/>
                <w:position w:val="1"/>
                <w:sz w:val="18"/>
                <w:szCs w:val="18"/>
              </w:rPr>
              <w:t>,</w:t>
            </w:r>
            <w:r w:rsidRPr="000D3545">
              <w:rPr>
                <w:rFonts w:ascii="Arial" w:eastAsia="Calibri" w:hAnsi="Arial" w:cs="Arial"/>
                <w:spacing w:val="5"/>
                <w:position w:val="1"/>
                <w:sz w:val="18"/>
                <w:szCs w:val="18"/>
              </w:rPr>
              <w:t xml:space="preserve"> </w:t>
            </w:r>
            <w:r w:rsidR="00937FCF"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c</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w:t>
            </w:r>
            <w:r w:rsidRPr="000D3545">
              <w:rPr>
                <w:rFonts w:ascii="Arial" w:eastAsia="Calibri" w:hAnsi="Arial" w:cs="Arial"/>
                <w:spacing w:val="5"/>
                <w:position w:val="1"/>
                <w:sz w:val="18"/>
                <w:szCs w:val="18"/>
              </w:rPr>
              <w:t xml:space="preserve"> </w:t>
            </w:r>
            <w:r w:rsidRPr="000D3545">
              <w:rPr>
                <w:rFonts w:ascii="Arial" w:eastAsia="Calibri" w:hAnsi="Arial" w:cs="Arial"/>
                <w:spacing w:val="-2"/>
                <w:w w:val="101"/>
                <w:position w:val="1"/>
                <w:sz w:val="18"/>
                <w:szCs w:val="18"/>
              </w:rPr>
              <w:t>ö</w:t>
            </w:r>
            <w:r w:rsidRPr="000D3545">
              <w:rPr>
                <w:rFonts w:ascii="Arial" w:eastAsia="Calibri" w:hAnsi="Arial" w:cs="Arial"/>
                <w:w w:val="101"/>
                <w:position w:val="1"/>
                <w:sz w:val="18"/>
                <w:szCs w:val="18"/>
              </w:rPr>
              <w:t>ğ</w:t>
            </w:r>
            <w:r w:rsidRPr="000D3545">
              <w:rPr>
                <w:rFonts w:ascii="Arial" w:eastAsia="Calibri" w:hAnsi="Arial" w:cs="Arial"/>
                <w:spacing w:val="-2"/>
                <w:w w:val="101"/>
                <w:position w:val="1"/>
                <w:sz w:val="18"/>
                <w:szCs w:val="18"/>
              </w:rPr>
              <w:t>r</w:t>
            </w:r>
            <w:r w:rsidRPr="000D3545">
              <w:rPr>
                <w:rFonts w:ascii="Arial" w:eastAsia="Calibri" w:hAnsi="Arial" w:cs="Arial"/>
                <w:spacing w:val="-1"/>
                <w:w w:val="101"/>
                <w:position w:val="1"/>
                <w:sz w:val="18"/>
                <w:szCs w:val="18"/>
              </w:rPr>
              <w:t>et</w:t>
            </w:r>
            <w:r w:rsidRPr="000D3545">
              <w:rPr>
                <w:rFonts w:ascii="Arial" w:eastAsia="Calibri" w:hAnsi="Arial" w:cs="Arial"/>
                <w:w w:val="101"/>
                <w:position w:val="1"/>
                <w:sz w:val="18"/>
                <w:szCs w:val="18"/>
              </w:rPr>
              <w:t>m</w:t>
            </w:r>
            <w:r w:rsidRPr="000D3545">
              <w:rPr>
                <w:rFonts w:ascii="Arial" w:eastAsia="Calibri" w:hAnsi="Arial" w:cs="Arial"/>
                <w:spacing w:val="-1"/>
                <w:w w:val="101"/>
                <w:position w:val="1"/>
                <w:sz w:val="18"/>
                <w:szCs w:val="18"/>
              </w:rPr>
              <w:t>e</w:t>
            </w:r>
            <w:r w:rsidRPr="000D3545">
              <w:rPr>
                <w:rFonts w:ascii="Arial" w:eastAsia="Calibri" w:hAnsi="Arial" w:cs="Arial"/>
                <w:spacing w:val="-2"/>
                <w:w w:val="101"/>
                <w:position w:val="1"/>
                <w:sz w:val="18"/>
                <w:szCs w:val="18"/>
              </w:rPr>
              <w:t>n</w:t>
            </w:r>
            <w:r w:rsidRPr="000D3545">
              <w:rPr>
                <w:rFonts w:ascii="Arial" w:eastAsia="Calibri" w:hAnsi="Arial" w:cs="Arial"/>
                <w:w w:val="101"/>
                <w:position w:val="1"/>
                <w:sz w:val="18"/>
                <w:szCs w:val="18"/>
              </w:rPr>
              <w:t>,</w:t>
            </w:r>
            <w:r w:rsidRPr="000D3545">
              <w:rPr>
                <w:rFonts w:ascii="Arial" w:eastAsia="Calibri" w:hAnsi="Arial" w:cs="Arial"/>
                <w:sz w:val="18"/>
                <w:szCs w:val="18"/>
              </w:rPr>
              <w:t xml:space="preserve"> </w:t>
            </w:r>
            <w:r w:rsidRPr="000D3545">
              <w:rPr>
                <w:rFonts w:ascii="Arial" w:eastAsia="Calibri" w:hAnsi="Arial" w:cs="Arial"/>
                <w:spacing w:val="-2"/>
                <w:sz w:val="18"/>
                <w:szCs w:val="18"/>
              </w:rPr>
              <w:t>ö</w:t>
            </w:r>
            <w:r w:rsidRPr="000D3545">
              <w:rPr>
                <w:rFonts w:ascii="Arial" w:eastAsia="Calibri" w:hAnsi="Arial" w:cs="Arial"/>
                <w:sz w:val="18"/>
                <w:szCs w:val="18"/>
              </w:rPr>
              <w:t>ğ</w:t>
            </w:r>
            <w:r w:rsidRPr="000D3545">
              <w:rPr>
                <w:rFonts w:ascii="Arial" w:eastAsia="Calibri" w:hAnsi="Arial" w:cs="Arial"/>
                <w:spacing w:val="2"/>
                <w:sz w:val="18"/>
                <w:szCs w:val="18"/>
              </w:rPr>
              <w:t>r</w:t>
            </w:r>
            <w:r w:rsidRPr="000D3545">
              <w:rPr>
                <w:rFonts w:ascii="Arial" w:eastAsia="Calibri" w:hAnsi="Arial" w:cs="Arial"/>
                <w:spacing w:val="-1"/>
                <w:sz w:val="18"/>
                <w:szCs w:val="18"/>
              </w:rPr>
              <w:t>e</w:t>
            </w:r>
            <w:r w:rsidRPr="000D3545">
              <w:rPr>
                <w:rFonts w:ascii="Arial" w:eastAsia="Calibri" w:hAnsi="Arial" w:cs="Arial"/>
                <w:spacing w:val="-2"/>
                <w:sz w:val="18"/>
                <w:szCs w:val="18"/>
              </w:rPr>
              <w:t>n</w:t>
            </w:r>
            <w:r w:rsidRPr="000D3545">
              <w:rPr>
                <w:rFonts w:ascii="Arial" w:eastAsia="Calibri" w:hAnsi="Arial" w:cs="Arial"/>
                <w:sz w:val="18"/>
                <w:szCs w:val="18"/>
              </w:rPr>
              <w:t>c</w:t>
            </w:r>
            <w:r w:rsidRPr="000D3545">
              <w:rPr>
                <w:rFonts w:ascii="Arial" w:eastAsia="Calibri" w:hAnsi="Arial" w:cs="Arial"/>
                <w:spacing w:val="-2"/>
                <w:sz w:val="18"/>
                <w:szCs w:val="18"/>
              </w:rPr>
              <w:t>il</w:t>
            </w:r>
            <w:r w:rsidRPr="000D3545">
              <w:rPr>
                <w:rFonts w:ascii="Arial" w:eastAsia="Calibri" w:hAnsi="Arial" w:cs="Arial"/>
                <w:spacing w:val="-1"/>
                <w:sz w:val="18"/>
                <w:szCs w:val="18"/>
              </w:rPr>
              <w:t>e</w:t>
            </w:r>
            <w:r w:rsidRPr="000D3545">
              <w:rPr>
                <w:rFonts w:ascii="Arial" w:eastAsia="Calibri" w:hAnsi="Arial" w:cs="Arial"/>
                <w:spacing w:val="-2"/>
                <w:sz w:val="18"/>
                <w:szCs w:val="18"/>
              </w:rPr>
              <w:t>r</w:t>
            </w:r>
            <w:r w:rsidRPr="000D3545">
              <w:rPr>
                <w:rFonts w:ascii="Arial" w:eastAsia="Calibri" w:hAnsi="Arial" w:cs="Arial"/>
                <w:sz w:val="18"/>
                <w:szCs w:val="18"/>
              </w:rPr>
              <w:t>e</w:t>
            </w:r>
            <w:r w:rsidRPr="000D3545">
              <w:rPr>
                <w:rFonts w:ascii="Arial" w:eastAsia="Calibri" w:hAnsi="Arial" w:cs="Arial"/>
                <w:spacing w:val="10"/>
                <w:sz w:val="18"/>
                <w:szCs w:val="18"/>
              </w:rPr>
              <w:t xml:space="preserve"> </w:t>
            </w:r>
            <w:r w:rsidRPr="000D3545">
              <w:rPr>
                <w:rFonts w:ascii="Arial" w:eastAsia="Calibri" w:hAnsi="Arial" w:cs="Arial"/>
                <w:sz w:val="18"/>
                <w:szCs w:val="18"/>
              </w:rPr>
              <w:t>y</w:t>
            </w:r>
            <w:r w:rsidRPr="000D3545">
              <w:rPr>
                <w:rFonts w:ascii="Arial" w:eastAsia="Calibri" w:hAnsi="Arial" w:cs="Arial"/>
                <w:spacing w:val="-2"/>
                <w:sz w:val="18"/>
                <w:szCs w:val="18"/>
              </w:rPr>
              <w:t>ön</w:t>
            </w:r>
            <w:r w:rsidRPr="000D3545">
              <w:rPr>
                <w:rFonts w:ascii="Arial" w:eastAsia="Calibri" w:hAnsi="Arial" w:cs="Arial"/>
                <w:spacing w:val="-1"/>
                <w:sz w:val="18"/>
                <w:szCs w:val="18"/>
              </w:rPr>
              <w:t>e</w:t>
            </w:r>
            <w:r w:rsidRPr="000D3545">
              <w:rPr>
                <w:rFonts w:ascii="Arial" w:eastAsia="Calibri" w:hAnsi="Arial" w:cs="Arial"/>
                <w:spacing w:val="-2"/>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00937FCF" w:rsidRPr="000D3545">
              <w:rPr>
                <w:rFonts w:ascii="Arial" w:eastAsia="Calibri" w:hAnsi="Arial" w:cs="Arial"/>
                <w:spacing w:val="-1"/>
                <w:position w:val="1"/>
                <w:sz w:val="18"/>
                <w:szCs w:val="18"/>
              </w:rPr>
              <w:t>c</w:t>
            </w:r>
            <w:r w:rsidR="00937FCF" w:rsidRPr="000D3545">
              <w:rPr>
                <w:rFonts w:ascii="Arial" w:eastAsia="Calibri" w:hAnsi="Arial" w:cs="Arial"/>
                <w:spacing w:val="1"/>
                <w:position w:val="1"/>
                <w:sz w:val="18"/>
                <w:szCs w:val="18"/>
              </w:rPr>
              <w:t>i</w:t>
            </w:r>
            <w:r w:rsidR="00937FCF" w:rsidRPr="000D3545">
              <w:rPr>
                <w:rFonts w:ascii="Arial" w:eastAsia="Calibri" w:hAnsi="Arial" w:cs="Arial"/>
                <w:spacing w:val="-5"/>
                <w:position w:val="1"/>
                <w:sz w:val="18"/>
                <w:szCs w:val="18"/>
              </w:rPr>
              <w:t>n</w:t>
            </w:r>
            <w:r w:rsidR="00937FCF" w:rsidRPr="000D3545">
              <w:rPr>
                <w:rFonts w:ascii="Arial" w:eastAsia="Calibri" w:hAnsi="Arial" w:cs="Arial"/>
                <w:spacing w:val="1"/>
                <w:position w:val="1"/>
                <w:sz w:val="18"/>
                <w:szCs w:val="18"/>
              </w:rPr>
              <w:t>si</w:t>
            </w:r>
            <w:r w:rsidR="00937FCF" w:rsidRPr="000D3545">
              <w:rPr>
                <w:rFonts w:ascii="Arial" w:eastAsia="Calibri" w:hAnsi="Arial" w:cs="Arial"/>
                <w:spacing w:val="-1"/>
                <w:position w:val="1"/>
                <w:sz w:val="18"/>
                <w:szCs w:val="18"/>
              </w:rPr>
              <w:t>y</w:t>
            </w:r>
            <w:r w:rsidR="00937FCF" w:rsidRPr="000D3545">
              <w:rPr>
                <w:rFonts w:ascii="Arial" w:eastAsia="Calibri" w:hAnsi="Arial" w:cs="Arial"/>
                <w:spacing w:val="-4"/>
                <w:position w:val="1"/>
                <w:sz w:val="18"/>
                <w:szCs w:val="18"/>
              </w:rPr>
              <w:t>e</w:t>
            </w:r>
            <w:r w:rsidR="00937FCF" w:rsidRPr="000D3545">
              <w:rPr>
                <w:rFonts w:ascii="Arial" w:eastAsia="Calibri" w:hAnsi="Arial" w:cs="Arial"/>
                <w:position w:val="1"/>
                <w:sz w:val="18"/>
                <w:szCs w:val="18"/>
              </w:rPr>
              <w:t>t</w:t>
            </w:r>
            <w:r w:rsidR="00937FCF" w:rsidRPr="000D3545">
              <w:rPr>
                <w:rFonts w:ascii="Arial" w:eastAsia="Calibri" w:hAnsi="Arial" w:cs="Arial"/>
                <w:spacing w:val="5"/>
                <w:position w:val="1"/>
                <w:sz w:val="18"/>
                <w:szCs w:val="18"/>
              </w:rPr>
              <w:t xml:space="preserve"> </w:t>
            </w:r>
            <w:r w:rsidR="00937FCF" w:rsidRPr="000D3545">
              <w:rPr>
                <w:rFonts w:ascii="Arial" w:eastAsia="Calibri" w:hAnsi="Arial" w:cs="Arial"/>
                <w:spacing w:val="-1"/>
                <w:position w:val="1"/>
                <w:sz w:val="18"/>
                <w:szCs w:val="18"/>
              </w:rPr>
              <w:t>v</w:t>
            </w:r>
            <w:r w:rsidR="00937FCF" w:rsidRPr="000D3545">
              <w:rPr>
                <w:rFonts w:ascii="Arial" w:eastAsia="Calibri" w:hAnsi="Arial" w:cs="Arial"/>
                <w:position w:val="1"/>
                <w:sz w:val="18"/>
                <w:szCs w:val="18"/>
              </w:rPr>
              <w:t xml:space="preserve">e </w:t>
            </w:r>
            <w:r w:rsidR="00937FCF" w:rsidRPr="000D3545">
              <w:rPr>
                <w:rFonts w:ascii="Arial" w:eastAsia="Calibri" w:hAnsi="Arial" w:cs="Arial"/>
                <w:spacing w:val="1"/>
                <w:position w:val="1"/>
                <w:sz w:val="18"/>
                <w:szCs w:val="18"/>
              </w:rPr>
              <w:t>k</w:t>
            </w:r>
            <w:r w:rsidR="00937FCF" w:rsidRPr="000D3545">
              <w:rPr>
                <w:rFonts w:ascii="Arial" w:eastAsia="Calibri" w:hAnsi="Arial" w:cs="Arial"/>
                <w:spacing w:val="-1"/>
                <w:position w:val="1"/>
                <w:sz w:val="18"/>
                <w:szCs w:val="18"/>
              </w:rPr>
              <w:t>a</w:t>
            </w:r>
            <w:r w:rsidR="00937FCF" w:rsidRPr="000D3545">
              <w:rPr>
                <w:rFonts w:ascii="Arial" w:eastAsia="Calibri" w:hAnsi="Arial" w:cs="Arial"/>
                <w:spacing w:val="-5"/>
                <w:position w:val="1"/>
                <w:sz w:val="18"/>
                <w:szCs w:val="18"/>
              </w:rPr>
              <w:t>d</w:t>
            </w:r>
            <w:r w:rsidR="00937FCF" w:rsidRPr="000D3545">
              <w:rPr>
                <w:rFonts w:ascii="Arial" w:eastAsia="Calibri" w:hAnsi="Arial" w:cs="Arial"/>
                <w:spacing w:val="1"/>
                <w:position w:val="1"/>
                <w:sz w:val="18"/>
                <w:szCs w:val="18"/>
              </w:rPr>
              <w:t>ı</w:t>
            </w:r>
            <w:r w:rsidR="00937FCF" w:rsidRPr="000D3545">
              <w:rPr>
                <w:rFonts w:ascii="Arial" w:eastAsia="Calibri" w:hAnsi="Arial" w:cs="Arial"/>
                <w:position w:val="1"/>
                <w:sz w:val="18"/>
                <w:szCs w:val="18"/>
              </w:rPr>
              <w:t>na</w:t>
            </w:r>
            <w:r w:rsidR="00937FCF" w:rsidRPr="000D3545">
              <w:rPr>
                <w:rFonts w:ascii="Arial" w:eastAsia="Calibri" w:hAnsi="Arial" w:cs="Arial"/>
                <w:spacing w:val="2"/>
                <w:position w:val="1"/>
                <w:sz w:val="18"/>
                <w:szCs w:val="18"/>
              </w:rPr>
              <w:t xml:space="preserve"> y</w:t>
            </w:r>
            <w:r w:rsidR="00937FCF" w:rsidRPr="000D3545">
              <w:rPr>
                <w:rFonts w:ascii="Arial" w:eastAsia="Calibri" w:hAnsi="Arial" w:cs="Arial"/>
                <w:spacing w:val="-5"/>
                <w:position w:val="1"/>
                <w:sz w:val="18"/>
                <w:szCs w:val="18"/>
              </w:rPr>
              <w:t>ö</w:t>
            </w:r>
            <w:r w:rsidR="00937FCF" w:rsidRPr="000D3545">
              <w:rPr>
                <w:rFonts w:ascii="Arial" w:eastAsia="Calibri" w:hAnsi="Arial" w:cs="Arial"/>
                <w:position w:val="1"/>
                <w:sz w:val="18"/>
                <w:szCs w:val="18"/>
              </w:rPr>
              <w:t>ne</w:t>
            </w:r>
            <w:r w:rsidR="00937FCF" w:rsidRPr="000D3545">
              <w:rPr>
                <w:rFonts w:ascii="Arial" w:eastAsia="Calibri" w:hAnsi="Arial" w:cs="Arial"/>
                <w:spacing w:val="-3"/>
                <w:position w:val="1"/>
                <w:sz w:val="18"/>
                <w:szCs w:val="18"/>
              </w:rPr>
              <w:t>l</w:t>
            </w:r>
            <w:r w:rsidR="00937FCF" w:rsidRPr="000D3545">
              <w:rPr>
                <w:rFonts w:ascii="Arial" w:eastAsia="Calibri" w:hAnsi="Arial" w:cs="Arial"/>
                <w:spacing w:val="1"/>
                <w:position w:val="1"/>
                <w:sz w:val="18"/>
                <w:szCs w:val="18"/>
              </w:rPr>
              <w:t>i</w:t>
            </w:r>
            <w:r w:rsidR="00937FCF" w:rsidRPr="000D3545">
              <w:rPr>
                <w:rFonts w:ascii="Arial" w:eastAsia="Calibri" w:hAnsi="Arial" w:cs="Arial"/>
                <w:position w:val="1"/>
                <w:sz w:val="18"/>
                <w:szCs w:val="18"/>
              </w:rPr>
              <w:t>k</w:t>
            </w:r>
            <w:r w:rsidR="00937FCF" w:rsidRPr="000D3545">
              <w:rPr>
                <w:rFonts w:ascii="Arial" w:eastAsia="Calibri" w:hAnsi="Arial" w:cs="Arial"/>
                <w:spacing w:val="6"/>
                <w:position w:val="1"/>
                <w:sz w:val="18"/>
                <w:szCs w:val="18"/>
              </w:rPr>
              <w:t xml:space="preserve"> </w:t>
            </w:r>
            <w:r w:rsidR="00937FCF" w:rsidRPr="000D3545">
              <w:rPr>
                <w:rFonts w:ascii="Arial" w:eastAsia="Calibri" w:hAnsi="Arial" w:cs="Arial"/>
                <w:spacing w:val="-7"/>
                <w:w w:val="101"/>
                <w:position w:val="1"/>
                <w:sz w:val="18"/>
                <w:szCs w:val="18"/>
              </w:rPr>
              <w:t>ş</w:t>
            </w:r>
            <w:r w:rsidR="00937FCF" w:rsidRPr="000D3545">
              <w:rPr>
                <w:rFonts w:ascii="Arial" w:eastAsia="Calibri" w:hAnsi="Arial" w:cs="Arial"/>
                <w:spacing w:val="1"/>
                <w:w w:val="101"/>
                <w:position w:val="1"/>
                <w:sz w:val="18"/>
                <w:szCs w:val="18"/>
              </w:rPr>
              <w:t>i</w:t>
            </w:r>
            <w:r w:rsidR="00937FCF" w:rsidRPr="000D3545">
              <w:rPr>
                <w:rFonts w:ascii="Arial" w:eastAsia="Calibri" w:hAnsi="Arial" w:cs="Arial"/>
                <w:w w:val="101"/>
                <w:position w:val="1"/>
                <w:sz w:val="18"/>
                <w:szCs w:val="18"/>
              </w:rPr>
              <w:t>dd</w:t>
            </w:r>
            <w:r w:rsidR="00937FCF" w:rsidRPr="000D3545">
              <w:rPr>
                <w:rFonts w:ascii="Arial" w:eastAsia="Calibri" w:hAnsi="Arial" w:cs="Arial"/>
                <w:spacing w:val="-4"/>
                <w:w w:val="101"/>
                <w:position w:val="1"/>
                <w:sz w:val="18"/>
                <w:szCs w:val="18"/>
              </w:rPr>
              <w:t>e</w:t>
            </w:r>
            <w:r w:rsidR="00937FCF" w:rsidRPr="000D3545">
              <w:rPr>
                <w:rFonts w:ascii="Arial" w:eastAsia="Calibri" w:hAnsi="Arial" w:cs="Arial"/>
                <w:spacing w:val="1"/>
                <w:w w:val="101"/>
                <w:position w:val="1"/>
                <w:sz w:val="18"/>
                <w:szCs w:val="18"/>
              </w:rPr>
              <w:t>t</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z w:val="18"/>
                <w:szCs w:val="18"/>
              </w:rPr>
              <w:t>nu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da</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ark</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pacing w:val="1"/>
                <w:sz w:val="18"/>
                <w:szCs w:val="18"/>
              </w:rPr>
              <w:t>lı</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4"/>
                <w:sz w:val="18"/>
                <w:szCs w:val="18"/>
              </w:rPr>
              <w:t>ş</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ra</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0D822325" w14:textId="6BD3FB57" w:rsidR="00C93BD5" w:rsidRPr="000D3545" w:rsidRDefault="00C93BD5">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2013–2014</w:t>
            </w:r>
          </w:p>
        </w:tc>
        <w:tc>
          <w:tcPr>
            <w:tcW w:w="3118" w:type="dxa"/>
            <w:shd w:val="clear" w:color="auto" w:fill="auto"/>
          </w:tcPr>
          <w:p w14:paraId="51DD93B0" w14:textId="77777777" w:rsidR="00C93BD5" w:rsidRPr="000D3545" w:rsidRDefault="00C93BD5"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Milli Eğitim İl Müdürlüğü</w:t>
            </w:r>
          </w:p>
          <w:p w14:paraId="548B073A" w14:textId="70F8900C"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Rehberlik Araştırma Merkezi</w:t>
            </w:r>
            <w:r w:rsidR="00393CF4" w:rsidRPr="000D3545">
              <w:rPr>
                <w:rFonts w:ascii="Arial" w:eastAsia="Calibri" w:hAnsi="Arial" w:cs="Arial"/>
                <w:sz w:val="18"/>
                <w:szCs w:val="18"/>
              </w:rPr>
              <w:t xml:space="preserve"> </w:t>
            </w:r>
          </w:p>
        </w:tc>
        <w:tc>
          <w:tcPr>
            <w:tcW w:w="2693" w:type="dxa"/>
          </w:tcPr>
          <w:p w14:paraId="74A10C2A" w14:textId="36897611"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İ</w:t>
            </w:r>
            <w:r w:rsidRPr="000D3545">
              <w:rPr>
                <w:rFonts w:ascii="Arial" w:eastAsia="Calibri" w:hAnsi="Arial" w:cs="Arial"/>
                <w:spacing w:val="1"/>
                <w:sz w:val="18"/>
                <w:szCs w:val="18"/>
              </w:rPr>
              <w:t>l</w:t>
            </w:r>
            <w:r w:rsidRPr="000D3545">
              <w:rPr>
                <w:rFonts w:ascii="Arial" w:eastAsia="Calibri" w:hAnsi="Arial" w:cs="Arial"/>
                <w:spacing w:val="-4"/>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7"/>
                <w:w w:val="101"/>
                <w:sz w:val="18"/>
                <w:szCs w:val="18"/>
              </w:rPr>
              <w:t>S</w:t>
            </w:r>
            <w:r w:rsidRPr="000D3545">
              <w:rPr>
                <w:rFonts w:ascii="Arial" w:eastAsia="Calibri" w:hAnsi="Arial" w:cs="Arial"/>
                <w:spacing w:val="2"/>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694" w:type="dxa"/>
            <w:shd w:val="clear" w:color="auto" w:fill="auto"/>
          </w:tcPr>
          <w:p w14:paraId="615CAE21" w14:textId="1FC0C1CD"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1"/>
                <w:position w:val="1"/>
                <w:sz w:val="18"/>
                <w:szCs w:val="18"/>
              </w:rPr>
              <w:t>Ok</w:t>
            </w:r>
            <w:r w:rsidRPr="000D3545">
              <w:rPr>
                <w:rFonts w:ascii="Arial" w:eastAsia="Calibri" w:hAnsi="Arial" w:cs="Arial"/>
                <w:position w:val="1"/>
                <w:sz w:val="18"/>
                <w:szCs w:val="18"/>
              </w:rPr>
              <w:t>u</w:t>
            </w:r>
            <w:r w:rsidRPr="000D3545">
              <w:rPr>
                <w:rFonts w:ascii="Arial" w:eastAsia="Calibri" w:hAnsi="Arial" w:cs="Arial"/>
                <w:spacing w:val="1"/>
                <w:position w:val="1"/>
                <w:sz w:val="18"/>
                <w:szCs w:val="18"/>
              </w:rPr>
              <w:t>ll</w:t>
            </w:r>
            <w:r w:rsidRPr="000D3545">
              <w:rPr>
                <w:rFonts w:ascii="Arial" w:eastAsia="Calibri" w:hAnsi="Arial" w:cs="Arial"/>
                <w:spacing w:val="-1"/>
                <w:position w:val="1"/>
                <w:sz w:val="18"/>
                <w:szCs w:val="18"/>
              </w:rPr>
              <w:t>ar</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a</w:t>
            </w:r>
            <w:r w:rsidRPr="000D3545">
              <w:rPr>
                <w:rFonts w:ascii="Arial" w:eastAsia="Calibri" w:hAnsi="Arial" w:cs="Arial"/>
                <w:spacing w:val="8"/>
                <w:position w:val="1"/>
                <w:sz w:val="18"/>
                <w:szCs w:val="18"/>
              </w:rPr>
              <w:t xml:space="preserve"> </w:t>
            </w:r>
            <w:r w:rsidRPr="000D3545">
              <w:rPr>
                <w:rFonts w:ascii="Arial" w:eastAsia="Calibri" w:hAnsi="Arial" w:cs="Arial"/>
                <w:spacing w:val="-5"/>
                <w:w w:val="101"/>
                <w:position w:val="1"/>
                <w:sz w:val="18"/>
                <w:szCs w:val="18"/>
              </w:rPr>
              <w:t>b</w:t>
            </w:r>
            <w:r w:rsidRPr="000D3545">
              <w:rPr>
                <w:rFonts w:ascii="Arial" w:eastAsia="Calibri" w:hAnsi="Arial" w:cs="Arial"/>
                <w:w w:val="101"/>
                <w:position w:val="1"/>
                <w:sz w:val="18"/>
                <w:szCs w:val="18"/>
              </w:rPr>
              <w:t>u</w:t>
            </w:r>
            <w:r w:rsidRPr="000D3545">
              <w:rPr>
                <w:rFonts w:ascii="Arial" w:eastAsia="Calibri" w:hAnsi="Arial" w:cs="Arial"/>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lış</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d</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00937FCF" w:rsidRPr="000D3545">
              <w:rPr>
                <w:rFonts w:ascii="Arial" w:eastAsia="Calibri" w:hAnsi="Arial" w:cs="Arial"/>
                <w:spacing w:val="-2"/>
                <w:sz w:val="18"/>
                <w:szCs w:val="18"/>
              </w:rPr>
              <w:t>an</w:t>
            </w:r>
            <w:r w:rsidRPr="000D3545">
              <w:rPr>
                <w:rFonts w:ascii="Arial" w:eastAsia="Calibri" w:hAnsi="Arial" w:cs="Arial"/>
                <w:spacing w:val="7"/>
                <w:sz w:val="18"/>
                <w:szCs w:val="18"/>
              </w:rPr>
              <w:t xml:space="preserve"> </w:t>
            </w:r>
            <w:r w:rsidRPr="000D3545">
              <w:rPr>
                <w:rFonts w:ascii="Arial" w:eastAsia="Calibri" w:hAnsi="Arial" w:cs="Arial"/>
                <w:spacing w:val="-3"/>
                <w:w w:val="101"/>
                <w:sz w:val="18"/>
                <w:szCs w:val="18"/>
              </w:rPr>
              <w:t>i</w:t>
            </w:r>
            <w:r w:rsidRPr="000D3545">
              <w:rPr>
                <w:rFonts w:ascii="Arial" w:eastAsia="Calibri" w:hAnsi="Arial" w:cs="Arial"/>
                <w:w w:val="101"/>
                <w:sz w:val="18"/>
                <w:szCs w:val="18"/>
              </w:rPr>
              <w:t>d</w:t>
            </w:r>
            <w:r w:rsidRPr="000D3545">
              <w:rPr>
                <w:rFonts w:ascii="Arial" w:eastAsia="Calibri" w:hAnsi="Arial" w:cs="Arial"/>
                <w:spacing w:val="-1"/>
                <w:w w:val="101"/>
                <w:sz w:val="18"/>
                <w:szCs w:val="18"/>
              </w:rPr>
              <w:t>ar</w:t>
            </w:r>
            <w:r w:rsidRPr="000D3545">
              <w:rPr>
                <w:rFonts w:ascii="Arial" w:eastAsia="Calibri" w:hAnsi="Arial" w:cs="Arial"/>
                <w:w w:val="101"/>
                <w:sz w:val="18"/>
                <w:szCs w:val="18"/>
              </w:rPr>
              <w:t>e</w:t>
            </w:r>
            <w:r w:rsidRPr="000D3545">
              <w:rPr>
                <w:rFonts w:ascii="Arial" w:eastAsia="Calibri" w:hAnsi="Arial" w:cs="Arial"/>
                <w:spacing w:val="-5"/>
                <w:w w:val="101"/>
                <w:sz w:val="18"/>
                <w:szCs w:val="18"/>
              </w:rPr>
              <w:t>c</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 </w:t>
            </w:r>
            <w:r w:rsidRPr="000D3545">
              <w:rPr>
                <w:rFonts w:ascii="Arial" w:eastAsia="Calibri" w:hAnsi="Arial" w:cs="Arial"/>
                <w:sz w:val="18"/>
                <w:szCs w:val="18"/>
              </w:rPr>
              <w:t>öğ</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6"/>
                <w:sz w:val="18"/>
                <w:szCs w:val="18"/>
              </w:rPr>
              <w:t>m</w:t>
            </w:r>
            <w:r w:rsidRPr="000D3545">
              <w:rPr>
                <w:rFonts w:ascii="Arial" w:eastAsia="Calibri" w:hAnsi="Arial" w:cs="Arial"/>
                <w:sz w:val="18"/>
                <w:szCs w:val="18"/>
              </w:rPr>
              <w:t>en</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w w:val="101"/>
                <w:sz w:val="18"/>
                <w:szCs w:val="18"/>
              </w:rPr>
              <w:t>öğ</w:t>
            </w:r>
            <w:r w:rsidRPr="000D3545">
              <w:rPr>
                <w:rFonts w:ascii="Arial" w:eastAsia="Calibri" w:hAnsi="Arial" w:cs="Arial"/>
                <w:spacing w:val="-1"/>
                <w:w w:val="101"/>
                <w:sz w:val="18"/>
                <w:szCs w:val="18"/>
              </w:rPr>
              <w:t>r</w:t>
            </w:r>
            <w:r w:rsidRPr="000D3545">
              <w:rPr>
                <w:rFonts w:ascii="Arial" w:eastAsia="Calibri" w:hAnsi="Arial" w:cs="Arial"/>
                <w:spacing w:val="-4"/>
                <w:w w:val="101"/>
                <w:sz w:val="18"/>
                <w:szCs w:val="18"/>
              </w:rPr>
              <w:t>e</w:t>
            </w:r>
            <w:r w:rsidRPr="000D3545">
              <w:rPr>
                <w:rFonts w:ascii="Arial" w:eastAsia="Calibri" w:hAnsi="Arial" w:cs="Arial"/>
                <w:w w:val="101"/>
                <w:sz w:val="18"/>
                <w:szCs w:val="18"/>
              </w:rPr>
              <w:t xml:space="preserve">nci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C93BD5" w:rsidRPr="000D3545" w14:paraId="3F37D49E" w14:textId="77777777" w:rsidTr="005510C2">
        <w:tc>
          <w:tcPr>
            <w:tcW w:w="4957" w:type="dxa"/>
            <w:shd w:val="clear" w:color="auto" w:fill="auto"/>
          </w:tcPr>
          <w:p w14:paraId="7219443F" w14:textId="2FC00FE9"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4.1.1.8</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çe</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de</w:t>
            </w:r>
            <w:r w:rsidRPr="000D3545">
              <w:rPr>
                <w:rFonts w:ascii="Arial" w:eastAsia="Calibri" w:hAnsi="Arial" w:cs="Arial"/>
                <w:spacing w:val="4"/>
                <w:position w:val="1"/>
                <w:sz w:val="18"/>
                <w:szCs w:val="18"/>
              </w:rPr>
              <w:t xml:space="preserve"> </w:t>
            </w:r>
            <w:r w:rsidRPr="000D3545">
              <w:rPr>
                <w:rFonts w:ascii="Arial" w:eastAsia="Calibri" w:hAnsi="Arial" w:cs="Arial"/>
                <w:spacing w:val="2"/>
                <w:position w:val="1"/>
                <w:sz w:val="18"/>
                <w:szCs w:val="18"/>
              </w:rPr>
              <w:t>f</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li</w:t>
            </w:r>
            <w:r w:rsidRPr="000D3545">
              <w:rPr>
                <w:rFonts w:ascii="Arial" w:eastAsia="Calibri" w:hAnsi="Arial" w:cs="Arial"/>
                <w:spacing w:val="-6"/>
                <w:position w:val="1"/>
                <w:sz w:val="18"/>
                <w:szCs w:val="18"/>
              </w:rPr>
              <w:t>y</w:t>
            </w:r>
            <w:r w:rsidRPr="000D3545">
              <w:rPr>
                <w:rFonts w:ascii="Arial" w:eastAsia="Calibri" w:hAnsi="Arial" w:cs="Arial"/>
                <w:position w:val="1"/>
                <w:sz w:val="18"/>
                <w:szCs w:val="18"/>
              </w:rPr>
              <w:t>et</w:t>
            </w:r>
            <w:r w:rsidRPr="000D3545">
              <w:rPr>
                <w:rFonts w:ascii="Arial" w:eastAsia="Calibri" w:hAnsi="Arial" w:cs="Arial"/>
                <w:spacing w:val="4"/>
                <w:position w:val="1"/>
                <w:sz w:val="18"/>
                <w:szCs w:val="18"/>
              </w:rPr>
              <w:t xml:space="preserve"> </w:t>
            </w:r>
            <w:r w:rsidRPr="000D3545">
              <w:rPr>
                <w:rFonts w:ascii="Arial" w:eastAsia="Calibri" w:hAnsi="Arial" w:cs="Arial"/>
                <w:position w:val="1"/>
                <w:sz w:val="18"/>
                <w:szCs w:val="18"/>
              </w:rPr>
              <w:t>gö</w:t>
            </w:r>
            <w:r w:rsidRPr="000D3545">
              <w:rPr>
                <w:rFonts w:ascii="Arial" w:eastAsia="Calibri" w:hAnsi="Arial" w:cs="Arial"/>
                <w:spacing w:val="-4"/>
                <w:position w:val="1"/>
                <w:sz w:val="18"/>
                <w:szCs w:val="18"/>
              </w:rPr>
              <w:t>s</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en</w:t>
            </w:r>
            <w:r w:rsidRPr="000D3545">
              <w:rPr>
                <w:rFonts w:ascii="Arial" w:eastAsia="Calibri" w:hAnsi="Arial" w:cs="Arial"/>
                <w:spacing w:val="5"/>
                <w:position w:val="1"/>
                <w:sz w:val="18"/>
                <w:szCs w:val="18"/>
              </w:rPr>
              <w:t xml:space="preserve"> </w:t>
            </w:r>
            <w:r w:rsidRPr="000D3545">
              <w:rPr>
                <w:rFonts w:ascii="Arial" w:eastAsia="Calibri" w:hAnsi="Arial" w:cs="Arial"/>
                <w:position w:val="1"/>
                <w:sz w:val="18"/>
                <w:szCs w:val="18"/>
              </w:rPr>
              <w:t>H</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l</w:t>
            </w:r>
            <w:r w:rsidRPr="000D3545">
              <w:rPr>
                <w:rFonts w:ascii="Arial" w:eastAsia="Calibri" w:hAnsi="Arial" w:cs="Arial"/>
                <w:position w:val="1"/>
                <w:sz w:val="18"/>
                <w:szCs w:val="18"/>
              </w:rPr>
              <w:t xml:space="preserve">k </w:t>
            </w:r>
            <w:r w:rsidRPr="000D3545">
              <w:rPr>
                <w:rFonts w:ascii="Arial" w:eastAsia="Calibri" w:hAnsi="Arial" w:cs="Arial"/>
                <w:spacing w:val="2"/>
                <w:w w:val="101"/>
                <w:position w:val="1"/>
                <w:sz w:val="18"/>
                <w:szCs w:val="18"/>
              </w:rPr>
              <w:t>E</w:t>
            </w:r>
            <w:r w:rsidRPr="000D3545">
              <w:rPr>
                <w:rFonts w:ascii="Arial" w:eastAsia="Calibri" w:hAnsi="Arial" w:cs="Arial"/>
                <w:w w:val="101"/>
                <w:position w:val="1"/>
                <w:sz w:val="18"/>
                <w:szCs w:val="18"/>
              </w:rPr>
              <w:t>ğ</w:t>
            </w:r>
            <w:r w:rsidRPr="000D3545">
              <w:rPr>
                <w:rFonts w:ascii="Arial" w:eastAsia="Calibri" w:hAnsi="Arial" w:cs="Arial"/>
                <w:spacing w:val="-2"/>
                <w:w w:val="101"/>
                <w:position w:val="1"/>
                <w:sz w:val="18"/>
                <w:szCs w:val="18"/>
              </w:rPr>
              <w:t>i</w:t>
            </w:r>
            <w:r w:rsidRPr="000D3545">
              <w:rPr>
                <w:rFonts w:ascii="Arial" w:eastAsia="Calibri" w:hAnsi="Arial" w:cs="Arial"/>
                <w:spacing w:val="-1"/>
                <w:w w:val="101"/>
                <w:position w:val="1"/>
                <w:sz w:val="18"/>
                <w:szCs w:val="18"/>
              </w:rPr>
              <w:t>t</w:t>
            </w:r>
            <w:r w:rsidRPr="000D3545">
              <w:rPr>
                <w:rFonts w:ascii="Arial" w:eastAsia="Calibri" w:hAnsi="Arial" w:cs="Arial"/>
                <w:spacing w:val="-6"/>
                <w:w w:val="101"/>
                <w:position w:val="1"/>
                <w:sz w:val="18"/>
                <w:szCs w:val="18"/>
              </w:rPr>
              <w:t>i</w:t>
            </w:r>
            <w:r w:rsidRPr="000D3545">
              <w:rPr>
                <w:rFonts w:ascii="Arial" w:eastAsia="Calibri" w:hAnsi="Arial" w:cs="Arial"/>
                <w:w w:val="101"/>
                <w:position w:val="1"/>
                <w:sz w:val="18"/>
                <w:szCs w:val="18"/>
              </w:rPr>
              <w:t>m</w:t>
            </w:r>
            <w:r w:rsidRPr="000D3545">
              <w:rPr>
                <w:rFonts w:ascii="Arial" w:eastAsia="Calibri" w:hAnsi="Arial" w:cs="Arial"/>
                <w:sz w:val="18"/>
                <w:szCs w:val="18"/>
              </w:rPr>
              <w:t xml:space="preserve"> </w:t>
            </w:r>
            <w:r w:rsidRPr="000D3545">
              <w:rPr>
                <w:rFonts w:ascii="Arial" w:eastAsia="Calibri" w:hAnsi="Arial" w:cs="Arial"/>
                <w:spacing w:val="-1"/>
                <w:sz w:val="18"/>
                <w:szCs w:val="18"/>
              </w:rPr>
              <w:t>Me</w:t>
            </w:r>
            <w:r w:rsidRPr="000D3545">
              <w:rPr>
                <w:rFonts w:ascii="Arial" w:eastAsia="Calibri" w:hAnsi="Arial" w:cs="Arial"/>
                <w:spacing w:val="2"/>
                <w:sz w:val="18"/>
                <w:szCs w:val="18"/>
              </w:rPr>
              <w:t>r</w:t>
            </w:r>
            <w:r w:rsidRPr="000D3545">
              <w:rPr>
                <w:rFonts w:ascii="Arial" w:eastAsia="Calibri" w:hAnsi="Arial" w:cs="Arial"/>
                <w:spacing w:val="-1"/>
                <w:sz w:val="18"/>
                <w:szCs w:val="18"/>
              </w:rPr>
              <w:t>ke</w:t>
            </w:r>
            <w:r w:rsidRPr="000D3545">
              <w:rPr>
                <w:rFonts w:ascii="Arial" w:eastAsia="Calibri" w:hAnsi="Arial" w:cs="Arial"/>
                <w:sz w:val="18"/>
                <w:szCs w:val="18"/>
              </w:rPr>
              <w:t>z</w:t>
            </w:r>
            <w:r w:rsidRPr="000D3545">
              <w:rPr>
                <w:rFonts w:ascii="Arial" w:eastAsia="Calibri" w:hAnsi="Arial" w:cs="Arial"/>
                <w:spacing w:val="-2"/>
                <w:sz w:val="18"/>
                <w:szCs w:val="18"/>
              </w:rPr>
              <w:t>il</w:t>
            </w:r>
            <w:r w:rsidRPr="000D3545">
              <w:rPr>
                <w:rFonts w:ascii="Arial" w:eastAsia="Calibri" w:hAnsi="Arial" w:cs="Arial"/>
                <w:spacing w:val="-5"/>
                <w:sz w:val="18"/>
                <w:szCs w:val="18"/>
              </w:rPr>
              <w:t>e</w:t>
            </w:r>
            <w:r w:rsidRPr="000D3545">
              <w:rPr>
                <w:rFonts w:ascii="Arial" w:eastAsia="Calibri" w:hAnsi="Arial" w:cs="Arial"/>
                <w:spacing w:val="2"/>
                <w:sz w:val="18"/>
                <w:szCs w:val="18"/>
              </w:rPr>
              <w:t>r</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z w:val="18"/>
                <w:szCs w:val="18"/>
              </w:rPr>
              <w:t>ve</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O</w:t>
            </w:r>
            <w:r w:rsidRPr="000D3545">
              <w:rPr>
                <w:rFonts w:ascii="Arial" w:eastAsia="Calibri" w:hAnsi="Arial" w:cs="Arial"/>
                <w:spacing w:val="-6"/>
                <w:sz w:val="18"/>
                <w:szCs w:val="18"/>
              </w:rPr>
              <w:t>l</w:t>
            </w:r>
            <w:r w:rsidRPr="000D3545">
              <w:rPr>
                <w:rFonts w:ascii="Arial" w:eastAsia="Calibri" w:hAnsi="Arial" w:cs="Arial"/>
                <w:sz w:val="18"/>
                <w:szCs w:val="18"/>
              </w:rPr>
              <w:t>g</w:t>
            </w:r>
            <w:r w:rsidRPr="000D3545">
              <w:rPr>
                <w:rFonts w:ascii="Arial" w:eastAsia="Calibri" w:hAnsi="Arial" w:cs="Arial"/>
                <w:spacing w:val="-2"/>
                <w:sz w:val="18"/>
                <w:szCs w:val="18"/>
              </w:rPr>
              <w:t>unl</w:t>
            </w:r>
            <w:r w:rsidRPr="000D3545">
              <w:rPr>
                <w:rFonts w:ascii="Arial" w:eastAsia="Calibri" w:hAnsi="Arial" w:cs="Arial"/>
                <w:spacing w:val="1"/>
                <w:sz w:val="18"/>
                <w:szCs w:val="18"/>
              </w:rPr>
              <w:t>a</w:t>
            </w:r>
            <w:r w:rsidRPr="000D3545">
              <w:rPr>
                <w:rFonts w:ascii="Arial" w:eastAsia="Calibri" w:hAnsi="Arial" w:cs="Arial"/>
                <w:spacing w:val="-1"/>
                <w:sz w:val="18"/>
                <w:szCs w:val="18"/>
              </w:rPr>
              <w:t>ş</w:t>
            </w:r>
            <w:r w:rsidRPr="000D3545">
              <w:rPr>
                <w:rFonts w:ascii="Arial" w:eastAsia="Calibri" w:hAnsi="Arial" w:cs="Arial"/>
                <w:spacing w:val="-4"/>
                <w:sz w:val="18"/>
                <w:szCs w:val="18"/>
              </w:rPr>
              <w:t>m</w:t>
            </w:r>
            <w:r w:rsidRPr="000D3545">
              <w:rPr>
                <w:rFonts w:ascii="Arial" w:eastAsia="Calibri" w:hAnsi="Arial" w:cs="Arial"/>
                <w:sz w:val="18"/>
                <w:szCs w:val="18"/>
              </w:rPr>
              <w:t>a</w:t>
            </w:r>
            <w:r w:rsidRPr="000D3545">
              <w:rPr>
                <w:rFonts w:ascii="Arial" w:eastAsia="Calibri" w:hAnsi="Arial" w:cs="Arial"/>
                <w:spacing w:val="8"/>
                <w:sz w:val="18"/>
                <w:szCs w:val="18"/>
              </w:rPr>
              <w:t xml:space="preserve"> </w:t>
            </w:r>
            <w:r w:rsidRPr="000D3545">
              <w:rPr>
                <w:rFonts w:ascii="Arial" w:eastAsia="Calibri" w:hAnsi="Arial" w:cs="Arial"/>
                <w:spacing w:val="2"/>
                <w:sz w:val="18"/>
                <w:szCs w:val="18"/>
              </w:rPr>
              <w:t>E</w:t>
            </w:r>
            <w:r w:rsidRPr="000D3545">
              <w:rPr>
                <w:rFonts w:ascii="Arial" w:eastAsia="Calibri" w:hAnsi="Arial" w:cs="Arial"/>
                <w:spacing w:val="-2"/>
                <w:sz w:val="18"/>
                <w:szCs w:val="18"/>
              </w:rPr>
              <w:t>n</w:t>
            </w:r>
            <w:r w:rsidRPr="000D3545">
              <w:rPr>
                <w:rFonts w:ascii="Arial" w:eastAsia="Calibri" w:hAnsi="Arial" w:cs="Arial"/>
                <w:spacing w:val="-1"/>
                <w:sz w:val="18"/>
                <w:szCs w:val="18"/>
              </w:rPr>
              <w:t>st</w:t>
            </w:r>
            <w:r w:rsidRPr="000D3545">
              <w:rPr>
                <w:rFonts w:ascii="Arial" w:eastAsia="Calibri" w:hAnsi="Arial" w:cs="Arial"/>
                <w:spacing w:val="-2"/>
                <w:sz w:val="18"/>
                <w:szCs w:val="18"/>
              </w:rPr>
              <w:t>i</w:t>
            </w:r>
            <w:r w:rsidRPr="000D3545">
              <w:rPr>
                <w:rFonts w:ascii="Arial" w:eastAsia="Calibri" w:hAnsi="Arial" w:cs="Arial"/>
                <w:spacing w:val="-1"/>
                <w:sz w:val="18"/>
                <w:szCs w:val="18"/>
              </w:rPr>
              <w:t>t</w:t>
            </w:r>
            <w:r w:rsidRPr="000D3545">
              <w:rPr>
                <w:rFonts w:ascii="Arial" w:eastAsia="Calibri" w:hAnsi="Arial" w:cs="Arial"/>
                <w:spacing w:val="-2"/>
                <w:sz w:val="18"/>
                <w:szCs w:val="18"/>
              </w:rPr>
              <w:t>ül</w:t>
            </w:r>
            <w:r w:rsidRPr="000D3545">
              <w:rPr>
                <w:rFonts w:ascii="Arial" w:eastAsia="Calibri" w:hAnsi="Arial" w:cs="Arial"/>
                <w:spacing w:val="-1"/>
                <w:sz w:val="18"/>
                <w:szCs w:val="18"/>
              </w:rPr>
              <w:t>e</w:t>
            </w:r>
            <w:r w:rsidRPr="000D3545">
              <w:rPr>
                <w:rFonts w:ascii="Arial" w:eastAsia="Calibri" w:hAnsi="Arial" w:cs="Arial"/>
                <w:spacing w:val="2"/>
                <w:sz w:val="18"/>
                <w:szCs w:val="18"/>
              </w:rPr>
              <w:t>r</w:t>
            </w:r>
            <w:r w:rsidRPr="000D3545">
              <w:rPr>
                <w:rFonts w:ascii="Arial" w:eastAsia="Calibri" w:hAnsi="Arial" w:cs="Arial"/>
                <w:spacing w:val="-2"/>
                <w:sz w:val="18"/>
                <w:szCs w:val="18"/>
              </w:rPr>
              <w:t>i</w:t>
            </w:r>
            <w:r w:rsidRPr="000D3545">
              <w:rPr>
                <w:rFonts w:ascii="Arial" w:eastAsia="Calibri" w:hAnsi="Arial" w:cs="Arial"/>
                <w:spacing w:val="1"/>
                <w:sz w:val="18"/>
                <w:szCs w:val="18"/>
              </w:rPr>
              <w:t>’</w:t>
            </w:r>
            <w:r w:rsidRPr="000D3545">
              <w:rPr>
                <w:rFonts w:ascii="Arial" w:eastAsia="Calibri" w:hAnsi="Arial" w:cs="Arial"/>
                <w:spacing w:val="-2"/>
                <w:sz w:val="18"/>
                <w:szCs w:val="18"/>
              </w:rPr>
              <w:t>nd</w:t>
            </w:r>
            <w:r w:rsidRPr="000D3545">
              <w:rPr>
                <w:rFonts w:ascii="Arial" w:eastAsia="Calibri" w:hAnsi="Arial" w:cs="Arial"/>
                <w:spacing w:val="-1"/>
                <w:sz w:val="18"/>
                <w:szCs w:val="18"/>
              </w:rPr>
              <w:t>e</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w w:val="101"/>
                <w:sz w:val="18"/>
                <w:szCs w:val="18"/>
              </w:rPr>
              <w:t>y</w:t>
            </w:r>
            <w:r w:rsidRPr="000D3545">
              <w:rPr>
                <w:rFonts w:ascii="Arial" w:eastAsia="Calibri" w:hAnsi="Arial" w:cs="Arial"/>
                <w:spacing w:val="-4"/>
                <w:w w:val="101"/>
                <w:sz w:val="18"/>
                <w:szCs w:val="18"/>
              </w:rPr>
              <w:t>a</w:t>
            </w:r>
            <w:r w:rsidRPr="000D3545">
              <w:rPr>
                <w:rFonts w:ascii="Arial" w:eastAsia="Calibri" w:hAnsi="Arial" w:cs="Arial"/>
                <w:spacing w:val="2"/>
                <w:w w:val="101"/>
                <w:sz w:val="18"/>
                <w:szCs w:val="18"/>
              </w:rPr>
              <w:t>r</w:t>
            </w:r>
            <w:r w:rsidRPr="000D3545">
              <w:rPr>
                <w:rFonts w:ascii="Arial" w:eastAsia="Calibri" w:hAnsi="Arial" w:cs="Arial"/>
                <w:spacing w:val="-4"/>
                <w:w w:val="101"/>
                <w:sz w:val="18"/>
                <w:szCs w:val="18"/>
              </w:rPr>
              <w:t>a</w:t>
            </w:r>
            <w:r w:rsidRPr="000D3545">
              <w:rPr>
                <w:rFonts w:ascii="Arial" w:eastAsia="Calibri" w:hAnsi="Arial" w:cs="Arial"/>
                <w:spacing w:val="2"/>
                <w:w w:val="101"/>
                <w:sz w:val="18"/>
                <w:szCs w:val="18"/>
              </w:rPr>
              <w:t>r</w:t>
            </w:r>
            <w:r w:rsidRPr="000D3545">
              <w:rPr>
                <w:rFonts w:ascii="Arial" w:eastAsia="Calibri" w:hAnsi="Arial" w:cs="Arial"/>
                <w:spacing w:val="-2"/>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7"/>
                <w:w w:val="101"/>
                <w:sz w:val="18"/>
                <w:szCs w:val="18"/>
              </w:rPr>
              <w:t>n</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2"/>
                <w:sz w:val="18"/>
                <w:szCs w:val="18"/>
              </w:rPr>
              <w:t>dınl</w:t>
            </w:r>
            <w:r w:rsidRPr="000D3545">
              <w:rPr>
                <w:rFonts w:ascii="Arial" w:eastAsia="Calibri" w:hAnsi="Arial" w:cs="Arial"/>
                <w:spacing w:val="1"/>
                <w:sz w:val="18"/>
                <w:szCs w:val="18"/>
              </w:rPr>
              <w:t>a</w:t>
            </w:r>
            <w:r w:rsidRPr="000D3545">
              <w:rPr>
                <w:rFonts w:ascii="Arial" w:eastAsia="Calibri" w:hAnsi="Arial" w:cs="Arial"/>
                <w:spacing w:val="2"/>
                <w:sz w:val="18"/>
                <w:szCs w:val="18"/>
              </w:rPr>
              <w:t>r</w:t>
            </w:r>
            <w:r w:rsidRPr="000D3545">
              <w:rPr>
                <w:rFonts w:ascii="Arial" w:eastAsia="Calibri" w:hAnsi="Arial" w:cs="Arial"/>
                <w:sz w:val="18"/>
                <w:szCs w:val="18"/>
              </w:rPr>
              <w:t>a</w:t>
            </w:r>
            <w:r w:rsidRPr="000D3545">
              <w:rPr>
                <w:rFonts w:ascii="Arial" w:eastAsia="Calibri" w:hAnsi="Arial" w:cs="Arial"/>
                <w:spacing w:val="6"/>
                <w:sz w:val="18"/>
                <w:szCs w:val="18"/>
              </w:rPr>
              <w:t xml:space="preserve"> </w:t>
            </w:r>
            <w:r w:rsidRPr="000D3545">
              <w:rPr>
                <w:rFonts w:ascii="Arial" w:eastAsia="Calibri" w:hAnsi="Arial" w:cs="Arial"/>
                <w:sz w:val="18"/>
                <w:szCs w:val="18"/>
              </w:rPr>
              <w:t>y</w:t>
            </w:r>
            <w:r w:rsidRPr="000D3545">
              <w:rPr>
                <w:rFonts w:ascii="Arial" w:eastAsia="Calibri" w:hAnsi="Arial" w:cs="Arial"/>
                <w:spacing w:val="-2"/>
                <w:sz w:val="18"/>
                <w:szCs w:val="18"/>
              </w:rPr>
              <w:t>ön</w:t>
            </w:r>
            <w:r w:rsidRPr="000D3545">
              <w:rPr>
                <w:rFonts w:ascii="Arial" w:eastAsia="Calibri" w:hAnsi="Arial" w:cs="Arial"/>
                <w:spacing w:val="-1"/>
                <w:sz w:val="18"/>
                <w:szCs w:val="18"/>
              </w:rPr>
              <w:t>e</w:t>
            </w:r>
            <w:r w:rsidRPr="000D3545">
              <w:rPr>
                <w:rFonts w:ascii="Arial" w:eastAsia="Calibri" w:hAnsi="Arial" w:cs="Arial"/>
                <w:spacing w:val="-2"/>
                <w:sz w:val="18"/>
                <w:szCs w:val="18"/>
              </w:rPr>
              <w:t>li</w:t>
            </w:r>
            <w:r w:rsidRPr="000D3545">
              <w:rPr>
                <w:rFonts w:ascii="Arial" w:eastAsia="Calibri" w:hAnsi="Arial" w:cs="Arial"/>
                <w:spacing w:val="-1"/>
                <w:sz w:val="18"/>
                <w:szCs w:val="18"/>
              </w:rPr>
              <w:t>k</w:t>
            </w:r>
            <w:r w:rsidR="00937FCF" w:rsidRPr="000D3545">
              <w:rPr>
                <w:rFonts w:ascii="Arial" w:eastAsia="Calibri" w:hAnsi="Arial" w:cs="Arial"/>
                <w:sz w:val="18"/>
                <w:szCs w:val="18"/>
              </w:rPr>
              <w:t xml:space="preserve"> olarak</w:t>
            </w:r>
            <w:r w:rsidRPr="000D3545">
              <w:rPr>
                <w:rFonts w:ascii="Arial" w:eastAsia="Calibri" w:hAnsi="Arial" w:cs="Arial"/>
                <w:spacing w:val="3"/>
                <w:sz w:val="18"/>
                <w:szCs w:val="18"/>
              </w:rPr>
              <w:t xml:space="preserve"> </w:t>
            </w:r>
            <w:r w:rsidR="00937FCF" w:rsidRPr="000D3545">
              <w:rPr>
                <w:rFonts w:ascii="Arial" w:eastAsia="Calibri" w:hAnsi="Arial" w:cs="Arial"/>
                <w:spacing w:val="2"/>
                <w:sz w:val="18"/>
                <w:szCs w:val="18"/>
              </w:rPr>
              <w:t>y</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l</w:t>
            </w:r>
            <w:r w:rsidRPr="000D3545">
              <w:rPr>
                <w:rFonts w:ascii="Arial" w:eastAsia="Calibri" w:hAnsi="Arial" w:cs="Arial"/>
                <w:spacing w:val="3"/>
                <w:sz w:val="18"/>
                <w:szCs w:val="18"/>
              </w:rPr>
              <w:t xml:space="preserve"> </w:t>
            </w:r>
            <w:r w:rsidR="00937FCF" w:rsidRPr="000D3545">
              <w:rPr>
                <w:rFonts w:ascii="Arial" w:eastAsia="Calibri" w:hAnsi="Arial" w:cs="Arial"/>
                <w:spacing w:val="1"/>
                <w:sz w:val="18"/>
                <w:szCs w:val="18"/>
              </w:rPr>
              <w:t>h</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 xml:space="preserve">, </w:t>
            </w:r>
            <w:r w:rsidR="00937FCF" w:rsidRPr="000D3545">
              <w:rPr>
                <w:rFonts w:ascii="Arial" w:eastAsia="Calibri" w:hAnsi="Arial" w:cs="Arial"/>
                <w:spacing w:val="2"/>
                <w:sz w:val="18"/>
                <w:szCs w:val="18"/>
              </w:rPr>
              <w:t>t</w:t>
            </w:r>
            <w:r w:rsidRPr="000D3545">
              <w:rPr>
                <w:rFonts w:ascii="Arial" w:eastAsia="Calibri" w:hAnsi="Arial" w:cs="Arial"/>
                <w:spacing w:val="-5"/>
                <w:sz w:val="18"/>
                <w:szCs w:val="18"/>
              </w:rPr>
              <w:t>o</w:t>
            </w:r>
            <w:r w:rsidRPr="000D3545">
              <w:rPr>
                <w:rFonts w:ascii="Arial" w:eastAsia="Calibri" w:hAnsi="Arial" w:cs="Arial"/>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6"/>
                <w:sz w:val="18"/>
                <w:szCs w:val="18"/>
              </w:rPr>
              <w:t>m</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l</w:t>
            </w:r>
            <w:r w:rsidRPr="000D3545">
              <w:rPr>
                <w:rFonts w:ascii="Arial" w:eastAsia="Calibri" w:hAnsi="Arial" w:cs="Arial"/>
                <w:spacing w:val="7"/>
                <w:sz w:val="18"/>
                <w:szCs w:val="18"/>
              </w:rPr>
              <w:t xml:space="preserve"> </w:t>
            </w:r>
            <w:r w:rsidR="00937FCF" w:rsidRPr="000D3545">
              <w:rPr>
                <w:rFonts w:ascii="Arial" w:eastAsia="Calibri" w:hAnsi="Arial" w:cs="Arial"/>
                <w:spacing w:val="-1"/>
                <w:sz w:val="18"/>
                <w:szCs w:val="18"/>
              </w:rPr>
              <w:t>c</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si</w:t>
            </w:r>
            <w:r w:rsidRPr="000D3545">
              <w:rPr>
                <w:rFonts w:ascii="Arial" w:eastAsia="Calibri" w:hAnsi="Arial" w:cs="Arial"/>
                <w:spacing w:val="-6"/>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00937FCF" w:rsidRPr="000D3545">
              <w:rPr>
                <w:rFonts w:ascii="Arial" w:eastAsia="Calibri" w:hAnsi="Arial" w:cs="Arial"/>
                <w:spacing w:val="-2"/>
                <w:sz w:val="18"/>
                <w:szCs w:val="18"/>
              </w:rPr>
              <w:t>ş</w:t>
            </w:r>
            <w:r w:rsidRPr="000D3545">
              <w:rPr>
                <w:rFonts w:ascii="Arial" w:eastAsia="Calibri" w:hAnsi="Arial" w:cs="Arial"/>
                <w:spacing w:val="-3"/>
                <w:sz w:val="18"/>
                <w:szCs w:val="18"/>
              </w:rPr>
              <w:t>i</w:t>
            </w:r>
            <w:r w:rsidRPr="000D3545">
              <w:rPr>
                <w:rFonts w:ascii="Arial" w:eastAsia="Calibri" w:hAnsi="Arial" w:cs="Arial"/>
                <w:sz w:val="18"/>
                <w:szCs w:val="18"/>
              </w:rPr>
              <w:t>dd</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9"/>
                <w:sz w:val="18"/>
                <w:szCs w:val="18"/>
              </w:rPr>
              <w:t xml:space="preserve"> </w:t>
            </w:r>
            <w:r w:rsidRPr="000D3545">
              <w:rPr>
                <w:rFonts w:ascii="Arial" w:eastAsia="Calibri" w:hAnsi="Arial" w:cs="Arial"/>
                <w:spacing w:val="-6"/>
                <w:w w:val="101"/>
                <w:sz w:val="18"/>
                <w:szCs w:val="18"/>
              </w:rPr>
              <w:t>v</w:t>
            </w:r>
            <w:r w:rsidRPr="000D3545">
              <w:rPr>
                <w:rFonts w:ascii="Arial" w:eastAsia="Calibri" w:hAnsi="Arial" w:cs="Arial"/>
                <w:w w:val="101"/>
                <w:sz w:val="18"/>
                <w:szCs w:val="18"/>
              </w:rPr>
              <w:t xml:space="preserve">e </w:t>
            </w:r>
            <w:r w:rsidR="00937FCF" w:rsidRPr="000D3545">
              <w:rPr>
                <w:rFonts w:ascii="Arial" w:eastAsia="Calibri" w:hAnsi="Arial" w:cs="Arial"/>
                <w:spacing w:val="-2"/>
                <w:sz w:val="18"/>
                <w:szCs w:val="18"/>
              </w:rPr>
              <w:t>ş</w:t>
            </w:r>
            <w:r w:rsidRPr="000D3545">
              <w:rPr>
                <w:rFonts w:ascii="Arial" w:eastAsia="Calibri" w:hAnsi="Arial" w:cs="Arial"/>
                <w:spacing w:val="1"/>
                <w:sz w:val="18"/>
                <w:szCs w:val="18"/>
              </w:rPr>
              <w:t>i</w:t>
            </w:r>
            <w:r w:rsidRPr="000D3545">
              <w:rPr>
                <w:rFonts w:ascii="Arial" w:eastAsia="Calibri" w:hAnsi="Arial" w:cs="Arial"/>
                <w:sz w:val="18"/>
                <w:szCs w:val="18"/>
              </w:rPr>
              <w:t>dd</w:t>
            </w:r>
            <w:r w:rsidRPr="000D3545">
              <w:rPr>
                <w:rFonts w:ascii="Arial" w:eastAsia="Calibri" w:hAnsi="Arial" w:cs="Arial"/>
                <w:spacing w:val="-4"/>
                <w:sz w:val="18"/>
                <w:szCs w:val="18"/>
              </w:rPr>
              <w:t>e</w:t>
            </w:r>
            <w:r w:rsidRPr="000D3545">
              <w:rPr>
                <w:rFonts w:ascii="Arial" w:eastAsia="Calibri" w:hAnsi="Arial" w:cs="Arial"/>
                <w:spacing w:val="1"/>
                <w:sz w:val="18"/>
                <w:szCs w:val="18"/>
              </w:rPr>
              <w:t>tl</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00937FCF" w:rsidRPr="000D3545">
              <w:rPr>
                <w:rFonts w:ascii="Arial" w:eastAsia="Calibri" w:hAnsi="Arial" w:cs="Arial"/>
                <w:spacing w:val="-2"/>
                <w:sz w:val="18"/>
                <w:szCs w:val="18"/>
              </w:rPr>
              <w:t>m</w:t>
            </w:r>
            <w:r w:rsidRPr="000D3545">
              <w:rPr>
                <w:rFonts w:ascii="Arial" w:eastAsia="Calibri" w:hAnsi="Arial" w:cs="Arial"/>
                <w:sz w:val="18"/>
                <w:szCs w:val="18"/>
              </w:rPr>
              <w:t>üc</w:t>
            </w:r>
            <w:r w:rsidRPr="000D3545">
              <w:rPr>
                <w:rFonts w:ascii="Arial" w:eastAsia="Calibri" w:hAnsi="Arial" w:cs="Arial"/>
                <w:spacing w:val="-6"/>
                <w:sz w:val="18"/>
                <w:szCs w:val="18"/>
              </w:rPr>
              <w:t>a</w:t>
            </w:r>
            <w:r w:rsidRPr="000D3545">
              <w:rPr>
                <w:rFonts w:ascii="Arial" w:eastAsia="Calibri" w:hAnsi="Arial" w:cs="Arial"/>
                <w:sz w:val="18"/>
                <w:szCs w:val="18"/>
              </w:rPr>
              <w:t>de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0"/>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b.</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on</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da</w:t>
            </w:r>
            <w:r w:rsidRPr="000D3545">
              <w:rPr>
                <w:rFonts w:ascii="Arial" w:eastAsia="Calibri" w:hAnsi="Arial" w:cs="Arial"/>
                <w:spacing w:val="4"/>
                <w:sz w:val="18"/>
                <w:szCs w:val="18"/>
              </w:rPr>
              <w:t xml:space="preserve"> </w:t>
            </w:r>
            <w:r w:rsidRPr="000D3545">
              <w:rPr>
                <w:rFonts w:ascii="Arial" w:eastAsia="Calibri" w:hAnsi="Arial" w:cs="Arial"/>
                <w:sz w:val="18"/>
                <w:szCs w:val="18"/>
              </w:rPr>
              <w:t>e</w:t>
            </w:r>
            <w:r w:rsidRPr="000D3545">
              <w:rPr>
                <w:rFonts w:ascii="Arial" w:eastAsia="Calibri" w:hAnsi="Arial" w:cs="Arial"/>
                <w:spacing w:val="-4"/>
                <w:sz w:val="18"/>
                <w:szCs w:val="18"/>
              </w:rPr>
              <w:t>ğ</w:t>
            </w:r>
            <w:r w:rsidRPr="000D3545">
              <w:rPr>
                <w:rFonts w:ascii="Arial" w:eastAsia="Calibri" w:hAnsi="Arial" w:cs="Arial"/>
                <w:spacing w:val="1"/>
                <w:sz w:val="18"/>
                <w:szCs w:val="18"/>
              </w:rPr>
              <w:t>i</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m</w:t>
            </w:r>
            <w:r w:rsidRPr="000D3545">
              <w:rPr>
                <w:rFonts w:ascii="Arial" w:eastAsia="Calibri" w:hAnsi="Arial" w:cs="Arial"/>
                <w:spacing w:val="6"/>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lış</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ı</w:t>
            </w:r>
            <w:r w:rsidRPr="000D3545">
              <w:rPr>
                <w:rFonts w:ascii="Arial" w:eastAsia="Calibri" w:hAnsi="Arial" w:cs="Arial"/>
                <w:spacing w:val="1"/>
                <w:w w:val="101"/>
                <w:sz w:val="18"/>
                <w:szCs w:val="18"/>
              </w:rPr>
              <w:t>/</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li</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l</w:t>
            </w:r>
            <w:r w:rsidRPr="000D3545">
              <w:rPr>
                <w:rFonts w:ascii="Arial" w:eastAsia="Calibri" w:hAnsi="Arial" w:cs="Arial"/>
                <w:w w:val="101"/>
                <w:sz w:val="18"/>
                <w:szCs w:val="18"/>
              </w:rPr>
              <w:t>er düze</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p>
        </w:tc>
        <w:tc>
          <w:tcPr>
            <w:tcW w:w="1134" w:type="dxa"/>
            <w:shd w:val="clear" w:color="auto" w:fill="auto"/>
          </w:tcPr>
          <w:p w14:paraId="4E5C173A" w14:textId="66B7B0FA" w:rsidR="00C93BD5" w:rsidRPr="000D3545" w:rsidRDefault="00C93BD5">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2014–2015</w:t>
            </w:r>
          </w:p>
        </w:tc>
        <w:tc>
          <w:tcPr>
            <w:tcW w:w="3118" w:type="dxa"/>
            <w:shd w:val="clear" w:color="auto" w:fill="auto"/>
          </w:tcPr>
          <w:p w14:paraId="1BC54ECF" w14:textId="77777777" w:rsidR="00C93BD5" w:rsidRPr="000D3545" w:rsidRDefault="00C93BD5"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Milli Eğitim İl Müdürlüğü</w:t>
            </w:r>
          </w:p>
          <w:p w14:paraId="3DF3ED1A" w14:textId="42FF4334"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Halk Eğitim Müdürlüğü</w:t>
            </w:r>
            <w:r w:rsidR="00393CF4" w:rsidRPr="000D3545">
              <w:rPr>
                <w:rFonts w:ascii="Arial" w:eastAsia="Calibri" w:hAnsi="Arial" w:cs="Arial"/>
                <w:sz w:val="18"/>
                <w:szCs w:val="18"/>
              </w:rPr>
              <w:t xml:space="preserve"> </w:t>
            </w:r>
          </w:p>
        </w:tc>
        <w:tc>
          <w:tcPr>
            <w:tcW w:w="2693" w:type="dxa"/>
          </w:tcPr>
          <w:p w14:paraId="59765C2A" w14:textId="77777777"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pacing w:val="-5"/>
                <w:sz w:val="18"/>
                <w:szCs w:val="18"/>
              </w:rPr>
              <w:t>A</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2"/>
                <w:w w:val="101"/>
                <w:sz w:val="18"/>
                <w:szCs w:val="18"/>
              </w:rPr>
              <w:t>S</w:t>
            </w:r>
            <w:r w:rsidRPr="000D3545">
              <w:rPr>
                <w:rFonts w:ascii="Arial" w:eastAsia="Calibri" w:hAnsi="Arial" w:cs="Arial"/>
                <w:w w:val="101"/>
                <w:sz w:val="18"/>
                <w:szCs w:val="18"/>
              </w:rPr>
              <w:t>o</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 xml:space="preserve">l </w:t>
            </w:r>
            <w:r w:rsidRPr="000D3545">
              <w:rPr>
                <w:rFonts w:ascii="Arial" w:eastAsia="Calibri" w:hAnsi="Arial" w:cs="Arial"/>
                <w:spacing w:val="2"/>
                <w:sz w:val="18"/>
                <w:szCs w:val="18"/>
              </w:rPr>
              <w:t>P</w:t>
            </w:r>
            <w:r w:rsidRPr="000D3545">
              <w:rPr>
                <w:rFonts w:ascii="Arial" w:eastAsia="Calibri" w:hAnsi="Arial" w:cs="Arial"/>
                <w:sz w:val="18"/>
                <w:szCs w:val="18"/>
              </w:rPr>
              <w:t>o</w:t>
            </w:r>
            <w:r w:rsidRPr="000D3545">
              <w:rPr>
                <w:rFonts w:ascii="Arial" w:eastAsia="Calibri" w:hAnsi="Arial" w:cs="Arial"/>
                <w:spacing w:val="-3"/>
                <w:sz w:val="18"/>
                <w:szCs w:val="18"/>
              </w:rPr>
              <w:t>l</w:t>
            </w:r>
            <w:r w:rsidRPr="000D3545">
              <w:rPr>
                <w:rFonts w:ascii="Arial" w:eastAsia="Calibri" w:hAnsi="Arial" w:cs="Arial"/>
                <w:spacing w:val="1"/>
                <w:sz w:val="18"/>
                <w:szCs w:val="18"/>
              </w:rPr>
              <w:t>iti</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İ</w:t>
            </w:r>
            <w:r w:rsidRPr="000D3545">
              <w:rPr>
                <w:rFonts w:ascii="Arial" w:eastAsia="Calibri" w:hAnsi="Arial" w:cs="Arial"/>
                <w:sz w:val="18"/>
                <w:szCs w:val="18"/>
              </w:rPr>
              <w:t xml:space="preserve">l </w:t>
            </w:r>
            <w:r w:rsidRPr="000D3545">
              <w:rPr>
                <w:rFonts w:ascii="Arial" w:eastAsia="Calibri" w:hAnsi="Arial" w:cs="Arial"/>
                <w:spacing w:val="-2"/>
                <w:sz w:val="18"/>
                <w:szCs w:val="18"/>
              </w:rPr>
              <w:t>M</w:t>
            </w:r>
            <w:r w:rsidRPr="000D3545">
              <w:rPr>
                <w:rFonts w:ascii="Arial" w:eastAsia="Calibri" w:hAnsi="Arial" w:cs="Arial"/>
                <w:sz w:val="18"/>
                <w:szCs w:val="18"/>
              </w:rPr>
              <w:t>ü</w:t>
            </w:r>
            <w:r w:rsidRPr="000D3545">
              <w:rPr>
                <w:rFonts w:ascii="Arial" w:eastAsia="Calibri" w:hAnsi="Arial" w:cs="Arial"/>
                <w:spacing w:val="-5"/>
                <w:sz w:val="18"/>
                <w:szCs w:val="18"/>
              </w:rPr>
              <w:t>d</w:t>
            </w:r>
            <w:r w:rsidRPr="000D3545">
              <w:rPr>
                <w:rFonts w:ascii="Arial" w:eastAsia="Calibri" w:hAnsi="Arial" w:cs="Arial"/>
                <w:sz w:val="18"/>
                <w:szCs w:val="18"/>
              </w:rPr>
              <w:t>ü</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5"/>
                <w:sz w:val="18"/>
                <w:szCs w:val="18"/>
              </w:rPr>
              <w:t>ü</w:t>
            </w:r>
            <w:r w:rsidRPr="000D3545">
              <w:rPr>
                <w:rFonts w:ascii="Arial" w:eastAsia="Calibri" w:hAnsi="Arial" w:cs="Arial"/>
                <w:sz w:val="18"/>
                <w:szCs w:val="18"/>
              </w:rPr>
              <w:t>ğü</w:t>
            </w:r>
          </w:p>
          <w:p w14:paraId="26EC5AAF" w14:textId="77777777"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pacing w:val="-2"/>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4"/>
                <w:w w:val="101"/>
                <w:sz w:val="18"/>
                <w:szCs w:val="18"/>
              </w:rPr>
              <w:t>s</w:t>
            </w:r>
            <w:r w:rsidRPr="000D3545">
              <w:rPr>
                <w:rFonts w:ascii="Arial" w:eastAsia="Calibri" w:hAnsi="Arial" w:cs="Arial"/>
                <w:w w:val="101"/>
                <w:sz w:val="18"/>
                <w:szCs w:val="18"/>
              </w:rPr>
              <w:t xml:space="preserve">un </w:t>
            </w:r>
            <w:r w:rsidRPr="000D3545">
              <w:rPr>
                <w:rFonts w:ascii="Arial" w:eastAsia="Calibri" w:hAnsi="Arial" w:cs="Arial"/>
                <w:spacing w:val="1"/>
                <w:sz w:val="18"/>
                <w:szCs w:val="18"/>
              </w:rPr>
              <w:t>B</w:t>
            </w:r>
            <w:r w:rsidRPr="000D3545">
              <w:rPr>
                <w:rFonts w:ascii="Arial" w:eastAsia="Calibri" w:hAnsi="Arial" w:cs="Arial"/>
                <w:spacing w:val="-1"/>
                <w:sz w:val="18"/>
                <w:szCs w:val="18"/>
              </w:rPr>
              <w:t>ar</w:t>
            </w:r>
            <w:r w:rsidRPr="000D3545">
              <w:rPr>
                <w:rFonts w:ascii="Arial" w:eastAsia="Calibri" w:hAnsi="Arial" w:cs="Arial"/>
                <w:sz w:val="18"/>
                <w:szCs w:val="18"/>
              </w:rPr>
              <w:t>o</w:t>
            </w:r>
            <w:r w:rsidRPr="000D3545">
              <w:rPr>
                <w:rFonts w:ascii="Arial" w:eastAsia="Calibri" w:hAnsi="Arial" w:cs="Arial"/>
                <w:spacing w:val="1"/>
                <w:sz w:val="18"/>
                <w:szCs w:val="18"/>
              </w:rPr>
              <w:t>s</w:t>
            </w:r>
            <w:r w:rsidRPr="000D3545">
              <w:rPr>
                <w:rFonts w:ascii="Arial" w:eastAsia="Calibri" w:hAnsi="Arial" w:cs="Arial"/>
                <w:sz w:val="18"/>
                <w:szCs w:val="18"/>
              </w:rPr>
              <w:t>u</w:t>
            </w:r>
          </w:p>
          <w:p w14:paraId="51DBE0E6" w14:textId="0E31C8AD"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İ</w:t>
            </w:r>
            <w:r w:rsidRPr="000D3545">
              <w:rPr>
                <w:rFonts w:ascii="Arial" w:eastAsia="Calibri" w:hAnsi="Arial" w:cs="Arial"/>
                <w:spacing w:val="1"/>
                <w:sz w:val="18"/>
                <w:szCs w:val="18"/>
              </w:rPr>
              <w:t>l</w:t>
            </w:r>
            <w:r w:rsidRPr="000D3545">
              <w:rPr>
                <w:rFonts w:ascii="Arial" w:eastAsia="Calibri" w:hAnsi="Arial" w:cs="Arial"/>
                <w:spacing w:val="-4"/>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7"/>
                <w:w w:val="101"/>
                <w:sz w:val="18"/>
                <w:szCs w:val="18"/>
              </w:rPr>
              <w:t>S</w:t>
            </w:r>
            <w:r w:rsidRPr="000D3545">
              <w:rPr>
                <w:rFonts w:ascii="Arial" w:eastAsia="Calibri" w:hAnsi="Arial" w:cs="Arial"/>
                <w:spacing w:val="2"/>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694" w:type="dxa"/>
            <w:shd w:val="clear" w:color="auto" w:fill="auto"/>
          </w:tcPr>
          <w:p w14:paraId="7B4FCB51" w14:textId="264051F3"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position w:val="1"/>
                <w:sz w:val="18"/>
                <w:szCs w:val="18"/>
              </w:rPr>
              <w:t>E</w:t>
            </w:r>
            <w:r w:rsidRPr="000D3545">
              <w:rPr>
                <w:rFonts w:ascii="Arial" w:eastAsia="Calibri" w:hAnsi="Arial" w:cs="Arial"/>
                <w:spacing w:val="1"/>
                <w:w w:val="101"/>
                <w:position w:val="1"/>
                <w:sz w:val="18"/>
                <w:szCs w:val="18"/>
              </w:rPr>
              <w:t>t</w:t>
            </w:r>
            <w:r w:rsidRPr="000D3545">
              <w:rPr>
                <w:rFonts w:ascii="Arial" w:eastAsia="Calibri" w:hAnsi="Arial" w:cs="Arial"/>
                <w:spacing w:val="-1"/>
                <w:w w:val="101"/>
                <w:position w:val="1"/>
                <w:sz w:val="18"/>
                <w:szCs w:val="18"/>
              </w:rPr>
              <w:t>k</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n</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k</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6"/>
                <w:w w:val="101"/>
                <w:position w:val="1"/>
                <w:sz w:val="18"/>
                <w:szCs w:val="18"/>
              </w:rPr>
              <w:t>r</w:t>
            </w:r>
            <w:r w:rsidRPr="000D3545">
              <w:rPr>
                <w:rFonts w:ascii="Arial" w:eastAsia="Calibri" w:hAnsi="Arial" w:cs="Arial"/>
                <w:w w:val="101"/>
                <w:position w:val="1"/>
                <w:sz w:val="18"/>
                <w:szCs w:val="18"/>
              </w:rPr>
              <w:t>den</w:t>
            </w:r>
            <w:r w:rsidRPr="000D3545">
              <w:rPr>
                <w:rFonts w:ascii="Arial" w:eastAsia="Calibri" w:hAnsi="Arial" w:cs="Arial"/>
                <w:sz w:val="18"/>
                <w:szCs w:val="18"/>
              </w:rPr>
              <w:t xml:space="preserve">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C93BD5" w:rsidRPr="000D3545" w14:paraId="15A87B4B" w14:textId="77777777" w:rsidTr="005510C2">
        <w:tc>
          <w:tcPr>
            <w:tcW w:w="4957" w:type="dxa"/>
            <w:shd w:val="clear" w:color="auto" w:fill="auto"/>
          </w:tcPr>
          <w:p w14:paraId="5C92EE95" w14:textId="3221303F"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4.1.1.9</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çe</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de</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1"/>
                <w:position w:val="1"/>
                <w:sz w:val="18"/>
                <w:szCs w:val="18"/>
              </w:rPr>
              <w:t>ş</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dd</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t</w:t>
            </w:r>
            <w:r w:rsidRPr="000D3545">
              <w:rPr>
                <w:rFonts w:ascii="Arial" w:eastAsia="Calibri" w:hAnsi="Arial" w:cs="Arial"/>
                <w:spacing w:val="8"/>
                <w:position w:val="1"/>
                <w:sz w:val="18"/>
                <w:szCs w:val="18"/>
              </w:rPr>
              <w:t xml:space="preserve"> </w:t>
            </w:r>
            <w:r w:rsidRPr="000D3545">
              <w:rPr>
                <w:rFonts w:ascii="Arial" w:eastAsia="Calibri" w:hAnsi="Arial" w:cs="Arial"/>
                <w:spacing w:val="-1"/>
                <w:position w:val="1"/>
                <w:sz w:val="18"/>
                <w:szCs w:val="18"/>
              </w:rPr>
              <w:t>vak</w:t>
            </w:r>
            <w:r w:rsidRPr="000D3545">
              <w:rPr>
                <w:rFonts w:ascii="Arial" w:eastAsia="Calibri" w:hAnsi="Arial" w:cs="Arial"/>
                <w:position w:val="1"/>
                <w:sz w:val="18"/>
                <w:szCs w:val="18"/>
              </w:rPr>
              <w:t xml:space="preserve">a </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y</w:t>
            </w:r>
            <w:r w:rsidRPr="000D3545">
              <w:rPr>
                <w:rFonts w:ascii="Arial" w:eastAsia="Calibri" w:hAnsi="Arial" w:cs="Arial"/>
                <w:spacing w:val="1"/>
                <w:position w:val="1"/>
                <w:sz w:val="18"/>
                <w:szCs w:val="18"/>
              </w:rPr>
              <w:t>ı</w:t>
            </w:r>
            <w:r w:rsidRPr="000D3545">
              <w:rPr>
                <w:rFonts w:ascii="Arial" w:eastAsia="Calibri" w:hAnsi="Arial" w:cs="Arial"/>
                <w:spacing w:val="-4"/>
                <w:position w:val="1"/>
                <w:sz w:val="18"/>
                <w:szCs w:val="18"/>
              </w:rPr>
              <w:t>s</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ğun</w:t>
            </w:r>
            <w:r w:rsidRPr="000D3545">
              <w:rPr>
                <w:rFonts w:ascii="Arial" w:eastAsia="Calibri" w:hAnsi="Arial" w:cs="Arial"/>
                <w:spacing w:val="3"/>
                <w:position w:val="1"/>
                <w:sz w:val="18"/>
                <w:szCs w:val="18"/>
              </w:rPr>
              <w:t xml:space="preserve"> </w:t>
            </w:r>
            <w:r w:rsidRPr="000D3545">
              <w:rPr>
                <w:rFonts w:ascii="Arial" w:eastAsia="Calibri" w:hAnsi="Arial" w:cs="Arial"/>
                <w:w w:val="101"/>
                <w:position w:val="1"/>
                <w:sz w:val="18"/>
                <w:szCs w:val="18"/>
              </w:rPr>
              <w:t>o</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ara</w:t>
            </w:r>
            <w:r w:rsidRPr="000D3545">
              <w:rPr>
                <w:rFonts w:ascii="Arial" w:eastAsia="Calibri" w:hAnsi="Arial" w:cs="Arial"/>
                <w:w w:val="101"/>
                <w:position w:val="1"/>
                <w:sz w:val="18"/>
                <w:szCs w:val="18"/>
              </w:rPr>
              <w:t>k</w:t>
            </w:r>
            <w:r w:rsidRPr="000D3545">
              <w:rPr>
                <w:rFonts w:ascii="Arial" w:eastAsia="Calibri" w:hAnsi="Arial" w:cs="Arial"/>
                <w:sz w:val="18"/>
                <w:szCs w:val="18"/>
              </w:rPr>
              <w:t xml:space="preserve"> göz</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z w:val="18"/>
                <w:szCs w:val="18"/>
              </w:rPr>
              <w:t>nd</w:t>
            </w:r>
            <w:r w:rsidRPr="000D3545">
              <w:rPr>
                <w:rFonts w:ascii="Arial" w:eastAsia="Calibri" w:hAnsi="Arial" w:cs="Arial"/>
                <w:spacing w:val="-3"/>
                <w:sz w:val="18"/>
                <w:szCs w:val="18"/>
              </w:rPr>
              <w:t>i</w:t>
            </w:r>
            <w:r w:rsidRPr="000D3545">
              <w:rPr>
                <w:rFonts w:ascii="Arial" w:eastAsia="Calibri" w:hAnsi="Arial" w:cs="Arial"/>
                <w:sz w:val="18"/>
                <w:szCs w:val="18"/>
              </w:rPr>
              <w:t>ği</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çe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d</w:t>
            </w:r>
            <w:r w:rsidRPr="000D3545">
              <w:rPr>
                <w:rFonts w:ascii="Arial" w:eastAsia="Calibri" w:hAnsi="Arial" w:cs="Arial"/>
                <w:spacing w:val="-4"/>
                <w:sz w:val="18"/>
                <w:szCs w:val="18"/>
              </w:rPr>
              <w:t>e</w:t>
            </w:r>
            <w:r w:rsidR="00937FCF"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w:t>
            </w:r>
            <w:r w:rsidRPr="000D3545">
              <w:rPr>
                <w:rFonts w:ascii="Arial" w:eastAsia="Calibri" w:hAnsi="Arial" w:cs="Arial"/>
                <w:sz w:val="18"/>
                <w:szCs w:val="18"/>
              </w:rPr>
              <w:t>A</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c</w:t>
            </w:r>
            <w:r w:rsidRPr="000D3545">
              <w:rPr>
                <w:rFonts w:ascii="Arial" w:eastAsia="Calibri" w:hAnsi="Arial" w:cs="Arial"/>
                <w:spacing w:val="1"/>
                <w:sz w:val="18"/>
                <w:szCs w:val="18"/>
              </w:rPr>
              <w:t>ı</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12"/>
                <w:sz w:val="18"/>
                <w:szCs w:val="18"/>
              </w:rPr>
              <w:t xml:space="preserve"> </w:t>
            </w:r>
            <w:r w:rsidRPr="000D3545">
              <w:rPr>
                <w:rFonts w:ascii="Arial" w:eastAsia="Calibri" w:hAnsi="Arial" w:cs="Arial"/>
                <w:sz w:val="18"/>
                <w:szCs w:val="18"/>
              </w:rPr>
              <w:t>A</w:t>
            </w:r>
            <w:r w:rsidRPr="000D3545">
              <w:rPr>
                <w:rFonts w:ascii="Arial" w:eastAsia="Calibri" w:hAnsi="Arial" w:cs="Arial"/>
                <w:spacing w:val="-1"/>
                <w:sz w:val="18"/>
                <w:szCs w:val="18"/>
              </w:rPr>
              <w:t>y</w:t>
            </w:r>
            <w:r w:rsidRPr="000D3545">
              <w:rPr>
                <w:rFonts w:ascii="Arial" w:eastAsia="Calibri" w:hAnsi="Arial" w:cs="Arial"/>
                <w:spacing w:val="-6"/>
                <w:sz w:val="18"/>
                <w:szCs w:val="18"/>
              </w:rPr>
              <w:t>v</w:t>
            </w:r>
            <w:r w:rsidRPr="000D3545">
              <w:rPr>
                <w:rFonts w:ascii="Arial" w:eastAsia="Calibri" w:hAnsi="Arial" w:cs="Arial"/>
                <w:spacing w:val="-1"/>
                <w:sz w:val="18"/>
                <w:szCs w:val="18"/>
              </w:rPr>
              <w:t>a</w:t>
            </w:r>
            <w:r w:rsidRPr="000D3545">
              <w:rPr>
                <w:rFonts w:ascii="Arial" w:eastAsia="Calibri" w:hAnsi="Arial" w:cs="Arial"/>
                <w:sz w:val="18"/>
                <w:szCs w:val="18"/>
              </w:rPr>
              <w:t>c</w:t>
            </w:r>
            <w:r w:rsidRPr="000D3545">
              <w:rPr>
                <w:rFonts w:ascii="Arial" w:eastAsia="Calibri" w:hAnsi="Arial" w:cs="Arial"/>
                <w:spacing w:val="1"/>
                <w:sz w:val="18"/>
                <w:szCs w:val="18"/>
              </w:rPr>
              <w:t>ı</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Çar</w:t>
            </w:r>
            <w:r w:rsidRPr="000D3545">
              <w:rPr>
                <w:rFonts w:ascii="Arial" w:eastAsia="Calibri" w:hAnsi="Arial" w:cs="Arial"/>
                <w:spacing w:val="-4"/>
                <w:sz w:val="18"/>
                <w:szCs w:val="18"/>
              </w:rPr>
              <w:t>ş</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z w:val="18"/>
                <w:szCs w:val="18"/>
              </w:rPr>
              <w:t>b</w:t>
            </w:r>
            <w:r w:rsidRPr="000D3545">
              <w:rPr>
                <w:rFonts w:ascii="Arial" w:eastAsia="Calibri" w:hAnsi="Arial" w:cs="Arial"/>
                <w:spacing w:val="-1"/>
                <w:sz w:val="18"/>
                <w:szCs w:val="18"/>
              </w:rPr>
              <w:t>a</w:t>
            </w:r>
            <w:r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Pr="000D3545">
              <w:rPr>
                <w:rFonts w:ascii="Arial" w:eastAsia="Calibri" w:hAnsi="Arial" w:cs="Arial"/>
                <w:spacing w:val="2"/>
                <w:w w:val="101"/>
                <w:sz w:val="18"/>
                <w:szCs w:val="18"/>
              </w:rPr>
              <w:t>T</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e, </w:t>
            </w:r>
            <w:r w:rsidRPr="000D3545">
              <w:rPr>
                <w:rFonts w:ascii="Arial" w:eastAsia="Calibri" w:hAnsi="Arial" w:cs="Arial"/>
                <w:spacing w:val="2"/>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z</w:t>
            </w:r>
            <w:r w:rsidRPr="000D3545">
              <w:rPr>
                <w:rFonts w:ascii="Arial" w:eastAsia="Calibri" w:hAnsi="Arial" w:cs="Arial"/>
                <w:spacing w:val="1"/>
                <w:sz w:val="18"/>
                <w:szCs w:val="18"/>
              </w:rPr>
              <w:t>i</w:t>
            </w:r>
            <w:r w:rsidRPr="000D3545">
              <w:rPr>
                <w:rFonts w:ascii="Arial" w:eastAsia="Calibri" w:hAnsi="Arial" w:cs="Arial"/>
                <w:spacing w:val="-1"/>
                <w:sz w:val="18"/>
                <w:szCs w:val="18"/>
              </w:rPr>
              <w:t>rk</w:t>
            </w:r>
            <w:r w:rsidRPr="000D3545">
              <w:rPr>
                <w:rFonts w:ascii="Arial" w:eastAsia="Calibri" w:hAnsi="Arial" w:cs="Arial"/>
                <w:sz w:val="18"/>
                <w:szCs w:val="18"/>
              </w:rPr>
              <w:t>öp</w:t>
            </w:r>
            <w:r w:rsidRPr="000D3545">
              <w:rPr>
                <w:rFonts w:ascii="Arial" w:eastAsia="Calibri" w:hAnsi="Arial" w:cs="Arial"/>
                <w:spacing w:val="-1"/>
                <w:sz w:val="18"/>
                <w:szCs w:val="18"/>
              </w:rPr>
              <w:t>r</w:t>
            </w:r>
            <w:r w:rsidRPr="000D3545">
              <w:rPr>
                <w:rFonts w:ascii="Arial" w:eastAsia="Calibri" w:hAnsi="Arial" w:cs="Arial"/>
                <w:spacing w:val="-5"/>
                <w:sz w:val="18"/>
                <w:szCs w:val="18"/>
              </w:rPr>
              <w:t>ü</w:t>
            </w:r>
            <w:r w:rsidRPr="000D3545">
              <w:rPr>
                <w:rFonts w:ascii="Arial" w:eastAsia="Calibri" w:hAnsi="Arial" w:cs="Arial"/>
                <w:spacing w:val="2"/>
                <w:sz w:val="18"/>
                <w:szCs w:val="18"/>
              </w:rPr>
              <w:t>)</w:t>
            </w:r>
            <w:r w:rsidR="00393CF4" w:rsidRPr="000D3545">
              <w:rPr>
                <w:rFonts w:ascii="Arial" w:eastAsia="Calibri" w:hAnsi="Arial" w:cs="Arial"/>
                <w:sz w:val="18"/>
                <w:szCs w:val="18"/>
              </w:rPr>
              <w:t xml:space="preserve"> </w:t>
            </w:r>
            <w:r w:rsidRPr="000D3545">
              <w:rPr>
                <w:rFonts w:ascii="Arial" w:eastAsia="Calibri" w:hAnsi="Arial" w:cs="Arial"/>
                <w:spacing w:val="-2"/>
                <w:sz w:val="18"/>
                <w:szCs w:val="18"/>
              </w:rPr>
              <w:t>di</w:t>
            </w:r>
            <w:r w:rsidRPr="000D3545">
              <w:rPr>
                <w:rFonts w:ascii="Arial" w:eastAsia="Calibri" w:hAnsi="Arial" w:cs="Arial"/>
                <w:sz w:val="18"/>
                <w:szCs w:val="18"/>
              </w:rPr>
              <w:t>n</w:t>
            </w:r>
            <w:r w:rsidRPr="000D3545">
              <w:rPr>
                <w:rFonts w:ascii="Arial" w:eastAsia="Calibri" w:hAnsi="Arial" w:cs="Arial"/>
                <w:spacing w:val="3"/>
                <w:sz w:val="18"/>
                <w:szCs w:val="18"/>
              </w:rPr>
              <w:t xml:space="preserve"> </w:t>
            </w:r>
            <w:r w:rsidRPr="000D3545">
              <w:rPr>
                <w:rFonts w:ascii="Arial" w:eastAsia="Calibri" w:hAnsi="Arial" w:cs="Arial"/>
                <w:sz w:val="18"/>
                <w:szCs w:val="18"/>
              </w:rPr>
              <w:t>g</w:t>
            </w:r>
            <w:r w:rsidRPr="000D3545">
              <w:rPr>
                <w:rFonts w:ascii="Arial" w:eastAsia="Calibri" w:hAnsi="Arial" w:cs="Arial"/>
                <w:spacing w:val="-2"/>
                <w:sz w:val="18"/>
                <w:szCs w:val="18"/>
              </w:rPr>
              <w:t>ör</w:t>
            </w:r>
            <w:r w:rsidRPr="000D3545">
              <w:rPr>
                <w:rFonts w:ascii="Arial" w:eastAsia="Calibri" w:hAnsi="Arial" w:cs="Arial"/>
                <w:spacing w:val="-1"/>
                <w:sz w:val="18"/>
                <w:szCs w:val="18"/>
              </w:rPr>
              <w:t>e</w:t>
            </w:r>
            <w:r w:rsidRPr="000D3545">
              <w:rPr>
                <w:rFonts w:ascii="Arial" w:eastAsia="Calibri" w:hAnsi="Arial" w:cs="Arial"/>
                <w:sz w:val="18"/>
                <w:szCs w:val="18"/>
              </w:rPr>
              <w:t>v</w:t>
            </w:r>
            <w:r w:rsidRPr="000D3545">
              <w:rPr>
                <w:rFonts w:ascii="Arial" w:eastAsia="Calibri" w:hAnsi="Arial" w:cs="Arial"/>
                <w:spacing w:val="-2"/>
                <w:sz w:val="18"/>
                <w:szCs w:val="18"/>
              </w:rPr>
              <w:t>lil</w:t>
            </w:r>
            <w:r w:rsidRPr="000D3545">
              <w:rPr>
                <w:rFonts w:ascii="Arial" w:eastAsia="Calibri" w:hAnsi="Arial" w:cs="Arial"/>
                <w:spacing w:val="-1"/>
                <w:sz w:val="18"/>
                <w:szCs w:val="18"/>
              </w:rPr>
              <w:t>e</w:t>
            </w:r>
            <w:r w:rsidRPr="000D3545">
              <w:rPr>
                <w:rFonts w:ascii="Arial" w:eastAsia="Calibri" w:hAnsi="Arial" w:cs="Arial"/>
                <w:spacing w:val="2"/>
                <w:sz w:val="18"/>
                <w:szCs w:val="18"/>
              </w:rPr>
              <w:t>r</w:t>
            </w:r>
            <w:r w:rsidRPr="000D3545">
              <w:rPr>
                <w:rFonts w:ascii="Arial" w:eastAsia="Calibri" w:hAnsi="Arial" w:cs="Arial"/>
                <w:spacing w:val="-2"/>
                <w:sz w:val="18"/>
                <w:szCs w:val="18"/>
              </w:rPr>
              <w:t>in</w:t>
            </w:r>
            <w:r w:rsidRPr="000D3545">
              <w:rPr>
                <w:rFonts w:ascii="Arial" w:eastAsia="Calibri" w:hAnsi="Arial" w:cs="Arial"/>
                <w:spacing w:val="-1"/>
                <w:sz w:val="18"/>
                <w:szCs w:val="18"/>
              </w:rPr>
              <w:t>e</w:t>
            </w:r>
            <w:r w:rsidR="00937FCF" w:rsidRPr="000D3545">
              <w:rPr>
                <w:rFonts w:ascii="Arial" w:eastAsia="Calibri" w:hAnsi="Arial" w:cs="Arial"/>
                <w:spacing w:val="-1"/>
                <w:sz w:val="18"/>
                <w:szCs w:val="18"/>
              </w:rPr>
              <w:t xml:space="preserve"> </w:t>
            </w:r>
            <w:r w:rsidRPr="000D3545">
              <w:rPr>
                <w:rFonts w:ascii="Arial" w:eastAsia="Calibri" w:hAnsi="Arial" w:cs="Arial"/>
                <w:spacing w:val="-4"/>
                <w:sz w:val="18"/>
                <w:szCs w:val="18"/>
              </w:rPr>
              <w:t>(</w:t>
            </w:r>
            <w:r w:rsidRPr="000D3545">
              <w:rPr>
                <w:rFonts w:ascii="Arial" w:eastAsia="Calibri" w:hAnsi="Arial" w:cs="Arial"/>
                <w:sz w:val="18"/>
                <w:szCs w:val="18"/>
              </w:rPr>
              <w:t>m</w:t>
            </w:r>
            <w:r w:rsidRPr="000D3545">
              <w:rPr>
                <w:rFonts w:ascii="Arial" w:eastAsia="Calibri" w:hAnsi="Arial" w:cs="Arial"/>
                <w:spacing w:val="-2"/>
                <w:sz w:val="18"/>
                <w:szCs w:val="18"/>
              </w:rPr>
              <w:t>ü</w:t>
            </w:r>
            <w:r w:rsidRPr="000D3545">
              <w:rPr>
                <w:rFonts w:ascii="Arial" w:eastAsia="Calibri" w:hAnsi="Arial" w:cs="Arial"/>
                <w:sz w:val="18"/>
                <w:szCs w:val="18"/>
              </w:rPr>
              <w:t>f</w:t>
            </w:r>
            <w:r w:rsidRPr="000D3545">
              <w:rPr>
                <w:rFonts w:ascii="Arial" w:eastAsia="Calibri" w:hAnsi="Arial" w:cs="Arial"/>
                <w:spacing w:val="-1"/>
                <w:sz w:val="18"/>
                <w:szCs w:val="18"/>
              </w:rPr>
              <w:t>t</w:t>
            </w:r>
            <w:r w:rsidRPr="000D3545">
              <w:rPr>
                <w:rFonts w:ascii="Arial" w:eastAsia="Calibri" w:hAnsi="Arial" w:cs="Arial"/>
                <w:spacing w:val="-2"/>
                <w:sz w:val="18"/>
                <w:szCs w:val="18"/>
              </w:rPr>
              <w:t>ü</w:t>
            </w:r>
            <w:r w:rsidRPr="000D3545">
              <w:rPr>
                <w:rFonts w:ascii="Arial" w:eastAsia="Calibri" w:hAnsi="Arial" w:cs="Arial"/>
                <w:sz w:val="18"/>
                <w:szCs w:val="18"/>
              </w:rPr>
              <w:t>,</w:t>
            </w:r>
            <w:r w:rsidRPr="000D3545">
              <w:rPr>
                <w:rFonts w:ascii="Arial" w:eastAsia="Calibri" w:hAnsi="Arial" w:cs="Arial"/>
                <w:spacing w:val="18"/>
                <w:sz w:val="18"/>
                <w:szCs w:val="18"/>
              </w:rPr>
              <w:t xml:space="preserve"> </w:t>
            </w:r>
            <w:r w:rsidRPr="000D3545">
              <w:rPr>
                <w:rFonts w:ascii="Arial" w:eastAsia="Calibri" w:hAnsi="Arial" w:cs="Arial"/>
                <w:spacing w:val="-2"/>
                <w:sz w:val="18"/>
                <w:szCs w:val="18"/>
              </w:rPr>
              <w:t>ho</w:t>
            </w:r>
            <w:r w:rsidRPr="000D3545">
              <w:rPr>
                <w:rFonts w:ascii="Arial" w:eastAsia="Calibri" w:hAnsi="Arial" w:cs="Arial"/>
                <w:spacing w:val="-4"/>
                <w:sz w:val="18"/>
                <w:szCs w:val="18"/>
              </w:rPr>
              <w:t>c</w:t>
            </w:r>
            <w:r w:rsidRPr="000D3545">
              <w:rPr>
                <w:rFonts w:ascii="Arial" w:eastAsia="Calibri" w:hAnsi="Arial" w:cs="Arial"/>
                <w:spacing w:val="1"/>
                <w:sz w:val="18"/>
                <w:szCs w:val="18"/>
              </w:rPr>
              <w:t>a</w:t>
            </w:r>
            <w:r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Pr="000D3545">
              <w:rPr>
                <w:rFonts w:ascii="Arial" w:eastAsia="Calibri" w:hAnsi="Arial" w:cs="Arial"/>
                <w:sz w:val="18"/>
                <w:szCs w:val="18"/>
              </w:rPr>
              <w:t>v</w:t>
            </w:r>
            <w:r w:rsidRPr="000D3545">
              <w:rPr>
                <w:rFonts w:ascii="Arial" w:eastAsia="Calibri" w:hAnsi="Arial" w:cs="Arial"/>
                <w:spacing w:val="1"/>
                <w:sz w:val="18"/>
                <w:szCs w:val="18"/>
              </w:rPr>
              <w:t>a</w:t>
            </w:r>
            <w:r w:rsidRPr="000D3545">
              <w:rPr>
                <w:rFonts w:ascii="Arial" w:eastAsia="Calibri" w:hAnsi="Arial" w:cs="Arial"/>
                <w:spacing w:val="-2"/>
                <w:sz w:val="18"/>
                <w:szCs w:val="18"/>
              </w:rPr>
              <w:t>i</w:t>
            </w:r>
            <w:r w:rsidRPr="000D3545">
              <w:rPr>
                <w:rFonts w:ascii="Arial" w:eastAsia="Calibri" w:hAnsi="Arial" w:cs="Arial"/>
                <w:spacing w:val="-5"/>
                <w:sz w:val="18"/>
                <w:szCs w:val="18"/>
              </w:rPr>
              <w:t>z</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5"/>
                <w:w w:val="101"/>
                <w:sz w:val="18"/>
                <w:szCs w:val="18"/>
              </w:rPr>
              <w:t>v</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i</w:t>
            </w:r>
            <w:r w:rsidRPr="000D3545">
              <w:rPr>
                <w:rFonts w:ascii="Arial" w:eastAsia="Calibri" w:hAnsi="Arial" w:cs="Arial"/>
                <w:w w:val="101"/>
                <w:sz w:val="18"/>
                <w:szCs w:val="18"/>
              </w:rPr>
              <w:t>z</w:t>
            </w:r>
            <w:r w:rsidRPr="000D3545">
              <w:rPr>
                <w:rFonts w:ascii="Arial" w:eastAsia="Calibri" w:hAnsi="Arial" w:cs="Arial"/>
                <w:spacing w:val="-1"/>
                <w:w w:val="101"/>
                <w:sz w:val="18"/>
                <w:szCs w:val="18"/>
              </w:rPr>
              <w:t>e</w:t>
            </w:r>
            <w:r w:rsidRPr="000D3545">
              <w:rPr>
                <w:rFonts w:ascii="Arial" w:eastAsia="Calibri" w:hAnsi="Arial" w:cs="Arial"/>
                <w:w w:val="101"/>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öne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00937FCF" w:rsidRPr="000D3545">
              <w:rPr>
                <w:rFonts w:ascii="Arial" w:eastAsia="Calibri" w:hAnsi="Arial" w:cs="Arial"/>
                <w:sz w:val="18"/>
                <w:szCs w:val="18"/>
              </w:rPr>
              <w:t xml:space="preserve"> olarak</w:t>
            </w:r>
            <w:r w:rsidRPr="000D3545">
              <w:rPr>
                <w:rFonts w:ascii="Arial" w:eastAsia="Calibri" w:hAnsi="Arial" w:cs="Arial"/>
                <w:spacing w:val="1"/>
                <w:sz w:val="18"/>
                <w:szCs w:val="18"/>
              </w:rPr>
              <w:t xml:space="preserve"> </w:t>
            </w:r>
            <w:r w:rsidR="00937FCF" w:rsidRPr="000D3545">
              <w:rPr>
                <w:rFonts w:ascii="Arial" w:eastAsia="Calibri" w:hAnsi="Arial" w:cs="Arial"/>
                <w:spacing w:val="2"/>
                <w:sz w:val="18"/>
                <w:szCs w:val="18"/>
              </w:rPr>
              <w:t>t</w:t>
            </w:r>
            <w:r w:rsidRPr="000D3545">
              <w:rPr>
                <w:rFonts w:ascii="Arial" w:eastAsia="Calibri" w:hAnsi="Arial" w:cs="Arial"/>
                <w:sz w:val="18"/>
                <w:szCs w:val="18"/>
              </w:rPr>
              <w:t>op</w:t>
            </w:r>
            <w:r w:rsidRPr="000D3545">
              <w:rPr>
                <w:rFonts w:ascii="Arial" w:eastAsia="Calibri" w:hAnsi="Arial" w:cs="Arial"/>
                <w:spacing w:val="-3"/>
                <w:sz w:val="18"/>
                <w:szCs w:val="18"/>
              </w:rPr>
              <w:t>l</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l</w:t>
            </w:r>
            <w:r w:rsidRPr="000D3545">
              <w:rPr>
                <w:rFonts w:ascii="Arial" w:eastAsia="Calibri" w:hAnsi="Arial" w:cs="Arial"/>
                <w:spacing w:val="12"/>
                <w:sz w:val="18"/>
                <w:szCs w:val="18"/>
              </w:rPr>
              <w:t xml:space="preserve"> </w:t>
            </w:r>
            <w:r w:rsidR="00937FCF" w:rsidRPr="000D3545">
              <w:rPr>
                <w:rFonts w:ascii="Arial" w:eastAsia="Calibri" w:hAnsi="Arial" w:cs="Arial"/>
                <w:spacing w:val="-6"/>
                <w:sz w:val="18"/>
                <w:szCs w:val="18"/>
              </w:rPr>
              <w:t>c</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w:t>
            </w:r>
            <w:r w:rsidRPr="000D3545">
              <w:rPr>
                <w:rFonts w:ascii="Arial" w:eastAsia="Calibri" w:hAnsi="Arial" w:cs="Arial"/>
                <w:spacing w:val="2"/>
                <w:sz w:val="18"/>
                <w:szCs w:val="18"/>
              </w:rPr>
              <w:t xml:space="preserve"> </w:t>
            </w:r>
            <w:r w:rsidR="00937FCF"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2"/>
                <w:sz w:val="18"/>
                <w:szCs w:val="18"/>
              </w:rPr>
              <w:t xml:space="preserve"> </w:t>
            </w:r>
            <w:r w:rsidR="00937FCF" w:rsidRPr="000D3545">
              <w:rPr>
                <w:rFonts w:ascii="Arial" w:eastAsia="Calibri" w:hAnsi="Arial" w:cs="Arial"/>
                <w:spacing w:val="-2"/>
                <w:sz w:val="18"/>
                <w:szCs w:val="18"/>
              </w:rPr>
              <w:t>y</w:t>
            </w:r>
            <w:r w:rsidRPr="000D3545">
              <w:rPr>
                <w:rFonts w:ascii="Arial" w:eastAsia="Calibri" w:hAnsi="Arial" w:cs="Arial"/>
                <w:sz w:val="18"/>
                <w:szCs w:val="18"/>
              </w:rPr>
              <w:t>ön</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00937FCF" w:rsidRPr="000D3545">
              <w:rPr>
                <w:rFonts w:ascii="Arial" w:eastAsia="Calibri" w:hAnsi="Arial" w:cs="Arial"/>
                <w:spacing w:val="-2"/>
                <w:sz w:val="18"/>
                <w:szCs w:val="18"/>
              </w:rPr>
              <w:t>ş</w:t>
            </w:r>
            <w:r w:rsidRPr="000D3545">
              <w:rPr>
                <w:rFonts w:ascii="Arial" w:eastAsia="Calibri" w:hAnsi="Arial" w:cs="Arial"/>
                <w:spacing w:val="1"/>
                <w:sz w:val="18"/>
                <w:szCs w:val="18"/>
              </w:rPr>
              <w:t>i</w:t>
            </w:r>
            <w:r w:rsidRPr="000D3545">
              <w:rPr>
                <w:rFonts w:ascii="Arial" w:eastAsia="Calibri" w:hAnsi="Arial" w:cs="Arial"/>
                <w:sz w:val="18"/>
                <w:szCs w:val="18"/>
              </w:rPr>
              <w:t>d</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00937FCF" w:rsidRPr="000D3545">
              <w:rPr>
                <w:rFonts w:ascii="Arial" w:eastAsia="Calibri" w:hAnsi="Arial" w:cs="Arial"/>
                <w:spacing w:val="-2"/>
                <w:w w:val="101"/>
                <w:sz w:val="18"/>
                <w:szCs w:val="18"/>
              </w:rPr>
              <w:t>ş</w:t>
            </w:r>
            <w:r w:rsidRPr="000D3545">
              <w:rPr>
                <w:rFonts w:ascii="Arial" w:eastAsia="Calibri" w:hAnsi="Arial" w:cs="Arial"/>
                <w:spacing w:val="-3"/>
                <w:w w:val="101"/>
                <w:sz w:val="18"/>
                <w:szCs w:val="18"/>
              </w:rPr>
              <w:t>i</w:t>
            </w:r>
            <w:r w:rsidRPr="000D3545">
              <w:rPr>
                <w:rFonts w:ascii="Arial" w:eastAsia="Calibri" w:hAnsi="Arial" w:cs="Arial"/>
                <w:w w:val="101"/>
                <w:sz w:val="18"/>
                <w:szCs w:val="18"/>
              </w:rPr>
              <w:t>dd</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ti</w:t>
            </w:r>
            <w:r w:rsidRPr="000D3545">
              <w:rPr>
                <w:rFonts w:ascii="Arial" w:eastAsia="Calibri" w:hAnsi="Arial" w:cs="Arial"/>
                <w:w w:val="101"/>
                <w:sz w:val="18"/>
                <w:szCs w:val="18"/>
              </w:rPr>
              <w:t xml:space="preserve">n </w:t>
            </w:r>
            <w:r w:rsidR="00937FCF" w:rsidRPr="000D3545">
              <w:rPr>
                <w:rFonts w:ascii="Arial" w:eastAsia="Calibri" w:hAnsi="Arial" w:cs="Arial"/>
                <w:spacing w:val="2"/>
                <w:sz w:val="18"/>
                <w:szCs w:val="18"/>
              </w:rPr>
              <w:t>e</w:t>
            </w:r>
            <w:r w:rsidRPr="000D3545">
              <w:rPr>
                <w:rFonts w:ascii="Arial" w:eastAsia="Calibri" w:hAnsi="Arial" w:cs="Arial"/>
                <w:spacing w:val="1"/>
                <w:sz w:val="18"/>
                <w:szCs w:val="18"/>
              </w:rPr>
              <w:t>t</w:t>
            </w:r>
            <w:r w:rsidRPr="000D3545">
              <w:rPr>
                <w:rFonts w:ascii="Arial" w:eastAsia="Calibri" w:hAnsi="Arial" w:cs="Arial"/>
                <w:spacing w:val="-1"/>
                <w:sz w:val="18"/>
                <w:szCs w:val="18"/>
              </w:rPr>
              <w:t>k</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00937FCF" w:rsidRPr="000D3545">
              <w:rPr>
                <w:rFonts w:ascii="Arial" w:eastAsia="Calibri" w:hAnsi="Arial" w:cs="Arial"/>
                <w:spacing w:val="2"/>
                <w:sz w:val="18"/>
                <w:szCs w:val="18"/>
              </w:rPr>
              <w:t>e</w:t>
            </w:r>
            <w:r w:rsidRPr="000D3545">
              <w:rPr>
                <w:rFonts w:ascii="Arial" w:eastAsia="Calibri" w:hAnsi="Arial" w:cs="Arial"/>
                <w:spacing w:val="-1"/>
                <w:sz w:val="18"/>
                <w:szCs w:val="18"/>
              </w:rPr>
              <w:t>r</w:t>
            </w:r>
            <w:r w:rsidRPr="000D3545">
              <w:rPr>
                <w:rFonts w:ascii="Arial" w:eastAsia="Calibri" w:hAnsi="Arial" w:cs="Arial"/>
                <w:spacing w:val="-6"/>
                <w:sz w:val="18"/>
                <w:szCs w:val="18"/>
              </w:rPr>
              <w:t>k</w:t>
            </w:r>
            <w:r w:rsidRPr="000D3545">
              <w:rPr>
                <w:rFonts w:ascii="Arial" w:eastAsia="Calibri" w:hAnsi="Arial" w:cs="Arial"/>
                <w:sz w:val="18"/>
                <w:szCs w:val="18"/>
              </w:rPr>
              <w:t>en</w:t>
            </w:r>
            <w:r w:rsidRPr="000D3545">
              <w:rPr>
                <w:rFonts w:ascii="Arial" w:eastAsia="Calibri" w:hAnsi="Arial" w:cs="Arial"/>
                <w:spacing w:val="2"/>
                <w:sz w:val="18"/>
                <w:szCs w:val="18"/>
              </w:rPr>
              <w:t xml:space="preserve"> </w:t>
            </w:r>
            <w:r w:rsidR="00937FCF" w:rsidRPr="000D3545">
              <w:rPr>
                <w:rFonts w:ascii="Arial" w:eastAsia="Calibri" w:hAnsi="Arial" w:cs="Arial"/>
                <w:spacing w:val="2"/>
                <w:sz w:val="18"/>
                <w:szCs w:val="18"/>
              </w:rPr>
              <w:t>e</w:t>
            </w:r>
            <w:r w:rsidRPr="000D3545">
              <w:rPr>
                <w:rFonts w:ascii="Arial" w:eastAsia="Calibri" w:hAnsi="Arial" w:cs="Arial"/>
                <w:spacing w:val="-6"/>
                <w:sz w:val="18"/>
                <w:szCs w:val="18"/>
              </w:rPr>
              <w:t>v</w:t>
            </w:r>
            <w:r w:rsidRPr="000D3545">
              <w:rPr>
                <w:rFonts w:ascii="Arial" w:eastAsia="Calibri" w:hAnsi="Arial" w:cs="Arial"/>
                <w:spacing w:val="1"/>
                <w:sz w:val="18"/>
                <w:szCs w:val="18"/>
              </w:rPr>
              <w:t>li</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w:t>
            </w:r>
            <w:r w:rsidRPr="000D3545">
              <w:rPr>
                <w:rFonts w:ascii="Arial" w:eastAsia="Calibri" w:hAnsi="Arial" w:cs="Arial"/>
                <w:spacing w:val="2"/>
                <w:sz w:val="18"/>
                <w:szCs w:val="18"/>
              </w:rPr>
              <w:t xml:space="preserve"> </w:t>
            </w:r>
            <w:r w:rsidR="00937FCF" w:rsidRPr="000D3545">
              <w:rPr>
                <w:rFonts w:ascii="Arial" w:eastAsia="Calibri" w:hAnsi="Arial" w:cs="Arial"/>
                <w:spacing w:val="-1"/>
                <w:sz w:val="18"/>
                <w:szCs w:val="18"/>
              </w:rPr>
              <w:t>c</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s</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00937FCF" w:rsidRPr="000D3545">
              <w:rPr>
                <w:rFonts w:ascii="Arial" w:eastAsia="Calibri" w:hAnsi="Arial" w:cs="Arial"/>
                <w:spacing w:val="-3"/>
                <w:sz w:val="18"/>
                <w:szCs w:val="18"/>
              </w:rPr>
              <w:t>i</w:t>
            </w:r>
            <w:r w:rsidRPr="000D3545">
              <w:rPr>
                <w:rFonts w:ascii="Arial" w:eastAsia="Calibri" w:hAnsi="Arial" w:cs="Arial"/>
                <w:spacing w:val="1"/>
                <w:sz w:val="18"/>
                <w:szCs w:val="18"/>
              </w:rPr>
              <w:t>s</w:t>
            </w:r>
            <w:r w:rsidRPr="000D3545">
              <w:rPr>
                <w:rFonts w:ascii="Arial" w:eastAsia="Calibri" w:hAnsi="Arial" w:cs="Arial"/>
                <w:spacing w:val="-3"/>
                <w:sz w:val="18"/>
                <w:szCs w:val="18"/>
              </w:rPr>
              <w:t>t</w:t>
            </w:r>
            <w:r w:rsidRPr="000D3545">
              <w:rPr>
                <w:rFonts w:ascii="Arial" w:eastAsia="Calibri" w:hAnsi="Arial" w:cs="Arial"/>
                <w:spacing w:val="1"/>
                <w:sz w:val="18"/>
                <w:szCs w:val="18"/>
              </w:rPr>
              <w:t>is</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w:t>
            </w:r>
            <w:r w:rsidR="00937FCF" w:rsidRPr="000D3545">
              <w:rPr>
                <w:rFonts w:ascii="Arial" w:eastAsia="Calibri" w:hAnsi="Arial" w:cs="Arial"/>
                <w:spacing w:val="2"/>
                <w:sz w:val="18"/>
                <w:szCs w:val="18"/>
              </w:rPr>
              <w:t>e</w:t>
            </w:r>
            <w:r w:rsidRPr="000D3545">
              <w:rPr>
                <w:rFonts w:ascii="Arial" w:eastAsia="Calibri" w:hAnsi="Arial" w:cs="Arial"/>
                <w:sz w:val="18"/>
                <w:szCs w:val="18"/>
              </w:rPr>
              <w:t>n</w:t>
            </w:r>
            <w:r w:rsidRPr="000D3545">
              <w:rPr>
                <w:rFonts w:ascii="Arial" w:eastAsia="Calibri" w:hAnsi="Arial" w:cs="Arial"/>
                <w:spacing w:val="-4"/>
                <w:sz w:val="18"/>
                <w:szCs w:val="18"/>
              </w:rPr>
              <w:t>s</w:t>
            </w:r>
            <w:r w:rsidRPr="000D3545">
              <w:rPr>
                <w:rFonts w:ascii="Arial" w:eastAsia="Calibri" w:hAnsi="Arial" w:cs="Arial"/>
                <w:sz w:val="18"/>
                <w:szCs w:val="18"/>
              </w:rPr>
              <w:t>e</w:t>
            </w:r>
            <w:r w:rsidRPr="000D3545">
              <w:rPr>
                <w:rFonts w:ascii="Arial" w:eastAsia="Calibri" w:hAnsi="Arial" w:cs="Arial"/>
                <w:spacing w:val="-4"/>
                <w:sz w:val="18"/>
                <w:szCs w:val="18"/>
              </w:rPr>
              <w:t>s</w:t>
            </w:r>
            <w:r w:rsidRPr="000D3545">
              <w:rPr>
                <w:rFonts w:ascii="Arial" w:eastAsia="Calibri" w:hAnsi="Arial" w:cs="Arial"/>
                <w:spacing w:val="1"/>
                <w:sz w:val="18"/>
                <w:szCs w:val="18"/>
              </w:rPr>
              <w:t>t</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v</w:t>
            </w:r>
            <w:r w:rsidRPr="000D3545">
              <w:rPr>
                <w:rFonts w:ascii="Arial" w:eastAsia="Calibri" w:hAnsi="Arial" w:cs="Arial"/>
                <w:spacing w:val="-5"/>
                <w:sz w:val="18"/>
                <w:szCs w:val="18"/>
              </w:rPr>
              <w:t>b</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5"/>
                <w:w w:val="101"/>
                <w:sz w:val="18"/>
                <w:szCs w:val="18"/>
              </w:rPr>
              <w:t>o</w:t>
            </w:r>
            <w:r w:rsidRPr="000D3545">
              <w:rPr>
                <w:rFonts w:ascii="Arial" w:eastAsia="Calibri" w:hAnsi="Arial" w:cs="Arial"/>
                <w:w w:val="101"/>
                <w:sz w:val="18"/>
                <w:szCs w:val="18"/>
              </w:rPr>
              <w:t>nu</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da </w:t>
            </w:r>
            <w:r w:rsidRPr="000D3545">
              <w:rPr>
                <w:rFonts w:ascii="Arial" w:eastAsia="Calibri" w:hAnsi="Arial" w:cs="Arial"/>
                <w:spacing w:val="-1"/>
                <w:sz w:val="18"/>
                <w:szCs w:val="18"/>
              </w:rPr>
              <w:t>y</w:t>
            </w:r>
            <w:r w:rsidRPr="000D3545">
              <w:rPr>
                <w:rFonts w:ascii="Arial" w:eastAsia="Calibri" w:hAnsi="Arial" w:cs="Arial"/>
                <w:spacing w:val="1"/>
                <w:sz w:val="18"/>
                <w:szCs w:val="18"/>
              </w:rPr>
              <w:t>ıl</w:t>
            </w:r>
            <w:r w:rsidRPr="000D3545">
              <w:rPr>
                <w:rFonts w:ascii="Arial" w:eastAsia="Calibri" w:hAnsi="Arial" w:cs="Arial"/>
                <w:sz w:val="18"/>
                <w:szCs w:val="18"/>
              </w:rPr>
              <w:t xml:space="preserve">da </w:t>
            </w:r>
            <w:r w:rsidR="00937FCF" w:rsidRPr="000D3545">
              <w:rPr>
                <w:rFonts w:ascii="Arial" w:eastAsia="Calibri" w:hAnsi="Arial" w:cs="Arial"/>
                <w:sz w:val="18"/>
                <w:szCs w:val="18"/>
              </w:rPr>
              <w:t>bir</w:t>
            </w:r>
            <w:r w:rsidRPr="000D3545">
              <w:rPr>
                <w:rFonts w:ascii="Arial" w:eastAsia="Calibri" w:hAnsi="Arial" w:cs="Arial"/>
                <w:spacing w:val="2"/>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 xml:space="preserve">ez </w:t>
            </w:r>
            <w:r w:rsidRPr="000D3545">
              <w:rPr>
                <w:rFonts w:ascii="Arial" w:eastAsia="Calibri" w:hAnsi="Arial" w:cs="Arial"/>
                <w:spacing w:val="2"/>
                <w:sz w:val="18"/>
                <w:szCs w:val="18"/>
              </w:rPr>
              <w:t>f</w:t>
            </w:r>
            <w:r w:rsidRPr="000D3545">
              <w:rPr>
                <w:rFonts w:ascii="Arial" w:eastAsia="Calibri" w:hAnsi="Arial" w:cs="Arial"/>
                <w:spacing w:val="-1"/>
                <w:sz w:val="18"/>
                <w:szCs w:val="18"/>
              </w:rPr>
              <w:t>ark</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k</w:t>
            </w:r>
            <w:r w:rsidRPr="000D3545">
              <w:rPr>
                <w:rFonts w:ascii="Arial" w:eastAsia="Calibri" w:hAnsi="Arial" w:cs="Arial"/>
                <w:spacing w:val="9"/>
                <w:sz w:val="18"/>
                <w:szCs w:val="18"/>
              </w:rPr>
              <w:t xml:space="preserve"> </w:t>
            </w:r>
            <w:r w:rsidRPr="000D3545">
              <w:rPr>
                <w:rFonts w:ascii="Arial" w:eastAsia="Calibri" w:hAnsi="Arial" w:cs="Arial"/>
                <w:spacing w:val="-4"/>
                <w:sz w:val="18"/>
                <w:szCs w:val="18"/>
              </w:rPr>
              <w:t>g</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ş</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5"/>
                <w:sz w:val="18"/>
                <w:szCs w:val="18"/>
              </w:rPr>
              <w:t>c</w:t>
            </w:r>
            <w:r w:rsidRPr="000D3545">
              <w:rPr>
                <w:rFonts w:ascii="Arial" w:eastAsia="Calibri" w:hAnsi="Arial" w:cs="Arial"/>
                <w:sz w:val="18"/>
                <w:szCs w:val="18"/>
              </w:rPr>
              <w:t>i</w:t>
            </w:r>
            <w:r w:rsidRPr="000D3545">
              <w:rPr>
                <w:rFonts w:ascii="Arial" w:eastAsia="Calibri" w:hAnsi="Arial" w:cs="Arial"/>
                <w:spacing w:val="10"/>
                <w:sz w:val="18"/>
                <w:szCs w:val="18"/>
              </w:rPr>
              <w:t xml:space="preserve"> </w:t>
            </w:r>
            <w:r w:rsidRPr="000D3545">
              <w:rPr>
                <w:rFonts w:ascii="Arial" w:eastAsia="Calibri" w:hAnsi="Arial" w:cs="Arial"/>
                <w:spacing w:val="-4"/>
                <w:sz w:val="18"/>
                <w:szCs w:val="18"/>
              </w:rPr>
              <w:t>e</w:t>
            </w:r>
            <w:r w:rsidRPr="000D3545">
              <w:rPr>
                <w:rFonts w:ascii="Arial" w:eastAsia="Calibri" w:hAnsi="Arial" w:cs="Arial"/>
                <w:sz w:val="18"/>
                <w:szCs w:val="18"/>
              </w:rPr>
              <w:t>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pacing w:val="-2"/>
                <w:sz w:val="18"/>
                <w:szCs w:val="18"/>
              </w:rPr>
              <w:t>m</w:t>
            </w:r>
            <w:r w:rsidRPr="000D3545">
              <w:rPr>
                <w:rFonts w:ascii="Arial" w:eastAsia="Calibri" w:hAnsi="Arial" w:cs="Arial"/>
                <w:spacing w:val="-3"/>
                <w:sz w:val="18"/>
                <w:szCs w:val="18"/>
              </w:rPr>
              <w:t>l</w:t>
            </w:r>
            <w:r w:rsidRPr="000D3545">
              <w:rPr>
                <w:rFonts w:ascii="Arial" w:eastAsia="Calibri" w:hAnsi="Arial" w:cs="Arial"/>
                <w:sz w:val="18"/>
                <w:szCs w:val="18"/>
              </w:rPr>
              <w:t>er</w:t>
            </w:r>
            <w:r w:rsidRPr="000D3545">
              <w:rPr>
                <w:rFonts w:ascii="Arial" w:eastAsia="Calibri" w:hAnsi="Arial" w:cs="Arial"/>
                <w:spacing w:val="4"/>
                <w:sz w:val="18"/>
                <w:szCs w:val="18"/>
              </w:rPr>
              <w:t xml:space="preserve"> </w:t>
            </w:r>
            <w:r w:rsidRPr="000D3545">
              <w:rPr>
                <w:rFonts w:ascii="Arial" w:eastAsia="Calibri" w:hAnsi="Arial" w:cs="Arial"/>
                <w:w w:val="101"/>
                <w:sz w:val="18"/>
                <w:szCs w:val="18"/>
              </w:rPr>
              <w:t>düz</w:t>
            </w:r>
            <w:r w:rsidRPr="000D3545">
              <w:rPr>
                <w:rFonts w:ascii="Arial" w:eastAsia="Calibri" w:hAnsi="Arial" w:cs="Arial"/>
                <w:spacing w:val="-4"/>
                <w:w w:val="101"/>
                <w:sz w:val="18"/>
                <w:szCs w:val="18"/>
              </w:rPr>
              <w:t>e</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134" w:type="dxa"/>
            <w:shd w:val="clear" w:color="auto" w:fill="auto"/>
          </w:tcPr>
          <w:p w14:paraId="0BD7B069" w14:textId="40C903DB" w:rsidR="00C93BD5" w:rsidRPr="000D3545" w:rsidRDefault="00C93BD5">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2014–2015</w:t>
            </w:r>
          </w:p>
        </w:tc>
        <w:tc>
          <w:tcPr>
            <w:tcW w:w="3118" w:type="dxa"/>
            <w:shd w:val="clear" w:color="auto" w:fill="auto"/>
          </w:tcPr>
          <w:p w14:paraId="6C975D4C" w14:textId="6BB6DA85"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Müftülük</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p>
        </w:tc>
        <w:tc>
          <w:tcPr>
            <w:tcW w:w="2693" w:type="dxa"/>
          </w:tcPr>
          <w:p w14:paraId="05E30C72" w14:textId="15B77007"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g</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i</w:t>
            </w:r>
            <w:r w:rsidRPr="000D3545">
              <w:rPr>
                <w:rFonts w:ascii="Arial" w:eastAsia="Calibri" w:hAnsi="Arial" w:cs="Arial"/>
                <w:sz w:val="18"/>
                <w:szCs w:val="18"/>
              </w:rPr>
              <w:t xml:space="preserve"> </w:t>
            </w:r>
            <w:r w:rsidRPr="000D3545">
              <w:rPr>
                <w:rFonts w:ascii="Arial" w:eastAsia="Calibri" w:hAnsi="Arial" w:cs="Arial"/>
                <w:spacing w:val="-2"/>
                <w:w w:val="101"/>
                <w:sz w:val="18"/>
                <w:szCs w:val="18"/>
              </w:rPr>
              <w:t>S</w:t>
            </w:r>
            <w:r w:rsidRPr="000D3545">
              <w:rPr>
                <w:rFonts w:ascii="Arial" w:eastAsia="Calibri" w:hAnsi="Arial" w:cs="Arial"/>
                <w:spacing w:val="2"/>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694" w:type="dxa"/>
            <w:shd w:val="clear" w:color="auto" w:fill="auto"/>
          </w:tcPr>
          <w:p w14:paraId="7261312D" w14:textId="0C94A030"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 xml:space="preserve"> </w:t>
            </w:r>
            <w:r w:rsidRPr="000D3545">
              <w:rPr>
                <w:rFonts w:ascii="Arial" w:eastAsia="Calibri" w:hAnsi="Arial" w:cs="Arial"/>
                <w:spacing w:val="1"/>
                <w:w w:val="101"/>
                <w:position w:val="1"/>
                <w:sz w:val="18"/>
                <w:szCs w:val="18"/>
              </w:rPr>
              <w:t>il</w:t>
            </w:r>
            <w:r w:rsidRPr="000D3545">
              <w:rPr>
                <w:rFonts w:ascii="Arial" w:eastAsia="Calibri" w:hAnsi="Arial" w:cs="Arial"/>
                <w:spacing w:val="-5"/>
                <w:w w:val="101"/>
                <w:position w:val="1"/>
                <w:sz w:val="18"/>
                <w:szCs w:val="18"/>
              </w:rPr>
              <w:t>ç</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spacing w:val="-5"/>
                <w:w w:val="101"/>
                <w:position w:val="1"/>
                <w:sz w:val="18"/>
                <w:szCs w:val="18"/>
              </w:rPr>
              <w:t>d</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k</w:t>
            </w:r>
            <w:r w:rsidRPr="000D3545">
              <w:rPr>
                <w:rFonts w:ascii="Arial" w:eastAsia="Calibri" w:hAnsi="Arial" w:cs="Arial"/>
                <w:w w:val="101"/>
                <w:position w:val="1"/>
                <w:sz w:val="18"/>
                <w:szCs w:val="18"/>
              </w:rPr>
              <w:t>i</w:t>
            </w:r>
            <w:r w:rsidRPr="000D3545">
              <w:rPr>
                <w:rFonts w:ascii="Arial" w:eastAsia="Calibri" w:hAnsi="Arial" w:cs="Arial"/>
                <w:sz w:val="18"/>
                <w:szCs w:val="18"/>
              </w:rPr>
              <w:t xml:space="preserve"> </w:t>
            </w:r>
            <w:r w:rsidRPr="000D3545">
              <w:rPr>
                <w:rFonts w:ascii="Arial" w:eastAsia="Calibri" w:hAnsi="Arial" w:cs="Arial"/>
                <w:w w:val="101"/>
                <w:position w:val="1"/>
                <w:sz w:val="18"/>
                <w:szCs w:val="18"/>
              </w:rPr>
              <w:t>eğ</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ti</w:t>
            </w:r>
            <w:r w:rsidRPr="000D3545">
              <w:rPr>
                <w:rFonts w:ascii="Arial" w:eastAsia="Calibri" w:hAnsi="Arial" w:cs="Arial"/>
                <w:spacing w:val="-2"/>
                <w:w w:val="101"/>
                <w:position w:val="1"/>
                <w:sz w:val="18"/>
                <w:szCs w:val="18"/>
              </w:rPr>
              <w:t>m</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d</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w w:val="101"/>
                <w:sz w:val="18"/>
                <w:szCs w:val="18"/>
              </w:rPr>
              <w:t>d</w:t>
            </w:r>
            <w:r w:rsidRPr="000D3545">
              <w:rPr>
                <w:rFonts w:ascii="Arial" w:eastAsia="Calibri" w:hAnsi="Arial" w:cs="Arial"/>
                <w:spacing w:val="-3"/>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z w:val="18"/>
                <w:szCs w:val="18"/>
              </w:rPr>
              <w:t>gö</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1"/>
                <w:sz w:val="18"/>
                <w:szCs w:val="18"/>
              </w:rPr>
              <w:t>v</w:t>
            </w:r>
            <w:r w:rsidRPr="000D3545">
              <w:rPr>
                <w:rFonts w:ascii="Arial" w:eastAsia="Calibri" w:hAnsi="Arial" w:cs="Arial"/>
                <w:spacing w:val="-3"/>
                <w:sz w:val="18"/>
                <w:szCs w:val="18"/>
              </w:rPr>
              <w:t>l</w:t>
            </w:r>
            <w:r w:rsidRPr="000D3545">
              <w:rPr>
                <w:rFonts w:ascii="Arial" w:eastAsia="Calibri" w:hAnsi="Arial" w:cs="Arial"/>
                <w:spacing w:val="1"/>
                <w:sz w:val="18"/>
                <w:szCs w:val="18"/>
              </w:rPr>
              <w:t>il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w w:val="101"/>
                <w:sz w:val="18"/>
                <w:szCs w:val="18"/>
              </w:rPr>
              <w:t>o</w:t>
            </w:r>
            <w:r w:rsidRPr="000D3545">
              <w:rPr>
                <w:rFonts w:ascii="Arial" w:eastAsia="Calibri" w:hAnsi="Arial" w:cs="Arial"/>
                <w:spacing w:val="-1"/>
                <w:w w:val="101"/>
                <w:sz w:val="18"/>
                <w:szCs w:val="18"/>
              </w:rPr>
              <w:t>ra</w:t>
            </w:r>
            <w:r w:rsidRPr="000D3545">
              <w:rPr>
                <w:rFonts w:ascii="Arial" w:eastAsia="Calibri" w:hAnsi="Arial" w:cs="Arial"/>
                <w:w w:val="101"/>
                <w:sz w:val="18"/>
                <w:szCs w:val="18"/>
              </w:rPr>
              <w:t>n</w:t>
            </w:r>
            <w:r w:rsidRPr="000D3545">
              <w:rPr>
                <w:rFonts w:ascii="Arial" w:eastAsia="Calibri" w:hAnsi="Arial" w:cs="Arial"/>
                <w:spacing w:val="1"/>
                <w:w w:val="101"/>
                <w:sz w:val="18"/>
                <w:szCs w:val="18"/>
              </w:rPr>
              <w:t>ı</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%10</w:t>
            </w:r>
            <w:r w:rsidRPr="000D3545">
              <w:rPr>
                <w:rFonts w:ascii="Arial" w:eastAsia="Calibri" w:hAnsi="Arial" w:cs="Arial"/>
                <w:sz w:val="18"/>
                <w:szCs w:val="18"/>
              </w:rPr>
              <w:t>0</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s</w:t>
            </w:r>
            <w:r w:rsidRPr="000D3545">
              <w:rPr>
                <w:rFonts w:ascii="Arial" w:eastAsia="Calibri" w:hAnsi="Arial" w:cs="Arial"/>
                <w:w w:val="101"/>
                <w:sz w:val="18"/>
                <w:szCs w:val="18"/>
              </w:rPr>
              <w:t>ı</w:t>
            </w:r>
          </w:p>
        </w:tc>
      </w:tr>
      <w:tr w:rsidR="00C93BD5" w:rsidRPr="000D3545" w14:paraId="59BA7DCA" w14:textId="77777777" w:rsidTr="005510C2">
        <w:tc>
          <w:tcPr>
            <w:tcW w:w="4957" w:type="dxa"/>
            <w:shd w:val="clear" w:color="auto" w:fill="auto"/>
          </w:tcPr>
          <w:p w14:paraId="7B8EAE1B" w14:textId="11CE25E1"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4.1.1.10</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de</w:t>
            </w:r>
            <w:r w:rsidRPr="000D3545">
              <w:rPr>
                <w:rFonts w:ascii="Arial" w:eastAsia="Calibri" w:hAnsi="Arial" w:cs="Arial"/>
                <w:spacing w:val="1"/>
                <w:position w:val="1"/>
                <w:sz w:val="18"/>
                <w:szCs w:val="18"/>
              </w:rPr>
              <w:t xml:space="preserve"> </w:t>
            </w:r>
            <w:r w:rsidRPr="000D3545">
              <w:rPr>
                <w:rFonts w:ascii="Arial" w:eastAsia="Calibri" w:hAnsi="Arial" w:cs="Arial"/>
                <w:spacing w:val="2"/>
                <w:position w:val="1"/>
                <w:sz w:val="18"/>
                <w:szCs w:val="18"/>
              </w:rPr>
              <w:t>f</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li</w:t>
            </w:r>
            <w:r w:rsidRPr="000D3545">
              <w:rPr>
                <w:rFonts w:ascii="Arial" w:eastAsia="Calibri" w:hAnsi="Arial" w:cs="Arial"/>
                <w:spacing w:val="-1"/>
                <w:position w:val="1"/>
                <w:sz w:val="18"/>
                <w:szCs w:val="18"/>
              </w:rPr>
              <w:t>y</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t</w:t>
            </w:r>
            <w:r w:rsidRPr="000D3545">
              <w:rPr>
                <w:rFonts w:ascii="Arial" w:eastAsia="Calibri" w:hAnsi="Arial" w:cs="Arial"/>
                <w:spacing w:val="9"/>
                <w:position w:val="1"/>
                <w:sz w:val="18"/>
                <w:szCs w:val="18"/>
              </w:rPr>
              <w:t xml:space="preserve"> </w:t>
            </w:r>
            <w:r w:rsidRPr="000D3545">
              <w:rPr>
                <w:rFonts w:ascii="Arial" w:eastAsia="Calibri" w:hAnsi="Arial" w:cs="Arial"/>
                <w:spacing w:val="-6"/>
                <w:position w:val="1"/>
                <w:sz w:val="18"/>
                <w:szCs w:val="18"/>
              </w:rPr>
              <w:t>y</w:t>
            </w:r>
            <w:r w:rsidRPr="000D3545">
              <w:rPr>
                <w:rFonts w:ascii="Arial" w:eastAsia="Calibri" w:hAnsi="Arial" w:cs="Arial"/>
                <w:position w:val="1"/>
                <w:sz w:val="18"/>
                <w:szCs w:val="18"/>
              </w:rPr>
              <w:t>ü</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ü</w:t>
            </w:r>
            <w:r w:rsidRPr="000D3545">
              <w:rPr>
                <w:rFonts w:ascii="Arial" w:eastAsia="Calibri" w:hAnsi="Arial" w:cs="Arial"/>
                <w:spacing w:val="-3"/>
                <w:position w:val="1"/>
                <w:sz w:val="18"/>
                <w:szCs w:val="18"/>
              </w:rPr>
              <w:t>t</w:t>
            </w:r>
            <w:r w:rsidRPr="000D3545">
              <w:rPr>
                <w:rFonts w:ascii="Arial" w:eastAsia="Calibri" w:hAnsi="Arial" w:cs="Arial"/>
                <w:position w:val="1"/>
                <w:sz w:val="18"/>
                <w:szCs w:val="18"/>
              </w:rPr>
              <w:t>en</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1</w:t>
            </w:r>
            <w:r w:rsidRPr="000D3545">
              <w:rPr>
                <w:rFonts w:ascii="Arial" w:eastAsia="Calibri" w:hAnsi="Arial" w:cs="Arial"/>
                <w:position w:val="1"/>
                <w:sz w:val="18"/>
                <w:szCs w:val="18"/>
              </w:rPr>
              <w:t>0</w:t>
            </w:r>
            <w:r w:rsidRPr="000D3545">
              <w:rPr>
                <w:rFonts w:ascii="Arial" w:eastAsia="Calibri" w:hAnsi="Arial" w:cs="Arial"/>
                <w:spacing w:val="3"/>
                <w:position w:val="1"/>
                <w:sz w:val="18"/>
                <w:szCs w:val="18"/>
              </w:rPr>
              <w:t xml:space="preserve"> </w:t>
            </w:r>
            <w:r w:rsidRPr="000D3545">
              <w:rPr>
                <w:rFonts w:ascii="Arial" w:eastAsia="Calibri" w:hAnsi="Arial" w:cs="Arial"/>
                <w:position w:val="1"/>
                <w:sz w:val="18"/>
                <w:szCs w:val="18"/>
              </w:rPr>
              <w:t>y</w:t>
            </w:r>
            <w:r w:rsidRPr="000D3545">
              <w:rPr>
                <w:rFonts w:ascii="Arial" w:eastAsia="Calibri" w:hAnsi="Arial" w:cs="Arial"/>
                <w:spacing w:val="-5"/>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spacing w:val="-1"/>
                <w:position w:val="1"/>
                <w:sz w:val="18"/>
                <w:szCs w:val="18"/>
              </w:rPr>
              <w:t>e</w:t>
            </w:r>
            <w:r w:rsidRPr="000D3545">
              <w:rPr>
                <w:rFonts w:ascii="Arial" w:eastAsia="Calibri" w:hAnsi="Arial" w:cs="Arial"/>
                <w:position w:val="1"/>
                <w:sz w:val="18"/>
                <w:szCs w:val="18"/>
              </w:rPr>
              <w:t>l</w:t>
            </w:r>
            <w:r w:rsidRPr="000D3545">
              <w:rPr>
                <w:rFonts w:ascii="Arial" w:eastAsia="Calibri" w:hAnsi="Arial" w:cs="Arial"/>
                <w:spacing w:val="5"/>
                <w:position w:val="1"/>
                <w:sz w:val="18"/>
                <w:szCs w:val="18"/>
              </w:rPr>
              <w:t xml:space="preserve"> </w:t>
            </w:r>
            <w:r w:rsidRPr="000D3545">
              <w:rPr>
                <w:rFonts w:ascii="Arial" w:eastAsia="Calibri" w:hAnsi="Arial" w:cs="Arial"/>
                <w:spacing w:val="-7"/>
                <w:position w:val="1"/>
                <w:sz w:val="18"/>
                <w:szCs w:val="18"/>
              </w:rPr>
              <w:t>b</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s</w:t>
            </w:r>
            <w:r w:rsidRPr="000D3545">
              <w:rPr>
                <w:rFonts w:ascii="Arial" w:eastAsia="Calibri" w:hAnsi="Arial" w:cs="Arial"/>
                <w:spacing w:val="-2"/>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Pr="000D3545">
              <w:rPr>
                <w:rFonts w:ascii="Arial" w:eastAsia="Calibri" w:hAnsi="Arial" w:cs="Arial"/>
                <w:position w:val="1"/>
                <w:sz w:val="18"/>
                <w:szCs w:val="18"/>
              </w:rPr>
              <w:t>ve</w:t>
            </w:r>
            <w:r w:rsidRPr="000D3545">
              <w:rPr>
                <w:rFonts w:ascii="Arial" w:eastAsia="Calibri" w:hAnsi="Arial" w:cs="Arial"/>
                <w:spacing w:val="-1"/>
                <w:position w:val="1"/>
                <w:sz w:val="18"/>
                <w:szCs w:val="18"/>
              </w:rPr>
              <w:t xml:space="preserve"> </w:t>
            </w:r>
            <w:r w:rsidRPr="000D3545">
              <w:rPr>
                <w:rFonts w:ascii="Arial" w:eastAsia="Calibri" w:hAnsi="Arial" w:cs="Arial"/>
                <w:position w:val="1"/>
                <w:sz w:val="18"/>
                <w:szCs w:val="18"/>
              </w:rPr>
              <w:t>2</w:t>
            </w:r>
            <w:r w:rsidRPr="000D3545">
              <w:rPr>
                <w:rFonts w:ascii="Arial" w:eastAsia="Calibri" w:hAnsi="Arial" w:cs="Arial"/>
                <w:spacing w:val="-3"/>
                <w:position w:val="1"/>
                <w:sz w:val="18"/>
                <w:szCs w:val="18"/>
              </w:rPr>
              <w:t xml:space="preserve"> </w:t>
            </w:r>
            <w:r w:rsidRPr="000D3545">
              <w:rPr>
                <w:rFonts w:ascii="Arial" w:eastAsia="Calibri" w:hAnsi="Arial" w:cs="Arial"/>
                <w:position w:val="1"/>
                <w:sz w:val="18"/>
                <w:szCs w:val="18"/>
              </w:rPr>
              <w:t>y</w:t>
            </w:r>
            <w:r w:rsidRPr="000D3545">
              <w:rPr>
                <w:rFonts w:ascii="Arial" w:eastAsia="Calibri" w:hAnsi="Arial" w:cs="Arial"/>
                <w:spacing w:val="-5"/>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spacing w:val="-1"/>
                <w:position w:val="1"/>
                <w:sz w:val="18"/>
                <w:szCs w:val="18"/>
              </w:rPr>
              <w:t>e</w:t>
            </w:r>
            <w:r w:rsidRPr="000D3545">
              <w:rPr>
                <w:rFonts w:ascii="Arial" w:eastAsia="Calibri" w:hAnsi="Arial" w:cs="Arial"/>
                <w:position w:val="1"/>
                <w:sz w:val="18"/>
                <w:szCs w:val="18"/>
              </w:rPr>
              <w:t>l</w:t>
            </w:r>
            <w:r w:rsidRPr="000D3545">
              <w:rPr>
                <w:rFonts w:ascii="Arial" w:eastAsia="Calibri" w:hAnsi="Arial" w:cs="Arial"/>
                <w:spacing w:val="5"/>
                <w:position w:val="1"/>
                <w:sz w:val="18"/>
                <w:szCs w:val="18"/>
              </w:rPr>
              <w:t xml:space="preserve"> </w:t>
            </w:r>
            <w:r w:rsidRPr="000D3545">
              <w:rPr>
                <w:rFonts w:ascii="Arial" w:eastAsia="Calibri" w:hAnsi="Arial" w:cs="Arial"/>
                <w:spacing w:val="1"/>
                <w:w w:val="101"/>
                <w:position w:val="1"/>
                <w:sz w:val="18"/>
                <w:szCs w:val="18"/>
              </w:rPr>
              <w:t>T</w:t>
            </w:r>
            <w:r w:rsidRPr="000D3545">
              <w:rPr>
                <w:rFonts w:ascii="Arial" w:eastAsia="Calibri" w:hAnsi="Arial" w:cs="Arial"/>
                <w:w w:val="101"/>
                <w:position w:val="1"/>
                <w:sz w:val="18"/>
                <w:szCs w:val="18"/>
              </w:rPr>
              <w:t>V</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2"/>
                <w:sz w:val="18"/>
                <w:szCs w:val="18"/>
              </w:rPr>
              <w:t>n</w:t>
            </w:r>
            <w:r w:rsidRPr="000D3545">
              <w:rPr>
                <w:rFonts w:ascii="Arial" w:eastAsia="Calibri" w:hAnsi="Arial" w:cs="Arial"/>
                <w:spacing w:val="1"/>
                <w:sz w:val="18"/>
                <w:szCs w:val="18"/>
              </w:rPr>
              <w:t>a</w:t>
            </w:r>
            <w:r w:rsidRPr="000D3545">
              <w:rPr>
                <w:rFonts w:ascii="Arial" w:eastAsia="Calibri" w:hAnsi="Arial" w:cs="Arial"/>
                <w:spacing w:val="-2"/>
                <w:sz w:val="18"/>
                <w:szCs w:val="18"/>
              </w:rPr>
              <w:t>l</w:t>
            </w:r>
            <w:r w:rsidRPr="000D3545">
              <w:rPr>
                <w:rFonts w:ascii="Arial" w:eastAsia="Calibri" w:hAnsi="Arial" w:cs="Arial"/>
                <w:sz w:val="18"/>
                <w:szCs w:val="18"/>
              </w:rPr>
              <w:t>ı</w:t>
            </w:r>
            <w:r w:rsidRPr="000D3545">
              <w:rPr>
                <w:rFonts w:ascii="Arial" w:eastAsia="Calibri" w:hAnsi="Arial" w:cs="Arial"/>
                <w:spacing w:val="5"/>
                <w:sz w:val="18"/>
                <w:szCs w:val="18"/>
              </w:rPr>
              <w:t xml:space="preserve"> </w:t>
            </w:r>
            <w:r w:rsidRPr="000D3545">
              <w:rPr>
                <w:rFonts w:ascii="Arial" w:eastAsia="Calibri" w:hAnsi="Arial" w:cs="Arial"/>
                <w:spacing w:val="-4"/>
                <w:sz w:val="18"/>
                <w:szCs w:val="18"/>
              </w:rPr>
              <w:t>ç</w:t>
            </w:r>
            <w:r w:rsidRPr="000D3545">
              <w:rPr>
                <w:rFonts w:ascii="Arial" w:eastAsia="Calibri" w:hAnsi="Arial" w:cs="Arial"/>
                <w:spacing w:val="1"/>
                <w:sz w:val="18"/>
                <w:szCs w:val="18"/>
              </w:rPr>
              <w:t>a</w:t>
            </w:r>
            <w:r w:rsidRPr="000D3545">
              <w:rPr>
                <w:rFonts w:ascii="Arial" w:eastAsia="Calibri" w:hAnsi="Arial" w:cs="Arial"/>
                <w:spacing w:val="-2"/>
                <w:sz w:val="18"/>
                <w:szCs w:val="18"/>
              </w:rPr>
              <w:t>lı</w:t>
            </w:r>
            <w:r w:rsidRPr="000D3545">
              <w:rPr>
                <w:rFonts w:ascii="Arial" w:eastAsia="Calibri" w:hAnsi="Arial" w:cs="Arial"/>
                <w:spacing w:val="-1"/>
                <w:sz w:val="18"/>
                <w:szCs w:val="18"/>
              </w:rPr>
              <w:t>ş</w:t>
            </w:r>
            <w:r w:rsidRPr="000D3545">
              <w:rPr>
                <w:rFonts w:ascii="Arial" w:eastAsia="Calibri" w:hAnsi="Arial" w:cs="Arial"/>
                <w:spacing w:val="1"/>
                <w:sz w:val="18"/>
                <w:szCs w:val="18"/>
              </w:rPr>
              <w:t>a</w:t>
            </w:r>
            <w:r w:rsidRPr="000D3545">
              <w:rPr>
                <w:rFonts w:ascii="Arial" w:eastAsia="Calibri" w:hAnsi="Arial" w:cs="Arial"/>
                <w:spacing w:val="-2"/>
                <w:sz w:val="18"/>
                <w:szCs w:val="18"/>
              </w:rPr>
              <w:t>nl</w:t>
            </w:r>
            <w:r w:rsidRPr="000D3545">
              <w:rPr>
                <w:rFonts w:ascii="Arial" w:eastAsia="Calibri" w:hAnsi="Arial" w:cs="Arial"/>
                <w:spacing w:val="-4"/>
                <w:sz w:val="18"/>
                <w:szCs w:val="18"/>
              </w:rPr>
              <w:t>a</w:t>
            </w:r>
            <w:r w:rsidRPr="000D3545">
              <w:rPr>
                <w:rFonts w:ascii="Arial" w:eastAsia="Calibri" w:hAnsi="Arial" w:cs="Arial"/>
                <w:spacing w:val="2"/>
                <w:sz w:val="18"/>
                <w:szCs w:val="18"/>
              </w:rPr>
              <w:t>r</w:t>
            </w:r>
            <w:r w:rsidRPr="000D3545">
              <w:rPr>
                <w:rFonts w:ascii="Arial" w:eastAsia="Calibri" w:hAnsi="Arial" w:cs="Arial"/>
                <w:spacing w:val="-2"/>
                <w:sz w:val="18"/>
                <w:szCs w:val="18"/>
              </w:rPr>
              <w:t>ın</w:t>
            </w:r>
            <w:r w:rsidRPr="000D3545">
              <w:rPr>
                <w:rFonts w:ascii="Arial" w:eastAsia="Calibri" w:hAnsi="Arial" w:cs="Arial"/>
                <w:sz w:val="18"/>
                <w:szCs w:val="18"/>
              </w:rPr>
              <w:t>a</w:t>
            </w:r>
            <w:r w:rsidRPr="000D3545">
              <w:rPr>
                <w:rFonts w:ascii="Arial" w:eastAsia="Calibri" w:hAnsi="Arial" w:cs="Arial"/>
                <w:spacing w:val="8"/>
                <w:sz w:val="18"/>
                <w:szCs w:val="18"/>
              </w:rPr>
              <w:t xml:space="preserve"> </w:t>
            </w:r>
            <w:r w:rsidRPr="000D3545">
              <w:rPr>
                <w:rFonts w:ascii="Arial" w:eastAsia="Calibri" w:hAnsi="Arial" w:cs="Arial"/>
                <w:sz w:val="18"/>
                <w:szCs w:val="18"/>
              </w:rPr>
              <w:t>y</w:t>
            </w:r>
            <w:r w:rsidRPr="000D3545">
              <w:rPr>
                <w:rFonts w:ascii="Arial" w:eastAsia="Calibri" w:hAnsi="Arial" w:cs="Arial"/>
                <w:spacing w:val="-2"/>
                <w:sz w:val="18"/>
                <w:szCs w:val="18"/>
              </w:rPr>
              <w:t>ön</w:t>
            </w:r>
            <w:r w:rsidRPr="000D3545">
              <w:rPr>
                <w:rFonts w:ascii="Arial" w:eastAsia="Calibri" w:hAnsi="Arial" w:cs="Arial"/>
                <w:spacing w:val="-1"/>
                <w:sz w:val="18"/>
                <w:szCs w:val="18"/>
              </w:rPr>
              <w:t>e</w:t>
            </w:r>
            <w:r w:rsidRPr="000D3545">
              <w:rPr>
                <w:rFonts w:ascii="Arial" w:eastAsia="Calibri" w:hAnsi="Arial" w:cs="Arial"/>
                <w:spacing w:val="-2"/>
                <w:sz w:val="18"/>
                <w:szCs w:val="18"/>
              </w:rPr>
              <w:t>li</w:t>
            </w:r>
            <w:r w:rsidRPr="000D3545">
              <w:rPr>
                <w:rFonts w:ascii="Arial" w:eastAsia="Calibri" w:hAnsi="Arial" w:cs="Arial"/>
                <w:spacing w:val="-1"/>
                <w:sz w:val="18"/>
                <w:szCs w:val="18"/>
              </w:rPr>
              <w:t>k</w:t>
            </w:r>
            <w:r w:rsidRPr="000D3545">
              <w:rPr>
                <w:rFonts w:ascii="Arial" w:eastAsia="Calibri" w:hAnsi="Arial" w:cs="Arial"/>
                <w:sz w:val="18"/>
                <w:szCs w:val="18"/>
              </w:rPr>
              <w:t>,</w:t>
            </w:r>
            <w:r w:rsidR="00393CF4" w:rsidRPr="000D3545">
              <w:rPr>
                <w:rFonts w:ascii="Arial" w:eastAsia="Calibri" w:hAnsi="Arial" w:cs="Arial"/>
                <w:sz w:val="18"/>
                <w:szCs w:val="18"/>
              </w:rPr>
              <w:t xml:space="preserve"> </w:t>
            </w:r>
            <w:r w:rsidRPr="000D3545">
              <w:rPr>
                <w:rFonts w:ascii="Arial" w:eastAsia="Calibri" w:hAnsi="Arial" w:cs="Arial"/>
                <w:spacing w:val="-4"/>
                <w:sz w:val="18"/>
                <w:szCs w:val="18"/>
              </w:rPr>
              <w:t>“</w:t>
            </w:r>
            <w:r w:rsidR="00937FCF" w:rsidRPr="000D3545">
              <w:rPr>
                <w:rFonts w:ascii="Arial" w:eastAsia="Calibri" w:hAnsi="Arial" w:cs="Arial"/>
                <w:spacing w:val="-4"/>
                <w:sz w:val="18"/>
                <w:szCs w:val="18"/>
              </w:rPr>
              <w:t xml:space="preserve">toplumsal </w:t>
            </w:r>
            <w:r w:rsidR="00937FCF" w:rsidRPr="000D3545">
              <w:rPr>
                <w:rFonts w:ascii="Arial" w:eastAsia="Calibri" w:hAnsi="Arial" w:cs="Arial"/>
                <w:spacing w:val="-1"/>
                <w:position w:val="1"/>
                <w:sz w:val="18"/>
                <w:szCs w:val="18"/>
              </w:rPr>
              <w:t>c</w:t>
            </w:r>
            <w:r w:rsidR="00937FCF" w:rsidRPr="000D3545">
              <w:rPr>
                <w:rFonts w:ascii="Arial" w:eastAsia="Calibri" w:hAnsi="Arial" w:cs="Arial"/>
                <w:spacing w:val="1"/>
                <w:position w:val="1"/>
                <w:sz w:val="18"/>
                <w:szCs w:val="18"/>
              </w:rPr>
              <w:t>i</w:t>
            </w:r>
            <w:r w:rsidR="00937FCF" w:rsidRPr="000D3545">
              <w:rPr>
                <w:rFonts w:ascii="Arial" w:eastAsia="Calibri" w:hAnsi="Arial" w:cs="Arial"/>
                <w:spacing w:val="-5"/>
                <w:position w:val="1"/>
                <w:sz w:val="18"/>
                <w:szCs w:val="18"/>
              </w:rPr>
              <w:t>n</w:t>
            </w:r>
            <w:r w:rsidR="00937FCF" w:rsidRPr="000D3545">
              <w:rPr>
                <w:rFonts w:ascii="Arial" w:eastAsia="Calibri" w:hAnsi="Arial" w:cs="Arial"/>
                <w:spacing w:val="1"/>
                <w:position w:val="1"/>
                <w:sz w:val="18"/>
                <w:szCs w:val="18"/>
              </w:rPr>
              <w:t>si</w:t>
            </w:r>
            <w:r w:rsidR="00937FCF" w:rsidRPr="000D3545">
              <w:rPr>
                <w:rFonts w:ascii="Arial" w:eastAsia="Calibri" w:hAnsi="Arial" w:cs="Arial"/>
                <w:spacing w:val="-1"/>
                <w:position w:val="1"/>
                <w:sz w:val="18"/>
                <w:szCs w:val="18"/>
              </w:rPr>
              <w:t>y</w:t>
            </w:r>
            <w:r w:rsidR="00937FCF" w:rsidRPr="000D3545">
              <w:rPr>
                <w:rFonts w:ascii="Arial" w:eastAsia="Calibri" w:hAnsi="Arial" w:cs="Arial"/>
                <w:spacing w:val="-4"/>
                <w:position w:val="1"/>
                <w:sz w:val="18"/>
                <w:szCs w:val="18"/>
              </w:rPr>
              <w:t>e</w:t>
            </w:r>
            <w:r w:rsidR="00937FCF" w:rsidRPr="000D3545">
              <w:rPr>
                <w:rFonts w:ascii="Arial" w:eastAsia="Calibri" w:hAnsi="Arial" w:cs="Arial"/>
                <w:position w:val="1"/>
                <w:sz w:val="18"/>
                <w:szCs w:val="18"/>
              </w:rPr>
              <w:t>t</w:t>
            </w:r>
            <w:r w:rsidR="00937FCF" w:rsidRPr="000D3545">
              <w:rPr>
                <w:rFonts w:ascii="Arial" w:eastAsia="Calibri" w:hAnsi="Arial" w:cs="Arial"/>
                <w:spacing w:val="5"/>
                <w:position w:val="1"/>
                <w:sz w:val="18"/>
                <w:szCs w:val="18"/>
              </w:rPr>
              <w:t xml:space="preserve"> </w:t>
            </w:r>
            <w:r w:rsidR="00937FCF" w:rsidRPr="000D3545">
              <w:rPr>
                <w:rFonts w:ascii="Arial" w:eastAsia="Calibri" w:hAnsi="Arial" w:cs="Arial"/>
                <w:spacing w:val="-1"/>
                <w:position w:val="1"/>
                <w:sz w:val="18"/>
                <w:szCs w:val="18"/>
              </w:rPr>
              <w:t>v</w:t>
            </w:r>
            <w:r w:rsidR="00937FCF" w:rsidRPr="000D3545">
              <w:rPr>
                <w:rFonts w:ascii="Arial" w:eastAsia="Calibri" w:hAnsi="Arial" w:cs="Arial"/>
                <w:position w:val="1"/>
                <w:sz w:val="18"/>
                <w:szCs w:val="18"/>
              </w:rPr>
              <w:t xml:space="preserve">e </w:t>
            </w:r>
            <w:r w:rsidR="00937FCF" w:rsidRPr="000D3545">
              <w:rPr>
                <w:rFonts w:ascii="Arial" w:eastAsia="Calibri" w:hAnsi="Arial" w:cs="Arial"/>
                <w:spacing w:val="1"/>
                <w:position w:val="1"/>
                <w:sz w:val="18"/>
                <w:szCs w:val="18"/>
              </w:rPr>
              <w:t>k</w:t>
            </w:r>
            <w:r w:rsidR="00937FCF" w:rsidRPr="000D3545">
              <w:rPr>
                <w:rFonts w:ascii="Arial" w:eastAsia="Calibri" w:hAnsi="Arial" w:cs="Arial"/>
                <w:spacing w:val="-1"/>
                <w:position w:val="1"/>
                <w:sz w:val="18"/>
                <w:szCs w:val="18"/>
              </w:rPr>
              <w:t>a</w:t>
            </w:r>
            <w:r w:rsidR="00937FCF" w:rsidRPr="000D3545">
              <w:rPr>
                <w:rFonts w:ascii="Arial" w:eastAsia="Calibri" w:hAnsi="Arial" w:cs="Arial"/>
                <w:spacing w:val="-5"/>
                <w:position w:val="1"/>
                <w:sz w:val="18"/>
                <w:szCs w:val="18"/>
              </w:rPr>
              <w:t>d</w:t>
            </w:r>
            <w:r w:rsidR="00937FCF" w:rsidRPr="000D3545">
              <w:rPr>
                <w:rFonts w:ascii="Arial" w:eastAsia="Calibri" w:hAnsi="Arial" w:cs="Arial"/>
                <w:spacing w:val="1"/>
                <w:position w:val="1"/>
                <w:sz w:val="18"/>
                <w:szCs w:val="18"/>
              </w:rPr>
              <w:t>ı</w:t>
            </w:r>
            <w:r w:rsidR="00937FCF" w:rsidRPr="000D3545">
              <w:rPr>
                <w:rFonts w:ascii="Arial" w:eastAsia="Calibri" w:hAnsi="Arial" w:cs="Arial"/>
                <w:position w:val="1"/>
                <w:sz w:val="18"/>
                <w:szCs w:val="18"/>
              </w:rPr>
              <w:t>na</w:t>
            </w:r>
            <w:r w:rsidR="00937FCF" w:rsidRPr="000D3545">
              <w:rPr>
                <w:rFonts w:ascii="Arial" w:eastAsia="Calibri" w:hAnsi="Arial" w:cs="Arial"/>
                <w:spacing w:val="2"/>
                <w:position w:val="1"/>
                <w:sz w:val="18"/>
                <w:szCs w:val="18"/>
              </w:rPr>
              <w:t xml:space="preserve"> y</w:t>
            </w:r>
            <w:r w:rsidR="00937FCF" w:rsidRPr="000D3545">
              <w:rPr>
                <w:rFonts w:ascii="Arial" w:eastAsia="Calibri" w:hAnsi="Arial" w:cs="Arial"/>
                <w:spacing w:val="-5"/>
                <w:position w:val="1"/>
                <w:sz w:val="18"/>
                <w:szCs w:val="18"/>
              </w:rPr>
              <w:t>ö</w:t>
            </w:r>
            <w:r w:rsidR="00937FCF" w:rsidRPr="000D3545">
              <w:rPr>
                <w:rFonts w:ascii="Arial" w:eastAsia="Calibri" w:hAnsi="Arial" w:cs="Arial"/>
                <w:position w:val="1"/>
                <w:sz w:val="18"/>
                <w:szCs w:val="18"/>
              </w:rPr>
              <w:t>ne</w:t>
            </w:r>
            <w:r w:rsidR="00937FCF" w:rsidRPr="000D3545">
              <w:rPr>
                <w:rFonts w:ascii="Arial" w:eastAsia="Calibri" w:hAnsi="Arial" w:cs="Arial"/>
                <w:spacing w:val="-3"/>
                <w:position w:val="1"/>
                <w:sz w:val="18"/>
                <w:szCs w:val="18"/>
              </w:rPr>
              <w:t>l</w:t>
            </w:r>
            <w:r w:rsidR="00937FCF" w:rsidRPr="000D3545">
              <w:rPr>
                <w:rFonts w:ascii="Arial" w:eastAsia="Calibri" w:hAnsi="Arial" w:cs="Arial"/>
                <w:spacing w:val="1"/>
                <w:position w:val="1"/>
                <w:sz w:val="18"/>
                <w:szCs w:val="18"/>
              </w:rPr>
              <w:t>i</w:t>
            </w:r>
            <w:r w:rsidR="00937FCF" w:rsidRPr="000D3545">
              <w:rPr>
                <w:rFonts w:ascii="Arial" w:eastAsia="Calibri" w:hAnsi="Arial" w:cs="Arial"/>
                <w:position w:val="1"/>
                <w:sz w:val="18"/>
                <w:szCs w:val="18"/>
              </w:rPr>
              <w:t>k</w:t>
            </w:r>
            <w:r w:rsidR="00937FCF" w:rsidRPr="000D3545">
              <w:rPr>
                <w:rFonts w:ascii="Arial" w:eastAsia="Calibri" w:hAnsi="Arial" w:cs="Arial"/>
                <w:spacing w:val="6"/>
                <w:position w:val="1"/>
                <w:sz w:val="18"/>
                <w:szCs w:val="18"/>
              </w:rPr>
              <w:t xml:space="preserve"> </w:t>
            </w:r>
            <w:r w:rsidR="00937FCF" w:rsidRPr="000D3545">
              <w:rPr>
                <w:rFonts w:ascii="Arial" w:eastAsia="Calibri" w:hAnsi="Arial" w:cs="Arial"/>
                <w:spacing w:val="-7"/>
                <w:w w:val="101"/>
                <w:position w:val="1"/>
                <w:sz w:val="18"/>
                <w:szCs w:val="18"/>
              </w:rPr>
              <w:t>ş</w:t>
            </w:r>
            <w:r w:rsidR="00937FCF" w:rsidRPr="000D3545">
              <w:rPr>
                <w:rFonts w:ascii="Arial" w:eastAsia="Calibri" w:hAnsi="Arial" w:cs="Arial"/>
                <w:spacing w:val="1"/>
                <w:w w:val="101"/>
                <w:position w:val="1"/>
                <w:sz w:val="18"/>
                <w:szCs w:val="18"/>
              </w:rPr>
              <w:t>i</w:t>
            </w:r>
            <w:r w:rsidR="00937FCF" w:rsidRPr="000D3545">
              <w:rPr>
                <w:rFonts w:ascii="Arial" w:eastAsia="Calibri" w:hAnsi="Arial" w:cs="Arial"/>
                <w:w w:val="101"/>
                <w:position w:val="1"/>
                <w:sz w:val="18"/>
                <w:szCs w:val="18"/>
              </w:rPr>
              <w:t>dd</w:t>
            </w:r>
            <w:r w:rsidR="00937FCF" w:rsidRPr="000D3545">
              <w:rPr>
                <w:rFonts w:ascii="Arial" w:eastAsia="Calibri" w:hAnsi="Arial" w:cs="Arial"/>
                <w:spacing w:val="-4"/>
                <w:w w:val="101"/>
                <w:position w:val="1"/>
                <w:sz w:val="18"/>
                <w:szCs w:val="18"/>
              </w:rPr>
              <w:t>e</w:t>
            </w:r>
            <w:r w:rsidR="00937FCF" w:rsidRPr="000D3545">
              <w:rPr>
                <w:rFonts w:ascii="Arial" w:eastAsia="Calibri" w:hAnsi="Arial" w:cs="Arial"/>
                <w:spacing w:val="1"/>
                <w:w w:val="101"/>
                <w:position w:val="1"/>
                <w:sz w:val="18"/>
                <w:szCs w:val="18"/>
              </w:rPr>
              <w:t>t</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00937FCF" w:rsidRPr="000D3545">
              <w:rPr>
                <w:rFonts w:ascii="Arial" w:eastAsia="Calibri" w:hAnsi="Arial" w:cs="Arial"/>
                <w:spacing w:val="-2"/>
                <w:sz w:val="18"/>
                <w:szCs w:val="18"/>
              </w:rPr>
              <w:t>m</w:t>
            </w:r>
            <w:r w:rsidRPr="000D3545">
              <w:rPr>
                <w:rFonts w:ascii="Arial" w:eastAsia="Calibri" w:hAnsi="Arial" w:cs="Arial"/>
                <w:sz w:val="18"/>
                <w:szCs w:val="18"/>
              </w:rPr>
              <w:t>üc</w:t>
            </w:r>
            <w:r w:rsidRPr="000D3545">
              <w:rPr>
                <w:rFonts w:ascii="Arial" w:eastAsia="Calibri" w:hAnsi="Arial" w:cs="Arial"/>
                <w:spacing w:val="-1"/>
                <w:sz w:val="18"/>
                <w:szCs w:val="18"/>
              </w:rPr>
              <w:t>a</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 xml:space="preserve"> </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5"/>
                <w:sz w:val="18"/>
                <w:szCs w:val="18"/>
              </w:rPr>
              <w:t>b</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z w:val="18"/>
                <w:szCs w:val="18"/>
              </w:rPr>
              <w:t>nu</w:t>
            </w:r>
            <w:r w:rsidRPr="000D3545">
              <w:rPr>
                <w:rFonts w:ascii="Arial" w:eastAsia="Calibri" w:hAnsi="Arial" w:cs="Arial"/>
                <w:spacing w:val="-3"/>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da</w:t>
            </w:r>
            <w:r w:rsidRPr="000D3545">
              <w:rPr>
                <w:rFonts w:ascii="Arial" w:eastAsia="Calibri" w:hAnsi="Arial" w:cs="Arial"/>
                <w:spacing w:val="10"/>
                <w:sz w:val="18"/>
                <w:szCs w:val="18"/>
              </w:rPr>
              <w:t xml:space="preserve"> </w:t>
            </w:r>
            <w:r w:rsidRPr="000D3545">
              <w:rPr>
                <w:rFonts w:ascii="Arial" w:eastAsia="Calibri" w:hAnsi="Arial" w:cs="Arial"/>
                <w:spacing w:val="-6"/>
                <w:sz w:val="18"/>
                <w:szCs w:val="18"/>
              </w:rPr>
              <w:t>y</w:t>
            </w:r>
            <w:r w:rsidRPr="000D3545">
              <w:rPr>
                <w:rFonts w:ascii="Arial" w:eastAsia="Calibri" w:hAnsi="Arial" w:cs="Arial"/>
                <w:spacing w:val="1"/>
                <w:sz w:val="18"/>
                <w:szCs w:val="18"/>
              </w:rPr>
              <w:t>ıl</w:t>
            </w:r>
            <w:r w:rsidRPr="000D3545">
              <w:rPr>
                <w:rFonts w:ascii="Arial" w:eastAsia="Calibri" w:hAnsi="Arial" w:cs="Arial"/>
                <w:sz w:val="18"/>
                <w:szCs w:val="18"/>
              </w:rPr>
              <w:t>da</w:t>
            </w:r>
            <w:r w:rsidR="00393CF4" w:rsidRPr="000D3545">
              <w:rPr>
                <w:rFonts w:ascii="Arial" w:eastAsia="Calibri" w:hAnsi="Arial" w:cs="Arial"/>
                <w:spacing w:val="-52"/>
                <w:w w:val="109"/>
                <w:sz w:val="18"/>
                <w:szCs w:val="18"/>
              </w:rPr>
              <w:t xml:space="preserve"> </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4"/>
                <w:sz w:val="18"/>
                <w:szCs w:val="18"/>
              </w:rPr>
              <w:t>e</w:t>
            </w:r>
            <w:r w:rsidRPr="000D3545">
              <w:rPr>
                <w:rFonts w:ascii="Arial" w:eastAsia="Calibri" w:hAnsi="Arial" w:cs="Arial"/>
                <w:sz w:val="18"/>
                <w:szCs w:val="18"/>
              </w:rPr>
              <w:t xml:space="preserve">z </w:t>
            </w:r>
            <w:r w:rsidRPr="000D3545">
              <w:rPr>
                <w:rFonts w:ascii="Arial" w:eastAsia="Calibri" w:hAnsi="Arial" w:cs="Arial"/>
                <w:w w:val="101"/>
                <w:sz w:val="18"/>
                <w:szCs w:val="18"/>
              </w:rPr>
              <w:t>eğ</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ti</w:t>
            </w:r>
            <w:r w:rsidRPr="000D3545">
              <w:rPr>
                <w:rFonts w:ascii="Arial" w:eastAsia="Calibri" w:hAnsi="Arial" w:cs="Arial"/>
                <w:w w:val="101"/>
                <w:sz w:val="18"/>
                <w:szCs w:val="18"/>
              </w:rPr>
              <w:t xml:space="preserve">m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s</w:t>
            </w:r>
            <w:r w:rsidRPr="000D3545">
              <w:rPr>
                <w:rFonts w:ascii="Arial" w:eastAsia="Calibri" w:hAnsi="Arial" w:cs="Arial"/>
                <w:sz w:val="18"/>
                <w:szCs w:val="18"/>
              </w:rPr>
              <w:t>ı</w:t>
            </w:r>
            <w:r w:rsidRPr="000D3545">
              <w:rPr>
                <w:rFonts w:ascii="Arial" w:eastAsia="Calibri" w:hAnsi="Arial" w:cs="Arial"/>
                <w:spacing w:val="6"/>
                <w:sz w:val="18"/>
                <w:szCs w:val="18"/>
              </w:rPr>
              <w:t xml:space="preserve"> </w:t>
            </w:r>
            <w:r w:rsidRPr="000D3545">
              <w:rPr>
                <w:rFonts w:ascii="Arial" w:eastAsia="Calibri" w:hAnsi="Arial" w:cs="Arial"/>
                <w:w w:val="101"/>
                <w:sz w:val="18"/>
                <w:szCs w:val="18"/>
              </w:rPr>
              <w:t>dü</w:t>
            </w:r>
            <w:r w:rsidRPr="000D3545">
              <w:rPr>
                <w:rFonts w:ascii="Arial" w:eastAsia="Calibri" w:hAnsi="Arial" w:cs="Arial"/>
                <w:spacing w:val="-5"/>
                <w:w w:val="101"/>
                <w:sz w:val="18"/>
                <w:szCs w:val="18"/>
              </w:rPr>
              <w:t>z</w:t>
            </w:r>
            <w:r w:rsidRPr="000D3545">
              <w:rPr>
                <w:rFonts w:ascii="Arial" w:eastAsia="Calibri" w:hAnsi="Arial" w:cs="Arial"/>
                <w:w w:val="101"/>
                <w:sz w:val="18"/>
                <w:szCs w:val="18"/>
              </w:rPr>
              <w:t>en</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134" w:type="dxa"/>
            <w:shd w:val="clear" w:color="auto" w:fill="auto"/>
          </w:tcPr>
          <w:p w14:paraId="2BBA350D" w14:textId="74920390" w:rsidR="00C93BD5" w:rsidRPr="000D3545" w:rsidRDefault="00C93BD5"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tc>
        <w:tc>
          <w:tcPr>
            <w:tcW w:w="3118" w:type="dxa"/>
            <w:shd w:val="clear" w:color="auto" w:fill="auto"/>
          </w:tcPr>
          <w:p w14:paraId="2191F549" w14:textId="5B007C41"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 xml:space="preserve">Gazeteciler Cemiyeti </w:t>
            </w:r>
          </w:p>
        </w:tc>
        <w:tc>
          <w:tcPr>
            <w:tcW w:w="2693" w:type="dxa"/>
          </w:tcPr>
          <w:p w14:paraId="777BC8E2" w14:textId="2ECAEA20"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g</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i</w:t>
            </w:r>
            <w:r w:rsidRPr="000D3545">
              <w:rPr>
                <w:rFonts w:ascii="Arial" w:eastAsia="Calibri" w:hAnsi="Arial" w:cs="Arial"/>
                <w:sz w:val="18"/>
                <w:szCs w:val="18"/>
              </w:rPr>
              <w:t xml:space="preserve"> </w:t>
            </w:r>
            <w:r w:rsidRPr="000D3545">
              <w:rPr>
                <w:rFonts w:ascii="Arial" w:eastAsia="Calibri" w:hAnsi="Arial" w:cs="Arial"/>
                <w:spacing w:val="-2"/>
                <w:w w:val="101"/>
                <w:sz w:val="18"/>
                <w:szCs w:val="18"/>
              </w:rPr>
              <w:t>S</w:t>
            </w:r>
            <w:r w:rsidRPr="000D3545">
              <w:rPr>
                <w:rFonts w:ascii="Arial" w:eastAsia="Calibri" w:hAnsi="Arial" w:cs="Arial"/>
                <w:spacing w:val="2"/>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694" w:type="dxa"/>
            <w:shd w:val="clear" w:color="auto" w:fill="auto"/>
          </w:tcPr>
          <w:p w14:paraId="62D67E5C" w14:textId="3CD1FACC"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position w:val="1"/>
                <w:sz w:val="18"/>
                <w:szCs w:val="18"/>
              </w:rPr>
              <w:t>E</w:t>
            </w:r>
            <w:r w:rsidRPr="000D3545">
              <w:rPr>
                <w:rFonts w:ascii="Arial" w:eastAsia="Calibri" w:hAnsi="Arial" w:cs="Arial"/>
                <w:w w:val="101"/>
                <w:position w:val="1"/>
                <w:sz w:val="18"/>
                <w:szCs w:val="18"/>
              </w:rPr>
              <w:t>ğ</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ti</w:t>
            </w:r>
            <w:r w:rsidRPr="000D3545">
              <w:rPr>
                <w:rFonts w:ascii="Arial" w:eastAsia="Calibri" w:hAnsi="Arial" w:cs="Arial"/>
                <w:spacing w:val="-6"/>
                <w:w w:val="101"/>
                <w:position w:val="1"/>
                <w:sz w:val="18"/>
                <w:szCs w:val="18"/>
              </w:rPr>
              <w:t>m</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spacing w:val="-5"/>
                <w:w w:val="101"/>
                <w:position w:val="1"/>
                <w:sz w:val="18"/>
                <w:szCs w:val="18"/>
              </w:rPr>
              <w:t>d</w:t>
            </w:r>
            <w:r w:rsidRPr="000D3545">
              <w:rPr>
                <w:rFonts w:ascii="Arial" w:eastAsia="Calibri" w:hAnsi="Arial" w:cs="Arial"/>
                <w:w w:val="101"/>
                <w:position w:val="1"/>
                <w:sz w:val="18"/>
                <w:szCs w:val="18"/>
              </w:rPr>
              <w:t>en</w:t>
            </w:r>
            <w:r w:rsidRPr="000D3545">
              <w:rPr>
                <w:rFonts w:ascii="Arial" w:eastAsia="Calibri" w:hAnsi="Arial" w:cs="Arial"/>
                <w:sz w:val="18"/>
                <w:szCs w:val="18"/>
              </w:rPr>
              <w:t xml:space="preserve">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w w:val="101"/>
                <w:sz w:val="18"/>
                <w:szCs w:val="18"/>
              </w:rPr>
              <w:t>ed</w:t>
            </w:r>
            <w:r w:rsidRPr="000D3545">
              <w:rPr>
                <w:rFonts w:ascii="Arial" w:eastAsia="Calibri" w:hAnsi="Arial" w:cs="Arial"/>
                <w:spacing w:val="-1"/>
                <w:w w:val="101"/>
                <w:sz w:val="18"/>
                <w:szCs w:val="18"/>
              </w:rPr>
              <w:t>y</w:t>
            </w:r>
            <w:r w:rsidRPr="000D3545">
              <w:rPr>
                <w:rFonts w:ascii="Arial" w:eastAsia="Calibri" w:hAnsi="Arial" w:cs="Arial"/>
                <w:w w:val="101"/>
                <w:sz w:val="18"/>
                <w:szCs w:val="18"/>
              </w:rPr>
              <w:t xml:space="preserve">a </w:t>
            </w:r>
            <w:r w:rsidRPr="000D3545">
              <w:rPr>
                <w:rFonts w:ascii="Arial" w:eastAsia="Calibri" w:hAnsi="Arial" w:cs="Arial"/>
                <w:spacing w:val="-2"/>
                <w:sz w:val="18"/>
                <w:szCs w:val="18"/>
              </w:rPr>
              <w:t>m</w:t>
            </w:r>
            <w:r w:rsidRPr="000D3545">
              <w:rPr>
                <w:rFonts w:ascii="Arial" w:eastAsia="Calibri" w:hAnsi="Arial" w:cs="Arial"/>
                <w:sz w:val="18"/>
                <w:szCs w:val="18"/>
              </w:rPr>
              <w:t>en</w:t>
            </w:r>
            <w:r w:rsidRPr="000D3545">
              <w:rPr>
                <w:rFonts w:ascii="Arial" w:eastAsia="Calibri" w:hAnsi="Arial" w:cs="Arial"/>
                <w:spacing w:val="1"/>
                <w:sz w:val="18"/>
                <w:szCs w:val="18"/>
              </w:rPr>
              <w:t>s</w:t>
            </w:r>
            <w:r w:rsidRPr="000D3545">
              <w:rPr>
                <w:rFonts w:ascii="Arial" w:eastAsia="Calibri" w:hAnsi="Arial" w:cs="Arial"/>
                <w:spacing w:val="-5"/>
                <w:sz w:val="18"/>
                <w:szCs w:val="18"/>
              </w:rPr>
              <w:t>u</w:t>
            </w:r>
            <w:r w:rsidRPr="000D3545">
              <w:rPr>
                <w:rFonts w:ascii="Arial" w:eastAsia="Calibri" w:hAnsi="Arial" w:cs="Arial"/>
                <w:sz w:val="18"/>
                <w:szCs w:val="18"/>
              </w:rPr>
              <w:t>p</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ıs</w:t>
            </w:r>
            <w:r w:rsidRPr="000D3545">
              <w:rPr>
                <w:rFonts w:ascii="Arial" w:eastAsia="Calibri" w:hAnsi="Arial" w:cs="Arial"/>
                <w:w w:val="101"/>
                <w:sz w:val="18"/>
                <w:szCs w:val="18"/>
              </w:rPr>
              <w:t>ı</w:t>
            </w:r>
          </w:p>
        </w:tc>
      </w:tr>
      <w:tr w:rsidR="00C93BD5" w:rsidRPr="000D3545" w14:paraId="34926A1C" w14:textId="77777777" w:rsidTr="005510C2">
        <w:tc>
          <w:tcPr>
            <w:tcW w:w="4957" w:type="dxa"/>
            <w:shd w:val="clear" w:color="auto" w:fill="auto"/>
          </w:tcPr>
          <w:p w14:paraId="62789D93" w14:textId="0BAE9CB4"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4.1.1.11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spacing w:val="-5"/>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spacing w:val="-1"/>
                <w:position w:val="1"/>
                <w:sz w:val="18"/>
                <w:szCs w:val="18"/>
              </w:rPr>
              <w:t>e</w:t>
            </w:r>
            <w:r w:rsidRPr="000D3545">
              <w:rPr>
                <w:rFonts w:ascii="Arial" w:eastAsia="Calibri" w:hAnsi="Arial" w:cs="Arial"/>
                <w:position w:val="1"/>
                <w:sz w:val="18"/>
                <w:szCs w:val="18"/>
              </w:rPr>
              <w:t>l m</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d</w:t>
            </w:r>
            <w:r w:rsidRPr="000D3545">
              <w:rPr>
                <w:rFonts w:ascii="Arial" w:eastAsia="Calibri" w:hAnsi="Arial" w:cs="Arial"/>
                <w:position w:val="1"/>
                <w:sz w:val="18"/>
                <w:szCs w:val="18"/>
              </w:rPr>
              <w:t>y</w:t>
            </w:r>
            <w:r w:rsidRPr="000D3545">
              <w:rPr>
                <w:rFonts w:ascii="Arial" w:eastAsia="Calibri" w:hAnsi="Arial" w:cs="Arial"/>
                <w:spacing w:val="1"/>
                <w:position w:val="1"/>
                <w:sz w:val="18"/>
                <w:szCs w:val="18"/>
              </w:rPr>
              <w:t>a</w:t>
            </w:r>
            <w:r w:rsidRPr="000D3545">
              <w:rPr>
                <w:rFonts w:ascii="Arial" w:eastAsia="Calibri" w:hAnsi="Arial" w:cs="Arial"/>
                <w:spacing w:val="-7"/>
                <w:position w:val="1"/>
                <w:sz w:val="18"/>
                <w:szCs w:val="18"/>
              </w:rPr>
              <w:t>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w:t>
            </w:r>
            <w:r w:rsidRPr="000D3545">
              <w:rPr>
                <w:rFonts w:ascii="Arial" w:eastAsia="Calibri" w:hAnsi="Arial" w:cs="Arial"/>
                <w:spacing w:val="6"/>
                <w:position w:val="1"/>
                <w:sz w:val="18"/>
                <w:szCs w:val="18"/>
              </w:rPr>
              <w:t xml:space="preserve"> </w:t>
            </w:r>
            <w:r w:rsidRPr="000D3545">
              <w:rPr>
                <w:rFonts w:ascii="Arial" w:eastAsia="Calibri" w:hAnsi="Arial" w:cs="Arial"/>
                <w:position w:val="1"/>
                <w:sz w:val="18"/>
                <w:szCs w:val="18"/>
              </w:rPr>
              <w:t>“</w:t>
            </w:r>
            <w:r w:rsidR="00937FCF" w:rsidRPr="000D3545">
              <w:rPr>
                <w:rFonts w:ascii="Arial" w:eastAsia="Calibri" w:hAnsi="Arial" w:cs="Arial"/>
                <w:spacing w:val="-2"/>
                <w:position w:val="1"/>
                <w:sz w:val="18"/>
                <w:szCs w:val="18"/>
              </w:rPr>
              <w:t>ş</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d</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ti</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00937FCF" w:rsidRPr="000D3545">
              <w:rPr>
                <w:rFonts w:ascii="Arial" w:eastAsia="Calibri" w:hAnsi="Arial" w:cs="Arial"/>
                <w:spacing w:val="-2"/>
                <w:position w:val="1"/>
                <w:sz w:val="18"/>
                <w:szCs w:val="18"/>
              </w:rPr>
              <w:t>t</w:t>
            </w:r>
            <w:r w:rsidRPr="000D3545">
              <w:rPr>
                <w:rFonts w:ascii="Arial" w:eastAsia="Calibri" w:hAnsi="Arial" w:cs="Arial"/>
                <w:position w:val="1"/>
                <w:sz w:val="18"/>
                <w:szCs w:val="18"/>
              </w:rPr>
              <w:t>op</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um</w:t>
            </w:r>
            <w:r w:rsidRPr="000D3545">
              <w:rPr>
                <w:rFonts w:ascii="Arial" w:eastAsia="Calibri" w:hAnsi="Arial" w:cs="Arial"/>
                <w:spacing w:val="7"/>
                <w:position w:val="1"/>
                <w:sz w:val="18"/>
                <w:szCs w:val="18"/>
              </w:rPr>
              <w:t xml:space="preserve"> </w:t>
            </w:r>
            <w:r w:rsidR="00937FCF" w:rsidRPr="000D3545">
              <w:rPr>
                <w:rFonts w:ascii="Arial" w:eastAsia="Calibri" w:hAnsi="Arial" w:cs="Arial"/>
                <w:spacing w:val="-2"/>
                <w:w w:val="101"/>
                <w:position w:val="1"/>
                <w:sz w:val="18"/>
                <w:szCs w:val="18"/>
              </w:rPr>
              <w:t>ü</w:t>
            </w:r>
            <w:r w:rsidRPr="000D3545">
              <w:rPr>
                <w:rFonts w:ascii="Arial" w:eastAsia="Calibri" w:hAnsi="Arial" w:cs="Arial"/>
                <w:spacing w:val="-5"/>
                <w:w w:val="101"/>
                <w:position w:val="1"/>
                <w:sz w:val="18"/>
                <w:szCs w:val="18"/>
              </w:rPr>
              <w:t>z</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spacing w:val="1"/>
                <w:w w:val="101"/>
                <w:position w:val="1"/>
                <w:sz w:val="18"/>
                <w:szCs w:val="18"/>
              </w:rPr>
              <w:t>i</w:t>
            </w:r>
            <w:r w:rsidRPr="000D3545">
              <w:rPr>
                <w:rFonts w:ascii="Arial" w:eastAsia="Calibri" w:hAnsi="Arial" w:cs="Arial"/>
                <w:spacing w:val="-5"/>
                <w:w w:val="101"/>
                <w:position w:val="1"/>
                <w:sz w:val="18"/>
                <w:szCs w:val="18"/>
              </w:rPr>
              <w:t>n</w:t>
            </w:r>
            <w:r w:rsidRPr="000D3545">
              <w:rPr>
                <w:rFonts w:ascii="Arial" w:eastAsia="Calibri" w:hAnsi="Arial" w:cs="Arial"/>
                <w:w w:val="101"/>
                <w:position w:val="1"/>
                <w:sz w:val="18"/>
                <w:szCs w:val="18"/>
              </w:rPr>
              <w:t>de</w:t>
            </w:r>
            <w:r w:rsidRPr="000D3545">
              <w:rPr>
                <w:rFonts w:ascii="Arial" w:eastAsia="Calibri" w:hAnsi="Arial" w:cs="Arial"/>
                <w:spacing w:val="-1"/>
                <w:w w:val="101"/>
                <w:position w:val="1"/>
                <w:sz w:val="18"/>
                <w:szCs w:val="18"/>
              </w:rPr>
              <w:t>k</w:t>
            </w:r>
            <w:r w:rsidRPr="000D3545">
              <w:rPr>
                <w:rFonts w:ascii="Arial" w:eastAsia="Calibri" w:hAnsi="Arial" w:cs="Arial"/>
                <w:w w:val="101"/>
                <w:position w:val="1"/>
                <w:sz w:val="18"/>
                <w:szCs w:val="18"/>
              </w:rPr>
              <w:t>i</w:t>
            </w:r>
            <w:r w:rsidRPr="000D3545">
              <w:rPr>
                <w:rFonts w:ascii="Arial" w:eastAsia="Calibri" w:hAnsi="Arial" w:cs="Arial"/>
                <w:sz w:val="18"/>
                <w:szCs w:val="18"/>
              </w:rPr>
              <w:t xml:space="preserve"> </w:t>
            </w:r>
            <w:r w:rsidR="00937FCF" w:rsidRPr="000D3545">
              <w:rPr>
                <w:rFonts w:ascii="Arial" w:eastAsia="Calibri" w:hAnsi="Arial" w:cs="Arial"/>
                <w:spacing w:val="-1"/>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4"/>
                <w:sz w:val="18"/>
                <w:szCs w:val="18"/>
              </w:rPr>
              <w:t>s</w:t>
            </w:r>
            <w:r w:rsidRPr="000D3545">
              <w:rPr>
                <w:rFonts w:ascii="Arial" w:eastAsia="Calibri" w:hAnsi="Arial" w:cs="Arial"/>
                <w:sz w:val="18"/>
                <w:szCs w:val="18"/>
              </w:rPr>
              <w:t>uz</w:t>
            </w:r>
            <w:r w:rsidRPr="000D3545">
              <w:rPr>
                <w:rFonts w:ascii="Arial" w:eastAsia="Calibri" w:hAnsi="Arial" w:cs="Arial"/>
                <w:spacing w:val="4"/>
                <w:sz w:val="18"/>
                <w:szCs w:val="18"/>
              </w:rPr>
              <w:t xml:space="preserve"> </w:t>
            </w:r>
            <w:r w:rsidR="00937FCF" w:rsidRPr="000D3545">
              <w:rPr>
                <w:rFonts w:ascii="Arial" w:eastAsia="Calibri" w:hAnsi="Arial" w:cs="Arial"/>
                <w:spacing w:val="2"/>
                <w:sz w:val="18"/>
                <w:szCs w:val="18"/>
              </w:rPr>
              <w:t>e</w:t>
            </w:r>
            <w:r w:rsidRPr="000D3545">
              <w:rPr>
                <w:rFonts w:ascii="Arial" w:eastAsia="Calibri" w:hAnsi="Arial" w:cs="Arial"/>
                <w:spacing w:val="1"/>
                <w:sz w:val="18"/>
                <w:szCs w:val="18"/>
              </w:rPr>
              <w:t>t</w:t>
            </w:r>
            <w:r w:rsidRPr="000D3545">
              <w:rPr>
                <w:rFonts w:ascii="Arial" w:eastAsia="Calibri" w:hAnsi="Arial" w:cs="Arial"/>
                <w:spacing w:val="-6"/>
                <w:sz w:val="18"/>
                <w:szCs w:val="18"/>
              </w:rPr>
              <w:t>k</w:t>
            </w:r>
            <w:r w:rsidRPr="000D3545">
              <w:rPr>
                <w:rFonts w:ascii="Arial" w:eastAsia="Calibri" w:hAnsi="Arial" w:cs="Arial"/>
                <w:spacing w:val="1"/>
                <w:sz w:val="18"/>
                <w:szCs w:val="18"/>
              </w:rPr>
              <w:t>il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00937FCF" w:rsidRPr="000D3545">
              <w:rPr>
                <w:rFonts w:ascii="Arial" w:eastAsia="Calibri" w:hAnsi="Arial" w:cs="Arial"/>
                <w:spacing w:val="-2"/>
                <w:sz w:val="18"/>
                <w:szCs w:val="18"/>
              </w:rPr>
              <w:t>ş</w:t>
            </w:r>
            <w:r w:rsidRPr="000D3545">
              <w:rPr>
                <w:rFonts w:ascii="Arial" w:eastAsia="Calibri" w:hAnsi="Arial" w:cs="Arial"/>
                <w:spacing w:val="1"/>
                <w:sz w:val="18"/>
                <w:szCs w:val="18"/>
              </w:rPr>
              <w:t>i</w:t>
            </w:r>
            <w:r w:rsidRPr="000D3545">
              <w:rPr>
                <w:rFonts w:ascii="Arial" w:eastAsia="Calibri" w:hAnsi="Arial" w:cs="Arial"/>
                <w:spacing w:val="-5"/>
                <w:sz w:val="18"/>
                <w:szCs w:val="18"/>
              </w:rPr>
              <w:t>d</w:t>
            </w:r>
            <w:r w:rsidRPr="000D3545">
              <w:rPr>
                <w:rFonts w:ascii="Arial" w:eastAsia="Calibri" w:hAnsi="Arial" w:cs="Arial"/>
                <w:sz w:val="18"/>
                <w:szCs w:val="18"/>
              </w:rPr>
              <w:t>d</w:t>
            </w:r>
            <w:r w:rsidRPr="000D3545">
              <w:rPr>
                <w:rFonts w:ascii="Arial" w:eastAsia="Calibri" w:hAnsi="Arial" w:cs="Arial"/>
                <w:spacing w:val="-4"/>
                <w:sz w:val="18"/>
                <w:szCs w:val="18"/>
              </w:rPr>
              <w:t>e</w:t>
            </w:r>
            <w:r w:rsidRPr="000D3545">
              <w:rPr>
                <w:rFonts w:ascii="Arial" w:eastAsia="Calibri" w:hAnsi="Arial" w:cs="Arial"/>
                <w:spacing w:val="1"/>
                <w:sz w:val="18"/>
                <w:szCs w:val="18"/>
              </w:rPr>
              <w:t>tl</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00937FCF" w:rsidRPr="000D3545">
              <w:rPr>
                <w:rFonts w:ascii="Arial" w:eastAsia="Calibri" w:hAnsi="Arial" w:cs="Arial"/>
                <w:spacing w:val="-2"/>
                <w:sz w:val="18"/>
                <w:szCs w:val="18"/>
              </w:rPr>
              <w:t>m</w:t>
            </w:r>
            <w:r w:rsidRPr="000D3545">
              <w:rPr>
                <w:rFonts w:ascii="Arial" w:eastAsia="Calibri" w:hAnsi="Arial" w:cs="Arial"/>
                <w:sz w:val="18"/>
                <w:szCs w:val="18"/>
              </w:rPr>
              <w:t>üc</w:t>
            </w:r>
            <w:r w:rsidRPr="000D3545">
              <w:rPr>
                <w:rFonts w:ascii="Arial" w:eastAsia="Calibri" w:hAnsi="Arial" w:cs="Arial"/>
                <w:spacing w:val="-6"/>
                <w:sz w:val="18"/>
                <w:szCs w:val="18"/>
              </w:rPr>
              <w:t>a</w:t>
            </w:r>
            <w:r w:rsidRPr="000D3545">
              <w:rPr>
                <w:rFonts w:ascii="Arial" w:eastAsia="Calibri" w:hAnsi="Arial" w:cs="Arial"/>
                <w:sz w:val="18"/>
                <w:szCs w:val="18"/>
              </w:rPr>
              <w:t>de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b.</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de</w:t>
            </w:r>
            <w:r w:rsidRPr="000D3545">
              <w:rPr>
                <w:rFonts w:ascii="Arial" w:eastAsia="Calibri" w:hAnsi="Arial" w:cs="Arial"/>
                <w:spacing w:val="-1"/>
                <w:w w:val="101"/>
                <w:sz w:val="18"/>
                <w:szCs w:val="18"/>
              </w:rPr>
              <w:t>k</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ka</w:t>
            </w:r>
            <w:r w:rsidRPr="000D3545">
              <w:rPr>
                <w:rFonts w:ascii="Arial" w:eastAsia="Calibri" w:hAnsi="Arial" w:cs="Arial"/>
                <w:sz w:val="18"/>
                <w:szCs w:val="18"/>
              </w:rPr>
              <w:t>n</w:t>
            </w:r>
            <w:r w:rsidRPr="000D3545">
              <w:rPr>
                <w:rFonts w:ascii="Arial" w:eastAsia="Calibri" w:hAnsi="Arial" w:cs="Arial"/>
                <w:spacing w:val="-1"/>
                <w:sz w:val="18"/>
                <w:szCs w:val="18"/>
              </w:rPr>
              <w:t>aa</w:t>
            </w:r>
            <w:r w:rsidRPr="000D3545">
              <w:rPr>
                <w:rFonts w:ascii="Arial" w:eastAsia="Calibri" w:hAnsi="Arial" w:cs="Arial"/>
                <w:sz w:val="18"/>
                <w:szCs w:val="18"/>
              </w:rPr>
              <w:t>t</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li</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z w:val="18"/>
                <w:szCs w:val="18"/>
              </w:rPr>
              <w:t>de</w:t>
            </w:r>
            <w:r w:rsidRPr="000D3545">
              <w:rPr>
                <w:rFonts w:ascii="Arial" w:eastAsia="Calibri" w:hAnsi="Arial" w:cs="Arial"/>
                <w:spacing w:val="-4"/>
                <w:sz w:val="18"/>
                <w:szCs w:val="18"/>
              </w:rPr>
              <w:t>s</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4"/>
                <w:sz w:val="18"/>
                <w:szCs w:val="18"/>
              </w:rPr>
              <w:t>ğ</w:t>
            </w:r>
            <w:r w:rsidRPr="000D3545">
              <w:rPr>
                <w:rFonts w:ascii="Arial" w:eastAsia="Calibri" w:hAnsi="Arial" w:cs="Arial"/>
                <w:sz w:val="18"/>
                <w:szCs w:val="18"/>
              </w:rPr>
              <w:t>i</w:t>
            </w:r>
            <w:r w:rsidR="00937FCF" w:rsidRPr="000D3545">
              <w:rPr>
                <w:rFonts w:ascii="Arial" w:eastAsia="Calibri" w:hAnsi="Arial" w:cs="Arial"/>
                <w:sz w:val="18"/>
                <w:szCs w:val="18"/>
              </w:rPr>
              <w:t xml:space="preserve"> ile</w:t>
            </w:r>
            <w:r w:rsidRPr="000D3545">
              <w:rPr>
                <w:rFonts w:ascii="Arial" w:eastAsia="Calibri" w:hAnsi="Arial" w:cs="Arial"/>
                <w:spacing w:val="4"/>
                <w:sz w:val="18"/>
                <w:szCs w:val="18"/>
              </w:rPr>
              <w:t xml:space="preserve"> </w:t>
            </w:r>
            <w:r w:rsidRPr="000D3545">
              <w:rPr>
                <w:rFonts w:ascii="Arial" w:eastAsia="Calibri" w:hAnsi="Arial" w:cs="Arial"/>
                <w:sz w:val="18"/>
                <w:szCs w:val="18"/>
              </w:rPr>
              <w:t>düz</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z w:val="18"/>
                <w:szCs w:val="18"/>
              </w:rPr>
              <w:t>p</w:t>
            </w:r>
            <w:r w:rsidRPr="000D3545">
              <w:rPr>
                <w:rFonts w:ascii="Arial" w:eastAsia="Calibri" w:hAnsi="Arial" w:cs="Arial"/>
                <w:spacing w:val="-6"/>
                <w:sz w:val="18"/>
                <w:szCs w:val="18"/>
              </w:rPr>
              <w:t>r</w:t>
            </w:r>
            <w:r w:rsidRPr="000D3545">
              <w:rPr>
                <w:rFonts w:ascii="Arial" w:eastAsia="Calibri" w:hAnsi="Arial" w:cs="Arial"/>
                <w:sz w:val="18"/>
                <w:szCs w:val="18"/>
              </w:rPr>
              <w:t>og</w:t>
            </w:r>
            <w:r w:rsidRPr="000D3545">
              <w:rPr>
                <w:rFonts w:ascii="Arial" w:eastAsia="Calibri" w:hAnsi="Arial" w:cs="Arial"/>
                <w:spacing w:val="-1"/>
                <w:sz w:val="18"/>
                <w:szCs w:val="18"/>
              </w:rPr>
              <w:t>ra</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ya</w:t>
            </w:r>
            <w:r w:rsidRPr="000D3545">
              <w:rPr>
                <w:rFonts w:ascii="Arial" w:eastAsia="Calibri" w:hAnsi="Arial" w:cs="Arial"/>
                <w:sz w:val="18"/>
                <w:szCs w:val="18"/>
              </w:rPr>
              <w:t>p</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w w:val="101"/>
                <w:sz w:val="18"/>
                <w:szCs w:val="18"/>
              </w:rPr>
              <w:t xml:space="preserve">bu </w:t>
            </w:r>
            <w:r w:rsidRPr="000D3545">
              <w:rPr>
                <w:rFonts w:ascii="Arial" w:eastAsia="Calibri" w:hAnsi="Arial" w:cs="Arial"/>
                <w:sz w:val="18"/>
                <w:szCs w:val="18"/>
              </w:rPr>
              <w:t>p</w:t>
            </w:r>
            <w:r w:rsidRPr="000D3545">
              <w:rPr>
                <w:rFonts w:ascii="Arial" w:eastAsia="Calibri" w:hAnsi="Arial" w:cs="Arial"/>
                <w:spacing w:val="-1"/>
                <w:sz w:val="18"/>
                <w:szCs w:val="18"/>
              </w:rPr>
              <w:t>r</w:t>
            </w:r>
            <w:r w:rsidRPr="000D3545">
              <w:rPr>
                <w:rFonts w:ascii="Arial" w:eastAsia="Calibri" w:hAnsi="Arial" w:cs="Arial"/>
                <w:sz w:val="18"/>
                <w:szCs w:val="18"/>
              </w:rPr>
              <w:t>og</w:t>
            </w:r>
            <w:r w:rsidRPr="000D3545">
              <w:rPr>
                <w:rFonts w:ascii="Arial" w:eastAsia="Calibri" w:hAnsi="Arial" w:cs="Arial"/>
                <w:spacing w:val="-1"/>
                <w:sz w:val="18"/>
                <w:szCs w:val="18"/>
              </w:rPr>
              <w:t>ra</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5"/>
                <w:sz w:val="18"/>
                <w:szCs w:val="18"/>
              </w:rPr>
              <w:t>d</w:t>
            </w:r>
            <w:r w:rsidRPr="000D3545">
              <w:rPr>
                <w:rFonts w:ascii="Arial" w:eastAsia="Calibri" w:hAnsi="Arial" w:cs="Arial"/>
                <w:sz w:val="18"/>
                <w:szCs w:val="18"/>
              </w:rPr>
              <w:t>a</w:t>
            </w:r>
            <w:r w:rsidRPr="000D3545">
              <w:rPr>
                <w:rFonts w:ascii="Arial" w:eastAsia="Calibri" w:hAnsi="Arial" w:cs="Arial"/>
                <w:spacing w:val="11"/>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3"/>
                <w:sz w:val="18"/>
                <w:szCs w:val="18"/>
              </w:rPr>
              <w:t>l</w:t>
            </w:r>
            <w:r w:rsidRPr="000D3545">
              <w:rPr>
                <w:rFonts w:ascii="Arial" w:eastAsia="Calibri" w:hAnsi="Arial" w:cs="Arial"/>
                <w:sz w:val="18"/>
                <w:szCs w:val="18"/>
              </w:rPr>
              <w:t>u</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pacing w:val="1"/>
                <w:sz w:val="18"/>
                <w:szCs w:val="18"/>
              </w:rPr>
              <w:t>ş</w:t>
            </w:r>
            <w:r w:rsidRPr="000D3545">
              <w:rPr>
                <w:rFonts w:ascii="Arial" w:eastAsia="Calibri" w:hAnsi="Arial" w:cs="Arial"/>
                <w:spacing w:val="-1"/>
                <w:sz w:val="18"/>
                <w:szCs w:val="18"/>
              </w:rPr>
              <w:t>a</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proofErr w:type="gramStart"/>
            <w:r w:rsidRPr="000D3545">
              <w:rPr>
                <w:rFonts w:ascii="Arial" w:eastAsia="Calibri" w:hAnsi="Arial" w:cs="Arial"/>
                <w:sz w:val="18"/>
                <w:szCs w:val="18"/>
              </w:rPr>
              <w:t>h</w:t>
            </w:r>
            <w:r w:rsidRPr="000D3545">
              <w:rPr>
                <w:rFonts w:ascii="Arial" w:eastAsia="Calibri" w:hAnsi="Arial" w:cs="Arial"/>
                <w:spacing w:val="1"/>
                <w:sz w:val="18"/>
                <w:szCs w:val="18"/>
              </w:rPr>
              <w:t>i</w:t>
            </w:r>
            <w:r w:rsidRPr="000D3545">
              <w:rPr>
                <w:rFonts w:ascii="Arial" w:eastAsia="Calibri" w:hAnsi="Arial" w:cs="Arial"/>
                <w:spacing w:val="-1"/>
                <w:sz w:val="18"/>
                <w:szCs w:val="18"/>
              </w:rPr>
              <w:t>kay</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proofErr w:type="gramEnd"/>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r</w:t>
            </w:r>
            <w:r w:rsidRPr="000D3545">
              <w:rPr>
                <w:rFonts w:ascii="Arial" w:eastAsia="Calibri" w:hAnsi="Arial" w:cs="Arial"/>
                <w:sz w:val="18"/>
                <w:szCs w:val="18"/>
              </w:rPr>
              <w:t>ol</w:t>
            </w:r>
            <w:r w:rsidRPr="000D3545">
              <w:rPr>
                <w:rFonts w:ascii="Arial" w:eastAsia="Calibri" w:hAnsi="Arial" w:cs="Arial"/>
                <w:spacing w:val="1"/>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spacing w:val="-5"/>
                <w:w w:val="101"/>
                <w:sz w:val="18"/>
                <w:szCs w:val="18"/>
              </w:rPr>
              <w:t>o</w:t>
            </w:r>
            <w:r w:rsidRPr="000D3545">
              <w:rPr>
                <w:rFonts w:ascii="Arial" w:eastAsia="Calibri" w:hAnsi="Arial" w:cs="Arial"/>
                <w:w w:val="101"/>
                <w:sz w:val="18"/>
                <w:szCs w:val="18"/>
              </w:rPr>
              <w:t>de</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i p</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4841FF85" w14:textId="743E2BF8" w:rsidR="00C93BD5" w:rsidRPr="000D3545" w:rsidRDefault="00C93BD5"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tc>
        <w:tc>
          <w:tcPr>
            <w:tcW w:w="3118" w:type="dxa"/>
            <w:shd w:val="clear" w:color="auto" w:fill="auto"/>
          </w:tcPr>
          <w:p w14:paraId="26F47978" w14:textId="3C908B8D"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position w:val="1"/>
                <w:sz w:val="18"/>
                <w:szCs w:val="18"/>
              </w:rPr>
              <w:t>İ</w:t>
            </w:r>
            <w:r w:rsidRPr="000D3545">
              <w:rPr>
                <w:rFonts w:ascii="Arial" w:eastAsia="Calibri" w:hAnsi="Arial" w:cs="Arial"/>
                <w:position w:val="1"/>
                <w:sz w:val="18"/>
                <w:szCs w:val="18"/>
              </w:rPr>
              <w:t xml:space="preserve">l </w:t>
            </w:r>
            <w:r w:rsidRPr="000D3545">
              <w:rPr>
                <w:rFonts w:ascii="Arial" w:eastAsia="Calibri" w:hAnsi="Arial" w:cs="Arial"/>
                <w:spacing w:val="-4"/>
                <w:w w:val="101"/>
                <w:position w:val="1"/>
                <w:sz w:val="18"/>
                <w:szCs w:val="18"/>
              </w:rPr>
              <w:t>K</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d</w:t>
            </w:r>
            <w:r w:rsidRPr="000D3545">
              <w:rPr>
                <w:rFonts w:ascii="Arial" w:eastAsia="Calibri" w:hAnsi="Arial" w:cs="Arial"/>
                <w:spacing w:val="-3"/>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H</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4"/>
                <w:sz w:val="18"/>
                <w:szCs w:val="18"/>
              </w:rPr>
              <w:t>K</w:t>
            </w:r>
            <w:r w:rsidRPr="000D3545">
              <w:rPr>
                <w:rFonts w:ascii="Arial" w:eastAsia="Calibri" w:hAnsi="Arial" w:cs="Arial"/>
                <w:sz w:val="18"/>
                <w:szCs w:val="18"/>
              </w:rPr>
              <w:t>oo</w:t>
            </w:r>
            <w:r w:rsidRPr="000D3545">
              <w:rPr>
                <w:rFonts w:ascii="Arial" w:eastAsia="Calibri" w:hAnsi="Arial" w:cs="Arial"/>
                <w:spacing w:val="-1"/>
                <w:sz w:val="18"/>
                <w:szCs w:val="18"/>
              </w:rPr>
              <w:t>r</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1"/>
                <w:sz w:val="18"/>
                <w:szCs w:val="18"/>
              </w:rPr>
              <w:t>y</w:t>
            </w:r>
            <w:r w:rsidRPr="000D3545">
              <w:rPr>
                <w:rFonts w:ascii="Arial" w:eastAsia="Calibri" w:hAnsi="Arial" w:cs="Arial"/>
                <w:spacing w:val="-5"/>
                <w:sz w:val="18"/>
                <w:szCs w:val="18"/>
              </w:rPr>
              <w:t>o</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u</w:t>
            </w:r>
            <w:r w:rsidRPr="000D3545">
              <w:rPr>
                <w:rFonts w:ascii="Arial" w:eastAsia="Calibri" w:hAnsi="Arial" w:cs="Arial"/>
                <w:spacing w:val="1"/>
                <w:w w:val="101"/>
                <w:sz w:val="18"/>
                <w:szCs w:val="18"/>
              </w:rPr>
              <w:t>l</w:t>
            </w:r>
            <w:r w:rsidRPr="000D3545">
              <w:rPr>
                <w:rFonts w:ascii="Arial" w:eastAsia="Calibri" w:hAnsi="Arial" w:cs="Arial"/>
                <w:w w:val="101"/>
                <w:sz w:val="18"/>
                <w:szCs w:val="18"/>
              </w:rPr>
              <w:t>u</w:t>
            </w:r>
            <w:r w:rsidRPr="000D3545">
              <w:rPr>
                <w:rFonts w:ascii="Arial" w:eastAsia="Calibri" w:hAnsi="Arial" w:cs="Arial"/>
                <w:sz w:val="18"/>
                <w:szCs w:val="18"/>
              </w:rPr>
              <w:t xml:space="preserve"> </w:t>
            </w:r>
            <w:r w:rsidR="00BD53D0" w:rsidRPr="000D3545">
              <w:rPr>
                <w:rFonts w:ascii="Arial" w:eastAsia="Calibri" w:hAnsi="Arial" w:cs="Arial"/>
                <w:spacing w:val="1"/>
                <w:w w:val="101"/>
                <w:sz w:val="18"/>
                <w:szCs w:val="18"/>
              </w:rPr>
              <w:t>b</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spacing w:val="-4"/>
                <w:w w:val="101"/>
                <w:sz w:val="18"/>
                <w:szCs w:val="18"/>
              </w:rPr>
              <w:t>e</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w w:val="101"/>
                <w:sz w:val="18"/>
                <w:szCs w:val="18"/>
              </w:rPr>
              <w:t>i</w:t>
            </w:r>
          </w:p>
        </w:tc>
        <w:tc>
          <w:tcPr>
            <w:tcW w:w="2693" w:type="dxa"/>
          </w:tcPr>
          <w:p w14:paraId="0BE4B681" w14:textId="42C4A702" w:rsidR="00C93BD5" w:rsidRPr="000D3545" w:rsidRDefault="00C93BD5">
            <w:pPr>
              <w:numPr>
                <w:ilvl w:val="0"/>
                <w:numId w:val="54"/>
              </w:numPr>
              <w:ind w:left="237" w:hanging="237"/>
              <w:rPr>
                <w:rFonts w:ascii="Arial" w:hAnsi="Arial" w:cs="Arial"/>
                <w:color w:val="000000"/>
                <w:sz w:val="18"/>
                <w:szCs w:val="18"/>
              </w:rPr>
            </w:pPr>
          </w:p>
        </w:tc>
        <w:tc>
          <w:tcPr>
            <w:tcW w:w="2694" w:type="dxa"/>
            <w:shd w:val="clear" w:color="auto" w:fill="auto"/>
          </w:tcPr>
          <w:p w14:paraId="603A3865" w14:textId="5E8F4823"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position w:val="1"/>
                <w:sz w:val="18"/>
                <w:szCs w:val="18"/>
              </w:rPr>
              <w:t>Y</w:t>
            </w:r>
            <w:r w:rsidRPr="000D3545">
              <w:rPr>
                <w:rFonts w:ascii="Arial" w:eastAsia="Calibri" w:hAnsi="Arial" w:cs="Arial"/>
                <w:spacing w:val="-1"/>
                <w:position w:val="1"/>
                <w:sz w:val="18"/>
                <w:szCs w:val="18"/>
              </w:rPr>
              <w:t>ay</w:t>
            </w:r>
            <w:r w:rsidRPr="000D3545">
              <w:rPr>
                <w:rFonts w:ascii="Arial" w:eastAsia="Calibri" w:hAnsi="Arial" w:cs="Arial"/>
                <w:spacing w:val="1"/>
                <w:position w:val="1"/>
                <w:sz w:val="18"/>
                <w:szCs w:val="18"/>
              </w:rPr>
              <w:t>ı</w:t>
            </w:r>
            <w:r w:rsidRPr="000D3545">
              <w:rPr>
                <w:rFonts w:ascii="Arial" w:eastAsia="Calibri" w:hAnsi="Arial" w:cs="Arial"/>
                <w:spacing w:val="-6"/>
                <w:position w:val="1"/>
                <w:sz w:val="18"/>
                <w:szCs w:val="18"/>
              </w:rPr>
              <w:t>m</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6"/>
                <w:position w:val="1"/>
                <w:sz w:val="18"/>
                <w:szCs w:val="18"/>
              </w:rPr>
              <w:t xml:space="preserve"> </w:t>
            </w:r>
            <w:r w:rsidRPr="000D3545">
              <w:rPr>
                <w:rFonts w:ascii="Arial" w:eastAsia="Calibri" w:hAnsi="Arial" w:cs="Arial"/>
                <w:w w:val="101"/>
                <w:position w:val="1"/>
                <w:sz w:val="18"/>
                <w:szCs w:val="18"/>
              </w:rPr>
              <w:t>p</w:t>
            </w:r>
            <w:r w:rsidRPr="000D3545">
              <w:rPr>
                <w:rFonts w:ascii="Arial" w:eastAsia="Calibri" w:hAnsi="Arial" w:cs="Arial"/>
                <w:spacing w:val="-1"/>
                <w:w w:val="101"/>
                <w:position w:val="1"/>
                <w:sz w:val="18"/>
                <w:szCs w:val="18"/>
              </w:rPr>
              <w:t>r</w:t>
            </w:r>
            <w:r w:rsidRPr="000D3545">
              <w:rPr>
                <w:rFonts w:ascii="Arial" w:eastAsia="Calibri" w:hAnsi="Arial" w:cs="Arial"/>
                <w:spacing w:val="-5"/>
                <w:w w:val="101"/>
                <w:position w:val="1"/>
                <w:sz w:val="18"/>
                <w:szCs w:val="18"/>
              </w:rPr>
              <w:t>o</w:t>
            </w:r>
            <w:r w:rsidRPr="000D3545">
              <w:rPr>
                <w:rFonts w:ascii="Arial" w:eastAsia="Calibri" w:hAnsi="Arial" w:cs="Arial"/>
                <w:w w:val="101"/>
                <w:position w:val="1"/>
                <w:sz w:val="18"/>
                <w:szCs w:val="18"/>
              </w:rPr>
              <w:t>g</w:t>
            </w:r>
            <w:r w:rsidRPr="000D3545">
              <w:rPr>
                <w:rFonts w:ascii="Arial" w:eastAsia="Calibri" w:hAnsi="Arial" w:cs="Arial"/>
                <w:spacing w:val="-1"/>
                <w:w w:val="101"/>
                <w:position w:val="1"/>
                <w:sz w:val="18"/>
                <w:szCs w:val="18"/>
              </w:rPr>
              <w:t>ra</w:t>
            </w:r>
            <w:r w:rsidRPr="000D3545">
              <w:rPr>
                <w:rFonts w:ascii="Arial" w:eastAsia="Calibri" w:hAnsi="Arial" w:cs="Arial"/>
                <w:w w:val="101"/>
                <w:position w:val="1"/>
                <w:sz w:val="18"/>
                <w:szCs w:val="18"/>
              </w:rPr>
              <w:t>m</w:t>
            </w:r>
            <w:r w:rsidRPr="000D3545">
              <w:rPr>
                <w:rFonts w:ascii="Arial" w:eastAsia="Calibri" w:hAnsi="Arial" w:cs="Arial"/>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C93BD5" w:rsidRPr="000D3545" w14:paraId="6661900C" w14:textId="77777777" w:rsidTr="005510C2">
        <w:tc>
          <w:tcPr>
            <w:tcW w:w="4957" w:type="dxa"/>
            <w:shd w:val="clear" w:color="auto" w:fill="auto"/>
          </w:tcPr>
          <w:p w14:paraId="6FFD91D4" w14:textId="36448939"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4.1.1.12</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Ö</w:t>
            </w:r>
            <w:r w:rsidRPr="000D3545">
              <w:rPr>
                <w:rFonts w:ascii="Arial" w:eastAsia="Calibri" w:hAnsi="Arial" w:cs="Arial"/>
                <w:position w:val="1"/>
                <w:sz w:val="18"/>
                <w:szCs w:val="18"/>
              </w:rPr>
              <w:t>z</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lli</w:t>
            </w:r>
            <w:r w:rsidRPr="000D3545">
              <w:rPr>
                <w:rFonts w:ascii="Arial" w:eastAsia="Calibri" w:hAnsi="Arial" w:cs="Arial"/>
                <w:spacing w:val="-6"/>
                <w:position w:val="1"/>
                <w:sz w:val="18"/>
                <w:szCs w:val="18"/>
              </w:rPr>
              <w:t>k</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ş</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dd</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ti</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Pr="000D3545">
              <w:rPr>
                <w:rFonts w:ascii="Arial" w:eastAsia="Calibri" w:hAnsi="Arial" w:cs="Arial"/>
                <w:position w:val="1"/>
                <w:sz w:val="18"/>
                <w:szCs w:val="18"/>
              </w:rPr>
              <w:t>y</w:t>
            </w:r>
            <w:r w:rsidRPr="000D3545">
              <w:rPr>
                <w:rFonts w:ascii="Arial" w:eastAsia="Calibri" w:hAnsi="Arial" w:cs="Arial"/>
                <w:spacing w:val="-2"/>
                <w:position w:val="1"/>
                <w:sz w:val="18"/>
                <w:szCs w:val="18"/>
              </w:rPr>
              <w:t>o</w:t>
            </w:r>
            <w:r w:rsidRPr="000D3545">
              <w:rPr>
                <w:rFonts w:ascii="Arial" w:eastAsia="Calibri" w:hAnsi="Arial" w:cs="Arial"/>
                <w:position w:val="1"/>
                <w:sz w:val="18"/>
                <w:szCs w:val="18"/>
              </w:rPr>
              <w:t>ğ</w:t>
            </w:r>
            <w:r w:rsidRPr="000D3545">
              <w:rPr>
                <w:rFonts w:ascii="Arial" w:eastAsia="Calibri" w:hAnsi="Arial" w:cs="Arial"/>
                <w:spacing w:val="-2"/>
                <w:position w:val="1"/>
                <w:sz w:val="18"/>
                <w:szCs w:val="18"/>
              </w:rPr>
              <w:t>u</w:t>
            </w:r>
            <w:r w:rsidRPr="000D3545">
              <w:rPr>
                <w:rFonts w:ascii="Arial" w:eastAsia="Calibri" w:hAnsi="Arial" w:cs="Arial"/>
                <w:position w:val="1"/>
                <w:sz w:val="18"/>
                <w:szCs w:val="18"/>
              </w:rPr>
              <w:t>n</w:t>
            </w:r>
            <w:r w:rsidRPr="000D3545">
              <w:rPr>
                <w:rFonts w:ascii="Arial" w:eastAsia="Calibri" w:hAnsi="Arial" w:cs="Arial"/>
                <w:spacing w:val="6"/>
                <w:position w:val="1"/>
                <w:sz w:val="18"/>
                <w:szCs w:val="18"/>
              </w:rPr>
              <w:t xml:space="preserve"> </w:t>
            </w:r>
            <w:r w:rsidRPr="000D3545">
              <w:rPr>
                <w:rFonts w:ascii="Arial" w:eastAsia="Calibri" w:hAnsi="Arial" w:cs="Arial"/>
                <w:spacing w:val="-2"/>
                <w:position w:val="1"/>
                <w:sz w:val="18"/>
                <w:szCs w:val="18"/>
              </w:rPr>
              <w:t>o</w:t>
            </w:r>
            <w:r w:rsidRPr="000D3545">
              <w:rPr>
                <w:rFonts w:ascii="Arial" w:eastAsia="Calibri" w:hAnsi="Arial" w:cs="Arial"/>
                <w:spacing w:val="-6"/>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r</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k</w:t>
            </w:r>
            <w:r w:rsidRPr="000D3545">
              <w:rPr>
                <w:rFonts w:ascii="Arial" w:eastAsia="Calibri" w:hAnsi="Arial" w:cs="Arial"/>
                <w:spacing w:val="2"/>
                <w:position w:val="1"/>
                <w:sz w:val="18"/>
                <w:szCs w:val="18"/>
              </w:rPr>
              <w:t xml:space="preserve"> </w:t>
            </w:r>
            <w:r w:rsidRPr="000D3545">
              <w:rPr>
                <w:rFonts w:ascii="Arial" w:eastAsia="Calibri" w:hAnsi="Arial" w:cs="Arial"/>
                <w:position w:val="1"/>
                <w:sz w:val="18"/>
                <w:szCs w:val="18"/>
              </w:rPr>
              <w:t>y</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ş</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ndı</w:t>
            </w:r>
            <w:r w:rsidRPr="000D3545">
              <w:rPr>
                <w:rFonts w:ascii="Arial" w:eastAsia="Calibri" w:hAnsi="Arial" w:cs="Arial"/>
                <w:position w:val="1"/>
                <w:sz w:val="18"/>
                <w:szCs w:val="18"/>
              </w:rPr>
              <w:t>ğı</w:t>
            </w:r>
            <w:r w:rsidRPr="000D3545">
              <w:rPr>
                <w:rFonts w:ascii="Arial" w:eastAsia="Calibri" w:hAnsi="Arial" w:cs="Arial"/>
                <w:spacing w:val="8"/>
                <w:position w:val="1"/>
                <w:sz w:val="18"/>
                <w:szCs w:val="18"/>
              </w:rPr>
              <w:t xml:space="preserve"> </w:t>
            </w:r>
            <w:r w:rsidRPr="000D3545">
              <w:rPr>
                <w:rFonts w:ascii="Arial" w:eastAsia="Calibri" w:hAnsi="Arial" w:cs="Arial"/>
                <w:spacing w:val="-4"/>
                <w:w w:val="101"/>
                <w:position w:val="1"/>
                <w:sz w:val="18"/>
                <w:szCs w:val="18"/>
              </w:rPr>
              <w:t>m</w:t>
            </w:r>
            <w:r w:rsidRPr="000D3545">
              <w:rPr>
                <w:rFonts w:ascii="Arial" w:eastAsia="Calibri" w:hAnsi="Arial" w:cs="Arial"/>
                <w:spacing w:val="1"/>
                <w:w w:val="101"/>
                <w:position w:val="1"/>
                <w:sz w:val="18"/>
                <w:szCs w:val="18"/>
              </w:rPr>
              <w:t>a</w:t>
            </w:r>
            <w:r w:rsidRPr="000D3545">
              <w:rPr>
                <w:rFonts w:ascii="Arial" w:eastAsia="Calibri" w:hAnsi="Arial" w:cs="Arial"/>
                <w:spacing w:val="-2"/>
                <w:w w:val="101"/>
                <w:position w:val="1"/>
                <w:sz w:val="18"/>
                <w:szCs w:val="18"/>
              </w:rPr>
              <w:t>h</w:t>
            </w:r>
            <w:r w:rsidRPr="000D3545">
              <w:rPr>
                <w:rFonts w:ascii="Arial" w:eastAsia="Calibri" w:hAnsi="Arial" w:cs="Arial"/>
                <w:spacing w:val="1"/>
                <w:w w:val="101"/>
                <w:position w:val="1"/>
                <w:sz w:val="18"/>
                <w:szCs w:val="18"/>
              </w:rPr>
              <w:t>a</w:t>
            </w:r>
            <w:r w:rsidRPr="000D3545">
              <w:rPr>
                <w:rFonts w:ascii="Arial" w:eastAsia="Calibri" w:hAnsi="Arial" w:cs="Arial"/>
                <w:spacing w:val="-2"/>
                <w:w w:val="101"/>
                <w:position w:val="1"/>
                <w:sz w:val="18"/>
                <w:szCs w:val="18"/>
              </w:rPr>
              <w:t>ll</w:t>
            </w:r>
            <w:r w:rsidRPr="000D3545">
              <w:rPr>
                <w:rFonts w:ascii="Arial" w:eastAsia="Calibri" w:hAnsi="Arial" w:cs="Arial"/>
                <w:spacing w:val="-1"/>
                <w:w w:val="101"/>
                <w:position w:val="1"/>
                <w:sz w:val="18"/>
                <w:szCs w:val="18"/>
              </w:rPr>
              <w:t>e</w:t>
            </w:r>
            <w:r w:rsidRPr="000D3545">
              <w:rPr>
                <w:rFonts w:ascii="Arial" w:eastAsia="Calibri" w:hAnsi="Arial" w:cs="Arial"/>
                <w:spacing w:val="2"/>
                <w:w w:val="101"/>
                <w:position w:val="1"/>
                <w:sz w:val="18"/>
                <w:szCs w:val="18"/>
              </w:rPr>
              <w:t>r</w:t>
            </w:r>
            <w:r w:rsidRPr="000D3545">
              <w:rPr>
                <w:rFonts w:ascii="Arial" w:eastAsia="Calibri" w:hAnsi="Arial" w:cs="Arial"/>
                <w:spacing w:val="-2"/>
                <w:w w:val="101"/>
                <w:position w:val="1"/>
                <w:sz w:val="18"/>
                <w:szCs w:val="18"/>
              </w:rPr>
              <w:t>d</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ve</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il</w:t>
            </w:r>
            <w:r w:rsidRPr="000D3545">
              <w:rPr>
                <w:rFonts w:ascii="Arial" w:eastAsia="Calibri" w:hAnsi="Arial" w:cs="Arial"/>
                <w:sz w:val="18"/>
                <w:szCs w:val="18"/>
              </w:rPr>
              <w:t>ç</w:t>
            </w:r>
            <w:r w:rsidRPr="000D3545">
              <w:rPr>
                <w:rFonts w:ascii="Arial" w:eastAsia="Calibri" w:hAnsi="Arial" w:cs="Arial"/>
                <w:spacing w:val="-1"/>
                <w:sz w:val="18"/>
                <w:szCs w:val="18"/>
              </w:rPr>
              <w:t>e</w:t>
            </w:r>
            <w:r w:rsidRPr="000D3545">
              <w:rPr>
                <w:rFonts w:ascii="Arial" w:eastAsia="Calibri" w:hAnsi="Arial" w:cs="Arial"/>
                <w:spacing w:val="-2"/>
                <w:sz w:val="18"/>
                <w:szCs w:val="18"/>
              </w:rPr>
              <w:t>l</w:t>
            </w:r>
            <w:r w:rsidRPr="000D3545">
              <w:rPr>
                <w:rFonts w:ascii="Arial" w:eastAsia="Calibri" w:hAnsi="Arial" w:cs="Arial"/>
                <w:spacing w:val="-5"/>
                <w:sz w:val="18"/>
                <w:szCs w:val="18"/>
              </w:rPr>
              <w:t>e</w:t>
            </w:r>
            <w:r w:rsidRPr="000D3545">
              <w:rPr>
                <w:rFonts w:ascii="Arial" w:eastAsia="Calibri" w:hAnsi="Arial" w:cs="Arial"/>
                <w:spacing w:val="2"/>
                <w:sz w:val="18"/>
                <w:szCs w:val="18"/>
              </w:rPr>
              <w:t>r</w:t>
            </w:r>
            <w:r w:rsidRPr="000D3545">
              <w:rPr>
                <w:rFonts w:ascii="Arial" w:eastAsia="Calibri" w:hAnsi="Arial" w:cs="Arial"/>
                <w:spacing w:val="-2"/>
                <w:sz w:val="18"/>
                <w:szCs w:val="18"/>
              </w:rPr>
              <w:t>d</w:t>
            </w:r>
            <w:r w:rsidRPr="000D3545">
              <w:rPr>
                <w:rFonts w:ascii="Arial" w:eastAsia="Calibri" w:hAnsi="Arial" w:cs="Arial"/>
                <w:sz w:val="18"/>
                <w:szCs w:val="18"/>
              </w:rPr>
              <w:t>e</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1"/>
                <w:sz w:val="18"/>
                <w:szCs w:val="18"/>
              </w:rPr>
              <w:t>Çar</w:t>
            </w:r>
            <w:r w:rsidRPr="000D3545">
              <w:rPr>
                <w:rFonts w:ascii="Arial" w:eastAsia="Calibri" w:hAnsi="Arial" w:cs="Arial"/>
                <w:spacing w:val="1"/>
                <w:sz w:val="18"/>
                <w:szCs w:val="18"/>
              </w:rPr>
              <w:t>ş</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z w:val="18"/>
                <w:szCs w:val="18"/>
              </w:rPr>
              <w:t>b</w:t>
            </w:r>
            <w:r w:rsidRPr="000D3545">
              <w:rPr>
                <w:rFonts w:ascii="Arial" w:eastAsia="Calibri" w:hAnsi="Arial" w:cs="Arial"/>
                <w:spacing w:val="-1"/>
                <w:sz w:val="18"/>
                <w:szCs w:val="18"/>
              </w:rPr>
              <w:t>a</w:t>
            </w:r>
            <w:r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z w:val="18"/>
                <w:szCs w:val="18"/>
              </w:rPr>
              <w:t>A</w:t>
            </w:r>
            <w:r w:rsidRPr="000D3545">
              <w:rPr>
                <w:rFonts w:ascii="Arial" w:eastAsia="Calibri" w:hAnsi="Arial" w:cs="Arial"/>
                <w:spacing w:val="-6"/>
                <w:sz w:val="18"/>
                <w:szCs w:val="18"/>
              </w:rPr>
              <w:t>y</w:t>
            </w:r>
            <w:r w:rsidRPr="000D3545">
              <w:rPr>
                <w:rFonts w:ascii="Arial" w:eastAsia="Calibri" w:hAnsi="Arial" w:cs="Arial"/>
                <w:spacing w:val="-1"/>
                <w:sz w:val="18"/>
                <w:szCs w:val="18"/>
              </w:rPr>
              <w:t>va</w:t>
            </w:r>
            <w:r w:rsidRPr="000D3545">
              <w:rPr>
                <w:rFonts w:ascii="Arial" w:eastAsia="Calibri" w:hAnsi="Arial" w:cs="Arial"/>
                <w:sz w:val="18"/>
                <w:szCs w:val="18"/>
              </w:rPr>
              <w:t>c</w:t>
            </w:r>
            <w:r w:rsidRPr="000D3545">
              <w:rPr>
                <w:rFonts w:ascii="Arial" w:eastAsia="Calibri" w:hAnsi="Arial" w:cs="Arial"/>
                <w:spacing w:val="1"/>
                <w:sz w:val="18"/>
                <w:szCs w:val="18"/>
              </w:rPr>
              <w:t>ı</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w w:val="101"/>
                <w:sz w:val="18"/>
                <w:szCs w:val="18"/>
              </w:rPr>
              <w:t>A</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ar</w:t>
            </w:r>
            <w:r w:rsidRPr="000D3545">
              <w:rPr>
                <w:rFonts w:ascii="Arial" w:eastAsia="Calibri" w:hAnsi="Arial" w:cs="Arial"/>
                <w:w w:val="101"/>
                <w:sz w:val="18"/>
                <w:szCs w:val="18"/>
              </w:rPr>
              <w:t>c</w:t>
            </w:r>
            <w:r w:rsidRPr="000D3545">
              <w:rPr>
                <w:rFonts w:ascii="Arial" w:eastAsia="Calibri" w:hAnsi="Arial" w:cs="Arial"/>
                <w:spacing w:val="1"/>
                <w:w w:val="101"/>
                <w:sz w:val="18"/>
                <w:szCs w:val="18"/>
              </w:rPr>
              <w:t>ı</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000A54D1" w:rsidRPr="000D3545">
              <w:rPr>
                <w:rFonts w:ascii="Arial" w:eastAsia="Calibri" w:hAnsi="Arial" w:cs="Arial"/>
                <w:spacing w:val="-2"/>
                <w:w w:val="101"/>
                <w:sz w:val="18"/>
                <w:szCs w:val="18"/>
              </w:rPr>
              <w:t xml:space="preserve"> </w:t>
            </w:r>
            <w:r w:rsidR="000A54D1"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a</w:t>
            </w:r>
            <w:r w:rsidRPr="000D3545">
              <w:rPr>
                <w:rFonts w:ascii="Arial" w:eastAsia="Calibri" w:hAnsi="Arial" w:cs="Arial"/>
                <w:w w:val="101"/>
                <w:sz w:val="18"/>
                <w:szCs w:val="18"/>
              </w:rPr>
              <w:t>d</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na </w:t>
            </w:r>
            <w:r w:rsidRPr="000D3545">
              <w:rPr>
                <w:rFonts w:ascii="Arial" w:eastAsia="Calibri" w:hAnsi="Arial" w:cs="Arial"/>
                <w:spacing w:val="-1"/>
                <w:sz w:val="18"/>
                <w:szCs w:val="18"/>
              </w:rPr>
              <w:t>y</w:t>
            </w:r>
            <w:r w:rsidRPr="000D3545">
              <w:rPr>
                <w:rFonts w:ascii="Arial" w:eastAsia="Calibri" w:hAnsi="Arial" w:cs="Arial"/>
                <w:sz w:val="18"/>
                <w:szCs w:val="18"/>
              </w:rPr>
              <w:t>öne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şi</w:t>
            </w:r>
            <w:r w:rsidRPr="000D3545">
              <w:rPr>
                <w:rFonts w:ascii="Arial" w:eastAsia="Calibri" w:hAnsi="Arial" w:cs="Arial"/>
                <w:spacing w:val="-5"/>
                <w:sz w:val="18"/>
                <w:szCs w:val="18"/>
              </w:rPr>
              <w:t>d</w:t>
            </w:r>
            <w:r w:rsidRPr="000D3545">
              <w:rPr>
                <w:rFonts w:ascii="Arial" w:eastAsia="Calibri" w:hAnsi="Arial" w:cs="Arial"/>
                <w:sz w:val="18"/>
                <w:szCs w:val="18"/>
              </w:rPr>
              <w:t>det</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p</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w:t>
            </w:r>
            <w:r w:rsidR="000A54D1" w:rsidRPr="000D3545">
              <w:rPr>
                <w:rFonts w:ascii="Arial" w:eastAsia="Calibri" w:hAnsi="Arial" w:cs="Arial"/>
                <w:spacing w:val="-1"/>
                <w:sz w:val="18"/>
                <w:szCs w:val="18"/>
              </w:rPr>
              <w:t>,</w:t>
            </w:r>
            <w:r w:rsidRPr="000D3545">
              <w:rPr>
                <w:rFonts w:ascii="Arial" w:eastAsia="Calibri" w:hAnsi="Arial" w:cs="Arial"/>
                <w:spacing w:val="11"/>
                <w:sz w:val="18"/>
                <w:szCs w:val="18"/>
              </w:rPr>
              <w:t xml:space="preserve"> </w:t>
            </w:r>
            <w:r w:rsidR="000A54D1" w:rsidRPr="000D3545">
              <w:rPr>
                <w:rFonts w:ascii="Arial" w:eastAsia="Calibri" w:hAnsi="Arial" w:cs="Arial"/>
                <w:spacing w:val="-2"/>
                <w:sz w:val="18"/>
                <w:szCs w:val="18"/>
              </w:rPr>
              <w:t>ş</w:t>
            </w:r>
            <w:r w:rsidR="000A54D1" w:rsidRPr="000D3545">
              <w:rPr>
                <w:rFonts w:ascii="Arial" w:eastAsia="Calibri" w:hAnsi="Arial" w:cs="Arial"/>
                <w:spacing w:val="-3"/>
                <w:sz w:val="18"/>
                <w:szCs w:val="18"/>
              </w:rPr>
              <w:t>i</w:t>
            </w:r>
            <w:r w:rsidR="000A54D1" w:rsidRPr="000D3545">
              <w:rPr>
                <w:rFonts w:ascii="Arial" w:eastAsia="Calibri" w:hAnsi="Arial" w:cs="Arial"/>
                <w:sz w:val="18"/>
                <w:szCs w:val="18"/>
              </w:rPr>
              <w:t>dd</w:t>
            </w:r>
            <w:r w:rsidR="000A54D1" w:rsidRPr="000D3545">
              <w:rPr>
                <w:rFonts w:ascii="Arial" w:eastAsia="Calibri" w:hAnsi="Arial" w:cs="Arial"/>
                <w:spacing w:val="-4"/>
                <w:sz w:val="18"/>
                <w:szCs w:val="18"/>
              </w:rPr>
              <w:t>e</w:t>
            </w:r>
            <w:r w:rsidR="000A54D1" w:rsidRPr="000D3545">
              <w:rPr>
                <w:rFonts w:ascii="Arial" w:eastAsia="Calibri" w:hAnsi="Arial" w:cs="Arial"/>
                <w:spacing w:val="1"/>
                <w:sz w:val="18"/>
                <w:szCs w:val="18"/>
              </w:rPr>
              <w:t>tl</w:t>
            </w:r>
            <w:r w:rsidR="000A54D1" w:rsidRPr="000D3545">
              <w:rPr>
                <w:rFonts w:ascii="Arial" w:eastAsia="Calibri" w:hAnsi="Arial" w:cs="Arial"/>
                <w:sz w:val="18"/>
                <w:szCs w:val="18"/>
              </w:rPr>
              <w:t>e</w:t>
            </w:r>
            <w:r w:rsidR="000A54D1" w:rsidRPr="000D3545">
              <w:rPr>
                <w:rFonts w:ascii="Arial" w:eastAsia="Calibri" w:hAnsi="Arial" w:cs="Arial"/>
                <w:spacing w:val="4"/>
                <w:sz w:val="18"/>
                <w:szCs w:val="18"/>
              </w:rPr>
              <w:t xml:space="preserve"> </w:t>
            </w:r>
            <w:r w:rsidR="000A54D1" w:rsidRPr="000D3545">
              <w:rPr>
                <w:rFonts w:ascii="Arial" w:eastAsia="Calibri" w:hAnsi="Arial" w:cs="Arial"/>
                <w:spacing w:val="-2"/>
                <w:sz w:val="18"/>
                <w:szCs w:val="18"/>
              </w:rPr>
              <w:t>m</w:t>
            </w:r>
            <w:r w:rsidR="000A54D1" w:rsidRPr="000D3545">
              <w:rPr>
                <w:rFonts w:ascii="Arial" w:eastAsia="Calibri" w:hAnsi="Arial" w:cs="Arial"/>
                <w:sz w:val="18"/>
                <w:szCs w:val="18"/>
              </w:rPr>
              <w:t>üc</w:t>
            </w:r>
            <w:r w:rsidR="000A54D1" w:rsidRPr="000D3545">
              <w:rPr>
                <w:rFonts w:ascii="Arial" w:eastAsia="Calibri" w:hAnsi="Arial" w:cs="Arial"/>
                <w:spacing w:val="-6"/>
                <w:sz w:val="18"/>
                <w:szCs w:val="18"/>
              </w:rPr>
              <w:t>a</w:t>
            </w:r>
            <w:r w:rsidR="000A54D1" w:rsidRPr="000D3545">
              <w:rPr>
                <w:rFonts w:ascii="Arial" w:eastAsia="Calibri" w:hAnsi="Arial" w:cs="Arial"/>
                <w:sz w:val="18"/>
                <w:szCs w:val="18"/>
              </w:rPr>
              <w:t>de</w:t>
            </w:r>
            <w:r w:rsidR="000A54D1" w:rsidRPr="000D3545">
              <w:rPr>
                <w:rFonts w:ascii="Arial" w:eastAsia="Calibri" w:hAnsi="Arial" w:cs="Arial"/>
                <w:spacing w:val="-3"/>
                <w:sz w:val="18"/>
                <w:szCs w:val="18"/>
              </w:rPr>
              <w:t>l</w:t>
            </w:r>
            <w:r w:rsidR="000A54D1" w:rsidRPr="000D3545">
              <w:rPr>
                <w:rFonts w:ascii="Arial" w:eastAsia="Calibri" w:hAnsi="Arial" w:cs="Arial"/>
                <w:sz w:val="18"/>
                <w:szCs w:val="18"/>
              </w:rPr>
              <w:t>e,</w:t>
            </w:r>
            <w:r w:rsidR="000A54D1" w:rsidRPr="000D3545">
              <w:rPr>
                <w:rFonts w:ascii="Arial" w:eastAsia="Calibri" w:hAnsi="Arial" w:cs="Arial"/>
                <w:spacing w:val="8"/>
                <w:sz w:val="18"/>
                <w:szCs w:val="18"/>
              </w:rPr>
              <w:t xml:space="preserve"> </w:t>
            </w:r>
            <w:r w:rsidR="000A54D1" w:rsidRPr="000D3545">
              <w:rPr>
                <w:rFonts w:ascii="Arial" w:eastAsia="Calibri" w:hAnsi="Arial" w:cs="Arial"/>
                <w:spacing w:val="-2"/>
                <w:w w:val="101"/>
                <w:sz w:val="18"/>
                <w:szCs w:val="18"/>
              </w:rPr>
              <w:t>ş</w:t>
            </w:r>
            <w:r w:rsidR="000A54D1" w:rsidRPr="000D3545">
              <w:rPr>
                <w:rFonts w:ascii="Arial" w:eastAsia="Calibri" w:hAnsi="Arial" w:cs="Arial"/>
                <w:spacing w:val="1"/>
                <w:w w:val="101"/>
                <w:sz w:val="18"/>
                <w:szCs w:val="18"/>
              </w:rPr>
              <w:t>i</w:t>
            </w:r>
            <w:r w:rsidR="000A54D1" w:rsidRPr="000D3545">
              <w:rPr>
                <w:rFonts w:ascii="Arial" w:eastAsia="Calibri" w:hAnsi="Arial" w:cs="Arial"/>
                <w:spacing w:val="-5"/>
                <w:w w:val="101"/>
                <w:sz w:val="18"/>
                <w:szCs w:val="18"/>
              </w:rPr>
              <w:t>d</w:t>
            </w:r>
            <w:r w:rsidR="000A54D1" w:rsidRPr="000D3545">
              <w:rPr>
                <w:rFonts w:ascii="Arial" w:eastAsia="Calibri" w:hAnsi="Arial" w:cs="Arial"/>
                <w:w w:val="101"/>
                <w:sz w:val="18"/>
                <w:szCs w:val="18"/>
              </w:rPr>
              <w:t>de</w:t>
            </w:r>
            <w:r w:rsidR="000A54D1" w:rsidRPr="000D3545">
              <w:rPr>
                <w:rFonts w:ascii="Arial" w:eastAsia="Calibri" w:hAnsi="Arial" w:cs="Arial"/>
                <w:spacing w:val="-3"/>
                <w:w w:val="101"/>
                <w:sz w:val="18"/>
                <w:szCs w:val="18"/>
              </w:rPr>
              <w:t>t</w:t>
            </w:r>
            <w:r w:rsidR="000A54D1" w:rsidRPr="000D3545">
              <w:rPr>
                <w:rFonts w:ascii="Arial" w:eastAsia="Calibri" w:hAnsi="Arial" w:cs="Arial"/>
                <w:spacing w:val="1"/>
                <w:w w:val="101"/>
                <w:sz w:val="18"/>
                <w:szCs w:val="18"/>
              </w:rPr>
              <w:t>l</w:t>
            </w:r>
            <w:r w:rsidR="000A54D1" w:rsidRPr="000D3545">
              <w:rPr>
                <w:rFonts w:ascii="Arial" w:eastAsia="Calibri" w:hAnsi="Arial" w:cs="Arial"/>
                <w:w w:val="101"/>
                <w:sz w:val="18"/>
                <w:szCs w:val="18"/>
              </w:rPr>
              <w:t xml:space="preserve">e </w:t>
            </w:r>
            <w:r w:rsidR="000A54D1" w:rsidRPr="000D3545">
              <w:rPr>
                <w:rFonts w:ascii="Arial" w:eastAsia="Calibri" w:hAnsi="Arial" w:cs="Arial"/>
                <w:spacing w:val="-2"/>
                <w:sz w:val="18"/>
                <w:szCs w:val="18"/>
              </w:rPr>
              <w:t>m</w:t>
            </w:r>
            <w:r w:rsidR="000A54D1" w:rsidRPr="000D3545">
              <w:rPr>
                <w:rFonts w:ascii="Arial" w:eastAsia="Calibri" w:hAnsi="Arial" w:cs="Arial"/>
                <w:sz w:val="18"/>
                <w:szCs w:val="18"/>
              </w:rPr>
              <w:t>üc</w:t>
            </w:r>
            <w:r w:rsidR="000A54D1" w:rsidRPr="000D3545">
              <w:rPr>
                <w:rFonts w:ascii="Arial" w:eastAsia="Calibri" w:hAnsi="Arial" w:cs="Arial"/>
                <w:spacing w:val="-1"/>
                <w:sz w:val="18"/>
                <w:szCs w:val="18"/>
              </w:rPr>
              <w:t>a</w:t>
            </w:r>
            <w:r w:rsidR="000A54D1" w:rsidRPr="000D3545">
              <w:rPr>
                <w:rFonts w:ascii="Arial" w:eastAsia="Calibri" w:hAnsi="Arial" w:cs="Arial"/>
                <w:sz w:val="18"/>
                <w:szCs w:val="18"/>
              </w:rPr>
              <w:t>de</w:t>
            </w:r>
            <w:r w:rsidR="000A54D1" w:rsidRPr="000D3545">
              <w:rPr>
                <w:rFonts w:ascii="Arial" w:eastAsia="Calibri" w:hAnsi="Arial" w:cs="Arial"/>
                <w:spacing w:val="-3"/>
                <w:sz w:val="18"/>
                <w:szCs w:val="18"/>
              </w:rPr>
              <w:t>l</w:t>
            </w:r>
            <w:r w:rsidR="000A54D1" w:rsidRPr="000D3545">
              <w:rPr>
                <w:rFonts w:ascii="Arial" w:eastAsia="Calibri" w:hAnsi="Arial" w:cs="Arial"/>
                <w:sz w:val="18"/>
                <w:szCs w:val="18"/>
              </w:rPr>
              <w:t>ede</w:t>
            </w:r>
            <w:r w:rsidR="000A54D1" w:rsidRPr="000D3545">
              <w:rPr>
                <w:rFonts w:ascii="Arial" w:eastAsia="Calibri" w:hAnsi="Arial" w:cs="Arial"/>
                <w:spacing w:val="7"/>
                <w:sz w:val="18"/>
                <w:szCs w:val="18"/>
              </w:rPr>
              <w:t xml:space="preserve"> </w:t>
            </w:r>
            <w:r w:rsidR="000A54D1" w:rsidRPr="000D3545">
              <w:rPr>
                <w:rFonts w:ascii="Arial" w:eastAsia="Calibri" w:hAnsi="Arial" w:cs="Arial"/>
                <w:spacing w:val="-2"/>
                <w:sz w:val="18"/>
                <w:szCs w:val="18"/>
              </w:rPr>
              <w:t>m</w:t>
            </w:r>
            <w:r w:rsidR="000A54D1" w:rsidRPr="000D3545">
              <w:rPr>
                <w:rFonts w:ascii="Arial" w:eastAsia="Calibri" w:hAnsi="Arial" w:cs="Arial"/>
                <w:sz w:val="18"/>
                <w:szCs w:val="18"/>
              </w:rPr>
              <w:t>e</w:t>
            </w:r>
            <w:r w:rsidR="000A54D1" w:rsidRPr="000D3545">
              <w:rPr>
                <w:rFonts w:ascii="Arial" w:eastAsia="Calibri" w:hAnsi="Arial" w:cs="Arial"/>
                <w:spacing w:val="-1"/>
                <w:sz w:val="18"/>
                <w:szCs w:val="18"/>
              </w:rPr>
              <w:t>v</w:t>
            </w:r>
            <w:r w:rsidR="000A54D1" w:rsidRPr="000D3545">
              <w:rPr>
                <w:rFonts w:ascii="Arial" w:eastAsia="Calibri" w:hAnsi="Arial" w:cs="Arial"/>
                <w:spacing w:val="-5"/>
                <w:sz w:val="18"/>
                <w:szCs w:val="18"/>
              </w:rPr>
              <w:t>c</w:t>
            </w:r>
            <w:r w:rsidR="000A54D1" w:rsidRPr="000D3545">
              <w:rPr>
                <w:rFonts w:ascii="Arial" w:eastAsia="Calibri" w:hAnsi="Arial" w:cs="Arial"/>
                <w:sz w:val="18"/>
                <w:szCs w:val="18"/>
              </w:rPr>
              <w:t>ut</w:t>
            </w:r>
            <w:r w:rsidR="000A54D1" w:rsidRPr="000D3545">
              <w:rPr>
                <w:rFonts w:ascii="Arial" w:eastAsia="Calibri" w:hAnsi="Arial" w:cs="Arial"/>
                <w:spacing w:val="5"/>
                <w:sz w:val="18"/>
                <w:szCs w:val="18"/>
              </w:rPr>
              <w:t xml:space="preserve"> </w:t>
            </w:r>
            <w:r w:rsidR="000A54D1" w:rsidRPr="000D3545">
              <w:rPr>
                <w:rFonts w:ascii="Arial" w:eastAsia="Calibri" w:hAnsi="Arial" w:cs="Arial"/>
                <w:spacing w:val="-2"/>
                <w:sz w:val="18"/>
                <w:szCs w:val="18"/>
              </w:rPr>
              <w:t>m</w:t>
            </w:r>
            <w:r w:rsidR="000A54D1" w:rsidRPr="000D3545">
              <w:rPr>
                <w:rFonts w:ascii="Arial" w:eastAsia="Calibri" w:hAnsi="Arial" w:cs="Arial"/>
                <w:sz w:val="18"/>
                <w:szCs w:val="18"/>
              </w:rPr>
              <w:t>e</w:t>
            </w:r>
            <w:r w:rsidR="000A54D1" w:rsidRPr="000D3545">
              <w:rPr>
                <w:rFonts w:ascii="Arial" w:eastAsia="Calibri" w:hAnsi="Arial" w:cs="Arial"/>
                <w:spacing w:val="-1"/>
                <w:sz w:val="18"/>
                <w:szCs w:val="18"/>
              </w:rPr>
              <w:t>ka</w:t>
            </w:r>
            <w:r w:rsidR="000A54D1" w:rsidRPr="000D3545">
              <w:rPr>
                <w:rFonts w:ascii="Arial" w:eastAsia="Calibri" w:hAnsi="Arial" w:cs="Arial"/>
                <w:spacing w:val="-5"/>
                <w:sz w:val="18"/>
                <w:szCs w:val="18"/>
              </w:rPr>
              <w:t>n</w:t>
            </w:r>
            <w:r w:rsidR="000A54D1" w:rsidRPr="000D3545">
              <w:rPr>
                <w:rFonts w:ascii="Arial" w:eastAsia="Calibri" w:hAnsi="Arial" w:cs="Arial"/>
                <w:spacing w:val="1"/>
                <w:sz w:val="18"/>
                <w:szCs w:val="18"/>
              </w:rPr>
              <w:t>i</w:t>
            </w:r>
            <w:r w:rsidR="000A54D1" w:rsidRPr="000D3545">
              <w:rPr>
                <w:rFonts w:ascii="Arial" w:eastAsia="Calibri" w:hAnsi="Arial" w:cs="Arial"/>
                <w:sz w:val="18"/>
                <w:szCs w:val="18"/>
              </w:rPr>
              <w:t>z</w:t>
            </w:r>
            <w:r w:rsidR="000A54D1" w:rsidRPr="000D3545">
              <w:rPr>
                <w:rFonts w:ascii="Arial" w:eastAsia="Calibri" w:hAnsi="Arial" w:cs="Arial"/>
                <w:spacing w:val="-2"/>
                <w:sz w:val="18"/>
                <w:szCs w:val="18"/>
              </w:rPr>
              <w:t>m</w:t>
            </w:r>
            <w:r w:rsidR="000A54D1" w:rsidRPr="000D3545">
              <w:rPr>
                <w:rFonts w:ascii="Arial" w:eastAsia="Calibri" w:hAnsi="Arial" w:cs="Arial"/>
                <w:spacing w:val="-1"/>
                <w:sz w:val="18"/>
                <w:szCs w:val="18"/>
              </w:rPr>
              <w:t>a</w:t>
            </w:r>
            <w:r w:rsidR="000A54D1" w:rsidRPr="000D3545">
              <w:rPr>
                <w:rFonts w:ascii="Arial" w:eastAsia="Calibri" w:hAnsi="Arial" w:cs="Arial"/>
                <w:spacing w:val="1"/>
                <w:sz w:val="18"/>
                <w:szCs w:val="18"/>
              </w:rPr>
              <w:t>l</w:t>
            </w:r>
            <w:r w:rsidR="000A54D1" w:rsidRPr="000D3545">
              <w:rPr>
                <w:rFonts w:ascii="Arial" w:eastAsia="Calibri" w:hAnsi="Arial" w:cs="Arial"/>
                <w:spacing w:val="-1"/>
                <w:sz w:val="18"/>
                <w:szCs w:val="18"/>
              </w:rPr>
              <w:t>ar</w:t>
            </w:r>
            <w:r w:rsidR="000A54D1" w:rsidRPr="000D3545">
              <w:rPr>
                <w:rFonts w:ascii="Arial" w:eastAsia="Calibri" w:hAnsi="Arial" w:cs="Arial"/>
                <w:sz w:val="18"/>
                <w:szCs w:val="18"/>
              </w:rPr>
              <w:t>,</w:t>
            </w:r>
            <w:r w:rsidR="000A54D1" w:rsidRPr="000D3545">
              <w:rPr>
                <w:rFonts w:ascii="Arial" w:eastAsia="Calibri" w:hAnsi="Arial" w:cs="Arial"/>
                <w:spacing w:val="6"/>
                <w:sz w:val="18"/>
                <w:szCs w:val="18"/>
              </w:rPr>
              <w:t xml:space="preserve"> </w:t>
            </w:r>
            <w:r w:rsidR="000A54D1" w:rsidRPr="000D3545">
              <w:rPr>
                <w:rFonts w:ascii="Arial" w:eastAsia="Calibri" w:hAnsi="Arial" w:cs="Arial"/>
                <w:spacing w:val="2"/>
                <w:sz w:val="18"/>
                <w:szCs w:val="18"/>
              </w:rPr>
              <w:t>e</w:t>
            </w:r>
            <w:r w:rsidR="000A54D1" w:rsidRPr="000D3545">
              <w:rPr>
                <w:rFonts w:ascii="Arial" w:eastAsia="Calibri" w:hAnsi="Arial" w:cs="Arial"/>
                <w:spacing w:val="-1"/>
                <w:sz w:val="18"/>
                <w:szCs w:val="18"/>
              </w:rPr>
              <w:t>rk</w:t>
            </w:r>
            <w:r w:rsidR="000A54D1" w:rsidRPr="000D3545">
              <w:rPr>
                <w:rFonts w:ascii="Arial" w:eastAsia="Calibri" w:hAnsi="Arial" w:cs="Arial"/>
                <w:spacing w:val="-4"/>
                <w:sz w:val="18"/>
                <w:szCs w:val="18"/>
              </w:rPr>
              <w:t>e</w:t>
            </w:r>
            <w:r w:rsidR="000A54D1" w:rsidRPr="000D3545">
              <w:rPr>
                <w:rFonts w:ascii="Arial" w:eastAsia="Calibri" w:hAnsi="Arial" w:cs="Arial"/>
                <w:sz w:val="18"/>
                <w:szCs w:val="18"/>
              </w:rPr>
              <w:t>n</w:t>
            </w:r>
            <w:r w:rsidR="000A54D1" w:rsidRPr="000D3545">
              <w:rPr>
                <w:rFonts w:ascii="Arial" w:eastAsia="Calibri" w:hAnsi="Arial" w:cs="Arial"/>
                <w:spacing w:val="2"/>
                <w:sz w:val="18"/>
                <w:szCs w:val="18"/>
              </w:rPr>
              <w:t xml:space="preserve"> e</w:t>
            </w:r>
            <w:r w:rsidR="000A54D1" w:rsidRPr="000D3545">
              <w:rPr>
                <w:rFonts w:ascii="Arial" w:eastAsia="Calibri" w:hAnsi="Arial" w:cs="Arial"/>
                <w:spacing w:val="-1"/>
                <w:sz w:val="18"/>
                <w:szCs w:val="18"/>
              </w:rPr>
              <w:t>v</w:t>
            </w:r>
            <w:r w:rsidR="000A54D1" w:rsidRPr="000D3545">
              <w:rPr>
                <w:rFonts w:ascii="Arial" w:eastAsia="Calibri" w:hAnsi="Arial" w:cs="Arial"/>
                <w:spacing w:val="-3"/>
                <w:sz w:val="18"/>
                <w:szCs w:val="18"/>
              </w:rPr>
              <w:t>l</w:t>
            </w:r>
            <w:r w:rsidR="000A54D1" w:rsidRPr="000D3545">
              <w:rPr>
                <w:rFonts w:ascii="Arial" w:eastAsia="Calibri" w:hAnsi="Arial" w:cs="Arial"/>
                <w:spacing w:val="1"/>
                <w:sz w:val="18"/>
                <w:szCs w:val="18"/>
              </w:rPr>
              <w:t>i</w:t>
            </w:r>
            <w:r w:rsidR="000A54D1" w:rsidRPr="000D3545">
              <w:rPr>
                <w:rFonts w:ascii="Arial" w:eastAsia="Calibri" w:hAnsi="Arial" w:cs="Arial"/>
                <w:spacing w:val="-3"/>
                <w:sz w:val="18"/>
                <w:szCs w:val="18"/>
              </w:rPr>
              <w:t>l</w:t>
            </w:r>
            <w:r w:rsidR="000A54D1" w:rsidRPr="000D3545">
              <w:rPr>
                <w:rFonts w:ascii="Arial" w:eastAsia="Calibri" w:hAnsi="Arial" w:cs="Arial"/>
                <w:spacing w:val="1"/>
                <w:sz w:val="18"/>
                <w:szCs w:val="18"/>
              </w:rPr>
              <w:t>i</w:t>
            </w:r>
            <w:r w:rsidR="000A54D1" w:rsidRPr="000D3545">
              <w:rPr>
                <w:rFonts w:ascii="Arial" w:eastAsia="Calibri" w:hAnsi="Arial" w:cs="Arial"/>
                <w:spacing w:val="-1"/>
                <w:sz w:val="18"/>
                <w:szCs w:val="18"/>
              </w:rPr>
              <w:t>k</w:t>
            </w:r>
            <w:r w:rsidR="000A54D1" w:rsidRPr="000D3545">
              <w:rPr>
                <w:rFonts w:ascii="Arial" w:eastAsia="Calibri" w:hAnsi="Arial" w:cs="Arial"/>
                <w:spacing w:val="1"/>
                <w:sz w:val="18"/>
                <w:szCs w:val="18"/>
              </w:rPr>
              <w:t>l</w:t>
            </w:r>
            <w:r w:rsidR="000A54D1" w:rsidRPr="000D3545">
              <w:rPr>
                <w:rFonts w:ascii="Arial" w:eastAsia="Calibri" w:hAnsi="Arial" w:cs="Arial"/>
                <w:sz w:val="18"/>
                <w:szCs w:val="18"/>
              </w:rPr>
              <w:t>e</w:t>
            </w:r>
            <w:r w:rsidR="000A54D1" w:rsidRPr="000D3545">
              <w:rPr>
                <w:rFonts w:ascii="Arial" w:eastAsia="Calibri" w:hAnsi="Arial" w:cs="Arial"/>
                <w:spacing w:val="-1"/>
                <w:sz w:val="18"/>
                <w:szCs w:val="18"/>
              </w:rPr>
              <w:t>r</w:t>
            </w:r>
            <w:r w:rsidR="000A54D1" w:rsidRPr="000D3545">
              <w:rPr>
                <w:rFonts w:ascii="Arial" w:eastAsia="Calibri" w:hAnsi="Arial" w:cs="Arial"/>
                <w:sz w:val="18"/>
                <w:szCs w:val="18"/>
              </w:rPr>
              <w:t>,</w:t>
            </w:r>
            <w:r w:rsidR="000A54D1" w:rsidRPr="000D3545">
              <w:rPr>
                <w:rFonts w:ascii="Arial" w:eastAsia="Calibri" w:hAnsi="Arial" w:cs="Arial"/>
                <w:spacing w:val="7"/>
                <w:sz w:val="18"/>
                <w:szCs w:val="18"/>
              </w:rPr>
              <w:t xml:space="preserve"> </w:t>
            </w:r>
            <w:r w:rsidR="000A54D1" w:rsidRPr="000D3545">
              <w:rPr>
                <w:rFonts w:ascii="Arial" w:eastAsia="Calibri" w:hAnsi="Arial" w:cs="Arial"/>
                <w:spacing w:val="-6"/>
                <w:w w:val="101"/>
                <w:sz w:val="18"/>
                <w:szCs w:val="18"/>
              </w:rPr>
              <w:t>ç</w:t>
            </w:r>
            <w:r w:rsidR="000A54D1" w:rsidRPr="000D3545">
              <w:rPr>
                <w:rFonts w:ascii="Arial" w:eastAsia="Calibri" w:hAnsi="Arial" w:cs="Arial"/>
                <w:w w:val="101"/>
                <w:sz w:val="18"/>
                <w:szCs w:val="18"/>
              </w:rPr>
              <w:t>ocu</w:t>
            </w:r>
            <w:r w:rsidR="000A54D1" w:rsidRPr="000D3545">
              <w:rPr>
                <w:rFonts w:ascii="Arial" w:eastAsia="Calibri" w:hAnsi="Arial" w:cs="Arial"/>
                <w:spacing w:val="-1"/>
                <w:w w:val="101"/>
                <w:sz w:val="18"/>
                <w:szCs w:val="18"/>
              </w:rPr>
              <w:t>k</w:t>
            </w:r>
            <w:r w:rsidR="000A54D1" w:rsidRPr="000D3545">
              <w:rPr>
                <w:rFonts w:ascii="Arial" w:eastAsia="Calibri" w:hAnsi="Arial" w:cs="Arial"/>
                <w:spacing w:val="1"/>
                <w:w w:val="101"/>
                <w:sz w:val="18"/>
                <w:szCs w:val="18"/>
              </w:rPr>
              <w:t>l</w:t>
            </w:r>
            <w:r w:rsidR="000A54D1" w:rsidRPr="000D3545">
              <w:rPr>
                <w:rFonts w:ascii="Arial" w:eastAsia="Calibri" w:hAnsi="Arial" w:cs="Arial"/>
                <w:spacing w:val="-1"/>
                <w:w w:val="101"/>
                <w:sz w:val="18"/>
                <w:szCs w:val="18"/>
              </w:rPr>
              <w:t>ar</w:t>
            </w:r>
            <w:r w:rsidR="000A54D1" w:rsidRPr="000D3545">
              <w:rPr>
                <w:rFonts w:ascii="Arial" w:eastAsia="Calibri" w:hAnsi="Arial" w:cs="Arial"/>
                <w:w w:val="101"/>
                <w:sz w:val="18"/>
                <w:szCs w:val="18"/>
              </w:rPr>
              <w:t xml:space="preserve">a </w:t>
            </w:r>
            <w:r w:rsidR="000A54D1" w:rsidRPr="000D3545">
              <w:rPr>
                <w:rFonts w:ascii="Arial" w:eastAsia="Calibri" w:hAnsi="Arial" w:cs="Arial"/>
                <w:spacing w:val="2"/>
                <w:sz w:val="18"/>
                <w:szCs w:val="18"/>
              </w:rPr>
              <w:t>y</w:t>
            </w:r>
            <w:r w:rsidR="000A54D1" w:rsidRPr="000D3545">
              <w:rPr>
                <w:rFonts w:ascii="Arial" w:eastAsia="Calibri" w:hAnsi="Arial" w:cs="Arial"/>
                <w:sz w:val="18"/>
                <w:szCs w:val="18"/>
              </w:rPr>
              <w:t>ö</w:t>
            </w:r>
            <w:r w:rsidR="000A54D1" w:rsidRPr="000D3545">
              <w:rPr>
                <w:rFonts w:ascii="Arial" w:eastAsia="Calibri" w:hAnsi="Arial" w:cs="Arial"/>
                <w:spacing w:val="-5"/>
                <w:sz w:val="18"/>
                <w:szCs w:val="18"/>
              </w:rPr>
              <w:t>n</w:t>
            </w:r>
            <w:r w:rsidR="000A54D1" w:rsidRPr="000D3545">
              <w:rPr>
                <w:rFonts w:ascii="Arial" w:eastAsia="Calibri" w:hAnsi="Arial" w:cs="Arial"/>
                <w:sz w:val="18"/>
                <w:szCs w:val="18"/>
              </w:rPr>
              <w:t>e</w:t>
            </w:r>
            <w:r w:rsidR="000A54D1" w:rsidRPr="000D3545">
              <w:rPr>
                <w:rFonts w:ascii="Arial" w:eastAsia="Calibri" w:hAnsi="Arial" w:cs="Arial"/>
                <w:spacing w:val="1"/>
                <w:sz w:val="18"/>
                <w:szCs w:val="18"/>
              </w:rPr>
              <w:t>li</w:t>
            </w:r>
            <w:r w:rsidR="000A54D1" w:rsidRPr="000D3545">
              <w:rPr>
                <w:rFonts w:ascii="Arial" w:eastAsia="Calibri" w:hAnsi="Arial" w:cs="Arial"/>
                <w:sz w:val="18"/>
                <w:szCs w:val="18"/>
              </w:rPr>
              <w:t>k</w:t>
            </w:r>
            <w:r w:rsidR="000A54D1" w:rsidRPr="000D3545">
              <w:rPr>
                <w:rFonts w:ascii="Arial" w:eastAsia="Calibri" w:hAnsi="Arial" w:cs="Arial"/>
                <w:spacing w:val="1"/>
                <w:sz w:val="18"/>
                <w:szCs w:val="18"/>
              </w:rPr>
              <w:t xml:space="preserve"> </w:t>
            </w:r>
            <w:r w:rsidR="000A54D1" w:rsidRPr="000D3545">
              <w:rPr>
                <w:rFonts w:ascii="Arial" w:eastAsia="Calibri" w:hAnsi="Arial" w:cs="Arial"/>
                <w:spacing w:val="-1"/>
                <w:sz w:val="18"/>
                <w:szCs w:val="18"/>
              </w:rPr>
              <w:t>c</w:t>
            </w:r>
            <w:r w:rsidR="000A54D1" w:rsidRPr="000D3545">
              <w:rPr>
                <w:rFonts w:ascii="Arial" w:eastAsia="Calibri" w:hAnsi="Arial" w:cs="Arial"/>
                <w:spacing w:val="-3"/>
                <w:sz w:val="18"/>
                <w:szCs w:val="18"/>
              </w:rPr>
              <w:t>i</w:t>
            </w:r>
            <w:r w:rsidR="000A54D1" w:rsidRPr="000D3545">
              <w:rPr>
                <w:rFonts w:ascii="Arial" w:eastAsia="Calibri" w:hAnsi="Arial" w:cs="Arial"/>
                <w:sz w:val="18"/>
                <w:szCs w:val="18"/>
              </w:rPr>
              <w:t>n</w:t>
            </w:r>
            <w:r w:rsidR="000A54D1" w:rsidRPr="000D3545">
              <w:rPr>
                <w:rFonts w:ascii="Arial" w:eastAsia="Calibri" w:hAnsi="Arial" w:cs="Arial"/>
                <w:spacing w:val="1"/>
                <w:sz w:val="18"/>
                <w:szCs w:val="18"/>
              </w:rPr>
              <w:t>s</w:t>
            </w:r>
            <w:r w:rsidR="000A54D1" w:rsidRPr="000D3545">
              <w:rPr>
                <w:rFonts w:ascii="Arial" w:eastAsia="Calibri" w:hAnsi="Arial" w:cs="Arial"/>
                <w:spacing w:val="-4"/>
                <w:sz w:val="18"/>
                <w:szCs w:val="18"/>
              </w:rPr>
              <w:t>e</w:t>
            </w:r>
            <w:r w:rsidR="000A54D1" w:rsidRPr="000D3545">
              <w:rPr>
                <w:rFonts w:ascii="Arial" w:eastAsia="Calibri" w:hAnsi="Arial" w:cs="Arial"/>
                <w:sz w:val="18"/>
                <w:szCs w:val="18"/>
              </w:rPr>
              <w:t>l</w:t>
            </w:r>
            <w:r w:rsidR="000A54D1" w:rsidRPr="000D3545">
              <w:rPr>
                <w:rFonts w:ascii="Arial" w:eastAsia="Calibri" w:hAnsi="Arial" w:cs="Arial"/>
                <w:spacing w:val="3"/>
                <w:sz w:val="18"/>
                <w:szCs w:val="18"/>
              </w:rPr>
              <w:t xml:space="preserve"> </w:t>
            </w:r>
            <w:r w:rsidR="000A54D1" w:rsidRPr="000D3545">
              <w:rPr>
                <w:rFonts w:ascii="Arial" w:eastAsia="Calibri" w:hAnsi="Arial" w:cs="Arial"/>
                <w:spacing w:val="2"/>
                <w:sz w:val="18"/>
                <w:szCs w:val="18"/>
              </w:rPr>
              <w:t>i</w:t>
            </w:r>
            <w:r w:rsidR="000A54D1" w:rsidRPr="000D3545">
              <w:rPr>
                <w:rFonts w:ascii="Arial" w:eastAsia="Calibri" w:hAnsi="Arial" w:cs="Arial"/>
                <w:spacing w:val="-4"/>
                <w:sz w:val="18"/>
                <w:szCs w:val="18"/>
              </w:rPr>
              <w:t>s</w:t>
            </w:r>
            <w:r w:rsidR="000A54D1" w:rsidRPr="000D3545">
              <w:rPr>
                <w:rFonts w:ascii="Arial" w:eastAsia="Calibri" w:hAnsi="Arial" w:cs="Arial"/>
                <w:spacing w:val="1"/>
                <w:sz w:val="18"/>
                <w:szCs w:val="18"/>
              </w:rPr>
              <w:t>tis</w:t>
            </w:r>
            <w:r w:rsidR="000A54D1" w:rsidRPr="000D3545">
              <w:rPr>
                <w:rFonts w:ascii="Arial" w:eastAsia="Calibri" w:hAnsi="Arial" w:cs="Arial"/>
                <w:spacing w:val="-2"/>
                <w:sz w:val="18"/>
                <w:szCs w:val="18"/>
              </w:rPr>
              <w:t>m</w:t>
            </w:r>
            <w:r w:rsidR="000A54D1" w:rsidRPr="000D3545">
              <w:rPr>
                <w:rFonts w:ascii="Arial" w:eastAsia="Calibri" w:hAnsi="Arial" w:cs="Arial"/>
                <w:spacing w:val="-1"/>
                <w:sz w:val="18"/>
                <w:szCs w:val="18"/>
              </w:rPr>
              <w:t>a</w:t>
            </w:r>
            <w:r w:rsidR="000A54D1" w:rsidRPr="000D3545">
              <w:rPr>
                <w:rFonts w:ascii="Arial" w:eastAsia="Calibri" w:hAnsi="Arial" w:cs="Arial"/>
                <w:sz w:val="18"/>
                <w:szCs w:val="18"/>
              </w:rPr>
              <w:t>r</w:t>
            </w:r>
            <w:r w:rsidR="000A54D1" w:rsidRPr="000D3545">
              <w:rPr>
                <w:rFonts w:ascii="Arial" w:eastAsia="Calibri" w:hAnsi="Arial" w:cs="Arial"/>
                <w:spacing w:val="2"/>
                <w:sz w:val="18"/>
                <w:szCs w:val="18"/>
              </w:rPr>
              <w:t xml:space="preserve"> </w:t>
            </w:r>
            <w:r w:rsidR="000A54D1" w:rsidRPr="000D3545">
              <w:rPr>
                <w:rFonts w:ascii="Arial" w:eastAsia="Calibri" w:hAnsi="Arial" w:cs="Arial"/>
                <w:spacing w:val="-1"/>
                <w:sz w:val="18"/>
                <w:szCs w:val="18"/>
              </w:rPr>
              <w:t>v</w:t>
            </w:r>
            <w:r w:rsidR="000A54D1" w:rsidRPr="000D3545">
              <w:rPr>
                <w:rFonts w:ascii="Arial" w:eastAsia="Calibri" w:hAnsi="Arial" w:cs="Arial"/>
                <w:sz w:val="18"/>
                <w:szCs w:val="18"/>
              </w:rPr>
              <w:t xml:space="preserve">e </w:t>
            </w:r>
            <w:r w:rsidR="000A54D1" w:rsidRPr="000D3545">
              <w:rPr>
                <w:rFonts w:ascii="Arial" w:eastAsia="Calibri" w:hAnsi="Arial" w:cs="Arial"/>
                <w:spacing w:val="-3"/>
                <w:sz w:val="18"/>
                <w:szCs w:val="18"/>
              </w:rPr>
              <w:t>i</w:t>
            </w:r>
            <w:r w:rsidR="000A54D1" w:rsidRPr="000D3545">
              <w:rPr>
                <w:rFonts w:ascii="Arial" w:eastAsia="Calibri" w:hAnsi="Arial" w:cs="Arial"/>
                <w:spacing w:val="1"/>
                <w:sz w:val="18"/>
                <w:szCs w:val="18"/>
              </w:rPr>
              <w:t>st</w:t>
            </w:r>
            <w:r w:rsidR="000A54D1" w:rsidRPr="000D3545">
              <w:rPr>
                <w:rFonts w:ascii="Arial" w:eastAsia="Calibri" w:hAnsi="Arial" w:cs="Arial"/>
                <w:spacing w:val="-3"/>
                <w:sz w:val="18"/>
                <w:szCs w:val="18"/>
              </w:rPr>
              <w:t>i</w:t>
            </w:r>
            <w:r w:rsidR="000A54D1" w:rsidRPr="000D3545">
              <w:rPr>
                <w:rFonts w:ascii="Arial" w:eastAsia="Calibri" w:hAnsi="Arial" w:cs="Arial"/>
                <w:spacing w:val="1"/>
                <w:sz w:val="18"/>
                <w:szCs w:val="18"/>
              </w:rPr>
              <w:t>s</w:t>
            </w:r>
            <w:r w:rsidR="000A54D1" w:rsidRPr="000D3545">
              <w:rPr>
                <w:rFonts w:ascii="Arial" w:eastAsia="Calibri" w:hAnsi="Arial" w:cs="Arial"/>
                <w:spacing w:val="-2"/>
                <w:sz w:val="18"/>
                <w:szCs w:val="18"/>
              </w:rPr>
              <w:t>m</w:t>
            </w:r>
            <w:r w:rsidR="000A54D1" w:rsidRPr="000D3545">
              <w:rPr>
                <w:rFonts w:ascii="Arial" w:eastAsia="Calibri" w:hAnsi="Arial" w:cs="Arial"/>
                <w:spacing w:val="-1"/>
                <w:sz w:val="18"/>
                <w:szCs w:val="18"/>
              </w:rPr>
              <w:t>ar</w:t>
            </w:r>
            <w:r w:rsidR="000A54D1" w:rsidRPr="000D3545">
              <w:rPr>
                <w:rFonts w:ascii="Arial" w:eastAsia="Calibri" w:hAnsi="Arial" w:cs="Arial"/>
                <w:spacing w:val="1"/>
                <w:sz w:val="18"/>
                <w:szCs w:val="18"/>
              </w:rPr>
              <w:t>ı</w:t>
            </w:r>
            <w:r w:rsidR="000A54D1" w:rsidRPr="000D3545">
              <w:rPr>
                <w:rFonts w:ascii="Arial" w:eastAsia="Calibri" w:hAnsi="Arial" w:cs="Arial"/>
                <w:sz w:val="18"/>
                <w:szCs w:val="18"/>
              </w:rPr>
              <w:t>n</w:t>
            </w:r>
            <w:r w:rsidR="000A54D1" w:rsidRPr="000D3545">
              <w:rPr>
                <w:rFonts w:ascii="Arial" w:eastAsia="Calibri" w:hAnsi="Arial" w:cs="Arial"/>
                <w:spacing w:val="5"/>
                <w:sz w:val="18"/>
                <w:szCs w:val="18"/>
              </w:rPr>
              <w:t xml:space="preserve"> </w:t>
            </w:r>
            <w:r w:rsidR="000A54D1" w:rsidRPr="000D3545">
              <w:rPr>
                <w:rFonts w:ascii="Arial" w:eastAsia="Calibri" w:hAnsi="Arial" w:cs="Arial"/>
                <w:spacing w:val="-4"/>
                <w:sz w:val="18"/>
                <w:szCs w:val="18"/>
              </w:rPr>
              <w:t>g</w:t>
            </w:r>
            <w:r w:rsidR="000A54D1" w:rsidRPr="000D3545">
              <w:rPr>
                <w:rFonts w:ascii="Arial" w:eastAsia="Calibri" w:hAnsi="Arial" w:cs="Arial"/>
                <w:sz w:val="18"/>
                <w:szCs w:val="18"/>
              </w:rPr>
              <w:t>öz</w:t>
            </w:r>
            <w:r w:rsidR="000A54D1" w:rsidRPr="000D3545">
              <w:rPr>
                <w:rFonts w:ascii="Arial" w:eastAsia="Calibri" w:hAnsi="Arial" w:cs="Arial"/>
                <w:spacing w:val="-3"/>
                <w:sz w:val="18"/>
                <w:szCs w:val="18"/>
              </w:rPr>
              <w:t>l</w:t>
            </w:r>
            <w:r w:rsidR="000A54D1" w:rsidRPr="000D3545">
              <w:rPr>
                <w:rFonts w:ascii="Arial" w:eastAsia="Calibri" w:hAnsi="Arial" w:cs="Arial"/>
                <w:sz w:val="18"/>
                <w:szCs w:val="18"/>
              </w:rPr>
              <w:t>ene</w:t>
            </w:r>
            <w:r w:rsidR="000A54D1" w:rsidRPr="000D3545">
              <w:rPr>
                <w:rFonts w:ascii="Arial" w:eastAsia="Calibri" w:hAnsi="Arial" w:cs="Arial"/>
                <w:spacing w:val="-5"/>
                <w:sz w:val="18"/>
                <w:szCs w:val="18"/>
              </w:rPr>
              <w:t>b</w:t>
            </w:r>
            <w:r w:rsidR="000A54D1" w:rsidRPr="000D3545">
              <w:rPr>
                <w:rFonts w:ascii="Arial" w:eastAsia="Calibri" w:hAnsi="Arial" w:cs="Arial"/>
                <w:spacing w:val="1"/>
                <w:sz w:val="18"/>
                <w:szCs w:val="18"/>
              </w:rPr>
              <w:t>i</w:t>
            </w:r>
            <w:r w:rsidR="000A54D1" w:rsidRPr="000D3545">
              <w:rPr>
                <w:rFonts w:ascii="Arial" w:eastAsia="Calibri" w:hAnsi="Arial" w:cs="Arial"/>
                <w:spacing w:val="-3"/>
                <w:sz w:val="18"/>
                <w:szCs w:val="18"/>
              </w:rPr>
              <w:t>l</w:t>
            </w:r>
            <w:r w:rsidR="000A54D1" w:rsidRPr="000D3545">
              <w:rPr>
                <w:rFonts w:ascii="Arial" w:eastAsia="Calibri" w:hAnsi="Arial" w:cs="Arial"/>
                <w:spacing w:val="1"/>
                <w:sz w:val="18"/>
                <w:szCs w:val="18"/>
              </w:rPr>
              <w:t>i</w:t>
            </w:r>
            <w:r w:rsidR="000A54D1" w:rsidRPr="000D3545">
              <w:rPr>
                <w:rFonts w:ascii="Arial" w:eastAsia="Calibri" w:hAnsi="Arial" w:cs="Arial"/>
                <w:sz w:val="18"/>
                <w:szCs w:val="18"/>
              </w:rPr>
              <w:t>r</w:t>
            </w:r>
            <w:r w:rsidR="000A54D1" w:rsidRPr="000D3545">
              <w:rPr>
                <w:rFonts w:ascii="Arial" w:eastAsia="Calibri" w:hAnsi="Arial" w:cs="Arial"/>
                <w:spacing w:val="9"/>
                <w:sz w:val="18"/>
                <w:szCs w:val="18"/>
              </w:rPr>
              <w:t xml:space="preserve"> </w:t>
            </w:r>
            <w:r w:rsidR="000A54D1" w:rsidRPr="000D3545">
              <w:rPr>
                <w:rFonts w:ascii="Arial" w:eastAsia="Calibri" w:hAnsi="Arial" w:cs="Arial"/>
                <w:spacing w:val="-4"/>
                <w:sz w:val="18"/>
                <w:szCs w:val="18"/>
              </w:rPr>
              <w:t>e</w:t>
            </w:r>
            <w:r w:rsidR="000A54D1" w:rsidRPr="000D3545">
              <w:rPr>
                <w:rFonts w:ascii="Arial" w:eastAsia="Calibri" w:hAnsi="Arial" w:cs="Arial"/>
                <w:spacing w:val="1"/>
                <w:sz w:val="18"/>
                <w:szCs w:val="18"/>
              </w:rPr>
              <w:t>t</w:t>
            </w:r>
            <w:r w:rsidR="000A54D1" w:rsidRPr="000D3545">
              <w:rPr>
                <w:rFonts w:ascii="Arial" w:eastAsia="Calibri" w:hAnsi="Arial" w:cs="Arial"/>
                <w:spacing w:val="-1"/>
                <w:sz w:val="18"/>
                <w:szCs w:val="18"/>
              </w:rPr>
              <w:t>k</w:t>
            </w:r>
            <w:r w:rsidR="000A54D1" w:rsidRPr="000D3545">
              <w:rPr>
                <w:rFonts w:ascii="Arial" w:eastAsia="Calibri" w:hAnsi="Arial" w:cs="Arial"/>
                <w:spacing w:val="-3"/>
                <w:sz w:val="18"/>
                <w:szCs w:val="18"/>
              </w:rPr>
              <w:t>i</w:t>
            </w:r>
            <w:r w:rsidR="000A54D1" w:rsidRPr="000D3545">
              <w:rPr>
                <w:rFonts w:ascii="Arial" w:eastAsia="Calibri" w:hAnsi="Arial" w:cs="Arial"/>
                <w:spacing w:val="1"/>
                <w:sz w:val="18"/>
                <w:szCs w:val="18"/>
              </w:rPr>
              <w:t>l</w:t>
            </w:r>
            <w:r w:rsidR="000A54D1" w:rsidRPr="000D3545">
              <w:rPr>
                <w:rFonts w:ascii="Arial" w:eastAsia="Calibri" w:hAnsi="Arial" w:cs="Arial"/>
                <w:sz w:val="18"/>
                <w:szCs w:val="18"/>
              </w:rPr>
              <w:t>e</w:t>
            </w:r>
            <w:r w:rsidR="000A54D1" w:rsidRPr="000D3545">
              <w:rPr>
                <w:rFonts w:ascii="Arial" w:eastAsia="Calibri" w:hAnsi="Arial" w:cs="Arial"/>
                <w:spacing w:val="-1"/>
                <w:sz w:val="18"/>
                <w:szCs w:val="18"/>
              </w:rPr>
              <w:t>r</w:t>
            </w:r>
            <w:r w:rsidR="000A54D1" w:rsidRPr="000D3545">
              <w:rPr>
                <w:rFonts w:ascii="Arial" w:eastAsia="Calibri" w:hAnsi="Arial" w:cs="Arial"/>
                <w:sz w:val="18"/>
                <w:szCs w:val="18"/>
              </w:rPr>
              <w:t>i</w:t>
            </w:r>
            <w:r w:rsidR="000A54D1" w:rsidRPr="000D3545">
              <w:rPr>
                <w:rFonts w:ascii="Arial" w:eastAsia="Calibri" w:hAnsi="Arial" w:cs="Arial"/>
                <w:spacing w:val="4"/>
                <w:sz w:val="18"/>
                <w:szCs w:val="18"/>
              </w:rPr>
              <w:t xml:space="preserve"> </w:t>
            </w:r>
            <w:r w:rsidR="000A54D1" w:rsidRPr="000D3545">
              <w:rPr>
                <w:rFonts w:ascii="Arial" w:eastAsia="Calibri" w:hAnsi="Arial" w:cs="Arial"/>
                <w:spacing w:val="-1"/>
                <w:w w:val="101"/>
                <w:sz w:val="18"/>
                <w:szCs w:val="18"/>
              </w:rPr>
              <w:t>v</w:t>
            </w:r>
            <w:r w:rsidR="000A54D1" w:rsidRPr="000D3545">
              <w:rPr>
                <w:rFonts w:ascii="Arial" w:eastAsia="Calibri" w:hAnsi="Arial" w:cs="Arial"/>
                <w:spacing w:val="-5"/>
                <w:w w:val="101"/>
                <w:sz w:val="18"/>
                <w:szCs w:val="18"/>
              </w:rPr>
              <w:t>b</w:t>
            </w:r>
            <w:r w:rsidR="000A54D1" w:rsidRPr="000D3545">
              <w:rPr>
                <w:rFonts w:ascii="Arial" w:eastAsia="Calibri" w:hAnsi="Arial" w:cs="Arial"/>
                <w:w w:val="101"/>
                <w:sz w:val="18"/>
                <w:szCs w:val="18"/>
              </w:rPr>
              <w:t xml:space="preserve">. </w:t>
            </w:r>
            <w:r w:rsidR="000A54D1" w:rsidRPr="000D3545">
              <w:rPr>
                <w:rFonts w:ascii="Arial" w:eastAsia="Calibri" w:hAnsi="Arial" w:cs="Arial"/>
                <w:spacing w:val="-1"/>
                <w:sz w:val="18"/>
                <w:szCs w:val="18"/>
              </w:rPr>
              <w:t>k</w:t>
            </w:r>
            <w:r w:rsidR="000A54D1" w:rsidRPr="000D3545">
              <w:rPr>
                <w:rFonts w:ascii="Arial" w:eastAsia="Calibri" w:hAnsi="Arial" w:cs="Arial"/>
                <w:sz w:val="18"/>
                <w:szCs w:val="18"/>
              </w:rPr>
              <w:t>onu</w:t>
            </w:r>
            <w:r w:rsidR="000A54D1" w:rsidRPr="000D3545">
              <w:rPr>
                <w:rFonts w:ascii="Arial" w:eastAsia="Calibri" w:hAnsi="Arial" w:cs="Arial"/>
                <w:spacing w:val="1"/>
                <w:sz w:val="18"/>
                <w:szCs w:val="18"/>
              </w:rPr>
              <w:t>l</w:t>
            </w:r>
            <w:r w:rsidR="000A54D1" w:rsidRPr="000D3545">
              <w:rPr>
                <w:rFonts w:ascii="Arial" w:eastAsia="Calibri" w:hAnsi="Arial" w:cs="Arial"/>
                <w:spacing w:val="-1"/>
                <w:sz w:val="18"/>
                <w:szCs w:val="18"/>
              </w:rPr>
              <w:t>ar</w:t>
            </w:r>
            <w:r w:rsidR="000A54D1" w:rsidRPr="000D3545">
              <w:rPr>
                <w:rFonts w:ascii="Arial" w:eastAsia="Calibri" w:hAnsi="Arial" w:cs="Arial"/>
                <w:sz w:val="18"/>
                <w:szCs w:val="18"/>
              </w:rPr>
              <w:t>da</w:t>
            </w:r>
            <w:r w:rsidR="000A54D1"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e</w:t>
            </w:r>
            <w:r w:rsidRPr="000D3545">
              <w:rPr>
                <w:rFonts w:ascii="Arial" w:eastAsia="Calibri" w:hAnsi="Arial" w:cs="Arial"/>
                <w:spacing w:val="-2"/>
                <w:sz w:val="18"/>
                <w:szCs w:val="18"/>
              </w:rPr>
              <w:t>b</w:t>
            </w:r>
            <w:r w:rsidRPr="000D3545">
              <w:rPr>
                <w:rFonts w:ascii="Arial" w:eastAsia="Calibri" w:hAnsi="Arial" w:cs="Arial"/>
                <w:spacing w:val="-1"/>
                <w:sz w:val="18"/>
                <w:szCs w:val="18"/>
              </w:rPr>
              <w:t>e</w:t>
            </w:r>
            <w:r w:rsidRPr="000D3545">
              <w:rPr>
                <w:rFonts w:ascii="Arial" w:eastAsia="Calibri" w:hAnsi="Arial" w:cs="Arial"/>
                <w:spacing w:val="-5"/>
                <w:sz w:val="18"/>
                <w:szCs w:val="18"/>
              </w:rPr>
              <w:t>v</w:t>
            </w:r>
            <w:r w:rsidRPr="000D3545">
              <w:rPr>
                <w:rFonts w:ascii="Arial" w:eastAsia="Calibri" w:hAnsi="Arial" w:cs="Arial"/>
                <w:spacing w:val="-1"/>
                <w:sz w:val="18"/>
                <w:szCs w:val="18"/>
              </w:rPr>
              <w:t>e</w:t>
            </w:r>
            <w:r w:rsidRPr="000D3545">
              <w:rPr>
                <w:rFonts w:ascii="Arial" w:eastAsia="Calibri" w:hAnsi="Arial" w:cs="Arial"/>
                <w:sz w:val="18"/>
                <w:szCs w:val="18"/>
              </w:rPr>
              <w:t>y</w:t>
            </w:r>
            <w:r w:rsidRPr="000D3545">
              <w:rPr>
                <w:rFonts w:ascii="Arial" w:eastAsia="Calibri" w:hAnsi="Arial" w:cs="Arial"/>
                <w:spacing w:val="-2"/>
                <w:sz w:val="18"/>
                <w:szCs w:val="18"/>
              </w:rPr>
              <w:t>nl</w:t>
            </w:r>
            <w:r w:rsidRPr="000D3545">
              <w:rPr>
                <w:rFonts w:ascii="Arial" w:eastAsia="Calibri" w:hAnsi="Arial" w:cs="Arial"/>
                <w:spacing w:val="-1"/>
                <w:sz w:val="18"/>
                <w:szCs w:val="18"/>
              </w:rPr>
              <w:t>e</w:t>
            </w:r>
            <w:r w:rsidRPr="000D3545">
              <w:rPr>
                <w:rFonts w:ascii="Arial" w:eastAsia="Calibri" w:hAnsi="Arial" w:cs="Arial"/>
                <w:spacing w:val="2"/>
                <w:sz w:val="18"/>
                <w:szCs w:val="18"/>
              </w:rPr>
              <w:t>r</w:t>
            </w:r>
            <w:r w:rsidRPr="000D3545">
              <w:rPr>
                <w:rFonts w:ascii="Arial" w:eastAsia="Calibri" w:hAnsi="Arial" w:cs="Arial"/>
                <w:sz w:val="18"/>
                <w:szCs w:val="18"/>
              </w:rPr>
              <w:t>e</w:t>
            </w:r>
            <w:r w:rsidRPr="000D3545">
              <w:rPr>
                <w:rFonts w:ascii="Arial" w:eastAsia="Calibri" w:hAnsi="Arial" w:cs="Arial"/>
                <w:spacing w:val="6"/>
                <w:sz w:val="18"/>
                <w:szCs w:val="18"/>
              </w:rPr>
              <w:t xml:space="preserve"> </w:t>
            </w:r>
            <w:r w:rsidRPr="000D3545">
              <w:rPr>
                <w:rFonts w:ascii="Arial" w:eastAsia="Calibri" w:hAnsi="Arial" w:cs="Arial"/>
                <w:sz w:val="18"/>
                <w:szCs w:val="18"/>
              </w:rPr>
              <w:t>y</w:t>
            </w:r>
            <w:r w:rsidRPr="000D3545">
              <w:rPr>
                <w:rFonts w:ascii="Arial" w:eastAsia="Calibri" w:hAnsi="Arial" w:cs="Arial"/>
                <w:spacing w:val="-2"/>
                <w:sz w:val="18"/>
                <w:szCs w:val="18"/>
              </w:rPr>
              <w:t>ön</w:t>
            </w:r>
            <w:r w:rsidRPr="000D3545">
              <w:rPr>
                <w:rFonts w:ascii="Arial" w:eastAsia="Calibri" w:hAnsi="Arial" w:cs="Arial"/>
                <w:spacing w:val="-1"/>
                <w:sz w:val="18"/>
                <w:szCs w:val="18"/>
              </w:rPr>
              <w:t>e</w:t>
            </w:r>
            <w:r w:rsidRPr="000D3545">
              <w:rPr>
                <w:rFonts w:ascii="Arial" w:eastAsia="Calibri" w:hAnsi="Arial" w:cs="Arial"/>
                <w:spacing w:val="-2"/>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ark</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pacing w:val="1"/>
                <w:sz w:val="18"/>
                <w:szCs w:val="18"/>
              </w:rPr>
              <w:t>lı</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z w:val="18"/>
                <w:szCs w:val="18"/>
              </w:rPr>
              <w:t>o</w:t>
            </w:r>
            <w:r w:rsidRPr="000D3545">
              <w:rPr>
                <w:rFonts w:ascii="Arial" w:eastAsia="Calibri" w:hAnsi="Arial" w:cs="Arial"/>
                <w:spacing w:val="-3"/>
                <w:sz w:val="18"/>
                <w:szCs w:val="18"/>
              </w:rPr>
              <w:t>l</w:t>
            </w:r>
            <w:r w:rsidRPr="000D3545">
              <w:rPr>
                <w:rFonts w:ascii="Arial" w:eastAsia="Calibri" w:hAnsi="Arial" w:cs="Arial"/>
                <w:sz w:val="18"/>
                <w:szCs w:val="18"/>
              </w:rPr>
              <w:t>u</w:t>
            </w:r>
            <w:r w:rsidRPr="000D3545">
              <w:rPr>
                <w:rFonts w:ascii="Arial" w:eastAsia="Calibri" w:hAnsi="Arial" w:cs="Arial"/>
                <w:spacing w:val="-4"/>
                <w:sz w:val="18"/>
                <w:szCs w:val="18"/>
              </w:rPr>
              <w:t>ş</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ra</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b</w:t>
            </w:r>
            <w:r w:rsidRPr="000D3545">
              <w:rPr>
                <w:rFonts w:ascii="Arial" w:eastAsia="Calibri" w:hAnsi="Arial" w:cs="Arial"/>
                <w:spacing w:val="1"/>
                <w:w w:val="101"/>
                <w:sz w:val="18"/>
                <w:szCs w:val="18"/>
              </w:rPr>
              <w:t>i</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er </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6DD0742A" w14:textId="4A9D82C4" w:rsidR="00C93BD5" w:rsidRPr="000D3545" w:rsidRDefault="00C93BD5"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tc>
        <w:tc>
          <w:tcPr>
            <w:tcW w:w="3118" w:type="dxa"/>
            <w:shd w:val="clear" w:color="auto" w:fill="auto"/>
          </w:tcPr>
          <w:p w14:paraId="59BD3EE6" w14:textId="77777777"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Valilik</w:t>
            </w:r>
          </w:p>
          <w:p w14:paraId="63EAD815" w14:textId="77777777"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Büyükşehir Belediyesi</w:t>
            </w:r>
          </w:p>
          <w:p w14:paraId="57474A7A" w14:textId="77777777"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İlçe Belediyeleri</w:t>
            </w:r>
          </w:p>
          <w:p w14:paraId="71055CBA" w14:textId="4F10EC55"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Kaymakamlıklar</w:t>
            </w:r>
          </w:p>
        </w:tc>
        <w:tc>
          <w:tcPr>
            <w:tcW w:w="2693" w:type="dxa"/>
          </w:tcPr>
          <w:p w14:paraId="75C333F1" w14:textId="40FD4A14" w:rsidR="00C93BD5" w:rsidRPr="000D3545" w:rsidRDefault="00C93BD5">
            <w:pPr>
              <w:numPr>
                <w:ilvl w:val="0"/>
                <w:numId w:val="54"/>
              </w:numPr>
              <w:ind w:left="237" w:hanging="237"/>
              <w:rPr>
                <w:rFonts w:ascii="Arial" w:hAnsi="Arial" w:cs="Arial"/>
                <w:color w:val="000000"/>
                <w:sz w:val="18"/>
                <w:szCs w:val="18"/>
              </w:rPr>
            </w:pPr>
          </w:p>
        </w:tc>
        <w:tc>
          <w:tcPr>
            <w:tcW w:w="2694" w:type="dxa"/>
            <w:shd w:val="clear" w:color="auto" w:fill="auto"/>
          </w:tcPr>
          <w:p w14:paraId="5CACA5CD" w14:textId="39CF535D"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1"/>
                <w:position w:val="1"/>
                <w:sz w:val="18"/>
                <w:szCs w:val="18"/>
              </w:rPr>
              <w:t>B</w:t>
            </w:r>
            <w:r w:rsidRPr="000D3545">
              <w:rPr>
                <w:rFonts w:ascii="Arial" w:eastAsia="Calibri" w:hAnsi="Arial" w:cs="Arial"/>
                <w:position w:val="1"/>
                <w:sz w:val="18"/>
                <w:szCs w:val="18"/>
              </w:rPr>
              <w:t xml:space="preserve">u </w:t>
            </w:r>
            <w:r w:rsidRPr="000D3545">
              <w:rPr>
                <w:rFonts w:ascii="Arial" w:eastAsia="Calibri" w:hAnsi="Arial" w:cs="Arial"/>
                <w:spacing w:val="1"/>
                <w:w w:val="101"/>
                <w:position w:val="1"/>
                <w:sz w:val="18"/>
                <w:szCs w:val="18"/>
              </w:rPr>
              <w:t>il</w:t>
            </w:r>
            <w:r w:rsidRPr="000D3545">
              <w:rPr>
                <w:rFonts w:ascii="Arial" w:eastAsia="Calibri" w:hAnsi="Arial" w:cs="Arial"/>
                <w:spacing w:val="-5"/>
                <w:w w:val="101"/>
                <w:position w:val="1"/>
                <w:sz w:val="18"/>
                <w:szCs w:val="18"/>
              </w:rPr>
              <w:t>ç</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6"/>
                <w:w w:val="101"/>
                <w:position w:val="1"/>
                <w:sz w:val="18"/>
                <w:szCs w:val="18"/>
              </w:rPr>
              <w:t>r</w:t>
            </w:r>
            <w:r w:rsidRPr="000D3545">
              <w:rPr>
                <w:rFonts w:ascii="Arial" w:eastAsia="Calibri" w:hAnsi="Arial" w:cs="Arial"/>
                <w:w w:val="101"/>
                <w:position w:val="1"/>
                <w:sz w:val="18"/>
                <w:szCs w:val="18"/>
              </w:rPr>
              <w:t>de</w:t>
            </w:r>
            <w:r w:rsidRPr="000D3545">
              <w:rPr>
                <w:rFonts w:ascii="Arial" w:eastAsia="Calibri" w:hAnsi="Arial" w:cs="Arial"/>
                <w:sz w:val="18"/>
                <w:szCs w:val="18"/>
              </w:rPr>
              <w:t xml:space="preserve"> e</w:t>
            </w:r>
            <w:r w:rsidRPr="000D3545">
              <w:rPr>
                <w:rFonts w:ascii="Arial" w:eastAsia="Calibri" w:hAnsi="Arial" w:cs="Arial"/>
                <w:spacing w:val="1"/>
                <w:sz w:val="18"/>
                <w:szCs w:val="18"/>
              </w:rPr>
              <w:t>t</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li</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3"/>
                <w:sz w:val="18"/>
                <w:szCs w:val="18"/>
              </w:rPr>
              <w:t>t</w:t>
            </w:r>
            <w:r w:rsidRPr="000D3545">
              <w:rPr>
                <w:rFonts w:ascii="Arial" w:eastAsia="Calibri" w:hAnsi="Arial" w:cs="Arial"/>
                <w:spacing w:val="1"/>
                <w:sz w:val="18"/>
                <w:szCs w:val="18"/>
              </w:rPr>
              <w:t>ıl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i</w:t>
            </w:r>
            <w:r w:rsidRPr="000D3545">
              <w:rPr>
                <w:rFonts w:ascii="Arial" w:eastAsia="Calibri" w:hAnsi="Arial" w:cs="Arial"/>
                <w:spacing w:val="-4"/>
                <w:w w:val="101"/>
                <w:sz w:val="18"/>
                <w:szCs w:val="18"/>
              </w:rPr>
              <w:t>ş</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C93BD5" w:rsidRPr="000D3545" w14:paraId="76EE4918" w14:textId="77777777" w:rsidTr="005510C2">
        <w:tc>
          <w:tcPr>
            <w:tcW w:w="4957" w:type="dxa"/>
            <w:shd w:val="clear" w:color="auto" w:fill="auto"/>
          </w:tcPr>
          <w:p w14:paraId="47E00FC0" w14:textId="2BCEA1FF"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lastRenderedPageBreak/>
              <w:t>4.1.1.13</w:t>
            </w:r>
            <w:r w:rsidRPr="000D3545">
              <w:rPr>
                <w:rFonts w:ascii="Arial" w:eastAsia="Calibri" w:hAnsi="Arial" w:cs="Arial"/>
                <w:position w:val="1"/>
                <w:sz w:val="18"/>
                <w:szCs w:val="18"/>
              </w:rPr>
              <w:t xml:space="preserve">. </w:t>
            </w:r>
            <w:r w:rsidRPr="000D3545">
              <w:rPr>
                <w:rFonts w:ascii="Arial" w:eastAsia="Calibri" w:hAnsi="Arial" w:cs="Arial"/>
                <w:spacing w:val="-1"/>
                <w:position w:val="1"/>
                <w:sz w:val="18"/>
                <w:szCs w:val="18"/>
              </w:rPr>
              <w:t>Ö</w:t>
            </w:r>
            <w:r w:rsidRPr="000D3545">
              <w:rPr>
                <w:rFonts w:ascii="Arial" w:eastAsia="Calibri" w:hAnsi="Arial" w:cs="Arial"/>
                <w:position w:val="1"/>
                <w:sz w:val="18"/>
                <w:szCs w:val="18"/>
              </w:rPr>
              <w:t>ze</w:t>
            </w:r>
            <w:r w:rsidRPr="000D3545">
              <w:rPr>
                <w:rFonts w:ascii="Arial" w:eastAsia="Calibri" w:hAnsi="Arial" w:cs="Arial"/>
                <w:spacing w:val="1"/>
                <w:position w:val="1"/>
                <w:sz w:val="18"/>
                <w:szCs w:val="18"/>
              </w:rPr>
              <w:t>l</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00393CF4" w:rsidRPr="000D3545">
              <w:rPr>
                <w:rFonts w:ascii="Arial" w:eastAsia="Calibri" w:hAnsi="Arial" w:cs="Arial"/>
                <w:position w:val="1"/>
                <w:sz w:val="18"/>
                <w:szCs w:val="18"/>
              </w:rPr>
              <w:t xml:space="preserve"> </w:t>
            </w:r>
            <w:r w:rsidRPr="000D3545">
              <w:rPr>
                <w:rFonts w:ascii="Arial" w:eastAsia="Calibri" w:hAnsi="Arial" w:cs="Arial"/>
                <w:spacing w:val="-5"/>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spacing w:val="-1"/>
                <w:position w:val="1"/>
                <w:sz w:val="18"/>
                <w:szCs w:val="18"/>
              </w:rPr>
              <w:t>kek</w:t>
            </w:r>
            <w:r w:rsidRPr="000D3545">
              <w:rPr>
                <w:rFonts w:ascii="Arial" w:eastAsia="Calibri" w:hAnsi="Arial" w:cs="Arial"/>
                <w:spacing w:val="-2"/>
                <w:position w:val="1"/>
                <w:sz w:val="18"/>
                <w:szCs w:val="18"/>
              </w:rPr>
              <w:t>l</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position w:val="1"/>
                <w:sz w:val="18"/>
                <w:szCs w:val="18"/>
              </w:rPr>
              <w:t>i</w:t>
            </w:r>
            <w:r w:rsidR="00393CF4" w:rsidRPr="000D3545">
              <w:rPr>
                <w:rFonts w:ascii="Arial" w:eastAsia="Calibri" w:hAnsi="Arial" w:cs="Arial"/>
                <w:position w:val="1"/>
                <w:sz w:val="18"/>
                <w:szCs w:val="18"/>
              </w:rPr>
              <w:t xml:space="preserve"> </w:t>
            </w:r>
            <w:r w:rsidRPr="000D3545">
              <w:rPr>
                <w:rFonts w:ascii="Arial" w:eastAsia="Calibri" w:hAnsi="Arial" w:cs="Arial"/>
                <w:position w:val="1"/>
                <w:sz w:val="18"/>
                <w:szCs w:val="18"/>
              </w:rPr>
              <w:t>ve</w:t>
            </w:r>
            <w:r w:rsidR="00393CF4" w:rsidRPr="000D3545">
              <w:rPr>
                <w:rFonts w:ascii="Arial" w:eastAsia="Calibri" w:hAnsi="Arial" w:cs="Arial"/>
                <w:position w:val="1"/>
                <w:sz w:val="18"/>
                <w:szCs w:val="18"/>
              </w:rPr>
              <w:t xml:space="preserve"> </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spacing w:val="-1"/>
                <w:position w:val="1"/>
                <w:sz w:val="18"/>
                <w:szCs w:val="18"/>
              </w:rPr>
              <w:t>ke</w:t>
            </w:r>
            <w:r w:rsidRPr="000D3545">
              <w:rPr>
                <w:rFonts w:ascii="Arial" w:eastAsia="Calibri" w:hAnsi="Arial" w:cs="Arial"/>
                <w:position w:val="1"/>
                <w:sz w:val="18"/>
                <w:szCs w:val="18"/>
              </w:rPr>
              <w:t>k</w:t>
            </w:r>
            <w:r w:rsidR="00393CF4" w:rsidRPr="000D3545">
              <w:rPr>
                <w:rFonts w:ascii="Arial" w:eastAsia="Calibri" w:hAnsi="Arial" w:cs="Arial"/>
                <w:position w:val="1"/>
                <w:sz w:val="18"/>
                <w:szCs w:val="18"/>
              </w:rPr>
              <w:t xml:space="preserve"> </w:t>
            </w:r>
            <w:r w:rsidRPr="000D3545">
              <w:rPr>
                <w:rFonts w:ascii="Arial" w:eastAsia="Calibri" w:hAnsi="Arial" w:cs="Arial"/>
                <w:position w:val="1"/>
                <w:sz w:val="18"/>
                <w:szCs w:val="18"/>
              </w:rPr>
              <w:t>ç</w:t>
            </w:r>
            <w:r w:rsidRPr="000D3545">
              <w:rPr>
                <w:rFonts w:ascii="Arial" w:eastAsia="Calibri" w:hAnsi="Arial" w:cs="Arial"/>
                <w:spacing w:val="-2"/>
                <w:position w:val="1"/>
                <w:sz w:val="18"/>
                <w:szCs w:val="18"/>
              </w:rPr>
              <w:t>o</w:t>
            </w:r>
            <w:r w:rsidRPr="000D3545">
              <w:rPr>
                <w:rFonts w:ascii="Arial" w:eastAsia="Calibri" w:hAnsi="Arial" w:cs="Arial"/>
                <w:position w:val="1"/>
                <w:sz w:val="18"/>
                <w:szCs w:val="18"/>
              </w:rPr>
              <w:t>c</w:t>
            </w:r>
            <w:r w:rsidRPr="000D3545">
              <w:rPr>
                <w:rFonts w:ascii="Arial" w:eastAsia="Calibri" w:hAnsi="Arial" w:cs="Arial"/>
                <w:spacing w:val="-2"/>
                <w:position w:val="1"/>
                <w:sz w:val="18"/>
                <w:szCs w:val="18"/>
              </w:rPr>
              <w:t>u</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r</w:t>
            </w:r>
            <w:r w:rsidRPr="000D3545">
              <w:rPr>
                <w:rFonts w:ascii="Arial" w:eastAsia="Calibri" w:hAnsi="Arial" w:cs="Arial"/>
                <w:position w:val="1"/>
                <w:sz w:val="18"/>
                <w:szCs w:val="18"/>
              </w:rPr>
              <w:t>ı</w:t>
            </w:r>
            <w:r w:rsidR="00393CF4" w:rsidRPr="000D3545">
              <w:rPr>
                <w:rFonts w:ascii="Arial" w:eastAsia="Calibri" w:hAnsi="Arial" w:cs="Arial"/>
                <w:position w:val="1"/>
                <w:sz w:val="18"/>
                <w:szCs w:val="18"/>
              </w:rPr>
              <w:t xml:space="preserve"> </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üm</w:t>
            </w:r>
            <w:r w:rsidR="00393CF4" w:rsidRPr="000D3545">
              <w:rPr>
                <w:rFonts w:ascii="Arial" w:eastAsia="Calibri" w:hAnsi="Arial" w:cs="Arial"/>
                <w:position w:val="1"/>
                <w:sz w:val="18"/>
                <w:szCs w:val="18"/>
              </w:rPr>
              <w:t xml:space="preserve"> </w:t>
            </w:r>
            <w:r w:rsidRPr="000D3545">
              <w:rPr>
                <w:rFonts w:ascii="Arial" w:eastAsia="Calibri" w:hAnsi="Arial" w:cs="Arial"/>
                <w:spacing w:val="1"/>
                <w:w w:val="101"/>
                <w:position w:val="1"/>
                <w:sz w:val="18"/>
                <w:szCs w:val="18"/>
              </w:rPr>
              <w:t>ş</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dd</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t</w:t>
            </w:r>
            <w:r w:rsidRPr="000D3545">
              <w:rPr>
                <w:rFonts w:ascii="Arial" w:eastAsia="Calibri" w:hAnsi="Arial" w:cs="Arial"/>
                <w:sz w:val="18"/>
                <w:szCs w:val="18"/>
              </w:rPr>
              <w:t xml:space="preserve"> b</w:t>
            </w:r>
            <w:r w:rsidRPr="000D3545">
              <w:rPr>
                <w:rFonts w:ascii="Arial" w:eastAsia="Calibri" w:hAnsi="Arial" w:cs="Arial"/>
                <w:spacing w:val="1"/>
                <w:sz w:val="18"/>
                <w:szCs w:val="18"/>
              </w:rPr>
              <w:t>i</w:t>
            </w:r>
            <w:r w:rsidRPr="000D3545">
              <w:rPr>
                <w:rFonts w:ascii="Arial" w:eastAsia="Calibri" w:hAnsi="Arial" w:cs="Arial"/>
                <w:sz w:val="18"/>
                <w:szCs w:val="18"/>
              </w:rPr>
              <w:t>ç</w:t>
            </w:r>
            <w:r w:rsidRPr="000D3545">
              <w:rPr>
                <w:rFonts w:ascii="Arial" w:eastAsia="Calibri" w:hAnsi="Arial" w:cs="Arial"/>
                <w:spacing w:val="1"/>
                <w:sz w:val="18"/>
                <w:szCs w:val="18"/>
              </w:rPr>
              <w:t>i</w:t>
            </w:r>
            <w:r w:rsidRPr="000D3545">
              <w:rPr>
                <w:rFonts w:ascii="Arial" w:eastAsia="Calibri" w:hAnsi="Arial" w:cs="Arial"/>
                <w:spacing w:val="-6"/>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n</w:t>
            </w:r>
            <w:r w:rsidR="00393CF4" w:rsidRPr="000D3545">
              <w:rPr>
                <w:rFonts w:ascii="Arial" w:eastAsia="Calibri" w:hAnsi="Arial" w:cs="Arial"/>
                <w:sz w:val="18"/>
                <w:szCs w:val="18"/>
              </w:rPr>
              <w:t xml:space="preserve"> </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z w:val="18"/>
                <w:szCs w:val="18"/>
              </w:rPr>
              <w:t>ne</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ak</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f</w:t>
            </w:r>
            <w:r w:rsidR="00393CF4" w:rsidRPr="000D3545">
              <w:rPr>
                <w:rFonts w:ascii="Arial" w:eastAsia="Calibri" w:hAnsi="Arial" w:cs="Arial"/>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00393CF4" w:rsidRPr="000D3545">
              <w:rPr>
                <w:rFonts w:ascii="Arial" w:eastAsia="Calibri" w:hAnsi="Arial" w:cs="Arial"/>
                <w:sz w:val="18"/>
                <w:szCs w:val="18"/>
              </w:rPr>
              <w:t xml:space="preserve"> </w:t>
            </w:r>
            <w:r w:rsidRPr="000D3545">
              <w:rPr>
                <w:rFonts w:ascii="Arial" w:eastAsia="Calibri" w:hAnsi="Arial" w:cs="Arial"/>
                <w:spacing w:val="-4"/>
                <w:sz w:val="18"/>
                <w:szCs w:val="18"/>
              </w:rPr>
              <w:t>ş</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de</w:t>
            </w:r>
            <w:r w:rsidR="00393CF4" w:rsidRPr="000D3545">
              <w:rPr>
                <w:rFonts w:ascii="Arial" w:eastAsia="Calibri" w:hAnsi="Arial" w:cs="Arial"/>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da </w:t>
            </w:r>
            <w:proofErr w:type="gramStart"/>
            <w:r w:rsidRPr="000D3545">
              <w:rPr>
                <w:rFonts w:ascii="Arial" w:eastAsia="Calibri" w:hAnsi="Arial" w:cs="Arial"/>
                <w:sz w:val="18"/>
                <w:szCs w:val="18"/>
              </w:rPr>
              <w:t>bu</w:t>
            </w:r>
            <w:r w:rsidRPr="000D3545">
              <w:rPr>
                <w:rFonts w:ascii="Arial" w:eastAsia="Calibri" w:hAnsi="Arial" w:cs="Arial"/>
                <w:spacing w:val="1"/>
                <w:sz w:val="18"/>
                <w:szCs w:val="18"/>
              </w:rPr>
              <w:t>l</w:t>
            </w:r>
            <w:r w:rsidRPr="000D3545">
              <w:rPr>
                <w:rFonts w:ascii="Arial" w:eastAsia="Calibri" w:hAnsi="Arial" w:cs="Arial"/>
                <w:spacing w:val="-5"/>
                <w:sz w:val="18"/>
                <w:szCs w:val="18"/>
              </w:rPr>
              <w:t>u</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nı</w:t>
            </w:r>
            <w:r w:rsidR="00393CF4" w:rsidRPr="000D3545">
              <w:rPr>
                <w:rFonts w:ascii="Arial" w:eastAsia="Calibri" w:hAnsi="Arial" w:cs="Arial"/>
                <w:sz w:val="18"/>
                <w:szCs w:val="18"/>
              </w:rPr>
              <w:t xml:space="preserve"> </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4"/>
                <w:sz w:val="18"/>
                <w:szCs w:val="18"/>
              </w:rPr>
              <w:t>e</w:t>
            </w:r>
            <w:r w:rsidRPr="000D3545">
              <w:rPr>
                <w:rFonts w:ascii="Arial" w:eastAsia="Calibri" w:hAnsi="Arial" w:cs="Arial"/>
                <w:spacing w:val="1"/>
                <w:sz w:val="18"/>
                <w:szCs w:val="18"/>
              </w:rPr>
              <w:t>ş</w:t>
            </w:r>
            <w:r w:rsidRPr="000D3545">
              <w:rPr>
                <w:rFonts w:ascii="Arial" w:eastAsia="Calibri" w:hAnsi="Arial" w:cs="Arial"/>
                <w:spacing w:val="-1"/>
                <w:sz w:val="18"/>
                <w:szCs w:val="18"/>
              </w:rPr>
              <w:t>v</w:t>
            </w:r>
            <w:r w:rsidRPr="000D3545">
              <w:rPr>
                <w:rFonts w:ascii="Arial" w:eastAsia="Calibri" w:hAnsi="Arial" w:cs="Arial"/>
                <w:spacing w:val="1"/>
                <w:sz w:val="18"/>
                <w:szCs w:val="18"/>
              </w:rPr>
              <w:t>i</w:t>
            </w:r>
            <w:r w:rsidRPr="000D3545">
              <w:rPr>
                <w:rFonts w:ascii="Arial" w:eastAsia="Calibri" w:hAnsi="Arial" w:cs="Arial"/>
                <w:sz w:val="18"/>
                <w:szCs w:val="18"/>
              </w:rPr>
              <w:t>k</w:t>
            </w:r>
            <w:proofErr w:type="gramEnd"/>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2"/>
                <w:sz w:val="18"/>
                <w:szCs w:val="18"/>
              </w:rPr>
              <w:t>m</w:t>
            </w:r>
            <w:r w:rsidRPr="000D3545">
              <w:rPr>
                <w:rFonts w:ascii="Arial" w:eastAsia="Calibri" w:hAnsi="Arial" w:cs="Arial"/>
                <w:sz w:val="18"/>
                <w:szCs w:val="18"/>
              </w:rPr>
              <w:t>ek</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c</w:t>
            </w:r>
            <w:r w:rsidRPr="000D3545">
              <w:rPr>
                <w:rFonts w:ascii="Arial" w:eastAsia="Calibri" w:hAnsi="Arial" w:cs="Arial"/>
                <w:spacing w:val="1"/>
                <w:sz w:val="18"/>
                <w:szCs w:val="18"/>
              </w:rPr>
              <w:t>ı</w:t>
            </w:r>
            <w:r w:rsidRPr="000D3545">
              <w:rPr>
                <w:rFonts w:ascii="Arial" w:eastAsia="Calibri" w:hAnsi="Arial" w:cs="Arial"/>
                <w:spacing w:val="-1"/>
                <w:sz w:val="18"/>
                <w:szCs w:val="18"/>
              </w:rPr>
              <w:t>y</w:t>
            </w:r>
            <w:r w:rsidRPr="000D3545">
              <w:rPr>
                <w:rFonts w:ascii="Arial" w:eastAsia="Calibri" w:hAnsi="Arial" w:cs="Arial"/>
                <w:spacing w:val="-3"/>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w:t>
            </w:r>
            <w:r w:rsidR="00393CF4" w:rsidRPr="000D3545">
              <w:rPr>
                <w:rFonts w:ascii="Arial" w:eastAsia="Calibri" w:hAnsi="Arial" w:cs="Arial"/>
                <w:sz w:val="18"/>
                <w:szCs w:val="18"/>
              </w:rPr>
              <w:t xml:space="preserve"> </w:t>
            </w:r>
            <w:r w:rsidRPr="000D3545">
              <w:rPr>
                <w:rFonts w:ascii="Arial" w:eastAsia="Calibri" w:hAnsi="Arial" w:cs="Arial"/>
                <w:spacing w:val="2"/>
                <w:sz w:val="18"/>
                <w:szCs w:val="18"/>
              </w:rPr>
              <w:t xml:space="preserve"> </w:t>
            </w:r>
            <w:r w:rsidRPr="000D3545">
              <w:rPr>
                <w:rFonts w:ascii="Arial" w:eastAsia="Calibri" w:hAnsi="Arial" w:cs="Arial"/>
                <w:sz w:val="18"/>
                <w:szCs w:val="18"/>
              </w:rPr>
              <w:t>öze</w:t>
            </w:r>
            <w:r w:rsidRPr="000D3545">
              <w:rPr>
                <w:rFonts w:ascii="Arial" w:eastAsia="Calibri" w:hAnsi="Arial" w:cs="Arial"/>
                <w:spacing w:val="1"/>
                <w:sz w:val="18"/>
                <w:szCs w:val="18"/>
              </w:rPr>
              <w:t>l</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00393CF4" w:rsidRPr="000D3545">
              <w:rPr>
                <w:rFonts w:ascii="Arial" w:eastAsia="Calibri" w:hAnsi="Arial" w:cs="Arial"/>
                <w:sz w:val="18"/>
                <w:szCs w:val="18"/>
              </w:rPr>
              <w:t xml:space="preserve"> </w:t>
            </w:r>
            <w:r w:rsidRPr="000D3545">
              <w:rPr>
                <w:rFonts w:ascii="Arial" w:eastAsia="Calibri" w:hAnsi="Arial" w:cs="Arial"/>
                <w:spacing w:val="3"/>
                <w:sz w:val="18"/>
                <w:szCs w:val="18"/>
              </w:rPr>
              <w:t xml:space="preserve"> </w:t>
            </w:r>
            <w:r w:rsidRPr="000D3545">
              <w:rPr>
                <w:rFonts w:ascii="Arial" w:eastAsia="Calibri" w:hAnsi="Arial" w:cs="Arial"/>
                <w:w w:val="101"/>
                <w:sz w:val="18"/>
                <w:szCs w:val="18"/>
              </w:rPr>
              <w:t>e</w:t>
            </w:r>
            <w:r w:rsidRPr="000D3545">
              <w:rPr>
                <w:rFonts w:ascii="Arial" w:eastAsia="Calibri" w:hAnsi="Arial" w:cs="Arial"/>
                <w:spacing w:val="-1"/>
                <w:w w:val="101"/>
                <w:sz w:val="18"/>
                <w:szCs w:val="18"/>
              </w:rPr>
              <w:t>rk</w:t>
            </w:r>
            <w:r w:rsidRPr="000D3545">
              <w:rPr>
                <w:rFonts w:ascii="Arial" w:eastAsia="Calibri" w:hAnsi="Arial" w:cs="Arial"/>
                <w:w w:val="101"/>
                <w:sz w:val="18"/>
                <w:szCs w:val="18"/>
              </w:rPr>
              <w:t>e</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y</w:t>
            </w:r>
            <w:r w:rsidRPr="000D3545">
              <w:rPr>
                <w:rFonts w:ascii="Arial" w:eastAsia="Calibri" w:hAnsi="Arial" w:cs="Arial"/>
                <w:sz w:val="18"/>
                <w:szCs w:val="18"/>
              </w:rPr>
              <w:t>oğun</w:t>
            </w:r>
            <w:r w:rsidRPr="000D3545">
              <w:rPr>
                <w:rFonts w:ascii="Arial" w:eastAsia="Calibri" w:hAnsi="Arial" w:cs="Arial"/>
                <w:spacing w:val="1"/>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pacing w:val="-1"/>
                <w:sz w:val="18"/>
                <w:szCs w:val="18"/>
              </w:rPr>
              <w:t>ara</w:t>
            </w:r>
            <w:r w:rsidRPr="000D3545">
              <w:rPr>
                <w:rFonts w:ascii="Arial" w:eastAsia="Calibri" w:hAnsi="Arial" w:cs="Arial"/>
                <w:sz w:val="18"/>
                <w:szCs w:val="18"/>
              </w:rPr>
              <w:t xml:space="preserve">k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5"/>
                <w:sz w:val="18"/>
                <w:szCs w:val="18"/>
              </w:rPr>
              <w:t>d</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1"/>
                <w:sz w:val="18"/>
                <w:szCs w:val="18"/>
              </w:rPr>
              <w:t>ka</w:t>
            </w:r>
            <w:r w:rsidRPr="000D3545">
              <w:rPr>
                <w:rFonts w:ascii="Arial" w:eastAsia="Calibri" w:hAnsi="Arial" w:cs="Arial"/>
                <w:sz w:val="18"/>
                <w:szCs w:val="18"/>
              </w:rPr>
              <w:t>h</w:t>
            </w:r>
            <w:r w:rsidRPr="000D3545">
              <w:rPr>
                <w:rFonts w:ascii="Arial" w:eastAsia="Calibri" w:hAnsi="Arial" w:cs="Arial"/>
                <w:spacing w:val="-6"/>
                <w:sz w:val="18"/>
                <w:szCs w:val="18"/>
              </w:rPr>
              <w:t>v</w:t>
            </w:r>
            <w:r w:rsidRPr="000D3545">
              <w:rPr>
                <w:rFonts w:ascii="Arial" w:eastAsia="Calibri" w:hAnsi="Arial" w:cs="Arial"/>
                <w:sz w:val="18"/>
                <w:szCs w:val="18"/>
              </w:rPr>
              <w:t>eh</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c</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net</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3"/>
                <w:sz w:val="18"/>
                <w:szCs w:val="18"/>
              </w:rPr>
              <w:t>f</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w:t>
            </w:r>
            <w:r w:rsidR="00393CF4" w:rsidRPr="000D3545">
              <w:rPr>
                <w:rFonts w:ascii="Arial" w:eastAsia="Calibri" w:hAnsi="Arial" w:cs="Arial"/>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 xml:space="preserve">ek </w:t>
            </w:r>
            <w:r w:rsidRPr="000D3545">
              <w:rPr>
                <w:rFonts w:ascii="Arial" w:eastAsia="Calibri" w:hAnsi="Arial" w:cs="Arial"/>
                <w:spacing w:val="-1"/>
                <w:sz w:val="18"/>
                <w:szCs w:val="18"/>
              </w:rPr>
              <w:t>y</w:t>
            </w:r>
            <w:r w:rsidRPr="000D3545">
              <w:rPr>
                <w:rFonts w:ascii="Arial" w:eastAsia="Calibri" w:hAnsi="Arial" w:cs="Arial"/>
                <w:sz w:val="18"/>
                <w:szCs w:val="18"/>
              </w:rPr>
              <w:t>u</w:t>
            </w:r>
            <w:r w:rsidRPr="000D3545">
              <w:rPr>
                <w:rFonts w:ascii="Arial" w:eastAsia="Calibri" w:hAnsi="Arial" w:cs="Arial"/>
                <w:spacing w:val="-6"/>
                <w:sz w:val="18"/>
                <w:szCs w:val="18"/>
              </w:rPr>
              <w:t>r</w:t>
            </w:r>
            <w:r w:rsidRPr="000D3545">
              <w:rPr>
                <w:rFonts w:ascii="Arial" w:eastAsia="Calibri" w:hAnsi="Arial" w:cs="Arial"/>
                <w:spacing w:val="1"/>
                <w:sz w:val="18"/>
                <w:szCs w:val="18"/>
              </w:rPr>
              <w:t>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z w:val="18"/>
                <w:szCs w:val="18"/>
              </w:rPr>
              <w:t>ü</w:t>
            </w:r>
            <w:r w:rsidRPr="000D3545">
              <w:rPr>
                <w:rFonts w:ascii="Arial" w:eastAsia="Calibri" w:hAnsi="Arial" w:cs="Arial"/>
                <w:spacing w:val="-5"/>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er</w:t>
            </w:r>
            <w:r w:rsidRPr="000D3545">
              <w:rPr>
                <w:rFonts w:ascii="Arial" w:eastAsia="Calibri" w:hAnsi="Arial" w:cs="Arial"/>
                <w:spacing w:val="2"/>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b</w:t>
            </w:r>
            <w:r w:rsidRPr="000D3545">
              <w:rPr>
                <w:rFonts w:ascii="Arial" w:eastAsia="Calibri" w:hAnsi="Arial" w:cs="Arial"/>
                <w:spacing w:val="-3"/>
                <w:sz w:val="18"/>
                <w:szCs w:val="18"/>
              </w:rPr>
              <w:t>.</w:t>
            </w:r>
            <w:r w:rsidRPr="000D3545">
              <w:rPr>
                <w:rFonts w:ascii="Arial" w:eastAsia="Calibri" w:hAnsi="Arial" w:cs="Arial"/>
                <w:sz w:val="18"/>
                <w:szCs w:val="18"/>
              </w:rPr>
              <w:t>)</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n</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a</w:t>
            </w:r>
            <w:r w:rsidRPr="000D3545">
              <w:rPr>
                <w:rFonts w:ascii="Arial" w:eastAsia="Calibri" w:hAnsi="Arial" w:cs="Arial"/>
                <w:w w:val="101"/>
                <w:sz w:val="18"/>
                <w:szCs w:val="18"/>
              </w:rPr>
              <w:t xml:space="preserve">t </w:t>
            </w:r>
            <w:r w:rsidRPr="000D3545">
              <w:rPr>
                <w:rFonts w:ascii="Arial" w:eastAsia="Calibri" w:hAnsi="Arial" w:cs="Arial"/>
                <w:spacing w:val="1"/>
                <w:sz w:val="18"/>
                <w:szCs w:val="18"/>
              </w:rPr>
              <w:t>li</w:t>
            </w:r>
            <w:r w:rsidRPr="000D3545">
              <w:rPr>
                <w:rFonts w:ascii="Arial" w:eastAsia="Calibri" w:hAnsi="Arial" w:cs="Arial"/>
                <w:sz w:val="18"/>
                <w:szCs w:val="18"/>
              </w:rPr>
              <w:t>de</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n</w:t>
            </w:r>
            <w:r w:rsidR="00393CF4" w:rsidRPr="000D3545">
              <w:rPr>
                <w:rFonts w:ascii="Arial" w:eastAsia="Calibri" w:hAnsi="Arial" w:cs="Arial"/>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3"/>
                <w:sz w:val="18"/>
                <w:szCs w:val="18"/>
              </w:rPr>
              <w:t>s</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4"/>
                <w:sz w:val="18"/>
                <w:szCs w:val="18"/>
              </w:rPr>
              <w:t>ğ</w:t>
            </w:r>
            <w:r w:rsidRPr="000D3545">
              <w:rPr>
                <w:rFonts w:ascii="Arial" w:eastAsia="Calibri" w:hAnsi="Arial" w:cs="Arial"/>
                <w:sz w:val="18"/>
                <w:szCs w:val="18"/>
              </w:rPr>
              <w:t>i</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w:t>
            </w:r>
            <w:r w:rsidR="00393CF4" w:rsidRPr="000D3545">
              <w:rPr>
                <w:rFonts w:ascii="Arial" w:eastAsia="Calibri" w:hAnsi="Arial" w:cs="Arial"/>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ark</w:t>
            </w:r>
            <w:r w:rsidRPr="000D3545">
              <w:rPr>
                <w:rFonts w:ascii="Arial" w:eastAsia="Calibri" w:hAnsi="Arial" w:cs="Arial"/>
                <w:spacing w:val="-3"/>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k</w:t>
            </w:r>
            <w:r w:rsidR="00393CF4" w:rsidRPr="000D3545">
              <w:rPr>
                <w:rFonts w:ascii="Arial" w:eastAsia="Calibri" w:hAnsi="Arial" w:cs="Arial"/>
                <w:sz w:val="18"/>
                <w:szCs w:val="18"/>
              </w:rPr>
              <w:t xml:space="preserve"> </w:t>
            </w:r>
            <w:r w:rsidRPr="000D3545">
              <w:rPr>
                <w:rFonts w:ascii="Arial" w:eastAsia="Calibri" w:hAnsi="Arial" w:cs="Arial"/>
                <w:spacing w:val="-1"/>
                <w:w w:val="101"/>
                <w:sz w:val="18"/>
                <w:szCs w:val="18"/>
              </w:rPr>
              <w:t>yara</w:t>
            </w:r>
            <w:r w:rsidRPr="000D3545">
              <w:rPr>
                <w:rFonts w:ascii="Arial" w:eastAsia="Calibri" w:hAnsi="Arial" w:cs="Arial"/>
                <w:spacing w:val="1"/>
                <w:w w:val="101"/>
                <w:sz w:val="18"/>
                <w:szCs w:val="18"/>
              </w:rPr>
              <w:t>tı</w:t>
            </w:r>
            <w:r w:rsidRPr="000D3545">
              <w:rPr>
                <w:rFonts w:ascii="Arial" w:eastAsia="Calibri" w:hAnsi="Arial" w:cs="Arial"/>
                <w:spacing w:val="-5"/>
                <w:w w:val="101"/>
                <w:sz w:val="18"/>
                <w:szCs w:val="18"/>
              </w:rPr>
              <w:t>c</w:t>
            </w:r>
            <w:r w:rsidRPr="000D3545">
              <w:rPr>
                <w:rFonts w:ascii="Arial" w:eastAsia="Calibri" w:hAnsi="Arial" w:cs="Arial"/>
                <w:spacing w:val="1"/>
                <w:w w:val="101"/>
                <w:sz w:val="18"/>
                <w:szCs w:val="18"/>
              </w:rPr>
              <w:t>ı</w:t>
            </w:r>
            <w:r w:rsidRPr="000D3545">
              <w:rPr>
                <w:rFonts w:ascii="Arial" w:eastAsia="Calibri" w:hAnsi="Arial" w:cs="Arial"/>
                <w:spacing w:val="-3"/>
                <w:w w:val="101"/>
                <w:sz w:val="18"/>
                <w:szCs w:val="18"/>
              </w:rPr>
              <w:t>/</w:t>
            </w:r>
            <w:r w:rsidRPr="000D3545">
              <w:rPr>
                <w:rFonts w:ascii="Arial" w:eastAsia="Calibri" w:hAnsi="Arial" w:cs="Arial"/>
                <w:w w:val="101"/>
                <w:sz w:val="18"/>
                <w:szCs w:val="18"/>
              </w:rPr>
              <w:t>b</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g</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5"/>
                <w:w w:val="101"/>
                <w:sz w:val="18"/>
                <w:szCs w:val="18"/>
              </w:rPr>
              <w:t>n</w:t>
            </w:r>
            <w:r w:rsidRPr="000D3545">
              <w:rPr>
                <w:rFonts w:ascii="Arial" w:eastAsia="Calibri" w:hAnsi="Arial" w:cs="Arial"/>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c</w:t>
            </w:r>
            <w:r w:rsidRPr="000D3545">
              <w:rPr>
                <w:rFonts w:ascii="Arial" w:eastAsia="Calibri" w:hAnsi="Arial" w:cs="Arial"/>
                <w:w w:val="101"/>
                <w:sz w:val="18"/>
                <w:szCs w:val="18"/>
              </w:rPr>
              <w:t xml:space="preserve">i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79C90819" w14:textId="1C598AB6" w:rsidR="00C93BD5" w:rsidRPr="000D3545" w:rsidRDefault="00C93BD5">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2014–2015</w:t>
            </w:r>
          </w:p>
        </w:tc>
        <w:tc>
          <w:tcPr>
            <w:tcW w:w="3118" w:type="dxa"/>
            <w:shd w:val="clear" w:color="auto" w:fill="auto"/>
          </w:tcPr>
          <w:p w14:paraId="6047A961" w14:textId="481EE408" w:rsidR="00C93BD5" w:rsidRPr="005510C2" w:rsidRDefault="00C93BD5" w:rsidP="005510C2">
            <w:pPr>
              <w:rPr>
                <w:rFonts w:ascii="Arial" w:eastAsia="Calibri" w:hAnsi="Arial" w:cs="Arial"/>
                <w:sz w:val="18"/>
                <w:szCs w:val="18"/>
              </w:rPr>
            </w:pPr>
          </w:p>
          <w:p w14:paraId="30488EA2" w14:textId="1EB89A70"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Büyükşehir Belediyesi</w:t>
            </w:r>
            <w:r w:rsidR="00393CF4" w:rsidRPr="000D3545">
              <w:rPr>
                <w:rFonts w:ascii="Arial" w:eastAsia="Calibri" w:hAnsi="Arial" w:cs="Arial"/>
                <w:sz w:val="18"/>
                <w:szCs w:val="18"/>
              </w:rPr>
              <w:t xml:space="preserve"> </w:t>
            </w:r>
            <w:r w:rsidRPr="000D3545">
              <w:rPr>
                <w:rFonts w:ascii="Arial" w:eastAsia="Calibri" w:hAnsi="Arial" w:cs="Arial"/>
                <w:sz w:val="18"/>
                <w:szCs w:val="18"/>
              </w:rPr>
              <w:t xml:space="preserve"> </w:t>
            </w:r>
          </w:p>
        </w:tc>
        <w:tc>
          <w:tcPr>
            <w:tcW w:w="2693" w:type="dxa"/>
          </w:tcPr>
          <w:p w14:paraId="6A94B7E3" w14:textId="5C7CFA25"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sz w:val="18"/>
                <w:szCs w:val="18"/>
              </w:rPr>
              <w:t>İ</w:t>
            </w:r>
            <w:r w:rsidRPr="000D3545">
              <w:rPr>
                <w:rFonts w:ascii="Arial" w:eastAsia="Calibri" w:hAnsi="Arial" w:cs="Arial"/>
                <w:w w:val="101"/>
                <w:sz w:val="18"/>
                <w:szCs w:val="18"/>
              </w:rPr>
              <w:t xml:space="preserve">l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H</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 xml:space="preserve">ı </w:t>
            </w:r>
            <w:r w:rsidRPr="000D3545">
              <w:rPr>
                <w:rFonts w:ascii="Arial" w:eastAsia="Calibri" w:hAnsi="Arial" w:cs="Arial"/>
                <w:spacing w:val="1"/>
                <w:sz w:val="18"/>
                <w:szCs w:val="18"/>
              </w:rPr>
              <w:t>K</w:t>
            </w:r>
            <w:r w:rsidRPr="000D3545">
              <w:rPr>
                <w:rFonts w:ascii="Arial" w:eastAsia="Calibri" w:hAnsi="Arial" w:cs="Arial"/>
                <w:sz w:val="18"/>
                <w:szCs w:val="18"/>
              </w:rPr>
              <w:t>oo</w:t>
            </w:r>
            <w:r w:rsidRPr="000D3545">
              <w:rPr>
                <w:rFonts w:ascii="Arial" w:eastAsia="Calibri" w:hAnsi="Arial" w:cs="Arial"/>
                <w:spacing w:val="-1"/>
                <w:sz w:val="18"/>
                <w:szCs w:val="18"/>
              </w:rPr>
              <w:t>r</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6"/>
                <w:sz w:val="18"/>
                <w:szCs w:val="18"/>
              </w:rPr>
              <w:t>y</w:t>
            </w:r>
            <w:r w:rsidRPr="000D3545">
              <w:rPr>
                <w:rFonts w:ascii="Arial" w:eastAsia="Calibri" w:hAnsi="Arial" w:cs="Arial"/>
                <w:sz w:val="18"/>
                <w:szCs w:val="18"/>
              </w:rPr>
              <w:t>on</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u</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u </w:t>
            </w:r>
            <w:r w:rsidRPr="000D3545">
              <w:rPr>
                <w:rFonts w:ascii="Arial" w:eastAsia="Calibri" w:hAnsi="Arial" w:cs="Arial"/>
                <w:spacing w:val="1"/>
                <w:w w:val="101"/>
                <w:sz w:val="18"/>
                <w:szCs w:val="18"/>
              </w:rPr>
              <w:t>Bi</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spacing w:val="-4"/>
                <w:w w:val="101"/>
                <w:sz w:val="18"/>
                <w:szCs w:val="18"/>
              </w:rPr>
              <w:t>e</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w w:val="101"/>
                <w:sz w:val="18"/>
                <w:szCs w:val="18"/>
              </w:rPr>
              <w:t>i</w:t>
            </w:r>
          </w:p>
        </w:tc>
        <w:tc>
          <w:tcPr>
            <w:tcW w:w="2694" w:type="dxa"/>
            <w:shd w:val="clear" w:color="auto" w:fill="auto"/>
          </w:tcPr>
          <w:p w14:paraId="665F73E7" w14:textId="0F4E81BD"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2"/>
                <w:position w:val="1"/>
                <w:sz w:val="18"/>
                <w:szCs w:val="18"/>
              </w:rPr>
              <w:t>U</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ş</w:t>
            </w:r>
            <w:r w:rsidRPr="000D3545">
              <w:rPr>
                <w:rFonts w:ascii="Arial" w:eastAsia="Calibri" w:hAnsi="Arial" w:cs="Arial"/>
                <w:spacing w:val="-3"/>
                <w:position w:val="1"/>
                <w:sz w:val="18"/>
                <w:szCs w:val="18"/>
              </w:rPr>
              <w:t>ı</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6"/>
                <w:position w:val="1"/>
                <w:sz w:val="18"/>
                <w:szCs w:val="18"/>
              </w:rPr>
              <w:t>k</w:t>
            </w:r>
            <w:r w:rsidRPr="000D3545">
              <w:rPr>
                <w:rFonts w:ascii="Arial" w:eastAsia="Calibri" w:hAnsi="Arial" w:cs="Arial"/>
                <w:spacing w:val="1"/>
                <w:position w:val="1"/>
                <w:sz w:val="18"/>
                <w:szCs w:val="18"/>
              </w:rPr>
              <w:t>iş</w:t>
            </w:r>
            <w:r w:rsidRPr="000D3545">
              <w:rPr>
                <w:rFonts w:ascii="Arial" w:eastAsia="Calibri" w:hAnsi="Arial" w:cs="Arial"/>
                <w:position w:val="1"/>
                <w:sz w:val="18"/>
                <w:szCs w:val="18"/>
              </w:rPr>
              <w:t>i</w:t>
            </w:r>
            <w:r w:rsidRPr="000D3545">
              <w:rPr>
                <w:rFonts w:ascii="Arial" w:eastAsia="Calibri" w:hAnsi="Arial" w:cs="Arial"/>
                <w:spacing w:val="1"/>
                <w:position w:val="1"/>
                <w:sz w:val="18"/>
                <w:szCs w:val="18"/>
              </w:rPr>
              <w:t xml:space="preserve"> </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a</w:t>
            </w:r>
            <w:r w:rsidRPr="000D3545">
              <w:rPr>
                <w:rFonts w:ascii="Arial" w:eastAsia="Calibri" w:hAnsi="Arial" w:cs="Arial"/>
                <w:spacing w:val="-6"/>
                <w:w w:val="101"/>
                <w:position w:val="1"/>
                <w:sz w:val="18"/>
                <w:szCs w:val="18"/>
              </w:rPr>
              <w:t>y</w:t>
            </w:r>
            <w:r w:rsidRPr="000D3545">
              <w:rPr>
                <w:rFonts w:ascii="Arial" w:eastAsia="Calibri" w:hAnsi="Arial" w:cs="Arial"/>
                <w:spacing w:val="1"/>
                <w:w w:val="101"/>
                <w:position w:val="1"/>
                <w:sz w:val="18"/>
                <w:szCs w:val="18"/>
              </w:rPr>
              <w:t>ı</w:t>
            </w:r>
            <w:r w:rsidRPr="000D3545">
              <w:rPr>
                <w:rFonts w:ascii="Arial" w:eastAsia="Calibri" w:hAnsi="Arial" w:cs="Arial"/>
                <w:spacing w:val="-4"/>
                <w:w w:val="101"/>
                <w:position w:val="1"/>
                <w:sz w:val="18"/>
                <w:szCs w:val="18"/>
              </w:rPr>
              <w:t>s</w:t>
            </w:r>
            <w:r w:rsidRPr="000D3545">
              <w:rPr>
                <w:rFonts w:ascii="Arial" w:eastAsia="Calibri" w:hAnsi="Arial" w:cs="Arial"/>
                <w:w w:val="101"/>
                <w:position w:val="1"/>
                <w:sz w:val="18"/>
                <w:szCs w:val="18"/>
              </w:rPr>
              <w:t>ı</w:t>
            </w:r>
          </w:p>
        </w:tc>
      </w:tr>
      <w:tr w:rsidR="00C93BD5" w:rsidRPr="000D3545" w14:paraId="680E5E81" w14:textId="77777777" w:rsidTr="005510C2">
        <w:tc>
          <w:tcPr>
            <w:tcW w:w="4957" w:type="dxa"/>
            <w:shd w:val="clear" w:color="auto" w:fill="auto"/>
          </w:tcPr>
          <w:p w14:paraId="2E77184E" w14:textId="5D281915"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sz w:val="18"/>
                <w:szCs w:val="18"/>
              </w:rPr>
              <w:t>4.1.1.1</w:t>
            </w:r>
            <w:r w:rsidRPr="000D3545">
              <w:rPr>
                <w:rFonts w:ascii="Arial" w:eastAsia="Calibri" w:hAnsi="Arial" w:cs="Arial"/>
                <w:spacing w:val="-2"/>
                <w:sz w:val="18"/>
                <w:szCs w:val="18"/>
              </w:rPr>
              <w:t>4</w:t>
            </w:r>
            <w:r w:rsidRPr="000D3545">
              <w:rPr>
                <w:rFonts w:ascii="Arial" w:eastAsia="Calibri" w:hAnsi="Arial" w:cs="Arial"/>
                <w:spacing w:val="2"/>
                <w:sz w:val="18"/>
                <w:szCs w:val="18"/>
              </w:rPr>
              <w:t>.</w:t>
            </w:r>
            <w:r w:rsidRPr="000D3545">
              <w:rPr>
                <w:rFonts w:ascii="Arial" w:eastAsia="Calibri" w:hAnsi="Arial" w:cs="Arial"/>
                <w:spacing w:val="1"/>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pacing w:val="-4"/>
                <w:sz w:val="18"/>
                <w:szCs w:val="18"/>
              </w:rPr>
              <w:t>g</w:t>
            </w:r>
            <w:r w:rsidRPr="000D3545">
              <w:rPr>
                <w:rFonts w:ascii="Arial" w:eastAsia="Calibri" w:hAnsi="Arial" w:cs="Arial"/>
                <w:spacing w:val="1"/>
                <w:sz w:val="18"/>
                <w:szCs w:val="18"/>
              </w:rPr>
              <w:t>il</w:t>
            </w:r>
            <w:r w:rsidRPr="000D3545">
              <w:rPr>
                <w:rFonts w:ascii="Arial" w:eastAsia="Calibri" w:hAnsi="Arial" w:cs="Arial"/>
                <w:spacing w:val="-4"/>
                <w:sz w:val="18"/>
                <w:szCs w:val="18"/>
              </w:rPr>
              <w:t>e</w:t>
            </w:r>
            <w:r w:rsidRPr="000D3545">
              <w:rPr>
                <w:rFonts w:ascii="Arial" w:eastAsia="Calibri" w:hAnsi="Arial" w:cs="Arial"/>
                <w:sz w:val="18"/>
                <w:szCs w:val="18"/>
              </w:rPr>
              <w:t>nd</w:t>
            </w:r>
            <w:r w:rsidRPr="000D3545">
              <w:rPr>
                <w:rFonts w:ascii="Arial" w:eastAsia="Calibri" w:hAnsi="Arial" w:cs="Arial"/>
                <w:spacing w:val="1"/>
                <w:sz w:val="18"/>
                <w:szCs w:val="18"/>
              </w:rPr>
              <w:t>i</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ci</w:t>
            </w:r>
            <w:r w:rsidRPr="000D3545">
              <w:rPr>
                <w:rFonts w:ascii="Arial" w:eastAsia="Calibri" w:hAnsi="Arial" w:cs="Arial"/>
                <w:spacing w:val="14"/>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y</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5"/>
                <w:sz w:val="18"/>
                <w:szCs w:val="18"/>
              </w:rPr>
              <w:t>c</w:t>
            </w:r>
            <w:r w:rsidRPr="000D3545">
              <w:rPr>
                <w:rFonts w:ascii="Arial" w:eastAsia="Calibri" w:hAnsi="Arial" w:cs="Arial"/>
                <w:sz w:val="18"/>
                <w:szCs w:val="18"/>
              </w:rPr>
              <w:t>i</w:t>
            </w:r>
            <w:r w:rsidRPr="000D3545">
              <w:rPr>
                <w:rFonts w:ascii="Arial" w:eastAsia="Calibri" w:hAnsi="Arial" w:cs="Arial"/>
                <w:spacing w:val="14"/>
                <w:sz w:val="18"/>
                <w:szCs w:val="18"/>
              </w:rPr>
              <w:t xml:space="preserve"> </w:t>
            </w:r>
            <w:r w:rsidRPr="000D3545">
              <w:rPr>
                <w:rFonts w:ascii="Arial" w:eastAsia="Calibri" w:hAnsi="Arial" w:cs="Arial"/>
                <w:spacing w:val="-7"/>
                <w:sz w:val="18"/>
                <w:szCs w:val="18"/>
              </w:rPr>
              <w:t>b</w:t>
            </w:r>
            <w:r w:rsidRPr="000D3545">
              <w:rPr>
                <w:rFonts w:ascii="Arial" w:eastAsia="Calibri" w:hAnsi="Arial" w:cs="Arial"/>
                <w:spacing w:val="2"/>
                <w:sz w:val="18"/>
                <w:szCs w:val="18"/>
              </w:rPr>
              <w:t>r</w:t>
            </w:r>
            <w:r w:rsidRPr="000D3545">
              <w:rPr>
                <w:rFonts w:ascii="Arial" w:eastAsia="Calibri" w:hAnsi="Arial" w:cs="Arial"/>
                <w:spacing w:val="-2"/>
                <w:sz w:val="18"/>
                <w:szCs w:val="18"/>
              </w:rPr>
              <w:t>o</w:t>
            </w:r>
            <w:r w:rsidRPr="000D3545">
              <w:rPr>
                <w:rFonts w:ascii="Arial" w:eastAsia="Calibri" w:hAnsi="Arial" w:cs="Arial"/>
                <w:spacing w:val="-1"/>
                <w:sz w:val="18"/>
                <w:szCs w:val="18"/>
              </w:rPr>
              <w:t>ş</w:t>
            </w:r>
            <w:r w:rsidRPr="000D3545">
              <w:rPr>
                <w:rFonts w:ascii="Arial" w:eastAsia="Calibri" w:hAnsi="Arial" w:cs="Arial"/>
                <w:spacing w:val="-2"/>
                <w:sz w:val="18"/>
                <w:szCs w:val="18"/>
              </w:rPr>
              <w:t>ü</w:t>
            </w:r>
            <w:r w:rsidRPr="000D3545">
              <w:rPr>
                <w:rFonts w:ascii="Arial" w:eastAsia="Calibri" w:hAnsi="Arial" w:cs="Arial"/>
                <w:spacing w:val="2"/>
                <w:sz w:val="18"/>
                <w:szCs w:val="18"/>
              </w:rPr>
              <w:t>r</w:t>
            </w:r>
            <w:r w:rsidRPr="000D3545">
              <w:rPr>
                <w:rFonts w:ascii="Arial" w:eastAsia="Calibri" w:hAnsi="Arial" w:cs="Arial"/>
                <w:spacing w:val="-2"/>
                <w:sz w:val="18"/>
                <w:szCs w:val="18"/>
              </w:rPr>
              <w:t>l</w:t>
            </w:r>
            <w:r w:rsidRPr="000D3545">
              <w:rPr>
                <w:rFonts w:ascii="Arial" w:eastAsia="Calibri" w:hAnsi="Arial" w:cs="Arial"/>
                <w:spacing w:val="-5"/>
                <w:sz w:val="18"/>
                <w:szCs w:val="18"/>
              </w:rPr>
              <w:t>e</w:t>
            </w:r>
            <w:r w:rsidRPr="000D3545">
              <w:rPr>
                <w:rFonts w:ascii="Arial" w:eastAsia="Calibri" w:hAnsi="Arial" w:cs="Arial"/>
                <w:sz w:val="18"/>
                <w:szCs w:val="18"/>
              </w:rPr>
              <w:t>r</w:t>
            </w:r>
            <w:r w:rsidRPr="000D3545">
              <w:rPr>
                <w:rFonts w:ascii="Arial" w:eastAsia="Calibri" w:hAnsi="Arial" w:cs="Arial"/>
                <w:spacing w:val="7"/>
                <w:sz w:val="18"/>
                <w:szCs w:val="18"/>
              </w:rPr>
              <w:t xml:space="preserve"> </w:t>
            </w:r>
            <w:r w:rsidRPr="000D3545">
              <w:rPr>
                <w:rFonts w:ascii="Arial" w:eastAsia="Calibri" w:hAnsi="Arial" w:cs="Arial"/>
                <w:sz w:val="18"/>
                <w:szCs w:val="18"/>
              </w:rPr>
              <w:t>h</w:t>
            </w:r>
            <w:r w:rsidRPr="000D3545">
              <w:rPr>
                <w:rFonts w:ascii="Arial" w:eastAsia="Calibri" w:hAnsi="Arial" w:cs="Arial"/>
                <w:spacing w:val="-1"/>
                <w:sz w:val="18"/>
                <w:szCs w:val="18"/>
              </w:rPr>
              <w:t>a</w:t>
            </w:r>
            <w:r w:rsidRPr="000D3545">
              <w:rPr>
                <w:rFonts w:ascii="Arial" w:eastAsia="Calibri" w:hAnsi="Arial" w:cs="Arial"/>
                <w:sz w:val="18"/>
                <w:szCs w:val="18"/>
              </w:rPr>
              <w:t>z</w:t>
            </w:r>
            <w:r w:rsidRPr="000D3545">
              <w:rPr>
                <w:rFonts w:ascii="Arial" w:eastAsia="Calibri" w:hAnsi="Arial" w:cs="Arial"/>
                <w:spacing w:val="1"/>
                <w:sz w:val="18"/>
                <w:szCs w:val="18"/>
              </w:rPr>
              <w:t>ı</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9"/>
                <w:sz w:val="18"/>
                <w:szCs w:val="18"/>
              </w:rPr>
              <w:t xml:space="preserve"> </w:t>
            </w:r>
            <w:r w:rsidRPr="00FF00A8">
              <w:rPr>
                <w:rFonts w:ascii="Arial" w:eastAsia="Calibri" w:hAnsi="Arial" w:cs="Arial"/>
                <w:spacing w:val="-6"/>
                <w:w w:val="101"/>
                <w:sz w:val="18"/>
                <w:szCs w:val="18"/>
              </w:rPr>
              <w:t>v</w:t>
            </w:r>
            <w:r w:rsidRPr="00DB53B5">
              <w:rPr>
                <w:rFonts w:ascii="Arial" w:eastAsia="Calibri" w:hAnsi="Arial" w:cs="Arial"/>
                <w:w w:val="101"/>
                <w:sz w:val="18"/>
                <w:szCs w:val="18"/>
              </w:rPr>
              <w:t xml:space="preserve">e </w:t>
            </w:r>
            <w:r w:rsidRPr="00DB53B5">
              <w:rPr>
                <w:rFonts w:ascii="Arial" w:eastAsia="Calibri" w:hAnsi="Arial" w:cs="Arial"/>
                <w:sz w:val="18"/>
                <w:szCs w:val="18"/>
              </w:rPr>
              <w:t>bu</w:t>
            </w:r>
            <w:r w:rsidRPr="00DB53B5">
              <w:rPr>
                <w:rFonts w:ascii="Arial" w:eastAsia="Calibri" w:hAnsi="Arial" w:cs="Arial"/>
                <w:spacing w:val="5"/>
                <w:sz w:val="18"/>
                <w:szCs w:val="18"/>
              </w:rPr>
              <w:t xml:space="preserve"> </w:t>
            </w:r>
            <w:r w:rsidRPr="00DB53B5">
              <w:rPr>
                <w:rFonts w:ascii="Arial" w:eastAsia="Calibri" w:hAnsi="Arial" w:cs="Arial"/>
                <w:sz w:val="18"/>
                <w:szCs w:val="18"/>
              </w:rPr>
              <w:t>b</w:t>
            </w:r>
            <w:r w:rsidRPr="000D3545">
              <w:rPr>
                <w:rFonts w:ascii="Arial" w:eastAsia="Calibri" w:hAnsi="Arial" w:cs="Arial"/>
                <w:spacing w:val="-6"/>
                <w:sz w:val="18"/>
                <w:szCs w:val="18"/>
              </w:rPr>
              <w:t>r</w:t>
            </w:r>
            <w:r w:rsidRPr="000D3545">
              <w:rPr>
                <w:rFonts w:ascii="Arial" w:eastAsia="Calibri" w:hAnsi="Arial" w:cs="Arial"/>
                <w:sz w:val="18"/>
                <w:szCs w:val="18"/>
              </w:rPr>
              <w:t>o</w:t>
            </w:r>
            <w:r w:rsidRPr="000D3545">
              <w:rPr>
                <w:rFonts w:ascii="Arial" w:eastAsia="Calibri" w:hAnsi="Arial" w:cs="Arial"/>
                <w:spacing w:val="1"/>
                <w:sz w:val="18"/>
                <w:szCs w:val="18"/>
              </w:rPr>
              <w:t>ş</w:t>
            </w:r>
            <w:r w:rsidRPr="000D3545">
              <w:rPr>
                <w:rFonts w:ascii="Arial" w:eastAsia="Calibri" w:hAnsi="Arial" w:cs="Arial"/>
                <w:sz w:val="18"/>
                <w:szCs w:val="18"/>
              </w:rPr>
              <w:t>ü</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11"/>
                <w:sz w:val="18"/>
                <w:szCs w:val="18"/>
              </w:rPr>
              <w:t xml:space="preserve"> </w:t>
            </w:r>
            <w:r w:rsidRPr="000D3545">
              <w:rPr>
                <w:rFonts w:ascii="Arial" w:eastAsia="Calibri" w:hAnsi="Arial" w:cs="Arial"/>
                <w:spacing w:val="-2"/>
                <w:sz w:val="18"/>
                <w:szCs w:val="18"/>
              </w:rPr>
              <w:t>ild</w:t>
            </w:r>
            <w:r w:rsidRPr="000D3545">
              <w:rPr>
                <w:rFonts w:ascii="Arial" w:eastAsia="Calibri" w:hAnsi="Arial" w:cs="Arial"/>
                <w:spacing w:val="-1"/>
                <w:sz w:val="18"/>
                <w:szCs w:val="18"/>
              </w:rPr>
              <w:t>ek</w:t>
            </w:r>
            <w:r w:rsidRPr="000D3545">
              <w:rPr>
                <w:rFonts w:ascii="Arial" w:eastAsia="Calibri" w:hAnsi="Arial" w:cs="Arial"/>
                <w:sz w:val="18"/>
                <w:szCs w:val="18"/>
              </w:rPr>
              <w:t>i</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2"/>
                <w:sz w:val="18"/>
                <w:szCs w:val="18"/>
              </w:rPr>
              <w:t>ü</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pacing w:val="-2"/>
                <w:sz w:val="18"/>
                <w:szCs w:val="18"/>
              </w:rPr>
              <w:t>dınl</w:t>
            </w:r>
            <w:r w:rsidRPr="000D3545">
              <w:rPr>
                <w:rFonts w:ascii="Arial" w:eastAsia="Calibri" w:hAnsi="Arial" w:cs="Arial"/>
                <w:spacing w:val="-4"/>
                <w:sz w:val="18"/>
                <w:szCs w:val="18"/>
              </w:rPr>
              <w:t>a</w:t>
            </w:r>
            <w:r w:rsidRPr="000D3545">
              <w:rPr>
                <w:rFonts w:ascii="Arial" w:eastAsia="Calibri" w:hAnsi="Arial" w:cs="Arial"/>
                <w:spacing w:val="2"/>
                <w:sz w:val="18"/>
                <w:szCs w:val="18"/>
              </w:rPr>
              <w:t>r</w:t>
            </w:r>
            <w:r w:rsidRPr="000D3545">
              <w:rPr>
                <w:rFonts w:ascii="Arial" w:eastAsia="Calibri" w:hAnsi="Arial" w:cs="Arial"/>
                <w:sz w:val="18"/>
                <w:szCs w:val="18"/>
              </w:rPr>
              <w:t>a</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1"/>
                <w:sz w:val="18"/>
                <w:szCs w:val="18"/>
              </w:rPr>
              <w:t>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nı</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6"/>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29EC221B" w14:textId="6657178A" w:rsidR="00C93BD5" w:rsidRPr="000D3545" w:rsidRDefault="00C93BD5">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2013–2014</w:t>
            </w:r>
          </w:p>
        </w:tc>
        <w:tc>
          <w:tcPr>
            <w:tcW w:w="3118" w:type="dxa"/>
            <w:shd w:val="clear" w:color="auto" w:fill="auto"/>
          </w:tcPr>
          <w:p w14:paraId="1EFFFB1F" w14:textId="77777777" w:rsidR="00C93BD5" w:rsidRPr="000D3545" w:rsidRDefault="00C93BD5"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Büyükşehir Belediyesi</w:t>
            </w:r>
          </w:p>
          <w:p w14:paraId="759CD8E3" w14:textId="02F4923E" w:rsidR="00C93BD5" w:rsidRPr="00DB53B5" w:rsidRDefault="00C93BD5"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 xml:space="preserve">İl Kadın Hakları Koordinasyon Kurulu Bileşenleri </w:t>
            </w:r>
            <w:r w:rsidR="00040398">
              <w:rPr>
                <w:rFonts w:ascii="Arial" w:eastAsia="Calibri" w:hAnsi="Arial" w:cs="Arial"/>
                <w:sz w:val="18"/>
                <w:szCs w:val="18"/>
              </w:rPr>
              <w:t>v</w:t>
            </w:r>
            <w:r w:rsidRPr="00DB53B5">
              <w:rPr>
                <w:rFonts w:ascii="Arial" w:eastAsia="Calibri" w:hAnsi="Arial" w:cs="Arial"/>
                <w:sz w:val="18"/>
                <w:szCs w:val="18"/>
              </w:rPr>
              <w:t>e Belediyeler</w:t>
            </w:r>
          </w:p>
          <w:p w14:paraId="62E5415F" w14:textId="2826C124"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Aile ve Sosyal Politikalar İl Müdürlüğü</w:t>
            </w:r>
            <w:r w:rsidR="00393CF4" w:rsidRPr="000D3545">
              <w:rPr>
                <w:rFonts w:ascii="Arial" w:eastAsia="Calibri" w:hAnsi="Arial" w:cs="Arial"/>
                <w:sz w:val="18"/>
                <w:szCs w:val="18"/>
              </w:rPr>
              <w:t xml:space="preserve"> </w:t>
            </w:r>
          </w:p>
        </w:tc>
        <w:tc>
          <w:tcPr>
            <w:tcW w:w="2693" w:type="dxa"/>
          </w:tcPr>
          <w:p w14:paraId="1009B201" w14:textId="615742B5" w:rsidR="00C93BD5" w:rsidRPr="00FF00A8" w:rsidRDefault="00C93BD5">
            <w:pPr>
              <w:numPr>
                <w:ilvl w:val="0"/>
                <w:numId w:val="54"/>
              </w:numPr>
              <w:ind w:left="237" w:hanging="237"/>
              <w:rPr>
                <w:rFonts w:ascii="Arial" w:hAnsi="Arial" w:cs="Arial"/>
                <w:color w:val="000000"/>
                <w:sz w:val="18"/>
                <w:szCs w:val="18"/>
              </w:rPr>
            </w:pPr>
          </w:p>
        </w:tc>
        <w:tc>
          <w:tcPr>
            <w:tcW w:w="2694" w:type="dxa"/>
            <w:shd w:val="clear" w:color="auto" w:fill="auto"/>
          </w:tcPr>
          <w:p w14:paraId="5EFE97B2" w14:textId="51D3EC6D" w:rsidR="00C93BD5" w:rsidRPr="000D3545" w:rsidRDefault="00C93BD5">
            <w:pPr>
              <w:numPr>
                <w:ilvl w:val="0"/>
                <w:numId w:val="54"/>
              </w:numPr>
              <w:ind w:left="237" w:hanging="237"/>
              <w:rPr>
                <w:rFonts w:ascii="Arial" w:hAnsi="Arial" w:cs="Arial"/>
                <w:color w:val="000000"/>
                <w:sz w:val="18"/>
                <w:szCs w:val="18"/>
              </w:rPr>
            </w:pPr>
            <w:r w:rsidRPr="00DB53B5">
              <w:rPr>
                <w:rFonts w:ascii="Arial" w:eastAsia="Calibri" w:hAnsi="Arial" w:cs="Arial"/>
                <w:spacing w:val="-2"/>
                <w:w w:val="101"/>
                <w:sz w:val="18"/>
                <w:szCs w:val="18"/>
              </w:rPr>
              <w:t>D</w:t>
            </w:r>
            <w:r w:rsidRPr="00DB53B5">
              <w:rPr>
                <w:rFonts w:ascii="Arial" w:eastAsia="Calibri" w:hAnsi="Arial" w:cs="Arial"/>
                <w:spacing w:val="-1"/>
                <w:w w:val="101"/>
                <w:sz w:val="18"/>
                <w:szCs w:val="18"/>
              </w:rPr>
              <w:t>a</w:t>
            </w:r>
            <w:r w:rsidRPr="00DB53B5">
              <w:rPr>
                <w:rFonts w:ascii="Arial" w:eastAsia="Calibri" w:hAnsi="Arial" w:cs="Arial"/>
                <w:w w:val="101"/>
                <w:sz w:val="18"/>
                <w:szCs w:val="18"/>
              </w:rPr>
              <w:t>n</w:t>
            </w:r>
            <w:r w:rsidRPr="00DB53B5">
              <w:rPr>
                <w:rFonts w:ascii="Arial" w:eastAsia="Calibri" w:hAnsi="Arial" w:cs="Arial"/>
                <w:spacing w:val="1"/>
                <w:w w:val="101"/>
                <w:sz w:val="18"/>
                <w:szCs w:val="18"/>
              </w:rPr>
              <w:t>ış</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a </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rk</w:t>
            </w:r>
            <w:r w:rsidRPr="000D3545">
              <w:rPr>
                <w:rFonts w:ascii="Arial" w:eastAsia="Calibri" w:hAnsi="Arial" w:cs="Arial"/>
                <w:w w:val="101"/>
                <w:sz w:val="18"/>
                <w:szCs w:val="18"/>
              </w:rPr>
              <w:t>ez</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n</w:t>
            </w:r>
            <w:r w:rsidRPr="000D3545">
              <w:rPr>
                <w:rFonts w:ascii="Arial" w:eastAsia="Calibri" w:hAnsi="Arial" w:cs="Arial"/>
                <w:w w:val="101"/>
                <w:sz w:val="18"/>
                <w:szCs w:val="18"/>
              </w:rPr>
              <w:t>e</w:t>
            </w:r>
            <w:r w:rsidRPr="000D3545">
              <w:rPr>
                <w:rFonts w:ascii="Arial" w:eastAsia="Calibri" w:hAnsi="Arial" w:cs="Arial"/>
                <w:spacing w:val="1"/>
                <w:w w:val="101"/>
                <w:sz w:val="18"/>
                <w:szCs w:val="18"/>
              </w:rPr>
              <w:t>/</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um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u</w:t>
            </w:r>
            <w:r w:rsidRPr="000D3545">
              <w:rPr>
                <w:rFonts w:ascii="Arial" w:eastAsia="Calibri" w:hAnsi="Arial" w:cs="Arial"/>
                <w:spacing w:val="1"/>
                <w:w w:val="101"/>
                <w:sz w:val="18"/>
                <w:szCs w:val="18"/>
              </w:rPr>
              <w:t>l</w:t>
            </w:r>
            <w:r w:rsidRPr="000D3545">
              <w:rPr>
                <w:rFonts w:ascii="Arial" w:eastAsia="Calibri" w:hAnsi="Arial" w:cs="Arial"/>
                <w:w w:val="101"/>
                <w:sz w:val="18"/>
                <w:szCs w:val="18"/>
              </w:rPr>
              <w:t>u</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 xml:space="preserve">a </w:t>
            </w:r>
            <w:r w:rsidRPr="000D3545">
              <w:rPr>
                <w:rFonts w:ascii="Arial" w:eastAsia="Calibri" w:hAnsi="Arial" w:cs="Arial"/>
                <w:sz w:val="18"/>
                <w:szCs w:val="18"/>
              </w:rPr>
              <w:t>b</w:t>
            </w:r>
            <w:r w:rsidRPr="000D3545">
              <w:rPr>
                <w:rFonts w:ascii="Arial" w:eastAsia="Calibri" w:hAnsi="Arial" w:cs="Arial"/>
                <w:spacing w:val="-1"/>
                <w:sz w:val="18"/>
                <w:szCs w:val="18"/>
              </w:rPr>
              <w:t>a</w:t>
            </w:r>
            <w:r w:rsidRPr="000D3545">
              <w:rPr>
                <w:rFonts w:ascii="Arial" w:eastAsia="Calibri" w:hAnsi="Arial" w:cs="Arial"/>
                <w:spacing w:val="1"/>
                <w:sz w:val="18"/>
                <w:szCs w:val="18"/>
              </w:rPr>
              <w:t>ş</w:t>
            </w:r>
            <w:r w:rsidRPr="000D3545">
              <w:rPr>
                <w:rFonts w:ascii="Arial" w:eastAsia="Calibri" w:hAnsi="Arial" w:cs="Arial"/>
                <w:spacing w:val="-1"/>
                <w:sz w:val="18"/>
                <w:szCs w:val="18"/>
              </w:rPr>
              <w:t>v</w:t>
            </w:r>
            <w:r w:rsidRPr="000D3545">
              <w:rPr>
                <w:rFonts w:ascii="Arial" w:eastAsia="Calibri" w:hAnsi="Arial" w:cs="Arial"/>
                <w:sz w:val="18"/>
                <w:szCs w:val="18"/>
              </w:rPr>
              <w:t>u</w:t>
            </w:r>
            <w:r w:rsidRPr="000D3545">
              <w:rPr>
                <w:rFonts w:ascii="Arial" w:eastAsia="Calibri" w:hAnsi="Arial" w:cs="Arial"/>
                <w:spacing w:val="-1"/>
                <w:sz w:val="18"/>
                <w:szCs w:val="18"/>
              </w:rPr>
              <w:t>ra</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C93BD5" w:rsidRPr="000D3545" w14:paraId="3D3A654D" w14:textId="77777777" w:rsidTr="005510C2">
        <w:tc>
          <w:tcPr>
            <w:tcW w:w="4957" w:type="dxa"/>
            <w:shd w:val="clear" w:color="auto" w:fill="auto"/>
          </w:tcPr>
          <w:p w14:paraId="0A4C68B6" w14:textId="08F2BF44"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4.1.1.15</w:t>
            </w:r>
            <w:r w:rsidRPr="000D3545">
              <w:rPr>
                <w:rFonts w:ascii="Arial" w:eastAsia="Calibri" w:hAnsi="Arial" w:cs="Arial"/>
                <w:position w:val="1"/>
                <w:sz w:val="18"/>
                <w:szCs w:val="18"/>
              </w:rPr>
              <w:t>.</w:t>
            </w:r>
            <w:r w:rsidRPr="000D3545">
              <w:rPr>
                <w:rFonts w:ascii="Arial" w:eastAsia="Calibri" w:hAnsi="Arial" w:cs="Arial"/>
                <w:spacing w:val="27"/>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i</w:t>
            </w:r>
            <w:r w:rsidRPr="000D3545">
              <w:rPr>
                <w:rFonts w:ascii="Arial" w:eastAsia="Calibri" w:hAnsi="Arial" w:cs="Arial"/>
                <w:spacing w:val="32"/>
                <w:position w:val="1"/>
                <w:sz w:val="18"/>
                <w:szCs w:val="18"/>
              </w:rPr>
              <w:t xml:space="preserve"> </w:t>
            </w:r>
            <w:r w:rsidRPr="000D3545">
              <w:rPr>
                <w:rFonts w:ascii="Arial" w:eastAsia="Calibri" w:hAnsi="Arial" w:cs="Arial"/>
                <w:spacing w:val="-1"/>
                <w:position w:val="1"/>
                <w:sz w:val="18"/>
                <w:szCs w:val="18"/>
              </w:rPr>
              <w:t>t</w:t>
            </w:r>
            <w:r w:rsidRPr="000D3545">
              <w:rPr>
                <w:rFonts w:ascii="Arial" w:eastAsia="Calibri" w:hAnsi="Arial" w:cs="Arial"/>
                <w:spacing w:val="-7"/>
                <w:position w:val="1"/>
                <w:sz w:val="18"/>
                <w:szCs w:val="18"/>
              </w:rPr>
              <w:t>ü</w:t>
            </w:r>
            <w:r w:rsidRPr="000D3545">
              <w:rPr>
                <w:rFonts w:ascii="Arial" w:eastAsia="Calibri" w:hAnsi="Arial" w:cs="Arial"/>
                <w:position w:val="1"/>
                <w:sz w:val="18"/>
                <w:szCs w:val="18"/>
              </w:rPr>
              <w:t>m</w:t>
            </w:r>
            <w:r w:rsidRPr="000D3545">
              <w:rPr>
                <w:rFonts w:ascii="Arial" w:eastAsia="Calibri" w:hAnsi="Arial" w:cs="Arial"/>
                <w:spacing w:val="25"/>
                <w:position w:val="1"/>
                <w:sz w:val="18"/>
                <w:szCs w:val="18"/>
              </w:rPr>
              <w:t xml:space="preserve"> </w:t>
            </w:r>
            <w:r w:rsidRPr="000D3545">
              <w:rPr>
                <w:rFonts w:ascii="Arial" w:eastAsia="Calibri" w:hAnsi="Arial" w:cs="Arial"/>
                <w:spacing w:val="-2"/>
                <w:position w:val="1"/>
                <w:sz w:val="18"/>
                <w:szCs w:val="18"/>
              </w:rPr>
              <w:t>bilbo</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d</w:t>
            </w:r>
            <w:r w:rsidRPr="000D3545">
              <w:rPr>
                <w:rFonts w:ascii="Arial" w:eastAsia="Calibri" w:hAnsi="Arial" w:cs="Arial"/>
                <w:spacing w:val="-6"/>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r</w:t>
            </w:r>
            <w:r w:rsidRPr="000D3545">
              <w:rPr>
                <w:rFonts w:ascii="Arial" w:eastAsia="Calibri" w:hAnsi="Arial" w:cs="Arial"/>
                <w:spacing w:val="-7"/>
                <w:position w:val="1"/>
                <w:sz w:val="18"/>
                <w:szCs w:val="18"/>
              </w:rPr>
              <w:t>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w:t>
            </w:r>
            <w:r w:rsidRPr="000D3545">
              <w:rPr>
                <w:rFonts w:ascii="Arial" w:eastAsia="Calibri" w:hAnsi="Arial" w:cs="Arial"/>
                <w:spacing w:val="30"/>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7"/>
                <w:position w:val="1"/>
                <w:sz w:val="18"/>
                <w:szCs w:val="18"/>
              </w:rPr>
              <w:t>n</w:t>
            </w:r>
            <w:r w:rsidRPr="000D3545">
              <w:rPr>
                <w:rFonts w:ascii="Arial" w:eastAsia="Calibri" w:hAnsi="Arial" w:cs="Arial"/>
                <w:spacing w:val="1"/>
                <w:position w:val="1"/>
                <w:sz w:val="18"/>
                <w:szCs w:val="18"/>
              </w:rPr>
              <w:t>aa</w:t>
            </w:r>
            <w:r w:rsidRPr="000D3545">
              <w:rPr>
                <w:rFonts w:ascii="Arial" w:eastAsia="Calibri" w:hAnsi="Arial" w:cs="Arial"/>
                <w:position w:val="1"/>
                <w:sz w:val="18"/>
                <w:szCs w:val="18"/>
              </w:rPr>
              <w:t>t</w:t>
            </w:r>
            <w:r w:rsidRPr="000D3545">
              <w:rPr>
                <w:rFonts w:ascii="Arial" w:eastAsia="Calibri" w:hAnsi="Arial" w:cs="Arial"/>
                <w:spacing w:val="26"/>
                <w:position w:val="1"/>
                <w:sz w:val="18"/>
                <w:szCs w:val="18"/>
              </w:rPr>
              <w:t xml:space="preserve"> </w:t>
            </w:r>
            <w:r w:rsidRPr="000D3545">
              <w:rPr>
                <w:rFonts w:ascii="Arial" w:eastAsia="Calibri" w:hAnsi="Arial" w:cs="Arial"/>
                <w:spacing w:val="-2"/>
                <w:w w:val="101"/>
                <w:position w:val="1"/>
                <w:sz w:val="18"/>
                <w:szCs w:val="18"/>
              </w:rPr>
              <w:t>önd</w:t>
            </w:r>
            <w:r w:rsidRPr="000D3545">
              <w:rPr>
                <w:rFonts w:ascii="Arial" w:eastAsia="Calibri" w:hAnsi="Arial" w:cs="Arial"/>
                <w:spacing w:val="-5"/>
                <w:w w:val="101"/>
                <w:position w:val="1"/>
                <w:sz w:val="18"/>
                <w:szCs w:val="18"/>
              </w:rPr>
              <w:t>e</w:t>
            </w:r>
            <w:r w:rsidRPr="000D3545">
              <w:rPr>
                <w:rFonts w:ascii="Arial" w:eastAsia="Calibri" w:hAnsi="Arial" w:cs="Arial"/>
                <w:spacing w:val="2"/>
                <w:w w:val="101"/>
                <w:position w:val="1"/>
                <w:sz w:val="18"/>
                <w:szCs w:val="18"/>
              </w:rPr>
              <w:t>r</w:t>
            </w:r>
            <w:r w:rsidRPr="000D3545">
              <w:rPr>
                <w:rFonts w:ascii="Arial" w:eastAsia="Calibri" w:hAnsi="Arial" w:cs="Arial"/>
                <w:spacing w:val="-2"/>
                <w:w w:val="101"/>
                <w:position w:val="1"/>
                <w:sz w:val="18"/>
                <w:szCs w:val="18"/>
              </w:rPr>
              <w:t>l</w:t>
            </w:r>
            <w:r w:rsidRPr="000D3545">
              <w:rPr>
                <w:rFonts w:ascii="Arial" w:eastAsia="Calibri" w:hAnsi="Arial" w:cs="Arial"/>
                <w:spacing w:val="-1"/>
                <w:w w:val="101"/>
                <w:position w:val="1"/>
                <w:sz w:val="18"/>
                <w:szCs w:val="18"/>
              </w:rPr>
              <w:t>e</w:t>
            </w:r>
            <w:r w:rsidRPr="000D3545">
              <w:rPr>
                <w:rFonts w:ascii="Arial" w:eastAsia="Calibri" w:hAnsi="Arial" w:cs="Arial"/>
                <w:spacing w:val="2"/>
                <w:w w:val="101"/>
                <w:position w:val="1"/>
                <w:sz w:val="18"/>
                <w:szCs w:val="18"/>
              </w:rPr>
              <w:t>r</w:t>
            </w:r>
            <w:r w:rsidRPr="000D3545">
              <w:rPr>
                <w:rFonts w:ascii="Arial" w:eastAsia="Calibri" w:hAnsi="Arial" w:cs="Arial"/>
                <w:spacing w:val="-2"/>
                <w:w w:val="101"/>
                <w:position w:val="1"/>
                <w:sz w:val="18"/>
                <w:szCs w:val="18"/>
              </w:rPr>
              <w:t>ini</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ön</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6"/>
                <w:sz w:val="18"/>
                <w:szCs w:val="18"/>
              </w:rPr>
              <w:t xml:space="preserve"> </w:t>
            </w:r>
            <w:r w:rsidRPr="000D3545">
              <w:rPr>
                <w:rFonts w:ascii="Arial" w:eastAsia="Calibri" w:hAnsi="Arial" w:cs="Arial"/>
                <w:spacing w:val="-4"/>
                <w:sz w:val="18"/>
                <w:szCs w:val="18"/>
              </w:rPr>
              <w:t>ş</w:t>
            </w:r>
            <w:r w:rsidRPr="000D3545">
              <w:rPr>
                <w:rFonts w:ascii="Arial" w:eastAsia="Calibri" w:hAnsi="Arial" w:cs="Arial"/>
                <w:spacing w:val="1"/>
                <w:sz w:val="18"/>
                <w:szCs w:val="18"/>
              </w:rPr>
              <w:t>i</w:t>
            </w:r>
            <w:r w:rsidRPr="000D3545">
              <w:rPr>
                <w:rFonts w:ascii="Arial" w:eastAsia="Calibri" w:hAnsi="Arial" w:cs="Arial"/>
                <w:sz w:val="18"/>
                <w:szCs w:val="18"/>
              </w:rPr>
              <w:t>dd</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9"/>
                <w:sz w:val="18"/>
                <w:szCs w:val="18"/>
              </w:rPr>
              <w:t xml:space="preserve"> </w:t>
            </w:r>
            <w:r w:rsidRPr="000D3545">
              <w:rPr>
                <w:rFonts w:ascii="Arial" w:eastAsia="Calibri" w:hAnsi="Arial" w:cs="Arial"/>
                <w:sz w:val="18"/>
                <w:szCs w:val="18"/>
              </w:rPr>
              <w:t>ön</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z w:val="18"/>
                <w:szCs w:val="18"/>
              </w:rPr>
              <w:t>ne</w:t>
            </w:r>
            <w:r w:rsidRPr="000D3545">
              <w:rPr>
                <w:rFonts w:ascii="Arial" w:eastAsia="Calibri" w:hAnsi="Arial" w:cs="Arial"/>
                <w:spacing w:val="12"/>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ş</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z w:val="18"/>
                <w:szCs w:val="18"/>
              </w:rPr>
              <w:t>m</w:t>
            </w:r>
            <w:r w:rsidRPr="000D3545">
              <w:rPr>
                <w:rFonts w:ascii="Arial" w:eastAsia="Calibri" w:hAnsi="Arial" w:cs="Arial"/>
                <w:spacing w:val="-1"/>
                <w:sz w:val="18"/>
                <w:szCs w:val="18"/>
              </w:rPr>
              <w:t>e</w:t>
            </w:r>
            <w:r w:rsidRPr="000D3545">
              <w:rPr>
                <w:rFonts w:ascii="Arial" w:eastAsia="Calibri" w:hAnsi="Arial" w:cs="Arial"/>
                <w:spacing w:val="-5"/>
                <w:sz w:val="18"/>
                <w:szCs w:val="18"/>
              </w:rPr>
              <w:t>s</w:t>
            </w:r>
            <w:r w:rsidRPr="000D3545">
              <w:rPr>
                <w:rFonts w:ascii="Arial" w:eastAsia="Calibri" w:hAnsi="Arial" w:cs="Arial"/>
                <w:spacing w:val="1"/>
                <w:sz w:val="18"/>
                <w:szCs w:val="18"/>
              </w:rPr>
              <w:t>aj</w:t>
            </w:r>
            <w:r w:rsidRPr="000D3545">
              <w:rPr>
                <w:rFonts w:ascii="Arial" w:eastAsia="Calibri" w:hAnsi="Arial" w:cs="Arial"/>
                <w:spacing w:val="-6"/>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r</w:t>
            </w:r>
            <w:r w:rsidRPr="000D3545">
              <w:rPr>
                <w:rFonts w:ascii="Arial" w:eastAsia="Calibri" w:hAnsi="Arial" w:cs="Arial"/>
                <w:spacing w:val="-2"/>
                <w:sz w:val="18"/>
                <w:szCs w:val="18"/>
              </w:rPr>
              <w:t>ın</w:t>
            </w:r>
            <w:r w:rsidRPr="000D3545">
              <w:rPr>
                <w:rFonts w:ascii="Arial" w:eastAsia="Calibri" w:hAnsi="Arial" w:cs="Arial"/>
                <w:sz w:val="18"/>
                <w:szCs w:val="18"/>
              </w:rPr>
              <w:t>ı</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1"/>
                <w:sz w:val="18"/>
                <w:szCs w:val="18"/>
              </w:rPr>
              <w:t>ıl</w:t>
            </w:r>
            <w:r w:rsidRPr="000D3545">
              <w:rPr>
                <w:rFonts w:ascii="Arial" w:eastAsia="Calibri" w:hAnsi="Arial" w:cs="Arial"/>
                <w:sz w:val="18"/>
                <w:szCs w:val="18"/>
              </w:rPr>
              <w:t>da</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i</w:t>
            </w:r>
            <w:r w:rsidRPr="000D3545">
              <w:rPr>
                <w:rFonts w:ascii="Arial" w:eastAsia="Calibri" w:hAnsi="Arial" w:cs="Arial"/>
                <w:spacing w:val="-6"/>
                <w:w w:val="101"/>
                <w:sz w:val="18"/>
                <w:szCs w:val="18"/>
              </w:rPr>
              <w:t>k</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k</w:t>
            </w:r>
            <w:r w:rsidRPr="000D3545">
              <w:rPr>
                <w:rFonts w:ascii="Arial" w:eastAsia="Calibri" w:hAnsi="Arial" w:cs="Arial"/>
                <w:sz w:val="18"/>
                <w:szCs w:val="18"/>
              </w:rPr>
              <w:t>ez</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3059CC89" w14:textId="44742A78" w:rsidR="00C93BD5" w:rsidRPr="000D3545" w:rsidRDefault="00A80907" w:rsidP="00A80907">
            <w:pPr>
              <w:tabs>
                <w:tab w:val="left" w:pos="2340"/>
              </w:tabs>
              <w:jc w:val="center"/>
              <w:rPr>
                <w:rFonts w:ascii="Arial" w:eastAsia="Calibri" w:hAnsi="Arial" w:cs="Arial"/>
                <w:spacing w:val="-1"/>
                <w:w w:val="101"/>
                <w:sz w:val="18"/>
                <w:szCs w:val="18"/>
              </w:rPr>
            </w:pPr>
            <w:r>
              <w:rPr>
                <w:rFonts w:ascii="Arial" w:eastAsia="Calibri" w:hAnsi="Arial" w:cs="Arial"/>
                <w:spacing w:val="-1"/>
                <w:w w:val="101"/>
                <w:sz w:val="18"/>
                <w:szCs w:val="18"/>
              </w:rPr>
              <w:t>2013–</w:t>
            </w:r>
            <w:r w:rsidR="00C93BD5" w:rsidRPr="000D3545">
              <w:rPr>
                <w:rFonts w:ascii="Arial" w:eastAsia="Calibri" w:hAnsi="Arial" w:cs="Arial"/>
                <w:spacing w:val="-1"/>
                <w:w w:val="101"/>
                <w:sz w:val="18"/>
                <w:szCs w:val="18"/>
              </w:rPr>
              <w:t>2015</w:t>
            </w:r>
          </w:p>
        </w:tc>
        <w:tc>
          <w:tcPr>
            <w:tcW w:w="3118" w:type="dxa"/>
            <w:shd w:val="clear" w:color="auto" w:fill="auto"/>
          </w:tcPr>
          <w:p w14:paraId="25340703" w14:textId="77777777"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Valilik</w:t>
            </w:r>
          </w:p>
          <w:p w14:paraId="00086303" w14:textId="5E31A2D2" w:rsidR="00C93BD5" w:rsidRPr="005510C2" w:rsidRDefault="00C93BD5" w:rsidP="005510C2">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Büyükşehir Belediyesi</w:t>
            </w:r>
          </w:p>
        </w:tc>
        <w:tc>
          <w:tcPr>
            <w:tcW w:w="2693" w:type="dxa"/>
          </w:tcPr>
          <w:p w14:paraId="5CCB2941" w14:textId="77777777" w:rsidR="00C93BD5" w:rsidRPr="000D3545" w:rsidRDefault="00C93BD5">
            <w:pPr>
              <w:numPr>
                <w:ilvl w:val="0"/>
                <w:numId w:val="54"/>
              </w:numPr>
              <w:ind w:left="237" w:hanging="237"/>
              <w:rPr>
                <w:rFonts w:ascii="Arial" w:hAnsi="Arial" w:cs="Arial"/>
                <w:color w:val="000000"/>
                <w:sz w:val="18"/>
                <w:szCs w:val="18"/>
              </w:rPr>
            </w:pPr>
          </w:p>
        </w:tc>
        <w:tc>
          <w:tcPr>
            <w:tcW w:w="2694" w:type="dxa"/>
            <w:shd w:val="clear" w:color="auto" w:fill="auto"/>
          </w:tcPr>
          <w:p w14:paraId="78FA812C" w14:textId="77777777" w:rsidR="00C93BD5" w:rsidRPr="000D3545" w:rsidRDefault="00C93BD5">
            <w:pPr>
              <w:numPr>
                <w:ilvl w:val="0"/>
                <w:numId w:val="54"/>
              </w:numPr>
              <w:ind w:left="237" w:hanging="237"/>
              <w:rPr>
                <w:rFonts w:ascii="Arial" w:hAnsi="Arial" w:cs="Arial"/>
                <w:color w:val="000000"/>
                <w:sz w:val="18"/>
                <w:szCs w:val="18"/>
              </w:rPr>
            </w:pPr>
          </w:p>
        </w:tc>
      </w:tr>
      <w:tr w:rsidR="00C93BD5" w:rsidRPr="000D3545" w14:paraId="22E69C19" w14:textId="77777777" w:rsidTr="005510C2">
        <w:tc>
          <w:tcPr>
            <w:tcW w:w="4957" w:type="dxa"/>
            <w:shd w:val="clear" w:color="auto" w:fill="auto"/>
          </w:tcPr>
          <w:p w14:paraId="044D1F9B" w14:textId="3541D94F" w:rsidR="00C93BD5" w:rsidRPr="000D3545" w:rsidRDefault="00C93BD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4.1.1.16</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position w:val="1"/>
                <w:sz w:val="18"/>
                <w:szCs w:val="18"/>
              </w:rPr>
              <w:t>v</w:t>
            </w:r>
            <w:r w:rsidRPr="000D3545">
              <w:rPr>
                <w:rFonts w:ascii="Arial" w:eastAsia="Calibri" w:hAnsi="Arial" w:cs="Arial"/>
                <w:spacing w:val="-1"/>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ç</w:t>
            </w:r>
            <w:r w:rsidRPr="000D3545">
              <w:rPr>
                <w:rFonts w:ascii="Arial" w:eastAsia="Calibri" w:hAnsi="Arial" w:cs="Arial"/>
                <w:position w:val="1"/>
                <w:sz w:val="18"/>
                <w:szCs w:val="18"/>
              </w:rPr>
              <w:t>i</w:t>
            </w:r>
            <w:r w:rsidRPr="000D3545">
              <w:rPr>
                <w:rFonts w:ascii="Arial" w:eastAsia="Calibri" w:hAnsi="Arial" w:cs="Arial"/>
                <w:spacing w:val="1"/>
                <w:position w:val="1"/>
                <w:sz w:val="18"/>
                <w:szCs w:val="18"/>
              </w:rPr>
              <w:t xml:space="preserve"> şi</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det</w:t>
            </w:r>
            <w:r w:rsidRPr="000D3545">
              <w:rPr>
                <w:rFonts w:ascii="Arial" w:eastAsia="Calibri" w:hAnsi="Arial" w:cs="Arial"/>
                <w:spacing w:val="3"/>
                <w:position w:val="1"/>
                <w:sz w:val="18"/>
                <w:szCs w:val="18"/>
              </w:rPr>
              <w:t xml:space="preserve"> </w:t>
            </w:r>
            <w:r w:rsidRPr="000D3545">
              <w:rPr>
                <w:rFonts w:ascii="Arial" w:eastAsia="Calibri" w:hAnsi="Arial" w:cs="Arial"/>
                <w:spacing w:val="2"/>
                <w:position w:val="1"/>
                <w:sz w:val="18"/>
                <w:szCs w:val="18"/>
              </w:rPr>
              <w:t>f</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ha</w:t>
            </w:r>
            <w:r w:rsidRPr="000D3545">
              <w:rPr>
                <w:rFonts w:ascii="Arial" w:eastAsia="Calibri" w:hAnsi="Arial" w:cs="Arial"/>
                <w:spacing w:val="-4"/>
                <w:position w:val="1"/>
                <w:sz w:val="18"/>
                <w:szCs w:val="18"/>
              </w:rPr>
              <w:t xml:space="preserve"> </w:t>
            </w:r>
            <w:r w:rsidRPr="000D3545">
              <w:rPr>
                <w:rFonts w:ascii="Arial" w:eastAsia="Calibri" w:hAnsi="Arial" w:cs="Arial"/>
                <w:spacing w:val="2"/>
                <w:position w:val="1"/>
                <w:sz w:val="18"/>
                <w:szCs w:val="18"/>
              </w:rPr>
              <w:t>f</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z</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 xml:space="preserve">a </w:t>
            </w:r>
            <w:r w:rsidRPr="000D3545">
              <w:rPr>
                <w:rFonts w:ascii="Arial" w:eastAsia="Calibri" w:hAnsi="Arial" w:cs="Arial"/>
                <w:spacing w:val="1"/>
                <w:position w:val="1"/>
                <w:sz w:val="18"/>
                <w:szCs w:val="18"/>
              </w:rPr>
              <w:t>ş</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dd</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t</w:t>
            </w:r>
            <w:r w:rsidRPr="000D3545">
              <w:rPr>
                <w:rFonts w:ascii="Arial" w:eastAsia="Calibri" w:hAnsi="Arial" w:cs="Arial"/>
                <w:spacing w:val="3"/>
                <w:position w:val="1"/>
                <w:sz w:val="18"/>
                <w:szCs w:val="18"/>
              </w:rPr>
              <w:t xml:space="preserve"> </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y</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2"/>
                <w:w w:val="101"/>
                <w:position w:val="1"/>
                <w:sz w:val="18"/>
                <w:szCs w:val="18"/>
              </w:rPr>
              <w:t>m</w:t>
            </w:r>
            <w:r w:rsidRPr="000D3545">
              <w:rPr>
                <w:rFonts w:ascii="Arial" w:eastAsia="Calibri" w:hAnsi="Arial" w:cs="Arial"/>
                <w:spacing w:val="1"/>
                <w:w w:val="101"/>
                <w:position w:val="1"/>
                <w:sz w:val="18"/>
                <w:szCs w:val="18"/>
              </w:rPr>
              <w:t>i</w:t>
            </w:r>
            <w:r w:rsidRPr="000D3545">
              <w:rPr>
                <w:rFonts w:ascii="Arial" w:eastAsia="Calibri" w:hAnsi="Arial" w:cs="Arial"/>
                <w:spacing w:val="-5"/>
                <w:w w:val="101"/>
                <w:position w:val="1"/>
                <w:sz w:val="18"/>
                <w:szCs w:val="18"/>
              </w:rPr>
              <w:t>n</w:t>
            </w:r>
            <w:r w:rsidRPr="000D3545">
              <w:rPr>
                <w:rFonts w:ascii="Arial" w:eastAsia="Calibri" w:hAnsi="Arial" w:cs="Arial"/>
                <w:w w:val="101"/>
                <w:position w:val="1"/>
                <w:sz w:val="18"/>
                <w:szCs w:val="18"/>
              </w:rPr>
              <w:t>de</w:t>
            </w:r>
            <w:r w:rsidRPr="000D3545">
              <w:rPr>
                <w:rFonts w:ascii="Arial" w:eastAsia="Calibri" w:hAnsi="Arial" w:cs="Arial"/>
                <w:sz w:val="18"/>
                <w:szCs w:val="18"/>
              </w:rPr>
              <w:t xml:space="preserve"> bu</w:t>
            </w:r>
            <w:r w:rsidRPr="000D3545">
              <w:rPr>
                <w:rFonts w:ascii="Arial" w:eastAsia="Calibri" w:hAnsi="Arial" w:cs="Arial"/>
                <w:spacing w:val="1"/>
                <w:sz w:val="18"/>
                <w:szCs w:val="18"/>
              </w:rPr>
              <w:t>l</w:t>
            </w:r>
            <w:r w:rsidRPr="000D3545">
              <w:rPr>
                <w:rFonts w:ascii="Arial" w:eastAsia="Calibri" w:hAnsi="Arial" w:cs="Arial"/>
                <w:spacing w:val="-5"/>
                <w:sz w:val="18"/>
                <w:szCs w:val="18"/>
              </w:rPr>
              <w:t>u</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nı</w:t>
            </w:r>
            <w:r w:rsidRPr="000D3545">
              <w:rPr>
                <w:rFonts w:ascii="Arial" w:eastAsia="Calibri" w:hAnsi="Arial" w:cs="Arial"/>
                <w:spacing w:val="9"/>
                <w:sz w:val="18"/>
                <w:szCs w:val="18"/>
              </w:rPr>
              <w:t xml:space="preserve"> </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ge</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m</w:t>
            </w:r>
            <w:r w:rsidRPr="000D3545">
              <w:rPr>
                <w:rFonts w:ascii="Arial" w:eastAsia="Calibri" w:hAnsi="Arial" w:cs="Arial"/>
                <w:sz w:val="18"/>
                <w:szCs w:val="18"/>
              </w:rPr>
              <w:t>ek</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4"/>
                <w:sz w:val="18"/>
                <w:szCs w:val="18"/>
              </w:rPr>
              <w:t>ş</w:t>
            </w:r>
            <w:r w:rsidRPr="000D3545">
              <w:rPr>
                <w:rFonts w:ascii="Arial" w:eastAsia="Calibri" w:hAnsi="Arial" w:cs="Arial"/>
                <w:spacing w:val="1"/>
                <w:sz w:val="18"/>
                <w:szCs w:val="18"/>
              </w:rPr>
              <w:t>i</w:t>
            </w:r>
            <w:r w:rsidRPr="000D3545">
              <w:rPr>
                <w:rFonts w:ascii="Arial" w:eastAsia="Calibri" w:hAnsi="Arial" w:cs="Arial"/>
                <w:sz w:val="18"/>
                <w:szCs w:val="18"/>
              </w:rPr>
              <w:t>d</w:t>
            </w:r>
            <w:r w:rsidRPr="000D3545">
              <w:rPr>
                <w:rFonts w:ascii="Arial" w:eastAsia="Calibri" w:hAnsi="Arial" w:cs="Arial"/>
                <w:spacing w:val="-5"/>
                <w:sz w:val="18"/>
                <w:szCs w:val="18"/>
              </w:rPr>
              <w:t>d</w:t>
            </w:r>
            <w:r w:rsidRPr="000D3545">
              <w:rPr>
                <w:rFonts w:ascii="Arial" w:eastAsia="Calibri" w:hAnsi="Arial" w:cs="Arial"/>
                <w:sz w:val="18"/>
                <w:szCs w:val="18"/>
              </w:rPr>
              <w:t>et</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çe</w:t>
            </w:r>
            <w:r w:rsidRPr="000D3545">
              <w:rPr>
                <w:rFonts w:ascii="Arial" w:eastAsia="Calibri" w:hAnsi="Arial" w:cs="Arial"/>
                <w:spacing w:val="-6"/>
                <w:sz w:val="18"/>
                <w:szCs w:val="18"/>
              </w:rPr>
              <w:t>r</w:t>
            </w:r>
            <w:r w:rsidRPr="000D3545">
              <w:rPr>
                <w:rFonts w:ascii="Arial" w:eastAsia="Calibri" w:hAnsi="Arial" w:cs="Arial"/>
                <w:sz w:val="18"/>
                <w:szCs w:val="18"/>
              </w:rPr>
              <w:t>en</w:t>
            </w:r>
            <w:r w:rsidRPr="000D3545">
              <w:rPr>
                <w:rFonts w:ascii="Arial" w:eastAsia="Calibri" w:hAnsi="Arial" w:cs="Arial"/>
                <w:spacing w:val="3"/>
                <w:sz w:val="18"/>
                <w:szCs w:val="18"/>
              </w:rPr>
              <w:t xml:space="preserve"> </w:t>
            </w:r>
            <w:r w:rsidRPr="000D3545">
              <w:rPr>
                <w:rFonts w:ascii="Arial" w:eastAsia="Calibri" w:hAnsi="Arial" w:cs="Arial"/>
                <w:sz w:val="18"/>
                <w:szCs w:val="18"/>
              </w:rPr>
              <w:t>d</w:t>
            </w:r>
            <w:r w:rsidRPr="000D3545">
              <w:rPr>
                <w:rFonts w:ascii="Arial" w:eastAsia="Calibri" w:hAnsi="Arial" w:cs="Arial"/>
                <w:spacing w:val="-1"/>
                <w:sz w:val="18"/>
                <w:szCs w:val="18"/>
              </w:rPr>
              <w:t>avra</w:t>
            </w:r>
            <w:r w:rsidRPr="000D3545">
              <w:rPr>
                <w:rFonts w:ascii="Arial" w:eastAsia="Calibri" w:hAnsi="Arial" w:cs="Arial"/>
                <w:spacing w:val="-5"/>
                <w:sz w:val="18"/>
                <w:szCs w:val="18"/>
              </w:rPr>
              <w:t>n</w:t>
            </w:r>
            <w:r w:rsidRPr="000D3545">
              <w:rPr>
                <w:rFonts w:ascii="Arial" w:eastAsia="Calibri" w:hAnsi="Arial" w:cs="Arial"/>
                <w:spacing w:val="1"/>
                <w:sz w:val="18"/>
                <w:szCs w:val="18"/>
              </w:rPr>
              <w:t>ı</w:t>
            </w:r>
            <w:r w:rsidRPr="000D3545">
              <w:rPr>
                <w:rFonts w:ascii="Arial" w:eastAsia="Calibri" w:hAnsi="Arial" w:cs="Arial"/>
                <w:sz w:val="18"/>
                <w:szCs w:val="18"/>
              </w:rPr>
              <w:t>ş</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spacing w:val="1"/>
                <w:w w:val="101"/>
                <w:sz w:val="18"/>
                <w:szCs w:val="18"/>
              </w:rPr>
              <w:t>l</w:t>
            </w:r>
            <w:r w:rsidRPr="000D3545">
              <w:rPr>
                <w:rFonts w:ascii="Arial" w:eastAsia="Calibri" w:hAnsi="Arial" w:cs="Arial"/>
                <w:spacing w:val="-3"/>
                <w:w w:val="101"/>
                <w:sz w:val="18"/>
                <w:szCs w:val="18"/>
              </w:rPr>
              <w:t>ı</w:t>
            </w:r>
            <w:r w:rsidRPr="000D3545">
              <w:rPr>
                <w:rFonts w:ascii="Arial" w:eastAsia="Calibri" w:hAnsi="Arial" w:cs="Arial"/>
                <w:w w:val="101"/>
                <w:sz w:val="18"/>
                <w:szCs w:val="18"/>
              </w:rPr>
              <w:t>p</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nı </w:t>
            </w:r>
            <w:r w:rsidRPr="000D3545">
              <w:rPr>
                <w:rFonts w:ascii="Arial" w:eastAsia="Calibri" w:hAnsi="Arial" w:cs="Arial"/>
                <w:sz w:val="18"/>
                <w:szCs w:val="18"/>
              </w:rPr>
              <w:t>değ</w:t>
            </w:r>
            <w:r w:rsidRPr="000D3545">
              <w:rPr>
                <w:rFonts w:ascii="Arial" w:eastAsia="Calibri" w:hAnsi="Arial" w:cs="Arial"/>
                <w:spacing w:val="-3"/>
                <w:sz w:val="18"/>
                <w:szCs w:val="18"/>
              </w:rPr>
              <w:t>i</w:t>
            </w:r>
            <w:r w:rsidRPr="000D3545">
              <w:rPr>
                <w:rFonts w:ascii="Arial" w:eastAsia="Calibri" w:hAnsi="Arial" w:cs="Arial"/>
                <w:spacing w:val="1"/>
                <w:sz w:val="18"/>
                <w:szCs w:val="18"/>
              </w:rPr>
              <w:t>ş</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6"/>
                <w:sz w:val="18"/>
                <w:szCs w:val="18"/>
              </w:rPr>
              <w:t xml:space="preserve"> </w:t>
            </w:r>
            <w:r w:rsidRPr="000D3545">
              <w:rPr>
                <w:rFonts w:ascii="Arial" w:eastAsia="Calibri" w:hAnsi="Arial" w:cs="Arial"/>
                <w:sz w:val="18"/>
                <w:szCs w:val="18"/>
              </w:rPr>
              <w:t>üze</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3"/>
                <w:sz w:val="18"/>
                <w:szCs w:val="18"/>
              </w:rPr>
              <w:t>i</w:t>
            </w:r>
            <w:r w:rsidRPr="000D3545">
              <w:rPr>
                <w:rFonts w:ascii="Arial" w:eastAsia="Calibri" w:hAnsi="Arial" w:cs="Arial"/>
                <w:spacing w:val="1"/>
                <w:sz w:val="18"/>
                <w:szCs w:val="18"/>
              </w:rPr>
              <w:t>şi</w:t>
            </w:r>
            <w:r w:rsidRPr="000D3545">
              <w:rPr>
                <w:rFonts w:ascii="Arial" w:eastAsia="Calibri" w:hAnsi="Arial" w:cs="Arial"/>
                <w:spacing w:val="-3"/>
                <w:sz w:val="18"/>
                <w:szCs w:val="18"/>
              </w:rPr>
              <w:t>l</w:t>
            </w:r>
            <w:r w:rsidRPr="000D3545">
              <w:rPr>
                <w:rFonts w:ascii="Arial" w:eastAsia="Calibri" w:hAnsi="Arial" w:cs="Arial"/>
                <w:sz w:val="18"/>
                <w:szCs w:val="18"/>
              </w:rPr>
              <w:t>er</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ar</w:t>
            </w:r>
            <w:r w:rsidRPr="000D3545">
              <w:rPr>
                <w:rFonts w:ascii="Arial" w:eastAsia="Calibri" w:hAnsi="Arial" w:cs="Arial"/>
                <w:spacing w:val="-6"/>
                <w:sz w:val="18"/>
                <w:szCs w:val="18"/>
              </w:rPr>
              <w:t>a</w:t>
            </w:r>
            <w:r w:rsidRPr="000D3545">
              <w:rPr>
                <w:rFonts w:ascii="Arial" w:eastAsia="Calibri" w:hAnsi="Arial" w:cs="Arial"/>
                <w:spacing w:val="1"/>
                <w:sz w:val="18"/>
                <w:szCs w:val="18"/>
              </w:rPr>
              <w:t>s</w:t>
            </w:r>
            <w:r w:rsidRPr="000D3545">
              <w:rPr>
                <w:rFonts w:ascii="Arial" w:eastAsia="Calibri" w:hAnsi="Arial" w:cs="Arial"/>
                <w:sz w:val="18"/>
                <w:szCs w:val="18"/>
              </w:rPr>
              <w:t>ı</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ş</w:t>
            </w:r>
            <w:r w:rsidRPr="000D3545">
              <w:rPr>
                <w:rFonts w:ascii="Arial" w:eastAsia="Calibri" w:hAnsi="Arial" w:cs="Arial"/>
                <w:spacing w:val="-3"/>
                <w:sz w:val="18"/>
                <w:szCs w:val="18"/>
              </w:rPr>
              <w:t>i</w:t>
            </w:r>
            <w:r w:rsidRPr="000D3545">
              <w:rPr>
                <w:rFonts w:ascii="Arial" w:eastAsia="Calibri" w:hAnsi="Arial" w:cs="Arial"/>
                <w:sz w:val="18"/>
                <w:szCs w:val="18"/>
              </w:rPr>
              <w:t>dd</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çe</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6"/>
                <w:sz w:val="18"/>
                <w:szCs w:val="18"/>
              </w:rPr>
              <w:t>y</w:t>
            </w:r>
            <w:r w:rsidRPr="000D3545">
              <w:rPr>
                <w:rFonts w:ascii="Arial" w:eastAsia="Calibri" w:hAnsi="Arial" w:cs="Arial"/>
                <w:sz w:val="18"/>
                <w:szCs w:val="18"/>
              </w:rPr>
              <w:t>en</w:t>
            </w:r>
            <w:r w:rsidRPr="000D3545">
              <w:rPr>
                <w:rFonts w:ascii="Arial" w:eastAsia="Calibri" w:hAnsi="Arial" w:cs="Arial"/>
                <w:spacing w:val="6"/>
                <w:sz w:val="18"/>
                <w:szCs w:val="18"/>
              </w:rPr>
              <w:t xml:space="preserve"> </w:t>
            </w:r>
            <w:r w:rsidRPr="000D3545">
              <w:rPr>
                <w:rFonts w:ascii="Arial" w:eastAsia="Calibri" w:hAnsi="Arial" w:cs="Arial"/>
                <w:w w:val="101"/>
                <w:sz w:val="18"/>
                <w:szCs w:val="18"/>
              </w:rPr>
              <w:t>d</w:t>
            </w:r>
            <w:r w:rsidRPr="000D3545">
              <w:rPr>
                <w:rFonts w:ascii="Arial" w:eastAsia="Calibri" w:hAnsi="Arial" w:cs="Arial"/>
                <w:spacing w:val="-1"/>
                <w:w w:val="101"/>
                <w:sz w:val="18"/>
                <w:szCs w:val="18"/>
              </w:rPr>
              <w:t>avra</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ışl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ı </w:t>
            </w:r>
            <w:r w:rsidRPr="000D3545">
              <w:rPr>
                <w:rFonts w:ascii="Arial" w:eastAsia="Calibri" w:hAnsi="Arial" w:cs="Arial"/>
                <w:sz w:val="18"/>
                <w:szCs w:val="18"/>
              </w:rPr>
              <w:t>ben</w:t>
            </w:r>
            <w:r w:rsidRPr="000D3545">
              <w:rPr>
                <w:rFonts w:ascii="Arial" w:eastAsia="Calibri" w:hAnsi="Arial" w:cs="Arial"/>
                <w:spacing w:val="1"/>
                <w:sz w:val="18"/>
                <w:szCs w:val="18"/>
              </w:rPr>
              <w:t>i</w:t>
            </w:r>
            <w:r w:rsidRPr="000D3545">
              <w:rPr>
                <w:rFonts w:ascii="Arial" w:eastAsia="Calibri" w:hAnsi="Arial" w:cs="Arial"/>
                <w:spacing w:val="-6"/>
                <w:sz w:val="18"/>
                <w:szCs w:val="18"/>
              </w:rPr>
              <w:t>m</w:t>
            </w:r>
            <w:r w:rsidRPr="000D3545">
              <w:rPr>
                <w:rFonts w:ascii="Arial" w:eastAsia="Calibri" w:hAnsi="Arial" w:cs="Arial"/>
                <w:spacing w:val="1"/>
                <w:sz w:val="18"/>
                <w:szCs w:val="18"/>
              </w:rPr>
              <w:t>s</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15"/>
                <w:sz w:val="18"/>
                <w:szCs w:val="18"/>
              </w:rPr>
              <w:t xml:space="preserve"> </w:t>
            </w:r>
            <w:r w:rsidRPr="000D3545">
              <w:rPr>
                <w:rFonts w:ascii="Arial" w:eastAsia="Calibri" w:hAnsi="Arial" w:cs="Arial"/>
                <w:spacing w:val="-3"/>
                <w:sz w:val="18"/>
                <w:szCs w:val="18"/>
              </w:rPr>
              <w:t>i</w:t>
            </w:r>
            <w:r w:rsidRPr="000D3545">
              <w:rPr>
                <w:rFonts w:ascii="Arial" w:eastAsia="Calibri" w:hAnsi="Arial" w:cs="Arial"/>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6"/>
                <w:sz w:val="18"/>
                <w:szCs w:val="18"/>
              </w:rPr>
              <w:t>a</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z w:val="18"/>
                <w:szCs w:val="18"/>
              </w:rPr>
              <w:t>p</w:t>
            </w:r>
            <w:r w:rsidRPr="000D3545">
              <w:rPr>
                <w:rFonts w:ascii="Arial" w:eastAsia="Calibri" w:hAnsi="Arial" w:cs="Arial"/>
                <w:spacing w:val="-1"/>
                <w:sz w:val="18"/>
                <w:szCs w:val="18"/>
              </w:rPr>
              <w:t>r</w:t>
            </w:r>
            <w:r w:rsidRPr="000D3545">
              <w:rPr>
                <w:rFonts w:ascii="Arial" w:eastAsia="Calibri" w:hAnsi="Arial" w:cs="Arial"/>
                <w:spacing w:val="-5"/>
                <w:sz w:val="18"/>
                <w:szCs w:val="18"/>
              </w:rPr>
              <w:t>o</w:t>
            </w:r>
            <w:r w:rsidRPr="000D3545">
              <w:rPr>
                <w:rFonts w:ascii="Arial" w:eastAsia="Calibri" w:hAnsi="Arial" w:cs="Arial"/>
                <w:sz w:val="18"/>
                <w:szCs w:val="18"/>
              </w:rPr>
              <w:t>g</w:t>
            </w:r>
            <w:r w:rsidRPr="000D3545">
              <w:rPr>
                <w:rFonts w:ascii="Arial" w:eastAsia="Calibri" w:hAnsi="Arial" w:cs="Arial"/>
                <w:spacing w:val="-1"/>
                <w:sz w:val="18"/>
                <w:szCs w:val="18"/>
              </w:rPr>
              <w:t>ra</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4"/>
                <w:sz w:val="18"/>
                <w:szCs w:val="18"/>
              </w:rPr>
              <w:t xml:space="preserve"> </w:t>
            </w:r>
            <w:r w:rsidRPr="000D3545">
              <w:rPr>
                <w:rFonts w:ascii="Arial" w:eastAsia="Calibri" w:hAnsi="Arial" w:cs="Arial"/>
                <w:w w:val="101"/>
                <w:sz w:val="18"/>
                <w:szCs w:val="18"/>
              </w:rPr>
              <w:t>o</w:t>
            </w:r>
            <w:r w:rsidRPr="000D3545">
              <w:rPr>
                <w:rFonts w:ascii="Arial" w:eastAsia="Calibri" w:hAnsi="Arial" w:cs="Arial"/>
                <w:spacing w:val="-3"/>
                <w:w w:val="101"/>
                <w:sz w:val="18"/>
                <w:szCs w:val="18"/>
              </w:rPr>
              <w:t>l</w:t>
            </w:r>
            <w:r w:rsidRPr="000D3545">
              <w:rPr>
                <w:rFonts w:ascii="Arial" w:eastAsia="Calibri" w:hAnsi="Arial" w:cs="Arial"/>
                <w:w w:val="101"/>
                <w:sz w:val="18"/>
                <w:szCs w:val="18"/>
              </w:rPr>
              <w:t>u</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t</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1DC22E9D" w14:textId="77777777" w:rsidR="00C93BD5" w:rsidRPr="000D3545" w:rsidRDefault="00C93BD5">
            <w:pPr>
              <w:widowControl/>
              <w:tabs>
                <w:tab w:val="left" w:pos="2340"/>
                <w:tab w:val="center" w:pos="4680"/>
                <w:tab w:val="right" w:pos="9360"/>
              </w:tabs>
              <w:spacing w:line="100" w:lineRule="atLeast"/>
              <w:jc w:val="center"/>
              <w:rPr>
                <w:rFonts w:ascii="Arial" w:eastAsia="Calibri" w:hAnsi="Arial" w:cs="Arial"/>
                <w:spacing w:val="-1"/>
                <w:w w:val="101"/>
                <w:sz w:val="18"/>
                <w:szCs w:val="18"/>
              </w:rPr>
            </w:pPr>
          </w:p>
        </w:tc>
        <w:tc>
          <w:tcPr>
            <w:tcW w:w="3118" w:type="dxa"/>
            <w:shd w:val="clear" w:color="auto" w:fill="auto"/>
          </w:tcPr>
          <w:p w14:paraId="3F1E93F4" w14:textId="77777777" w:rsidR="00C93BD5" w:rsidRPr="000D3545" w:rsidRDefault="00C93BD5"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Samsun Barosu</w:t>
            </w:r>
          </w:p>
          <w:p w14:paraId="14BD8661" w14:textId="77777777" w:rsidR="00C93BD5" w:rsidRPr="000D3545" w:rsidRDefault="00C93BD5"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Denetimli Serbestlik Şube Müdürlüğü</w:t>
            </w:r>
          </w:p>
          <w:p w14:paraId="306600FC" w14:textId="77777777" w:rsidR="00C93BD5" w:rsidRPr="000D3545" w:rsidRDefault="00C93BD5" w:rsidP="00300A57">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Samsun Başsavcılığı</w:t>
            </w:r>
          </w:p>
          <w:p w14:paraId="3D830471" w14:textId="45CFD07C" w:rsidR="00C93BD5" w:rsidRPr="000D3545" w:rsidRDefault="00C93BD5">
            <w:pPr>
              <w:numPr>
                <w:ilvl w:val="0"/>
                <w:numId w:val="54"/>
              </w:numPr>
              <w:ind w:left="237" w:hanging="237"/>
              <w:rPr>
                <w:rFonts w:ascii="Arial" w:eastAsia="Calibri" w:hAnsi="Arial" w:cs="Arial"/>
                <w:sz w:val="18"/>
                <w:szCs w:val="18"/>
              </w:rPr>
            </w:pPr>
            <w:r w:rsidRPr="000D3545">
              <w:rPr>
                <w:rFonts w:ascii="Arial" w:eastAsia="Calibri" w:hAnsi="Arial" w:cs="Arial"/>
                <w:sz w:val="18"/>
                <w:szCs w:val="18"/>
              </w:rPr>
              <w:t>Sağlık Müdürlüğü</w:t>
            </w:r>
            <w:r w:rsidR="00393CF4" w:rsidRPr="000D3545">
              <w:rPr>
                <w:rFonts w:ascii="Arial" w:eastAsia="Calibri" w:hAnsi="Arial" w:cs="Arial"/>
                <w:sz w:val="18"/>
                <w:szCs w:val="18"/>
              </w:rPr>
              <w:t xml:space="preserve"> </w:t>
            </w:r>
          </w:p>
        </w:tc>
        <w:tc>
          <w:tcPr>
            <w:tcW w:w="2693" w:type="dxa"/>
          </w:tcPr>
          <w:p w14:paraId="664E40DC" w14:textId="119AD269" w:rsidR="00C93BD5" w:rsidRPr="000D3545" w:rsidRDefault="00C93BD5">
            <w:pPr>
              <w:numPr>
                <w:ilvl w:val="0"/>
                <w:numId w:val="54"/>
              </w:numPr>
              <w:ind w:left="237" w:hanging="237"/>
              <w:rPr>
                <w:rFonts w:ascii="Arial" w:hAnsi="Arial" w:cs="Arial"/>
                <w:color w:val="000000"/>
                <w:sz w:val="18"/>
                <w:szCs w:val="18"/>
              </w:rPr>
            </w:pP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2"/>
                <w:sz w:val="18"/>
                <w:szCs w:val="18"/>
              </w:rPr>
              <w:t xml:space="preserve"> </w:t>
            </w:r>
            <w:r w:rsidRPr="000D3545">
              <w:rPr>
                <w:rFonts w:ascii="Arial" w:eastAsia="Calibri" w:hAnsi="Arial" w:cs="Arial"/>
                <w:spacing w:val="-2"/>
                <w:w w:val="101"/>
                <w:sz w:val="18"/>
                <w:szCs w:val="18"/>
              </w:rPr>
              <w:t>ST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694" w:type="dxa"/>
            <w:shd w:val="clear" w:color="auto" w:fill="auto"/>
          </w:tcPr>
          <w:p w14:paraId="631B21A5" w14:textId="4A21F75A" w:rsidR="00C93BD5" w:rsidRPr="000D3545" w:rsidRDefault="00C93BD5">
            <w:pPr>
              <w:numPr>
                <w:ilvl w:val="0"/>
                <w:numId w:val="54"/>
              </w:numPr>
              <w:ind w:left="237" w:hanging="237"/>
              <w:rPr>
                <w:rFonts w:ascii="Arial" w:hAnsi="Arial" w:cs="Arial"/>
                <w:color w:val="000000"/>
                <w:sz w:val="18"/>
                <w:szCs w:val="18"/>
              </w:rPr>
            </w:pPr>
            <w:r w:rsidRPr="00FF00A8">
              <w:rPr>
                <w:rFonts w:ascii="Arial" w:eastAsia="Calibri" w:hAnsi="Arial" w:cs="Arial"/>
                <w:spacing w:val="2"/>
                <w:position w:val="1"/>
                <w:sz w:val="18"/>
                <w:szCs w:val="18"/>
              </w:rPr>
              <w:t>E</w:t>
            </w:r>
            <w:r w:rsidRPr="00DB53B5">
              <w:rPr>
                <w:rFonts w:ascii="Arial" w:eastAsia="Calibri" w:hAnsi="Arial" w:cs="Arial"/>
                <w:position w:val="1"/>
                <w:sz w:val="18"/>
                <w:szCs w:val="18"/>
              </w:rPr>
              <w:t>ğ</w:t>
            </w:r>
            <w:r w:rsidRPr="00DB53B5">
              <w:rPr>
                <w:rFonts w:ascii="Arial" w:eastAsia="Calibri" w:hAnsi="Arial" w:cs="Arial"/>
                <w:spacing w:val="-3"/>
                <w:position w:val="1"/>
                <w:sz w:val="18"/>
                <w:szCs w:val="18"/>
              </w:rPr>
              <w:t>i</w:t>
            </w:r>
            <w:r w:rsidRPr="00DB53B5">
              <w:rPr>
                <w:rFonts w:ascii="Arial" w:eastAsia="Calibri" w:hAnsi="Arial" w:cs="Arial"/>
                <w:spacing w:val="1"/>
                <w:position w:val="1"/>
                <w:sz w:val="18"/>
                <w:szCs w:val="18"/>
              </w:rPr>
              <w:t>ti</w:t>
            </w:r>
            <w:r w:rsidRPr="00DB53B5">
              <w:rPr>
                <w:rFonts w:ascii="Arial" w:eastAsia="Calibri" w:hAnsi="Arial" w:cs="Arial"/>
                <w:spacing w:val="-6"/>
                <w:position w:val="1"/>
                <w:sz w:val="18"/>
                <w:szCs w:val="18"/>
              </w:rPr>
              <w:t>m</w:t>
            </w:r>
            <w:r w:rsidRPr="000D3545">
              <w:rPr>
                <w:rFonts w:ascii="Arial" w:eastAsia="Calibri" w:hAnsi="Arial" w:cs="Arial"/>
                <w:position w:val="1"/>
                <w:sz w:val="18"/>
                <w:szCs w:val="18"/>
              </w:rPr>
              <w:t>den</w:t>
            </w:r>
            <w:r w:rsidRPr="000D3545">
              <w:rPr>
                <w:rFonts w:ascii="Arial" w:eastAsia="Calibri" w:hAnsi="Arial" w:cs="Arial"/>
                <w:spacing w:val="5"/>
                <w:position w:val="1"/>
                <w:sz w:val="18"/>
                <w:szCs w:val="18"/>
              </w:rPr>
              <w:t xml:space="preserve"> </w:t>
            </w:r>
            <w:r w:rsidRPr="000D3545">
              <w:rPr>
                <w:rFonts w:ascii="Arial" w:eastAsia="Calibri" w:hAnsi="Arial" w:cs="Arial"/>
                <w:spacing w:val="-1"/>
                <w:w w:val="101"/>
                <w:position w:val="1"/>
                <w:sz w:val="18"/>
                <w:szCs w:val="18"/>
              </w:rPr>
              <w:t>yarar</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spacing w:val="-5"/>
                <w:w w:val="101"/>
                <w:position w:val="1"/>
                <w:sz w:val="18"/>
                <w:szCs w:val="18"/>
              </w:rPr>
              <w:t>n</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iş</w:t>
            </w:r>
            <w:r w:rsidRPr="000D3545">
              <w:rPr>
                <w:rFonts w:ascii="Arial" w:eastAsia="Calibri" w:hAnsi="Arial" w:cs="Arial"/>
                <w:sz w:val="18"/>
                <w:szCs w:val="18"/>
              </w:rPr>
              <w:t>i</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3"/>
                <w:w w:val="101"/>
                <w:sz w:val="18"/>
                <w:szCs w:val="18"/>
              </w:rPr>
              <w:t>ı</w:t>
            </w:r>
            <w:r w:rsidRPr="000D3545">
              <w:rPr>
                <w:rFonts w:ascii="Arial" w:eastAsia="Calibri" w:hAnsi="Arial" w:cs="Arial"/>
                <w:spacing w:val="1"/>
                <w:w w:val="101"/>
                <w:sz w:val="18"/>
                <w:szCs w:val="18"/>
              </w:rPr>
              <w:t>s</w:t>
            </w:r>
            <w:r w:rsidRPr="000D3545">
              <w:rPr>
                <w:rFonts w:ascii="Arial" w:eastAsia="Calibri" w:hAnsi="Arial" w:cs="Arial"/>
                <w:w w:val="101"/>
                <w:sz w:val="18"/>
                <w:szCs w:val="18"/>
              </w:rPr>
              <w:t>ı</w:t>
            </w:r>
          </w:p>
        </w:tc>
      </w:tr>
      <w:tr w:rsidR="00C93BD5" w:rsidRPr="000D3545" w14:paraId="76062085" w14:textId="77777777" w:rsidTr="00496EBF">
        <w:tc>
          <w:tcPr>
            <w:tcW w:w="14596" w:type="dxa"/>
            <w:gridSpan w:val="5"/>
            <w:shd w:val="clear" w:color="auto" w:fill="D9D9D9"/>
          </w:tcPr>
          <w:p w14:paraId="00A93295" w14:textId="2838A94F" w:rsidR="00C93BD5" w:rsidRPr="000D3545" w:rsidRDefault="00C93BD5">
            <w:pPr>
              <w:pStyle w:val="Standard"/>
              <w:tabs>
                <w:tab w:val="left" w:pos="2340"/>
              </w:tabs>
              <w:spacing w:after="0" w:line="240" w:lineRule="auto"/>
              <w:rPr>
                <w:rFonts w:ascii="Arial" w:hAnsi="Arial" w:cs="Arial"/>
                <w:sz w:val="20"/>
                <w:szCs w:val="20"/>
              </w:rPr>
            </w:pPr>
            <w:r w:rsidRPr="000D3545">
              <w:rPr>
                <w:rFonts w:ascii="Arial" w:hAnsi="Arial" w:cs="Verdana"/>
                <w:b/>
                <w:bCs/>
                <w:sz w:val="20"/>
                <w:szCs w:val="20"/>
              </w:rPr>
              <w:t xml:space="preserve">Stratejik Öncelik </w:t>
            </w:r>
            <w:proofErr w:type="gramStart"/>
            <w:r w:rsidRPr="000D3545">
              <w:rPr>
                <w:rFonts w:ascii="Arial" w:hAnsi="Arial" w:cs="Verdana"/>
                <w:b/>
                <w:bCs/>
                <w:sz w:val="20"/>
                <w:szCs w:val="20"/>
              </w:rPr>
              <w:t>4.2</w:t>
            </w:r>
            <w:proofErr w:type="gramEnd"/>
            <w:r w:rsidRPr="000D3545">
              <w:rPr>
                <w:rFonts w:ascii="Arial" w:hAnsi="Arial" w:cs="Verdana"/>
                <w:b/>
                <w:bCs/>
                <w:sz w:val="20"/>
                <w:szCs w:val="20"/>
              </w:rPr>
              <w:t>:</w:t>
            </w:r>
            <w:r w:rsidRPr="000D3545">
              <w:rPr>
                <w:rFonts w:ascii="Arial" w:hAnsi="Arial" w:cs="Verdana"/>
                <w:sz w:val="20"/>
                <w:szCs w:val="20"/>
              </w:rPr>
              <w:t xml:space="preserve"> </w:t>
            </w:r>
            <w:r w:rsidR="000A54D1" w:rsidRPr="000D3545">
              <w:rPr>
                <w:rFonts w:ascii="Arial" w:eastAsia="Calibri" w:hAnsi="Arial" w:cs="Arial"/>
                <w:spacing w:val="-2"/>
                <w:w w:val="101"/>
                <w:sz w:val="20"/>
                <w:szCs w:val="20"/>
              </w:rPr>
              <w:t>Ş</w:t>
            </w:r>
            <w:r w:rsidR="000A54D1" w:rsidRPr="000D3545">
              <w:rPr>
                <w:rFonts w:ascii="Arial" w:eastAsia="Calibri" w:hAnsi="Arial" w:cs="Arial"/>
                <w:spacing w:val="1"/>
                <w:w w:val="101"/>
                <w:sz w:val="20"/>
                <w:szCs w:val="20"/>
              </w:rPr>
              <w:t>i</w:t>
            </w:r>
            <w:r w:rsidR="000A54D1" w:rsidRPr="000D3545">
              <w:rPr>
                <w:rFonts w:ascii="Arial" w:eastAsia="Calibri" w:hAnsi="Arial" w:cs="Arial"/>
                <w:w w:val="101"/>
                <w:sz w:val="20"/>
                <w:szCs w:val="20"/>
              </w:rPr>
              <w:t>d</w:t>
            </w:r>
            <w:r w:rsidR="000A54D1" w:rsidRPr="000D3545">
              <w:rPr>
                <w:rFonts w:ascii="Arial" w:eastAsia="Calibri" w:hAnsi="Arial" w:cs="Arial"/>
                <w:spacing w:val="-5"/>
                <w:w w:val="101"/>
                <w:sz w:val="20"/>
                <w:szCs w:val="20"/>
              </w:rPr>
              <w:t>d</w:t>
            </w:r>
            <w:r w:rsidR="000A54D1" w:rsidRPr="000D3545">
              <w:rPr>
                <w:rFonts w:ascii="Arial" w:eastAsia="Calibri" w:hAnsi="Arial" w:cs="Arial"/>
                <w:w w:val="101"/>
                <w:sz w:val="20"/>
                <w:szCs w:val="20"/>
              </w:rPr>
              <w:t>e</w:t>
            </w:r>
            <w:r w:rsidR="000A54D1" w:rsidRPr="000D3545">
              <w:rPr>
                <w:rFonts w:ascii="Arial" w:eastAsia="Calibri" w:hAnsi="Arial" w:cs="Arial"/>
                <w:spacing w:val="1"/>
                <w:w w:val="101"/>
                <w:sz w:val="20"/>
                <w:szCs w:val="20"/>
              </w:rPr>
              <w:t>t</w:t>
            </w:r>
            <w:r w:rsidR="000A54D1" w:rsidRPr="000D3545">
              <w:rPr>
                <w:rFonts w:ascii="Arial" w:eastAsia="Calibri" w:hAnsi="Arial" w:cs="Arial"/>
                <w:w w:val="101"/>
                <w:sz w:val="20"/>
                <w:szCs w:val="20"/>
              </w:rPr>
              <w:t xml:space="preserve">e </w:t>
            </w:r>
            <w:r w:rsidR="000A54D1" w:rsidRPr="000D3545">
              <w:rPr>
                <w:rFonts w:ascii="Arial" w:eastAsia="Calibri" w:hAnsi="Arial" w:cs="Arial"/>
                <w:spacing w:val="-2"/>
                <w:sz w:val="20"/>
                <w:szCs w:val="20"/>
              </w:rPr>
              <w:t>m</w:t>
            </w:r>
            <w:r w:rsidR="000A54D1" w:rsidRPr="000D3545">
              <w:rPr>
                <w:rFonts w:ascii="Arial" w:eastAsia="Calibri" w:hAnsi="Arial" w:cs="Arial"/>
                <w:spacing w:val="-1"/>
                <w:sz w:val="20"/>
                <w:szCs w:val="20"/>
              </w:rPr>
              <w:t>ar</w:t>
            </w:r>
            <w:r w:rsidR="000A54D1" w:rsidRPr="000D3545">
              <w:rPr>
                <w:rFonts w:ascii="Arial" w:eastAsia="Calibri" w:hAnsi="Arial" w:cs="Arial"/>
                <w:sz w:val="20"/>
                <w:szCs w:val="20"/>
              </w:rPr>
              <w:t>uz</w:t>
            </w:r>
            <w:r w:rsidR="000A54D1" w:rsidRPr="000D3545">
              <w:rPr>
                <w:rFonts w:ascii="Arial" w:eastAsia="Calibri" w:hAnsi="Arial" w:cs="Arial"/>
                <w:spacing w:val="7"/>
                <w:sz w:val="20"/>
                <w:szCs w:val="20"/>
              </w:rPr>
              <w:t xml:space="preserve"> </w:t>
            </w:r>
            <w:r w:rsidR="000A54D1" w:rsidRPr="000D3545">
              <w:rPr>
                <w:rFonts w:ascii="Arial" w:eastAsia="Calibri" w:hAnsi="Arial" w:cs="Arial"/>
                <w:spacing w:val="-1"/>
                <w:w w:val="101"/>
                <w:sz w:val="20"/>
                <w:szCs w:val="20"/>
              </w:rPr>
              <w:t>ka</w:t>
            </w:r>
            <w:r w:rsidR="000A54D1" w:rsidRPr="000D3545">
              <w:rPr>
                <w:rFonts w:ascii="Arial" w:eastAsia="Calibri" w:hAnsi="Arial" w:cs="Arial"/>
                <w:spacing w:val="1"/>
                <w:w w:val="101"/>
                <w:sz w:val="20"/>
                <w:szCs w:val="20"/>
              </w:rPr>
              <w:t>l</w:t>
            </w:r>
            <w:r w:rsidR="000A54D1" w:rsidRPr="000D3545">
              <w:rPr>
                <w:rFonts w:ascii="Arial" w:eastAsia="Calibri" w:hAnsi="Arial" w:cs="Arial"/>
                <w:spacing w:val="-6"/>
                <w:w w:val="101"/>
                <w:sz w:val="20"/>
                <w:szCs w:val="20"/>
              </w:rPr>
              <w:t>a</w:t>
            </w:r>
            <w:r w:rsidR="000A54D1" w:rsidRPr="000D3545">
              <w:rPr>
                <w:rFonts w:ascii="Arial" w:eastAsia="Calibri" w:hAnsi="Arial" w:cs="Arial"/>
                <w:w w:val="101"/>
                <w:sz w:val="20"/>
                <w:szCs w:val="20"/>
              </w:rPr>
              <w:t xml:space="preserve">n </w:t>
            </w:r>
            <w:r w:rsidR="000A54D1" w:rsidRPr="000D3545">
              <w:rPr>
                <w:rFonts w:ascii="Arial" w:eastAsia="Calibri" w:hAnsi="Arial" w:cs="Arial"/>
                <w:spacing w:val="-1"/>
                <w:w w:val="101"/>
                <w:sz w:val="20"/>
                <w:szCs w:val="20"/>
              </w:rPr>
              <w:t>ka</w:t>
            </w:r>
            <w:r w:rsidR="000A54D1" w:rsidRPr="000D3545">
              <w:rPr>
                <w:rFonts w:ascii="Arial" w:eastAsia="Calibri" w:hAnsi="Arial" w:cs="Arial"/>
                <w:w w:val="101"/>
                <w:sz w:val="20"/>
                <w:szCs w:val="20"/>
              </w:rPr>
              <w:t>d</w:t>
            </w:r>
            <w:r w:rsidR="000A54D1" w:rsidRPr="000D3545">
              <w:rPr>
                <w:rFonts w:ascii="Arial" w:eastAsia="Calibri" w:hAnsi="Arial" w:cs="Arial"/>
                <w:spacing w:val="1"/>
                <w:w w:val="101"/>
                <w:sz w:val="20"/>
                <w:szCs w:val="20"/>
              </w:rPr>
              <w:t>ı</w:t>
            </w:r>
            <w:r w:rsidR="000A54D1" w:rsidRPr="000D3545">
              <w:rPr>
                <w:rFonts w:ascii="Arial" w:eastAsia="Calibri" w:hAnsi="Arial" w:cs="Arial"/>
                <w:w w:val="101"/>
                <w:sz w:val="20"/>
                <w:szCs w:val="20"/>
              </w:rPr>
              <w:t>n</w:t>
            </w:r>
            <w:r w:rsidR="000A54D1" w:rsidRPr="000D3545">
              <w:rPr>
                <w:rFonts w:ascii="Arial" w:eastAsia="Calibri" w:hAnsi="Arial" w:cs="Arial"/>
                <w:spacing w:val="1"/>
                <w:w w:val="101"/>
                <w:sz w:val="20"/>
                <w:szCs w:val="20"/>
              </w:rPr>
              <w:t>l</w:t>
            </w:r>
            <w:r w:rsidR="000A54D1" w:rsidRPr="000D3545">
              <w:rPr>
                <w:rFonts w:ascii="Arial" w:eastAsia="Calibri" w:hAnsi="Arial" w:cs="Arial"/>
                <w:spacing w:val="-1"/>
                <w:w w:val="101"/>
                <w:sz w:val="20"/>
                <w:szCs w:val="20"/>
              </w:rPr>
              <w:t>a</w:t>
            </w:r>
            <w:r w:rsidR="000A54D1" w:rsidRPr="000D3545">
              <w:rPr>
                <w:rFonts w:ascii="Arial" w:eastAsia="Calibri" w:hAnsi="Arial" w:cs="Arial"/>
                <w:spacing w:val="-6"/>
                <w:w w:val="101"/>
                <w:sz w:val="20"/>
                <w:szCs w:val="20"/>
              </w:rPr>
              <w:t>r</w:t>
            </w:r>
            <w:r w:rsidR="000A54D1" w:rsidRPr="000D3545">
              <w:rPr>
                <w:rFonts w:ascii="Arial" w:eastAsia="Calibri" w:hAnsi="Arial" w:cs="Arial"/>
                <w:spacing w:val="1"/>
                <w:w w:val="101"/>
                <w:sz w:val="20"/>
                <w:szCs w:val="20"/>
              </w:rPr>
              <w:t>ı</w:t>
            </w:r>
            <w:r w:rsidR="000A54D1" w:rsidRPr="000D3545">
              <w:rPr>
                <w:rFonts w:ascii="Arial" w:eastAsia="Calibri" w:hAnsi="Arial" w:cs="Arial"/>
                <w:spacing w:val="-5"/>
                <w:w w:val="101"/>
                <w:sz w:val="20"/>
                <w:szCs w:val="20"/>
              </w:rPr>
              <w:t>n</w:t>
            </w:r>
            <w:r w:rsidR="000A54D1" w:rsidRPr="000D3545">
              <w:rPr>
                <w:rFonts w:ascii="Arial" w:eastAsia="Calibri" w:hAnsi="Arial" w:cs="Arial"/>
                <w:spacing w:val="1"/>
                <w:w w:val="101"/>
                <w:sz w:val="20"/>
                <w:szCs w:val="20"/>
              </w:rPr>
              <w:t>/</w:t>
            </w:r>
            <w:r w:rsidR="000A54D1" w:rsidRPr="000D3545">
              <w:rPr>
                <w:rFonts w:ascii="Arial" w:eastAsia="Calibri" w:hAnsi="Arial" w:cs="Arial"/>
                <w:spacing w:val="-1"/>
                <w:w w:val="101"/>
                <w:sz w:val="20"/>
                <w:szCs w:val="20"/>
              </w:rPr>
              <w:t>k</w:t>
            </w:r>
            <w:r w:rsidR="000A54D1" w:rsidRPr="000D3545">
              <w:rPr>
                <w:rFonts w:ascii="Arial" w:eastAsia="Calibri" w:hAnsi="Arial" w:cs="Arial"/>
                <w:spacing w:val="1"/>
                <w:w w:val="101"/>
                <w:sz w:val="20"/>
                <w:szCs w:val="20"/>
              </w:rPr>
              <w:t>ı</w:t>
            </w:r>
            <w:r w:rsidR="000A54D1" w:rsidRPr="000D3545">
              <w:rPr>
                <w:rFonts w:ascii="Arial" w:eastAsia="Calibri" w:hAnsi="Arial" w:cs="Arial"/>
                <w:w w:val="101"/>
                <w:sz w:val="20"/>
                <w:szCs w:val="20"/>
              </w:rPr>
              <w:t>z çocu</w:t>
            </w:r>
            <w:r w:rsidR="000A54D1" w:rsidRPr="000D3545">
              <w:rPr>
                <w:rFonts w:ascii="Arial" w:eastAsia="Calibri" w:hAnsi="Arial" w:cs="Arial"/>
                <w:spacing w:val="-1"/>
                <w:w w:val="101"/>
                <w:sz w:val="20"/>
                <w:szCs w:val="20"/>
              </w:rPr>
              <w:t>k</w:t>
            </w:r>
            <w:r w:rsidR="000A54D1" w:rsidRPr="000D3545">
              <w:rPr>
                <w:rFonts w:ascii="Arial" w:eastAsia="Calibri" w:hAnsi="Arial" w:cs="Arial"/>
                <w:spacing w:val="1"/>
                <w:w w:val="101"/>
                <w:sz w:val="20"/>
                <w:szCs w:val="20"/>
              </w:rPr>
              <w:t>l</w:t>
            </w:r>
            <w:r w:rsidR="000A54D1" w:rsidRPr="000D3545">
              <w:rPr>
                <w:rFonts w:ascii="Arial" w:eastAsia="Calibri" w:hAnsi="Arial" w:cs="Arial"/>
                <w:spacing w:val="-1"/>
                <w:w w:val="101"/>
                <w:sz w:val="20"/>
                <w:szCs w:val="20"/>
              </w:rPr>
              <w:t>a</w:t>
            </w:r>
            <w:r w:rsidR="000A54D1" w:rsidRPr="000D3545">
              <w:rPr>
                <w:rFonts w:ascii="Arial" w:eastAsia="Calibri" w:hAnsi="Arial" w:cs="Arial"/>
                <w:spacing w:val="-6"/>
                <w:w w:val="101"/>
                <w:sz w:val="20"/>
                <w:szCs w:val="20"/>
              </w:rPr>
              <w:t>r</w:t>
            </w:r>
            <w:r w:rsidR="000A54D1" w:rsidRPr="000D3545">
              <w:rPr>
                <w:rFonts w:ascii="Arial" w:eastAsia="Calibri" w:hAnsi="Arial" w:cs="Arial"/>
                <w:spacing w:val="1"/>
                <w:w w:val="101"/>
                <w:sz w:val="20"/>
                <w:szCs w:val="20"/>
              </w:rPr>
              <w:t>ı</w:t>
            </w:r>
            <w:r w:rsidR="000A54D1" w:rsidRPr="000D3545">
              <w:rPr>
                <w:rFonts w:ascii="Arial" w:eastAsia="Calibri" w:hAnsi="Arial" w:cs="Arial"/>
                <w:w w:val="101"/>
                <w:sz w:val="20"/>
                <w:szCs w:val="20"/>
              </w:rPr>
              <w:t>n</w:t>
            </w:r>
            <w:r w:rsidR="000A54D1" w:rsidRPr="000D3545">
              <w:rPr>
                <w:rFonts w:ascii="Arial" w:eastAsia="Calibri" w:hAnsi="Arial" w:cs="Arial"/>
                <w:spacing w:val="-3"/>
                <w:w w:val="101"/>
                <w:sz w:val="20"/>
                <w:szCs w:val="20"/>
              </w:rPr>
              <w:t>ı</w:t>
            </w:r>
            <w:r w:rsidR="000A54D1" w:rsidRPr="000D3545">
              <w:rPr>
                <w:rFonts w:ascii="Arial" w:eastAsia="Calibri" w:hAnsi="Arial" w:cs="Arial"/>
                <w:w w:val="101"/>
                <w:sz w:val="20"/>
                <w:szCs w:val="20"/>
              </w:rPr>
              <w:t xml:space="preserve">n </w:t>
            </w:r>
            <w:r w:rsidR="000A54D1" w:rsidRPr="000D3545">
              <w:rPr>
                <w:rFonts w:ascii="Arial" w:eastAsia="Calibri" w:hAnsi="Arial" w:cs="Arial"/>
                <w:spacing w:val="-1"/>
                <w:w w:val="101"/>
                <w:sz w:val="20"/>
                <w:szCs w:val="20"/>
              </w:rPr>
              <w:t>r</w:t>
            </w:r>
            <w:r w:rsidR="000A54D1" w:rsidRPr="000D3545">
              <w:rPr>
                <w:rFonts w:ascii="Arial" w:eastAsia="Calibri" w:hAnsi="Arial" w:cs="Arial"/>
                <w:w w:val="101"/>
                <w:sz w:val="20"/>
                <w:szCs w:val="20"/>
              </w:rPr>
              <w:t>eh</w:t>
            </w:r>
            <w:r w:rsidR="000A54D1" w:rsidRPr="000D3545">
              <w:rPr>
                <w:rFonts w:ascii="Arial" w:eastAsia="Calibri" w:hAnsi="Arial" w:cs="Arial"/>
                <w:spacing w:val="-1"/>
                <w:w w:val="101"/>
                <w:sz w:val="20"/>
                <w:szCs w:val="20"/>
              </w:rPr>
              <w:t>a</w:t>
            </w:r>
            <w:r w:rsidR="000A54D1" w:rsidRPr="000D3545">
              <w:rPr>
                <w:rFonts w:ascii="Arial" w:eastAsia="Calibri" w:hAnsi="Arial" w:cs="Arial"/>
                <w:w w:val="101"/>
                <w:sz w:val="20"/>
                <w:szCs w:val="20"/>
              </w:rPr>
              <w:t>b</w:t>
            </w:r>
            <w:r w:rsidR="000A54D1" w:rsidRPr="000D3545">
              <w:rPr>
                <w:rFonts w:ascii="Arial" w:eastAsia="Calibri" w:hAnsi="Arial" w:cs="Arial"/>
                <w:spacing w:val="-3"/>
                <w:w w:val="101"/>
                <w:sz w:val="20"/>
                <w:szCs w:val="20"/>
              </w:rPr>
              <w:t>i</w:t>
            </w:r>
            <w:r w:rsidR="000A54D1" w:rsidRPr="000D3545">
              <w:rPr>
                <w:rFonts w:ascii="Arial" w:eastAsia="Calibri" w:hAnsi="Arial" w:cs="Arial"/>
                <w:spacing w:val="1"/>
                <w:w w:val="101"/>
                <w:sz w:val="20"/>
                <w:szCs w:val="20"/>
              </w:rPr>
              <w:t>l</w:t>
            </w:r>
            <w:r w:rsidR="000A54D1" w:rsidRPr="000D3545">
              <w:rPr>
                <w:rFonts w:ascii="Arial" w:eastAsia="Calibri" w:hAnsi="Arial" w:cs="Arial"/>
                <w:spacing w:val="-3"/>
                <w:w w:val="101"/>
                <w:sz w:val="20"/>
                <w:szCs w:val="20"/>
              </w:rPr>
              <w:t>i</w:t>
            </w:r>
            <w:r w:rsidR="000A54D1" w:rsidRPr="000D3545">
              <w:rPr>
                <w:rFonts w:ascii="Arial" w:eastAsia="Calibri" w:hAnsi="Arial" w:cs="Arial"/>
                <w:spacing w:val="1"/>
                <w:w w:val="101"/>
                <w:sz w:val="20"/>
                <w:szCs w:val="20"/>
              </w:rPr>
              <w:t>t</w:t>
            </w:r>
            <w:r w:rsidR="000A54D1" w:rsidRPr="000D3545">
              <w:rPr>
                <w:rFonts w:ascii="Arial" w:eastAsia="Calibri" w:hAnsi="Arial" w:cs="Arial"/>
                <w:spacing w:val="-1"/>
                <w:w w:val="101"/>
                <w:sz w:val="20"/>
                <w:szCs w:val="20"/>
              </w:rPr>
              <w:t>a</w:t>
            </w:r>
            <w:r w:rsidR="000A54D1" w:rsidRPr="000D3545">
              <w:rPr>
                <w:rFonts w:ascii="Arial" w:eastAsia="Calibri" w:hAnsi="Arial" w:cs="Arial"/>
                <w:spacing w:val="1"/>
                <w:w w:val="101"/>
                <w:sz w:val="20"/>
                <w:szCs w:val="20"/>
              </w:rPr>
              <w:t>s</w:t>
            </w:r>
            <w:r w:rsidR="000A54D1" w:rsidRPr="000D3545">
              <w:rPr>
                <w:rFonts w:ascii="Arial" w:eastAsia="Calibri" w:hAnsi="Arial" w:cs="Arial"/>
                <w:spacing w:val="-1"/>
                <w:w w:val="101"/>
                <w:sz w:val="20"/>
                <w:szCs w:val="20"/>
              </w:rPr>
              <w:t>y</w:t>
            </w:r>
            <w:r w:rsidR="000A54D1" w:rsidRPr="000D3545">
              <w:rPr>
                <w:rFonts w:ascii="Arial" w:eastAsia="Calibri" w:hAnsi="Arial" w:cs="Arial"/>
                <w:w w:val="101"/>
                <w:sz w:val="20"/>
                <w:szCs w:val="20"/>
              </w:rPr>
              <w:t>o</w:t>
            </w:r>
            <w:r w:rsidR="000A54D1" w:rsidRPr="000D3545">
              <w:rPr>
                <w:rFonts w:ascii="Arial" w:eastAsia="Calibri" w:hAnsi="Arial" w:cs="Arial"/>
                <w:spacing w:val="-5"/>
                <w:w w:val="101"/>
                <w:sz w:val="20"/>
                <w:szCs w:val="20"/>
              </w:rPr>
              <w:t>n</w:t>
            </w:r>
            <w:r w:rsidR="000A54D1" w:rsidRPr="000D3545">
              <w:rPr>
                <w:rFonts w:ascii="Arial" w:eastAsia="Calibri" w:hAnsi="Arial" w:cs="Arial"/>
                <w:w w:val="101"/>
                <w:sz w:val="20"/>
                <w:szCs w:val="20"/>
              </w:rPr>
              <w:t xml:space="preserve">un </w:t>
            </w:r>
            <w:r w:rsidR="000A54D1" w:rsidRPr="000D3545">
              <w:rPr>
                <w:rFonts w:ascii="Arial" w:eastAsia="Calibri" w:hAnsi="Arial" w:cs="Arial"/>
                <w:spacing w:val="1"/>
                <w:w w:val="101"/>
                <w:sz w:val="20"/>
                <w:szCs w:val="20"/>
              </w:rPr>
              <w:t>s</w:t>
            </w:r>
            <w:r w:rsidR="000A54D1" w:rsidRPr="000D3545">
              <w:rPr>
                <w:rFonts w:ascii="Arial" w:eastAsia="Calibri" w:hAnsi="Arial" w:cs="Arial"/>
                <w:spacing w:val="-1"/>
                <w:w w:val="101"/>
                <w:sz w:val="20"/>
                <w:szCs w:val="20"/>
              </w:rPr>
              <w:t>a</w:t>
            </w:r>
            <w:r w:rsidR="000A54D1" w:rsidRPr="000D3545">
              <w:rPr>
                <w:rFonts w:ascii="Arial" w:eastAsia="Calibri" w:hAnsi="Arial" w:cs="Arial"/>
                <w:w w:val="101"/>
                <w:sz w:val="20"/>
                <w:szCs w:val="20"/>
              </w:rPr>
              <w:t>ğ</w:t>
            </w:r>
            <w:r w:rsidR="000A54D1" w:rsidRPr="000D3545">
              <w:rPr>
                <w:rFonts w:ascii="Arial" w:eastAsia="Calibri" w:hAnsi="Arial" w:cs="Arial"/>
                <w:spacing w:val="1"/>
                <w:w w:val="101"/>
                <w:sz w:val="20"/>
                <w:szCs w:val="20"/>
              </w:rPr>
              <w:t>l</w:t>
            </w:r>
            <w:r w:rsidR="000A54D1" w:rsidRPr="000D3545">
              <w:rPr>
                <w:rFonts w:ascii="Arial" w:eastAsia="Calibri" w:hAnsi="Arial" w:cs="Arial"/>
                <w:spacing w:val="-1"/>
                <w:w w:val="101"/>
                <w:sz w:val="20"/>
                <w:szCs w:val="20"/>
              </w:rPr>
              <w:t>a</w:t>
            </w:r>
            <w:r w:rsidR="000A54D1" w:rsidRPr="000D3545">
              <w:rPr>
                <w:rFonts w:ascii="Arial" w:eastAsia="Calibri" w:hAnsi="Arial" w:cs="Arial"/>
                <w:spacing w:val="-5"/>
                <w:w w:val="101"/>
                <w:sz w:val="20"/>
                <w:szCs w:val="20"/>
              </w:rPr>
              <w:t>n</w:t>
            </w:r>
            <w:r w:rsidR="000A54D1" w:rsidRPr="000D3545">
              <w:rPr>
                <w:rFonts w:ascii="Arial" w:eastAsia="Calibri" w:hAnsi="Arial" w:cs="Arial"/>
                <w:w w:val="101"/>
                <w:sz w:val="20"/>
                <w:szCs w:val="20"/>
              </w:rPr>
              <w:t>ması</w:t>
            </w:r>
          </w:p>
        </w:tc>
      </w:tr>
      <w:tr w:rsidR="00C93BD5" w:rsidRPr="000D3545" w14:paraId="663FAB0A" w14:textId="77777777" w:rsidTr="00496EBF">
        <w:tc>
          <w:tcPr>
            <w:tcW w:w="14596" w:type="dxa"/>
            <w:gridSpan w:val="5"/>
            <w:shd w:val="clear" w:color="auto" w:fill="D5DCE4"/>
          </w:tcPr>
          <w:p w14:paraId="641A7677" w14:textId="4D074A2A" w:rsidR="00C93BD5" w:rsidRPr="000D3545" w:rsidRDefault="00C93BD5">
            <w:pPr>
              <w:pStyle w:val="Standard"/>
              <w:tabs>
                <w:tab w:val="left" w:pos="2340"/>
              </w:tabs>
              <w:spacing w:after="0" w:line="240" w:lineRule="auto"/>
              <w:rPr>
                <w:rFonts w:ascii="Arial" w:hAnsi="Arial" w:cs="Arial"/>
                <w:sz w:val="20"/>
                <w:szCs w:val="20"/>
              </w:rPr>
            </w:pPr>
            <w:r w:rsidRPr="00FF00A8">
              <w:rPr>
                <w:rFonts w:ascii="Arial" w:hAnsi="Arial" w:cs="Verdana"/>
                <w:b/>
                <w:bCs/>
                <w:color w:val="000000"/>
                <w:sz w:val="20"/>
                <w:szCs w:val="20"/>
                <w:lang w:eastAsia="da-DK"/>
              </w:rPr>
              <w:t>Hedef 4.2.1:</w:t>
            </w:r>
            <w:r w:rsidRPr="00DB53B5">
              <w:rPr>
                <w:rFonts w:ascii="Arial" w:hAnsi="Arial" w:cs="Verdana"/>
                <w:color w:val="000000"/>
                <w:sz w:val="20"/>
                <w:szCs w:val="20"/>
                <w:lang w:eastAsia="da-DK"/>
              </w:rPr>
              <w:t xml:space="preserve"> </w:t>
            </w:r>
            <w:r w:rsidR="008E6649" w:rsidRPr="00DB53B5">
              <w:rPr>
                <w:rFonts w:ascii="Arial" w:hAnsi="Arial" w:cs="Verdana"/>
                <w:color w:val="000000"/>
                <w:sz w:val="20"/>
                <w:szCs w:val="20"/>
                <w:lang w:eastAsia="da-DK"/>
              </w:rPr>
              <w:t>Ş</w:t>
            </w:r>
            <w:r w:rsidR="000A54D1" w:rsidRPr="00DB53B5">
              <w:rPr>
                <w:rFonts w:ascii="Arial" w:eastAsia="Calibri" w:hAnsi="Arial" w:cs="Arial"/>
                <w:spacing w:val="1"/>
                <w:w w:val="101"/>
                <w:sz w:val="20"/>
                <w:szCs w:val="20"/>
              </w:rPr>
              <w:t>i</w:t>
            </w:r>
            <w:r w:rsidR="000A54D1" w:rsidRPr="00DB53B5">
              <w:rPr>
                <w:rFonts w:ascii="Arial" w:eastAsia="Calibri" w:hAnsi="Arial" w:cs="Arial"/>
                <w:spacing w:val="-5"/>
                <w:w w:val="101"/>
                <w:sz w:val="20"/>
                <w:szCs w:val="20"/>
              </w:rPr>
              <w:t>d</w:t>
            </w:r>
            <w:r w:rsidR="000A54D1" w:rsidRPr="000D3545">
              <w:rPr>
                <w:rFonts w:ascii="Arial" w:eastAsia="Calibri" w:hAnsi="Arial" w:cs="Arial"/>
                <w:w w:val="101"/>
                <w:sz w:val="20"/>
                <w:szCs w:val="20"/>
              </w:rPr>
              <w:t>d</w:t>
            </w:r>
            <w:r w:rsidR="000A54D1" w:rsidRPr="000D3545">
              <w:rPr>
                <w:rFonts w:ascii="Arial" w:eastAsia="Calibri" w:hAnsi="Arial" w:cs="Arial"/>
                <w:spacing w:val="-4"/>
                <w:w w:val="101"/>
                <w:sz w:val="20"/>
                <w:szCs w:val="20"/>
              </w:rPr>
              <w:t>e</w:t>
            </w:r>
            <w:r w:rsidR="000A54D1" w:rsidRPr="000D3545">
              <w:rPr>
                <w:rFonts w:ascii="Arial" w:eastAsia="Calibri" w:hAnsi="Arial" w:cs="Arial"/>
                <w:spacing w:val="1"/>
                <w:w w:val="101"/>
                <w:sz w:val="20"/>
                <w:szCs w:val="20"/>
              </w:rPr>
              <w:t>tl</w:t>
            </w:r>
            <w:r w:rsidR="000A54D1" w:rsidRPr="000D3545">
              <w:rPr>
                <w:rFonts w:ascii="Arial" w:eastAsia="Calibri" w:hAnsi="Arial" w:cs="Arial"/>
                <w:w w:val="101"/>
                <w:sz w:val="20"/>
                <w:szCs w:val="20"/>
              </w:rPr>
              <w:t xml:space="preserve">e </w:t>
            </w:r>
            <w:r w:rsidR="000A54D1" w:rsidRPr="000D3545">
              <w:rPr>
                <w:rFonts w:ascii="Arial" w:eastAsia="Calibri" w:hAnsi="Arial" w:cs="Arial"/>
                <w:spacing w:val="-2"/>
                <w:w w:val="101"/>
                <w:sz w:val="20"/>
                <w:szCs w:val="20"/>
              </w:rPr>
              <w:t>m</w:t>
            </w:r>
            <w:r w:rsidR="000A54D1" w:rsidRPr="000D3545">
              <w:rPr>
                <w:rFonts w:ascii="Arial" w:eastAsia="Calibri" w:hAnsi="Arial" w:cs="Arial"/>
                <w:w w:val="101"/>
                <w:sz w:val="20"/>
                <w:szCs w:val="20"/>
              </w:rPr>
              <w:t>üc</w:t>
            </w:r>
            <w:r w:rsidR="000A54D1" w:rsidRPr="000D3545">
              <w:rPr>
                <w:rFonts w:ascii="Arial" w:eastAsia="Calibri" w:hAnsi="Arial" w:cs="Arial"/>
                <w:spacing w:val="-1"/>
                <w:w w:val="101"/>
                <w:sz w:val="20"/>
                <w:szCs w:val="20"/>
              </w:rPr>
              <w:t>a</w:t>
            </w:r>
            <w:r w:rsidR="000A54D1" w:rsidRPr="000D3545">
              <w:rPr>
                <w:rFonts w:ascii="Arial" w:eastAsia="Calibri" w:hAnsi="Arial" w:cs="Arial"/>
                <w:w w:val="101"/>
                <w:sz w:val="20"/>
                <w:szCs w:val="20"/>
              </w:rPr>
              <w:t>d</w:t>
            </w:r>
            <w:r w:rsidR="000A54D1" w:rsidRPr="000D3545">
              <w:rPr>
                <w:rFonts w:ascii="Arial" w:eastAsia="Calibri" w:hAnsi="Arial" w:cs="Arial"/>
                <w:spacing w:val="-4"/>
                <w:w w:val="101"/>
                <w:sz w:val="20"/>
                <w:szCs w:val="20"/>
              </w:rPr>
              <w:t>e</w:t>
            </w:r>
            <w:r w:rsidR="000A54D1" w:rsidRPr="000D3545">
              <w:rPr>
                <w:rFonts w:ascii="Arial" w:eastAsia="Calibri" w:hAnsi="Arial" w:cs="Arial"/>
                <w:spacing w:val="1"/>
                <w:w w:val="101"/>
                <w:sz w:val="20"/>
                <w:szCs w:val="20"/>
              </w:rPr>
              <w:t>l</w:t>
            </w:r>
            <w:r w:rsidR="000A54D1" w:rsidRPr="000D3545">
              <w:rPr>
                <w:rFonts w:ascii="Arial" w:eastAsia="Calibri" w:hAnsi="Arial" w:cs="Arial"/>
                <w:w w:val="101"/>
                <w:sz w:val="20"/>
                <w:szCs w:val="20"/>
              </w:rPr>
              <w:t xml:space="preserve">e </w:t>
            </w:r>
            <w:r w:rsidR="000A54D1" w:rsidRPr="000D3545">
              <w:rPr>
                <w:rFonts w:ascii="Arial" w:eastAsia="Calibri" w:hAnsi="Arial" w:cs="Arial"/>
                <w:spacing w:val="-2"/>
                <w:w w:val="101"/>
                <w:sz w:val="20"/>
                <w:szCs w:val="20"/>
              </w:rPr>
              <w:t>m</w:t>
            </w:r>
            <w:r w:rsidR="000A54D1" w:rsidRPr="000D3545">
              <w:rPr>
                <w:rFonts w:ascii="Arial" w:eastAsia="Calibri" w:hAnsi="Arial" w:cs="Arial"/>
                <w:w w:val="101"/>
                <w:sz w:val="20"/>
                <w:szCs w:val="20"/>
              </w:rPr>
              <w:t>e</w:t>
            </w:r>
            <w:r w:rsidR="000A54D1" w:rsidRPr="000D3545">
              <w:rPr>
                <w:rFonts w:ascii="Arial" w:eastAsia="Calibri" w:hAnsi="Arial" w:cs="Arial"/>
                <w:spacing w:val="-1"/>
                <w:w w:val="101"/>
                <w:sz w:val="20"/>
                <w:szCs w:val="20"/>
              </w:rPr>
              <w:t>ka</w:t>
            </w:r>
            <w:r w:rsidR="000A54D1" w:rsidRPr="000D3545">
              <w:rPr>
                <w:rFonts w:ascii="Arial" w:eastAsia="Calibri" w:hAnsi="Arial" w:cs="Arial"/>
                <w:w w:val="101"/>
                <w:sz w:val="20"/>
                <w:szCs w:val="20"/>
              </w:rPr>
              <w:t>n</w:t>
            </w:r>
            <w:r w:rsidR="000A54D1" w:rsidRPr="000D3545">
              <w:rPr>
                <w:rFonts w:ascii="Arial" w:eastAsia="Calibri" w:hAnsi="Arial" w:cs="Arial"/>
                <w:spacing w:val="1"/>
                <w:w w:val="101"/>
                <w:sz w:val="20"/>
                <w:szCs w:val="20"/>
              </w:rPr>
              <w:t>i</w:t>
            </w:r>
            <w:r w:rsidR="000A54D1" w:rsidRPr="000D3545">
              <w:rPr>
                <w:rFonts w:ascii="Arial" w:eastAsia="Calibri" w:hAnsi="Arial" w:cs="Arial"/>
                <w:w w:val="101"/>
                <w:sz w:val="20"/>
                <w:szCs w:val="20"/>
              </w:rPr>
              <w:t>z</w:t>
            </w:r>
            <w:r w:rsidR="000A54D1" w:rsidRPr="000D3545">
              <w:rPr>
                <w:rFonts w:ascii="Arial" w:eastAsia="Calibri" w:hAnsi="Arial" w:cs="Arial"/>
                <w:spacing w:val="-2"/>
                <w:w w:val="101"/>
                <w:sz w:val="20"/>
                <w:szCs w:val="20"/>
              </w:rPr>
              <w:t>m</w:t>
            </w:r>
            <w:r w:rsidR="000A54D1" w:rsidRPr="000D3545">
              <w:rPr>
                <w:rFonts w:ascii="Arial" w:eastAsia="Calibri" w:hAnsi="Arial" w:cs="Arial"/>
                <w:spacing w:val="-6"/>
                <w:w w:val="101"/>
                <w:sz w:val="20"/>
                <w:szCs w:val="20"/>
              </w:rPr>
              <w:t>a</w:t>
            </w:r>
            <w:r w:rsidR="000A54D1" w:rsidRPr="000D3545">
              <w:rPr>
                <w:rFonts w:ascii="Arial" w:eastAsia="Calibri" w:hAnsi="Arial" w:cs="Arial"/>
                <w:spacing w:val="1"/>
                <w:w w:val="101"/>
                <w:sz w:val="20"/>
                <w:szCs w:val="20"/>
              </w:rPr>
              <w:t>l</w:t>
            </w:r>
            <w:r w:rsidR="000A54D1" w:rsidRPr="000D3545">
              <w:rPr>
                <w:rFonts w:ascii="Arial" w:eastAsia="Calibri" w:hAnsi="Arial" w:cs="Arial"/>
                <w:spacing w:val="-1"/>
                <w:w w:val="101"/>
                <w:sz w:val="20"/>
                <w:szCs w:val="20"/>
              </w:rPr>
              <w:t>ar</w:t>
            </w:r>
            <w:r w:rsidR="000A54D1" w:rsidRPr="000D3545">
              <w:rPr>
                <w:rFonts w:ascii="Arial" w:eastAsia="Calibri" w:hAnsi="Arial" w:cs="Arial"/>
                <w:w w:val="101"/>
                <w:sz w:val="20"/>
                <w:szCs w:val="20"/>
              </w:rPr>
              <w:t xml:space="preserve">ını </w:t>
            </w:r>
            <w:r w:rsidR="000A54D1" w:rsidRPr="000D3545">
              <w:rPr>
                <w:rFonts w:ascii="Arial" w:eastAsia="Calibri" w:hAnsi="Arial" w:cs="Arial"/>
                <w:spacing w:val="1"/>
                <w:w w:val="101"/>
                <w:sz w:val="20"/>
                <w:szCs w:val="20"/>
              </w:rPr>
              <w:t>i</w:t>
            </w:r>
            <w:r w:rsidR="000A54D1" w:rsidRPr="000D3545">
              <w:rPr>
                <w:rFonts w:ascii="Arial" w:eastAsia="Calibri" w:hAnsi="Arial" w:cs="Arial"/>
                <w:spacing w:val="-1"/>
                <w:w w:val="101"/>
                <w:sz w:val="20"/>
                <w:szCs w:val="20"/>
              </w:rPr>
              <w:t>y</w:t>
            </w:r>
            <w:r w:rsidR="000A54D1" w:rsidRPr="000D3545">
              <w:rPr>
                <w:rFonts w:ascii="Arial" w:eastAsia="Calibri" w:hAnsi="Arial" w:cs="Arial"/>
                <w:spacing w:val="1"/>
                <w:w w:val="101"/>
                <w:sz w:val="20"/>
                <w:szCs w:val="20"/>
              </w:rPr>
              <w:t>i</w:t>
            </w:r>
            <w:r w:rsidR="000A54D1" w:rsidRPr="000D3545">
              <w:rPr>
                <w:rFonts w:ascii="Arial" w:eastAsia="Calibri" w:hAnsi="Arial" w:cs="Arial"/>
                <w:spacing w:val="-3"/>
                <w:w w:val="101"/>
                <w:sz w:val="20"/>
                <w:szCs w:val="20"/>
              </w:rPr>
              <w:t>l</w:t>
            </w:r>
            <w:r w:rsidR="000A54D1" w:rsidRPr="000D3545">
              <w:rPr>
                <w:rFonts w:ascii="Arial" w:eastAsia="Calibri" w:hAnsi="Arial" w:cs="Arial"/>
                <w:w w:val="101"/>
                <w:sz w:val="20"/>
                <w:szCs w:val="20"/>
              </w:rPr>
              <w:t>e</w:t>
            </w:r>
            <w:r w:rsidR="000A54D1" w:rsidRPr="000D3545">
              <w:rPr>
                <w:rFonts w:ascii="Arial" w:eastAsia="Calibri" w:hAnsi="Arial" w:cs="Arial"/>
                <w:spacing w:val="1"/>
                <w:w w:val="101"/>
                <w:sz w:val="20"/>
                <w:szCs w:val="20"/>
              </w:rPr>
              <w:t>ş</w:t>
            </w:r>
            <w:r w:rsidR="000A54D1" w:rsidRPr="000D3545">
              <w:rPr>
                <w:rFonts w:ascii="Arial" w:eastAsia="Calibri" w:hAnsi="Arial" w:cs="Arial"/>
                <w:spacing w:val="-3"/>
                <w:w w:val="101"/>
                <w:sz w:val="20"/>
                <w:szCs w:val="20"/>
              </w:rPr>
              <w:t>t</w:t>
            </w:r>
            <w:r w:rsidR="000A54D1" w:rsidRPr="000D3545">
              <w:rPr>
                <w:rFonts w:ascii="Arial" w:eastAsia="Calibri" w:hAnsi="Arial" w:cs="Arial"/>
                <w:spacing w:val="1"/>
                <w:w w:val="101"/>
                <w:sz w:val="20"/>
                <w:szCs w:val="20"/>
              </w:rPr>
              <w:t>i</w:t>
            </w:r>
            <w:r w:rsidR="000A54D1" w:rsidRPr="000D3545">
              <w:rPr>
                <w:rFonts w:ascii="Arial" w:eastAsia="Calibri" w:hAnsi="Arial" w:cs="Arial"/>
                <w:spacing w:val="-1"/>
                <w:w w:val="101"/>
                <w:sz w:val="20"/>
                <w:szCs w:val="20"/>
              </w:rPr>
              <w:t>r</w:t>
            </w:r>
            <w:r w:rsidR="000A54D1" w:rsidRPr="000D3545">
              <w:rPr>
                <w:rFonts w:ascii="Arial" w:eastAsia="Calibri" w:hAnsi="Arial" w:cs="Arial"/>
                <w:spacing w:val="1"/>
                <w:w w:val="101"/>
                <w:sz w:val="20"/>
                <w:szCs w:val="20"/>
              </w:rPr>
              <w:t>mek,</w:t>
            </w:r>
            <w:r w:rsidR="000A54D1" w:rsidRPr="000D3545">
              <w:rPr>
                <w:rFonts w:ascii="Arial" w:eastAsia="Calibri" w:hAnsi="Arial" w:cs="Arial"/>
                <w:w w:val="101"/>
                <w:sz w:val="20"/>
                <w:szCs w:val="20"/>
              </w:rPr>
              <w:t xml:space="preserve"> güç</w:t>
            </w:r>
            <w:r w:rsidR="000A54D1" w:rsidRPr="000D3545">
              <w:rPr>
                <w:rFonts w:ascii="Arial" w:eastAsia="Calibri" w:hAnsi="Arial" w:cs="Arial"/>
                <w:spacing w:val="-3"/>
                <w:w w:val="101"/>
                <w:sz w:val="20"/>
                <w:szCs w:val="20"/>
              </w:rPr>
              <w:t>l</w:t>
            </w:r>
            <w:r w:rsidR="000A54D1" w:rsidRPr="000D3545">
              <w:rPr>
                <w:rFonts w:ascii="Arial" w:eastAsia="Calibri" w:hAnsi="Arial" w:cs="Arial"/>
                <w:w w:val="101"/>
                <w:sz w:val="20"/>
                <w:szCs w:val="20"/>
              </w:rPr>
              <w:t>en</w:t>
            </w:r>
            <w:r w:rsidR="000A54D1" w:rsidRPr="000D3545">
              <w:rPr>
                <w:rFonts w:ascii="Arial" w:eastAsia="Calibri" w:hAnsi="Arial" w:cs="Arial"/>
                <w:spacing w:val="-5"/>
                <w:w w:val="101"/>
                <w:sz w:val="20"/>
                <w:szCs w:val="20"/>
              </w:rPr>
              <w:t>d</w:t>
            </w:r>
            <w:r w:rsidR="000A54D1" w:rsidRPr="000D3545">
              <w:rPr>
                <w:rFonts w:ascii="Arial" w:eastAsia="Calibri" w:hAnsi="Arial" w:cs="Arial"/>
                <w:spacing w:val="1"/>
                <w:w w:val="101"/>
                <w:sz w:val="20"/>
                <w:szCs w:val="20"/>
              </w:rPr>
              <w:t>i</w:t>
            </w:r>
            <w:r w:rsidR="000A54D1" w:rsidRPr="000D3545">
              <w:rPr>
                <w:rFonts w:ascii="Arial" w:eastAsia="Calibri" w:hAnsi="Arial" w:cs="Arial"/>
                <w:spacing w:val="-1"/>
                <w:w w:val="101"/>
                <w:sz w:val="20"/>
                <w:szCs w:val="20"/>
              </w:rPr>
              <w:t>r</w:t>
            </w:r>
            <w:r w:rsidR="000A54D1" w:rsidRPr="000D3545">
              <w:rPr>
                <w:rFonts w:ascii="Arial" w:eastAsia="Calibri" w:hAnsi="Arial" w:cs="Arial"/>
                <w:spacing w:val="1"/>
                <w:w w:val="101"/>
                <w:sz w:val="20"/>
                <w:szCs w:val="20"/>
              </w:rPr>
              <w:t>mek</w:t>
            </w:r>
          </w:p>
        </w:tc>
      </w:tr>
      <w:tr w:rsidR="00037083" w:rsidRPr="000D3545" w14:paraId="09656CFF" w14:textId="77777777" w:rsidTr="00496EBF">
        <w:tc>
          <w:tcPr>
            <w:tcW w:w="4957" w:type="dxa"/>
            <w:shd w:val="clear" w:color="auto" w:fill="auto"/>
          </w:tcPr>
          <w:p w14:paraId="03FF26CE" w14:textId="4D3E49C9" w:rsidR="00037083" w:rsidRPr="000D3545" w:rsidRDefault="00037083">
            <w:pPr>
              <w:tabs>
                <w:tab w:val="left" w:pos="2340"/>
              </w:tabs>
              <w:ind w:left="691" w:hanging="663"/>
              <w:rPr>
                <w:rFonts w:ascii="Arial" w:hAnsi="Arial" w:cs="Arial"/>
                <w:sz w:val="18"/>
                <w:szCs w:val="18"/>
              </w:rPr>
            </w:pPr>
            <w:r w:rsidRPr="000D3545">
              <w:rPr>
                <w:rFonts w:ascii="Arial" w:eastAsia="Calibri" w:hAnsi="Arial" w:cs="Arial"/>
                <w:spacing w:val="-1"/>
                <w:sz w:val="18"/>
                <w:szCs w:val="18"/>
              </w:rPr>
              <w:t>4.2.1.1.</w:t>
            </w:r>
            <w:r w:rsidRPr="000D3545">
              <w:rPr>
                <w:rFonts w:ascii="Arial" w:eastAsia="Calibri" w:hAnsi="Arial" w:cs="Arial"/>
                <w:spacing w:val="2"/>
                <w:sz w:val="18"/>
                <w:szCs w:val="18"/>
              </w:rPr>
              <w:t>T</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3"/>
                <w:sz w:val="18"/>
                <w:szCs w:val="18"/>
              </w:rPr>
              <w:t>f</w:t>
            </w:r>
            <w:r w:rsidRPr="000D3545">
              <w:rPr>
                <w:rFonts w:ascii="Arial" w:eastAsia="Calibri" w:hAnsi="Arial" w:cs="Arial"/>
                <w:sz w:val="18"/>
                <w:szCs w:val="18"/>
              </w:rPr>
              <w:t>on</w:t>
            </w:r>
            <w:r w:rsidRPr="000D3545">
              <w:rPr>
                <w:rFonts w:ascii="Arial" w:eastAsia="Calibri" w:hAnsi="Arial" w:cs="Arial"/>
                <w:spacing w:val="14"/>
                <w:sz w:val="18"/>
                <w:szCs w:val="18"/>
              </w:rPr>
              <w:t xml:space="preserve"> </w:t>
            </w:r>
            <w:r w:rsidRPr="000D3545">
              <w:rPr>
                <w:rFonts w:ascii="Arial" w:eastAsia="Calibri" w:hAnsi="Arial" w:cs="Arial"/>
                <w:spacing w:val="-1"/>
                <w:sz w:val="18"/>
                <w:szCs w:val="18"/>
              </w:rPr>
              <w:t>ya</w:t>
            </w:r>
            <w:r w:rsidRPr="000D3545">
              <w:rPr>
                <w:rFonts w:ascii="Arial" w:eastAsia="Calibri" w:hAnsi="Arial" w:cs="Arial"/>
                <w:spacing w:val="-6"/>
                <w:sz w:val="18"/>
                <w:szCs w:val="18"/>
              </w:rPr>
              <w:t>r</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z w:val="18"/>
                <w:szCs w:val="18"/>
              </w:rPr>
              <w:t>h</w:t>
            </w:r>
            <w:r w:rsidRPr="000D3545">
              <w:rPr>
                <w:rFonts w:ascii="Arial" w:eastAsia="Calibri" w:hAnsi="Arial" w:cs="Arial"/>
                <w:spacing w:val="-1"/>
                <w:sz w:val="18"/>
                <w:szCs w:val="18"/>
              </w:rPr>
              <w:t>a</w:t>
            </w:r>
            <w:r w:rsidRPr="000D3545">
              <w:rPr>
                <w:rFonts w:ascii="Arial" w:eastAsia="Calibri" w:hAnsi="Arial" w:cs="Arial"/>
                <w:spacing w:val="-3"/>
                <w:sz w:val="18"/>
                <w:szCs w:val="18"/>
              </w:rPr>
              <w:t>t</w:t>
            </w:r>
            <w:r w:rsidRPr="000D3545">
              <w:rPr>
                <w:rFonts w:ascii="Arial" w:eastAsia="Calibri" w:hAnsi="Arial" w:cs="Arial"/>
                <w:spacing w:val="1"/>
                <w:sz w:val="18"/>
                <w:szCs w:val="18"/>
              </w:rPr>
              <w:t>t</w:t>
            </w:r>
            <w:r w:rsidRPr="000D3545">
              <w:rPr>
                <w:rFonts w:ascii="Arial" w:eastAsia="Calibri" w:hAnsi="Arial" w:cs="Arial"/>
                <w:sz w:val="18"/>
                <w:szCs w:val="18"/>
              </w:rPr>
              <w:t>ı</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183</w:t>
            </w:r>
            <w:r w:rsidRPr="000D3545">
              <w:rPr>
                <w:rFonts w:ascii="Arial" w:eastAsia="Calibri" w:hAnsi="Arial" w:cs="Arial"/>
                <w:spacing w:val="-2"/>
                <w:sz w:val="18"/>
                <w:szCs w:val="18"/>
              </w:rPr>
              <w:t>’</w:t>
            </w:r>
            <w:r w:rsidRPr="000D3545">
              <w:rPr>
                <w:rFonts w:ascii="Arial" w:eastAsia="Calibri" w:hAnsi="Arial" w:cs="Arial"/>
                <w:sz w:val="18"/>
                <w:szCs w:val="18"/>
              </w:rPr>
              <w:t>ün</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de</w:t>
            </w:r>
            <w:r w:rsidRPr="000D3545">
              <w:rPr>
                <w:rFonts w:ascii="Arial" w:eastAsia="Calibri" w:hAnsi="Arial" w:cs="Arial"/>
                <w:spacing w:val="1"/>
                <w:sz w:val="18"/>
                <w:szCs w:val="18"/>
              </w:rPr>
              <w:t xml:space="preserve"> </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z w:val="18"/>
                <w:szCs w:val="18"/>
              </w:rPr>
              <w:t>ha</w:t>
            </w:r>
            <w:r w:rsidRPr="000D3545">
              <w:rPr>
                <w:rFonts w:ascii="Arial" w:eastAsia="Calibri" w:hAnsi="Arial" w:cs="Arial"/>
                <w:spacing w:val="1"/>
                <w:sz w:val="18"/>
                <w:szCs w:val="18"/>
              </w:rPr>
              <w:t xml:space="preserve"> </w:t>
            </w:r>
            <w:r w:rsidRPr="000D3545">
              <w:rPr>
                <w:rFonts w:ascii="Arial" w:eastAsia="Calibri" w:hAnsi="Arial" w:cs="Arial"/>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ll</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ıl</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sı</w:t>
            </w:r>
            <w:r w:rsidRPr="000D3545">
              <w:rPr>
                <w:rFonts w:ascii="Arial" w:eastAsia="Calibri" w:hAnsi="Arial" w:cs="Arial"/>
                <w:spacing w:val="-5"/>
                <w:sz w:val="18"/>
                <w:szCs w:val="18"/>
              </w:rPr>
              <w:t>n</w:t>
            </w:r>
            <w:r w:rsidRPr="000D3545">
              <w:rPr>
                <w:rFonts w:ascii="Arial" w:eastAsia="Calibri" w:hAnsi="Arial" w:cs="Arial"/>
                <w:sz w:val="18"/>
                <w:szCs w:val="18"/>
              </w:rPr>
              <w:t>ı</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w:t>
            </w:r>
            <w:r w:rsidRPr="000D3545">
              <w:rPr>
                <w:rFonts w:ascii="Arial" w:eastAsia="Calibri" w:hAnsi="Arial" w:cs="Arial"/>
                <w:spacing w:val="-1"/>
                <w:sz w:val="18"/>
                <w:szCs w:val="18"/>
              </w:rPr>
              <w:t>ay</w:t>
            </w:r>
            <w:r w:rsidRPr="000D3545">
              <w:rPr>
                <w:rFonts w:ascii="Arial" w:eastAsia="Calibri" w:hAnsi="Arial" w:cs="Arial"/>
                <w:spacing w:val="-6"/>
                <w:sz w:val="18"/>
                <w:szCs w:val="18"/>
              </w:rPr>
              <w:t>a</w:t>
            </w:r>
            <w:r w:rsidRPr="000D3545">
              <w:rPr>
                <w:rFonts w:ascii="Arial" w:eastAsia="Calibri" w:hAnsi="Arial" w:cs="Arial"/>
                <w:sz w:val="18"/>
                <w:szCs w:val="18"/>
              </w:rPr>
              <w:t>c</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9"/>
                <w:sz w:val="18"/>
                <w:szCs w:val="18"/>
              </w:rPr>
              <w:t xml:space="preserve"> </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en</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8"/>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ı</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k </w:t>
            </w:r>
            <w:r w:rsidRPr="000D3545">
              <w:rPr>
                <w:rFonts w:ascii="Arial" w:eastAsia="Calibri" w:hAnsi="Arial" w:cs="Arial"/>
                <w:spacing w:val="2"/>
                <w:sz w:val="18"/>
                <w:szCs w:val="18"/>
              </w:rPr>
              <w:t>(</w:t>
            </w:r>
            <w:r w:rsidRPr="000D3545">
              <w:rPr>
                <w:rFonts w:ascii="Arial" w:eastAsia="Calibri" w:hAnsi="Arial" w:cs="Arial"/>
                <w:sz w:val="18"/>
                <w:szCs w:val="18"/>
              </w:rPr>
              <w:t>A</w:t>
            </w:r>
            <w:r w:rsidRPr="000D3545">
              <w:rPr>
                <w:rFonts w:ascii="Arial" w:eastAsia="Calibri" w:hAnsi="Arial" w:cs="Arial"/>
                <w:spacing w:val="-3"/>
                <w:sz w:val="18"/>
                <w:szCs w:val="18"/>
              </w:rPr>
              <w:t>f</w:t>
            </w:r>
            <w:r w:rsidRPr="000D3545">
              <w:rPr>
                <w:rFonts w:ascii="Arial" w:eastAsia="Calibri" w:hAnsi="Arial" w:cs="Arial"/>
                <w:spacing w:val="1"/>
                <w:sz w:val="18"/>
                <w:szCs w:val="18"/>
              </w:rPr>
              <w:t>iş</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w w:val="101"/>
                <w:sz w:val="18"/>
                <w:szCs w:val="18"/>
              </w:rPr>
              <w:t>b</w:t>
            </w:r>
            <w:r w:rsidRPr="000D3545">
              <w:rPr>
                <w:rFonts w:ascii="Arial" w:eastAsia="Calibri" w:hAnsi="Arial" w:cs="Arial"/>
                <w:spacing w:val="-1"/>
                <w:w w:val="101"/>
                <w:sz w:val="18"/>
                <w:szCs w:val="18"/>
              </w:rPr>
              <w:t>r</w:t>
            </w:r>
            <w:r w:rsidRPr="000D3545">
              <w:rPr>
                <w:rFonts w:ascii="Arial" w:eastAsia="Calibri" w:hAnsi="Arial" w:cs="Arial"/>
                <w:w w:val="101"/>
                <w:sz w:val="18"/>
                <w:szCs w:val="18"/>
              </w:rPr>
              <w:t>o</w:t>
            </w:r>
            <w:r w:rsidRPr="000D3545">
              <w:rPr>
                <w:rFonts w:ascii="Arial" w:eastAsia="Calibri" w:hAnsi="Arial" w:cs="Arial"/>
                <w:spacing w:val="1"/>
                <w:w w:val="101"/>
                <w:sz w:val="18"/>
                <w:szCs w:val="18"/>
              </w:rPr>
              <w:t>ş</w:t>
            </w:r>
            <w:r w:rsidRPr="000D3545">
              <w:rPr>
                <w:rFonts w:ascii="Arial" w:eastAsia="Calibri" w:hAnsi="Arial" w:cs="Arial"/>
                <w:w w:val="101"/>
                <w:sz w:val="18"/>
                <w:szCs w:val="18"/>
              </w:rPr>
              <w:t>ü</w:t>
            </w:r>
            <w:r w:rsidRPr="000D3545">
              <w:rPr>
                <w:rFonts w:ascii="Arial" w:eastAsia="Calibri" w:hAnsi="Arial" w:cs="Arial"/>
                <w:spacing w:val="-6"/>
                <w:w w:val="101"/>
                <w:sz w:val="18"/>
                <w:szCs w:val="18"/>
              </w:rPr>
              <w:t>r</w:t>
            </w:r>
            <w:r w:rsidRPr="000D3545">
              <w:rPr>
                <w:rFonts w:ascii="Arial" w:eastAsia="Calibri" w:hAnsi="Arial" w:cs="Arial"/>
                <w:w w:val="101"/>
                <w:sz w:val="18"/>
                <w:szCs w:val="18"/>
              </w:rPr>
              <w:t>)</w:t>
            </w:r>
          </w:p>
        </w:tc>
        <w:tc>
          <w:tcPr>
            <w:tcW w:w="1134" w:type="dxa"/>
            <w:vMerge w:val="restart"/>
            <w:shd w:val="clear" w:color="auto" w:fill="auto"/>
          </w:tcPr>
          <w:p w14:paraId="5E3AFB82" w14:textId="1E14D2B1" w:rsidR="00A80907" w:rsidRPr="00FF00A8" w:rsidRDefault="00037083"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p w14:paraId="6E805765" w14:textId="378E1F73" w:rsidR="00037083" w:rsidRPr="00FF00A8" w:rsidRDefault="00037083">
            <w:pPr>
              <w:tabs>
                <w:tab w:val="left" w:pos="2340"/>
              </w:tabs>
              <w:jc w:val="center"/>
              <w:rPr>
                <w:rFonts w:ascii="Arial" w:eastAsia="Calibri" w:hAnsi="Arial" w:cs="Arial"/>
                <w:spacing w:val="-1"/>
                <w:w w:val="101"/>
                <w:sz w:val="18"/>
                <w:szCs w:val="18"/>
              </w:rPr>
            </w:pPr>
          </w:p>
        </w:tc>
        <w:tc>
          <w:tcPr>
            <w:tcW w:w="3118" w:type="dxa"/>
            <w:vMerge w:val="restart"/>
            <w:shd w:val="clear" w:color="auto" w:fill="auto"/>
          </w:tcPr>
          <w:p w14:paraId="51B70774" w14:textId="77777777" w:rsidR="00037083" w:rsidRPr="00DB53B5" w:rsidRDefault="00037083" w:rsidP="00300A57">
            <w:pPr>
              <w:numPr>
                <w:ilvl w:val="0"/>
                <w:numId w:val="54"/>
              </w:numPr>
              <w:ind w:left="237" w:hanging="237"/>
              <w:rPr>
                <w:rFonts w:ascii="Arial" w:eastAsia="Calibri" w:hAnsi="Arial" w:cs="Arial"/>
                <w:spacing w:val="1"/>
                <w:sz w:val="18"/>
                <w:szCs w:val="18"/>
              </w:rPr>
            </w:pPr>
            <w:r w:rsidRPr="00DB53B5">
              <w:rPr>
                <w:rFonts w:ascii="Arial" w:eastAsia="Calibri" w:hAnsi="Arial" w:cs="Arial"/>
                <w:spacing w:val="1"/>
                <w:sz w:val="18"/>
                <w:szCs w:val="18"/>
              </w:rPr>
              <w:t xml:space="preserve"> Aile ve Sosyal Politikalar İl Müdürlüğü</w:t>
            </w:r>
          </w:p>
          <w:p w14:paraId="7F28FFD7" w14:textId="77777777" w:rsidR="00037083" w:rsidRPr="000D3545" w:rsidRDefault="00037083" w:rsidP="00300A57">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İl Emniyet Müdürlüğü</w:t>
            </w:r>
          </w:p>
          <w:p w14:paraId="547C8107" w14:textId="77777777" w:rsidR="00037083" w:rsidRPr="000D3545" w:rsidRDefault="00037083" w:rsidP="00300A57">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İl Jandarma Komutanlığı</w:t>
            </w:r>
          </w:p>
          <w:p w14:paraId="4CA59E20" w14:textId="0E5748BE" w:rsidR="00037083" w:rsidRPr="000D3545" w:rsidRDefault="00037083">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Büyükşehir Belediyesi</w:t>
            </w:r>
            <w:r w:rsidR="00393CF4"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 xml:space="preserve"> </w:t>
            </w:r>
          </w:p>
        </w:tc>
        <w:tc>
          <w:tcPr>
            <w:tcW w:w="2693" w:type="dxa"/>
            <w:vMerge w:val="restart"/>
          </w:tcPr>
          <w:p w14:paraId="08B002C7" w14:textId="3153F4CF" w:rsidR="00037083" w:rsidRPr="000D3545" w:rsidRDefault="00037083">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Kadın STK’ları ve İlgili Diğer STK’lar</w:t>
            </w:r>
          </w:p>
        </w:tc>
        <w:tc>
          <w:tcPr>
            <w:tcW w:w="2694" w:type="dxa"/>
            <w:vMerge w:val="restart"/>
            <w:shd w:val="clear" w:color="auto" w:fill="auto"/>
          </w:tcPr>
          <w:p w14:paraId="636734E7" w14:textId="7609FD03"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 xml:space="preserve">o </w:t>
            </w:r>
            <w:r w:rsidRPr="000D3545">
              <w:rPr>
                <w:rFonts w:ascii="Arial" w:eastAsia="Calibri" w:hAnsi="Arial" w:cs="Arial"/>
                <w:spacing w:val="1"/>
                <w:position w:val="1"/>
                <w:sz w:val="18"/>
                <w:szCs w:val="18"/>
              </w:rPr>
              <w:t>şi</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d</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t</w:t>
            </w:r>
            <w:r w:rsidRPr="000D3545">
              <w:rPr>
                <w:rFonts w:ascii="Arial" w:eastAsia="Calibri" w:hAnsi="Arial" w:cs="Arial"/>
                <w:spacing w:val="8"/>
                <w:position w:val="1"/>
                <w:sz w:val="18"/>
                <w:szCs w:val="18"/>
              </w:rPr>
              <w:t xml:space="preserve"> </w:t>
            </w:r>
            <w:r w:rsidRPr="000D3545">
              <w:rPr>
                <w:rFonts w:ascii="Arial" w:eastAsia="Calibri" w:hAnsi="Arial" w:cs="Arial"/>
                <w:w w:val="101"/>
                <w:position w:val="1"/>
                <w:sz w:val="18"/>
                <w:szCs w:val="18"/>
              </w:rPr>
              <w:t>h</w:t>
            </w:r>
            <w:r w:rsidRPr="000D3545">
              <w:rPr>
                <w:rFonts w:ascii="Arial" w:eastAsia="Calibri" w:hAnsi="Arial" w:cs="Arial"/>
                <w:spacing w:val="-6"/>
                <w:w w:val="101"/>
                <w:position w:val="1"/>
                <w:sz w:val="18"/>
                <w:szCs w:val="18"/>
              </w:rPr>
              <w:t>a</w:t>
            </w:r>
            <w:r w:rsidRPr="000D3545">
              <w:rPr>
                <w:rFonts w:ascii="Arial" w:eastAsia="Calibri" w:hAnsi="Arial" w:cs="Arial"/>
                <w:spacing w:val="1"/>
                <w:w w:val="101"/>
                <w:position w:val="1"/>
                <w:sz w:val="18"/>
                <w:szCs w:val="18"/>
              </w:rPr>
              <w:t>t</w:t>
            </w:r>
            <w:r w:rsidRPr="000D3545">
              <w:rPr>
                <w:rFonts w:ascii="Arial" w:eastAsia="Calibri" w:hAnsi="Arial" w:cs="Arial"/>
                <w:spacing w:val="-3"/>
                <w:w w:val="101"/>
                <w:position w:val="1"/>
                <w:sz w:val="18"/>
                <w:szCs w:val="18"/>
              </w:rPr>
              <w:t>t</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nı</w:t>
            </w:r>
            <w:r w:rsidRPr="000D3545">
              <w:rPr>
                <w:rFonts w:ascii="Arial" w:eastAsia="Calibri" w:hAnsi="Arial" w:cs="Arial"/>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ll</w:t>
            </w:r>
            <w:r w:rsidRPr="000D3545">
              <w:rPr>
                <w:rFonts w:ascii="Arial" w:eastAsia="Calibri" w:hAnsi="Arial" w:cs="Arial"/>
                <w:spacing w:val="-1"/>
                <w:w w:val="101"/>
                <w:sz w:val="18"/>
                <w:szCs w:val="18"/>
              </w:rPr>
              <w:t>a</w:t>
            </w:r>
            <w:r w:rsidRPr="000D3545">
              <w:rPr>
                <w:rFonts w:ascii="Arial" w:eastAsia="Calibri" w:hAnsi="Arial" w:cs="Arial"/>
                <w:w w:val="101"/>
                <w:sz w:val="18"/>
                <w:szCs w:val="18"/>
              </w:rPr>
              <w:t>n</w:t>
            </w:r>
            <w:r w:rsidRPr="000D3545">
              <w:rPr>
                <w:rFonts w:ascii="Arial" w:eastAsia="Calibri" w:hAnsi="Arial" w:cs="Arial"/>
                <w:spacing w:val="-6"/>
                <w:w w:val="101"/>
                <w:sz w:val="18"/>
                <w:szCs w:val="18"/>
              </w:rPr>
              <w:t>a</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037083" w:rsidRPr="000D3545" w14:paraId="49B541B7" w14:textId="77777777" w:rsidTr="00496EBF">
        <w:tc>
          <w:tcPr>
            <w:tcW w:w="4957" w:type="dxa"/>
            <w:shd w:val="clear" w:color="auto" w:fill="auto"/>
          </w:tcPr>
          <w:p w14:paraId="13131568" w14:textId="7C1ABF43" w:rsidR="00037083" w:rsidRPr="000D3545" w:rsidRDefault="00037083">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4.2.1.2. 18</w:t>
            </w:r>
            <w:r w:rsidRPr="000D3545">
              <w:rPr>
                <w:rFonts w:ascii="Arial" w:eastAsia="Calibri" w:hAnsi="Arial" w:cs="Arial"/>
                <w:position w:val="1"/>
                <w:sz w:val="18"/>
                <w:szCs w:val="18"/>
              </w:rPr>
              <w:t>3</w:t>
            </w:r>
            <w:r w:rsidRPr="000D3545">
              <w:rPr>
                <w:rFonts w:ascii="Arial" w:eastAsia="Calibri" w:hAnsi="Arial" w:cs="Arial"/>
                <w:spacing w:val="-1"/>
                <w:position w:val="1"/>
                <w:sz w:val="18"/>
                <w:szCs w:val="18"/>
              </w:rPr>
              <w:t xml:space="preserve"> </w:t>
            </w:r>
            <w:r w:rsidRPr="000D3545">
              <w:rPr>
                <w:rFonts w:ascii="Arial" w:eastAsia="Calibri" w:hAnsi="Arial" w:cs="Arial"/>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 xml:space="preserve"> </w:t>
            </w:r>
            <w:r w:rsidRPr="000D3545">
              <w:rPr>
                <w:rFonts w:ascii="Arial" w:eastAsia="Calibri" w:hAnsi="Arial" w:cs="Arial"/>
                <w:spacing w:val="-2"/>
                <w:position w:val="1"/>
                <w:sz w:val="18"/>
                <w:szCs w:val="18"/>
              </w:rPr>
              <w:t>Ş</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d</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t</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H</w:t>
            </w:r>
            <w:r w:rsidRPr="000D3545">
              <w:rPr>
                <w:rFonts w:ascii="Arial" w:eastAsia="Calibri" w:hAnsi="Arial" w:cs="Arial"/>
                <w:spacing w:val="-1"/>
                <w:position w:val="1"/>
                <w:sz w:val="18"/>
                <w:szCs w:val="18"/>
              </w:rPr>
              <w:t>a</w:t>
            </w:r>
            <w:r w:rsidRPr="000D3545">
              <w:rPr>
                <w:rFonts w:ascii="Arial" w:eastAsia="Calibri" w:hAnsi="Arial" w:cs="Arial"/>
                <w:spacing w:val="-3"/>
                <w:position w:val="1"/>
                <w:sz w:val="18"/>
                <w:szCs w:val="18"/>
              </w:rPr>
              <w:t>t</w:t>
            </w:r>
            <w:r w:rsidRPr="000D3545">
              <w:rPr>
                <w:rFonts w:ascii="Arial" w:eastAsia="Calibri" w:hAnsi="Arial" w:cs="Arial"/>
                <w:spacing w:val="1"/>
                <w:position w:val="1"/>
                <w:sz w:val="18"/>
                <w:szCs w:val="18"/>
              </w:rPr>
              <w:t>tı</w:t>
            </w:r>
            <w:r w:rsidRPr="000D3545">
              <w:rPr>
                <w:rFonts w:ascii="Arial" w:eastAsia="Calibri" w:hAnsi="Arial" w:cs="Arial"/>
                <w:position w:val="1"/>
                <w:sz w:val="18"/>
                <w:szCs w:val="18"/>
              </w:rPr>
              <w:t>na</w:t>
            </w:r>
            <w:r w:rsidRPr="000D3545">
              <w:rPr>
                <w:rFonts w:ascii="Arial" w:eastAsia="Calibri" w:hAnsi="Arial" w:cs="Arial"/>
                <w:spacing w:val="2"/>
                <w:position w:val="1"/>
                <w:sz w:val="18"/>
                <w:szCs w:val="18"/>
              </w:rPr>
              <w:t xml:space="preserve"> </w:t>
            </w:r>
            <w:r w:rsidRPr="000D3545">
              <w:rPr>
                <w:rFonts w:ascii="Arial" w:eastAsia="Calibri" w:hAnsi="Arial" w:cs="Arial"/>
                <w:position w:val="1"/>
                <w:sz w:val="18"/>
                <w:szCs w:val="18"/>
              </w:rPr>
              <w:t>b</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ş</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u</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u</w:t>
            </w:r>
            <w:r w:rsidRPr="000D3545">
              <w:rPr>
                <w:rFonts w:ascii="Arial" w:eastAsia="Calibri" w:hAnsi="Arial" w:cs="Arial"/>
                <w:spacing w:val="4"/>
                <w:position w:val="1"/>
                <w:sz w:val="18"/>
                <w:szCs w:val="18"/>
              </w:rPr>
              <w:t xml:space="preserve"> </w:t>
            </w:r>
            <w:r w:rsidRPr="000D3545">
              <w:rPr>
                <w:rFonts w:ascii="Arial" w:eastAsia="Calibri" w:hAnsi="Arial" w:cs="Arial"/>
                <w:spacing w:val="1"/>
                <w:w w:val="101"/>
                <w:position w:val="1"/>
                <w:sz w:val="18"/>
                <w:szCs w:val="18"/>
              </w:rPr>
              <w:t>s</w:t>
            </w:r>
            <w:r w:rsidRPr="000D3545">
              <w:rPr>
                <w:rFonts w:ascii="Arial" w:eastAsia="Calibri" w:hAnsi="Arial" w:cs="Arial"/>
                <w:spacing w:val="-5"/>
                <w:w w:val="101"/>
                <w:position w:val="1"/>
                <w:sz w:val="18"/>
                <w:szCs w:val="18"/>
              </w:rPr>
              <w:t>o</w:t>
            </w:r>
            <w:r w:rsidRPr="000D3545">
              <w:rPr>
                <w:rFonts w:ascii="Arial" w:eastAsia="Calibri" w:hAnsi="Arial" w:cs="Arial"/>
                <w:w w:val="101"/>
                <w:position w:val="1"/>
                <w:sz w:val="18"/>
                <w:szCs w:val="18"/>
              </w:rPr>
              <w:t>n</w:t>
            </w:r>
            <w:r w:rsidRPr="000D3545">
              <w:rPr>
                <w:rFonts w:ascii="Arial" w:eastAsia="Calibri" w:hAnsi="Arial" w:cs="Arial"/>
                <w:spacing w:val="-1"/>
                <w:w w:val="101"/>
                <w:position w:val="1"/>
                <w:sz w:val="18"/>
                <w:szCs w:val="18"/>
              </w:rPr>
              <w:t>ra</w:t>
            </w:r>
            <w:r w:rsidRPr="000D3545">
              <w:rPr>
                <w:rFonts w:ascii="Arial" w:eastAsia="Calibri" w:hAnsi="Arial" w:cs="Arial"/>
                <w:spacing w:val="1"/>
                <w:w w:val="101"/>
                <w:position w:val="1"/>
                <w:sz w:val="18"/>
                <w:szCs w:val="18"/>
              </w:rPr>
              <w:t>s</w:t>
            </w:r>
            <w:r w:rsidRPr="000D3545">
              <w:rPr>
                <w:rFonts w:ascii="Arial" w:eastAsia="Calibri" w:hAnsi="Arial" w:cs="Arial"/>
                <w:w w:val="101"/>
                <w:position w:val="1"/>
                <w:sz w:val="18"/>
                <w:szCs w:val="18"/>
              </w:rPr>
              <w:t>ı</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oo</w:t>
            </w:r>
            <w:r w:rsidRPr="000D3545">
              <w:rPr>
                <w:rFonts w:ascii="Arial" w:eastAsia="Calibri" w:hAnsi="Arial" w:cs="Arial"/>
                <w:spacing w:val="-1"/>
                <w:sz w:val="18"/>
                <w:szCs w:val="18"/>
              </w:rPr>
              <w:t>r</w:t>
            </w:r>
            <w:r w:rsidRPr="000D3545">
              <w:rPr>
                <w:rFonts w:ascii="Arial" w:eastAsia="Calibri" w:hAnsi="Arial" w:cs="Arial"/>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6"/>
                <w:sz w:val="18"/>
                <w:szCs w:val="18"/>
              </w:rPr>
              <w:t>a</w:t>
            </w:r>
            <w:r w:rsidRPr="000D3545">
              <w:rPr>
                <w:rFonts w:ascii="Arial" w:eastAsia="Calibri" w:hAnsi="Arial" w:cs="Arial"/>
                <w:spacing w:val="1"/>
                <w:sz w:val="18"/>
                <w:szCs w:val="18"/>
              </w:rPr>
              <w:t>s</w:t>
            </w:r>
            <w:r w:rsidRPr="000D3545">
              <w:rPr>
                <w:rFonts w:ascii="Arial" w:eastAsia="Calibri" w:hAnsi="Arial" w:cs="Arial"/>
                <w:spacing w:val="-1"/>
                <w:sz w:val="18"/>
                <w:szCs w:val="18"/>
              </w:rPr>
              <w:t>y</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z w:val="18"/>
                <w:szCs w:val="18"/>
              </w:rPr>
              <w:t>un</w:t>
            </w:r>
            <w:r w:rsidRPr="000D3545">
              <w:rPr>
                <w:rFonts w:ascii="Arial" w:eastAsia="Calibri" w:hAnsi="Arial" w:cs="Arial"/>
                <w:spacing w:val="10"/>
                <w:sz w:val="18"/>
                <w:szCs w:val="18"/>
              </w:rPr>
              <w:t xml:space="preserve"> </w:t>
            </w:r>
            <w:r w:rsidRPr="000D3545">
              <w:rPr>
                <w:rFonts w:ascii="Arial" w:eastAsia="Calibri" w:hAnsi="Arial" w:cs="Arial"/>
                <w:sz w:val="18"/>
                <w:szCs w:val="18"/>
              </w:rPr>
              <w:t>gü</w:t>
            </w:r>
            <w:r w:rsidRPr="000D3545">
              <w:rPr>
                <w:rFonts w:ascii="Arial" w:eastAsia="Calibri" w:hAnsi="Arial" w:cs="Arial"/>
                <w:spacing w:val="-5"/>
                <w:sz w:val="18"/>
                <w:szCs w:val="18"/>
              </w:rPr>
              <w:t>ç</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4"/>
                <w:sz w:val="18"/>
                <w:szCs w:val="18"/>
              </w:rPr>
              <w:t>s</w:t>
            </w:r>
            <w:r w:rsidRPr="000D3545">
              <w:rPr>
                <w:rFonts w:ascii="Arial" w:eastAsia="Calibri" w:hAnsi="Arial" w:cs="Arial"/>
                <w:sz w:val="18"/>
                <w:szCs w:val="18"/>
              </w:rPr>
              <w:t>i</w:t>
            </w:r>
            <w:r w:rsidR="005510C2">
              <w:rPr>
                <w:rFonts w:ascii="Arial" w:eastAsia="Calibri" w:hAnsi="Arial" w:cs="Arial"/>
                <w:spacing w:val="10"/>
                <w:sz w:val="18"/>
                <w:szCs w:val="18"/>
              </w:rPr>
              <w:t xml:space="preserve"> </w:t>
            </w:r>
            <w:r w:rsidRPr="000D3545">
              <w:rPr>
                <w:rFonts w:ascii="Arial" w:eastAsia="Calibri" w:hAnsi="Arial" w:cs="Arial"/>
                <w:sz w:val="18"/>
                <w:szCs w:val="18"/>
              </w:rPr>
              <w:t>ç</w:t>
            </w:r>
            <w:r w:rsidRPr="000D3545">
              <w:rPr>
                <w:rFonts w:ascii="Arial" w:eastAsia="Calibri" w:hAnsi="Arial" w:cs="Arial"/>
                <w:spacing w:val="-6"/>
                <w:sz w:val="18"/>
                <w:szCs w:val="18"/>
              </w:rPr>
              <w:t>a</w:t>
            </w:r>
            <w:r w:rsidRPr="000D3545">
              <w:rPr>
                <w:rFonts w:ascii="Arial" w:eastAsia="Calibri" w:hAnsi="Arial" w:cs="Arial"/>
                <w:spacing w:val="1"/>
                <w:sz w:val="18"/>
                <w:szCs w:val="18"/>
              </w:rPr>
              <w:t>lış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005510C2">
              <w:rPr>
                <w:rFonts w:ascii="Arial" w:eastAsia="Calibri" w:hAnsi="Arial" w:cs="Arial"/>
                <w:sz w:val="18"/>
                <w:szCs w:val="18"/>
              </w:rPr>
              <w:t>ı</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vMerge/>
            <w:shd w:val="clear" w:color="auto" w:fill="auto"/>
          </w:tcPr>
          <w:p w14:paraId="5E28F50C" w14:textId="77777777" w:rsidR="00037083" w:rsidRPr="000D3545" w:rsidRDefault="00037083">
            <w:pPr>
              <w:widowControl/>
              <w:tabs>
                <w:tab w:val="left" w:pos="2340"/>
                <w:tab w:val="center" w:pos="4680"/>
                <w:tab w:val="right" w:pos="9360"/>
              </w:tabs>
              <w:spacing w:line="100" w:lineRule="atLeast"/>
              <w:jc w:val="center"/>
              <w:rPr>
                <w:rFonts w:ascii="Arial" w:eastAsia="Calibri" w:hAnsi="Arial" w:cs="Arial"/>
                <w:spacing w:val="-1"/>
                <w:w w:val="101"/>
                <w:sz w:val="18"/>
                <w:szCs w:val="18"/>
              </w:rPr>
            </w:pPr>
          </w:p>
        </w:tc>
        <w:tc>
          <w:tcPr>
            <w:tcW w:w="3118" w:type="dxa"/>
            <w:vMerge/>
            <w:shd w:val="clear" w:color="auto" w:fill="auto"/>
          </w:tcPr>
          <w:p w14:paraId="644DA506" w14:textId="77777777" w:rsidR="00037083" w:rsidRPr="000D3545" w:rsidRDefault="00037083">
            <w:pPr>
              <w:numPr>
                <w:ilvl w:val="0"/>
                <w:numId w:val="54"/>
              </w:numPr>
              <w:ind w:left="237" w:hanging="237"/>
              <w:rPr>
                <w:rFonts w:ascii="Arial" w:hAnsi="Arial" w:cs="Arial"/>
                <w:color w:val="000000"/>
                <w:sz w:val="18"/>
                <w:szCs w:val="18"/>
              </w:rPr>
            </w:pPr>
          </w:p>
        </w:tc>
        <w:tc>
          <w:tcPr>
            <w:tcW w:w="2693" w:type="dxa"/>
            <w:vMerge/>
          </w:tcPr>
          <w:p w14:paraId="11C0C4F4" w14:textId="77777777" w:rsidR="00037083" w:rsidRPr="000D3545" w:rsidRDefault="00037083">
            <w:pPr>
              <w:numPr>
                <w:ilvl w:val="0"/>
                <w:numId w:val="54"/>
              </w:numPr>
              <w:ind w:left="237" w:hanging="237"/>
              <w:rPr>
                <w:rFonts w:ascii="Arial" w:hAnsi="Arial" w:cs="Arial"/>
                <w:color w:val="000000"/>
                <w:sz w:val="18"/>
                <w:szCs w:val="18"/>
              </w:rPr>
            </w:pPr>
          </w:p>
        </w:tc>
        <w:tc>
          <w:tcPr>
            <w:tcW w:w="2694" w:type="dxa"/>
            <w:vMerge/>
            <w:shd w:val="clear" w:color="auto" w:fill="auto"/>
          </w:tcPr>
          <w:p w14:paraId="2B507C17" w14:textId="77777777" w:rsidR="00037083" w:rsidRPr="000D3545" w:rsidRDefault="00037083">
            <w:pPr>
              <w:numPr>
                <w:ilvl w:val="0"/>
                <w:numId w:val="54"/>
              </w:numPr>
              <w:ind w:left="237" w:hanging="237"/>
              <w:rPr>
                <w:rFonts w:ascii="Arial" w:hAnsi="Arial" w:cs="Arial"/>
                <w:color w:val="000000"/>
                <w:sz w:val="18"/>
                <w:szCs w:val="18"/>
              </w:rPr>
            </w:pPr>
          </w:p>
        </w:tc>
      </w:tr>
      <w:tr w:rsidR="000A54D1" w:rsidRPr="000D3545" w14:paraId="23DA16CB" w14:textId="77777777" w:rsidTr="00496EBF">
        <w:tc>
          <w:tcPr>
            <w:tcW w:w="4957" w:type="dxa"/>
            <w:shd w:val="clear" w:color="auto" w:fill="auto"/>
          </w:tcPr>
          <w:p w14:paraId="49A6EEA2" w14:textId="7F948C72" w:rsidR="000A54D1" w:rsidRPr="000D3545" w:rsidRDefault="000A54D1">
            <w:pPr>
              <w:tabs>
                <w:tab w:val="left" w:pos="2340"/>
              </w:tabs>
              <w:ind w:left="691" w:hanging="663"/>
              <w:rPr>
                <w:rFonts w:ascii="Arial" w:hAnsi="Arial" w:cs="Arial"/>
                <w:sz w:val="18"/>
                <w:szCs w:val="18"/>
              </w:rPr>
            </w:pPr>
            <w:r w:rsidRPr="000D3545">
              <w:rPr>
                <w:rFonts w:ascii="Arial" w:eastAsia="Calibri" w:hAnsi="Arial" w:cs="Arial"/>
                <w:spacing w:val="-1"/>
                <w:sz w:val="18"/>
                <w:szCs w:val="18"/>
              </w:rPr>
              <w:t>4.2.1.3</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00A933F4" w:rsidRPr="000D3545">
              <w:rPr>
                <w:rFonts w:ascii="Arial" w:eastAsia="Calibri" w:hAnsi="Arial" w:cs="Arial"/>
                <w:spacing w:val="2"/>
                <w:sz w:val="18"/>
                <w:szCs w:val="18"/>
              </w:rPr>
              <w:t xml:space="preserve">Mevcut </w:t>
            </w:r>
            <w:r w:rsidRPr="000D3545">
              <w:rPr>
                <w:rFonts w:ascii="Arial" w:eastAsia="Calibri" w:hAnsi="Arial" w:cs="Arial"/>
                <w:spacing w:val="-2"/>
                <w:sz w:val="18"/>
                <w:szCs w:val="18"/>
              </w:rPr>
              <w:t>D</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ı</w:t>
            </w:r>
            <w:r w:rsidRPr="000D3545">
              <w:rPr>
                <w:rFonts w:ascii="Arial" w:eastAsia="Calibri" w:hAnsi="Arial" w:cs="Arial"/>
                <w:spacing w:val="-4"/>
                <w:sz w:val="18"/>
                <w:szCs w:val="18"/>
              </w:rPr>
              <w:t>ş</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6"/>
                <w:sz w:val="18"/>
                <w:szCs w:val="18"/>
              </w:rPr>
              <w:t>k</w:t>
            </w:r>
            <w:r w:rsidRPr="000D3545">
              <w:rPr>
                <w:rFonts w:ascii="Arial" w:eastAsia="Calibri" w:hAnsi="Arial" w:cs="Arial"/>
                <w:sz w:val="18"/>
                <w:szCs w:val="18"/>
              </w:rPr>
              <w:t>ez</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2"/>
                <w:sz w:val="18"/>
                <w:szCs w:val="18"/>
              </w:rPr>
              <w:t>’</w:t>
            </w:r>
            <w:r w:rsidRPr="000D3545">
              <w:rPr>
                <w:rFonts w:ascii="Arial" w:eastAsia="Calibri" w:hAnsi="Arial" w:cs="Arial"/>
                <w:sz w:val="18"/>
                <w:szCs w:val="18"/>
              </w:rPr>
              <w:t>ni</w:t>
            </w:r>
            <w:r w:rsidRPr="000D3545">
              <w:rPr>
                <w:rFonts w:ascii="Arial" w:eastAsia="Calibri" w:hAnsi="Arial" w:cs="Arial"/>
                <w:spacing w:val="9"/>
                <w:sz w:val="18"/>
                <w:szCs w:val="18"/>
              </w:rPr>
              <w:t xml:space="preserve"> </w:t>
            </w:r>
            <w:r w:rsidRPr="000D3545">
              <w:rPr>
                <w:rFonts w:ascii="Arial" w:eastAsia="Calibri" w:hAnsi="Arial" w:cs="Arial"/>
                <w:w w:val="101"/>
                <w:sz w:val="18"/>
                <w:szCs w:val="18"/>
              </w:rPr>
              <w:t>d</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ha </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z w:val="18"/>
                <w:szCs w:val="18"/>
              </w:rPr>
              <w:t>h</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 xml:space="preserve"> </w:t>
            </w:r>
            <w:r w:rsidRPr="000D3545">
              <w:rPr>
                <w:rFonts w:ascii="Arial" w:eastAsia="Calibri" w:hAnsi="Arial" w:cs="Arial"/>
                <w:sz w:val="18"/>
                <w:szCs w:val="18"/>
              </w:rPr>
              <w:t>g</w:t>
            </w:r>
            <w:r w:rsidRPr="000D3545">
              <w:rPr>
                <w:rFonts w:ascii="Arial" w:eastAsia="Calibri" w:hAnsi="Arial" w:cs="Arial"/>
                <w:spacing w:val="-4"/>
                <w:sz w:val="18"/>
                <w:szCs w:val="18"/>
              </w:rPr>
              <w:t>e</w:t>
            </w:r>
            <w:r w:rsidRPr="000D3545">
              <w:rPr>
                <w:rFonts w:ascii="Arial" w:eastAsia="Calibri" w:hAnsi="Arial" w:cs="Arial"/>
                <w:spacing w:val="1"/>
                <w:sz w:val="18"/>
                <w:szCs w:val="18"/>
              </w:rPr>
              <w:t>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 xml:space="preserve"> s</w:t>
            </w:r>
            <w:r w:rsidRPr="000D3545">
              <w:rPr>
                <w:rFonts w:ascii="Arial" w:eastAsia="Calibri" w:hAnsi="Arial" w:cs="Arial"/>
                <w:spacing w:val="-5"/>
                <w:sz w:val="18"/>
                <w:szCs w:val="18"/>
              </w:rPr>
              <w:t>u</w:t>
            </w:r>
            <w:r w:rsidRPr="000D3545">
              <w:rPr>
                <w:rFonts w:ascii="Arial" w:eastAsia="Calibri" w:hAnsi="Arial" w:cs="Arial"/>
                <w:sz w:val="18"/>
                <w:szCs w:val="18"/>
              </w:rPr>
              <w:t>nu</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9"/>
                <w:sz w:val="18"/>
                <w:szCs w:val="18"/>
              </w:rPr>
              <w:t xml:space="preserve"> </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z w:val="18"/>
                <w:szCs w:val="18"/>
              </w:rPr>
              <w:t>er</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z w:val="18"/>
                <w:szCs w:val="18"/>
              </w:rPr>
              <w:t>nu</w:t>
            </w:r>
            <w:r w:rsidRPr="000D3545">
              <w:rPr>
                <w:rFonts w:ascii="Arial" w:eastAsia="Calibri" w:hAnsi="Arial" w:cs="Arial"/>
                <w:spacing w:val="1"/>
                <w:sz w:val="18"/>
                <w:szCs w:val="18"/>
              </w:rPr>
              <w:t>s</w:t>
            </w:r>
            <w:r w:rsidRPr="000D3545">
              <w:rPr>
                <w:rFonts w:ascii="Arial" w:eastAsia="Calibri" w:hAnsi="Arial" w:cs="Arial"/>
                <w:spacing w:val="-5"/>
                <w:sz w:val="18"/>
                <w:szCs w:val="18"/>
              </w:rPr>
              <w:t>u</w:t>
            </w:r>
            <w:r w:rsidRPr="000D3545">
              <w:rPr>
                <w:rFonts w:ascii="Arial" w:eastAsia="Calibri" w:hAnsi="Arial" w:cs="Arial"/>
                <w:sz w:val="18"/>
                <w:szCs w:val="18"/>
              </w:rPr>
              <w:t>nda</w:t>
            </w:r>
            <w:r w:rsidRPr="000D3545">
              <w:rPr>
                <w:rFonts w:ascii="Arial" w:eastAsia="Calibri" w:hAnsi="Arial" w:cs="Arial"/>
                <w:spacing w:val="5"/>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rk</w:t>
            </w:r>
            <w:r w:rsidRPr="000D3545">
              <w:rPr>
                <w:rFonts w:ascii="Arial" w:eastAsia="Calibri" w:hAnsi="Arial" w:cs="Arial"/>
                <w:w w:val="101"/>
                <w:sz w:val="18"/>
                <w:szCs w:val="18"/>
              </w:rPr>
              <w:t xml:space="preserve">ez </w:t>
            </w:r>
            <w:r w:rsidRPr="000D3545">
              <w:rPr>
                <w:rFonts w:ascii="Arial" w:eastAsia="Calibri" w:hAnsi="Arial" w:cs="Arial"/>
                <w:spacing w:val="1"/>
                <w:sz w:val="18"/>
                <w:szCs w:val="18"/>
              </w:rPr>
              <w:t>il</w:t>
            </w:r>
            <w:r w:rsidRPr="000D3545">
              <w:rPr>
                <w:rFonts w:ascii="Arial" w:eastAsia="Calibri" w:hAnsi="Arial" w:cs="Arial"/>
                <w:sz w:val="18"/>
                <w:szCs w:val="18"/>
              </w:rPr>
              <w:t>ç</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9"/>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4"/>
                <w:sz w:val="18"/>
                <w:szCs w:val="18"/>
              </w:rPr>
              <w:t>ş</w:t>
            </w:r>
            <w:r w:rsidRPr="000D3545">
              <w:rPr>
                <w:rFonts w:ascii="Arial" w:eastAsia="Calibri" w:hAnsi="Arial" w:cs="Arial"/>
                <w:spacing w:val="1"/>
                <w:sz w:val="18"/>
                <w:szCs w:val="18"/>
              </w:rPr>
              <w:t>i</w:t>
            </w:r>
            <w:r w:rsidRPr="000D3545">
              <w:rPr>
                <w:rFonts w:ascii="Arial" w:eastAsia="Calibri" w:hAnsi="Arial" w:cs="Arial"/>
                <w:sz w:val="18"/>
                <w:szCs w:val="18"/>
              </w:rPr>
              <w:t>d</w:t>
            </w:r>
            <w:r w:rsidRPr="000D3545">
              <w:rPr>
                <w:rFonts w:ascii="Arial" w:eastAsia="Calibri" w:hAnsi="Arial" w:cs="Arial"/>
                <w:spacing w:val="-5"/>
                <w:sz w:val="18"/>
                <w:szCs w:val="18"/>
              </w:rPr>
              <w:t>d</w:t>
            </w:r>
            <w:r w:rsidRPr="000D3545">
              <w:rPr>
                <w:rFonts w:ascii="Arial" w:eastAsia="Calibri" w:hAnsi="Arial" w:cs="Arial"/>
                <w:sz w:val="18"/>
                <w:szCs w:val="18"/>
              </w:rPr>
              <w:t>et</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vak</w:t>
            </w:r>
            <w:r w:rsidRPr="000D3545">
              <w:rPr>
                <w:rFonts w:ascii="Arial" w:eastAsia="Calibri" w:hAnsi="Arial" w:cs="Arial"/>
                <w:sz w:val="18"/>
                <w:szCs w:val="18"/>
              </w:rPr>
              <w:t xml:space="preserve">a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9"/>
                <w:sz w:val="18"/>
                <w:szCs w:val="18"/>
              </w:rPr>
              <w:t xml:space="preserve"> </w:t>
            </w:r>
            <w:r w:rsidRPr="000D3545">
              <w:rPr>
                <w:rFonts w:ascii="Arial" w:eastAsia="Calibri" w:hAnsi="Arial" w:cs="Arial"/>
                <w:spacing w:val="-6"/>
                <w:sz w:val="18"/>
                <w:szCs w:val="18"/>
              </w:rPr>
              <w:t>y</w:t>
            </w:r>
            <w:r w:rsidRPr="000D3545">
              <w:rPr>
                <w:rFonts w:ascii="Arial" w:eastAsia="Calibri" w:hAnsi="Arial" w:cs="Arial"/>
                <w:sz w:val="18"/>
                <w:szCs w:val="18"/>
              </w:rPr>
              <w:t>oğ</w:t>
            </w:r>
            <w:r w:rsidRPr="000D3545">
              <w:rPr>
                <w:rFonts w:ascii="Arial" w:eastAsia="Calibri" w:hAnsi="Arial" w:cs="Arial"/>
                <w:spacing w:val="-5"/>
                <w:sz w:val="18"/>
                <w:szCs w:val="18"/>
              </w:rPr>
              <w:t>u</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pacing w:val="-1"/>
                <w:sz w:val="18"/>
                <w:szCs w:val="18"/>
              </w:rPr>
              <w:t>ara</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w w:val="101"/>
                <w:sz w:val="18"/>
                <w:szCs w:val="18"/>
              </w:rPr>
              <w:t>göz</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2"/>
                <w:w w:val="101"/>
                <w:sz w:val="18"/>
                <w:szCs w:val="18"/>
              </w:rPr>
              <w:t>m</w:t>
            </w:r>
            <w:r w:rsidRPr="000D3545">
              <w:rPr>
                <w:rFonts w:ascii="Arial" w:eastAsia="Calibri" w:hAnsi="Arial" w:cs="Arial"/>
                <w:spacing w:val="-3"/>
                <w:w w:val="101"/>
                <w:sz w:val="18"/>
                <w:szCs w:val="18"/>
              </w:rPr>
              <w:t>l</w:t>
            </w:r>
            <w:r w:rsidRPr="000D3545">
              <w:rPr>
                <w:rFonts w:ascii="Arial" w:eastAsia="Calibri" w:hAnsi="Arial" w:cs="Arial"/>
                <w:w w:val="101"/>
                <w:sz w:val="18"/>
                <w:szCs w:val="18"/>
              </w:rPr>
              <w:t>en</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ği </w:t>
            </w:r>
            <w:r w:rsidRPr="000D3545">
              <w:rPr>
                <w:rFonts w:ascii="Arial" w:eastAsia="Calibri" w:hAnsi="Arial" w:cs="Arial"/>
                <w:spacing w:val="1"/>
                <w:position w:val="1"/>
                <w:sz w:val="18"/>
                <w:szCs w:val="18"/>
              </w:rPr>
              <w:t>il</w:t>
            </w:r>
            <w:r w:rsidRPr="000D3545">
              <w:rPr>
                <w:rFonts w:ascii="Arial" w:eastAsia="Calibri" w:hAnsi="Arial" w:cs="Arial"/>
                <w:position w:val="1"/>
                <w:sz w:val="18"/>
                <w:szCs w:val="18"/>
              </w:rPr>
              <w:t>ç</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9"/>
                <w:position w:val="1"/>
                <w:sz w:val="18"/>
                <w:szCs w:val="18"/>
              </w:rPr>
              <w:t xml:space="preserve"> </w:t>
            </w:r>
            <w:r w:rsidRPr="000D3545">
              <w:rPr>
                <w:rFonts w:ascii="Arial" w:eastAsia="Calibri" w:hAnsi="Arial" w:cs="Arial"/>
                <w:spacing w:val="-5"/>
                <w:position w:val="1"/>
                <w:sz w:val="18"/>
                <w:szCs w:val="18"/>
              </w:rPr>
              <w:t>b</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g</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en</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r</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8"/>
                <w:position w:val="1"/>
                <w:sz w:val="18"/>
                <w:szCs w:val="18"/>
              </w:rPr>
              <w:t xml:space="preserve"> </w:t>
            </w:r>
            <w:r w:rsidRPr="000D3545">
              <w:rPr>
                <w:rFonts w:ascii="Arial" w:eastAsia="Calibri" w:hAnsi="Arial" w:cs="Arial"/>
                <w:position w:val="1"/>
                <w:sz w:val="18"/>
                <w:szCs w:val="18"/>
              </w:rPr>
              <w:t>ç</w:t>
            </w:r>
            <w:r w:rsidRPr="000D3545">
              <w:rPr>
                <w:rFonts w:ascii="Arial" w:eastAsia="Calibri" w:hAnsi="Arial" w:cs="Arial"/>
                <w:spacing w:val="-1"/>
                <w:position w:val="1"/>
                <w:sz w:val="18"/>
                <w:szCs w:val="18"/>
              </w:rPr>
              <w:t>a</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ış</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ı</w:t>
            </w:r>
            <w:r w:rsidRPr="000D3545">
              <w:rPr>
                <w:rFonts w:ascii="Arial" w:eastAsia="Calibri" w:hAnsi="Arial" w:cs="Arial"/>
                <w:spacing w:val="13"/>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p</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k</w:t>
            </w:r>
            <w:r w:rsidRPr="000D3545">
              <w:rPr>
                <w:rFonts w:ascii="Arial" w:eastAsia="Calibri" w:hAnsi="Arial" w:cs="Arial"/>
                <w:spacing w:val="3"/>
                <w:position w:val="1"/>
                <w:sz w:val="18"/>
                <w:szCs w:val="18"/>
              </w:rPr>
              <w:t xml:space="preserve"> </w:t>
            </w:r>
            <w:r w:rsidRPr="000D3545">
              <w:rPr>
                <w:rFonts w:ascii="Arial" w:eastAsia="Calibri" w:hAnsi="Arial" w:cs="Arial"/>
                <w:position w:val="1"/>
                <w:sz w:val="18"/>
                <w:szCs w:val="18"/>
              </w:rPr>
              <w:t>(b</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ş</w:t>
            </w:r>
            <w:r w:rsidRPr="000D3545">
              <w:rPr>
                <w:rFonts w:ascii="Arial" w:eastAsia="Calibri" w:hAnsi="Arial" w:cs="Arial"/>
                <w:position w:val="1"/>
                <w:sz w:val="18"/>
                <w:szCs w:val="18"/>
              </w:rPr>
              <w:t>ür</w:t>
            </w:r>
            <w:r w:rsidRPr="000D3545">
              <w:rPr>
                <w:rFonts w:ascii="Arial" w:eastAsia="Calibri" w:hAnsi="Arial" w:cs="Arial"/>
                <w:spacing w:val="1"/>
                <w:position w:val="1"/>
                <w:sz w:val="18"/>
                <w:szCs w:val="18"/>
              </w:rPr>
              <w:t xml:space="preserve"> </w:t>
            </w:r>
            <w:r w:rsidRPr="000D3545">
              <w:rPr>
                <w:rFonts w:ascii="Arial" w:eastAsia="Calibri" w:hAnsi="Arial" w:cs="Arial"/>
                <w:w w:val="101"/>
                <w:position w:val="1"/>
                <w:sz w:val="18"/>
                <w:szCs w:val="18"/>
              </w:rPr>
              <w:t>d</w:t>
            </w:r>
            <w:r w:rsidRPr="000D3545">
              <w:rPr>
                <w:rFonts w:ascii="Arial" w:eastAsia="Calibri" w:hAnsi="Arial" w:cs="Arial"/>
                <w:spacing w:val="-6"/>
                <w:w w:val="101"/>
                <w:position w:val="1"/>
                <w:sz w:val="18"/>
                <w:szCs w:val="18"/>
              </w:rPr>
              <w:t>a</w:t>
            </w:r>
            <w:r w:rsidRPr="000D3545">
              <w:rPr>
                <w:rFonts w:ascii="Arial" w:eastAsia="Calibri" w:hAnsi="Arial" w:cs="Arial"/>
                <w:w w:val="101"/>
                <w:position w:val="1"/>
                <w:sz w:val="18"/>
                <w:szCs w:val="18"/>
              </w:rPr>
              <w:t>ğ</w:t>
            </w:r>
            <w:r w:rsidRPr="000D3545">
              <w:rPr>
                <w:rFonts w:ascii="Arial" w:eastAsia="Calibri" w:hAnsi="Arial" w:cs="Arial"/>
                <w:spacing w:val="1"/>
                <w:w w:val="101"/>
                <w:position w:val="1"/>
                <w:sz w:val="18"/>
                <w:szCs w:val="18"/>
              </w:rPr>
              <w:t>ıt</w:t>
            </w:r>
            <w:r w:rsidRPr="000D3545">
              <w:rPr>
                <w:rFonts w:ascii="Arial" w:eastAsia="Calibri" w:hAnsi="Arial" w:cs="Arial"/>
                <w:spacing w:val="-2"/>
                <w:w w:val="101"/>
                <w:position w:val="1"/>
                <w:sz w:val="18"/>
                <w:szCs w:val="18"/>
              </w:rPr>
              <w:t>m</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k</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3"/>
                <w:sz w:val="18"/>
                <w:szCs w:val="18"/>
              </w:rPr>
              <w:t>ı</w:t>
            </w:r>
            <w:r w:rsidRPr="000D3545">
              <w:rPr>
                <w:rFonts w:ascii="Arial" w:eastAsia="Calibri" w:hAnsi="Arial" w:cs="Arial"/>
                <w:spacing w:val="1"/>
                <w:sz w:val="18"/>
                <w:szCs w:val="18"/>
              </w:rPr>
              <w:t>l</w:t>
            </w:r>
            <w:r w:rsidRPr="000D3545">
              <w:rPr>
                <w:rFonts w:ascii="Arial" w:eastAsia="Calibri" w:hAnsi="Arial" w:cs="Arial"/>
                <w:sz w:val="18"/>
                <w:szCs w:val="18"/>
              </w:rPr>
              <w:t>da 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ez b</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bo</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d</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da</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3"/>
                <w:sz w:val="18"/>
                <w:szCs w:val="18"/>
              </w:rPr>
              <w:t>ı</w:t>
            </w:r>
            <w:r w:rsidRPr="000D3545">
              <w:rPr>
                <w:rFonts w:ascii="Arial" w:eastAsia="Calibri" w:hAnsi="Arial" w:cs="Arial"/>
                <w:spacing w:val="1"/>
                <w:sz w:val="18"/>
                <w:szCs w:val="18"/>
              </w:rPr>
              <w:t>tı</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k</w:t>
            </w:r>
            <w:r w:rsidRPr="000D3545">
              <w:rPr>
                <w:rFonts w:ascii="Arial" w:eastAsia="Calibri" w:hAnsi="Arial" w:cs="Arial"/>
                <w:w w:val="101"/>
                <w:sz w:val="18"/>
                <w:szCs w:val="18"/>
              </w:rPr>
              <w:t>)</w:t>
            </w:r>
          </w:p>
        </w:tc>
        <w:tc>
          <w:tcPr>
            <w:tcW w:w="1134" w:type="dxa"/>
            <w:vMerge w:val="restart"/>
            <w:shd w:val="clear" w:color="auto" w:fill="auto"/>
          </w:tcPr>
          <w:p w14:paraId="199B773F" w14:textId="4F885B92" w:rsidR="00A80907" w:rsidRPr="000D3545" w:rsidRDefault="000A54D1"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p w14:paraId="241D9EEF" w14:textId="1FE38128" w:rsidR="000A54D1" w:rsidRPr="000D3545" w:rsidRDefault="000A54D1">
            <w:pPr>
              <w:tabs>
                <w:tab w:val="left" w:pos="2340"/>
              </w:tabs>
              <w:jc w:val="center"/>
              <w:rPr>
                <w:rFonts w:ascii="Arial" w:eastAsia="Calibri" w:hAnsi="Arial" w:cs="Arial"/>
                <w:spacing w:val="-1"/>
                <w:w w:val="101"/>
                <w:sz w:val="18"/>
                <w:szCs w:val="18"/>
              </w:rPr>
            </w:pPr>
          </w:p>
        </w:tc>
        <w:tc>
          <w:tcPr>
            <w:tcW w:w="3118" w:type="dxa"/>
            <w:vMerge w:val="restart"/>
            <w:shd w:val="clear" w:color="auto" w:fill="auto"/>
          </w:tcPr>
          <w:p w14:paraId="7F449887" w14:textId="77777777" w:rsidR="00037083" w:rsidRPr="00550E1A" w:rsidRDefault="000A54D1" w:rsidP="00300A57">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Aile ve Sosyal Politikalar İl Müdürlüğü</w:t>
            </w:r>
          </w:p>
          <w:p w14:paraId="5F28FC2F" w14:textId="77777777" w:rsidR="00037083" w:rsidRPr="00550E1A" w:rsidRDefault="000A54D1" w:rsidP="00300A57">
            <w:pPr>
              <w:numPr>
                <w:ilvl w:val="0"/>
                <w:numId w:val="54"/>
              </w:numPr>
              <w:ind w:left="237" w:hanging="237"/>
              <w:rPr>
                <w:rFonts w:ascii="Arial" w:eastAsia="Calibri" w:hAnsi="Arial" w:cs="Arial"/>
                <w:spacing w:val="1"/>
                <w:sz w:val="18"/>
                <w:szCs w:val="18"/>
              </w:rPr>
            </w:pPr>
            <w:r w:rsidRPr="00550E1A">
              <w:rPr>
                <w:rFonts w:ascii="Arial" w:eastAsia="Calibri" w:hAnsi="Arial" w:cs="Arial"/>
                <w:spacing w:val="1"/>
                <w:sz w:val="18"/>
                <w:szCs w:val="18"/>
              </w:rPr>
              <w:t>Büyükşehir Belediyesi</w:t>
            </w:r>
          </w:p>
          <w:p w14:paraId="4B708CB6" w14:textId="77777777" w:rsidR="00037083" w:rsidRPr="00FC43D5" w:rsidRDefault="000A54D1" w:rsidP="00300A57">
            <w:pPr>
              <w:numPr>
                <w:ilvl w:val="0"/>
                <w:numId w:val="54"/>
              </w:numPr>
              <w:ind w:left="237" w:hanging="237"/>
              <w:rPr>
                <w:rFonts w:ascii="Arial" w:eastAsia="Calibri" w:hAnsi="Arial" w:cs="Arial"/>
                <w:spacing w:val="1"/>
                <w:sz w:val="18"/>
                <w:szCs w:val="18"/>
              </w:rPr>
            </w:pPr>
            <w:r w:rsidRPr="00FC43D5">
              <w:rPr>
                <w:rFonts w:ascii="Arial" w:eastAsia="Calibri" w:hAnsi="Arial" w:cs="Arial"/>
                <w:spacing w:val="1"/>
                <w:sz w:val="18"/>
                <w:szCs w:val="18"/>
              </w:rPr>
              <w:t xml:space="preserve"> Samsun Barosu</w:t>
            </w:r>
          </w:p>
          <w:p w14:paraId="1F6707C0" w14:textId="0BE3EADA" w:rsidR="000A54D1" w:rsidRPr="00DB53B5" w:rsidRDefault="000A54D1">
            <w:pPr>
              <w:numPr>
                <w:ilvl w:val="0"/>
                <w:numId w:val="54"/>
              </w:numPr>
              <w:ind w:left="237" w:hanging="237"/>
              <w:rPr>
                <w:rFonts w:ascii="Arial" w:eastAsia="Calibri" w:hAnsi="Arial" w:cs="Arial"/>
                <w:spacing w:val="1"/>
                <w:sz w:val="18"/>
                <w:szCs w:val="18"/>
              </w:rPr>
            </w:pPr>
            <w:r w:rsidRPr="00FF00A8">
              <w:rPr>
                <w:rFonts w:ascii="Arial" w:eastAsia="Calibri" w:hAnsi="Arial" w:cs="Arial"/>
                <w:spacing w:val="1"/>
                <w:sz w:val="18"/>
                <w:szCs w:val="18"/>
              </w:rPr>
              <w:t>Merkez İlçe Belediyeleri</w:t>
            </w:r>
            <w:r w:rsidR="00393CF4" w:rsidRPr="00DB53B5">
              <w:rPr>
                <w:rFonts w:ascii="Arial" w:eastAsia="Calibri" w:hAnsi="Arial" w:cs="Arial"/>
                <w:spacing w:val="1"/>
                <w:sz w:val="18"/>
                <w:szCs w:val="18"/>
              </w:rPr>
              <w:t xml:space="preserve">  </w:t>
            </w:r>
          </w:p>
        </w:tc>
        <w:tc>
          <w:tcPr>
            <w:tcW w:w="2693" w:type="dxa"/>
            <w:vMerge w:val="restart"/>
          </w:tcPr>
          <w:p w14:paraId="3073ADA0" w14:textId="62798308" w:rsidR="00037083" w:rsidRPr="000D3545" w:rsidRDefault="000A54D1">
            <w:pPr>
              <w:numPr>
                <w:ilvl w:val="0"/>
                <w:numId w:val="54"/>
              </w:numPr>
              <w:ind w:left="237" w:hanging="237"/>
              <w:rPr>
                <w:rFonts w:ascii="Arial" w:hAnsi="Arial" w:cs="Arial"/>
                <w:color w:val="000000"/>
                <w:sz w:val="18"/>
                <w:szCs w:val="18"/>
              </w:rPr>
            </w:pP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00037083" w:rsidRPr="000D3545">
              <w:rPr>
                <w:rFonts w:ascii="Arial" w:eastAsia="Calibri" w:hAnsi="Arial" w:cs="Arial"/>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2"/>
                <w:sz w:val="18"/>
                <w:szCs w:val="18"/>
              </w:rPr>
              <w:t>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00037083" w:rsidRPr="000D3545">
              <w:rPr>
                <w:rFonts w:ascii="Arial" w:eastAsia="Calibri" w:hAnsi="Arial" w:cs="Arial"/>
                <w:spacing w:val="-1"/>
                <w:sz w:val="18"/>
                <w:szCs w:val="18"/>
              </w:rPr>
              <w:t>ı</w:t>
            </w:r>
          </w:p>
          <w:p w14:paraId="4EA10AD2" w14:textId="72CA0D2E" w:rsidR="000A54D1" w:rsidRPr="000D3545" w:rsidRDefault="000A54D1">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00037083" w:rsidRPr="000D3545">
              <w:rPr>
                <w:rFonts w:ascii="Arial" w:eastAsia="Calibri" w:hAnsi="Arial" w:cs="Arial"/>
                <w:spacing w:val="-7"/>
                <w:sz w:val="18"/>
                <w:szCs w:val="18"/>
              </w:rPr>
              <w:t>d</w:t>
            </w:r>
            <w:r w:rsidRPr="000D3545">
              <w:rPr>
                <w:rFonts w:ascii="Arial" w:eastAsia="Calibri" w:hAnsi="Arial" w:cs="Arial"/>
                <w:spacing w:val="1"/>
                <w:sz w:val="18"/>
                <w:szCs w:val="18"/>
              </w:rPr>
              <w:t>i</w:t>
            </w:r>
            <w:r w:rsidRPr="000D3545">
              <w:rPr>
                <w:rFonts w:ascii="Arial" w:eastAsia="Calibri" w:hAnsi="Arial" w:cs="Arial"/>
                <w:spacing w:val="-4"/>
                <w:sz w:val="18"/>
                <w:szCs w:val="18"/>
              </w:rPr>
              <w:t>ğ</w:t>
            </w:r>
            <w:r w:rsidRPr="000D3545">
              <w:rPr>
                <w:rFonts w:ascii="Arial" w:eastAsia="Calibri" w:hAnsi="Arial" w:cs="Arial"/>
                <w:sz w:val="18"/>
                <w:szCs w:val="18"/>
              </w:rPr>
              <w:t>er</w:t>
            </w:r>
            <w:r w:rsidRPr="000D3545">
              <w:rPr>
                <w:rFonts w:ascii="Arial" w:eastAsia="Calibri" w:hAnsi="Arial" w:cs="Arial"/>
                <w:spacing w:val="5"/>
                <w:sz w:val="18"/>
                <w:szCs w:val="18"/>
              </w:rPr>
              <w:t xml:space="preserve"> </w:t>
            </w:r>
            <w:r w:rsidRPr="000D3545">
              <w:rPr>
                <w:rFonts w:ascii="Arial" w:eastAsia="Calibri" w:hAnsi="Arial" w:cs="Arial"/>
                <w:spacing w:val="-2"/>
                <w:w w:val="101"/>
                <w:sz w:val="18"/>
                <w:szCs w:val="18"/>
              </w:rPr>
              <w:t>ST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694" w:type="dxa"/>
            <w:vMerge w:val="restart"/>
            <w:shd w:val="clear" w:color="auto" w:fill="auto"/>
          </w:tcPr>
          <w:p w14:paraId="1328EB5D" w14:textId="0CE80BA7" w:rsidR="000A54D1" w:rsidRPr="000D3545" w:rsidRDefault="000A54D1">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position w:val="1"/>
                <w:sz w:val="18"/>
                <w:szCs w:val="18"/>
              </w:rPr>
              <w:t>D</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pacing w:val="1"/>
                <w:w w:val="101"/>
                <w:position w:val="1"/>
                <w:sz w:val="18"/>
                <w:szCs w:val="18"/>
              </w:rPr>
              <w:t>ış</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a</w:t>
            </w:r>
            <w:r w:rsidRPr="000D3545">
              <w:rPr>
                <w:rFonts w:ascii="Arial" w:eastAsia="Calibri" w:hAnsi="Arial" w:cs="Arial"/>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rk</w:t>
            </w:r>
            <w:r w:rsidRPr="000D3545">
              <w:rPr>
                <w:rFonts w:ascii="Arial" w:eastAsia="Calibri" w:hAnsi="Arial" w:cs="Arial"/>
                <w:w w:val="101"/>
                <w:sz w:val="18"/>
                <w:szCs w:val="18"/>
              </w:rPr>
              <w:t>ez</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w w:val="101"/>
                <w:sz w:val="18"/>
                <w:szCs w:val="18"/>
              </w:rPr>
              <w:t>n</w:t>
            </w:r>
            <w:r w:rsidRPr="000D3545">
              <w:rPr>
                <w:rFonts w:ascii="Arial" w:eastAsia="Calibri" w:hAnsi="Arial" w:cs="Arial"/>
                <w:spacing w:val="-5"/>
                <w:w w:val="101"/>
                <w:sz w:val="18"/>
                <w:szCs w:val="18"/>
              </w:rPr>
              <w:t>d</w:t>
            </w:r>
            <w:r w:rsidRPr="000D3545">
              <w:rPr>
                <w:rFonts w:ascii="Arial" w:eastAsia="Calibri" w:hAnsi="Arial" w:cs="Arial"/>
                <w:w w:val="101"/>
                <w:sz w:val="18"/>
                <w:szCs w:val="18"/>
              </w:rPr>
              <w:t xml:space="preserve">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4"/>
                <w:sz w:val="18"/>
                <w:szCs w:val="18"/>
              </w:rPr>
              <w:t>ş</w:t>
            </w:r>
            <w:r w:rsidRPr="000D3545">
              <w:rPr>
                <w:rFonts w:ascii="Arial" w:eastAsia="Calibri" w:hAnsi="Arial" w:cs="Arial"/>
                <w:sz w:val="18"/>
                <w:szCs w:val="18"/>
              </w:rPr>
              <w:t>i</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0A54D1" w:rsidRPr="000D3545" w14:paraId="4D565F64" w14:textId="77777777" w:rsidTr="00496EBF">
        <w:tc>
          <w:tcPr>
            <w:tcW w:w="4957" w:type="dxa"/>
            <w:shd w:val="clear" w:color="auto" w:fill="auto"/>
          </w:tcPr>
          <w:p w14:paraId="2F1BC8BD" w14:textId="2123F21F" w:rsidR="000A54D1" w:rsidRPr="00DB53B5" w:rsidRDefault="000A54D1">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4.2.1.4</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 xml:space="preserve">o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00A933F4"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ç</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ha</w:t>
            </w:r>
            <w:r w:rsidRPr="000D3545">
              <w:rPr>
                <w:rFonts w:ascii="Arial" w:eastAsia="Calibri" w:hAnsi="Arial" w:cs="Arial"/>
                <w:spacing w:val="1"/>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5"/>
                <w:position w:val="1"/>
                <w:sz w:val="18"/>
                <w:szCs w:val="18"/>
              </w:rPr>
              <w:t>o</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y</w:t>
            </w:r>
            <w:r w:rsidRPr="000D3545">
              <w:rPr>
                <w:rFonts w:ascii="Arial" w:eastAsia="Calibri" w:hAnsi="Arial" w:cs="Arial"/>
                <w:spacing w:val="5"/>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r w:rsidRPr="000D3545">
              <w:rPr>
                <w:rFonts w:ascii="Arial" w:eastAsia="Calibri" w:hAnsi="Arial" w:cs="Arial"/>
                <w:spacing w:val="-4"/>
                <w:w w:val="101"/>
                <w:position w:val="1"/>
                <w:sz w:val="18"/>
                <w:szCs w:val="18"/>
              </w:rPr>
              <w:t>e</w:t>
            </w:r>
            <w:r w:rsidRPr="000D3545">
              <w:rPr>
                <w:rFonts w:ascii="Arial" w:eastAsia="Calibri" w:hAnsi="Arial" w:cs="Arial"/>
                <w:spacing w:val="1"/>
                <w:w w:val="101"/>
                <w:position w:val="1"/>
                <w:sz w:val="18"/>
                <w:szCs w:val="18"/>
              </w:rPr>
              <w:t>t</w:t>
            </w:r>
            <w:r w:rsidRPr="000D3545">
              <w:rPr>
                <w:rFonts w:ascii="Arial" w:eastAsia="Calibri" w:hAnsi="Arial" w:cs="Arial"/>
                <w:spacing w:val="-1"/>
                <w:w w:val="101"/>
                <w:position w:val="1"/>
                <w:sz w:val="18"/>
                <w:szCs w:val="18"/>
              </w:rPr>
              <w:t>k</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n</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c</w:t>
            </w:r>
            <w:r w:rsidRPr="000D3545">
              <w:rPr>
                <w:rFonts w:ascii="Arial" w:eastAsia="Calibri" w:hAnsi="Arial" w:cs="Arial"/>
                <w:sz w:val="18"/>
                <w:szCs w:val="18"/>
              </w:rPr>
              <w:t>eği</w:t>
            </w:r>
            <w:r w:rsidRPr="000D3545">
              <w:rPr>
                <w:rFonts w:ascii="Arial" w:eastAsia="Calibri" w:hAnsi="Arial" w:cs="Arial"/>
                <w:spacing w:val="11"/>
                <w:sz w:val="18"/>
                <w:szCs w:val="18"/>
              </w:rPr>
              <w:t xml:space="preserve"> </w:t>
            </w:r>
            <w:r w:rsidRPr="000D3545">
              <w:rPr>
                <w:rFonts w:ascii="Arial" w:eastAsia="Calibri" w:hAnsi="Arial" w:cs="Arial"/>
                <w:sz w:val="18"/>
                <w:szCs w:val="18"/>
              </w:rPr>
              <w:t>d</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6"/>
                <w:sz w:val="18"/>
                <w:szCs w:val="18"/>
              </w:rPr>
              <w:t>k</w:t>
            </w:r>
            <w:r w:rsidRPr="000D3545">
              <w:rPr>
                <w:rFonts w:ascii="Arial" w:eastAsia="Calibri" w:hAnsi="Arial" w:cs="Arial"/>
                <w:sz w:val="18"/>
                <w:szCs w:val="18"/>
              </w:rPr>
              <w:t>ez</w:t>
            </w:r>
            <w:r w:rsidRPr="000D3545">
              <w:rPr>
                <w:rFonts w:ascii="Arial" w:eastAsia="Calibri" w:hAnsi="Arial" w:cs="Arial"/>
                <w:spacing w:val="1"/>
                <w:sz w:val="18"/>
                <w:szCs w:val="18"/>
              </w:rPr>
              <w:t>l</w:t>
            </w:r>
            <w:r w:rsidRPr="000D3545">
              <w:rPr>
                <w:rFonts w:ascii="Arial" w:eastAsia="Calibri" w:hAnsi="Arial" w:cs="Arial"/>
                <w:sz w:val="18"/>
                <w:szCs w:val="18"/>
              </w:rPr>
              <w:t>er</w:t>
            </w:r>
            <w:r w:rsidR="00A933F4" w:rsidRPr="000D3545">
              <w:rPr>
                <w:rFonts w:ascii="Arial" w:eastAsia="Calibri" w:hAnsi="Arial" w:cs="Arial"/>
                <w:spacing w:val="3"/>
                <w:sz w:val="18"/>
                <w:szCs w:val="18"/>
              </w:rPr>
              <w:t xml:space="preserve">i </w:t>
            </w:r>
            <w:r w:rsidR="00040398">
              <w:rPr>
                <w:rFonts w:ascii="Arial" w:eastAsia="Calibri" w:hAnsi="Arial" w:cs="Arial"/>
                <w:spacing w:val="3"/>
                <w:sz w:val="18"/>
                <w:szCs w:val="18"/>
              </w:rPr>
              <w:t>a</w:t>
            </w:r>
            <w:r w:rsidRPr="00DB53B5">
              <w:rPr>
                <w:rFonts w:ascii="Arial" w:eastAsia="Calibri" w:hAnsi="Arial" w:cs="Arial"/>
                <w:w w:val="101"/>
                <w:sz w:val="18"/>
                <w:szCs w:val="18"/>
              </w:rPr>
              <w:t>ç</w:t>
            </w:r>
            <w:r w:rsidRPr="00DB53B5">
              <w:rPr>
                <w:rFonts w:ascii="Arial" w:eastAsia="Calibri" w:hAnsi="Arial" w:cs="Arial"/>
                <w:spacing w:val="-2"/>
                <w:w w:val="101"/>
                <w:sz w:val="18"/>
                <w:szCs w:val="18"/>
              </w:rPr>
              <w:t>m</w:t>
            </w:r>
            <w:r w:rsidRPr="00DB53B5">
              <w:rPr>
                <w:rFonts w:ascii="Arial" w:eastAsia="Calibri" w:hAnsi="Arial" w:cs="Arial"/>
                <w:spacing w:val="-1"/>
                <w:w w:val="101"/>
                <w:sz w:val="18"/>
                <w:szCs w:val="18"/>
              </w:rPr>
              <w:t>a</w:t>
            </w:r>
            <w:r w:rsidRPr="00DB53B5">
              <w:rPr>
                <w:rFonts w:ascii="Arial" w:eastAsia="Calibri" w:hAnsi="Arial" w:cs="Arial"/>
                <w:w w:val="101"/>
                <w:sz w:val="18"/>
                <w:szCs w:val="18"/>
              </w:rPr>
              <w:t>k</w:t>
            </w:r>
          </w:p>
        </w:tc>
        <w:tc>
          <w:tcPr>
            <w:tcW w:w="1134" w:type="dxa"/>
            <w:vMerge/>
            <w:shd w:val="clear" w:color="auto" w:fill="auto"/>
          </w:tcPr>
          <w:p w14:paraId="57F0D21A" w14:textId="77777777" w:rsidR="000A54D1" w:rsidRPr="000D3545" w:rsidRDefault="000A54D1">
            <w:pPr>
              <w:widowControl/>
              <w:tabs>
                <w:tab w:val="left" w:pos="2340"/>
                <w:tab w:val="center" w:pos="4680"/>
                <w:tab w:val="right" w:pos="9360"/>
              </w:tabs>
              <w:spacing w:line="100" w:lineRule="atLeast"/>
              <w:jc w:val="center"/>
              <w:rPr>
                <w:rFonts w:ascii="Arial" w:eastAsia="Calibri" w:hAnsi="Arial" w:cs="Arial"/>
                <w:spacing w:val="-1"/>
                <w:w w:val="101"/>
                <w:sz w:val="18"/>
                <w:szCs w:val="18"/>
              </w:rPr>
            </w:pPr>
          </w:p>
        </w:tc>
        <w:tc>
          <w:tcPr>
            <w:tcW w:w="3118" w:type="dxa"/>
            <w:vMerge/>
            <w:shd w:val="clear" w:color="auto" w:fill="auto"/>
          </w:tcPr>
          <w:p w14:paraId="4CB9084F" w14:textId="77777777" w:rsidR="000A54D1" w:rsidRPr="000D3545" w:rsidRDefault="000A54D1">
            <w:pPr>
              <w:widowControl/>
              <w:numPr>
                <w:ilvl w:val="0"/>
                <w:numId w:val="54"/>
              </w:numPr>
              <w:tabs>
                <w:tab w:val="center" w:pos="4680"/>
                <w:tab w:val="right" w:pos="9360"/>
              </w:tabs>
              <w:spacing w:line="100" w:lineRule="atLeast"/>
              <w:ind w:left="237" w:hanging="237"/>
              <w:rPr>
                <w:rFonts w:ascii="Arial" w:eastAsia="Calibri" w:hAnsi="Arial" w:cs="Arial"/>
                <w:spacing w:val="1"/>
                <w:sz w:val="18"/>
                <w:szCs w:val="18"/>
              </w:rPr>
            </w:pPr>
          </w:p>
        </w:tc>
        <w:tc>
          <w:tcPr>
            <w:tcW w:w="2693" w:type="dxa"/>
            <w:vMerge/>
          </w:tcPr>
          <w:p w14:paraId="7180A8DF" w14:textId="77777777" w:rsidR="000A54D1" w:rsidRPr="000D3545" w:rsidRDefault="000A54D1">
            <w:pPr>
              <w:numPr>
                <w:ilvl w:val="0"/>
                <w:numId w:val="54"/>
              </w:numPr>
              <w:ind w:left="237" w:hanging="237"/>
              <w:rPr>
                <w:rFonts w:ascii="Arial" w:hAnsi="Arial" w:cs="Arial"/>
                <w:color w:val="000000"/>
                <w:sz w:val="18"/>
                <w:szCs w:val="18"/>
              </w:rPr>
            </w:pPr>
          </w:p>
        </w:tc>
        <w:tc>
          <w:tcPr>
            <w:tcW w:w="2694" w:type="dxa"/>
            <w:vMerge/>
            <w:shd w:val="clear" w:color="auto" w:fill="auto"/>
          </w:tcPr>
          <w:p w14:paraId="6FDB5B9C" w14:textId="77777777" w:rsidR="000A54D1" w:rsidRPr="000D3545" w:rsidRDefault="000A54D1">
            <w:pPr>
              <w:numPr>
                <w:ilvl w:val="0"/>
                <w:numId w:val="54"/>
              </w:numPr>
              <w:ind w:left="237" w:hanging="237"/>
              <w:rPr>
                <w:rFonts w:ascii="Arial" w:hAnsi="Arial" w:cs="Arial"/>
                <w:color w:val="000000"/>
                <w:sz w:val="18"/>
                <w:szCs w:val="18"/>
              </w:rPr>
            </w:pPr>
          </w:p>
        </w:tc>
      </w:tr>
      <w:tr w:rsidR="000A54D1" w:rsidRPr="000D3545" w14:paraId="04617FF1" w14:textId="77777777" w:rsidTr="00496EBF">
        <w:tc>
          <w:tcPr>
            <w:tcW w:w="4957" w:type="dxa"/>
            <w:shd w:val="clear" w:color="auto" w:fill="auto"/>
          </w:tcPr>
          <w:p w14:paraId="05965294" w14:textId="228BF05D" w:rsidR="000A54D1" w:rsidRPr="000D3545" w:rsidRDefault="000A54D1">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4.2.1.5</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 xml:space="preserve"> </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çe</w:t>
            </w:r>
            <w:r w:rsidRPr="000D3545">
              <w:rPr>
                <w:rFonts w:ascii="Arial" w:eastAsia="Calibri" w:hAnsi="Arial" w:cs="Arial"/>
                <w:spacing w:val="1"/>
                <w:position w:val="1"/>
                <w:sz w:val="18"/>
                <w:szCs w:val="18"/>
              </w:rPr>
              <w:t xml:space="preserve"> </w:t>
            </w:r>
            <w:r w:rsidRPr="000D3545">
              <w:rPr>
                <w:rFonts w:ascii="Arial" w:eastAsia="Calibri" w:hAnsi="Arial" w:cs="Arial"/>
                <w:spacing w:val="-3"/>
                <w:position w:val="1"/>
                <w:sz w:val="18"/>
                <w:szCs w:val="18"/>
              </w:rPr>
              <w:t>B</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nde</w:t>
            </w:r>
            <w:r w:rsidRPr="000D3545">
              <w:rPr>
                <w:rFonts w:ascii="Arial" w:eastAsia="Calibri" w:hAnsi="Arial" w:cs="Arial"/>
                <w:spacing w:val="9"/>
                <w:position w:val="1"/>
                <w:sz w:val="18"/>
                <w:szCs w:val="18"/>
              </w:rPr>
              <w:t xml:space="preserve"> </w:t>
            </w:r>
            <w:r w:rsidRPr="000D3545">
              <w:rPr>
                <w:rFonts w:ascii="Arial" w:eastAsia="Calibri" w:hAnsi="Arial" w:cs="Arial"/>
                <w:position w:val="1"/>
                <w:sz w:val="18"/>
                <w:szCs w:val="18"/>
              </w:rPr>
              <w:t>d</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ış</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3"/>
                <w:position w:val="1"/>
                <w:sz w:val="18"/>
                <w:szCs w:val="18"/>
              </w:rPr>
              <w:t xml:space="preserve"> </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spacing w:val="-6"/>
                <w:w w:val="101"/>
                <w:position w:val="1"/>
                <w:sz w:val="18"/>
                <w:szCs w:val="18"/>
              </w:rPr>
              <w:t>k</w:t>
            </w:r>
            <w:r w:rsidRPr="000D3545">
              <w:rPr>
                <w:rFonts w:ascii="Arial" w:eastAsia="Calibri" w:hAnsi="Arial" w:cs="Arial"/>
                <w:w w:val="101"/>
                <w:position w:val="1"/>
                <w:sz w:val="18"/>
                <w:szCs w:val="18"/>
              </w:rPr>
              <w:t>ez</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6"/>
                <w:w w:val="101"/>
                <w:position w:val="1"/>
                <w:sz w:val="18"/>
                <w:szCs w:val="18"/>
              </w:rPr>
              <w:t>r</w:t>
            </w:r>
            <w:r w:rsidRPr="000D3545">
              <w:rPr>
                <w:rFonts w:ascii="Arial" w:eastAsia="Calibri" w:hAnsi="Arial" w:cs="Arial"/>
                <w:w w:val="101"/>
                <w:position w:val="1"/>
                <w:sz w:val="18"/>
                <w:szCs w:val="18"/>
              </w:rPr>
              <w:t>i</w:t>
            </w:r>
            <w:r w:rsidR="00393CF4" w:rsidRPr="000D3545">
              <w:rPr>
                <w:rFonts w:ascii="Arial" w:eastAsia="Calibri" w:hAnsi="Arial" w:cs="Arial"/>
                <w:sz w:val="18"/>
                <w:szCs w:val="18"/>
              </w:rPr>
              <w:t xml:space="preserve"> </w:t>
            </w:r>
            <w:r w:rsidRPr="000D3545">
              <w:rPr>
                <w:rFonts w:ascii="Arial" w:eastAsia="Calibri" w:hAnsi="Arial" w:cs="Arial"/>
                <w:spacing w:val="-1"/>
                <w:w w:val="101"/>
                <w:sz w:val="18"/>
                <w:szCs w:val="18"/>
              </w:rPr>
              <w:t>a</w:t>
            </w:r>
            <w:r w:rsidRPr="000D3545">
              <w:rPr>
                <w:rFonts w:ascii="Arial" w:eastAsia="Calibri" w:hAnsi="Arial" w:cs="Arial"/>
                <w:w w:val="101"/>
                <w:sz w:val="18"/>
                <w:szCs w:val="18"/>
              </w:rPr>
              <w:t>ç</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vMerge/>
            <w:shd w:val="clear" w:color="auto" w:fill="auto"/>
          </w:tcPr>
          <w:p w14:paraId="72EAA3AC" w14:textId="77777777" w:rsidR="000A54D1" w:rsidRPr="000D3545" w:rsidRDefault="000A54D1">
            <w:pPr>
              <w:widowControl/>
              <w:tabs>
                <w:tab w:val="left" w:pos="2340"/>
                <w:tab w:val="center" w:pos="4680"/>
                <w:tab w:val="right" w:pos="9360"/>
              </w:tabs>
              <w:spacing w:line="100" w:lineRule="atLeast"/>
              <w:jc w:val="center"/>
              <w:rPr>
                <w:rFonts w:ascii="Arial" w:eastAsia="Calibri" w:hAnsi="Arial" w:cs="Arial"/>
                <w:spacing w:val="-1"/>
                <w:w w:val="101"/>
                <w:sz w:val="18"/>
                <w:szCs w:val="18"/>
              </w:rPr>
            </w:pPr>
          </w:p>
        </w:tc>
        <w:tc>
          <w:tcPr>
            <w:tcW w:w="3118" w:type="dxa"/>
            <w:vMerge/>
            <w:shd w:val="clear" w:color="auto" w:fill="auto"/>
          </w:tcPr>
          <w:p w14:paraId="2E95E842" w14:textId="77777777" w:rsidR="000A54D1" w:rsidRPr="000D3545" w:rsidRDefault="000A54D1">
            <w:pPr>
              <w:widowControl/>
              <w:numPr>
                <w:ilvl w:val="0"/>
                <w:numId w:val="54"/>
              </w:numPr>
              <w:tabs>
                <w:tab w:val="center" w:pos="4680"/>
                <w:tab w:val="right" w:pos="9360"/>
              </w:tabs>
              <w:spacing w:line="100" w:lineRule="atLeast"/>
              <w:ind w:left="237" w:hanging="237"/>
              <w:rPr>
                <w:rFonts w:ascii="Arial" w:eastAsia="Calibri" w:hAnsi="Arial" w:cs="Arial"/>
                <w:spacing w:val="1"/>
                <w:sz w:val="18"/>
                <w:szCs w:val="18"/>
              </w:rPr>
            </w:pPr>
          </w:p>
        </w:tc>
        <w:tc>
          <w:tcPr>
            <w:tcW w:w="2693" w:type="dxa"/>
            <w:vMerge/>
          </w:tcPr>
          <w:p w14:paraId="47FBFFAC" w14:textId="77777777" w:rsidR="000A54D1" w:rsidRPr="000D3545" w:rsidRDefault="000A54D1">
            <w:pPr>
              <w:numPr>
                <w:ilvl w:val="0"/>
                <w:numId w:val="54"/>
              </w:numPr>
              <w:ind w:left="237" w:hanging="237"/>
              <w:rPr>
                <w:rFonts w:ascii="Arial" w:hAnsi="Arial" w:cs="Arial"/>
                <w:color w:val="000000"/>
                <w:sz w:val="18"/>
                <w:szCs w:val="18"/>
              </w:rPr>
            </w:pPr>
          </w:p>
        </w:tc>
        <w:tc>
          <w:tcPr>
            <w:tcW w:w="2694" w:type="dxa"/>
            <w:vMerge/>
            <w:shd w:val="clear" w:color="auto" w:fill="auto"/>
          </w:tcPr>
          <w:p w14:paraId="298C3F34" w14:textId="77777777" w:rsidR="000A54D1" w:rsidRPr="000D3545" w:rsidRDefault="000A54D1">
            <w:pPr>
              <w:numPr>
                <w:ilvl w:val="0"/>
                <w:numId w:val="54"/>
              </w:numPr>
              <w:ind w:left="237" w:hanging="237"/>
              <w:rPr>
                <w:rFonts w:ascii="Arial" w:hAnsi="Arial" w:cs="Arial"/>
                <w:color w:val="000000"/>
                <w:sz w:val="18"/>
                <w:szCs w:val="18"/>
              </w:rPr>
            </w:pPr>
          </w:p>
        </w:tc>
      </w:tr>
      <w:tr w:rsidR="000A54D1" w:rsidRPr="000D3545" w14:paraId="5F5A2971" w14:textId="77777777" w:rsidTr="00496EBF">
        <w:tc>
          <w:tcPr>
            <w:tcW w:w="4957" w:type="dxa"/>
            <w:shd w:val="clear" w:color="auto" w:fill="auto"/>
          </w:tcPr>
          <w:p w14:paraId="2B75F00F" w14:textId="6969F2F9" w:rsidR="000A54D1" w:rsidRPr="000D3545" w:rsidRDefault="000A54D1">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4.2.1.6</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ı</w:t>
            </w:r>
            <w:r w:rsidRPr="000D3545">
              <w:rPr>
                <w:rFonts w:ascii="Arial" w:eastAsia="Calibri" w:hAnsi="Arial" w:cs="Arial"/>
                <w:spacing w:val="-4"/>
                <w:position w:val="1"/>
                <w:sz w:val="18"/>
                <w:szCs w:val="18"/>
              </w:rPr>
              <w:t>ş</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1"/>
                <w:position w:val="1"/>
                <w:sz w:val="18"/>
                <w:szCs w:val="18"/>
              </w:rPr>
              <w:t>i</w:t>
            </w:r>
            <w:r w:rsidRPr="000D3545">
              <w:rPr>
                <w:rFonts w:ascii="Arial" w:eastAsia="Calibri" w:hAnsi="Arial" w:cs="Arial"/>
                <w:spacing w:val="-2"/>
                <w:position w:val="1"/>
                <w:sz w:val="18"/>
                <w:szCs w:val="18"/>
              </w:rPr>
              <w:t>’</w:t>
            </w:r>
            <w:r w:rsidRPr="000D3545">
              <w:rPr>
                <w:rFonts w:ascii="Arial" w:eastAsia="Calibri" w:hAnsi="Arial" w:cs="Arial"/>
                <w:position w:val="1"/>
                <w:sz w:val="18"/>
                <w:szCs w:val="18"/>
              </w:rPr>
              <w:t>nde</w:t>
            </w:r>
            <w:r w:rsidRPr="000D3545">
              <w:rPr>
                <w:rFonts w:ascii="Arial" w:eastAsia="Calibri" w:hAnsi="Arial" w:cs="Arial"/>
                <w:spacing w:val="9"/>
                <w:position w:val="1"/>
                <w:sz w:val="18"/>
                <w:szCs w:val="18"/>
              </w:rPr>
              <w:t xml:space="preserve"> </w:t>
            </w:r>
            <w:r w:rsidRPr="000D3545">
              <w:rPr>
                <w:rFonts w:ascii="Arial" w:eastAsia="Calibri" w:hAnsi="Arial" w:cs="Arial"/>
                <w:position w:val="1"/>
                <w:sz w:val="18"/>
                <w:szCs w:val="18"/>
              </w:rPr>
              <w:t>ç</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lış</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8"/>
                <w:position w:val="1"/>
                <w:sz w:val="18"/>
                <w:szCs w:val="18"/>
              </w:rPr>
              <w:t xml:space="preserve"> </w:t>
            </w:r>
            <w:r w:rsidRPr="000D3545">
              <w:rPr>
                <w:rFonts w:ascii="Arial" w:eastAsia="Calibri" w:hAnsi="Arial" w:cs="Arial"/>
                <w:spacing w:val="-5"/>
                <w:position w:val="1"/>
                <w:sz w:val="18"/>
                <w:szCs w:val="18"/>
              </w:rPr>
              <w:t>p</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1"/>
                <w:position w:val="1"/>
                <w:sz w:val="18"/>
                <w:szCs w:val="18"/>
              </w:rPr>
              <w:t>s</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ne</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0"/>
                <w:position w:val="1"/>
                <w:sz w:val="18"/>
                <w:szCs w:val="18"/>
              </w:rPr>
              <w:t xml:space="preserve"> </w:t>
            </w:r>
            <w:r w:rsidRPr="000D3545">
              <w:rPr>
                <w:rFonts w:ascii="Arial" w:eastAsia="Calibri" w:hAnsi="Arial" w:cs="Arial"/>
                <w:spacing w:val="-5"/>
                <w:w w:val="101"/>
                <w:position w:val="1"/>
                <w:sz w:val="18"/>
                <w:szCs w:val="18"/>
              </w:rPr>
              <w:t>d</w:t>
            </w:r>
            <w:r w:rsidRPr="000D3545">
              <w:rPr>
                <w:rFonts w:ascii="Arial" w:eastAsia="Calibri" w:hAnsi="Arial" w:cs="Arial"/>
                <w:w w:val="101"/>
                <w:position w:val="1"/>
                <w:sz w:val="18"/>
                <w:szCs w:val="18"/>
              </w:rPr>
              <w:t>üz</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n</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i</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üpe</w:t>
            </w:r>
            <w:r w:rsidRPr="000D3545">
              <w:rPr>
                <w:rFonts w:ascii="Arial" w:eastAsia="Calibri" w:hAnsi="Arial" w:cs="Arial"/>
                <w:spacing w:val="-1"/>
                <w:sz w:val="18"/>
                <w:szCs w:val="18"/>
              </w:rPr>
              <w:t>r</w:t>
            </w:r>
            <w:r w:rsidRPr="000D3545">
              <w:rPr>
                <w:rFonts w:ascii="Arial" w:eastAsia="Calibri" w:hAnsi="Arial" w:cs="Arial"/>
                <w:spacing w:val="-6"/>
                <w:sz w:val="18"/>
                <w:szCs w:val="18"/>
              </w:rPr>
              <w:t>v</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1"/>
                <w:sz w:val="18"/>
                <w:szCs w:val="18"/>
              </w:rPr>
              <w:t>y</w:t>
            </w:r>
            <w:r w:rsidRPr="000D3545">
              <w:rPr>
                <w:rFonts w:ascii="Arial" w:eastAsia="Calibri" w:hAnsi="Arial" w:cs="Arial"/>
                <w:sz w:val="18"/>
                <w:szCs w:val="18"/>
              </w:rPr>
              <w:t>on</w:t>
            </w:r>
            <w:r w:rsidRPr="000D3545">
              <w:rPr>
                <w:rFonts w:ascii="Arial" w:eastAsia="Calibri" w:hAnsi="Arial" w:cs="Arial"/>
                <w:spacing w:val="7"/>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1"/>
                <w:sz w:val="18"/>
                <w:szCs w:val="18"/>
              </w:rPr>
              <w:t>s</w:t>
            </w:r>
            <w:r w:rsidRPr="000D3545">
              <w:rPr>
                <w:rFonts w:ascii="Arial" w:eastAsia="Calibri" w:hAnsi="Arial" w:cs="Arial"/>
                <w:spacing w:val="-3"/>
                <w:sz w:val="18"/>
                <w:szCs w:val="18"/>
              </w:rPr>
              <w:t>t</w:t>
            </w:r>
            <w:r w:rsidRPr="000D3545">
              <w:rPr>
                <w:rFonts w:ascii="Arial" w:eastAsia="Calibri" w:hAnsi="Arial" w:cs="Arial"/>
                <w:sz w:val="18"/>
                <w:szCs w:val="18"/>
              </w:rPr>
              <w:t>eği</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6"/>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vMerge/>
            <w:shd w:val="clear" w:color="auto" w:fill="auto"/>
          </w:tcPr>
          <w:p w14:paraId="66872911" w14:textId="77777777" w:rsidR="000A54D1" w:rsidRPr="000D3545" w:rsidRDefault="000A54D1">
            <w:pPr>
              <w:widowControl/>
              <w:tabs>
                <w:tab w:val="left" w:pos="2340"/>
                <w:tab w:val="center" w:pos="4680"/>
                <w:tab w:val="right" w:pos="9360"/>
              </w:tabs>
              <w:spacing w:line="100" w:lineRule="atLeast"/>
              <w:jc w:val="center"/>
              <w:rPr>
                <w:rFonts w:ascii="Arial" w:eastAsia="Calibri" w:hAnsi="Arial" w:cs="Arial"/>
                <w:spacing w:val="-1"/>
                <w:w w:val="101"/>
                <w:sz w:val="18"/>
                <w:szCs w:val="18"/>
              </w:rPr>
            </w:pPr>
          </w:p>
        </w:tc>
        <w:tc>
          <w:tcPr>
            <w:tcW w:w="3118" w:type="dxa"/>
            <w:vMerge/>
            <w:shd w:val="clear" w:color="auto" w:fill="auto"/>
          </w:tcPr>
          <w:p w14:paraId="6A3F652A" w14:textId="77777777" w:rsidR="000A54D1" w:rsidRPr="000D3545" w:rsidRDefault="000A54D1">
            <w:pPr>
              <w:widowControl/>
              <w:numPr>
                <w:ilvl w:val="0"/>
                <w:numId w:val="54"/>
              </w:numPr>
              <w:tabs>
                <w:tab w:val="center" w:pos="4680"/>
                <w:tab w:val="right" w:pos="9360"/>
              </w:tabs>
              <w:spacing w:line="100" w:lineRule="atLeast"/>
              <w:ind w:left="237" w:hanging="237"/>
              <w:rPr>
                <w:rFonts w:ascii="Arial" w:eastAsia="Calibri" w:hAnsi="Arial" w:cs="Arial"/>
                <w:spacing w:val="1"/>
                <w:sz w:val="18"/>
                <w:szCs w:val="18"/>
              </w:rPr>
            </w:pPr>
          </w:p>
        </w:tc>
        <w:tc>
          <w:tcPr>
            <w:tcW w:w="2693" w:type="dxa"/>
            <w:vMerge/>
          </w:tcPr>
          <w:p w14:paraId="1D18DCFE" w14:textId="77777777" w:rsidR="000A54D1" w:rsidRPr="000D3545" w:rsidRDefault="000A54D1">
            <w:pPr>
              <w:numPr>
                <w:ilvl w:val="0"/>
                <w:numId w:val="54"/>
              </w:numPr>
              <w:ind w:left="237" w:hanging="237"/>
              <w:rPr>
                <w:rFonts w:ascii="Arial" w:hAnsi="Arial" w:cs="Arial"/>
                <w:color w:val="000000"/>
                <w:sz w:val="18"/>
                <w:szCs w:val="18"/>
              </w:rPr>
            </w:pPr>
          </w:p>
        </w:tc>
        <w:tc>
          <w:tcPr>
            <w:tcW w:w="2694" w:type="dxa"/>
            <w:vMerge/>
            <w:shd w:val="clear" w:color="auto" w:fill="auto"/>
          </w:tcPr>
          <w:p w14:paraId="5DE2C2DB" w14:textId="77777777" w:rsidR="000A54D1" w:rsidRPr="000D3545" w:rsidRDefault="000A54D1">
            <w:pPr>
              <w:numPr>
                <w:ilvl w:val="0"/>
                <w:numId w:val="54"/>
              </w:numPr>
              <w:ind w:left="237" w:hanging="237"/>
              <w:rPr>
                <w:rFonts w:ascii="Arial" w:hAnsi="Arial" w:cs="Arial"/>
                <w:color w:val="000000"/>
                <w:sz w:val="18"/>
                <w:szCs w:val="18"/>
              </w:rPr>
            </w:pPr>
          </w:p>
        </w:tc>
      </w:tr>
      <w:tr w:rsidR="000A54D1" w:rsidRPr="000D3545" w14:paraId="6664F76A" w14:textId="77777777" w:rsidTr="00496EBF">
        <w:tc>
          <w:tcPr>
            <w:tcW w:w="4957" w:type="dxa"/>
            <w:shd w:val="clear" w:color="auto" w:fill="auto"/>
          </w:tcPr>
          <w:p w14:paraId="20F4C4BF" w14:textId="7C434CCA" w:rsidR="000A54D1" w:rsidRPr="000D3545" w:rsidRDefault="000A54D1">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lastRenderedPageBreak/>
              <w:t>4.2.1.7</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P</w:t>
            </w:r>
            <w:r w:rsidRPr="000D3545">
              <w:rPr>
                <w:rFonts w:ascii="Arial" w:eastAsia="Calibri" w:hAnsi="Arial" w:cs="Arial"/>
                <w:spacing w:val="-5"/>
                <w:position w:val="1"/>
                <w:sz w:val="18"/>
                <w:szCs w:val="18"/>
              </w:rPr>
              <w:t>o</w:t>
            </w:r>
            <w:r w:rsidRPr="000D3545">
              <w:rPr>
                <w:rFonts w:ascii="Arial" w:eastAsia="Calibri" w:hAnsi="Arial" w:cs="Arial"/>
                <w:spacing w:val="1"/>
                <w:position w:val="1"/>
                <w:sz w:val="18"/>
                <w:szCs w:val="18"/>
              </w:rPr>
              <w:t>li</w:t>
            </w:r>
            <w:r w:rsidRPr="000D3545">
              <w:rPr>
                <w:rFonts w:ascii="Arial" w:eastAsia="Calibri" w:hAnsi="Arial" w:cs="Arial"/>
                <w:spacing w:val="-4"/>
                <w:position w:val="1"/>
                <w:sz w:val="18"/>
                <w:szCs w:val="18"/>
              </w:rPr>
              <w:t>s</w:t>
            </w:r>
            <w:r w:rsidRPr="000D3545">
              <w:rPr>
                <w:rFonts w:ascii="Arial" w:eastAsia="Calibri" w:hAnsi="Arial" w:cs="Arial"/>
                <w:spacing w:val="1"/>
                <w:position w:val="1"/>
                <w:sz w:val="18"/>
                <w:szCs w:val="18"/>
              </w:rPr>
              <w:t>/</w:t>
            </w:r>
            <w:r w:rsidRPr="000D3545">
              <w:rPr>
                <w:rFonts w:ascii="Arial" w:eastAsia="Calibri" w:hAnsi="Arial" w:cs="Arial"/>
                <w:spacing w:val="-1"/>
                <w:position w:val="1"/>
                <w:sz w:val="18"/>
                <w:szCs w:val="18"/>
              </w:rPr>
              <w:t>Ja</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ar</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12"/>
                <w:position w:val="1"/>
                <w:sz w:val="18"/>
                <w:szCs w:val="18"/>
              </w:rPr>
              <w:t xml:space="preserve"> </w:t>
            </w:r>
            <w:r w:rsidRPr="000D3545">
              <w:rPr>
                <w:rFonts w:ascii="Arial" w:eastAsia="Calibri" w:hAnsi="Arial" w:cs="Arial"/>
                <w:spacing w:val="-7"/>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1"/>
                <w:position w:val="1"/>
                <w:sz w:val="18"/>
                <w:szCs w:val="18"/>
              </w:rPr>
              <w:t>i</w:t>
            </w:r>
            <w:r w:rsidRPr="000D3545">
              <w:rPr>
                <w:rFonts w:ascii="Arial" w:eastAsia="Calibri" w:hAnsi="Arial" w:cs="Arial"/>
                <w:spacing w:val="-2"/>
                <w:position w:val="1"/>
                <w:sz w:val="18"/>
                <w:szCs w:val="18"/>
              </w:rPr>
              <w:t>’</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14"/>
                <w:position w:val="1"/>
                <w:sz w:val="18"/>
                <w:szCs w:val="18"/>
              </w:rPr>
              <w:t xml:space="preserve"> </w:t>
            </w:r>
            <w:r w:rsidRPr="000D3545">
              <w:rPr>
                <w:rFonts w:ascii="Arial" w:eastAsia="Calibri" w:hAnsi="Arial" w:cs="Arial"/>
                <w:spacing w:val="-4"/>
                <w:position w:val="1"/>
                <w:sz w:val="18"/>
                <w:szCs w:val="18"/>
              </w:rPr>
              <w:t>ş</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d</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et</w:t>
            </w:r>
            <w:r w:rsidRPr="000D3545">
              <w:rPr>
                <w:rFonts w:ascii="Arial" w:eastAsia="Calibri" w:hAnsi="Arial" w:cs="Arial"/>
                <w:spacing w:val="3"/>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ğ</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u</w:t>
            </w:r>
            <w:r w:rsidRPr="000D3545">
              <w:rPr>
                <w:rFonts w:ascii="Arial" w:eastAsia="Calibri" w:hAnsi="Arial" w:cs="Arial"/>
                <w:spacing w:val="-1"/>
                <w:position w:val="1"/>
                <w:sz w:val="18"/>
                <w:szCs w:val="18"/>
              </w:rPr>
              <w:t>r</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ı</w:t>
            </w:r>
            <w:r w:rsidRPr="000D3545">
              <w:rPr>
                <w:rFonts w:ascii="Arial" w:eastAsia="Calibri" w:hAnsi="Arial" w:cs="Arial"/>
                <w:spacing w:val="7"/>
                <w:position w:val="1"/>
                <w:sz w:val="18"/>
                <w:szCs w:val="18"/>
              </w:rPr>
              <w:t xml:space="preserve"> </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00393CF4" w:rsidRPr="000D3545">
              <w:rPr>
                <w:rFonts w:ascii="Arial" w:eastAsia="Calibri" w:hAnsi="Arial" w:cs="Arial"/>
                <w:sz w:val="18"/>
                <w:szCs w:val="18"/>
              </w:rPr>
              <w:t xml:space="preserve"> </w:t>
            </w:r>
            <w:r w:rsidRPr="000D3545">
              <w:rPr>
                <w:rFonts w:ascii="Arial" w:eastAsia="Calibri" w:hAnsi="Arial" w:cs="Arial"/>
                <w:sz w:val="18"/>
                <w:szCs w:val="18"/>
              </w:rPr>
              <w:t>gö</w:t>
            </w:r>
            <w:r w:rsidRPr="000D3545">
              <w:rPr>
                <w:rFonts w:ascii="Arial" w:eastAsia="Calibri" w:hAnsi="Arial" w:cs="Arial"/>
                <w:spacing w:val="-1"/>
                <w:sz w:val="18"/>
                <w:szCs w:val="18"/>
              </w:rPr>
              <w:t>r</w:t>
            </w:r>
            <w:r w:rsidRPr="000D3545">
              <w:rPr>
                <w:rFonts w:ascii="Arial" w:eastAsia="Calibri" w:hAnsi="Arial" w:cs="Arial"/>
                <w:sz w:val="18"/>
                <w:szCs w:val="18"/>
              </w:rPr>
              <w:t>ü</w:t>
            </w:r>
            <w:r w:rsidRPr="000D3545">
              <w:rPr>
                <w:rFonts w:ascii="Arial" w:eastAsia="Calibri" w:hAnsi="Arial" w:cs="Arial"/>
                <w:spacing w:val="1"/>
                <w:sz w:val="18"/>
                <w:szCs w:val="18"/>
              </w:rPr>
              <w:t>ş</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ya</w:t>
            </w:r>
            <w:r w:rsidRPr="000D3545">
              <w:rPr>
                <w:rFonts w:ascii="Arial" w:eastAsia="Calibri" w:hAnsi="Arial" w:cs="Arial"/>
                <w:spacing w:val="-5"/>
                <w:sz w:val="18"/>
                <w:szCs w:val="18"/>
              </w:rPr>
              <w:t>p</w:t>
            </w:r>
            <w:r w:rsidRPr="000D3545">
              <w:rPr>
                <w:rFonts w:ascii="Arial" w:eastAsia="Calibri" w:hAnsi="Arial" w:cs="Arial"/>
                <w:spacing w:val="1"/>
                <w:sz w:val="18"/>
                <w:szCs w:val="18"/>
              </w:rPr>
              <w:t>ıl</w:t>
            </w:r>
            <w:r w:rsidRPr="000D3545">
              <w:rPr>
                <w:rFonts w:ascii="Arial" w:eastAsia="Calibri" w:hAnsi="Arial" w:cs="Arial"/>
                <w:spacing w:val="-1"/>
                <w:sz w:val="18"/>
                <w:szCs w:val="18"/>
              </w:rPr>
              <w:t>a</w:t>
            </w:r>
            <w:r w:rsidRPr="000D3545">
              <w:rPr>
                <w:rFonts w:ascii="Arial" w:eastAsia="Calibri" w:hAnsi="Arial" w:cs="Arial"/>
                <w:sz w:val="18"/>
                <w:szCs w:val="18"/>
              </w:rPr>
              <w:t>c</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3"/>
                <w:sz w:val="18"/>
                <w:szCs w:val="18"/>
              </w:rPr>
              <w:t xml:space="preserve"> </w:t>
            </w:r>
            <w:proofErr w:type="gramStart"/>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proofErr w:type="gramEnd"/>
            <w:r w:rsidRPr="000D3545">
              <w:rPr>
                <w:rFonts w:ascii="Arial" w:eastAsia="Calibri" w:hAnsi="Arial" w:cs="Arial"/>
                <w:spacing w:val="4"/>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pacing w:val="-5"/>
                <w:sz w:val="18"/>
                <w:szCs w:val="18"/>
              </w:rPr>
              <w:t>u</w:t>
            </w:r>
            <w:r w:rsidRPr="000D3545">
              <w:rPr>
                <w:rFonts w:ascii="Arial" w:eastAsia="Calibri" w:hAnsi="Arial" w:cs="Arial"/>
                <w:spacing w:val="1"/>
                <w:sz w:val="18"/>
                <w:szCs w:val="18"/>
              </w:rPr>
              <w:t>ş</w:t>
            </w:r>
            <w:r w:rsidRPr="000D3545">
              <w:rPr>
                <w:rFonts w:ascii="Arial" w:eastAsia="Calibri" w:hAnsi="Arial" w:cs="Arial"/>
                <w:spacing w:val="-3"/>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ak</w:t>
            </w:r>
            <w:r w:rsidRPr="000D3545">
              <w:rPr>
                <w:rFonts w:ascii="Arial" w:eastAsia="Calibri" w:hAnsi="Arial" w:cs="Arial"/>
                <w:sz w:val="18"/>
                <w:szCs w:val="18"/>
              </w:rPr>
              <w:t>,</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ş</w:t>
            </w:r>
            <w:r w:rsidRPr="000D3545">
              <w:rPr>
                <w:rFonts w:ascii="Arial" w:eastAsia="Calibri" w:hAnsi="Arial" w:cs="Arial"/>
                <w:spacing w:val="-3"/>
                <w:sz w:val="18"/>
                <w:szCs w:val="18"/>
              </w:rPr>
              <w:t>i</w:t>
            </w:r>
            <w:r w:rsidRPr="000D3545">
              <w:rPr>
                <w:rFonts w:ascii="Arial" w:eastAsia="Calibri" w:hAnsi="Arial" w:cs="Arial"/>
                <w:sz w:val="18"/>
                <w:szCs w:val="18"/>
              </w:rPr>
              <w:t>dd</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3"/>
                <w:sz w:val="18"/>
                <w:szCs w:val="18"/>
              </w:rPr>
              <w:t xml:space="preserve"> </w:t>
            </w:r>
            <w:r w:rsidRPr="000D3545">
              <w:rPr>
                <w:rFonts w:ascii="Arial" w:eastAsia="Calibri" w:hAnsi="Arial" w:cs="Arial"/>
                <w:w w:val="101"/>
                <w:sz w:val="18"/>
                <w:szCs w:val="18"/>
              </w:rPr>
              <w:t>b</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spacing w:val="-1"/>
                <w:w w:val="101"/>
                <w:sz w:val="18"/>
                <w:szCs w:val="18"/>
              </w:rPr>
              <w:t>v</w:t>
            </w:r>
            <w:r w:rsidRPr="000D3545">
              <w:rPr>
                <w:rFonts w:ascii="Arial" w:eastAsia="Calibri" w:hAnsi="Arial" w:cs="Arial"/>
                <w:w w:val="101"/>
                <w:sz w:val="18"/>
                <w:szCs w:val="18"/>
              </w:rPr>
              <w:t>u</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u </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nı</w:t>
            </w:r>
            <w:r w:rsidRPr="000D3545">
              <w:rPr>
                <w:rFonts w:ascii="Arial" w:eastAsia="Calibri" w:hAnsi="Arial" w:cs="Arial"/>
                <w:spacing w:val="7"/>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6"/>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z w:val="18"/>
                <w:szCs w:val="18"/>
              </w:rPr>
              <w:t>h</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 xml:space="preserve"> </w:t>
            </w:r>
            <w:r w:rsidRPr="000D3545">
              <w:rPr>
                <w:rFonts w:ascii="Arial" w:eastAsia="Calibri" w:hAnsi="Arial" w:cs="Arial"/>
                <w:spacing w:val="-4"/>
                <w:sz w:val="18"/>
                <w:szCs w:val="18"/>
              </w:rPr>
              <w:t>g</w:t>
            </w:r>
            <w:r w:rsidRPr="000D3545">
              <w:rPr>
                <w:rFonts w:ascii="Arial" w:eastAsia="Calibri" w:hAnsi="Arial" w:cs="Arial"/>
                <w:sz w:val="18"/>
                <w:szCs w:val="18"/>
              </w:rPr>
              <w:t>e</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 gö</w:t>
            </w:r>
            <w:r w:rsidRPr="000D3545">
              <w:rPr>
                <w:rFonts w:ascii="Arial" w:eastAsia="Calibri" w:hAnsi="Arial" w:cs="Arial"/>
                <w:spacing w:val="-1"/>
                <w:sz w:val="18"/>
                <w:szCs w:val="18"/>
              </w:rPr>
              <w:t>r</w:t>
            </w:r>
            <w:r w:rsidRPr="000D3545">
              <w:rPr>
                <w:rFonts w:ascii="Arial" w:eastAsia="Calibri" w:hAnsi="Arial" w:cs="Arial"/>
                <w:sz w:val="18"/>
                <w:szCs w:val="18"/>
              </w:rPr>
              <w:t>ü</w:t>
            </w:r>
            <w:r w:rsidRPr="000D3545">
              <w:rPr>
                <w:rFonts w:ascii="Arial" w:eastAsia="Calibri" w:hAnsi="Arial" w:cs="Arial"/>
                <w:spacing w:val="1"/>
                <w:sz w:val="18"/>
                <w:szCs w:val="18"/>
              </w:rPr>
              <w:t>ş</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13"/>
                <w:sz w:val="18"/>
                <w:szCs w:val="18"/>
              </w:rPr>
              <w:t xml:space="preserve"> </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c</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z w:val="18"/>
                <w:szCs w:val="18"/>
              </w:rPr>
              <w:t>pe</w:t>
            </w:r>
            <w:r w:rsidRPr="000D3545">
              <w:rPr>
                <w:rFonts w:ascii="Arial" w:eastAsia="Calibri" w:hAnsi="Arial" w:cs="Arial"/>
                <w:spacing w:val="-1"/>
                <w:sz w:val="18"/>
                <w:szCs w:val="18"/>
              </w:rPr>
              <w:t>r</w:t>
            </w:r>
            <w:r w:rsidRPr="000D3545">
              <w:rPr>
                <w:rFonts w:ascii="Arial" w:eastAsia="Calibri" w:hAnsi="Arial" w:cs="Arial"/>
                <w:spacing w:val="1"/>
                <w:sz w:val="18"/>
                <w:szCs w:val="18"/>
              </w:rPr>
              <w:t>s</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z w:val="18"/>
                <w:szCs w:val="18"/>
              </w:rPr>
              <w:t>el</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gö</w:t>
            </w:r>
            <w:r w:rsidRPr="000D3545">
              <w:rPr>
                <w:rFonts w:ascii="Arial" w:eastAsia="Calibri" w:hAnsi="Arial" w:cs="Arial"/>
                <w:spacing w:val="-6"/>
                <w:w w:val="101"/>
                <w:sz w:val="18"/>
                <w:szCs w:val="18"/>
              </w:rPr>
              <w:t>r</w:t>
            </w:r>
            <w:r w:rsidRPr="000D3545">
              <w:rPr>
                <w:rFonts w:ascii="Arial" w:eastAsia="Calibri" w:hAnsi="Arial" w:cs="Arial"/>
                <w:w w:val="101"/>
                <w:sz w:val="18"/>
                <w:szCs w:val="18"/>
              </w:rPr>
              <w:t>e</w:t>
            </w:r>
            <w:r w:rsidRPr="000D3545">
              <w:rPr>
                <w:rFonts w:ascii="Arial" w:eastAsia="Calibri" w:hAnsi="Arial" w:cs="Arial"/>
                <w:spacing w:val="-1"/>
                <w:w w:val="101"/>
                <w:sz w:val="18"/>
                <w:szCs w:val="18"/>
              </w:rPr>
              <w:t>v</w:t>
            </w:r>
            <w:r w:rsidRPr="000D3545">
              <w:rPr>
                <w:rFonts w:ascii="Arial" w:eastAsia="Calibri" w:hAnsi="Arial" w:cs="Arial"/>
                <w:spacing w:val="1"/>
                <w:w w:val="101"/>
                <w:sz w:val="18"/>
                <w:szCs w:val="18"/>
              </w:rPr>
              <w:t>l</w:t>
            </w:r>
            <w:r w:rsidRPr="000D3545">
              <w:rPr>
                <w:rFonts w:ascii="Arial" w:eastAsia="Calibri" w:hAnsi="Arial" w:cs="Arial"/>
                <w:spacing w:val="-4"/>
                <w:w w:val="101"/>
                <w:sz w:val="18"/>
                <w:szCs w:val="18"/>
              </w:rPr>
              <w:t>e</w:t>
            </w:r>
            <w:r w:rsidRPr="000D3545">
              <w:rPr>
                <w:rFonts w:ascii="Arial" w:eastAsia="Calibri" w:hAnsi="Arial" w:cs="Arial"/>
                <w:w w:val="101"/>
                <w:sz w:val="18"/>
                <w:szCs w:val="18"/>
              </w:rPr>
              <w:t>nd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134" w:type="dxa"/>
            <w:shd w:val="clear" w:color="auto" w:fill="auto"/>
          </w:tcPr>
          <w:p w14:paraId="692C8E0E" w14:textId="032860B0" w:rsidR="000A54D1" w:rsidRPr="000D3545" w:rsidRDefault="000A54D1">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2013–2014</w:t>
            </w:r>
          </w:p>
        </w:tc>
        <w:tc>
          <w:tcPr>
            <w:tcW w:w="3118" w:type="dxa"/>
            <w:shd w:val="clear" w:color="auto" w:fill="auto"/>
          </w:tcPr>
          <w:p w14:paraId="474912BB" w14:textId="5A3FC6E9" w:rsidR="00037083" w:rsidRPr="000D3545" w:rsidRDefault="000A54D1" w:rsidP="00300A57">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İl</w:t>
            </w:r>
            <w:r w:rsidR="00393CF4"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Emniyet Müdürlüğü</w:t>
            </w:r>
          </w:p>
          <w:p w14:paraId="6D52918A" w14:textId="5C97E17B" w:rsidR="000A54D1" w:rsidRPr="000D3545" w:rsidRDefault="000A54D1">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İl Jandarma</w:t>
            </w:r>
            <w:r w:rsidR="00393CF4"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Komutanlığı</w:t>
            </w:r>
            <w:r w:rsidR="00393CF4" w:rsidRPr="000D3545">
              <w:rPr>
                <w:rFonts w:ascii="Arial" w:eastAsia="Calibri" w:hAnsi="Arial" w:cs="Arial"/>
                <w:spacing w:val="1"/>
                <w:sz w:val="18"/>
                <w:szCs w:val="18"/>
              </w:rPr>
              <w:t xml:space="preserve">  </w:t>
            </w:r>
          </w:p>
        </w:tc>
        <w:tc>
          <w:tcPr>
            <w:tcW w:w="2693" w:type="dxa"/>
          </w:tcPr>
          <w:p w14:paraId="59EFEB46" w14:textId="77777777" w:rsidR="00037083" w:rsidRPr="000D3545" w:rsidRDefault="000A54D1">
            <w:pPr>
              <w:numPr>
                <w:ilvl w:val="0"/>
                <w:numId w:val="54"/>
              </w:numPr>
              <w:ind w:left="237" w:hanging="237"/>
              <w:rPr>
                <w:rFonts w:ascii="Arial" w:hAnsi="Arial" w:cs="Arial"/>
                <w:color w:val="000000"/>
                <w:sz w:val="18"/>
                <w:szCs w:val="18"/>
              </w:rPr>
            </w:pP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00037083" w:rsidRPr="000D3545">
              <w:rPr>
                <w:rFonts w:ascii="Arial" w:eastAsia="Calibri" w:hAnsi="Arial" w:cs="Arial"/>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2"/>
                <w:sz w:val="18"/>
                <w:szCs w:val="18"/>
              </w:rPr>
              <w:t>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00037083" w:rsidRPr="000D3545">
              <w:rPr>
                <w:rFonts w:ascii="Arial" w:eastAsia="Calibri" w:hAnsi="Arial" w:cs="Arial"/>
                <w:sz w:val="18"/>
                <w:szCs w:val="18"/>
              </w:rPr>
              <w:t>ı</w:t>
            </w:r>
            <w:r w:rsidRPr="000D3545">
              <w:rPr>
                <w:rFonts w:ascii="Arial" w:eastAsia="Calibri" w:hAnsi="Arial" w:cs="Arial"/>
                <w:spacing w:val="1"/>
                <w:sz w:val="18"/>
                <w:szCs w:val="18"/>
              </w:rPr>
              <w:t xml:space="preserve"> </w:t>
            </w:r>
          </w:p>
          <w:p w14:paraId="13A64EE6" w14:textId="44EF1818" w:rsidR="000A54D1" w:rsidRPr="000D3545" w:rsidRDefault="000A54D1">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00037083" w:rsidRPr="000D3545">
              <w:rPr>
                <w:rFonts w:ascii="Arial" w:eastAsia="Calibri" w:hAnsi="Arial" w:cs="Arial"/>
                <w:spacing w:val="-7"/>
                <w:sz w:val="18"/>
                <w:szCs w:val="18"/>
              </w:rPr>
              <w:t>d</w:t>
            </w:r>
            <w:r w:rsidRPr="000D3545">
              <w:rPr>
                <w:rFonts w:ascii="Arial" w:eastAsia="Calibri" w:hAnsi="Arial" w:cs="Arial"/>
                <w:spacing w:val="1"/>
                <w:sz w:val="18"/>
                <w:szCs w:val="18"/>
              </w:rPr>
              <w:t>i</w:t>
            </w:r>
            <w:r w:rsidRPr="000D3545">
              <w:rPr>
                <w:rFonts w:ascii="Arial" w:eastAsia="Calibri" w:hAnsi="Arial" w:cs="Arial"/>
                <w:spacing w:val="-4"/>
                <w:sz w:val="18"/>
                <w:szCs w:val="18"/>
              </w:rPr>
              <w:t>ğ</w:t>
            </w:r>
            <w:r w:rsidRPr="000D3545">
              <w:rPr>
                <w:rFonts w:ascii="Arial" w:eastAsia="Calibri" w:hAnsi="Arial" w:cs="Arial"/>
                <w:sz w:val="18"/>
                <w:szCs w:val="18"/>
              </w:rPr>
              <w:t>er</w:t>
            </w:r>
            <w:r w:rsidRPr="000D3545">
              <w:rPr>
                <w:rFonts w:ascii="Arial" w:eastAsia="Calibri" w:hAnsi="Arial" w:cs="Arial"/>
                <w:spacing w:val="5"/>
                <w:sz w:val="18"/>
                <w:szCs w:val="18"/>
              </w:rPr>
              <w:t xml:space="preserve"> </w:t>
            </w:r>
            <w:r w:rsidRPr="000D3545">
              <w:rPr>
                <w:rFonts w:ascii="Arial" w:eastAsia="Calibri" w:hAnsi="Arial" w:cs="Arial"/>
                <w:spacing w:val="-2"/>
                <w:w w:val="101"/>
                <w:sz w:val="18"/>
                <w:szCs w:val="18"/>
              </w:rPr>
              <w:t>ST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694" w:type="dxa"/>
            <w:shd w:val="clear" w:color="auto" w:fill="auto"/>
          </w:tcPr>
          <w:p w14:paraId="6E2D9974" w14:textId="4E11D146" w:rsidR="000A54D1" w:rsidRPr="000D3545" w:rsidRDefault="000A54D1">
            <w:pPr>
              <w:numPr>
                <w:ilvl w:val="0"/>
                <w:numId w:val="54"/>
              </w:numPr>
              <w:ind w:left="237" w:hanging="237"/>
              <w:rPr>
                <w:rFonts w:ascii="Arial" w:hAnsi="Arial" w:cs="Arial"/>
                <w:color w:val="000000"/>
                <w:sz w:val="18"/>
                <w:szCs w:val="18"/>
              </w:rPr>
            </w:pPr>
            <w:r w:rsidRPr="000D3545">
              <w:rPr>
                <w:rFonts w:ascii="Arial" w:eastAsia="Calibri" w:hAnsi="Arial" w:cs="Arial"/>
                <w:spacing w:val="1"/>
                <w:w w:val="101"/>
                <w:position w:val="1"/>
                <w:sz w:val="18"/>
                <w:szCs w:val="18"/>
              </w:rPr>
              <w:t>B</w:t>
            </w:r>
            <w:r w:rsidRPr="000D3545">
              <w:rPr>
                <w:rFonts w:ascii="Arial" w:eastAsia="Calibri" w:hAnsi="Arial" w:cs="Arial"/>
                <w:spacing w:val="-1"/>
                <w:w w:val="101"/>
                <w:position w:val="1"/>
                <w:sz w:val="18"/>
                <w:szCs w:val="18"/>
              </w:rPr>
              <w:t>a</w:t>
            </w:r>
            <w:r w:rsidRPr="000D3545">
              <w:rPr>
                <w:rFonts w:ascii="Arial" w:eastAsia="Calibri" w:hAnsi="Arial" w:cs="Arial"/>
                <w:spacing w:val="1"/>
                <w:w w:val="101"/>
                <w:position w:val="1"/>
                <w:sz w:val="18"/>
                <w:szCs w:val="18"/>
              </w:rPr>
              <w:t>ş</w:t>
            </w:r>
            <w:r w:rsidRPr="000D3545">
              <w:rPr>
                <w:rFonts w:ascii="Arial" w:eastAsia="Calibri" w:hAnsi="Arial" w:cs="Arial"/>
                <w:spacing w:val="-1"/>
                <w:w w:val="101"/>
                <w:position w:val="1"/>
                <w:sz w:val="18"/>
                <w:szCs w:val="18"/>
              </w:rPr>
              <w:t>v</w:t>
            </w:r>
            <w:r w:rsidRPr="000D3545">
              <w:rPr>
                <w:rFonts w:ascii="Arial" w:eastAsia="Calibri" w:hAnsi="Arial" w:cs="Arial"/>
                <w:w w:val="101"/>
                <w:position w:val="1"/>
                <w:sz w:val="18"/>
                <w:szCs w:val="18"/>
              </w:rPr>
              <w:t>u</w:t>
            </w:r>
            <w:r w:rsidRPr="000D3545">
              <w:rPr>
                <w:rFonts w:ascii="Arial" w:eastAsia="Calibri" w:hAnsi="Arial" w:cs="Arial"/>
                <w:spacing w:val="-6"/>
                <w:w w:val="101"/>
                <w:position w:val="1"/>
                <w:sz w:val="18"/>
                <w:szCs w:val="18"/>
              </w:rPr>
              <w:t>r</w:t>
            </w:r>
            <w:r w:rsidRPr="000D3545">
              <w:rPr>
                <w:rFonts w:ascii="Arial" w:eastAsia="Calibri" w:hAnsi="Arial" w:cs="Arial"/>
                <w:w w:val="101"/>
                <w:position w:val="1"/>
                <w:sz w:val="18"/>
                <w:szCs w:val="18"/>
              </w:rPr>
              <w:t>u</w:t>
            </w:r>
            <w:r w:rsidR="00393CF4" w:rsidRPr="000D3545">
              <w:rPr>
                <w:rFonts w:ascii="Arial" w:eastAsia="Calibri" w:hAnsi="Arial" w:cs="Arial"/>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ı</w:t>
            </w:r>
            <w:r w:rsidRPr="000D3545">
              <w:rPr>
                <w:rFonts w:ascii="Arial" w:eastAsia="Calibri" w:hAnsi="Arial" w:cs="Arial"/>
                <w:w w:val="101"/>
                <w:sz w:val="18"/>
                <w:szCs w:val="18"/>
              </w:rPr>
              <w:t>nd</w:t>
            </w:r>
            <w:r w:rsidRPr="000D3545">
              <w:rPr>
                <w:rFonts w:ascii="Arial" w:eastAsia="Calibri" w:hAnsi="Arial" w:cs="Arial"/>
                <w:spacing w:val="-1"/>
                <w:w w:val="101"/>
                <w:sz w:val="18"/>
                <w:szCs w:val="18"/>
              </w:rPr>
              <w:t>ak</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y</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p>
        </w:tc>
      </w:tr>
      <w:tr w:rsidR="00037083" w:rsidRPr="000D3545" w14:paraId="3EB9D9E3" w14:textId="77777777" w:rsidTr="00496EBF">
        <w:tc>
          <w:tcPr>
            <w:tcW w:w="4957" w:type="dxa"/>
            <w:shd w:val="clear" w:color="auto" w:fill="auto"/>
          </w:tcPr>
          <w:p w14:paraId="4A749C83" w14:textId="4B6CC0BF" w:rsidR="00037083" w:rsidRPr="000D3545" w:rsidRDefault="00037083">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4.2.1.8</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ı</w:t>
            </w:r>
            <w:r w:rsidRPr="000D3545">
              <w:rPr>
                <w:rFonts w:ascii="Arial" w:eastAsia="Calibri" w:hAnsi="Arial" w:cs="Arial"/>
                <w:spacing w:val="-4"/>
                <w:position w:val="1"/>
                <w:sz w:val="18"/>
                <w:szCs w:val="18"/>
              </w:rPr>
              <w:t>ş</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i</w:t>
            </w:r>
            <w:r w:rsidRPr="000D3545">
              <w:rPr>
                <w:rFonts w:ascii="Arial" w:eastAsia="Calibri" w:hAnsi="Arial" w:cs="Arial"/>
                <w:spacing w:val="12"/>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1"/>
                <w:position w:val="1"/>
                <w:sz w:val="18"/>
                <w:szCs w:val="18"/>
              </w:rPr>
              <w:t>sı</w:t>
            </w:r>
            <w:r w:rsidRPr="000D3545">
              <w:rPr>
                <w:rFonts w:ascii="Arial" w:eastAsia="Calibri" w:hAnsi="Arial" w:cs="Arial"/>
                <w:spacing w:val="-4"/>
                <w:position w:val="1"/>
                <w:sz w:val="18"/>
                <w:szCs w:val="18"/>
              </w:rPr>
              <w:t>ğ</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ak</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r</w:t>
            </w:r>
            <w:r w:rsidRPr="000D3545">
              <w:rPr>
                <w:rFonts w:ascii="Arial" w:eastAsia="Calibri" w:hAnsi="Arial" w:cs="Arial"/>
                <w:spacing w:val="8"/>
                <w:position w:val="1"/>
                <w:sz w:val="18"/>
                <w:szCs w:val="18"/>
              </w:rPr>
              <w:t xml:space="preserve"> </w:t>
            </w:r>
            <w:r w:rsidRPr="000D3545">
              <w:rPr>
                <w:rFonts w:ascii="Arial" w:eastAsia="Calibri" w:hAnsi="Arial" w:cs="Arial"/>
                <w:spacing w:val="-1"/>
                <w:position w:val="1"/>
                <w:sz w:val="18"/>
                <w:szCs w:val="18"/>
              </w:rPr>
              <w:t>ara</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ı</w:t>
            </w:r>
            <w:r w:rsidRPr="000D3545">
              <w:rPr>
                <w:rFonts w:ascii="Arial" w:eastAsia="Calibri" w:hAnsi="Arial" w:cs="Arial"/>
                <w:spacing w:val="7"/>
                <w:position w:val="1"/>
                <w:sz w:val="18"/>
                <w:szCs w:val="18"/>
              </w:rPr>
              <w:t xml:space="preserve"> </w:t>
            </w:r>
            <w:r w:rsidRPr="000D3545">
              <w:rPr>
                <w:rFonts w:ascii="Arial" w:eastAsia="Calibri" w:hAnsi="Arial" w:cs="Arial"/>
                <w:spacing w:val="-1"/>
                <w:w w:val="101"/>
                <w:position w:val="1"/>
                <w:sz w:val="18"/>
                <w:szCs w:val="18"/>
              </w:rPr>
              <w:t>k</w:t>
            </w:r>
            <w:r w:rsidRPr="000D3545">
              <w:rPr>
                <w:rFonts w:ascii="Arial" w:eastAsia="Calibri" w:hAnsi="Arial" w:cs="Arial"/>
                <w:spacing w:val="-5"/>
                <w:w w:val="101"/>
                <w:position w:val="1"/>
                <w:sz w:val="18"/>
                <w:szCs w:val="18"/>
              </w:rPr>
              <w:t>o</w:t>
            </w:r>
            <w:r w:rsidRPr="000D3545">
              <w:rPr>
                <w:rFonts w:ascii="Arial" w:eastAsia="Calibri" w:hAnsi="Arial" w:cs="Arial"/>
                <w:w w:val="101"/>
                <w:position w:val="1"/>
                <w:sz w:val="18"/>
                <w:szCs w:val="18"/>
              </w:rPr>
              <w:t>o</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d</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n</w:t>
            </w:r>
            <w:r w:rsidRPr="000D3545">
              <w:rPr>
                <w:rFonts w:ascii="Arial" w:eastAsia="Calibri" w:hAnsi="Arial" w:cs="Arial"/>
                <w:spacing w:val="-1"/>
                <w:w w:val="101"/>
                <w:position w:val="1"/>
                <w:sz w:val="18"/>
                <w:szCs w:val="18"/>
              </w:rPr>
              <w:t>a</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y</w:t>
            </w:r>
            <w:r w:rsidRPr="000D3545">
              <w:rPr>
                <w:rFonts w:ascii="Arial" w:eastAsia="Calibri" w:hAnsi="Arial" w:cs="Arial"/>
                <w:w w:val="101"/>
                <w:position w:val="1"/>
                <w:sz w:val="18"/>
                <w:szCs w:val="18"/>
              </w:rPr>
              <w:t>o</w:t>
            </w:r>
            <w:r w:rsidRPr="000D3545">
              <w:rPr>
                <w:rFonts w:ascii="Arial" w:eastAsia="Calibri" w:hAnsi="Arial" w:cs="Arial"/>
                <w:spacing w:val="-5"/>
                <w:w w:val="101"/>
                <w:position w:val="1"/>
                <w:sz w:val="18"/>
                <w:szCs w:val="18"/>
              </w:rPr>
              <w:t>n</w:t>
            </w:r>
            <w:r w:rsidRPr="000D3545">
              <w:rPr>
                <w:rFonts w:ascii="Arial" w:eastAsia="Calibri" w:hAnsi="Arial" w:cs="Arial"/>
                <w:w w:val="101"/>
                <w:position w:val="1"/>
                <w:sz w:val="18"/>
                <w:szCs w:val="18"/>
              </w:rPr>
              <w:t>u</w:t>
            </w:r>
            <w:r w:rsidR="00393CF4" w:rsidRPr="000D3545">
              <w:rPr>
                <w:rFonts w:ascii="Arial" w:eastAsia="Calibri" w:hAnsi="Arial" w:cs="Arial"/>
                <w:sz w:val="18"/>
                <w:szCs w:val="18"/>
              </w:rPr>
              <w:t xml:space="preserve"> </w:t>
            </w:r>
            <w:r w:rsidRPr="000D3545">
              <w:rPr>
                <w:rFonts w:ascii="Arial" w:eastAsia="Calibri" w:hAnsi="Arial" w:cs="Arial"/>
                <w:w w:val="101"/>
                <w:sz w:val="18"/>
                <w:szCs w:val="18"/>
              </w:rPr>
              <w:t>güç</w:t>
            </w:r>
            <w:r w:rsidRPr="000D3545">
              <w:rPr>
                <w:rFonts w:ascii="Arial" w:eastAsia="Calibri" w:hAnsi="Arial" w:cs="Arial"/>
                <w:spacing w:val="-3"/>
                <w:w w:val="101"/>
                <w:sz w:val="18"/>
                <w:szCs w:val="18"/>
              </w:rPr>
              <w:t>l</w:t>
            </w:r>
            <w:r w:rsidRPr="000D3545">
              <w:rPr>
                <w:rFonts w:ascii="Arial" w:eastAsia="Calibri" w:hAnsi="Arial" w:cs="Arial"/>
                <w:w w:val="101"/>
                <w:sz w:val="18"/>
                <w:szCs w:val="18"/>
              </w:rPr>
              <w:t>en</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134" w:type="dxa"/>
            <w:shd w:val="clear" w:color="auto" w:fill="auto"/>
          </w:tcPr>
          <w:p w14:paraId="76A522DB" w14:textId="3C008043" w:rsidR="00037083" w:rsidRPr="000D3545" w:rsidRDefault="00037083">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2013–2014</w:t>
            </w:r>
          </w:p>
        </w:tc>
        <w:tc>
          <w:tcPr>
            <w:tcW w:w="3118" w:type="dxa"/>
            <w:shd w:val="clear" w:color="auto" w:fill="auto"/>
          </w:tcPr>
          <w:p w14:paraId="638CF9AD" w14:textId="6513C2A9" w:rsidR="00037083" w:rsidRPr="000D3545" w:rsidRDefault="00037083" w:rsidP="00300A57">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Aile ve</w:t>
            </w:r>
            <w:r w:rsidR="00393CF4"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Sosyal Politikalar İl Müdürlüğü</w:t>
            </w:r>
          </w:p>
          <w:p w14:paraId="41759A75" w14:textId="77777777" w:rsidR="00037083" w:rsidRPr="000D3545" w:rsidRDefault="00037083" w:rsidP="00300A57">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Büyükşehir Belediyesi</w:t>
            </w:r>
          </w:p>
          <w:p w14:paraId="24A4073E" w14:textId="561FBAC8" w:rsidR="00037083" w:rsidRPr="000D3545" w:rsidRDefault="00393CF4" w:rsidP="00300A57">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 xml:space="preserve"> </w:t>
            </w:r>
            <w:r w:rsidR="00037083" w:rsidRPr="000D3545">
              <w:rPr>
                <w:rFonts w:ascii="Arial" w:eastAsia="Calibri" w:hAnsi="Arial" w:cs="Arial"/>
                <w:spacing w:val="1"/>
                <w:sz w:val="18"/>
                <w:szCs w:val="18"/>
              </w:rPr>
              <w:t>Merkez İlçe Belediyeleri İl Emniyet Müdürlüğü</w:t>
            </w:r>
          </w:p>
          <w:p w14:paraId="313FA729" w14:textId="77777777" w:rsidR="00037083" w:rsidRPr="000D3545" w:rsidRDefault="00037083" w:rsidP="00300A57">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 xml:space="preserve"> İl Jandarma Komutanlığı</w:t>
            </w:r>
          </w:p>
          <w:p w14:paraId="38372086" w14:textId="1B24E77E" w:rsidR="00037083" w:rsidRPr="000D3545" w:rsidRDefault="00037083">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Samsun</w:t>
            </w:r>
            <w:r w:rsidR="00393CF4"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Barosu</w:t>
            </w:r>
            <w:r w:rsidR="00393CF4" w:rsidRPr="000D3545">
              <w:rPr>
                <w:rFonts w:ascii="Arial" w:eastAsia="Calibri" w:hAnsi="Arial" w:cs="Arial"/>
                <w:spacing w:val="1"/>
                <w:sz w:val="18"/>
                <w:szCs w:val="18"/>
              </w:rPr>
              <w:t xml:space="preserve">  </w:t>
            </w:r>
          </w:p>
        </w:tc>
        <w:tc>
          <w:tcPr>
            <w:tcW w:w="2693" w:type="dxa"/>
          </w:tcPr>
          <w:p w14:paraId="46831226" w14:textId="77777777"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Pr="000D3545">
              <w:rPr>
                <w:rFonts w:ascii="Arial" w:eastAsia="Calibri" w:hAnsi="Arial" w:cs="Arial"/>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2"/>
                <w:sz w:val="18"/>
                <w:szCs w:val="18"/>
              </w:rPr>
              <w:t>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1"/>
                <w:sz w:val="18"/>
                <w:szCs w:val="18"/>
              </w:rPr>
              <w:t>ı</w:t>
            </w:r>
          </w:p>
          <w:p w14:paraId="35E77CFD" w14:textId="2D5C1BB7"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7"/>
                <w:sz w:val="18"/>
                <w:szCs w:val="18"/>
              </w:rPr>
              <w:t>d</w:t>
            </w:r>
            <w:r w:rsidRPr="000D3545">
              <w:rPr>
                <w:rFonts w:ascii="Arial" w:eastAsia="Calibri" w:hAnsi="Arial" w:cs="Arial"/>
                <w:spacing w:val="1"/>
                <w:sz w:val="18"/>
                <w:szCs w:val="18"/>
              </w:rPr>
              <w:t>i</w:t>
            </w:r>
            <w:r w:rsidRPr="000D3545">
              <w:rPr>
                <w:rFonts w:ascii="Arial" w:eastAsia="Calibri" w:hAnsi="Arial" w:cs="Arial"/>
                <w:spacing w:val="-4"/>
                <w:sz w:val="18"/>
                <w:szCs w:val="18"/>
              </w:rPr>
              <w:t>ğ</w:t>
            </w:r>
            <w:r w:rsidRPr="000D3545">
              <w:rPr>
                <w:rFonts w:ascii="Arial" w:eastAsia="Calibri" w:hAnsi="Arial" w:cs="Arial"/>
                <w:sz w:val="18"/>
                <w:szCs w:val="18"/>
              </w:rPr>
              <w:t>er</w:t>
            </w:r>
            <w:r w:rsidRPr="000D3545">
              <w:rPr>
                <w:rFonts w:ascii="Arial" w:eastAsia="Calibri" w:hAnsi="Arial" w:cs="Arial"/>
                <w:spacing w:val="5"/>
                <w:sz w:val="18"/>
                <w:szCs w:val="18"/>
              </w:rPr>
              <w:t xml:space="preserve"> </w:t>
            </w:r>
            <w:r w:rsidRPr="000D3545">
              <w:rPr>
                <w:rFonts w:ascii="Arial" w:eastAsia="Calibri" w:hAnsi="Arial" w:cs="Arial"/>
                <w:spacing w:val="-2"/>
                <w:w w:val="101"/>
                <w:sz w:val="18"/>
                <w:szCs w:val="18"/>
              </w:rPr>
              <w:t>ST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694" w:type="dxa"/>
            <w:shd w:val="clear" w:color="auto" w:fill="auto"/>
          </w:tcPr>
          <w:p w14:paraId="0CB2B441" w14:textId="0CCD4D74"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2"/>
                <w:position w:val="1"/>
                <w:sz w:val="18"/>
                <w:szCs w:val="18"/>
              </w:rPr>
              <w:t>S</w:t>
            </w:r>
            <w:r w:rsidRPr="000D3545">
              <w:rPr>
                <w:rFonts w:ascii="Arial" w:eastAsia="Calibri" w:hAnsi="Arial" w:cs="Arial"/>
                <w:position w:val="1"/>
                <w:sz w:val="18"/>
                <w:szCs w:val="18"/>
              </w:rPr>
              <w:t>onuca</w:t>
            </w:r>
            <w:r w:rsidRPr="000D3545">
              <w:rPr>
                <w:rFonts w:ascii="Arial" w:eastAsia="Calibri" w:hAnsi="Arial" w:cs="Arial"/>
                <w:spacing w:val="2"/>
                <w:position w:val="1"/>
                <w:sz w:val="18"/>
                <w:szCs w:val="18"/>
              </w:rPr>
              <w:t xml:space="preserve"> </w:t>
            </w:r>
            <w:r w:rsidRPr="000D3545">
              <w:rPr>
                <w:rFonts w:ascii="Arial" w:eastAsia="Calibri" w:hAnsi="Arial" w:cs="Arial"/>
                <w:w w:val="101"/>
                <w:position w:val="1"/>
                <w:sz w:val="18"/>
                <w:szCs w:val="18"/>
              </w:rPr>
              <w:t>u</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spacing w:val="1"/>
                <w:w w:val="101"/>
                <w:position w:val="1"/>
                <w:sz w:val="18"/>
                <w:szCs w:val="18"/>
              </w:rPr>
              <w:t>ş</w:t>
            </w:r>
            <w:r w:rsidRPr="000D3545">
              <w:rPr>
                <w:rFonts w:ascii="Arial" w:eastAsia="Calibri" w:hAnsi="Arial" w:cs="Arial"/>
                <w:spacing w:val="-6"/>
                <w:w w:val="101"/>
                <w:position w:val="1"/>
                <w:sz w:val="18"/>
                <w:szCs w:val="18"/>
              </w:rPr>
              <w:t>m</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ş</w:t>
            </w:r>
            <w:r w:rsidR="00393CF4" w:rsidRPr="000D3545">
              <w:rPr>
                <w:rFonts w:ascii="Arial" w:eastAsia="Calibri" w:hAnsi="Arial" w:cs="Arial"/>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a</w:t>
            </w:r>
            <w:r w:rsidRPr="000D3545">
              <w:rPr>
                <w:rFonts w:ascii="Arial" w:eastAsia="Calibri" w:hAnsi="Arial" w:cs="Arial"/>
                <w:spacing w:val="1"/>
                <w:sz w:val="18"/>
                <w:szCs w:val="18"/>
              </w:rPr>
              <w:t>ş</w:t>
            </w:r>
            <w:r w:rsidRPr="000D3545">
              <w:rPr>
                <w:rFonts w:ascii="Arial" w:eastAsia="Calibri" w:hAnsi="Arial" w:cs="Arial"/>
                <w:spacing w:val="-1"/>
                <w:sz w:val="18"/>
                <w:szCs w:val="18"/>
              </w:rPr>
              <w:t>v</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ıs</w:t>
            </w:r>
            <w:r w:rsidRPr="000D3545">
              <w:rPr>
                <w:rFonts w:ascii="Arial" w:eastAsia="Calibri" w:hAnsi="Arial" w:cs="Arial"/>
                <w:w w:val="101"/>
                <w:sz w:val="18"/>
                <w:szCs w:val="18"/>
              </w:rPr>
              <w:t>ı</w:t>
            </w:r>
          </w:p>
        </w:tc>
      </w:tr>
      <w:tr w:rsidR="00037083" w:rsidRPr="000D3545" w14:paraId="1A8AE195" w14:textId="77777777" w:rsidTr="00496EBF">
        <w:tc>
          <w:tcPr>
            <w:tcW w:w="4957" w:type="dxa"/>
            <w:shd w:val="clear" w:color="auto" w:fill="auto"/>
          </w:tcPr>
          <w:p w14:paraId="7AE89CBF" w14:textId="4AFE913E" w:rsidR="00037083" w:rsidRPr="000D3545" w:rsidRDefault="00037083">
            <w:pPr>
              <w:tabs>
                <w:tab w:val="left" w:pos="2340"/>
              </w:tabs>
              <w:ind w:left="691" w:hanging="663"/>
              <w:rPr>
                <w:rFonts w:ascii="Arial" w:hAnsi="Arial" w:cs="Arial"/>
                <w:sz w:val="18"/>
                <w:szCs w:val="18"/>
              </w:rPr>
            </w:pPr>
            <w:r w:rsidRPr="000D3545">
              <w:rPr>
                <w:rFonts w:ascii="Arial" w:eastAsia="Calibri" w:hAnsi="Arial" w:cs="Arial"/>
                <w:spacing w:val="-1"/>
                <w:sz w:val="18"/>
                <w:szCs w:val="18"/>
              </w:rPr>
              <w:t>4.2.1.9</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3"/>
                <w:sz w:val="18"/>
                <w:szCs w:val="18"/>
              </w:rPr>
              <w:t>N</w:t>
            </w:r>
            <w:r w:rsidRPr="000D3545">
              <w:rPr>
                <w:rFonts w:ascii="Arial" w:eastAsia="Calibri" w:hAnsi="Arial" w:cs="Arial"/>
                <w:sz w:val="18"/>
                <w:szCs w:val="18"/>
              </w:rPr>
              <w:t>ü</w:t>
            </w:r>
            <w:r w:rsidRPr="000D3545">
              <w:rPr>
                <w:rFonts w:ascii="Arial" w:eastAsia="Calibri" w:hAnsi="Arial" w:cs="Arial"/>
                <w:spacing w:val="2"/>
                <w:sz w:val="18"/>
                <w:szCs w:val="18"/>
              </w:rPr>
              <w:t>f</w:t>
            </w:r>
            <w:r w:rsidRPr="000D3545">
              <w:rPr>
                <w:rFonts w:ascii="Arial" w:eastAsia="Calibri" w:hAnsi="Arial" w:cs="Arial"/>
                <w:spacing w:val="-5"/>
                <w:sz w:val="18"/>
                <w:szCs w:val="18"/>
              </w:rPr>
              <w:t>u</w:t>
            </w:r>
            <w:r w:rsidRPr="000D3545">
              <w:rPr>
                <w:rFonts w:ascii="Arial" w:eastAsia="Calibri" w:hAnsi="Arial" w:cs="Arial"/>
                <w:spacing w:val="1"/>
                <w:sz w:val="18"/>
                <w:szCs w:val="18"/>
              </w:rPr>
              <w:t>s</w:t>
            </w:r>
            <w:r w:rsidRPr="000D3545">
              <w:rPr>
                <w:rFonts w:ascii="Arial" w:eastAsia="Calibri" w:hAnsi="Arial" w:cs="Arial"/>
                <w:sz w:val="18"/>
                <w:szCs w:val="18"/>
              </w:rPr>
              <w:t>u</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50</w:t>
            </w:r>
            <w:r w:rsidRPr="000D3545">
              <w:rPr>
                <w:rFonts w:ascii="Arial" w:eastAsia="Calibri" w:hAnsi="Arial" w:cs="Arial"/>
                <w:spacing w:val="2"/>
                <w:sz w:val="18"/>
                <w:szCs w:val="18"/>
              </w:rPr>
              <w:t>.</w:t>
            </w:r>
            <w:r w:rsidRPr="000D3545">
              <w:rPr>
                <w:rFonts w:ascii="Arial" w:eastAsia="Calibri" w:hAnsi="Arial" w:cs="Arial"/>
                <w:spacing w:val="-1"/>
                <w:sz w:val="18"/>
                <w:szCs w:val="18"/>
              </w:rPr>
              <w:t>00</w:t>
            </w:r>
            <w:r w:rsidRPr="000D3545">
              <w:rPr>
                <w:rFonts w:ascii="Arial" w:eastAsia="Calibri" w:hAnsi="Arial" w:cs="Arial"/>
                <w:sz w:val="18"/>
                <w:szCs w:val="18"/>
              </w:rPr>
              <w:t>0</w:t>
            </w:r>
            <w:r w:rsidRPr="000D3545">
              <w:rPr>
                <w:rFonts w:ascii="Arial" w:eastAsia="Calibri" w:hAnsi="Arial" w:cs="Arial"/>
                <w:spacing w:val="1"/>
                <w:sz w:val="18"/>
                <w:szCs w:val="18"/>
              </w:rPr>
              <w:t xml:space="preserve"> </w:t>
            </w:r>
            <w:r w:rsidRPr="000D3545">
              <w:rPr>
                <w:rFonts w:ascii="Arial" w:eastAsia="Calibri" w:hAnsi="Arial" w:cs="Arial"/>
                <w:sz w:val="18"/>
                <w:szCs w:val="18"/>
              </w:rPr>
              <w:t>üze</w:t>
            </w:r>
            <w:r w:rsidRPr="000D3545">
              <w:rPr>
                <w:rFonts w:ascii="Arial" w:eastAsia="Calibri" w:hAnsi="Arial" w:cs="Arial"/>
                <w:spacing w:val="-6"/>
                <w:sz w:val="18"/>
                <w:szCs w:val="18"/>
              </w:rPr>
              <w:t>r</w:t>
            </w:r>
            <w:r w:rsidRPr="000D3545">
              <w:rPr>
                <w:rFonts w:ascii="Arial" w:eastAsia="Calibri" w:hAnsi="Arial" w:cs="Arial"/>
                <w:sz w:val="18"/>
                <w:szCs w:val="18"/>
              </w:rPr>
              <w:t>i</w:t>
            </w:r>
            <w:r w:rsidRPr="000D3545">
              <w:rPr>
                <w:rFonts w:ascii="Arial" w:eastAsia="Calibri" w:hAnsi="Arial" w:cs="Arial"/>
                <w:spacing w:val="3"/>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4"/>
                <w:sz w:val="18"/>
                <w:szCs w:val="18"/>
              </w:rPr>
              <w:t>ş</w:t>
            </w:r>
            <w:r w:rsidRPr="000D3545">
              <w:rPr>
                <w:rFonts w:ascii="Arial" w:eastAsia="Calibri" w:hAnsi="Arial" w:cs="Arial"/>
                <w:spacing w:val="1"/>
                <w:sz w:val="18"/>
                <w:szCs w:val="18"/>
              </w:rPr>
              <w:t>i</w:t>
            </w:r>
            <w:r w:rsidRPr="000D3545">
              <w:rPr>
                <w:rFonts w:ascii="Arial" w:eastAsia="Calibri" w:hAnsi="Arial" w:cs="Arial"/>
                <w:sz w:val="18"/>
                <w:szCs w:val="18"/>
              </w:rPr>
              <w:t>m</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nde</w:t>
            </w:r>
            <w:r w:rsidRPr="000D3545">
              <w:rPr>
                <w:rFonts w:ascii="Arial" w:eastAsia="Calibri" w:hAnsi="Arial" w:cs="Arial"/>
                <w:spacing w:val="5"/>
                <w:sz w:val="18"/>
                <w:szCs w:val="18"/>
              </w:rPr>
              <w:t xml:space="preserve"> </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a</w:t>
            </w:r>
            <w:r w:rsidRPr="000D3545">
              <w:rPr>
                <w:rFonts w:ascii="Arial" w:eastAsia="Calibri" w:hAnsi="Arial" w:cs="Arial"/>
                <w:sz w:val="18"/>
                <w:szCs w:val="18"/>
              </w:rPr>
              <w:t xml:space="preserve">z </w:t>
            </w:r>
            <w:r w:rsidRPr="000D3545">
              <w:rPr>
                <w:rFonts w:ascii="Arial" w:eastAsia="Calibri" w:hAnsi="Arial" w:cs="Arial"/>
                <w:spacing w:val="-5"/>
                <w:w w:val="101"/>
                <w:sz w:val="18"/>
                <w:szCs w:val="18"/>
              </w:rPr>
              <w:t>b</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r </w:t>
            </w:r>
            <w:r w:rsidRPr="000D3545">
              <w:rPr>
                <w:rFonts w:ascii="Arial" w:eastAsia="Calibri" w:hAnsi="Arial" w:cs="Arial"/>
                <w:spacing w:val="2"/>
                <w:sz w:val="18"/>
                <w:szCs w:val="18"/>
              </w:rPr>
              <w:t>(</w:t>
            </w:r>
            <w:r w:rsidRPr="000D3545">
              <w:rPr>
                <w:rFonts w:ascii="Arial" w:eastAsia="Calibri" w:hAnsi="Arial" w:cs="Arial"/>
                <w:spacing w:val="-1"/>
                <w:sz w:val="18"/>
                <w:szCs w:val="18"/>
              </w:rPr>
              <w:t>kr</w:t>
            </w:r>
            <w:r w:rsidRPr="000D3545">
              <w:rPr>
                <w:rFonts w:ascii="Arial" w:eastAsia="Calibri" w:hAnsi="Arial" w:cs="Arial"/>
                <w:sz w:val="18"/>
                <w:szCs w:val="18"/>
              </w:rPr>
              <w:t>e</w:t>
            </w:r>
            <w:r w:rsidRPr="000D3545">
              <w:rPr>
                <w:rFonts w:ascii="Arial" w:eastAsia="Calibri" w:hAnsi="Arial" w:cs="Arial"/>
                <w:spacing w:val="-4"/>
                <w:sz w:val="18"/>
                <w:szCs w:val="18"/>
              </w:rPr>
              <w:t>ş</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z w:val="18"/>
                <w:szCs w:val="18"/>
              </w:rPr>
              <w:t>)</w:t>
            </w:r>
            <w:r w:rsidRPr="000D3545">
              <w:rPr>
                <w:rFonts w:ascii="Arial" w:eastAsia="Calibri" w:hAnsi="Arial" w:cs="Arial"/>
                <w:spacing w:val="10"/>
                <w:sz w:val="18"/>
                <w:szCs w:val="18"/>
              </w:rPr>
              <w:t xml:space="preserve"> </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pacing w:val="-4"/>
                <w:sz w:val="18"/>
                <w:szCs w:val="18"/>
              </w:rPr>
              <w:t>ğ</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a</w:t>
            </w:r>
            <w:r w:rsidRPr="000D3545">
              <w:rPr>
                <w:rFonts w:ascii="Arial" w:eastAsia="Calibri" w:hAnsi="Arial" w:cs="Arial"/>
                <w:sz w:val="18"/>
                <w:szCs w:val="18"/>
              </w:rPr>
              <w:t>ç</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va</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 xml:space="preserve"> sı</w:t>
            </w:r>
            <w:r w:rsidRPr="000D3545">
              <w:rPr>
                <w:rFonts w:ascii="Arial" w:eastAsia="Calibri" w:hAnsi="Arial" w:cs="Arial"/>
                <w:spacing w:val="-4"/>
                <w:sz w:val="18"/>
                <w:szCs w:val="18"/>
              </w:rPr>
              <w:t>ğ</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spacing w:val="-6"/>
                <w:w w:val="101"/>
                <w:sz w:val="18"/>
                <w:szCs w:val="18"/>
              </w:rPr>
              <w:t>y</w:t>
            </w:r>
            <w:r w:rsidRPr="000D3545">
              <w:rPr>
                <w:rFonts w:ascii="Arial" w:eastAsia="Calibri" w:hAnsi="Arial" w:cs="Arial"/>
                <w:w w:val="101"/>
                <w:sz w:val="18"/>
                <w:szCs w:val="18"/>
              </w:rPr>
              <w:t>n</w:t>
            </w:r>
            <w:r w:rsidRPr="000D3545">
              <w:rPr>
                <w:rFonts w:ascii="Arial" w:eastAsia="Calibri" w:hAnsi="Arial" w:cs="Arial"/>
                <w:spacing w:val="-1"/>
                <w:w w:val="101"/>
                <w:sz w:val="18"/>
                <w:szCs w:val="18"/>
              </w:rPr>
              <w:t>ak</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ı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4"/>
                <w:sz w:val="18"/>
                <w:szCs w:val="18"/>
              </w:rPr>
              <w:t>s</w:t>
            </w:r>
            <w:r w:rsidRPr="000D3545">
              <w:rPr>
                <w:rFonts w:ascii="Arial" w:eastAsia="Calibri" w:hAnsi="Arial" w:cs="Arial"/>
                <w:sz w:val="18"/>
                <w:szCs w:val="18"/>
              </w:rPr>
              <w:t>un</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t</w:t>
            </w:r>
            <w:r w:rsidRPr="000D3545">
              <w:rPr>
                <w:rFonts w:ascii="Arial" w:eastAsia="Calibri" w:hAnsi="Arial" w:cs="Arial"/>
                <w:spacing w:val="1"/>
                <w:sz w:val="18"/>
                <w:szCs w:val="18"/>
              </w:rPr>
              <w:t>l</w:t>
            </w:r>
            <w:r w:rsidRPr="000D3545">
              <w:rPr>
                <w:rFonts w:ascii="Arial" w:eastAsia="Calibri" w:hAnsi="Arial" w:cs="Arial"/>
                <w:sz w:val="18"/>
                <w:szCs w:val="18"/>
              </w:rPr>
              <w:t>er</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on</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z w:val="18"/>
                <w:szCs w:val="18"/>
              </w:rPr>
              <w:t>a</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p</w:t>
            </w:r>
            <w:r w:rsidRPr="000D3545">
              <w:rPr>
                <w:rFonts w:ascii="Arial" w:eastAsia="Calibri" w:hAnsi="Arial" w:cs="Arial"/>
                <w:spacing w:val="-6"/>
                <w:sz w:val="18"/>
                <w:szCs w:val="18"/>
              </w:rPr>
              <w:t>a</w:t>
            </w:r>
            <w:r w:rsidRPr="000D3545">
              <w:rPr>
                <w:rFonts w:ascii="Arial" w:eastAsia="Calibri" w:hAnsi="Arial" w:cs="Arial"/>
                <w:spacing w:val="1"/>
                <w:sz w:val="18"/>
                <w:szCs w:val="18"/>
              </w:rPr>
              <w:t>s</w:t>
            </w:r>
            <w:r w:rsidRPr="000D3545">
              <w:rPr>
                <w:rFonts w:ascii="Arial" w:eastAsia="Calibri" w:hAnsi="Arial" w:cs="Arial"/>
                <w:spacing w:val="-3"/>
                <w:sz w:val="18"/>
                <w:szCs w:val="18"/>
              </w:rPr>
              <w:t>i</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w w:val="101"/>
                <w:sz w:val="18"/>
                <w:szCs w:val="18"/>
              </w:rPr>
              <w:t>güç</w:t>
            </w:r>
            <w:r w:rsidRPr="000D3545">
              <w:rPr>
                <w:rFonts w:ascii="Arial" w:eastAsia="Calibri" w:hAnsi="Arial" w:cs="Arial"/>
                <w:spacing w:val="-3"/>
                <w:w w:val="101"/>
                <w:sz w:val="18"/>
                <w:szCs w:val="18"/>
              </w:rPr>
              <w:t>l</w:t>
            </w:r>
            <w:r w:rsidRPr="000D3545">
              <w:rPr>
                <w:rFonts w:ascii="Arial" w:eastAsia="Calibri" w:hAnsi="Arial" w:cs="Arial"/>
                <w:w w:val="101"/>
                <w:sz w:val="18"/>
                <w:szCs w:val="18"/>
              </w:rPr>
              <w:t>en</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134" w:type="dxa"/>
            <w:shd w:val="clear" w:color="auto" w:fill="auto"/>
          </w:tcPr>
          <w:p w14:paraId="48D24FEF" w14:textId="1B612B3F" w:rsidR="00037083" w:rsidRPr="000D3545" w:rsidRDefault="00037083"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tc>
        <w:tc>
          <w:tcPr>
            <w:tcW w:w="3118" w:type="dxa"/>
            <w:shd w:val="clear" w:color="auto" w:fill="auto"/>
          </w:tcPr>
          <w:p w14:paraId="47516A1A" w14:textId="1F4FDACF" w:rsidR="00037083" w:rsidRPr="000D3545" w:rsidRDefault="00037083">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 xml:space="preserve"> Belediyeler</w:t>
            </w:r>
            <w:r w:rsidR="00393CF4" w:rsidRPr="000D3545">
              <w:rPr>
                <w:rFonts w:ascii="Arial" w:eastAsia="Calibri" w:hAnsi="Arial" w:cs="Arial"/>
                <w:spacing w:val="1"/>
                <w:sz w:val="18"/>
                <w:szCs w:val="18"/>
              </w:rPr>
              <w:t xml:space="preserve">  </w:t>
            </w:r>
          </w:p>
        </w:tc>
        <w:tc>
          <w:tcPr>
            <w:tcW w:w="2693" w:type="dxa"/>
          </w:tcPr>
          <w:p w14:paraId="4D3B824B" w14:textId="2A3B7B25"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00393CF4" w:rsidRPr="000D3545">
              <w:rPr>
                <w:rFonts w:ascii="Arial" w:eastAsia="Calibri" w:hAnsi="Arial" w:cs="Arial"/>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2"/>
                <w:sz w:val="18"/>
                <w:szCs w:val="18"/>
              </w:rPr>
              <w:t>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rı</w:t>
            </w:r>
          </w:p>
          <w:p w14:paraId="19603EF7" w14:textId="7CA195DC"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7"/>
                <w:sz w:val="18"/>
                <w:szCs w:val="18"/>
              </w:rPr>
              <w:t>d</w:t>
            </w:r>
            <w:r w:rsidRPr="000D3545">
              <w:rPr>
                <w:rFonts w:ascii="Arial" w:eastAsia="Calibri" w:hAnsi="Arial" w:cs="Arial"/>
                <w:spacing w:val="1"/>
                <w:sz w:val="18"/>
                <w:szCs w:val="18"/>
              </w:rPr>
              <w:t>i</w:t>
            </w:r>
            <w:r w:rsidRPr="000D3545">
              <w:rPr>
                <w:rFonts w:ascii="Arial" w:eastAsia="Calibri" w:hAnsi="Arial" w:cs="Arial"/>
                <w:spacing w:val="-4"/>
                <w:sz w:val="18"/>
                <w:szCs w:val="18"/>
              </w:rPr>
              <w:t>ğ</w:t>
            </w:r>
            <w:r w:rsidRPr="000D3545">
              <w:rPr>
                <w:rFonts w:ascii="Arial" w:eastAsia="Calibri" w:hAnsi="Arial" w:cs="Arial"/>
                <w:sz w:val="18"/>
                <w:szCs w:val="18"/>
              </w:rPr>
              <w:t>er</w:t>
            </w:r>
            <w:r w:rsidRPr="000D3545">
              <w:rPr>
                <w:rFonts w:ascii="Arial" w:eastAsia="Calibri" w:hAnsi="Arial" w:cs="Arial"/>
                <w:spacing w:val="5"/>
                <w:sz w:val="18"/>
                <w:szCs w:val="18"/>
              </w:rPr>
              <w:t xml:space="preserve"> </w:t>
            </w:r>
            <w:r w:rsidRPr="000D3545">
              <w:rPr>
                <w:rFonts w:ascii="Arial" w:eastAsia="Calibri" w:hAnsi="Arial" w:cs="Arial"/>
                <w:spacing w:val="-2"/>
                <w:w w:val="101"/>
                <w:sz w:val="18"/>
                <w:szCs w:val="18"/>
              </w:rPr>
              <w:t>ST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694" w:type="dxa"/>
            <w:shd w:val="clear" w:color="auto" w:fill="auto"/>
          </w:tcPr>
          <w:p w14:paraId="1C5C4334" w14:textId="02F38395"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2"/>
                <w:position w:val="1"/>
                <w:sz w:val="18"/>
                <w:szCs w:val="18"/>
              </w:rPr>
              <w:t>S</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ğ</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m</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i</w:t>
            </w:r>
            <w:r w:rsidRPr="000D3545">
              <w:rPr>
                <w:rFonts w:ascii="Arial" w:eastAsia="Calibri" w:hAnsi="Arial" w:cs="Arial"/>
                <w:spacing w:val="7"/>
                <w:position w:val="1"/>
                <w:sz w:val="18"/>
                <w:szCs w:val="18"/>
              </w:rPr>
              <w:t xml:space="preserve"> </w:t>
            </w:r>
            <w:r w:rsidRPr="000D3545">
              <w:rPr>
                <w:rFonts w:ascii="Arial" w:eastAsia="Calibri" w:hAnsi="Arial" w:cs="Arial"/>
                <w:spacing w:val="-1"/>
                <w:w w:val="101"/>
                <w:position w:val="1"/>
                <w:sz w:val="18"/>
                <w:szCs w:val="18"/>
              </w:rPr>
              <w:t>v</w:t>
            </w:r>
            <w:r w:rsidRPr="000D3545">
              <w:rPr>
                <w:rFonts w:ascii="Arial" w:eastAsia="Calibri" w:hAnsi="Arial" w:cs="Arial"/>
                <w:w w:val="101"/>
                <w:position w:val="1"/>
                <w:sz w:val="18"/>
                <w:szCs w:val="18"/>
              </w:rPr>
              <w:t>e</w:t>
            </w:r>
            <w:r w:rsidR="00393CF4" w:rsidRPr="000D3545">
              <w:rPr>
                <w:rFonts w:ascii="Arial" w:eastAsia="Calibri" w:hAnsi="Arial" w:cs="Arial"/>
                <w:sz w:val="18"/>
                <w:szCs w:val="18"/>
              </w:rPr>
              <w:t xml:space="preserve"> </w:t>
            </w:r>
            <w:r w:rsidRPr="000D3545">
              <w:rPr>
                <w:rFonts w:ascii="Arial" w:eastAsia="Calibri" w:hAnsi="Arial" w:cs="Arial"/>
                <w:spacing w:val="1"/>
                <w:w w:val="101"/>
                <w:sz w:val="18"/>
                <w:szCs w:val="18"/>
              </w:rPr>
              <w:t>ist</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y</w:t>
            </w:r>
            <w:r w:rsidRPr="000D3545">
              <w:rPr>
                <w:rFonts w:ascii="Arial" w:eastAsia="Calibri" w:hAnsi="Arial" w:cs="Arial"/>
                <w:w w:val="101"/>
                <w:sz w:val="18"/>
                <w:szCs w:val="18"/>
              </w:rPr>
              <w:t>o</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sz w:val="18"/>
                <w:szCs w:val="18"/>
              </w:rPr>
              <w:t>ar</w:t>
            </w:r>
            <w:r w:rsidRPr="000D3545">
              <w:rPr>
                <w:rFonts w:ascii="Arial" w:eastAsia="Calibri" w:hAnsi="Arial" w:cs="Arial"/>
                <w:spacing w:val="-3"/>
                <w:sz w:val="18"/>
                <w:szCs w:val="18"/>
              </w:rPr>
              <w:t>t</w:t>
            </w:r>
            <w:r w:rsidRPr="000D3545">
              <w:rPr>
                <w:rFonts w:ascii="Arial" w:eastAsia="Calibri" w:hAnsi="Arial" w:cs="Arial"/>
                <w:spacing w:val="1"/>
                <w:sz w:val="18"/>
                <w:szCs w:val="18"/>
              </w:rPr>
              <w:t>ı</w:t>
            </w:r>
            <w:r w:rsidRPr="000D3545">
              <w:rPr>
                <w:rFonts w:ascii="Arial" w:eastAsia="Calibri" w:hAnsi="Arial" w:cs="Arial"/>
                <w:sz w:val="18"/>
                <w:szCs w:val="18"/>
              </w:rPr>
              <w:t>ş</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v</w:t>
            </w:r>
            <w:r w:rsidRPr="000D3545">
              <w:rPr>
                <w:rFonts w:ascii="Arial" w:eastAsia="Calibri" w:hAnsi="Arial" w:cs="Arial"/>
                <w:w w:val="101"/>
                <w:sz w:val="18"/>
                <w:szCs w:val="18"/>
              </w:rPr>
              <w:t xml:space="preserve">cut </w:t>
            </w:r>
            <w:r w:rsidRPr="000D3545">
              <w:rPr>
                <w:rFonts w:ascii="Arial" w:eastAsia="Calibri" w:hAnsi="Arial" w:cs="Arial"/>
                <w:spacing w:val="1"/>
                <w:w w:val="101"/>
                <w:sz w:val="18"/>
                <w:szCs w:val="18"/>
              </w:rPr>
              <w:t>sı</w:t>
            </w:r>
            <w:r w:rsidRPr="000D3545">
              <w:rPr>
                <w:rFonts w:ascii="Arial" w:eastAsia="Calibri" w:hAnsi="Arial" w:cs="Arial"/>
                <w:w w:val="101"/>
                <w:sz w:val="18"/>
                <w:szCs w:val="18"/>
              </w:rPr>
              <w:t>ğ</w:t>
            </w:r>
            <w:r w:rsidRPr="000D3545">
              <w:rPr>
                <w:rFonts w:ascii="Arial" w:eastAsia="Calibri" w:hAnsi="Arial" w:cs="Arial"/>
                <w:spacing w:val="-3"/>
                <w:w w:val="101"/>
                <w:sz w:val="18"/>
                <w:szCs w:val="18"/>
              </w:rPr>
              <w:t>ı</w:t>
            </w:r>
            <w:r w:rsidRPr="000D3545">
              <w:rPr>
                <w:rFonts w:ascii="Arial" w:eastAsia="Calibri" w:hAnsi="Arial" w:cs="Arial"/>
                <w:w w:val="101"/>
                <w:sz w:val="18"/>
                <w:szCs w:val="18"/>
              </w:rPr>
              <w:t>n</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e</w:t>
            </w:r>
            <w:r w:rsidRPr="000D3545">
              <w:rPr>
                <w:rFonts w:ascii="Arial" w:eastAsia="Calibri" w:hAnsi="Arial" w:cs="Arial"/>
                <w:spacing w:val="-6"/>
                <w:w w:val="101"/>
                <w:sz w:val="18"/>
                <w:szCs w:val="18"/>
              </w:rPr>
              <w:t>v</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i</w:t>
            </w:r>
            <w:r w:rsidRPr="000D3545">
              <w:rPr>
                <w:rFonts w:ascii="Arial" w:eastAsia="Calibri" w:hAnsi="Arial" w:cs="Arial"/>
                <w:w w:val="101"/>
                <w:sz w:val="18"/>
                <w:szCs w:val="18"/>
              </w:rPr>
              <w:t xml:space="preserve">nde </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y</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p>
        </w:tc>
      </w:tr>
      <w:tr w:rsidR="00037083" w:rsidRPr="000D3545" w14:paraId="30CA979A" w14:textId="77777777" w:rsidTr="00496EBF">
        <w:tc>
          <w:tcPr>
            <w:tcW w:w="4957" w:type="dxa"/>
            <w:shd w:val="clear" w:color="auto" w:fill="auto"/>
          </w:tcPr>
          <w:p w14:paraId="5CFCD3BD" w14:textId="46BCA478" w:rsidR="00037083" w:rsidRPr="000D3545" w:rsidRDefault="00037083">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4.2.1.10</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S</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ğ</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i</w:t>
            </w:r>
            <w:r w:rsidRPr="000D3545">
              <w:rPr>
                <w:rFonts w:ascii="Arial" w:eastAsia="Calibri" w:hAnsi="Arial" w:cs="Arial"/>
                <w:spacing w:val="12"/>
                <w:position w:val="1"/>
                <w:sz w:val="18"/>
                <w:szCs w:val="18"/>
              </w:rPr>
              <w:t xml:space="preserve"> </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 xml:space="preserve">e </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oo</w:t>
            </w:r>
            <w:r w:rsidRPr="000D3545">
              <w:rPr>
                <w:rFonts w:ascii="Arial" w:eastAsia="Calibri" w:hAnsi="Arial" w:cs="Arial"/>
                <w:spacing w:val="-1"/>
                <w:position w:val="1"/>
                <w:sz w:val="18"/>
                <w:szCs w:val="18"/>
              </w:rPr>
              <w:t>r</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s</w:t>
            </w:r>
            <w:r w:rsidRPr="000D3545">
              <w:rPr>
                <w:rFonts w:ascii="Arial" w:eastAsia="Calibri" w:hAnsi="Arial" w:cs="Arial"/>
                <w:spacing w:val="-6"/>
                <w:position w:val="1"/>
                <w:sz w:val="18"/>
                <w:szCs w:val="18"/>
              </w:rPr>
              <w:t>y</w:t>
            </w:r>
            <w:r w:rsidRPr="000D3545">
              <w:rPr>
                <w:rFonts w:ascii="Arial" w:eastAsia="Calibri" w:hAnsi="Arial" w:cs="Arial"/>
                <w:position w:val="1"/>
                <w:sz w:val="18"/>
                <w:szCs w:val="18"/>
              </w:rPr>
              <w:t>on</w:t>
            </w:r>
            <w:r w:rsidRPr="000D3545">
              <w:rPr>
                <w:rFonts w:ascii="Arial" w:eastAsia="Calibri" w:hAnsi="Arial" w:cs="Arial"/>
                <w:spacing w:val="8"/>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çe</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is</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nde</w:t>
            </w:r>
            <w:r w:rsidRPr="000D3545">
              <w:rPr>
                <w:rFonts w:ascii="Arial" w:eastAsia="Calibri" w:hAnsi="Arial" w:cs="Arial"/>
                <w:spacing w:val="5"/>
                <w:position w:val="1"/>
                <w:sz w:val="18"/>
                <w:szCs w:val="18"/>
              </w:rPr>
              <w:t xml:space="preserve"> </w:t>
            </w:r>
            <w:r w:rsidRPr="000D3545">
              <w:rPr>
                <w:rFonts w:ascii="Arial" w:eastAsia="Calibri" w:hAnsi="Arial" w:cs="Arial"/>
                <w:w w:val="101"/>
                <w:position w:val="1"/>
                <w:sz w:val="18"/>
                <w:szCs w:val="18"/>
              </w:rPr>
              <w:t>ç</w:t>
            </w:r>
            <w:r w:rsidRPr="000D3545">
              <w:rPr>
                <w:rFonts w:ascii="Arial" w:eastAsia="Calibri" w:hAnsi="Arial" w:cs="Arial"/>
                <w:spacing w:val="-6"/>
                <w:w w:val="101"/>
                <w:position w:val="1"/>
                <w:sz w:val="18"/>
                <w:szCs w:val="18"/>
              </w:rPr>
              <w:t>a</w:t>
            </w:r>
            <w:r w:rsidRPr="000D3545">
              <w:rPr>
                <w:rFonts w:ascii="Arial" w:eastAsia="Calibri" w:hAnsi="Arial" w:cs="Arial"/>
                <w:spacing w:val="1"/>
                <w:w w:val="101"/>
                <w:position w:val="1"/>
                <w:sz w:val="18"/>
                <w:szCs w:val="18"/>
              </w:rPr>
              <w:t>lış</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c</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k</w:t>
            </w:r>
            <w:r w:rsidRPr="000D3545">
              <w:rPr>
                <w:rFonts w:ascii="Arial" w:eastAsia="Calibri" w:hAnsi="Arial" w:cs="Arial"/>
                <w:sz w:val="18"/>
                <w:szCs w:val="18"/>
              </w:rPr>
              <w:t xml:space="preserve"> </w:t>
            </w:r>
            <w:r w:rsidRPr="000D3545">
              <w:rPr>
                <w:rFonts w:ascii="Arial" w:eastAsia="Calibri" w:hAnsi="Arial" w:cs="Arial"/>
                <w:spacing w:val="2"/>
                <w:sz w:val="18"/>
                <w:szCs w:val="18"/>
              </w:rPr>
              <w:t>(</w:t>
            </w:r>
            <w:r w:rsidRPr="000D3545">
              <w:rPr>
                <w:rFonts w:ascii="Arial" w:eastAsia="Calibri" w:hAnsi="Arial" w:cs="Arial"/>
                <w:sz w:val="18"/>
                <w:szCs w:val="18"/>
              </w:rPr>
              <w:t>hu</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6"/>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5"/>
                <w:sz w:val="18"/>
                <w:szCs w:val="18"/>
              </w:rPr>
              <w:t>p</w:t>
            </w:r>
            <w:r w:rsidRPr="000D3545">
              <w:rPr>
                <w:rFonts w:ascii="Arial" w:eastAsia="Calibri" w:hAnsi="Arial" w:cs="Arial"/>
                <w:spacing w:val="1"/>
                <w:sz w:val="18"/>
                <w:szCs w:val="18"/>
              </w:rPr>
              <w:t>si</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oj</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2"/>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z w:val="18"/>
                <w:szCs w:val="18"/>
              </w:rPr>
              <w:t>on</w:t>
            </w:r>
            <w:r w:rsidRPr="000D3545">
              <w:rPr>
                <w:rFonts w:ascii="Arial" w:eastAsia="Calibri" w:hAnsi="Arial" w:cs="Arial"/>
                <w:spacing w:val="-5"/>
                <w:sz w:val="18"/>
                <w:szCs w:val="18"/>
              </w:rPr>
              <w:t>o</w:t>
            </w:r>
            <w:r w:rsidRPr="000D3545">
              <w:rPr>
                <w:rFonts w:ascii="Arial" w:eastAsia="Calibri" w:hAnsi="Arial" w:cs="Arial"/>
                <w:spacing w:val="-2"/>
                <w:sz w:val="18"/>
                <w:szCs w:val="18"/>
              </w:rPr>
              <w:t>m</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3"/>
                <w:sz w:val="18"/>
                <w:szCs w:val="18"/>
              </w:rPr>
              <w:t>t</w:t>
            </w:r>
            <w:r w:rsidRPr="000D3545">
              <w:rPr>
                <w:rFonts w:ascii="Arial" w:eastAsia="Calibri" w:hAnsi="Arial" w:cs="Arial"/>
                <w:spacing w:val="1"/>
                <w:sz w:val="18"/>
                <w:szCs w:val="18"/>
              </w:rPr>
              <w:t>ı</w:t>
            </w:r>
            <w:r w:rsidRPr="000D3545">
              <w:rPr>
                <w:rFonts w:ascii="Arial" w:eastAsia="Calibri" w:hAnsi="Arial" w:cs="Arial"/>
                <w:sz w:val="18"/>
                <w:szCs w:val="18"/>
              </w:rPr>
              <w:t>b</w:t>
            </w:r>
            <w:r w:rsidRPr="000D3545">
              <w:rPr>
                <w:rFonts w:ascii="Arial" w:eastAsia="Calibri" w:hAnsi="Arial" w:cs="Arial"/>
                <w:spacing w:val="-5"/>
                <w:sz w:val="18"/>
                <w:szCs w:val="18"/>
              </w:rPr>
              <w:t>b</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nda</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pacing w:val="-5"/>
                <w:w w:val="101"/>
                <w:sz w:val="18"/>
                <w:szCs w:val="18"/>
              </w:rPr>
              <w:t>d</w:t>
            </w:r>
            <w:r w:rsidRPr="000D3545">
              <w:rPr>
                <w:rFonts w:ascii="Arial" w:eastAsia="Calibri" w:hAnsi="Arial" w:cs="Arial"/>
                <w:w w:val="101"/>
                <w:sz w:val="18"/>
                <w:szCs w:val="18"/>
              </w:rPr>
              <w:t>e</w:t>
            </w:r>
            <w:r w:rsidRPr="000D3545">
              <w:rPr>
                <w:rFonts w:ascii="Arial" w:eastAsia="Calibri" w:hAnsi="Arial" w:cs="Arial"/>
                <w:spacing w:val="1"/>
                <w:w w:val="101"/>
                <w:sz w:val="18"/>
                <w:szCs w:val="18"/>
              </w:rPr>
              <w:t>s</w:t>
            </w:r>
            <w:r w:rsidRPr="000D3545">
              <w:rPr>
                <w:rFonts w:ascii="Arial" w:eastAsia="Calibri" w:hAnsi="Arial" w:cs="Arial"/>
                <w:spacing w:val="-3"/>
                <w:w w:val="101"/>
                <w:sz w:val="18"/>
                <w:szCs w:val="18"/>
              </w:rPr>
              <w:t>t</w:t>
            </w:r>
            <w:r w:rsidRPr="000D3545">
              <w:rPr>
                <w:rFonts w:ascii="Arial" w:eastAsia="Calibri" w:hAnsi="Arial" w:cs="Arial"/>
                <w:w w:val="101"/>
                <w:sz w:val="18"/>
                <w:szCs w:val="18"/>
              </w:rPr>
              <w:t xml:space="preserve">ek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en</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w:t>
            </w:r>
            <w:r w:rsidRPr="000D3545">
              <w:rPr>
                <w:rFonts w:ascii="Arial" w:eastAsia="Calibri" w:hAnsi="Arial" w:cs="Arial"/>
                <w:spacing w:val="-1"/>
                <w:sz w:val="18"/>
                <w:szCs w:val="18"/>
              </w:rPr>
              <w:t>y</w:t>
            </w:r>
            <w:r w:rsidRPr="000D3545">
              <w:rPr>
                <w:rFonts w:ascii="Arial" w:eastAsia="Calibri" w:hAnsi="Arial" w:cs="Arial"/>
                <w:spacing w:val="-5"/>
                <w:sz w:val="18"/>
                <w:szCs w:val="18"/>
              </w:rPr>
              <w:t>ö</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z w:val="18"/>
                <w:szCs w:val="18"/>
              </w:rPr>
              <w:t>nd</w:t>
            </w:r>
            <w:r w:rsidRPr="000D3545">
              <w:rPr>
                <w:rFonts w:ascii="Arial" w:eastAsia="Calibri" w:hAnsi="Arial" w:cs="Arial"/>
                <w:spacing w:val="1"/>
                <w:sz w:val="18"/>
                <w:szCs w:val="18"/>
              </w:rPr>
              <w:t>i</w:t>
            </w:r>
            <w:r w:rsidRPr="000D3545">
              <w:rPr>
                <w:rFonts w:ascii="Arial" w:eastAsia="Calibri" w:hAnsi="Arial" w:cs="Arial"/>
                <w:spacing w:val="-6"/>
                <w:sz w:val="18"/>
                <w:szCs w:val="18"/>
              </w:rPr>
              <w:t>r</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w:t>
            </w:r>
            <w:r w:rsidRPr="000D3545">
              <w:rPr>
                <w:rFonts w:ascii="Arial" w:eastAsia="Calibri" w:hAnsi="Arial" w:cs="Arial"/>
                <w:spacing w:val="15"/>
                <w:sz w:val="18"/>
                <w:szCs w:val="18"/>
              </w:rPr>
              <w:t xml:space="preserve"> </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4"/>
                <w:sz w:val="18"/>
                <w:szCs w:val="18"/>
              </w:rPr>
              <w:t>ş</w:t>
            </w:r>
            <w:r w:rsidRPr="000D3545">
              <w:rPr>
                <w:rFonts w:ascii="Arial" w:eastAsia="Calibri" w:hAnsi="Arial" w:cs="Arial"/>
                <w:spacing w:val="1"/>
                <w:sz w:val="18"/>
                <w:szCs w:val="18"/>
              </w:rPr>
              <w:t>ıl</w:t>
            </w:r>
            <w:r w:rsidRPr="000D3545">
              <w:rPr>
                <w:rFonts w:ascii="Arial" w:eastAsia="Calibri" w:hAnsi="Arial" w:cs="Arial"/>
                <w:spacing w:val="-1"/>
                <w:sz w:val="18"/>
                <w:szCs w:val="18"/>
              </w:rPr>
              <w:t>a</w:t>
            </w:r>
            <w:r w:rsidRPr="000D3545">
              <w:rPr>
                <w:rFonts w:ascii="Arial" w:eastAsia="Calibri" w:hAnsi="Arial" w:cs="Arial"/>
                <w:spacing w:val="-5"/>
                <w:sz w:val="18"/>
                <w:szCs w:val="18"/>
              </w:rPr>
              <w:t>b</w:t>
            </w:r>
            <w:r w:rsidRPr="000D3545">
              <w:rPr>
                <w:rFonts w:ascii="Arial" w:eastAsia="Calibri" w:hAnsi="Arial" w:cs="Arial"/>
                <w:spacing w:val="1"/>
                <w:sz w:val="18"/>
                <w:szCs w:val="18"/>
              </w:rPr>
              <w:t>ili</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z w:val="18"/>
                <w:szCs w:val="18"/>
              </w:rPr>
              <w:t>d</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k</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m</w:t>
            </w:r>
            <w:r w:rsidRPr="000D3545">
              <w:rPr>
                <w:rFonts w:ascii="Arial" w:eastAsia="Calibri" w:hAnsi="Arial" w:cs="Arial"/>
                <w:spacing w:val="5"/>
                <w:sz w:val="18"/>
                <w:szCs w:val="18"/>
              </w:rPr>
              <w:t xml:space="preserve"> </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rk</w:t>
            </w:r>
            <w:r w:rsidRPr="000D3545">
              <w:rPr>
                <w:rFonts w:ascii="Arial" w:eastAsia="Calibri" w:hAnsi="Arial" w:cs="Arial"/>
                <w:w w:val="101"/>
                <w:sz w:val="18"/>
                <w:szCs w:val="18"/>
              </w:rPr>
              <w:t>e</w:t>
            </w:r>
            <w:r w:rsidRPr="000D3545">
              <w:rPr>
                <w:rFonts w:ascii="Arial" w:eastAsia="Calibri" w:hAnsi="Arial" w:cs="Arial"/>
                <w:spacing w:val="-5"/>
                <w:w w:val="101"/>
                <w:sz w:val="18"/>
                <w:szCs w:val="18"/>
              </w:rPr>
              <w:t>z</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 xml:space="preserve">i </w:t>
            </w:r>
            <w:r w:rsidRPr="000D3545">
              <w:rPr>
                <w:rFonts w:ascii="Arial" w:eastAsia="Calibri" w:hAnsi="Arial" w:cs="Arial"/>
                <w:spacing w:val="2"/>
                <w:sz w:val="18"/>
                <w:szCs w:val="18"/>
              </w:rPr>
              <w:t>(</w:t>
            </w:r>
            <w:r w:rsidRPr="000D3545">
              <w:rPr>
                <w:rFonts w:ascii="Arial" w:eastAsia="Calibri" w:hAnsi="Arial" w:cs="Arial"/>
                <w:spacing w:val="1"/>
                <w:sz w:val="18"/>
                <w:szCs w:val="18"/>
              </w:rPr>
              <w:t>i</w:t>
            </w:r>
            <w:r w:rsidRPr="000D3545">
              <w:rPr>
                <w:rFonts w:ascii="Arial" w:eastAsia="Calibri" w:hAnsi="Arial" w:cs="Arial"/>
                <w:spacing w:val="-4"/>
                <w:sz w:val="18"/>
                <w:szCs w:val="18"/>
              </w:rPr>
              <w:t>s</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1"/>
                <w:sz w:val="18"/>
                <w:szCs w:val="18"/>
              </w:rPr>
              <w:t>y</w:t>
            </w:r>
            <w:r w:rsidRPr="000D3545">
              <w:rPr>
                <w:rFonts w:ascii="Arial" w:eastAsia="Calibri" w:hAnsi="Arial" w:cs="Arial"/>
                <w:spacing w:val="-5"/>
                <w:sz w:val="18"/>
                <w:szCs w:val="18"/>
              </w:rPr>
              <w:t>o</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a</w:t>
            </w:r>
            <w:r w:rsidRPr="000D3545">
              <w:rPr>
                <w:rFonts w:ascii="Arial" w:eastAsia="Calibri" w:hAnsi="Arial" w:cs="Arial"/>
                <w:w w:val="101"/>
                <w:sz w:val="18"/>
                <w:szCs w:val="18"/>
              </w:rPr>
              <w:t>ç</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6A53E5DB" w14:textId="4003B2D5" w:rsidR="00037083" w:rsidRPr="000D3545" w:rsidRDefault="00037083"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tc>
        <w:tc>
          <w:tcPr>
            <w:tcW w:w="3118" w:type="dxa"/>
            <w:shd w:val="clear" w:color="auto" w:fill="auto"/>
          </w:tcPr>
          <w:p w14:paraId="66771DD6" w14:textId="6EF7CA5C" w:rsidR="00037083" w:rsidRPr="00A6606E" w:rsidRDefault="00037083" w:rsidP="00A6606E">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Valilik</w:t>
            </w:r>
          </w:p>
          <w:p w14:paraId="3013BDF6" w14:textId="77777777" w:rsidR="00037083" w:rsidRPr="000D3545" w:rsidRDefault="00037083">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Büyükşehir Belediyesi</w:t>
            </w:r>
          </w:p>
          <w:p w14:paraId="2FA5E77D" w14:textId="02C08DFC" w:rsidR="00037083" w:rsidRPr="000D3545" w:rsidRDefault="00037083">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İlçe Belediyeler</w:t>
            </w:r>
          </w:p>
        </w:tc>
        <w:tc>
          <w:tcPr>
            <w:tcW w:w="2693" w:type="dxa"/>
          </w:tcPr>
          <w:p w14:paraId="0AAE7397" w14:textId="77777777" w:rsidR="00037083" w:rsidRPr="000D3545" w:rsidRDefault="00037083">
            <w:pPr>
              <w:numPr>
                <w:ilvl w:val="0"/>
                <w:numId w:val="54"/>
              </w:numPr>
              <w:ind w:left="237" w:hanging="237"/>
              <w:rPr>
                <w:rFonts w:ascii="Arial" w:hAnsi="Arial" w:cs="Arial"/>
                <w:color w:val="000000"/>
                <w:sz w:val="18"/>
                <w:szCs w:val="18"/>
              </w:rPr>
            </w:pPr>
          </w:p>
        </w:tc>
        <w:tc>
          <w:tcPr>
            <w:tcW w:w="2694" w:type="dxa"/>
            <w:shd w:val="clear" w:color="auto" w:fill="auto"/>
          </w:tcPr>
          <w:p w14:paraId="61951EC7" w14:textId="77777777" w:rsidR="00037083" w:rsidRPr="000D3545" w:rsidRDefault="00037083">
            <w:pPr>
              <w:numPr>
                <w:ilvl w:val="0"/>
                <w:numId w:val="54"/>
              </w:numPr>
              <w:ind w:left="237" w:hanging="237"/>
              <w:rPr>
                <w:rFonts w:ascii="Arial" w:hAnsi="Arial" w:cs="Arial"/>
                <w:color w:val="000000"/>
                <w:sz w:val="18"/>
                <w:szCs w:val="18"/>
              </w:rPr>
            </w:pPr>
          </w:p>
        </w:tc>
      </w:tr>
      <w:tr w:rsidR="00037083" w:rsidRPr="000D3545" w14:paraId="22EBB8D8" w14:textId="77777777" w:rsidTr="00496EBF">
        <w:tc>
          <w:tcPr>
            <w:tcW w:w="4957" w:type="dxa"/>
            <w:shd w:val="clear" w:color="auto" w:fill="auto"/>
          </w:tcPr>
          <w:p w14:paraId="6726CA95" w14:textId="12EDA5BC" w:rsidR="00037083" w:rsidRPr="000D3545" w:rsidRDefault="00037083">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4.2.1.11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S</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ğ</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i</w:t>
            </w:r>
            <w:r w:rsidRPr="000D3545">
              <w:rPr>
                <w:rFonts w:ascii="Arial" w:eastAsia="Calibri" w:hAnsi="Arial" w:cs="Arial"/>
                <w:spacing w:val="12"/>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e d</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ış</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3"/>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nde</w:t>
            </w:r>
            <w:r w:rsidRPr="000D3545">
              <w:rPr>
                <w:rFonts w:ascii="Arial" w:eastAsia="Calibri" w:hAnsi="Arial" w:cs="Arial"/>
                <w:spacing w:val="7"/>
                <w:position w:val="1"/>
                <w:sz w:val="18"/>
                <w:szCs w:val="18"/>
              </w:rPr>
              <w:t xml:space="preserve"> </w:t>
            </w:r>
            <w:r w:rsidRPr="000D3545">
              <w:rPr>
                <w:rFonts w:ascii="Arial" w:eastAsia="Calibri" w:hAnsi="Arial" w:cs="Arial"/>
                <w:w w:val="101"/>
                <w:position w:val="1"/>
                <w:sz w:val="18"/>
                <w:szCs w:val="18"/>
              </w:rPr>
              <w:t>ç</w:t>
            </w:r>
            <w:r w:rsidRPr="000D3545">
              <w:rPr>
                <w:rFonts w:ascii="Arial" w:eastAsia="Calibri" w:hAnsi="Arial" w:cs="Arial"/>
                <w:spacing w:val="-1"/>
                <w:w w:val="101"/>
                <w:position w:val="1"/>
                <w:sz w:val="18"/>
                <w:szCs w:val="18"/>
              </w:rPr>
              <w:t>a</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ış</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c</w:t>
            </w:r>
            <w:r w:rsidRPr="000D3545">
              <w:rPr>
                <w:rFonts w:ascii="Arial" w:eastAsia="Calibri" w:hAnsi="Arial" w:cs="Arial"/>
                <w:spacing w:val="-1"/>
                <w:w w:val="101"/>
                <w:position w:val="1"/>
                <w:sz w:val="18"/>
                <w:szCs w:val="18"/>
              </w:rPr>
              <w:t>ak</w:t>
            </w:r>
            <w:r w:rsidRPr="000D3545">
              <w:rPr>
                <w:rFonts w:ascii="Arial" w:eastAsia="Calibri" w:hAnsi="Arial" w:cs="Arial"/>
                <w:w w:val="101"/>
                <w:position w:val="1"/>
                <w:sz w:val="18"/>
                <w:szCs w:val="18"/>
              </w:rPr>
              <w:t>,</w:t>
            </w:r>
            <w:r w:rsidRPr="000D3545">
              <w:rPr>
                <w:rFonts w:ascii="Arial" w:eastAsia="Calibri" w:hAnsi="Arial" w:cs="Arial"/>
                <w:sz w:val="18"/>
                <w:szCs w:val="18"/>
              </w:rPr>
              <w:t xml:space="preserve"> </w:t>
            </w:r>
            <w:r w:rsidR="00A933F4" w:rsidRPr="000D3545">
              <w:rPr>
                <w:rFonts w:ascii="Arial" w:eastAsia="Calibri" w:hAnsi="Arial" w:cs="Arial"/>
                <w:sz w:val="18"/>
                <w:szCs w:val="18"/>
              </w:rPr>
              <w:t>“</w:t>
            </w:r>
            <w:r w:rsidR="00A933F4" w:rsidRPr="000D3545">
              <w:rPr>
                <w:rFonts w:ascii="Arial" w:eastAsia="Calibri" w:hAnsi="Arial" w:cs="Arial"/>
                <w:spacing w:val="2"/>
                <w:sz w:val="18"/>
                <w:szCs w:val="18"/>
              </w:rPr>
              <w:t>t</w:t>
            </w:r>
            <w:r w:rsidR="00A933F4" w:rsidRPr="000D3545">
              <w:rPr>
                <w:rFonts w:ascii="Arial" w:eastAsia="Calibri" w:hAnsi="Arial" w:cs="Arial"/>
                <w:spacing w:val="-5"/>
                <w:sz w:val="18"/>
                <w:szCs w:val="18"/>
              </w:rPr>
              <w:t>o</w:t>
            </w:r>
            <w:r w:rsidR="00A933F4" w:rsidRPr="000D3545">
              <w:rPr>
                <w:rFonts w:ascii="Arial" w:eastAsia="Calibri" w:hAnsi="Arial" w:cs="Arial"/>
                <w:sz w:val="18"/>
                <w:szCs w:val="18"/>
              </w:rPr>
              <w:t>p</w:t>
            </w:r>
            <w:r w:rsidR="00A933F4" w:rsidRPr="000D3545">
              <w:rPr>
                <w:rFonts w:ascii="Arial" w:eastAsia="Calibri" w:hAnsi="Arial" w:cs="Arial"/>
                <w:spacing w:val="1"/>
                <w:sz w:val="18"/>
                <w:szCs w:val="18"/>
              </w:rPr>
              <w:t>l</w:t>
            </w:r>
            <w:r w:rsidR="00A933F4" w:rsidRPr="000D3545">
              <w:rPr>
                <w:rFonts w:ascii="Arial" w:eastAsia="Calibri" w:hAnsi="Arial" w:cs="Arial"/>
                <w:sz w:val="18"/>
                <w:szCs w:val="18"/>
              </w:rPr>
              <w:t>u</w:t>
            </w:r>
            <w:r w:rsidR="00A933F4" w:rsidRPr="000D3545">
              <w:rPr>
                <w:rFonts w:ascii="Arial" w:eastAsia="Calibri" w:hAnsi="Arial" w:cs="Arial"/>
                <w:spacing w:val="-6"/>
                <w:sz w:val="18"/>
                <w:szCs w:val="18"/>
              </w:rPr>
              <w:t>m</w:t>
            </w:r>
            <w:r w:rsidR="00A933F4" w:rsidRPr="000D3545">
              <w:rPr>
                <w:rFonts w:ascii="Arial" w:eastAsia="Calibri" w:hAnsi="Arial" w:cs="Arial"/>
                <w:spacing w:val="1"/>
                <w:sz w:val="18"/>
                <w:szCs w:val="18"/>
              </w:rPr>
              <w:t>s</w:t>
            </w:r>
            <w:r w:rsidR="00A933F4" w:rsidRPr="000D3545">
              <w:rPr>
                <w:rFonts w:ascii="Arial" w:eastAsia="Calibri" w:hAnsi="Arial" w:cs="Arial"/>
                <w:spacing w:val="-1"/>
                <w:sz w:val="18"/>
                <w:szCs w:val="18"/>
              </w:rPr>
              <w:t>a</w:t>
            </w:r>
            <w:r w:rsidR="00A933F4" w:rsidRPr="000D3545">
              <w:rPr>
                <w:rFonts w:ascii="Arial" w:eastAsia="Calibri" w:hAnsi="Arial" w:cs="Arial"/>
                <w:sz w:val="18"/>
                <w:szCs w:val="18"/>
              </w:rPr>
              <w:t>l</w:t>
            </w:r>
            <w:r w:rsidR="00A933F4" w:rsidRPr="000D3545">
              <w:rPr>
                <w:rFonts w:ascii="Arial" w:eastAsia="Calibri" w:hAnsi="Arial" w:cs="Arial"/>
                <w:spacing w:val="7"/>
                <w:sz w:val="18"/>
                <w:szCs w:val="18"/>
              </w:rPr>
              <w:t xml:space="preserve"> </w:t>
            </w:r>
            <w:r w:rsidR="00A933F4" w:rsidRPr="000D3545">
              <w:rPr>
                <w:rFonts w:ascii="Arial" w:eastAsia="Calibri" w:hAnsi="Arial" w:cs="Arial"/>
                <w:spacing w:val="-1"/>
                <w:sz w:val="18"/>
                <w:szCs w:val="18"/>
              </w:rPr>
              <w:t>c</w:t>
            </w:r>
            <w:r w:rsidR="00A933F4" w:rsidRPr="000D3545">
              <w:rPr>
                <w:rFonts w:ascii="Arial" w:eastAsia="Calibri" w:hAnsi="Arial" w:cs="Arial"/>
                <w:spacing w:val="1"/>
                <w:sz w:val="18"/>
                <w:szCs w:val="18"/>
              </w:rPr>
              <w:t>i</w:t>
            </w:r>
            <w:r w:rsidR="00A933F4" w:rsidRPr="000D3545">
              <w:rPr>
                <w:rFonts w:ascii="Arial" w:eastAsia="Calibri" w:hAnsi="Arial" w:cs="Arial"/>
                <w:spacing w:val="-5"/>
                <w:sz w:val="18"/>
                <w:szCs w:val="18"/>
              </w:rPr>
              <w:t>n</w:t>
            </w:r>
            <w:r w:rsidR="00A933F4" w:rsidRPr="000D3545">
              <w:rPr>
                <w:rFonts w:ascii="Arial" w:eastAsia="Calibri" w:hAnsi="Arial" w:cs="Arial"/>
                <w:spacing w:val="1"/>
                <w:sz w:val="18"/>
                <w:szCs w:val="18"/>
              </w:rPr>
              <w:t>si</w:t>
            </w:r>
            <w:r w:rsidR="00A933F4" w:rsidRPr="000D3545">
              <w:rPr>
                <w:rFonts w:ascii="Arial" w:eastAsia="Calibri" w:hAnsi="Arial" w:cs="Arial"/>
                <w:spacing w:val="-1"/>
                <w:sz w:val="18"/>
                <w:szCs w:val="18"/>
              </w:rPr>
              <w:t>y</w:t>
            </w:r>
            <w:r w:rsidR="00A933F4" w:rsidRPr="000D3545">
              <w:rPr>
                <w:rFonts w:ascii="Arial" w:eastAsia="Calibri" w:hAnsi="Arial" w:cs="Arial"/>
                <w:spacing w:val="-4"/>
                <w:sz w:val="18"/>
                <w:szCs w:val="18"/>
              </w:rPr>
              <w:t>e</w:t>
            </w:r>
            <w:r w:rsidR="00A933F4" w:rsidRPr="000D3545">
              <w:rPr>
                <w:rFonts w:ascii="Arial" w:eastAsia="Calibri" w:hAnsi="Arial" w:cs="Arial"/>
                <w:sz w:val="18"/>
                <w:szCs w:val="18"/>
              </w:rPr>
              <w:t>t</w:t>
            </w:r>
            <w:r w:rsidR="00A933F4" w:rsidRPr="000D3545">
              <w:rPr>
                <w:rFonts w:ascii="Arial" w:eastAsia="Calibri" w:hAnsi="Arial" w:cs="Arial"/>
                <w:spacing w:val="5"/>
                <w:sz w:val="18"/>
                <w:szCs w:val="18"/>
              </w:rPr>
              <w:t xml:space="preserve"> </w:t>
            </w:r>
            <w:r w:rsidR="00A933F4" w:rsidRPr="000D3545">
              <w:rPr>
                <w:rFonts w:ascii="Arial" w:eastAsia="Calibri" w:hAnsi="Arial" w:cs="Arial"/>
                <w:spacing w:val="2"/>
                <w:sz w:val="18"/>
                <w:szCs w:val="18"/>
              </w:rPr>
              <w:t>v</w:t>
            </w:r>
            <w:r w:rsidR="00A933F4" w:rsidRPr="000D3545">
              <w:rPr>
                <w:rFonts w:ascii="Arial" w:eastAsia="Calibri" w:hAnsi="Arial" w:cs="Arial"/>
                <w:sz w:val="18"/>
                <w:szCs w:val="18"/>
              </w:rPr>
              <w:t xml:space="preserve">e </w:t>
            </w:r>
            <w:r w:rsidR="00A933F4" w:rsidRPr="000D3545">
              <w:rPr>
                <w:rFonts w:ascii="Arial" w:eastAsia="Calibri" w:hAnsi="Arial" w:cs="Arial"/>
                <w:spacing w:val="-4"/>
                <w:sz w:val="18"/>
                <w:szCs w:val="18"/>
              </w:rPr>
              <w:t>k</w:t>
            </w:r>
            <w:r w:rsidR="00A933F4" w:rsidRPr="000D3545">
              <w:rPr>
                <w:rFonts w:ascii="Arial" w:eastAsia="Calibri" w:hAnsi="Arial" w:cs="Arial"/>
                <w:spacing w:val="-1"/>
                <w:sz w:val="18"/>
                <w:szCs w:val="18"/>
              </w:rPr>
              <w:t>a</w:t>
            </w:r>
            <w:r w:rsidR="00A933F4" w:rsidRPr="000D3545">
              <w:rPr>
                <w:rFonts w:ascii="Arial" w:eastAsia="Calibri" w:hAnsi="Arial" w:cs="Arial"/>
                <w:sz w:val="18"/>
                <w:szCs w:val="18"/>
              </w:rPr>
              <w:t>d</w:t>
            </w:r>
            <w:r w:rsidR="00A933F4" w:rsidRPr="000D3545">
              <w:rPr>
                <w:rFonts w:ascii="Arial" w:eastAsia="Calibri" w:hAnsi="Arial" w:cs="Arial"/>
                <w:spacing w:val="-3"/>
                <w:sz w:val="18"/>
                <w:szCs w:val="18"/>
              </w:rPr>
              <w:t>ı</w:t>
            </w:r>
            <w:r w:rsidR="00A933F4" w:rsidRPr="000D3545">
              <w:rPr>
                <w:rFonts w:ascii="Arial" w:eastAsia="Calibri" w:hAnsi="Arial" w:cs="Arial"/>
                <w:sz w:val="18"/>
                <w:szCs w:val="18"/>
              </w:rPr>
              <w:t>na</w:t>
            </w:r>
            <w:r w:rsidR="00A933F4" w:rsidRPr="000D3545">
              <w:rPr>
                <w:rFonts w:ascii="Arial" w:eastAsia="Calibri" w:hAnsi="Arial" w:cs="Arial"/>
                <w:spacing w:val="2"/>
                <w:sz w:val="18"/>
                <w:szCs w:val="18"/>
              </w:rPr>
              <w:t xml:space="preserve"> y</w:t>
            </w:r>
            <w:r w:rsidR="00A933F4" w:rsidRPr="000D3545">
              <w:rPr>
                <w:rFonts w:ascii="Arial" w:eastAsia="Calibri" w:hAnsi="Arial" w:cs="Arial"/>
                <w:sz w:val="18"/>
                <w:szCs w:val="18"/>
              </w:rPr>
              <w:t>ö</w:t>
            </w:r>
            <w:r w:rsidR="00A933F4" w:rsidRPr="000D3545">
              <w:rPr>
                <w:rFonts w:ascii="Arial" w:eastAsia="Calibri" w:hAnsi="Arial" w:cs="Arial"/>
                <w:spacing w:val="-5"/>
                <w:sz w:val="18"/>
                <w:szCs w:val="18"/>
              </w:rPr>
              <w:t>n</w:t>
            </w:r>
            <w:r w:rsidR="00A933F4" w:rsidRPr="000D3545">
              <w:rPr>
                <w:rFonts w:ascii="Arial" w:eastAsia="Calibri" w:hAnsi="Arial" w:cs="Arial"/>
                <w:sz w:val="18"/>
                <w:szCs w:val="18"/>
              </w:rPr>
              <w:t>e</w:t>
            </w:r>
            <w:r w:rsidR="00A933F4" w:rsidRPr="000D3545">
              <w:rPr>
                <w:rFonts w:ascii="Arial" w:eastAsia="Calibri" w:hAnsi="Arial" w:cs="Arial"/>
                <w:spacing w:val="1"/>
                <w:sz w:val="18"/>
                <w:szCs w:val="18"/>
              </w:rPr>
              <w:t>li</w:t>
            </w:r>
            <w:r w:rsidR="00A933F4" w:rsidRPr="000D3545">
              <w:rPr>
                <w:rFonts w:ascii="Arial" w:eastAsia="Calibri" w:hAnsi="Arial" w:cs="Arial"/>
                <w:sz w:val="18"/>
                <w:szCs w:val="18"/>
              </w:rPr>
              <w:t>k</w:t>
            </w:r>
            <w:r w:rsidR="00A933F4" w:rsidRPr="000D3545">
              <w:rPr>
                <w:rFonts w:ascii="Arial" w:eastAsia="Calibri" w:hAnsi="Arial" w:cs="Arial"/>
                <w:spacing w:val="1"/>
                <w:sz w:val="18"/>
                <w:szCs w:val="18"/>
              </w:rPr>
              <w:t xml:space="preserve"> </w:t>
            </w:r>
            <w:r w:rsidR="00A933F4" w:rsidRPr="000D3545">
              <w:rPr>
                <w:rFonts w:ascii="Arial" w:eastAsia="Calibri" w:hAnsi="Arial" w:cs="Arial"/>
                <w:spacing w:val="-2"/>
                <w:sz w:val="18"/>
                <w:szCs w:val="18"/>
              </w:rPr>
              <w:t>ş</w:t>
            </w:r>
            <w:r w:rsidR="00A933F4" w:rsidRPr="000D3545">
              <w:rPr>
                <w:rFonts w:ascii="Arial" w:eastAsia="Calibri" w:hAnsi="Arial" w:cs="Arial"/>
                <w:spacing w:val="1"/>
                <w:sz w:val="18"/>
                <w:szCs w:val="18"/>
              </w:rPr>
              <w:t>i</w:t>
            </w:r>
            <w:r w:rsidR="00A933F4" w:rsidRPr="000D3545">
              <w:rPr>
                <w:rFonts w:ascii="Arial" w:eastAsia="Calibri" w:hAnsi="Arial" w:cs="Arial"/>
                <w:spacing w:val="-5"/>
                <w:sz w:val="18"/>
                <w:szCs w:val="18"/>
              </w:rPr>
              <w:t>d</w:t>
            </w:r>
            <w:r w:rsidR="00A933F4" w:rsidRPr="000D3545">
              <w:rPr>
                <w:rFonts w:ascii="Arial" w:eastAsia="Calibri" w:hAnsi="Arial" w:cs="Arial"/>
                <w:sz w:val="18"/>
                <w:szCs w:val="18"/>
              </w:rPr>
              <w:t>d</w:t>
            </w:r>
            <w:r w:rsidR="00A933F4" w:rsidRPr="000D3545">
              <w:rPr>
                <w:rFonts w:ascii="Arial" w:eastAsia="Calibri" w:hAnsi="Arial" w:cs="Arial"/>
                <w:spacing w:val="-4"/>
                <w:sz w:val="18"/>
                <w:szCs w:val="18"/>
              </w:rPr>
              <w:t>e</w:t>
            </w:r>
            <w:r w:rsidR="00A933F4" w:rsidRPr="000D3545">
              <w:rPr>
                <w:rFonts w:ascii="Arial" w:eastAsia="Calibri" w:hAnsi="Arial" w:cs="Arial"/>
                <w:spacing w:val="1"/>
                <w:sz w:val="18"/>
                <w:szCs w:val="18"/>
              </w:rPr>
              <w:t>tl</w:t>
            </w:r>
            <w:r w:rsidR="00A933F4" w:rsidRPr="000D3545">
              <w:rPr>
                <w:rFonts w:ascii="Arial" w:eastAsia="Calibri" w:hAnsi="Arial" w:cs="Arial"/>
                <w:sz w:val="18"/>
                <w:szCs w:val="18"/>
              </w:rPr>
              <w:t>e</w:t>
            </w:r>
            <w:r w:rsidR="00A933F4" w:rsidRPr="000D3545">
              <w:rPr>
                <w:rFonts w:ascii="Arial" w:eastAsia="Calibri" w:hAnsi="Arial" w:cs="Arial"/>
                <w:spacing w:val="4"/>
                <w:sz w:val="18"/>
                <w:szCs w:val="18"/>
              </w:rPr>
              <w:t xml:space="preserve"> </w:t>
            </w:r>
            <w:r w:rsidR="00A933F4" w:rsidRPr="000D3545">
              <w:rPr>
                <w:rFonts w:ascii="Arial" w:eastAsia="Calibri" w:hAnsi="Arial" w:cs="Arial"/>
                <w:spacing w:val="-2"/>
                <w:sz w:val="18"/>
                <w:szCs w:val="18"/>
              </w:rPr>
              <w:t>m</w:t>
            </w:r>
            <w:r w:rsidR="00A933F4" w:rsidRPr="000D3545">
              <w:rPr>
                <w:rFonts w:ascii="Arial" w:eastAsia="Calibri" w:hAnsi="Arial" w:cs="Arial"/>
                <w:sz w:val="18"/>
                <w:szCs w:val="18"/>
              </w:rPr>
              <w:t>üc</w:t>
            </w:r>
            <w:r w:rsidR="00A933F4" w:rsidRPr="000D3545">
              <w:rPr>
                <w:rFonts w:ascii="Arial" w:eastAsia="Calibri" w:hAnsi="Arial" w:cs="Arial"/>
                <w:spacing w:val="-6"/>
                <w:sz w:val="18"/>
                <w:szCs w:val="18"/>
              </w:rPr>
              <w:t>a</w:t>
            </w:r>
            <w:r w:rsidR="00A933F4" w:rsidRPr="000D3545">
              <w:rPr>
                <w:rFonts w:ascii="Arial" w:eastAsia="Calibri" w:hAnsi="Arial" w:cs="Arial"/>
                <w:sz w:val="18"/>
                <w:szCs w:val="18"/>
              </w:rPr>
              <w:t>de</w:t>
            </w:r>
            <w:r w:rsidR="00A933F4" w:rsidRPr="000D3545">
              <w:rPr>
                <w:rFonts w:ascii="Arial" w:eastAsia="Calibri" w:hAnsi="Arial" w:cs="Arial"/>
                <w:spacing w:val="-3"/>
                <w:sz w:val="18"/>
                <w:szCs w:val="18"/>
              </w:rPr>
              <w:t>l</w:t>
            </w:r>
            <w:r w:rsidR="00A933F4" w:rsidRPr="000D3545">
              <w:rPr>
                <w:rFonts w:ascii="Arial" w:eastAsia="Calibri" w:hAnsi="Arial" w:cs="Arial"/>
                <w:sz w:val="18"/>
                <w:szCs w:val="18"/>
              </w:rPr>
              <w:t>e</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w w:val="101"/>
                <w:sz w:val="18"/>
                <w:szCs w:val="18"/>
              </w:rPr>
              <w:t>g</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b</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k</w:t>
            </w:r>
            <w:r w:rsidRPr="000D3545">
              <w:rPr>
                <w:rFonts w:ascii="Arial" w:eastAsia="Calibri" w:hAnsi="Arial" w:cs="Arial"/>
                <w:sz w:val="18"/>
                <w:szCs w:val="18"/>
              </w:rPr>
              <w:t>onu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da</w:t>
            </w:r>
            <w:r w:rsidRPr="000D3545">
              <w:rPr>
                <w:rFonts w:ascii="Arial" w:eastAsia="Calibri" w:hAnsi="Arial" w:cs="Arial"/>
                <w:spacing w:val="4"/>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on</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ı</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z w:val="18"/>
                <w:szCs w:val="18"/>
              </w:rPr>
              <w:t>da</w:t>
            </w:r>
            <w:r w:rsidRPr="000D3545">
              <w:rPr>
                <w:rFonts w:ascii="Arial" w:eastAsia="Calibri" w:hAnsi="Arial" w:cs="Arial"/>
                <w:spacing w:val="2"/>
                <w:sz w:val="18"/>
                <w:szCs w:val="18"/>
              </w:rPr>
              <w:t xml:space="preserve"> </w:t>
            </w:r>
            <w:r w:rsidRPr="000D3545">
              <w:rPr>
                <w:rFonts w:ascii="Arial" w:eastAsia="Calibri" w:hAnsi="Arial" w:cs="Arial"/>
                <w:spacing w:val="-5"/>
                <w:sz w:val="18"/>
                <w:szCs w:val="18"/>
              </w:rPr>
              <w:t>p</w:t>
            </w:r>
            <w:r w:rsidRPr="000D3545">
              <w:rPr>
                <w:rFonts w:ascii="Arial" w:eastAsia="Calibri" w:hAnsi="Arial" w:cs="Arial"/>
                <w:spacing w:val="1"/>
                <w:sz w:val="18"/>
                <w:szCs w:val="18"/>
              </w:rPr>
              <w:t>si</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og,</w:t>
            </w:r>
            <w:r w:rsidRPr="000D3545">
              <w:rPr>
                <w:rFonts w:ascii="Arial" w:eastAsia="Calibri" w:hAnsi="Arial" w:cs="Arial"/>
                <w:spacing w:val="1"/>
                <w:sz w:val="18"/>
                <w:szCs w:val="18"/>
              </w:rPr>
              <w:t xml:space="preserve"> s</w:t>
            </w:r>
            <w:r w:rsidRPr="000D3545">
              <w:rPr>
                <w:rFonts w:ascii="Arial" w:eastAsia="Calibri" w:hAnsi="Arial" w:cs="Arial"/>
                <w:sz w:val="18"/>
                <w:szCs w:val="18"/>
              </w:rPr>
              <w:t>o</w:t>
            </w:r>
            <w:r w:rsidRPr="000D3545">
              <w:rPr>
                <w:rFonts w:ascii="Arial" w:eastAsia="Calibri" w:hAnsi="Arial" w:cs="Arial"/>
                <w:spacing w:val="1"/>
                <w:sz w:val="18"/>
                <w:szCs w:val="18"/>
              </w:rPr>
              <w:t>s</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z w:val="18"/>
                <w:szCs w:val="18"/>
              </w:rPr>
              <w:t>l</w:t>
            </w:r>
            <w:r w:rsidRPr="000D3545">
              <w:rPr>
                <w:rFonts w:ascii="Arial" w:eastAsia="Calibri" w:hAnsi="Arial" w:cs="Arial"/>
                <w:spacing w:val="8"/>
                <w:sz w:val="18"/>
                <w:szCs w:val="18"/>
              </w:rPr>
              <w:t xml:space="preserve"> </w:t>
            </w:r>
            <w:r w:rsidRPr="000D3545">
              <w:rPr>
                <w:rFonts w:ascii="Arial" w:eastAsia="Calibri" w:hAnsi="Arial" w:cs="Arial"/>
                <w:spacing w:val="-5"/>
                <w:w w:val="101"/>
                <w:sz w:val="18"/>
                <w:szCs w:val="18"/>
              </w:rPr>
              <w:t>h</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2"/>
                <w:w w:val="101"/>
                <w:sz w:val="18"/>
                <w:szCs w:val="18"/>
              </w:rPr>
              <w:t>m</w:t>
            </w:r>
            <w:r w:rsidRPr="000D3545">
              <w:rPr>
                <w:rFonts w:ascii="Arial" w:eastAsia="Calibri" w:hAnsi="Arial" w:cs="Arial"/>
                <w:spacing w:val="-4"/>
                <w:w w:val="101"/>
                <w:sz w:val="18"/>
                <w:szCs w:val="18"/>
              </w:rPr>
              <w:t>e</w:t>
            </w:r>
            <w:r w:rsidRPr="000D3545">
              <w:rPr>
                <w:rFonts w:ascii="Arial" w:eastAsia="Calibri" w:hAnsi="Arial" w:cs="Arial"/>
                <w:w w:val="101"/>
                <w:sz w:val="18"/>
                <w:szCs w:val="18"/>
              </w:rPr>
              <w:t xml:space="preserve">t </w:t>
            </w:r>
            <w:r w:rsidRPr="000D3545">
              <w:rPr>
                <w:rFonts w:ascii="Arial" w:eastAsia="Calibri" w:hAnsi="Arial" w:cs="Arial"/>
                <w:sz w:val="18"/>
                <w:szCs w:val="18"/>
              </w:rPr>
              <w:t>uz</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sz w:val="18"/>
                <w:szCs w:val="18"/>
              </w:rPr>
              <w:t>ped</w:t>
            </w:r>
            <w:r w:rsidRPr="000D3545">
              <w:rPr>
                <w:rFonts w:ascii="Arial" w:eastAsia="Calibri" w:hAnsi="Arial" w:cs="Arial"/>
                <w:spacing w:val="-6"/>
                <w:sz w:val="18"/>
                <w:szCs w:val="18"/>
              </w:rPr>
              <w:t>a</w:t>
            </w:r>
            <w:r w:rsidRPr="000D3545">
              <w:rPr>
                <w:rFonts w:ascii="Arial" w:eastAsia="Calibri" w:hAnsi="Arial" w:cs="Arial"/>
                <w:sz w:val="18"/>
                <w:szCs w:val="18"/>
              </w:rPr>
              <w:t>gog</w:t>
            </w:r>
            <w:r w:rsidRPr="000D3545">
              <w:rPr>
                <w:rFonts w:ascii="Arial" w:eastAsia="Calibri" w:hAnsi="Arial" w:cs="Arial"/>
                <w:spacing w:val="4"/>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st</w:t>
            </w:r>
            <w:r w:rsidRPr="000D3545">
              <w:rPr>
                <w:rFonts w:ascii="Arial" w:eastAsia="Calibri" w:hAnsi="Arial" w:cs="Arial"/>
                <w:spacing w:val="-3"/>
                <w:sz w:val="18"/>
                <w:szCs w:val="18"/>
              </w:rPr>
              <w:t>i</w:t>
            </w:r>
            <w:r w:rsidRPr="000D3545">
              <w:rPr>
                <w:rFonts w:ascii="Arial" w:eastAsia="Calibri" w:hAnsi="Arial" w:cs="Arial"/>
                <w:sz w:val="18"/>
                <w:szCs w:val="18"/>
              </w:rPr>
              <w:t>hd</w:t>
            </w:r>
            <w:r w:rsidRPr="000D3545">
              <w:rPr>
                <w:rFonts w:ascii="Arial" w:eastAsia="Calibri" w:hAnsi="Arial" w:cs="Arial"/>
                <w:spacing w:val="-1"/>
                <w:sz w:val="18"/>
                <w:szCs w:val="18"/>
              </w:rPr>
              <w:t>a</w:t>
            </w:r>
            <w:r w:rsidRPr="000D3545">
              <w:rPr>
                <w:rFonts w:ascii="Arial" w:eastAsia="Calibri" w:hAnsi="Arial" w:cs="Arial"/>
                <w:sz w:val="18"/>
                <w:szCs w:val="18"/>
              </w:rPr>
              <w:t>m</w:t>
            </w:r>
            <w:r w:rsidRPr="000D3545">
              <w:rPr>
                <w:rFonts w:ascii="Arial" w:eastAsia="Calibri" w:hAnsi="Arial" w:cs="Arial"/>
                <w:spacing w:val="2"/>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6"/>
                <w:sz w:val="18"/>
                <w:szCs w:val="18"/>
              </w:rPr>
              <w:t>m</w:t>
            </w:r>
            <w:r w:rsidRPr="000D3545">
              <w:rPr>
                <w:rFonts w:ascii="Arial" w:eastAsia="Calibri" w:hAnsi="Arial" w:cs="Arial"/>
                <w:sz w:val="18"/>
                <w:szCs w:val="18"/>
              </w:rPr>
              <w:t>ek</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 bu</w:t>
            </w:r>
            <w:r w:rsidRPr="000D3545">
              <w:rPr>
                <w:rFonts w:ascii="Arial" w:eastAsia="Calibri" w:hAnsi="Arial" w:cs="Arial"/>
                <w:spacing w:val="5"/>
                <w:sz w:val="18"/>
                <w:szCs w:val="18"/>
              </w:rPr>
              <w:t xml:space="preserve"> </w:t>
            </w:r>
            <w:r w:rsidRPr="000D3545">
              <w:rPr>
                <w:rFonts w:ascii="Arial" w:eastAsia="Calibri" w:hAnsi="Arial" w:cs="Arial"/>
                <w:spacing w:val="-6"/>
                <w:sz w:val="18"/>
                <w:szCs w:val="18"/>
              </w:rPr>
              <w:t>k</w:t>
            </w:r>
            <w:r w:rsidRPr="000D3545">
              <w:rPr>
                <w:rFonts w:ascii="Arial" w:eastAsia="Calibri" w:hAnsi="Arial" w:cs="Arial"/>
                <w:spacing w:val="1"/>
                <w:sz w:val="18"/>
                <w:szCs w:val="18"/>
              </w:rPr>
              <w:t>iş</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3"/>
                <w:sz w:val="18"/>
                <w:szCs w:val="18"/>
              </w:rPr>
              <w:t xml:space="preserve"> </w:t>
            </w:r>
            <w:r w:rsidRPr="000D3545">
              <w:rPr>
                <w:rFonts w:ascii="Arial" w:eastAsia="Calibri" w:hAnsi="Arial" w:cs="Arial"/>
                <w:spacing w:val="-5"/>
                <w:w w:val="101"/>
                <w:sz w:val="18"/>
                <w:szCs w:val="18"/>
              </w:rPr>
              <w:t>d</w:t>
            </w:r>
            <w:r w:rsidRPr="000D3545">
              <w:rPr>
                <w:rFonts w:ascii="Arial" w:eastAsia="Calibri" w:hAnsi="Arial" w:cs="Arial"/>
                <w:w w:val="101"/>
                <w:sz w:val="18"/>
                <w:szCs w:val="18"/>
              </w:rPr>
              <w:t>üze</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s</w:t>
            </w:r>
            <w:r w:rsidRPr="000D3545">
              <w:rPr>
                <w:rFonts w:ascii="Arial" w:eastAsia="Calibri" w:hAnsi="Arial" w:cs="Arial"/>
                <w:sz w:val="18"/>
                <w:szCs w:val="18"/>
              </w:rPr>
              <w:t>üpe</w:t>
            </w:r>
            <w:r w:rsidRPr="000D3545">
              <w:rPr>
                <w:rFonts w:ascii="Arial" w:eastAsia="Calibri" w:hAnsi="Arial" w:cs="Arial"/>
                <w:spacing w:val="-1"/>
                <w:sz w:val="18"/>
                <w:szCs w:val="18"/>
              </w:rPr>
              <w:t>r</w:t>
            </w:r>
            <w:r w:rsidRPr="000D3545">
              <w:rPr>
                <w:rFonts w:ascii="Arial" w:eastAsia="Calibri" w:hAnsi="Arial" w:cs="Arial"/>
                <w:spacing w:val="-6"/>
                <w:sz w:val="18"/>
                <w:szCs w:val="18"/>
              </w:rPr>
              <w:t>v</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1"/>
                <w:sz w:val="18"/>
                <w:szCs w:val="18"/>
              </w:rPr>
              <w:t>y</w:t>
            </w:r>
            <w:r w:rsidRPr="000D3545">
              <w:rPr>
                <w:rFonts w:ascii="Arial" w:eastAsia="Calibri" w:hAnsi="Arial" w:cs="Arial"/>
                <w:sz w:val="18"/>
                <w:szCs w:val="18"/>
              </w:rPr>
              <w:t>on</w:t>
            </w:r>
            <w:r w:rsidRPr="000D3545">
              <w:rPr>
                <w:rFonts w:ascii="Arial" w:eastAsia="Calibri" w:hAnsi="Arial" w:cs="Arial"/>
                <w:spacing w:val="7"/>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1"/>
                <w:sz w:val="18"/>
                <w:szCs w:val="18"/>
              </w:rPr>
              <w:t>s</w:t>
            </w:r>
            <w:r w:rsidRPr="000D3545">
              <w:rPr>
                <w:rFonts w:ascii="Arial" w:eastAsia="Calibri" w:hAnsi="Arial" w:cs="Arial"/>
                <w:spacing w:val="-3"/>
                <w:sz w:val="18"/>
                <w:szCs w:val="18"/>
              </w:rPr>
              <w:t>t</w:t>
            </w:r>
            <w:r w:rsidRPr="000D3545">
              <w:rPr>
                <w:rFonts w:ascii="Arial" w:eastAsia="Calibri" w:hAnsi="Arial" w:cs="Arial"/>
                <w:sz w:val="18"/>
                <w:szCs w:val="18"/>
              </w:rPr>
              <w:t>eği</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6"/>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56369596" w14:textId="1E0D3981" w:rsidR="00037083" w:rsidRPr="000D3545" w:rsidRDefault="00037083"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tc>
        <w:tc>
          <w:tcPr>
            <w:tcW w:w="3118" w:type="dxa"/>
            <w:vMerge w:val="restart"/>
            <w:shd w:val="clear" w:color="auto" w:fill="auto"/>
          </w:tcPr>
          <w:p w14:paraId="2FE13641" w14:textId="77777777" w:rsidR="00037083" w:rsidRPr="000D3545" w:rsidRDefault="00037083" w:rsidP="00300A57">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Aile ve Sosyal Politikalar İl Müdürlüğü</w:t>
            </w:r>
          </w:p>
          <w:p w14:paraId="0F785999" w14:textId="77777777" w:rsidR="00037083" w:rsidRPr="000D3545" w:rsidRDefault="00037083" w:rsidP="00300A57">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Büyükşehir Belediyesi</w:t>
            </w:r>
          </w:p>
          <w:p w14:paraId="07158512" w14:textId="29286394" w:rsidR="00037083" w:rsidRPr="000D3545" w:rsidRDefault="00037083" w:rsidP="005510C2">
            <w:pPr>
              <w:rPr>
                <w:rFonts w:ascii="Arial" w:eastAsia="Calibri" w:hAnsi="Arial" w:cs="Arial"/>
                <w:spacing w:val="1"/>
                <w:sz w:val="18"/>
                <w:szCs w:val="18"/>
              </w:rPr>
            </w:pPr>
          </w:p>
        </w:tc>
        <w:tc>
          <w:tcPr>
            <w:tcW w:w="2693" w:type="dxa"/>
            <w:vMerge w:val="restart"/>
          </w:tcPr>
          <w:p w14:paraId="7A2C5536" w14:textId="0068CB22"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00393CF4" w:rsidRPr="000D3545">
              <w:rPr>
                <w:rFonts w:ascii="Arial" w:eastAsia="Calibri" w:hAnsi="Arial" w:cs="Arial"/>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2"/>
                <w:sz w:val="18"/>
                <w:szCs w:val="18"/>
              </w:rPr>
              <w:t>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rı</w:t>
            </w:r>
          </w:p>
          <w:p w14:paraId="5F9EB464" w14:textId="11CDF214"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7"/>
                <w:sz w:val="18"/>
                <w:szCs w:val="18"/>
              </w:rPr>
              <w:t>d</w:t>
            </w:r>
            <w:r w:rsidRPr="000D3545">
              <w:rPr>
                <w:rFonts w:ascii="Arial" w:eastAsia="Calibri" w:hAnsi="Arial" w:cs="Arial"/>
                <w:spacing w:val="1"/>
                <w:sz w:val="18"/>
                <w:szCs w:val="18"/>
              </w:rPr>
              <w:t>i</w:t>
            </w:r>
            <w:r w:rsidRPr="000D3545">
              <w:rPr>
                <w:rFonts w:ascii="Arial" w:eastAsia="Calibri" w:hAnsi="Arial" w:cs="Arial"/>
                <w:spacing w:val="-4"/>
                <w:sz w:val="18"/>
                <w:szCs w:val="18"/>
              </w:rPr>
              <w:t>ğ</w:t>
            </w:r>
            <w:r w:rsidRPr="000D3545">
              <w:rPr>
                <w:rFonts w:ascii="Arial" w:eastAsia="Calibri" w:hAnsi="Arial" w:cs="Arial"/>
                <w:sz w:val="18"/>
                <w:szCs w:val="18"/>
              </w:rPr>
              <w:t>er</w:t>
            </w:r>
            <w:r w:rsidRPr="000D3545">
              <w:rPr>
                <w:rFonts w:ascii="Arial" w:eastAsia="Calibri" w:hAnsi="Arial" w:cs="Arial"/>
                <w:spacing w:val="5"/>
                <w:sz w:val="18"/>
                <w:szCs w:val="18"/>
              </w:rPr>
              <w:t xml:space="preserve"> </w:t>
            </w:r>
            <w:r w:rsidRPr="000D3545">
              <w:rPr>
                <w:rFonts w:ascii="Arial" w:eastAsia="Calibri" w:hAnsi="Arial" w:cs="Arial"/>
                <w:spacing w:val="-2"/>
                <w:w w:val="101"/>
                <w:sz w:val="18"/>
                <w:szCs w:val="18"/>
              </w:rPr>
              <w:t>ST</w:t>
            </w:r>
            <w:r w:rsidRPr="000D3545">
              <w:rPr>
                <w:rFonts w:ascii="Arial" w:eastAsia="Calibri" w:hAnsi="Arial" w:cs="Arial"/>
                <w:spacing w:val="1"/>
                <w:w w:val="101"/>
                <w:sz w:val="18"/>
                <w:szCs w:val="18"/>
              </w:rPr>
              <w:t>K</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r</w:t>
            </w:r>
          </w:p>
        </w:tc>
        <w:tc>
          <w:tcPr>
            <w:tcW w:w="2694" w:type="dxa"/>
            <w:shd w:val="clear" w:color="auto" w:fill="auto"/>
          </w:tcPr>
          <w:p w14:paraId="667B4AA6" w14:textId="2656B7FB"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position w:val="1"/>
                <w:sz w:val="18"/>
                <w:szCs w:val="18"/>
              </w:rPr>
              <w:t>S</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ğ</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pacing w:val="-2"/>
                <w:w w:val="101"/>
                <w:position w:val="1"/>
                <w:sz w:val="18"/>
                <w:szCs w:val="18"/>
              </w:rPr>
              <w:t>m</w:t>
            </w:r>
            <w:r w:rsidRPr="000D3545">
              <w:rPr>
                <w:rFonts w:ascii="Arial" w:eastAsia="Calibri" w:hAnsi="Arial" w:cs="Arial"/>
                <w:spacing w:val="-6"/>
                <w:w w:val="101"/>
                <w:position w:val="1"/>
                <w:sz w:val="18"/>
                <w:szCs w:val="18"/>
              </w:rPr>
              <w:t>a</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v</w:t>
            </w:r>
            <w:r w:rsidRPr="000D3545">
              <w:rPr>
                <w:rFonts w:ascii="Arial" w:eastAsia="Calibri" w:hAnsi="Arial" w:cs="Arial"/>
                <w:spacing w:val="1"/>
                <w:w w:val="101"/>
                <w:position w:val="1"/>
                <w:sz w:val="18"/>
                <w:szCs w:val="18"/>
              </w:rPr>
              <w:t>i</w:t>
            </w:r>
            <w:r w:rsidRPr="000D3545">
              <w:rPr>
                <w:rFonts w:ascii="Arial" w:eastAsia="Calibri" w:hAnsi="Arial" w:cs="Arial"/>
                <w:spacing w:val="-5"/>
                <w:w w:val="101"/>
                <w:position w:val="1"/>
                <w:sz w:val="18"/>
                <w:szCs w:val="18"/>
              </w:rPr>
              <w:t>n</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p</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s</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w:t>
            </w:r>
            <w:r w:rsidRPr="000D3545">
              <w:rPr>
                <w:rFonts w:ascii="Arial" w:eastAsia="Calibri" w:hAnsi="Arial" w:cs="Arial"/>
                <w:w w:val="101"/>
                <w:sz w:val="18"/>
                <w:szCs w:val="18"/>
              </w:rPr>
              <w:t>e</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i</w:t>
            </w:r>
            <w:r w:rsidRPr="000D3545">
              <w:rPr>
                <w:rFonts w:ascii="Arial" w:eastAsia="Calibri" w:hAnsi="Arial" w:cs="Arial"/>
                <w:w w:val="101"/>
                <w:sz w:val="18"/>
                <w:szCs w:val="18"/>
              </w:rPr>
              <w:t>n</w:t>
            </w:r>
            <w:r w:rsidRPr="000D3545">
              <w:rPr>
                <w:rFonts w:ascii="Arial" w:eastAsia="Calibri" w:hAnsi="Arial" w:cs="Arial"/>
                <w:spacing w:val="-5"/>
                <w:w w:val="101"/>
                <w:sz w:val="18"/>
                <w:szCs w:val="18"/>
              </w:rPr>
              <w:t>d</w:t>
            </w:r>
            <w:r w:rsidRPr="000D3545">
              <w:rPr>
                <w:rFonts w:ascii="Arial" w:eastAsia="Calibri" w:hAnsi="Arial" w:cs="Arial"/>
                <w:w w:val="101"/>
                <w:sz w:val="18"/>
                <w:szCs w:val="18"/>
              </w:rPr>
              <w:t>e</w:t>
            </w:r>
            <w:r w:rsidRPr="000D3545">
              <w:rPr>
                <w:rFonts w:ascii="Arial" w:eastAsia="Calibri" w:hAnsi="Arial" w:cs="Arial"/>
                <w:spacing w:val="-1"/>
                <w:w w:val="101"/>
                <w:sz w:val="18"/>
                <w:szCs w:val="18"/>
              </w:rPr>
              <w:t>k</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y</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p>
        </w:tc>
      </w:tr>
      <w:tr w:rsidR="00037083" w:rsidRPr="000D3545" w14:paraId="42FD92C2" w14:textId="77777777" w:rsidTr="00496EBF">
        <w:tc>
          <w:tcPr>
            <w:tcW w:w="4957" w:type="dxa"/>
            <w:shd w:val="clear" w:color="auto" w:fill="auto"/>
          </w:tcPr>
          <w:p w14:paraId="481EF795" w14:textId="78AE45BB" w:rsidR="00037083" w:rsidRPr="000D3545" w:rsidRDefault="00037083">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4.2.1.12</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S</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ğ</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i</w:t>
            </w:r>
            <w:r w:rsidRPr="000D3545">
              <w:rPr>
                <w:rFonts w:ascii="Arial" w:eastAsia="Calibri" w:hAnsi="Arial" w:cs="Arial"/>
                <w:spacing w:val="12"/>
                <w:position w:val="1"/>
                <w:sz w:val="18"/>
                <w:szCs w:val="18"/>
              </w:rPr>
              <w:t xml:space="preserve"> </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on</w:t>
            </w:r>
            <w:r w:rsidRPr="000D3545">
              <w:rPr>
                <w:rFonts w:ascii="Arial" w:eastAsia="Calibri" w:hAnsi="Arial" w:cs="Arial"/>
                <w:spacing w:val="-1"/>
                <w:position w:val="1"/>
                <w:sz w:val="18"/>
                <w:szCs w:val="18"/>
              </w:rPr>
              <w:t>ra</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ı</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Pr="000D3545">
              <w:rPr>
                <w:rFonts w:ascii="Arial" w:eastAsia="Calibri" w:hAnsi="Arial" w:cs="Arial"/>
                <w:position w:val="1"/>
                <w:sz w:val="18"/>
                <w:szCs w:val="18"/>
              </w:rPr>
              <w:t>u</w:t>
            </w:r>
            <w:r w:rsidRPr="000D3545">
              <w:rPr>
                <w:rFonts w:ascii="Arial" w:eastAsia="Calibri" w:hAnsi="Arial" w:cs="Arial"/>
                <w:spacing w:val="-5"/>
                <w:position w:val="1"/>
                <w:sz w:val="18"/>
                <w:szCs w:val="18"/>
              </w:rPr>
              <w:t>z</w:t>
            </w:r>
            <w:r w:rsidRPr="000D3545">
              <w:rPr>
                <w:rFonts w:ascii="Arial" w:eastAsia="Calibri" w:hAnsi="Arial" w:cs="Arial"/>
                <w:position w:val="1"/>
                <w:sz w:val="18"/>
                <w:szCs w:val="18"/>
              </w:rPr>
              <w:t>un</w:t>
            </w:r>
            <w:r w:rsidRPr="000D3545">
              <w:rPr>
                <w:rFonts w:ascii="Arial" w:eastAsia="Calibri" w:hAnsi="Arial" w:cs="Arial"/>
                <w:spacing w:val="2"/>
                <w:position w:val="1"/>
                <w:sz w:val="18"/>
                <w:szCs w:val="18"/>
              </w:rPr>
              <w:t xml:space="preserve"> </w:t>
            </w:r>
            <w:r w:rsidRPr="000D3545">
              <w:rPr>
                <w:rFonts w:ascii="Arial" w:eastAsia="Calibri" w:hAnsi="Arial" w:cs="Arial"/>
                <w:w w:val="101"/>
                <w:position w:val="1"/>
                <w:sz w:val="18"/>
                <w:szCs w:val="18"/>
              </w:rPr>
              <w:t>dö</w:t>
            </w:r>
            <w:r w:rsidRPr="000D3545">
              <w:rPr>
                <w:rFonts w:ascii="Arial" w:eastAsia="Calibri" w:hAnsi="Arial" w:cs="Arial"/>
                <w:spacing w:val="-5"/>
                <w:w w:val="101"/>
                <w:position w:val="1"/>
                <w:sz w:val="18"/>
                <w:szCs w:val="18"/>
              </w:rPr>
              <w:t>n</w:t>
            </w:r>
            <w:r w:rsidRPr="000D3545">
              <w:rPr>
                <w:rFonts w:ascii="Arial" w:eastAsia="Calibri" w:hAnsi="Arial" w:cs="Arial"/>
                <w:w w:val="101"/>
                <w:position w:val="1"/>
                <w:sz w:val="18"/>
                <w:szCs w:val="18"/>
              </w:rPr>
              <w:t>e</w:t>
            </w:r>
            <w:r w:rsidRPr="000D3545">
              <w:rPr>
                <w:rFonts w:ascii="Arial" w:eastAsia="Calibri" w:hAnsi="Arial" w:cs="Arial"/>
                <w:spacing w:val="-2"/>
                <w:w w:val="101"/>
                <w:position w:val="1"/>
                <w:sz w:val="18"/>
                <w:szCs w:val="18"/>
              </w:rPr>
              <w:t>m</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i</w:t>
            </w:r>
            <w:r w:rsidRPr="000D3545">
              <w:rPr>
                <w:rFonts w:ascii="Arial" w:eastAsia="Calibri" w:hAnsi="Arial" w:cs="Arial"/>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ece</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z w:val="18"/>
                <w:szCs w:val="18"/>
              </w:rPr>
              <w:t>üc</w:t>
            </w:r>
            <w:r w:rsidRPr="000D3545">
              <w:rPr>
                <w:rFonts w:ascii="Arial" w:eastAsia="Calibri" w:hAnsi="Arial" w:cs="Arial"/>
                <w:spacing w:val="-6"/>
                <w:sz w:val="18"/>
                <w:szCs w:val="18"/>
              </w:rPr>
              <w:t>r</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ü</w:t>
            </w:r>
            <w:r w:rsidRPr="000D3545">
              <w:rPr>
                <w:rFonts w:ascii="Arial" w:eastAsia="Calibri" w:hAnsi="Arial" w:cs="Arial"/>
                <w:spacing w:val="1"/>
                <w:sz w:val="18"/>
                <w:szCs w:val="18"/>
              </w:rPr>
              <w:t>ş</w:t>
            </w:r>
            <w:r w:rsidRPr="000D3545">
              <w:rPr>
                <w:rFonts w:ascii="Arial" w:eastAsia="Calibri" w:hAnsi="Arial" w:cs="Arial"/>
                <w:sz w:val="18"/>
                <w:szCs w:val="18"/>
              </w:rPr>
              <w:t>ük üc</w:t>
            </w:r>
            <w:r w:rsidRPr="000D3545">
              <w:rPr>
                <w:rFonts w:ascii="Arial" w:eastAsia="Calibri" w:hAnsi="Arial" w:cs="Arial"/>
                <w:spacing w:val="-1"/>
                <w:sz w:val="18"/>
                <w:szCs w:val="18"/>
              </w:rPr>
              <w:t>r</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z w:val="18"/>
                <w:szCs w:val="18"/>
              </w:rPr>
              <w:t>nut</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6"/>
                <w:sz w:val="18"/>
                <w:szCs w:val="18"/>
              </w:rPr>
              <w:t>a</w:t>
            </w:r>
            <w:r w:rsidRPr="000D3545">
              <w:rPr>
                <w:rFonts w:ascii="Arial" w:eastAsia="Calibri" w:hAnsi="Arial" w:cs="Arial"/>
                <w:sz w:val="18"/>
                <w:szCs w:val="18"/>
              </w:rPr>
              <w:t>h</w:t>
            </w:r>
            <w:r w:rsidRPr="000D3545">
              <w:rPr>
                <w:rFonts w:ascii="Arial" w:eastAsia="Calibri" w:hAnsi="Arial" w:cs="Arial"/>
                <w:spacing w:val="1"/>
                <w:sz w:val="18"/>
                <w:szCs w:val="18"/>
              </w:rPr>
              <w:t>s</w:t>
            </w:r>
            <w:r w:rsidRPr="000D3545">
              <w:rPr>
                <w:rFonts w:ascii="Arial" w:eastAsia="Calibri" w:hAnsi="Arial" w:cs="Arial"/>
                <w:spacing w:val="-3"/>
                <w:sz w:val="18"/>
                <w:szCs w:val="18"/>
              </w:rPr>
              <w:t>i</w:t>
            </w:r>
            <w:r w:rsidRPr="000D3545">
              <w:rPr>
                <w:rFonts w:ascii="Arial" w:eastAsia="Calibri" w:hAnsi="Arial" w:cs="Arial"/>
                <w:sz w:val="18"/>
                <w:szCs w:val="18"/>
              </w:rPr>
              <w:t>s</w:t>
            </w:r>
            <w:r w:rsidRPr="000D3545">
              <w:rPr>
                <w:rFonts w:ascii="Arial" w:eastAsia="Calibri" w:hAnsi="Arial" w:cs="Arial"/>
                <w:spacing w:val="2"/>
                <w:sz w:val="18"/>
                <w:szCs w:val="18"/>
              </w:rPr>
              <w:t xml:space="preserve"> </w:t>
            </w:r>
            <w:r w:rsidRPr="000D3545">
              <w:rPr>
                <w:rFonts w:ascii="Arial" w:eastAsia="Calibri" w:hAnsi="Arial" w:cs="Arial"/>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k</w:t>
            </w:r>
            <w:r w:rsidRPr="000D3545">
              <w:rPr>
                <w:rFonts w:ascii="Arial" w:eastAsia="Calibri" w:hAnsi="Arial" w:cs="Arial"/>
                <w:w w:val="101"/>
                <w:sz w:val="18"/>
                <w:szCs w:val="18"/>
              </w:rPr>
              <w:t xml:space="preserve">, </w:t>
            </w:r>
            <w:r w:rsidRPr="000D3545">
              <w:rPr>
                <w:rFonts w:ascii="Arial" w:eastAsia="Calibri" w:hAnsi="Arial" w:cs="Arial"/>
                <w:spacing w:val="-1"/>
                <w:sz w:val="18"/>
                <w:szCs w:val="18"/>
              </w:rPr>
              <w:t>kr</w:t>
            </w:r>
            <w:r w:rsidRPr="000D3545">
              <w:rPr>
                <w:rFonts w:ascii="Arial" w:eastAsia="Calibri" w:hAnsi="Arial" w:cs="Arial"/>
                <w:sz w:val="18"/>
                <w:szCs w:val="18"/>
              </w:rPr>
              <w:t>e</w:t>
            </w:r>
            <w:r w:rsidRPr="000D3545">
              <w:rPr>
                <w:rFonts w:ascii="Arial" w:eastAsia="Calibri" w:hAnsi="Arial" w:cs="Arial"/>
                <w:spacing w:val="1"/>
                <w:sz w:val="18"/>
                <w:szCs w:val="18"/>
              </w:rPr>
              <w:t>şl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den</w:t>
            </w:r>
            <w:r w:rsidRPr="000D3545">
              <w:rPr>
                <w:rFonts w:ascii="Arial" w:eastAsia="Calibri" w:hAnsi="Arial" w:cs="Arial"/>
                <w:spacing w:val="6"/>
                <w:sz w:val="18"/>
                <w:szCs w:val="18"/>
              </w:rPr>
              <w:t xml:space="preserve"> </w:t>
            </w:r>
            <w:r w:rsidRPr="000D3545">
              <w:rPr>
                <w:rFonts w:ascii="Arial" w:eastAsia="Calibri" w:hAnsi="Arial" w:cs="Arial"/>
                <w:sz w:val="18"/>
                <w:szCs w:val="18"/>
              </w:rPr>
              <w:t>üc</w:t>
            </w:r>
            <w:r w:rsidRPr="000D3545">
              <w:rPr>
                <w:rFonts w:ascii="Arial" w:eastAsia="Calibri" w:hAnsi="Arial" w:cs="Arial"/>
                <w:spacing w:val="-1"/>
                <w:sz w:val="18"/>
                <w:szCs w:val="18"/>
              </w:rPr>
              <w:t>r</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yara</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ı</w:t>
            </w:r>
            <w:r w:rsidRPr="000D3545">
              <w:rPr>
                <w:rFonts w:ascii="Arial" w:eastAsia="Calibri" w:hAnsi="Arial" w:cs="Arial"/>
                <w:spacing w:val="16"/>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6"/>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670CE30C" w14:textId="35B24C62" w:rsidR="00037083" w:rsidRPr="000D3545" w:rsidRDefault="00037083"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tc>
        <w:tc>
          <w:tcPr>
            <w:tcW w:w="3118" w:type="dxa"/>
            <w:vMerge/>
            <w:shd w:val="clear" w:color="auto" w:fill="auto"/>
          </w:tcPr>
          <w:p w14:paraId="746F2DFB" w14:textId="77777777" w:rsidR="00037083" w:rsidRPr="000D3545" w:rsidRDefault="00037083">
            <w:pPr>
              <w:widowControl/>
              <w:numPr>
                <w:ilvl w:val="0"/>
                <w:numId w:val="54"/>
              </w:numPr>
              <w:tabs>
                <w:tab w:val="center" w:pos="4680"/>
                <w:tab w:val="right" w:pos="9360"/>
              </w:tabs>
              <w:spacing w:line="100" w:lineRule="atLeast"/>
              <w:ind w:left="237" w:hanging="237"/>
              <w:rPr>
                <w:rFonts w:ascii="Arial" w:eastAsia="Calibri" w:hAnsi="Arial" w:cs="Arial"/>
                <w:spacing w:val="1"/>
                <w:sz w:val="18"/>
                <w:szCs w:val="18"/>
              </w:rPr>
            </w:pPr>
          </w:p>
        </w:tc>
        <w:tc>
          <w:tcPr>
            <w:tcW w:w="2693" w:type="dxa"/>
            <w:vMerge/>
          </w:tcPr>
          <w:p w14:paraId="6843E23A" w14:textId="77777777" w:rsidR="00037083" w:rsidRPr="000D3545" w:rsidRDefault="00037083">
            <w:pPr>
              <w:numPr>
                <w:ilvl w:val="0"/>
                <w:numId w:val="54"/>
              </w:numPr>
              <w:ind w:left="237" w:hanging="237"/>
              <w:rPr>
                <w:rFonts w:ascii="Arial" w:hAnsi="Arial" w:cs="Arial"/>
                <w:color w:val="000000"/>
                <w:sz w:val="18"/>
                <w:szCs w:val="18"/>
              </w:rPr>
            </w:pPr>
          </w:p>
        </w:tc>
        <w:tc>
          <w:tcPr>
            <w:tcW w:w="2694" w:type="dxa"/>
            <w:shd w:val="clear" w:color="auto" w:fill="auto"/>
          </w:tcPr>
          <w:p w14:paraId="0F4AC894" w14:textId="67DCF145"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2"/>
                <w:position w:val="1"/>
                <w:sz w:val="18"/>
                <w:szCs w:val="18"/>
              </w:rPr>
              <w:t>T</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h</w:t>
            </w:r>
            <w:r w:rsidRPr="000D3545">
              <w:rPr>
                <w:rFonts w:ascii="Arial" w:eastAsia="Calibri" w:hAnsi="Arial" w:cs="Arial"/>
                <w:spacing w:val="-4"/>
                <w:position w:val="1"/>
                <w:sz w:val="18"/>
                <w:szCs w:val="18"/>
              </w:rPr>
              <w:t>s</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s</w:t>
            </w:r>
            <w:r w:rsidRPr="000D3545">
              <w:rPr>
                <w:rFonts w:ascii="Arial" w:eastAsia="Calibri" w:hAnsi="Arial" w:cs="Arial"/>
                <w:spacing w:val="3"/>
                <w:position w:val="1"/>
                <w:sz w:val="18"/>
                <w:szCs w:val="18"/>
              </w:rPr>
              <w:t xml:space="preserve"> </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il</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n</w:t>
            </w:r>
            <w:r w:rsidRPr="000D3545">
              <w:rPr>
                <w:rFonts w:ascii="Arial" w:eastAsia="Calibri" w:hAnsi="Arial" w:cs="Arial"/>
                <w:spacing w:val="7"/>
                <w:position w:val="1"/>
                <w:sz w:val="18"/>
                <w:szCs w:val="18"/>
              </w:rPr>
              <w:t xml:space="preserve"> </w:t>
            </w:r>
            <w:r w:rsidRPr="000D3545">
              <w:rPr>
                <w:rFonts w:ascii="Arial" w:eastAsia="Calibri" w:hAnsi="Arial" w:cs="Arial"/>
                <w:spacing w:val="-1"/>
                <w:w w:val="101"/>
                <w:position w:val="1"/>
                <w:sz w:val="18"/>
                <w:szCs w:val="18"/>
              </w:rPr>
              <w:t>k</w:t>
            </w:r>
            <w:r w:rsidRPr="000D3545">
              <w:rPr>
                <w:rFonts w:ascii="Arial" w:eastAsia="Calibri" w:hAnsi="Arial" w:cs="Arial"/>
                <w:spacing w:val="-5"/>
                <w:w w:val="101"/>
                <w:position w:val="1"/>
                <w:sz w:val="18"/>
                <w:szCs w:val="18"/>
              </w:rPr>
              <w:t>o</w:t>
            </w:r>
            <w:r w:rsidRPr="000D3545">
              <w:rPr>
                <w:rFonts w:ascii="Arial" w:eastAsia="Calibri" w:hAnsi="Arial" w:cs="Arial"/>
                <w:w w:val="101"/>
                <w:position w:val="1"/>
                <w:sz w:val="18"/>
                <w:szCs w:val="18"/>
              </w:rPr>
              <w:t>nut</w:t>
            </w:r>
            <w:r w:rsidRPr="000D3545">
              <w:rPr>
                <w:rFonts w:ascii="Arial" w:eastAsia="Calibri" w:hAnsi="Arial" w:cs="Arial"/>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037083" w:rsidRPr="000D3545" w14:paraId="68DF8CCE" w14:textId="77777777" w:rsidTr="00496EBF">
        <w:tc>
          <w:tcPr>
            <w:tcW w:w="4957" w:type="dxa"/>
            <w:shd w:val="clear" w:color="auto" w:fill="auto"/>
          </w:tcPr>
          <w:p w14:paraId="14F3F0C6" w14:textId="7B6A5125" w:rsidR="00037083" w:rsidRPr="000D3545" w:rsidRDefault="00037083">
            <w:pPr>
              <w:tabs>
                <w:tab w:val="left" w:pos="2340"/>
              </w:tabs>
              <w:ind w:left="691" w:hanging="663"/>
              <w:rPr>
                <w:rFonts w:ascii="Arial" w:hAnsi="Arial" w:cs="Arial"/>
                <w:sz w:val="18"/>
                <w:szCs w:val="18"/>
              </w:rPr>
            </w:pPr>
            <w:r w:rsidRPr="000D3545">
              <w:rPr>
                <w:rFonts w:ascii="Arial" w:eastAsia="Calibri" w:hAnsi="Arial" w:cs="Arial"/>
                <w:spacing w:val="-1"/>
                <w:sz w:val="18"/>
                <w:szCs w:val="18"/>
              </w:rPr>
              <w:t>4.2.1.13</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Ş</w:t>
            </w:r>
            <w:r w:rsidRPr="000D3545">
              <w:rPr>
                <w:rFonts w:ascii="Arial" w:eastAsia="Calibri" w:hAnsi="Arial" w:cs="Arial"/>
                <w:spacing w:val="1"/>
                <w:sz w:val="18"/>
                <w:szCs w:val="18"/>
              </w:rPr>
              <w:t>i</w:t>
            </w:r>
            <w:r w:rsidRPr="000D3545">
              <w:rPr>
                <w:rFonts w:ascii="Arial" w:eastAsia="Calibri" w:hAnsi="Arial" w:cs="Arial"/>
                <w:sz w:val="18"/>
                <w:szCs w:val="18"/>
              </w:rPr>
              <w:t>d</w:t>
            </w:r>
            <w:r w:rsidRPr="000D3545">
              <w:rPr>
                <w:rFonts w:ascii="Arial" w:eastAsia="Calibri" w:hAnsi="Arial" w:cs="Arial"/>
                <w:spacing w:val="-5"/>
                <w:sz w:val="18"/>
                <w:szCs w:val="18"/>
              </w:rPr>
              <w:t>d</w:t>
            </w:r>
            <w:r w:rsidRPr="000D3545">
              <w:rPr>
                <w:rFonts w:ascii="Arial" w:eastAsia="Calibri" w:hAnsi="Arial" w:cs="Arial"/>
                <w:sz w:val="18"/>
                <w:szCs w:val="18"/>
              </w:rPr>
              <w:t>et</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5"/>
                <w:sz w:val="18"/>
                <w:szCs w:val="18"/>
              </w:rPr>
              <w:t>d</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w:t>
            </w:r>
            <w:r w:rsidRPr="000D3545">
              <w:rPr>
                <w:rFonts w:ascii="Arial" w:eastAsia="Calibri" w:hAnsi="Arial" w:cs="Arial"/>
                <w:spacing w:val="10"/>
                <w:sz w:val="18"/>
                <w:szCs w:val="18"/>
              </w:rPr>
              <w:t xml:space="preserve"> </w:t>
            </w:r>
            <w:r w:rsidRPr="000D3545">
              <w:rPr>
                <w:rFonts w:ascii="Arial" w:eastAsia="Calibri" w:hAnsi="Arial" w:cs="Arial"/>
                <w:sz w:val="18"/>
                <w:szCs w:val="18"/>
              </w:rPr>
              <w:t>ö</w:t>
            </w:r>
            <w:r w:rsidRPr="000D3545">
              <w:rPr>
                <w:rFonts w:ascii="Arial" w:eastAsia="Calibri" w:hAnsi="Arial" w:cs="Arial"/>
                <w:spacing w:val="-5"/>
                <w:sz w:val="18"/>
                <w:szCs w:val="18"/>
              </w:rPr>
              <w:t>z</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Pr="000D3545">
              <w:rPr>
                <w:rFonts w:ascii="Arial" w:eastAsia="Calibri" w:hAnsi="Arial" w:cs="Arial"/>
                <w:sz w:val="18"/>
                <w:szCs w:val="18"/>
              </w:rPr>
              <w:t>c</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s</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şi</w:t>
            </w:r>
            <w:r w:rsidRPr="000D3545">
              <w:rPr>
                <w:rFonts w:ascii="Arial" w:eastAsia="Calibri" w:hAnsi="Arial" w:cs="Arial"/>
                <w:spacing w:val="-5"/>
                <w:w w:val="101"/>
                <w:sz w:val="18"/>
                <w:szCs w:val="18"/>
              </w:rPr>
              <w:t>d</w:t>
            </w:r>
            <w:r w:rsidRPr="000D3545">
              <w:rPr>
                <w:rFonts w:ascii="Arial" w:eastAsia="Calibri" w:hAnsi="Arial" w:cs="Arial"/>
                <w:w w:val="101"/>
                <w:sz w:val="18"/>
                <w:szCs w:val="18"/>
              </w:rPr>
              <w:t xml:space="preserve">det </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ğdu</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ön</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proofErr w:type="gramStart"/>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5"/>
                <w:sz w:val="18"/>
                <w:szCs w:val="18"/>
              </w:rPr>
              <w:t>h</w:t>
            </w:r>
            <w:r w:rsidRPr="000D3545">
              <w:rPr>
                <w:rFonts w:ascii="Arial" w:eastAsia="Calibri" w:hAnsi="Arial" w:cs="Arial"/>
                <w:spacing w:val="-1"/>
                <w:sz w:val="18"/>
                <w:szCs w:val="18"/>
              </w:rPr>
              <w:t>a</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lit</w:t>
            </w:r>
            <w:r w:rsidRPr="000D3545">
              <w:rPr>
                <w:rFonts w:ascii="Arial" w:eastAsia="Calibri" w:hAnsi="Arial" w:cs="Arial"/>
                <w:spacing w:val="-6"/>
                <w:sz w:val="18"/>
                <w:szCs w:val="18"/>
              </w:rPr>
              <w:t>a</w:t>
            </w:r>
            <w:r w:rsidRPr="000D3545">
              <w:rPr>
                <w:rFonts w:ascii="Arial" w:eastAsia="Calibri" w:hAnsi="Arial" w:cs="Arial"/>
                <w:spacing w:val="1"/>
                <w:sz w:val="18"/>
                <w:szCs w:val="18"/>
              </w:rPr>
              <w:t>s</w:t>
            </w:r>
            <w:r w:rsidRPr="000D3545">
              <w:rPr>
                <w:rFonts w:ascii="Arial" w:eastAsia="Calibri" w:hAnsi="Arial" w:cs="Arial"/>
                <w:spacing w:val="-1"/>
                <w:sz w:val="18"/>
                <w:szCs w:val="18"/>
              </w:rPr>
              <w:t>y</w:t>
            </w:r>
            <w:r w:rsidRPr="000D3545">
              <w:rPr>
                <w:rFonts w:ascii="Arial" w:eastAsia="Calibri" w:hAnsi="Arial" w:cs="Arial"/>
                <w:sz w:val="18"/>
                <w:szCs w:val="18"/>
              </w:rPr>
              <w:t>on</w:t>
            </w:r>
            <w:proofErr w:type="gramEnd"/>
            <w:r w:rsidRPr="000D3545">
              <w:rPr>
                <w:rFonts w:ascii="Arial" w:eastAsia="Calibri" w:hAnsi="Arial" w:cs="Arial"/>
                <w:spacing w:val="8"/>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6"/>
                <w:w w:val="101"/>
                <w:sz w:val="18"/>
                <w:szCs w:val="18"/>
              </w:rPr>
              <w:t>k</w:t>
            </w:r>
            <w:r w:rsidRPr="000D3545">
              <w:rPr>
                <w:rFonts w:ascii="Arial" w:eastAsia="Calibri" w:hAnsi="Arial" w:cs="Arial"/>
                <w:w w:val="101"/>
                <w:sz w:val="18"/>
                <w:szCs w:val="18"/>
              </w:rPr>
              <w:t xml:space="preserve">ezi </w:t>
            </w:r>
            <w:r w:rsidRPr="000D3545">
              <w:rPr>
                <w:rFonts w:ascii="Arial" w:eastAsia="Calibri" w:hAnsi="Arial" w:cs="Arial"/>
                <w:spacing w:val="-1"/>
                <w:w w:val="101"/>
                <w:sz w:val="18"/>
                <w:szCs w:val="18"/>
              </w:rPr>
              <w:t>a</w:t>
            </w:r>
            <w:r w:rsidRPr="000D3545">
              <w:rPr>
                <w:rFonts w:ascii="Arial" w:eastAsia="Calibri" w:hAnsi="Arial" w:cs="Arial"/>
                <w:w w:val="101"/>
                <w:sz w:val="18"/>
                <w:szCs w:val="18"/>
              </w:rPr>
              <w:t>ç</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ak</w:t>
            </w:r>
            <w:r w:rsidRPr="000D3545">
              <w:rPr>
                <w:rFonts w:ascii="Arial" w:eastAsia="Calibri" w:hAnsi="Arial" w:cs="Arial"/>
                <w:spacing w:val="1"/>
                <w:w w:val="101"/>
                <w:sz w:val="18"/>
                <w:szCs w:val="18"/>
              </w:rPr>
              <w:t>/</w:t>
            </w:r>
            <w:r w:rsidRPr="000D3545">
              <w:rPr>
                <w:rFonts w:ascii="Arial" w:eastAsia="Calibri" w:hAnsi="Arial" w:cs="Arial"/>
                <w:spacing w:val="-1"/>
                <w:w w:val="101"/>
                <w:sz w:val="18"/>
                <w:szCs w:val="18"/>
              </w:rPr>
              <w:t>yay</w:t>
            </w:r>
            <w:r w:rsidRPr="000D3545">
              <w:rPr>
                <w:rFonts w:ascii="Arial" w:eastAsia="Calibri" w:hAnsi="Arial" w:cs="Arial"/>
                <w:spacing w:val="-4"/>
                <w:w w:val="101"/>
                <w:sz w:val="18"/>
                <w:szCs w:val="18"/>
              </w:rPr>
              <w:t>g</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6D689CAA" w14:textId="3BE2D23C" w:rsidR="00037083" w:rsidRPr="000D3545" w:rsidRDefault="00037083" w:rsidP="00A80907">
            <w:pPr>
              <w:tabs>
                <w:tab w:val="left" w:pos="2340"/>
              </w:tabs>
              <w:jc w:val="center"/>
              <w:rPr>
                <w:rFonts w:ascii="Arial" w:eastAsia="Calibri" w:hAnsi="Arial" w:cs="Arial"/>
                <w:spacing w:val="-1"/>
                <w:w w:val="101"/>
                <w:sz w:val="18"/>
                <w:szCs w:val="18"/>
              </w:rPr>
            </w:pPr>
            <w:r w:rsidRPr="000D3545">
              <w:rPr>
                <w:rFonts w:ascii="Arial" w:eastAsia="Calibri" w:hAnsi="Arial" w:cs="Arial"/>
                <w:spacing w:val="-1"/>
                <w:w w:val="101"/>
                <w:sz w:val="18"/>
                <w:szCs w:val="18"/>
              </w:rPr>
              <w:t>2013–2015</w:t>
            </w:r>
          </w:p>
        </w:tc>
        <w:tc>
          <w:tcPr>
            <w:tcW w:w="3118" w:type="dxa"/>
            <w:shd w:val="clear" w:color="auto" w:fill="auto"/>
          </w:tcPr>
          <w:p w14:paraId="29C6A326" w14:textId="77777777" w:rsidR="00037083" w:rsidRPr="000D3545" w:rsidRDefault="00037083">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Aile ve Sosyal Politikalar Müdürlüğü</w:t>
            </w:r>
          </w:p>
          <w:p w14:paraId="614F2390" w14:textId="39507FAC" w:rsidR="00037083" w:rsidRPr="000D3545" w:rsidRDefault="00037083">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İl Sağlık Müdürlüğü</w:t>
            </w:r>
            <w:r w:rsidR="00393CF4" w:rsidRPr="000D3545">
              <w:rPr>
                <w:rFonts w:ascii="Arial" w:eastAsia="Calibri" w:hAnsi="Arial" w:cs="Arial"/>
                <w:spacing w:val="1"/>
                <w:sz w:val="18"/>
                <w:szCs w:val="18"/>
              </w:rPr>
              <w:t xml:space="preserve"> </w:t>
            </w:r>
          </w:p>
        </w:tc>
        <w:tc>
          <w:tcPr>
            <w:tcW w:w="2693" w:type="dxa"/>
          </w:tcPr>
          <w:p w14:paraId="615326FF" w14:textId="77777777"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Pr="000D3545">
              <w:rPr>
                <w:rFonts w:ascii="Arial" w:eastAsia="Calibri" w:hAnsi="Arial" w:cs="Arial"/>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2"/>
                <w:sz w:val="18"/>
                <w:szCs w:val="18"/>
              </w:rPr>
              <w:t>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p>
          <w:p w14:paraId="3161D302" w14:textId="77777777"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STK’lar</w:t>
            </w:r>
          </w:p>
          <w:p w14:paraId="34142441" w14:textId="10E8BDC2"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spacing w:val="-1"/>
                <w:sz w:val="18"/>
                <w:szCs w:val="18"/>
              </w:rPr>
              <w:t>Ö</w:t>
            </w:r>
            <w:r w:rsidRPr="000D3545">
              <w:rPr>
                <w:rFonts w:ascii="Arial" w:eastAsia="Calibri" w:hAnsi="Arial" w:cs="Arial"/>
                <w:sz w:val="18"/>
                <w:szCs w:val="18"/>
              </w:rPr>
              <w:t>z</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7"/>
                <w:sz w:val="18"/>
                <w:szCs w:val="18"/>
              </w:rPr>
              <w:t xml:space="preserve"> </w:t>
            </w:r>
            <w:r w:rsidRPr="000D3545">
              <w:rPr>
                <w:rFonts w:ascii="Arial" w:eastAsia="Calibri" w:hAnsi="Arial" w:cs="Arial"/>
                <w:spacing w:val="-2"/>
                <w:w w:val="101"/>
                <w:sz w:val="18"/>
                <w:szCs w:val="18"/>
              </w:rPr>
              <w:t>S</w:t>
            </w:r>
            <w:r w:rsidRPr="000D3545">
              <w:rPr>
                <w:rFonts w:ascii="Arial" w:eastAsia="Calibri" w:hAnsi="Arial" w:cs="Arial"/>
                <w:w w:val="101"/>
                <w:sz w:val="18"/>
                <w:szCs w:val="18"/>
              </w:rPr>
              <w:t>e</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t</w:t>
            </w:r>
            <w:r w:rsidRPr="000D3545">
              <w:rPr>
                <w:rFonts w:ascii="Arial" w:eastAsia="Calibri" w:hAnsi="Arial" w:cs="Arial"/>
                <w:w w:val="101"/>
                <w:sz w:val="18"/>
                <w:szCs w:val="18"/>
              </w:rPr>
              <w:t>ör</w:t>
            </w:r>
          </w:p>
        </w:tc>
        <w:tc>
          <w:tcPr>
            <w:tcW w:w="2694" w:type="dxa"/>
            <w:shd w:val="clear" w:color="auto" w:fill="auto"/>
          </w:tcPr>
          <w:p w14:paraId="03BF9C65" w14:textId="2220E326" w:rsidR="00037083" w:rsidRPr="000D3545" w:rsidRDefault="00037083">
            <w:pPr>
              <w:numPr>
                <w:ilvl w:val="0"/>
                <w:numId w:val="54"/>
              </w:numPr>
              <w:ind w:left="237" w:hanging="237"/>
              <w:rPr>
                <w:rFonts w:ascii="Arial" w:hAnsi="Arial" w:cs="Arial"/>
                <w:color w:val="000000"/>
                <w:sz w:val="18"/>
                <w:szCs w:val="18"/>
              </w:rPr>
            </w:pPr>
            <w:r w:rsidRPr="000D3545">
              <w:rPr>
                <w:rFonts w:ascii="Arial" w:eastAsia="Calibri" w:hAnsi="Arial" w:cs="Arial"/>
                <w:position w:val="1"/>
                <w:sz w:val="18"/>
                <w:szCs w:val="18"/>
              </w:rPr>
              <w:t>Aç</w:t>
            </w:r>
            <w:r w:rsidRPr="000D3545">
              <w:rPr>
                <w:rFonts w:ascii="Arial" w:eastAsia="Calibri" w:hAnsi="Arial" w:cs="Arial"/>
                <w:spacing w:val="1"/>
                <w:position w:val="1"/>
                <w:sz w:val="18"/>
                <w:szCs w:val="18"/>
              </w:rPr>
              <w:t>ıl</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7"/>
                <w:position w:val="1"/>
                <w:sz w:val="18"/>
                <w:szCs w:val="18"/>
              </w:rPr>
              <w:t xml:space="preserve"> </w:t>
            </w:r>
            <w:proofErr w:type="gramStart"/>
            <w:r w:rsidRPr="000D3545">
              <w:rPr>
                <w:rFonts w:ascii="Arial" w:eastAsia="Calibri" w:hAnsi="Arial" w:cs="Arial"/>
                <w:spacing w:val="-1"/>
                <w:w w:val="101"/>
                <w:position w:val="1"/>
                <w:sz w:val="18"/>
                <w:szCs w:val="18"/>
              </w:rPr>
              <w:t>r</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h</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b</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l</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t</w:t>
            </w:r>
            <w:r w:rsidRPr="000D3545">
              <w:rPr>
                <w:rFonts w:ascii="Arial" w:eastAsia="Calibri" w:hAnsi="Arial" w:cs="Arial"/>
                <w:spacing w:val="-1"/>
                <w:w w:val="101"/>
                <w:position w:val="1"/>
                <w:sz w:val="18"/>
                <w:szCs w:val="18"/>
              </w:rPr>
              <w:t>a</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y</w:t>
            </w:r>
            <w:r w:rsidRPr="000D3545">
              <w:rPr>
                <w:rFonts w:ascii="Arial" w:eastAsia="Calibri" w:hAnsi="Arial" w:cs="Arial"/>
                <w:spacing w:val="-5"/>
                <w:w w:val="101"/>
                <w:position w:val="1"/>
                <w:sz w:val="18"/>
                <w:szCs w:val="18"/>
              </w:rPr>
              <w:t>o</w:t>
            </w:r>
            <w:r w:rsidRPr="000D3545">
              <w:rPr>
                <w:rFonts w:ascii="Arial" w:eastAsia="Calibri" w:hAnsi="Arial" w:cs="Arial"/>
                <w:w w:val="101"/>
                <w:position w:val="1"/>
                <w:sz w:val="18"/>
                <w:szCs w:val="18"/>
              </w:rPr>
              <w:t>n</w:t>
            </w:r>
            <w:proofErr w:type="gramEnd"/>
            <w:r w:rsidRPr="000D3545">
              <w:rPr>
                <w:rFonts w:ascii="Arial" w:eastAsia="Calibri" w:hAnsi="Arial" w:cs="Arial"/>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ezi</w:t>
            </w:r>
            <w:r w:rsidRPr="000D3545">
              <w:rPr>
                <w:rFonts w:ascii="Arial" w:eastAsia="Calibri" w:hAnsi="Arial" w:cs="Arial"/>
                <w:spacing w:val="5"/>
                <w:position w:val="1"/>
                <w:sz w:val="18"/>
                <w:szCs w:val="18"/>
              </w:rPr>
              <w:t xml:space="preserve"> </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a</w:t>
            </w:r>
            <w:r w:rsidRPr="000D3545">
              <w:rPr>
                <w:rFonts w:ascii="Arial" w:eastAsia="Calibri" w:hAnsi="Arial" w:cs="Arial"/>
                <w:spacing w:val="-6"/>
                <w:w w:val="101"/>
                <w:position w:val="1"/>
                <w:sz w:val="18"/>
                <w:szCs w:val="18"/>
              </w:rPr>
              <w:t>y</w:t>
            </w:r>
            <w:r w:rsidRPr="000D3545">
              <w:rPr>
                <w:rFonts w:ascii="Arial" w:eastAsia="Calibri" w:hAnsi="Arial" w:cs="Arial"/>
                <w:spacing w:val="1"/>
                <w:w w:val="101"/>
                <w:position w:val="1"/>
                <w:sz w:val="18"/>
                <w:szCs w:val="18"/>
              </w:rPr>
              <w:t>ıs</w:t>
            </w:r>
            <w:r w:rsidRPr="000D3545">
              <w:rPr>
                <w:rFonts w:ascii="Arial" w:eastAsia="Calibri" w:hAnsi="Arial" w:cs="Arial"/>
                <w:w w:val="101"/>
                <w:position w:val="1"/>
                <w:sz w:val="18"/>
                <w:szCs w:val="18"/>
              </w:rPr>
              <w:t>ı</w:t>
            </w:r>
          </w:p>
        </w:tc>
      </w:tr>
      <w:tr w:rsidR="00040398" w:rsidRPr="000D3545" w14:paraId="47277A26" w14:textId="77777777" w:rsidTr="00496EBF">
        <w:tc>
          <w:tcPr>
            <w:tcW w:w="14596" w:type="dxa"/>
            <w:gridSpan w:val="5"/>
            <w:shd w:val="clear" w:color="auto" w:fill="D9D9D9" w:themeFill="background1" w:themeFillShade="D9"/>
          </w:tcPr>
          <w:p w14:paraId="560634E1" w14:textId="5085D88C" w:rsidR="00040398" w:rsidRPr="00DB53B5" w:rsidRDefault="00040398">
            <w:pPr>
              <w:pStyle w:val="Standard"/>
              <w:tabs>
                <w:tab w:val="left" w:pos="2340"/>
              </w:tabs>
              <w:spacing w:after="0" w:line="240" w:lineRule="auto"/>
              <w:rPr>
                <w:rFonts w:ascii="Arial" w:hAnsi="Arial" w:cs="Verdana"/>
                <w:b/>
                <w:bCs/>
                <w:color w:val="000000"/>
                <w:sz w:val="20"/>
                <w:szCs w:val="20"/>
                <w:lang w:eastAsia="da-DK"/>
              </w:rPr>
            </w:pPr>
            <w:r w:rsidRPr="00CB6192">
              <w:rPr>
                <w:rFonts w:ascii="Arial" w:hAnsi="Arial" w:cs="Verdana"/>
                <w:b/>
                <w:bCs/>
                <w:sz w:val="20"/>
                <w:szCs w:val="20"/>
              </w:rPr>
              <w:t xml:space="preserve">Stratejik Öncelik </w:t>
            </w:r>
            <w:proofErr w:type="gramStart"/>
            <w:r w:rsidRPr="00CB6192">
              <w:rPr>
                <w:rFonts w:ascii="Arial" w:hAnsi="Arial" w:cs="Verdana"/>
                <w:b/>
                <w:bCs/>
                <w:sz w:val="20"/>
                <w:szCs w:val="20"/>
              </w:rPr>
              <w:t>4.3</w:t>
            </w:r>
            <w:proofErr w:type="gramEnd"/>
            <w:r w:rsidRPr="00CB6192">
              <w:rPr>
                <w:rFonts w:ascii="Arial" w:hAnsi="Arial" w:cs="Verdana"/>
                <w:b/>
                <w:bCs/>
                <w:sz w:val="20"/>
                <w:szCs w:val="20"/>
              </w:rPr>
              <w:t>:</w:t>
            </w:r>
            <w:r w:rsidRPr="00CB6192">
              <w:rPr>
                <w:rFonts w:ascii="Arial" w:hAnsi="Arial" w:cs="Verdana"/>
                <w:sz w:val="20"/>
                <w:szCs w:val="20"/>
              </w:rPr>
              <w:t xml:space="preserve"> </w:t>
            </w:r>
            <w:r w:rsidRPr="00CB6192">
              <w:rPr>
                <w:rFonts w:ascii="Arial" w:eastAsia="Calibri" w:hAnsi="Arial" w:cs="Arial"/>
                <w:spacing w:val="1"/>
                <w:w w:val="101"/>
                <w:sz w:val="20"/>
                <w:szCs w:val="20"/>
              </w:rPr>
              <w:t>K</w:t>
            </w:r>
            <w:r w:rsidRPr="00CB6192">
              <w:rPr>
                <w:rFonts w:ascii="Arial" w:eastAsia="Calibri" w:hAnsi="Arial" w:cs="Arial"/>
                <w:spacing w:val="-1"/>
                <w:w w:val="101"/>
                <w:sz w:val="20"/>
                <w:szCs w:val="20"/>
              </w:rPr>
              <w:t>a</w:t>
            </w:r>
            <w:r w:rsidRPr="00CB6192">
              <w:rPr>
                <w:rFonts w:ascii="Arial" w:eastAsia="Calibri" w:hAnsi="Arial" w:cs="Arial"/>
                <w:spacing w:val="-5"/>
                <w:w w:val="101"/>
                <w:sz w:val="20"/>
                <w:szCs w:val="20"/>
              </w:rPr>
              <w:t>d</w:t>
            </w:r>
            <w:r w:rsidRPr="00CB6192">
              <w:rPr>
                <w:rFonts w:ascii="Arial" w:eastAsia="Calibri" w:hAnsi="Arial" w:cs="Arial"/>
                <w:spacing w:val="1"/>
                <w:w w:val="101"/>
                <w:sz w:val="20"/>
                <w:szCs w:val="20"/>
              </w:rPr>
              <w:t>ı</w:t>
            </w:r>
            <w:r w:rsidRPr="00CB6192">
              <w:rPr>
                <w:rFonts w:ascii="Arial" w:eastAsia="Calibri" w:hAnsi="Arial" w:cs="Arial"/>
                <w:w w:val="101"/>
                <w:sz w:val="20"/>
                <w:szCs w:val="20"/>
              </w:rPr>
              <w:t>n</w:t>
            </w:r>
            <w:r w:rsidRPr="00CB6192">
              <w:rPr>
                <w:rFonts w:ascii="Arial" w:eastAsia="Calibri" w:hAnsi="Arial" w:cs="Arial"/>
                <w:spacing w:val="1"/>
                <w:w w:val="101"/>
                <w:sz w:val="20"/>
                <w:szCs w:val="20"/>
              </w:rPr>
              <w:t>l</w:t>
            </w:r>
            <w:r w:rsidRPr="00CB6192">
              <w:rPr>
                <w:rFonts w:ascii="Arial" w:eastAsia="Calibri" w:hAnsi="Arial" w:cs="Arial"/>
                <w:spacing w:val="-1"/>
                <w:w w:val="101"/>
                <w:sz w:val="20"/>
                <w:szCs w:val="20"/>
              </w:rPr>
              <w:t>a</w:t>
            </w:r>
            <w:r w:rsidRPr="00CB6192">
              <w:rPr>
                <w:rFonts w:ascii="Arial" w:eastAsia="Calibri" w:hAnsi="Arial" w:cs="Arial"/>
                <w:spacing w:val="-6"/>
                <w:w w:val="101"/>
                <w:sz w:val="20"/>
                <w:szCs w:val="20"/>
              </w:rPr>
              <w:t>r</w:t>
            </w:r>
            <w:r w:rsidRPr="00CB6192">
              <w:rPr>
                <w:rFonts w:ascii="Arial" w:eastAsia="Calibri" w:hAnsi="Arial" w:cs="Arial"/>
                <w:spacing w:val="1"/>
                <w:w w:val="101"/>
                <w:sz w:val="20"/>
                <w:szCs w:val="20"/>
              </w:rPr>
              <w:t>ı</w:t>
            </w:r>
            <w:r w:rsidRPr="00CB6192">
              <w:rPr>
                <w:rFonts w:ascii="Arial" w:eastAsia="Calibri" w:hAnsi="Arial" w:cs="Arial"/>
                <w:w w:val="101"/>
                <w:sz w:val="20"/>
                <w:szCs w:val="20"/>
              </w:rPr>
              <w:t xml:space="preserve">n </w:t>
            </w:r>
            <w:r w:rsidRPr="00CB6192">
              <w:rPr>
                <w:rFonts w:ascii="Arial" w:eastAsia="Calibri" w:hAnsi="Arial" w:cs="Arial"/>
                <w:spacing w:val="-1"/>
                <w:w w:val="101"/>
                <w:sz w:val="20"/>
                <w:szCs w:val="20"/>
              </w:rPr>
              <w:t>ya</w:t>
            </w:r>
            <w:r w:rsidRPr="00CB6192">
              <w:rPr>
                <w:rFonts w:ascii="Arial" w:eastAsia="Calibri" w:hAnsi="Arial" w:cs="Arial"/>
                <w:spacing w:val="1"/>
                <w:w w:val="101"/>
                <w:sz w:val="20"/>
                <w:szCs w:val="20"/>
              </w:rPr>
              <w:t>ş</w:t>
            </w:r>
            <w:r w:rsidRPr="00CB6192">
              <w:rPr>
                <w:rFonts w:ascii="Arial" w:eastAsia="Calibri" w:hAnsi="Arial" w:cs="Arial"/>
                <w:spacing w:val="-1"/>
                <w:w w:val="101"/>
                <w:sz w:val="20"/>
                <w:szCs w:val="20"/>
              </w:rPr>
              <w:t>a</w:t>
            </w:r>
            <w:r w:rsidRPr="00CB6192">
              <w:rPr>
                <w:rFonts w:ascii="Arial" w:eastAsia="Calibri" w:hAnsi="Arial" w:cs="Arial"/>
                <w:w w:val="101"/>
                <w:sz w:val="20"/>
                <w:szCs w:val="20"/>
              </w:rPr>
              <w:t>d</w:t>
            </w:r>
            <w:r w:rsidRPr="00CB6192">
              <w:rPr>
                <w:rFonts w:ascii="Arial" w:eastAsia="Calibri" w:hAnsi="Arial" w:cs="Arial"/>
                <w:spacing w:val="1"/>
                <w:w w:val="101"/>
                <w:sz w:val="20"/>
                <w:szCs w:val="20"/>
              </w:rPr>
              <w:t>ı</w:t>
            </w:r>
            <w:r w:rsidRPr="00CB6192">
              <w:rPr>
                <w:rFonts w:ascii="Arial" w:eastAsia="Calibri" w:hAnsi="Arial" w:cs="Arial"/>
                <w:spacing w:val="-1"/>
                <w:w w:val="101"/>
                <w:sz w:val="20"/>
                <w:szCs w:val="20"/>
              </w:rPr>
              <w:t>k</w:t>
            </w:r>
            <w:r w:rsidRPr="00CB6192">
              <w:rPr>
                <w:rFonts w:ascii="Arial" w:eastAsia="Calibri" w:hAnsi="Arial" w:cs="Arial"/>
                <w:spacing w:val="-3"/>
                <w:w w:val="101"/>
                <w:sz w:val="20"/>
                <w:szCs w:val="20"/>
              </w:rPr>
              <w:t>l</w:t>
            </w:r>
            <w:r w:rsidRPr="00CB6192">
              <w:rPr>
                <w:rFonts w:ascii="Arial" w:eastAsia="Calibri" w:hAnsi="Arial" w:cs="Arial"/>
                <w:spacing w:val="-1"/>
                <w:w w:val="101"/>
                <w:sz w:val="20"/>
                <w:szCs w:val="20"/>
              </w:rPr>
              <w:t>ar</w:t>
            </w:r>
            <w:r w:rsidRPr="00CB6192">
              <w:rPr>
                <w:rFonts w:ascii="Arial" w:eastAsia="Calibri" w:hAnsi="Arial" w:cs="Arial"/>
                <w:w w:val="101"/>
                <w:sz w:val="20"/>
                <w:szCs w:val="20"/>
              </w:rPr>
              <w:t xml:space="preserve">ı </w:t>
            </w:r>
            <w:r w:rsidRPr="00CB6192">
              <w:rPr>
                <w:rFonts w:ascii="Arial" w:eastAsia="Calibri" w:hAnsi="Arial" w:cs="Arial"/>
                <w:spacing w:val="1"/>
                <w:sz w:val="20"/>
                <w:szCs w:val="20"/>
              </w:rPr>
              <w:t>s</w:t>
            </w:r>
            <w:r w:rsidRPr="00CB6192">
              <w:rPr>
                <w:rFonts w:ascii="Arial" w:eastAsia="Calibri" w:hAnsi="Arial" w:cs="Arial"/>
                <w:sz w:val="20"/>
                <w:szCs w:val="20"/>
              </w:rPr>
              <w:t>o</w:t>
            </w:r>
            <w:r w:rsidRPr="00CB6192">
              <w:rPr>
                <w:rFonts w:ascii="Arial" w:eastAsia="Calibri" w:hAnsi="Arial" w:cs="Arial"/>
                <w:spacing w:val="-1"/>
                <w:sz w:val="20"/>
                <w:szCs w:val="20"/>
              </w:rPr>
              <w:t>r</w:t>
            </w:r>
            <w:r w:rsidRPr="00CB6192">
              <w:rPr>
                <w:rFonts w:ascii="Arial" w:eastAsia="Calibri" w:hAnsi="Arial" w:cs="Arial"/>
                <w:sz w:val="20"/>
                <w:szCs w:val="20"/>
              </w:rPr>
              <w:t>un</w:t>
            </w:r>
            <w:r w:rsidRPr="00CB6192">
              <w:rPr>
                <w:rFonts w:ascii="Arial" w:eastAsia="Calibri" w:hAnsi="Arial" w:cs="Arial"/>
                <w:spacing w:val="-3"/>
                <w:sz w:val="20"/>
                <w:szCs w:val="20"/>
              </w:rPr>
              <w:t>l</w:t>
            </w:r>
            <w:r w:rsidRPr="00CB6192">
              <w:rPr>
                <w:rFonts w:ascii="Arial" w:eastAsia="Calibri" w:hAnsi="Arial" w:cs="Arial"/>
                <w:spacing w:val="-1"/>
                <w:sz w:val="20"/>
                <w:szCs w:val="20"/>
              </w:rPr>
              <w:t>a</w:t>
            </w:r>
            <w:r w:rsidRPr="00CB6192">
              <w:rPr>
                <w:rFonts w:ascii="Arial" w:eastAsia="Calibri" w:hAnsi="Arial" w:cs="Arial"/>
                <w:sz w:val="20"/>
                <w:szCs w:val="20"/>
              </w:rPr>
              <w:t>rın</w:t>
            </w:r>
            <w:r w:rsidRPr="00CB6192">
              <w:rPr>
                <w:rFonts w:ascii="Arial" w:eastAsia="Calibri" w:hAnsi="Arial" w:cs="Arial"/>
                <w:spacing w:val="7"/>
                <w:sz w:val="20"/>
                <w:szCs w:val="20"/>
              </w:rPr>
              <w:t xml:space="preserve"> </w:t>
            </w:r>
            <w:r w:rsidRPr="00CB6192">
              <w:rPr>
                <w:rFonts w:ascii="Arial" w:eastAsia="Calibri" w:hAnsi="Arial" w:cs="Arial"/>
                <w:spacing w:val="-3"/>
                <w:w w:val="101"/>
                <w:sz w:val="20"/>
                <w:szCs w:val="20"/>
              </w:rPr>
              <w:t>t</w:t>
            </w:r>
            <w:r w:rsidRPr="00CB6192">
              <w:rPr>
                <w:rFonts w:ascii="Arial" w:eastAsia="Calibri" w:hAnsi="Arial" w:cs="Arial"/>
                <w:w w:val="101"/>
                <w:sz w:val="20"/>
                <w:szCs w:val="20"/>
              </w:rPr>
              <w:t>e</w:t>
            </w:r>
            <w:r w:rsidRPr="00CB6192">
              <w:rPr>
                <w:rFonts w:ascii="Arial" w:eastAsia="Calibri" w:hAnsi="Arial" w:cs="Arial"/>
                <w:spacing w:val="1"/>
                <w:w w:val="101"/>
                <w:sz w:val="20"/>
                <w:szCs w:val="20"/>
              </w:rPr>
              <w:t>s</w:t>
            </w:r>
            <w:r w:rsidRPr="00CB6192">
              <w:rPr>
                <w:rFonts w:ascii="Arial" w:eastAsia="Calibri" w:hAnsi="Arial" w:cs="Arial"/>
                <w:spacing w:val="-5"/>
                <w:w w:val="101"/>
                <w:sz w:val="20"/>
                <w:szCs w:val="20"/>
              </w:rPr>
              <w:t>p</w:t>
            </w:r>
            <w:r w:rsidRPr="00CB6192">
              <w:rPr>
                <w:rFonts w:ascii="Arial" w:eastAsia="Calibri" w:hAnsi="Arial" w:cs="Arial"/>
                <w:spacing w:val="1"/>
                <w:w w:val="101"/>
                <w:sz w:val="20"/>
                <w:szCs w:val="20"/>
              </w:rPr>
              <w:t>i</w:t>
            </w:r>
            <w:r w:rsidRPr="00CB6192">
              <w:rPr>
                <w:rFonts w:ascii="Arial" w:eastAsia="Calibri" w:hAnsi="Arial" w:cs="Arial"/>
                <w:w w:val="101"/>
                <w:sz w:val="20"/>
                <w:szCs w:val="20"/>
              </w:rPr>
              <w:t>t ed</w:t>
            </w:r>
            <w:r w:rsidRPr="00CB6192">
              <w:rPr>
                <w:rFonts w:ascii="Arial" w:eastAsia="Calibri" w:hAnsi="Arial" w:cs="Arial"/>
                <w:spacing w:val="1"/>
                <w:w w:val="101"/>
                <w:sz w:val="20"/>
                <w:szCs w:val="20"/>
              </w:rPr>
              <w:t>i</w:t>
            </w:r>
            <w:r w:rsidRPr="00CB6192">
              <w:rPr>
                <w:rFonts w:ascii="Arial" w:eastAsia="Calibri" w:hAnsi="Arial" w:cs="Arial"/>
                <w:spacing w:val="-3"/>
                <w:w w:val="101"/>
                <w:sz w:val="20"/>
                <w:szCs w:val="20"/>
              </w:rPr>
              <w:t>l</w:t>
            </w:r>
            <w:r w:rsidRPr="00CB6192">
              <w:rPr>
                <w:rFonts w:ascii="Arial" w:eastAsia="Calibri" w:hAnsi="Arial" w:cs="Arial"/>
                <w:w w:val="101"/>
                <w:sz w:val="20"/>
                <w:szCs w:val="20"/>
              </w:rPr>
              <w:t xml:space="preserve">mesi, </w:t>
            </w:r>
            <w:r w:rsidRPr="00CB6192">
              <w:rPr>
                <w:rFonts w:ascii="Arial" w:eastAsia="Calibri" w:hAnsi="Arial" w:cs="Arial"/>
                <w:spacing w:val="1"/>
                <w:w w:val="101"/>
                <w:sz w:val="20"/>
                <w:szCs w:val="20"/>
              </w:rPr>
              <w:t>i</w:t>
            </w:r>
            <w:r w:rsidRPr="00CB6192">
              <w:rPr>
                <w:rFonts w:ascii="Arial" w:eastAsia="Calibri" w:hAnsi="Arial" w:cs="Arial"/>
                <w:spacing w:val="-1"/>
                <w:w w:val="101"/>
                <w:sz w:val="20"/>
                <w:szCs w:val="20"/>
              </w:rPr>
              <w:t>y</w:t>
            </w:r>
            <w:r w:rsidRPr="00CB6192">
              <w:rPr>
                <w:rFonts w:ascii="Arial" w:eastAsia="Calibri" w:hAnsi="Arial" w:cs="Arial"/>
                <w:spacing w:val="1"/>
                <w:w w:val="101"/>
                <w:sz w:val="20"/>
                <w:szCs w:val="20"/>
              </w:rPr>
              <w:t>i</w:t>
            </w:r>
            <w:r w:rsidRPr="00CB6192">
              <w:rPr>
                <w:rFonts w:ascii="Arial" w:eastAsia="Calibri" w:hAnsi="Arial" w:cs="Arial"/>
                <w:spacing w:val="-3"/>
                <w:w w:val="101"/>
                <w:sz w:val="20"/>
                <w:szCs w:val="20"/>
              </w:rPr>
              <w:t>l</w:t>
            </w:r>
            <w:r w:rsidRPr="00CB6192">
              <w:rPr>
                <w:rFonts w:ascii="Arial" w:eastAsia="Calibri" w:hAnsi="Arial" w:cs="Arial"/>
                <w:w w:val="101"/>
                <w:sz w:val="20"/>
                <w:szCs w:val="20"/>
              </w:rPr>
              <w:t>e</w:t>
            </w:r>
            <w:r w:rsidRPr="00CB6192">
              <w:rPr>
                <w:rFonts w:ascii="Arial" w:eastAsia="Calibri" w:hAnsi="Arial" w:cs="Arial"/>
                <w:spacing w:val="1"/>
                <w:w w:val="101"/>
                <w:sz w:val="20"/>
                <w:szCs w:val="20"/>
              </w:rPr>
              <w:t>ş</w:t>
            </w:r>
            <w:r w:rsidRPr="00CB6192">
              <w:rPr>
                <w:rFonts w:ascii="Arial" w:eastAsia="Calibri" w:hAnsi="Arial" w:cs="Arial"/>
                <w:spacing w:val="-3"/>
                <w:w w:val="101"/>
                <w:sz w:val="20"/>
                <w:szCs w:val="20"/>
              </w:rPr>
              <w:t>t</w:t>
            </w:r>
            <w:r w:rsidRPr="00CB6192">
              <w:rPr>
                <w:rFonts w:ascii="Arial" w:eastAsia="Calibri" w:hAnsi="Arial" w:cs="Arial"/>
                <w:spacing w:val="1"/>
                <w:w w:val="101"/>
                <w:sz w:val="20"/>
                <w:szCs w:val="20"/>
              </w:rPr>
              <w:t>i</w:t>
            </w:r>
            <w:r w:rsidRPr="00CB6192">
              <w:rPr>
                <w:rFonts w:ascii="Arial" w:eastAsia="Calibri" w:hAnsi="Arial" w:cs="Arial"/>
                <w:spacing w:val="-1"/>
                <w:w w:val="101"/>
                <w:sz w:val="20"/>
                <w:szCs w:val="20"/>
              </w:rPr>
              <w:t>r</w:t>
            </w:r>
            <w:r w:rsidRPr="00CB6192">
              <w:rPr>
                <w:rFonts w:ascii="Arial" w:eastAsia="Calibri" w:hAnsi="Arial" w:cs="Arial"/>
                <w:spacing w:val="-2"/>
                <w:w w:val="101"/>
                <w:sz w:val="20"/>
                <w:szCs w:val="20"/>
              </w:rPr>
              <w:t>m</w:t>
            </w:r>
            <w:r w:rsidRPr="00CB6192">
              <w:rPr>
                <w:rFonts w:ascii="Arial" w:eastAsia="Calibri" w:hAnsi="Arial" w:cs="Arial"/>
                <w:w w:val="101"/>
                <w:sz w:val="20"/>
                <w:szCs w:val="20"/>
              </w:rPr>
              <w:t>e ç</w:t>
            </w:r>
            <w:r w:rsidRPr="00CB6192">
              <w:rPr>
                <w:rFonts w:ascii="Arial" w:eastAsia="Calibri" w:hAnsi="Arial" w:cs="Arial"/>
                <w:spacing w:val="-1"/>
                <w:w w:val="101"/>
                <w:sz w:val="20"/>
                <w:szCs w:val="20"/>
              </w:rPr>
              <w:t>a</w:t>
            </w:r>
            <w:r w:rsidRPr="00CB6192">
              <w:rPr>
                <w:rFonts w:ascii="Arial" w:eastAsia="Calibri" w:hAnsi="Arial" w:cs="Arial"/>
                <w:spacing w:val="1"/>
                <w:w w:val="101"/>
                <w:sz w:val="20"/>
                <w:szCs w:val="20"/>
              </w:rPr>
              <w:t>lış</w:t>
            </w:r>
            <w:r w:rsidRPr="00CB6192">
              <w:rPr>
                <w:rFonts w:ascii="Arial" w:eastAsia="Calibri" w:hAnsi="Arial" w:cs="Arial"/>
                <w:spacing w:val="-2"/>
                <w:w w:val="101"/>
                <w:sz w:val="20"/>
                <w:szCs w:val="20"/>
              </w:rPr>
              <w:t>m</w:t>
            </w:r>
            <w:r w:rsidRPr="00CB6192">
              <w:rPr>
                <w:rFonts w:ascii="Arial" w:eastAsia="Calibri" w:hAnsi="Arial" w:cs="Arial"/>
                <w:spacing w:val="-6"/>
                <w:w w:val="101"/>
                <w:sz w:val="20"/>
                <w:szCs w:val="20"/>
              </w:rPr>
              <w:t>a</w:t>
            </w:r>
            <w:r w:rsidRPr="00CB6192">
              <w:rPr>
                <w:rFonts w:ascii="Arial" w:eastAsia="Calibri" w:hAnsi="Arial" w:cs="Arial"/>
                <w:spacing w:val="1"/>
                <w:w w:val="101"/>
                <w:sz w:val="20"/>
                <w:szCs w:val="20"/>
              </w:rPr>
              <w:t>l</w:t>
            </w:r>
            <w:r w:rsidRPr="00CB6192">
              <w:rPr>
                <w:rFonts w:ascii="Arial" w:eastAsia="Calibri" w:hAnsi="Arial" w:cs="Arial"/>
                <w:spacing w:val="-1"/>
                <w:w w:val="101"/>
                <w:sz w:val="20"/>
                <w:szCs w:val="20"/>
              </w:rPr>
              <w:t>ar</w:t>
            </w:r>
            <w:r w:rsidRPr="00CB6192">
              <w:rPr>
                <w:rFonts w:ascii="Arial" w:eastAsia="Calibri" w:hAnsi="Arial" w:cs="Arial"/>
                <w:w w:val="101"/>
                <w:sz w:val="20"/>
                <w:szCs w:val="20"/>
              </w:rPr>
              <w:t xml:space="preserve">ının </w:t>
            </w:r>
            <w:r w:rsidRPr="00CB6192">
              <w:rPr>
                <w:rFonts w:ascii="Arial" w:eastAsia="Calibri" w:hAnsi="Arial" w:cs="Arial"/>
                <w:spacing w:val="1"/>
                <w:sz w:val="20"/>
                <w:szCs w:val="20"/>
              </w:rPr>
              <w:t>i</w:t>
            </w:r>
            <w:r w:rsidRPr="00CB6192">
              <w:rPr>
                <w:rFonts w:ascii="Arial" w:eastAsia="Calibri" w:hAnsi="Arial" w:cs="Arial"/>
                <w:sz w:val="20"/>
                <w:szCs w:val="20"/>
              </w:rPr>
              <w:t>z</w:t>
            </w:r>
            <w:r w:rsidRPr="00CB6192">
              <w:rPr>
                <w:rFonts w:ascii="Arial" w:eastAsia="Calibri" w:hAnsi="Arial" w:cs="Arial"/>
                <w:spacing w:val="1"/>
                <w:sz w:val="20"/>
                <w:szCs w:val="20"/>
              </w:rPr>
              <w:t>l</w:t>
            </w:r>
            <w:r w:rsidRPr="00CB6192">
              <w:rPr>
                <w:rFonts w:ascii="Arial" w:eastAsia="Calibri" w:hAnsi="Arial" w:cs="Arial"/>
                <w:spacing w:val="-4"/>
                <w:sz w:val="20"/>
                <w:szCs w:val="20"/>
              </w:rPr>
              <w:t>e</w:t>
            </w:r>
            <w:r w:rsidRPr="00CB6192">
              <w:rPr>
                <w:rFonts w:ascii="Arial" w:eastAsia="Calibri" w:hAnsi="Arial" w:cs="Arial"/>
                <w:sz w:val="20"/>
                <w:szCs w:val="20"/>
              </w:rPr>
              <w:t>nmesi</w:t>
            </w:r>
            <w:r w:rsidRPr="00CB6192">
              <w:rPr>
                <w:rFonts w:ascii="Arial" w:eastAsia="Calibri" w:hAnsi="Arial" w:cs="Arial"/>
                <w:spacing w:val="4"/>
                <w:sz w:val="20"/>
                <w:szCs w:val="20"/>
              </w:rPr>
              <w:t xml:space="preserve"> </w:t>
            </w:r>
            <w:r w:rsidRPr="00CB6192">
              <w:rPr>
                <w:rFonts w:ascii="Arial" w:eastAsia="Calibri" w:hAnsi="Arial" w:cs="Arial"/>
                <w:spacing w:val="-1"/>
                <w:w w:val="101"/>
                <w:sz w:val="20"/>
                <w:szCs w:val="20"/>
              </w:rPr>
              <w:t>v</w:t>
            </w:r>
            <w:r w:rsidRPr="00CB6192">
              <w:rPr>
                <w:rFonts w:ascii="Arial" w:eastAsia="Calibri" w:hAnsi="Arial" w:cs="Arial"/>
                <w:w w:val="101"/>
                <w:sz w:val="20"/>
                <w:szCs w:val="20"/>
              </w:rPr>
              <w:t>e değe</w:t>
            </w:r>
            <w:r w:rsidRPr="00CB6192">
              <w:rPr>
                <w:rFonts w:ascii="Arial" w:eastAsia="Calibri" w:hAnsi="Arial" w:cs="Arial"/>
                <w:spacing w:val="-6"/>
                <w:w w:val="101"/>
                <w:sz w:val="20"/>
                <w:szCs w:val="20"/>
              </w:rPr>
              <w:t>r</w:t>
            </w:r>
            <w:r w:rsidRPr="00CB6192">
              <w:rPr>
                <w:rFonts w:ascii="Arial" w:eastAsia="Calibri" w:hAnsi="Arial" w:cs="Arial"/>
                <w:spacing w:val="1"/>
                <w:w w:val="101"/>
                <w:sz w:val="20"/>
                <w:szCs w:val="20"/>
              </w:rPr>
              <w:t>l</w:t>
            </w:r>
            <w:r w:rsidRPr="00CB6192">
              <w:rPr>
                <w:rFonts w:ascii="Arial" w:eastAsia="Calibri" w:hAnsi="Arial" w:cs="Arial"/>
                <w:w w:val="101"/>
                <w:sz w:val="20"/>
                <w:szCs w:val="20"/>
              </w:rPr>
              <w:t>e</w:t>
            </w:r>
            <w:r w:rsidRPr="00CB6192">
              <w:rPr>
                <w:rFonts w:ascii="Arial" w:eastAsia="Calibri" w:hAnsi="Arial" w:cs="Arial"/>
                <w:spacing w:val="-5"/>
                <w:w w:val="101"/>
                <w:sz w:val="20"/>
                <w:szCs w:val="20"/>
              </w:rPr>
              <w:t>n</w:t>
            </w:r>
            <w:r w:rsidRPr="00CB6192">
              <w:rPr>
                <w:rFonts w:ascii="Arial" w:eastAsia="Calibri" w:hAnsi="Arial" w:cs="Arial"/>
                <w:w w:val="101"/>
                <w:sz w:val="20"/>
                <w:szCs w:val="20"/>
              </w:rPr>
              <w:t>d</w:t>
            </w:r>
            <w:r w:rsidRPr="00CB6192">
              <w:rPr>
                <w:rFonts w:ascii="Arial" w:eastAsia="Calibri" w:hAnsi="Arial" w:cs="Arial"/>
                <w:spacing w:val="1"/>
                <w:w w:val="101"/>
                <w:sz w:val="20"/>
                <w:szCs w:val="20"/>
              </w:rPr>
              <w:t>i</w:t>
            </w:r>
            <w:r w:rsidRPr="00CB6192">
              <w:rPr>
                <w:rFonts w:ascii="Arial" w:eastAsia="Calibri" w:hAnsi="Arial" w:cs="Arial"/>
                <w:spacing w:val="-1"/>
                <w:w w:val="101"/>
                <w:sz w:val="20"/>
                <w:szCs w:val="20"/>
              </w:rPr>
              <w:t>r</w:t>
            </w:r>
            <w:r w:rsidRPr="00CB6192">
              <w:rPr>
                <w:rFonts w:ascii="Arial" w:eastAsia="Calibri" w:hAnsi="Arial" w:cs="Arial"/>
                <w:spacing w:val="-3"/>
                <w:w w:val="101"/>
                <w:sz w:val="20"/>
                <w:szCs w:val="20"/>
              </w:rPr>
              <w:t>i</w:t>
            </w:r>
            <w:r w:rsidRPr="00CB6192">
              <w:rPr>
                <w:rFonts w:ascii="Arial" w:eastAsia="Calibri" w:hAnsi="Arial" w:cs="Arial"/>
                <w:spacing w:val="1"/>
                <w:w w:val="101"/>
                <w:sz w:val="20"/>
                <w:szCs w:val="20"/>
              </w:rPr>
              <w:t>l</w:t>
            </w:r>
            <w:r w:rsidRPr="00CB6192">
              <w:rPr>
                <w:rFonts w:ascii="Arial" w:eastAsia="Calibri" w:hAnsi="Arial" w:cs="Arial"/>
                <w:w w:val="101"/>
                <w:sz w:val="20"/>
                <w:szCs w:val="20"/>
              </w:rPr>
              <w:t>mesi</w:t>
            </w:r>
          </w:p>
        </w:tc>
      </w:tr>
      <w:tr w:rsidR="00037083" w:rsidRPr="000D3545" w14:paraId="2572BBE1" w14:textId="77777777" w:rsidTr="00496EBF">
        <w:tc>
          <w:tcPr>
            <w:tcW w:w="14596" w:type="dxa"/>
            <w:gridSpan w:val="5"/>
            <w:shd w:val="clear" w:color="auto" w:fill="D5DCE4"/>
          </w:tcPr>
          <w:p w14:paraId="0D2D7F21" w14:textId="4119A77F" w:rsidR="00037083" w:rsidRPr="000D3545" w:rsidRDefault="00037083">
            <w:pPr>
              <w:pStyle w:val="Standard"/>
              <w:tabs>
                <w:tab w:val="left" w:pos="2340"/>
              </w:tabs>
              <w:spacing w:after="0" w:line="240" w:lineRule="auto"/>
              <w:rPr>
                <w:rFonts w:ascii="Arial" w:hAnsi="Arial" w:cs="Arial"/>
                <w:sz w:val="20"/>
                <w:szCs w:val="20"/>
              </w:rPr>
            </w:pPr>
            <w:r w:rsidRPr="000D3545">
              <w:rPr>
                <w:rFonts w:ascii="Arial" w:hAnsi="Arial" w:cs="Verdana"/>
                <w:b/>
                <w:bCs/>
                <w:color w:val="000000"/>
                <w:sz w:val="20"/>
                <w:szCs w:val="20"/>
                <w:lang w:eastAsia="da-DK"/>
              </w:rPr>
              <w:t>Hedef 4.3.1:</w:t>
            </w:r>
            <w:r w:rsidRPr="000D3545">
              <w:rPr>
                <w:rFonts w:ascii="Arial" w:hAnsi="Arial" w:cs="Verdana"/>
                <w:color w:val="000000"/>
                <w:sz w:val="20"/>
                <w:szCs w:val="20"/>
                <w:lang w:eastAsia="da-DK"/>
              </w:rPr>
              <w:t xml:space="preserve"> </w:t>
            </w:r>
            <w:r w:rsidR="00A933F4" w:rsidRPr="000D3545">
              <w:rPr>
                <w:rFonts w:ascii="Arial" w:eastAsia="Calibri" w:hAnsi="Arial" w:cs="Arial"/>
                <w:spacing w:val="1"/>
                <w:w w:val="101"/>
                <w:sz w:val="20"/>
                <w:szCs w:val="20"/>
              </w:rPr>
              <w:t>K</w:t>
            </w:r>
            <w:r w:rsidR="00A933F4" w:rsidRPr="000D3545">
              <w:rPr>
                <w:rFonts w:ascii="Arial" w:eastAsia="Calibri" w:hAnsi="Arial" w:cs="Arial"/>
                <w:spacing w:val="-1"/>
                <w:w w:val="101"/>
                <w:sz w:val="20"/>
                <w:szCs w:val="20"/>
              </w:rPr>
              <w:t>a</w:t>
            </w:r>
            <w:r w:rsidR="00A933F4" w:rsidRPr="000D3545">
              <w:rPr>
                <w:rFonts w:ascii="Arial" w:eastAsia="Calibri" w:hAnsi="Arial" w:cs="Arial"/>
                <w:w w:val="101"/>
                <w:sz w:val="20"/>
                <w:szCs w:val="20"/>
              </w:rPr>
              <w:t>d</w:t>
            </w:r>
            <w:r w:rsidR="00A933F4" w:rsidRPr="000D3545">
              <w:rPr>
                <w:rFonts w:ascii="Arial" w:eastAsia="Calibri" w:hAnsi="Arial" w:cs="Arial"/>
                <w:spacing w:val="-3"/>
                <w:w w:val="101"/>
                <w:sz w:val="20"/>
                <w:szCs w:val="20"/>
              </w:rPr>
              <w:t>ı</w:t>
            </w:r>
            <w:r w:rsidR="00A933F4" w:rsidRPr="000D3545">
              <w:rPr>
                <w:rFonts w:ascii="Arial" w:eastAsia="Calibri" w:hAnsi="Arial" w:cs="Arial"/>
                <w:w w:val="101"/>
                <w:sz w:val="20"/>
                <w:szCs w:val="20"/>
              </w:rPr>
              <w:t>n</w:t>
            </w:r>
            <w:r w:rsidR="00A933F4" w:rsidRPr="000D3545">
              <w:rPr>
                <w:rFonts w:ascii="Arial" w:eastAsia="Calibri" w:hAnsi="Arial" w:cs="Arial"/>
                <w:spacing w:val="1"/>
                <w:w w:val="101"/>
                <w:sz w:val="20"/>
                <w:szCs w:val="20"/>
              </w:rPr>
              <w:t>l</w:t>
            </w:r>
            <w:r w:rsidR="00A933F4" w:rsidRPr="000D3545">
              <w:rPr>
                <w:rFonts w:ascii="Arial" w:eastAsia="Calibri" w:hAnsi="Arial" w:cs="Arial"/>
                <w:spacing w:val="-1"/>
                <w:w w:val="101"/>
                <w:sz w:val="20"/>
                <w:szCs w:val="20"/>
              </w:rPr>
              <w:t>ar</w:t>
            </w:r>
            <w:r w:rsidR="00A933F4" w:rsidRPr="000D3545">
              <w:rPr>
                <w:rFonts w:ascii="Arial" w:eastAsia="Calibri" w:hAnsi="Arial" w:cs="Arial"/>
                <w:w w:val="101"/>
                <w:sz w:val="20"/>
                <w:szCs w:val="20"/>
              </w:rPr>
              <w:t xml:space="preserve">a </w:t>
            </w:r>
            <w:r w:rsidR="00A933F4" w:rsidRPr="000D3545">
              <w:rPr>
                <w:rFonts w:ascii="Arial" w:eastAsia="Calibri" w:hAnsi="Arial" w:cs="Arial"/>
                <w:spacing w:val="-1"/>
                <w:sz w:val="20"/>
                <w:szCs w:val="20"/>
              </w:rPr>
              <w:t>y</w:t>
            </w:r>
            <w:r w:rsidR="00A933F4" w:rsidRPr="000D3545">
              <w:rPr>
                <w:rFonts w:ascii="Arial" w:eastAsia="Calibri" w:hAnsi="Arial" w:cs="Arial"/>
                <w:sz w:val="20"/>
                <w:szCs w:val="20"/>
              </w:rPr>
              <w:t>öne</w:t>
            </w:r>
            <w:r w:rsidR="00A933F4" w:rsidRPr="000D3545">
              <w:rPr>
                <w:rFonts w:ascii="Arial" w:eastAsia="Calibri" w:hAnsi="Arial" w:cs="Arial"/>
                <w:spacing w:val="-3"/>
                <w:sz w:val="20"/>
                <w:szCs w:val="20"/>
              </w:rPr>
              <w:t>l</w:t>
            </w:r>
            <w:r w:rsidR="00A933F4" w:rsidRPr="000D3545">
              <w:rPr>
                <w:rFonts w:ascii="Arial" w:eastAsia="Calibri" w:hAnsi="Arial" w:cs="Arial"/>
                <w:spacing w:val="1"/>
                <w:sz w:val="20"/>
                <w:szCs w:val="20"/>
              </w:rPr>
              <w:t>i</w:t>
            </w:r>
            <w:r w:rsidR="00A933F4" w:rsidRPr="000D3545">
              <w:rPr>
                <w:rFonts w:ascii="Arial" w:eastAsia="Calibri" w:hAnsi="Arial" w:cs="Arial"/>
                <w:sz w:val="20"/>
                <w:szCs w:val="20"/>
              </w:rPr>
              <w:t>k</w:t>
            </w:r>
            <w:r w:rsidR="00A933F4" w:rsidRPr="000D3545">
              <w:rPr>
                <w:rFonts w:ascii="Arial" w:eastAsia="Calibri" w:hAnsi="Arial" w:cs="Arial"/>
                <w:spacing w:val="6"/>
                <w:sz w:val="20"/>
                <w:szCs w:val="20"/>
              </w:rPr>
              <w:t xml:space="preserve"> </w:t>
            </w:r>
            <w:r w:rsidR="00A933F4" w:rsidRPr="000D3545">
              <w:rPr>
                <w:rFonts w:ascii="Arial" w:eastAsia="Calibri" w:hAnsi="Arial" w:cs="Arial"/>
                <w:spacing w:val="-5"/>
                <w:w w:val="101"/>
                <w:sz w:val="20"/>
                <w:szCs w:val="20"/>
              </w:rPr>
              <w:t>b</w:t>
            </w:r>
            <w:r w:rsidR="00A933F4" w:rsidRPr="000D3545">
              <w:rPr>
                <w:rFonts w:ascii="Arial" w:eastAsia="Calibri" w:hAnsi="Arial" w:cs="Arial"/>
                <w:spacing w:val="1"/>
                <w:w w:val="101"/>
                <w:sz w:val="20"/>
                <w:szCs w:val="20"/>
              </w:rPr>
              <w:t>i</w:t>
            </w:r>
            <w:r w:rsidR="00A933F4" w:rsidRPr="000D3545">
              <w:rPr>
                <w:rFonts w:ascii="Arial" w:eastAsia="Calibri" w:hAnsi="Arial" w:cs="Arial"/>
                <w:spacing w:val="-3"/>
                <w:w w:val="101"/>
                <w:sz w:val="20"/>
                <w:szCs w:val="20"/>
              </w:rPr>
              <w:t>l</w:t>
            </w:r>
            <w:r w:rsidR="00A933F4" w:rsidRPr="000D3545">
              <w:rPr>
                <w:rFonts w:ascii="Arial" w:eastAsia="Calibri" w:hAnsi="Arial" w:cs="Arial"/>
                <w:w w:val="101"/>
                <w:sz w:val="20"/>
                <w:szCs w:val="20"/>
              </w:rPr>
              <w:t>g</w:t>
            </w:r>
            <w:r w:rsidR="00A933F4" w:rsidRPr="000D3545">
              <w:rPr>
                <w:rFonts w:ascii="Arial" w:eastAsia="Calibri" w:hAnsi="Arial" w:cs="Arial"/>
                <w:spacing w:val="1"/>
                <w:w w:val="101"/>
                <w:sz w:val="20"/>
                <w:szCs w:val="20"/>
              </w:rPr>
              <w:t>i</w:t>
            </w:r>
            <w:r w:rsidR="00A933F4" w:rsidRPr="000D3545">
              <w:rPr>
                <w:rFonts w:ascii="Arial" w:eastAsia="Calibri" w:hAnsi="Arial" w:cs="Arial"/>
                <w:spacing w:val="-3"/>
                <w:w w:val="101"/>
                <w:sz w:val="20"/>
                <w:szCs w:val="20"/>
              </w:rPr>
              <w:t>l</w:t>
            </w:r>
            <w:r w:rsidR="00A933F4" w:rsidRPr="000D3545">
              <w:rPr>
                <w:rFonts w:ascii="Arial" w:eastAsia="Calibri" w:hAnsi="Arial" w:cs="Arial"/>
                <w:w w:val="101"/>
                <w:sz w:val="20"/>
                <w:szCs w:val="20"/>
              </w:rPr>
              <w:t xml:space="preserve">er </w:t>
            </w:r>
            <w:r w:rsidR="00A933F4" w:rsidRPr="000D3545">
              <w:rPr>
                <w:rFonts w:ascii="Arial" w:eastAsia="Calibri" w:hAnsi="Arial" w:cs="Arial"/>
                <w:sz w:val="20"/>
                <w:szCs w:val="20"/>
              </w:rPr>
              <w:t>düze</w:t>
            </w:r>
            <w:r w:rsidR="00A933F4" w:rsidRPr="000D3545">
              <w:rPr>
                <w:rFonts w:ascii="Arial" w:eastAsia="Calibri" w:hAnsi="Arial" w:cs="Arial"/>
                <w:spacing w:val="-5"/>
                <w:sz w:val="20"/>
                <w:szCs w:val="20"/>
              </w:rPr>
              <w:t>n</w:t>
            </w:r>
            <w:r w:rsidR="00A933F4" w:rsidRPr="000D3545">
              <w:rPr>
                <w:rFonts w:ascii="Arial" w:eastAsia="Calibri" w:hAnsi="Arial" w:cs="Arial"/>
                <w:spacing w:val="1"/>
                <w:sz w:val="20"/>
                <w:szCs w:val="20"/>
              </w:rPr>
              <w:t>l</w:t>
            </w:r>
            <w:r w:rsidR="00A933F4" w:rsidRPr="000D3545">
              <w:rPr>
                <w:rFonts w:ascii="Arial" w:eastAsia="Calibri" w:hAnsi="Arial" w:cs="Arial"/>
                <w:sz w:val="20"/>
                <w:szCs w:val="20"/>
              </w:rPr>
              <w:t>i</w:t>
            </w:r>
            <w:r w:rsidR="00A933F4" w:rsidRPr="000D3545">
              <w:rPr>
                <w:rFonts w:ascii="Arial" w:eastAsia="Calibri" w:hAnsi="Arial" w:cs="Arial"/>
                <w:spacing w:val="4"/>
                <w:sz w:val="20"/>
                <w:szCs w:val="20"/>
              </w:rPr>
              <w:t xml:space="preserve"> </w:t>
            </w:r>
            <w:r w:rsidR="00A933F4" w:rsidRPr="000D3545">
              <w:rPr>
                <w:rFonts w:ascii="Arial" w:eastAsia="Calibri" w:hAnsi="Arial" w:cs="Arial"/>
                <w:sz w:val="20"/>
                <w:szCs w:val="20"/>
              </w:rPr>
              <w:t>o</w:t>
            </w:r>
            <w:r w:rsidR="00A933F4" w:rsidRPr="000D3545">
              <w:rPr>
                <w:rFonts w:ascii="Arial" w:eastAsia="Calibri" w:hAnsi="Arial" w:cs="Arial"/>
                <w:spacing w:val="1"/>
                <w:sz w:val="20"/>
                <w:szCs w:val="20"/>
              </w:rPr>
              <w:t>l</w:t>
            </w:r>
            <w:r w:rsidR="00A933F4" w:rsidRPr="000D3545">
              <w:rPr>
                <w:rFonts w:ascii="Arial" w:eastAsia="Calibri" w:hAnsi="Arial" w:cs="Arial"/>
                <w:spacing w:val="-1"/>
                <w:sz w:val="20"/>
                <w:szCs w:val="20"/>
              </w:rPr>
              <w:t>ara</w:t>
            </w:r>
            <w:r w:rsidR="00A933F4" w:rsidRPr="000D3545">
              <w:rPr>
                <w:rFonts w:ascii="Arial" w:eastAsia="Calibri" w:hAnsi="Arial" w:cs="Arial"/>
                <w:sz w:val="20"/>
                <w:szCs w:val="20"/>
              </w:rPr>
              <w:t>k</w:t>
            </w:r>
            <w:r w:rsidR="00A933F4" w:rsidRPr="000D3545">
              <w:rPr>
                <w:rFonts w:ascii="Arial" w:eastAsia="Calibri" w:hAnsi="Arial" w:cs="Arial"/>
                <w:spacing w:val="1"/>
                <w:sz w:val="20"/>
                <w:szCs w:val="20"/>
              </w:rPr>
              <w:t xml:space="preserve"> </w:t>
            </w:r>
            <w:r w:rsidR="00A933F4" w:rsidRPr="000D3545">
              <w:rPr>
                <w:rFonts w:ascii="Arial" w:eastAsia="Calibri" w:hAnsi="Arial" w:cs="Arial"/>
                <w:spacing w:val="-4"/>
                <w:w w:val="101"/>
                <w:sz w:val="20"/>
                <w:szCs w:val="20"/>
              </w:rPr>
              <w:t>e</w:t>
            </w:r>
            <w:r w:rsidR="00A933F4" w:rsidRPr="000D3545">
              <w:rPr>
                <w:rFonts w:ascii="Arial" w:eastAsia="Calibri" w:hAnsi="Arial" w:cs="Arial"/>
                <w:spacing w:val="1"/>
                <w:w w:val="101"/>
                <w:sz w:val="20"/>
                <w:szCs w:val="20"/>
              </w:rPr>
              <w:t>l</w:t>
            </w:r>
            <w:r w:rsidR="00A933F4" w:rsidRPr="000D3545">
              <w:rPr>
                <w:rFonts w:ascii="Arial" w:eastAsia="Calibri" w:hAnsi="Arial" w:cs="Arial"/>
                <w:w w:val="101"/>
                <w:sz w:val="20"/>
                <w:szCs w:val="20"/>
              </w:rPr>
              <w:t>de etmek</w:t>
            </w:r>
          </w:p>
        </w:tc>
      </w:tr>
      <w:tr w:rsidR="00A933F4" w:rsidRPr="000D3545" w14:paraId="2D434461" w14:textId="77777777" w:rsidTr="00496EBF">
        <w:tc>
          <w:tcPr>
            <w:tcW w:w="4957" w:type="dxa"/>
            <w:shd w:val="clear" w:color="auto" w:fill="auto"/>
          </w:tcPr>
          <w:p w14:paraId="6329AAED" w14:textId="1714884B" w:rsidR="00A933F4" w:rsidRPr="000D3545" w:rsidRDefault="00A933F4">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4.3.1.1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S</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u</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da</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ş</w:t>
            </w:r>
            <w:r w:rsidRPr="000D3545">
              <w:rPr>
                <w:rFonts w:ascii="Arial" w:eastAsia="Calibri" w:hAnsi="Arial" w:cs="Arial"/>
                <w:spacing w:val="-1"/>
                <w:position w:val="1"/>
                <w:sz w:val="18"/>
                <w:szCs w:val="18"/>
              </w:rPr>
              <w:t>aya</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0"/>
                <w:position w:val="1"/>
                <w:sz w:val="18"/>
                <w:szCs w:val="18"/>
              </w:rPr>
              <w:t xml:space="preserve"> </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og</w:t>
            </w:r>
            <w:r w:rsidRPr="000D3545">
              <w:rPr>
                <w:rFonts w:ascii="Arial" w:eastAsia="Calibri" w:hAnsi="Arial" w:cs="Arial"/>
                <w:spacing w:val="-1"/>
                <w:position w:val="1"/>
                <w:sz w:val="18"/>
                <w:szCs w:val="18"/>
              </w:rPr>
              <w:t>r</w:t>
            </w:r>
            <w:r w:rsidRPr="000D3545">
              <w:rPr>
                <w:rFonts w:ascii="Arial" w:eastAsia="Calibri" w:hAnsi="Arial" w:cs="Arial"/>
                <w:spacing w:val="-6"/>
                <w:position w:val="1"/>
                <w:sz w:val="18"/>
                <w:szCs w:val="18"/>
              </w:rPr>
              <w:t>a</w:t>
            </w:r>
            <w:r w:rsidRPr="000D3545">
              <w:rPr>
                <w:rFonts w:ascii="Arial" w:eastAsia="Calibri" w:hAnsi="Arial" w:cs="Arial"/>
                <w:spacing w:val="2"/>
                <w:position w:val="1"/>
                <w:sz w:val="18"/>
                <w:szCs w:val="18"/>
              </w:rPr>
              <w:t>f</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k</w:t>
            </w:r>
            <w:r w:rsidRPr="000D3545">
              <w:rPr>
                <w:rFonts w:ascii="Arial" w:eastAsia="Calibri" w:hAnsi="Arial" w:cs="Arial"/>
                <w:spacing w:val="4"/>
                <w:position w:val="1"/>
                <w:sz w:val="18"/>
                <w:szCs w:val="18"/>
              </w:rPr>
              <w:t xml:space="preserve"> </w:t>
            </w:r>
            <w:r w:rsidRPr="000D3545">
              <w:rPr>
                <w:rFonts w:ascii="Arial" w:eastAsia="Calibri" w:hAnsi="Arial" w:cs="Arial"/>
                <w:w w:val="101"/>
                <w:position w:val="1"/>
                <w:sz w:val="18"/>
                <w:szCs w:val="18"/>
              </w:rPr>
              <w:t>b</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l</w:t>
            </w:r>
            <w:r w:rsidRPr="000D3545">
              <w:rPr>
                <w:rFonts w:ascii="Arial" w:eastAsia="Calibri" w:hAnsi="Arial" w:cs="Arial"/>
                <w:spacing w:val="-4"/>
                <w:w w:val="101"/>
                <w:position w:val="1"/>
                <w:sz w:val="18"/>
                <w:szCs w:val="18"/>
              </w:rPr>
              <w:t>g</w:t>
            </w:r>
            <w:r w:rsidRPr="000D3545">
              <w:rPr>
                <w:rFonts w:ascii="Arial" w:eastAsia="Calibri" w:hAnsi="Arial" w:cs="Arial"/>
                <w:spacing w:val="1"/>
                <w:w w:val="101"/>
                <w:position w:val="1"/>
                <w:sz w:val="18"/>
                <w:szCs w:val="18"/>
              </w:rPr>
              <w:t>il</w:t>
            </w:r>
            <w:r w:rsidRPr="000D3545">
              <w:rPr>
                <w:rFonts w:ascii="Arial" w:eastAsia="Calibri" w:hAnsi="Arial" w:cs="Arial"/>
                <w:w w:val="101"/>
                <w:position w:val="1"/>
                <w:sz w:val="18"/>
                <w:szCs w:val="18"/>
              </w:rPr>
              <w:t>e</w:t>
            </w:r>
            <w:r w:rsidRPr="000D3545">
              <w:rPr>
                <w:rFonts w:ascii="Arial" w:eastAsia="Calibri" w:hAnsi="Arial" w:cs="Arial"/>
                <w:spacing w:val="-6"/>
                <w:w w:val="101"/>
                <w:position w:val="1"/>
                <w:sz w:val="18"/>
                <w:szCs w:val="18"/>
              </w:rPr>
              <w:t>r</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n</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1"/>
                <w:sz w:val="18"/>
                <w:szCs w:val="18"/>
              </w:rPr>
              <w:t>ar</w:t>
            </w:r>
            <w:r w:rsidRPr="000D3545">
              <w:rPr>
                <w:rFonts w:ascii="Arial" w:eastAsia="Calibri" w:hAnsi="Arial" w:cs="Arial"/>
                <w:sz w:val="18"/>
                <w:szCs w:val="18"/>
              </w:rPr>
              <w:t>uz</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3"/>
                <w:sz w:val="18"/>
                <w:szCs w:val="18"/>
              </w:rPr>
              <w:t>l</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1"/>
                <w:sz w:val="18"/>
                <w:szCs w:val="18"/>
              </w:rPr>
              <w:t>k</w:t>
            </w:r>
            <w:r w:rsidRPr="000D3545">
              <w:rPr>
                <w:rFonts w:ascii="Arial" w:eastAsia="Calibri" w:hAnsi="Arial" w:cs="Arial"/>
                <w:spacing w:val="-3"/>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şi</w:t>
            </w:r>
            <w:r w:rsidRPr="000D3545">
              <w:rPr>
                <w:rFonts w:ascii="Arial" w:eastAsia="Calibri" w:hAnsi="Arial" w:cs="Arial"/>
                <w:spacing w:val="-5"/>
                <w:sz w:val="18"/>
                <w:szCs w:val="18"/>
              </w:rPr>
              <w:t>d</w:t>
            </w:r>
            <w:r w:rsidRPr="000D3545">
              <w:rPr>
                <w:rFonts w:ascii="Arial" w:eastAsia="Calibri" w:hAnsi="Arial" w:cs="Arial"/>
                <w:sz w:val="18"/>
                <w:szCs w:val="18"/>
              </w:rPr>
              <w:t>de</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v</w:t>
            </w:r>
            <w:r w:rsidRPr="000D3545">
              <w:rPr>
                <w:rFonts w:ascii="Arial" w:eastAsia="Calibri" w:hAnsi="Arial" w:cs="Arial"/>
                <w:spacing w:val="-5"/>
                <w:sz w:val="18"/>
                <w:szCs w:val="18"/>
              </w:rPr>
              <w:t>b</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er</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pacing w:val="-4"/>
                <w:sz w:val="18"/>
                <w:szCs w:val="18"/>
              </w:rPr>
              <w:t>ğ</w:t>
            </w:r>
            <w:r w:rsidRPr="000D3545">
              <w:rPr>
                <w:rFonts w:ascii="Arial" w:eastAsia="Calibri" w:hAnsi="Arial" w:cs="Arial"/>
                <w:sz w:val="18"/>
                <w:szCs w:val="18"/>
              </w:rPr>
              <w:t>ı</w:t>
            </w:r>
            <w:r w:rsidRPr="000D3545">
              <w:rPr>
                <w:rFonts w:ascii="Arial" w:eastAsia="Calibri" w:hAnsi="Arial" w:cs="Arial"/>
                <w:spacing w:val="8"/>
                <w:sz w:val="18"/>
                <w:szCs w:val="18"/>
              </w:rPr>
              <w:t xml:space="preserve"> </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v</w:t>
            </w:r>
            <w:r w:rsidRPr="000D3545">
              <w:rPr>
                <w:rFonts w:ascii="Arial" w:eastAsia="Calibri" w:hAnsi="Arial" w:cs="Arial"/>
                <w:spacing w:val="-1"/>
                <w:sz w:val="18"/>
                <w:szCs w:val="18"/>
              </w:rPr>
              <w:t>e</w:t>
            </w:r>
            <w:r w:rsidRPr="000D3545">
              <w:rPr>
                <w:rFonts w:ascii="Arial" w:eastAsia="Calibri" w:hAnsi="Arial" w:cs="Arial"/>
                <w:spacing w:val="2"/>
                <w:sz w:val="18"/>
                <w:szCs w:val="18"/>
              </w:rPr>
              <w:t>r</w:t>
            </w:r>
            <w:r w:rsidRPr="000D3545">
              <w:rPr>
                <w:rFonts w:ascii="Arial" w:eastAsia="Calibri" w:hAnsi="Arial" w:cs="Arial"/>
                <w:sz w:val="18"/>
                <w:szCs w:val="18"/>
              </w:rPr>
              <w:t>i</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b</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n</w:t>
            </w:r>
            <w:r w:rsidRPr="000D3545">
              <w:rPr>
                <w:rFonts w:ascii="Arial" w:eastAsia="Calibri" w:hAnsi="Arial" w:cs="Arial"/>
                <w:w w:val="101"/>
                <w:sz w:val="18"/>
                <w:szCs w:val="18"/>
              </w:rPr>
              <w:t>ı</w:t>
            </w:r>
            <w:r w:rsidRPr="000D3545">
              <w:rPr>
                <w:rFonts w:ascii="Arial" w:eastAsia="Calibri" w:hAnsi="Arial" w:cs="Arial"/>
                <w:sz w:val="18"/>
                <w:szCs w:val="18"/>
              </w:rPr>
              <w:t xml:space="preserve"> </w:t>
            </w:r>
            <w:r w:rsidRPr="000D3545">
              <w:rPr>
                <w:rFonts w:ascii="Arial" w:eastAsia="Calibri" w:hAnsi="Arial" w:cs="Arial"/>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w w:val="101"/>
                <w:sz w:val="18"/>
                <w:szCs w:val="18"/>
              </w:rPr>
              <w:t>u</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t</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508F3C1C" w14:textId="09BD502F" w:rsidR="00A933F4" w:rsidRPr="000D3545" w:rsidRDefault="00A933F4">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3118" w:type="dxa"/>
            <w:shd w:val="clear" w:color="auto" w:fill="auto"/>
          </w:tcPr>
          <w:p w14:paraId="2201DB3C" w14:textId="3A34DE6C" w:rsidR="00A933F4" w:rsidRPr="000D3545" w:rsidRDefault="00A933F4">
            <w:pPr>
              <w:numPr>
                <w:ilvl w:val="0"/>
                <w:numId w:val="54"/>
              </w:numPr>
              <w:ind w:left="237" w:hanging="237"/>
              <w:rPr>
                <w:rFonts w:ascii="Arial" w:eastAsia="Calibri" w:hAnsi="Arial" w:cs="Arial"/>
                <w:sz w:val="18"/>
                <w:szCs w:val="18"/>
              </w:rPr>
            </w:pPr>
            <w:r w:rsidRPr="000D3545">
              <w:rPr>
                <w:rFonts w:ascii="Arial" w:eastAsia="Calibri" w:hAnsi="Arial" w:cs="Arial"/>
                <w:spacing w:val="-6"/>
                <w:w w:val="101"/>
                <w:sz w:val="18"/>
                <w:szCs w:val="18"/>
              </w:rPr>
              <w:t>Valilik</w:t>
            </w:r>
            <w:r w:rsidR="00393CF4" w:rsidRPr="000D3545">
              <w:rPr>
                <w:rFonts w:ascii="Arial" w:eastAsia="Calibri" w:hAnsi="Arial" w:cs="Arial"/>
                <w:sz w:val="18"/>
                <w:szCs w:val="18"/>
              </w:rPr>
              <w:t xml:space="preserve"> </w:t>
            </w:r>
          </w:p>
        </w:tc>
        <w:tc>
          <w:tcPr>
            <w:tcW w:w="2693" w:type="dxa"/>
          </w:tcPr>
          <w:p w14:paraId="63AF783D" w14:textId="77777777" w:rsidR="00A933F4" w:rsidRPr="000D3545" w:rsidRDefault="00A933F4">
            <w:pPr>
              <w:numPr>
                <w:ilvl w:val="0"/>
                <w:numId w:val="54"/>
              </w:numPr>
              <w:ind w:left="237" w:hanging="237"/>
              <w:rPr>
                <w:rFonts w:ascii="Arial" w:hAnsi="Arial" w:cs="Arial"/>
                <w:color w:val="000000"/>
                <w:sz w:val="18"/>
                <w:szCs w:val="18"/>
              </w:rPr>
            </w:pP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Pr="000D3545">
              <w:rPr>
                <w:rFonts w:ascii="Arial" w:eastAsia="Calibri" w:hAnsi="Arial" w:cs="Arial"/>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2"/>
                <w:sz w:val="18"/>
                <w:szCs w:val="18"/>
              </w:rPr>
              <w:t>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p>
          <w:p w14:paraId="6916C87E" w14:textId="77777777" w:rsidR="00A933F4" w:rsidRPr="000D3545" w:rsidRDefault="00A933F4">
            <w:pPr>
              <w:numPr>
                <w:ilvl w:val="0"/>
                <w:numId w:val="54"/>
              </w:numPr>
              <w:ind w:left="237" w:hanging="237"/>
              <w:rPr>
                <w:rFonts w:ascii="Arial" w:hAnsi="Arial" w:cs="Arial"/>
                <w:color w:val="000000"/>
                <w:sz w:val="18"/>
                <w:szCs w:val="18"/>
              </w:rPr>
            </w:pPr>
            <w:r w:rsidRPr="000D3545">
              <w:rPr>
                <w:rFonts w:ascii="Arial" w:eastAsia="Calibri" w:hAnsi="Arial" w:cs="Arial"/>
                <w:spacing w:val="2"/>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7"/>
                <w:sz w:val="18"/>
                <w:szCs w:val="18"/>
              </w:rPr>
              <w:t>S</w:t>
            </w:r>
            <w:r w:rsidRPr="000D3545">
              <w:rPr>
                <w:rFonts w:ascii="Arial" w:eastAsia="Calibri" w:hAnsi="Arial" w:cs="Arial"/>
                <w:spacing w:val="2"/>
                <w:sz w:val="18"/>
                <w:szCs w:val="18"/>
              </w:rPr>
              <w:t>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3"/>
                <w:sz w:val="18"/>
                <w:szCs w:val="18"/>
              </w:rPr>
              <w:t>l</w:t>
            </w:r>
            <w:r w:rsidRPr="000D3545">
              <w:rPr>
                <w:rFonts w:ascii="Arial" w:eastAsia="Calibri" w:hAnsi="Arial" w:cs="Arial"/>
                <w:spacing w:val="-1"/>
                <w:sz w:val="18"/>
                <w:szCs w:val="18"/>
              </w:rPr>
              <w:t>ar</w:t>
            </w:r>
          </w:p>
          <w:p w14:paraId="3C445734" w14:textId="7AB4F687" w:rsidR="00A933F4" w:rsidRPr="000D3545" w:rsidRDefault="00A933F4">
            <w:pPr>
              <w:numPr>
                <w:ilvl w:val="0"/>
                <w:numId w:val="54"/>
              </w:numPr>
              <w:ind w:left="237" w:hanging="237"/>
              <w:rPr>
                <w:rFonts w:ascii="Arial" w:hAnsi="Arial" w:cs="Arial"/>
                <w:color w:val="000000"/>
                <w:sz w:val="18"/>
                <w:szCs w:val="18"/>
              </w:rPr>
            </w:pPr>
            <w:r w:rsidRPr="00FF00A8">
              <w:rPr>
                <w:rFonts w:ascii="Arial" w:eastAsia="Calibri" w:hAnsi="Arial" w:cs="Arial"/>
                <w:spacing w:val="-1"/>
                <w:sz w:val="18"/>
                <w:szCs w:val="18"/>
              </w:rPr>
              <w:t>Ö</w:t>
            </w:r>
            <w:r w:rsidRPr="00DB53B5">
              <w:rPr>
                <w:rFonts w:ascii="Arial" w:eastAsia="Calibri" w:hAnsi="Arial" w:cs="Arial"/>
                <w:sz w:val="18"/>
                <w:szCs w:val="18"/>
              </w:rPr>
              <w:t>z</w:t>
            </w:r>
            <w:r w:rsidRPr="00DB53B5">
              <w:rPr>
                <w:rFonts w:ascii="Arial" w:eastAsia="Calibri" w:hAnsi="Arial" w:cs="Arial"/>
                <w:spacing w:val="-4"/>
                <w:sz w:val="18"/>
                <w:szCs w:val="18"/>
              </w:rPr>
              <w:t>e</w:t>
            </w:r>
            <w:r w:rsidRPr="00DB53B5">
              <w:rPr>
                <w:rFonts w:ascii="Arial" w:eastAsia="Calibri" w:hAnsi="Arial" w:cs="Arial"/>
                <w:sz w:val="18"/>
                <w:szCs w:val="18"/>
              </w:rPr>
              <w:t>l</w:t>
            </w:r>
            <w:r w:rsidRPr="00DB53B5">
              <w:rPr>
                <w:rFonts w:ascii="Arial" w:eastAsia="Calibri" w:hAnsi="Arial" w:cs="Arial"/>
                <w:spacing w:val="7"/>
                <w:sz w:val="18"/>
                <w:szCs w:val="18"/>
              </w:rPr>
              <w:t xml:space="preserve"> </w:t>
            </w:r>
            <w:r w:rsidRPr="000D3545">
              <w:rPr>
                <w:rFonts w:ascii="Arial" w:eastAsia="Calibri" w:hAnsi="Arial" w:cs="Arial"/>
                <w:spacing w:val="-2"/>
                <w:w w:val="101"/>
                <w:sz w:val="18"/>
                <w:szCs w:val="18"/>
              </w:rPr>
              <w:t>s</w:t>
            </w:r>
            <w:r w:rsidRPr="000D3545">
              <w:rPr>
                <w:rFonts w:ascii="Arial" w:eastAsia="Calibri" w:hAnsi="Arial" w:cs="Arial"/>
                <w:w w:val="101"/>
                <w:sz w:val="18"/>
                <w:szCs w:val="18"/>
              </w:rPr>
              <w:t>e</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t</w:t>
            </w:r>
            <w:r w:rsidRPr="000D3545">
              <w:rPr>
                <w:rFonts w:ascii="Arial" w:eastAsia="Calibri" w:hAnsi="Arial" w:cs="Arial"/>
                <w:w w:val="101"/>
                <w:sz w:val="18"/>
                <w:szCs w:val="18"/>
              </w:rPr>
              <w:t>ör</w:t>
            </w:r>
          </w:p>
        </w:tc>
        <w:tc>
          <w:tcPr>
            <w:tcW w:w="2694" w:type="dxa"/>
            <w:shd w:val="clear" w:color="auto" w:fill="auto"/>
          </w:tcPr>
          <w:p w14:paraId="24D22788" w14:textId="4432E26E" w:rsidR="00A933F4" w:rsidRPr="000D3545" w:rsidRDefault="00A933F4">
            <w:pPr>
              <w:numPr>
                <w:ilvl w:val="0"/>
                <w:numId w:val="54"/>
              </w:numPr>
              <w:ind w:left="237" w:hanging="237"/>
              <w:rPr>
                <w:rFonts w:ascii="Arial" w:hAnsi="Arial" w:cs="Arial"/>
                <w:color w:val="000000"/>
                <w:sz w:val="18"/>
                <w:szCs w:val="18"/>
              </w:rPr>
            </w:pP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0"/>
                <w:position w:val="1"/>
                <w:sz w:val="18"/>
                <w:szCs w:val="18"/>
              </w:rPr>
              <w:t xml:space="preserve"> </w:t>
            </w:r>
            <w:r w:rsidRPr="000D3545">
              <w:rPr>
                <w:rFonts w:ascii="Arial" w:eastAsia="Calibri" w:hAnsi="Arial" w:cs="Arial"/>
                <w:spacing w:val="-1"/>
                <w:w w:val="101"/>
                <w:position w:val="1"/>
                <w:sz w:val="18"/>
                <w:szCs w:val="18"/>
              </w:rPr>
              <w:t>y</w:t>
            </w:r>
            <w:r w:rsidRPr="000D3545">
              <w:rPr>
                <w:rFonts w:ascii="Arial" w:eastAsia="Calibri" w:hAnsi="Arial" w:cs="Arial"/>
                <w:spacing w:val="-6"/>
                <w:w w:val="101"/>
                <w:position w:val="1"/>
                <w:sz w:val="18"/>
                <w:szCs w:val="18"/>
              </w:rPr>
              <w:t>a</w:t>
            </w:r>
            <w:r w:rsidRPr="000D3545">
              <w:rPr>
                <w:rFonts w:ascii="Arial" w:eastAsia="Calibri" w:hAnsi="Arial" w:cs="Arial"/>
                <w:spacing w:val="1"/>
                <w:w w:val="101"/>
                <w:position w:val="1"/>
                <w:sz w:val="18"/>
                <w:szCs w:val="18"/>
              </w:rPr>
              <w:t>ş</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d</w:t>
            </w:r>
            <w:r w:rsidRPr="000D3545">
              <w:rPr>
                <w:rFonts w:ascii="Arial" w:eastAsia="Calibri" w:hAnsi="Arial" w:cs="Arial"/>
                <w:spacing w:val="1"/>
                <w:w w:val="101"/>
                <w:position w:val="1"/>
                <w:sz w:val="18"/>
                <w:szCs w:val="18"/>
              </w:rPr>
              <w:t>ı</w:t>
            </w:r>
            <w:r w:rsidRPr="000D3545">
              <w:rPr>
                <w:rFonts w:ascii="Arial" w:eastAsia="Calibri" w:hAnsi="Arial" w:cs="Arial"/>
                <w:spacing w:val="-6"/>
                <w:w w:val="101"/>
                <w:position w:val="1"/>
                <w:sz w:val="18"/>
                <w:szCs w:val="18"/>
              </w:rPr>
              <w:t>k</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w w:val="101"/>
                <w:position w:val="1"/>
                <w:sz w:val="18"/>
                <w:szCs w:val="18"/>
              </w:rPr>
              <w:t>ı</w:t>
            </w:r>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o</w:t>
            </w:r>
            <w:r w:rsidRPr="000D3545">
              <w:rPr>
                <w:rFonts w:ascii="Arial" w:eastAsia="Calibri" w:hAnsi="Arial" w:cs="Arial"/>
                <w:spacing w:val="-1"/>
                <w:sz w:val="18"/>
                <w:szCs w:val="18"/>
              </w:rPr>
              <w:t>r</w:t>
            </w:r>
            <w:r w:rsidRPr="000D3545">
              <w:rPr>
                <w:rFonts w:ascii="Arial" w:eastAsia="Calibri" w:hAnsi="Arial" w:cs="Arial"/>
                <w:sz w:val="18"/>
                <w:szCs w:val="18"/>
              </w:rPr>
              <w:t>un</w:t>
            </w:r>
            <w:r w:rsidRPr="000D3545">
              <w:rPr>
                <w:rFonts w:ascii="Arial" w:eastAsia="Calibri" w:hAnsi="Arial" w:cs="Arial"/>
                <w:spacing w:val="-3"/>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çö</w:t>
            </w:r>
            <w:r w:rsidRPr="000D3545">
              <w:rPr>
                <w:rFonts w:ascii="Arial" w:eastAsia="Calibri" w:hAnsi="Arial" w:cs="Arial"/>
                <w:spacing w:val="-5"/>
                <w:w w:val="101"/>
                <w:sz w:val="18"/>
                <w:szCs w:val="18"/>
              </w:rPr>
              <w:t>z</w:t>
            </w:r>
            <w:r w:rsidRPr="000D3545">
              <w:rPr>
                <w:rFonts w:ascii="Arial" w:eastAsia="Calibri" w:hAnsi="Arial" w:cs="Arial"/>
                <w:w w:val="101"/>
                <w:sz w:val="18"/>
                <w:szCs w:val="18"/>
              </w:rPr>
              <w:t>ü</w:t>
            </w:r>
            <w:r w:rsidRPr="000D3545">
              <w:rPr>
                <w:rFonts w:ascii="Arial" w:eastAsia="Calibri" w:hAnsi="Arial" w:cs="Arial"/>
                <w:spacing w:val="-2"/>
                <w:w w:val="101"/>
                <w:sz w:val="18"/>
                <w:szCs w:val="18"/>
              </w:rPr>
              <w:t>m</w:t>
            </w:r>
            <w:r w:rsidRPr="000D3545">
              <w:rPr>
                <w:rFonts w:ascii="Arial" w:eastAsia="Calibri" w:hAnsi="Arial" w:cs="Arial"/>
                <w:w w:val="101"/>
                <w:sz w:val="18"/>
                <w:szCs w:val="18"/>
              </w:rPr>
              <w:t>ü</w:t>
            </w:r>
            <w:r w:rsidRPr="000D3545">
              <w:rPr>
                <w:rFonts w:ascii="Arial" w:eastAsia="Calibri" w:hAnsi="Arial" w:cs="Arial"/>
                <w:spacing w:val="-5"/>
                <w:w w:val="101"/>
                <w:sz w:val="18"/>
                <w:szCs w:val="18"/>
              </w:rPr>
              <w:t>n</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il</w:t>
            </w:r>
            <w:r w:rsidRPr="000D3545">
              <w:rPr>
                <w:rFonts w:ascii="Arial" w:eastAsia="Calibri" w:hAnsi="Arial" w:cs="Arial"/>
                <w:spacing w:val="-3"/>
                <w:sz w:val="18"/>
                <w:szCs w:val="18"/>
              </w:rPr>
              <w:t>i</w:t>
            </w:r>
            <w:r w:rsidRPr="000D3545">
              <w:rPr>
                <w:rFonts w:ascii="Arial" w:eastAsia="Calibri" w:hAnsi="Arial" w:cs="Arial"/>
                <w:spacing w:val="1"/>
                <w:sz w:val="18"/>
                <w:szCs w:val="18"/>
              </w:rPr>
              <w:t>ş</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w w:val="101"/>
                <w:sz w:val="18"/>
                <w:szCs w:val="18"/>
              </w:rPr>
              <w:t>p</w:t>
            </w:r>
            <w:r w:rsidRPr="000D3545">
              <w:rPr>
                <w:rFonts w:ascii="Arial" w:eastAsia="Calibri" w:hAnsi="Arial" w:cs="Arial"/>
                <w:spacing w:val="-3"/>
                <w:w w:val="101"/>
                <w:sz w:val="18"/>
                <w:szCs w:val="18"/>
              </w:rPr>
              <w:t>ı</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y</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ak</w:t>
            </w:r>
            <w:r w:rsidRPr="000D3545">
              <w:rPr>
                <w:rFonts w:ascii="Arial" w:eastAsia="Calibri" w:hAnsi="Arial" w:cs="Arial"/>
                <w:sz w:val="18"/>
                <w:szCs w:val="18"/>
              </w:rPr>
              <w:t>i</w:t>
            </w:r>
            <w:r w:rsidRPr="000D3545">
              <w:rPr>
                <w:rFonts w:ascii="Arial" w:eastAsia="Calibri" w:hAnsi="Arial" w:cs="Arial"/>
                <w:spacing w:val="11"/>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t</w:t>
            </w:r>
            <w:r w:rsidRPr="000D3545">
              <w:rPr>
                <w:rFonts w:ascii="Arial" w:eastAsia="Calibri" w:hAnsi="Arial" w:cs="Arial"/>
                <w:spacing w:val="-3"/>
                <w:w w:val="101"/>
                <w:sz w:val="18"/>
                <w:szCs w:val="18"/>
              </w:rPr>
              <w:t>ı</w:t>
            </w:r>
            <w:r w:rsidRPr="000D3545">
              <w:rPr>
                <w:rFonts w:ascii="Arial" w:eastAsia="Calibri" w:hAnsi="Arial" w:cs="Arial"/>
                <w:w w:val="101"/>
                <w:sz w:val="18"/>
                <w:szCs w:val="18"/>
              </w:rPr>
              <w:t>ş</w:t>
            </w:r>
          </w:p>
        </w:tc>
      </w:tr>
      <w:tr w:rsidR="00040398" w:rsidRPr="000D3545" w14:paraId="246C01C5" w14:textId="77777777" w:rsidTr="00496EBF">
        <w:tc>
          <w:tcPr>
            <w:tcW w:w="14596" w:type="dxa"/>
            <w:gridSpan w:val="5"/>
            <w:shd w:val="clear" w:color="auto" w:fill="D5DCE4" w:themeFill="text2" w:themeFillTint="33"/>
          </w:tcPr>
          <w:p w14:paraId="4285DC94" w14:textId="320D8876" w:rsidR="00040398" w:rsidRPr="00DB53B5" w:rsidRDefault="00040398" w:rsidP="00BF0DA0">
            <w:pPr>
              <w:rPr>
                <w:rFonts w:ascii="Arial" w:eastAsia="Calibri" w:hAnsi="Arial" w:cs="Arial"/>
                <w:spacing w:val="1"/>
                <w:position w:val="1"/>
                <w:sz w:val="18"/>
                <w:szCs w:val="18"/>
              </w:rPr>
            </w:pPr>
            <w:r w:rsidRPr="00CB6192">
              <w:rPr>
                <w:rFonts w:ascii="Arial" w:hAnsi="Arial" w:cs="Verdana"/>
                <w:b/>
                <w:bCs/>
                <w:color w:val="000000"/>
                <w:sz w:val="20"/>
                <w:szCs w:val="20"/>
                <w:lang w:eastAsia="da-DK"/>
              </w:rPr>
              <w:lastRenderedPageBreak/>
              <w:t>Hedef 4.3.2:</w:t>
            </w:r>
            <w:r w:rsidRPr="00CB6192">
              <w:rPr>
                <w:rFonts w:ascii="Arial" w:hAnsi="Arial" w:cs="Verdana"/>
                <w:color w:val="000000"/>
                <w:sz w:val="20"/>
                <w:szCs w:val="20"/>
                <w:lang w:eastAsia="da-DK"/>
              </w:rPr>
              <w:t xml:space="preserve"> </w:t>
            </w:r>
            <w:r w:rsidRPr="00CB6192">
              <w:rPr>
                <w:rFonts w:ascii="Arial" w:eastAsia="Calibri" w:hAnsi="Arial" w:cs="Arial"/>
                <w:spacing w:val="1"/>
                <w:w w:val="101"/>
                <w:sz w:val="20"/>
                <w:szCs w:val="20"/>
              </w:rPr>
              <w:t>İ</w:t>
            </w:r>
            <w:r w:rsidRPr="00CB6192">
              <w:rPr>
                <w:rFonts w:ascii="Arial" w:eastAsia="Calibri" w:hAnsi="Arial" w:cs="Arial"/>
                <w:spacing w:val="-1"/>
                <w:w w:val="101"/>
                <w:sz w:val="20"/>
                <w:szCs w:val="20"/>
              </w:rPr>
              <w:t>y</w:t>
            </w:r>
            <w:r w:rsidRPr="00CB6192">
              <w:rPr>
                <w:rFonts w:ascii="Arial" w:eastAsia="Calibri" w:hAnsi="Arial" w:cs="Arial"/>
                <w:spacing w:val="1"/>
                <w:w w:val="101"/>
                <w:sz w:val="20"/>
                <w:szCs w:val="20"/>
              </w:rPr>
              <w:t>i</w:t>
            </w:r>
            <w:r w:rsidRPr="00CB6192">
              <w:rPr>
                <w:rFonts w:ascii="Arial" w:eastAsia="Calibri" w:hAnsi="Arial" w:cs="Arial"/>
                <w:spacing w:val="-3"/>
                <w:w w:val="101"/>
                <w:sz w:val="20"/>
                <w:szCs w:val="20"/>
              </w:rPr>
              <w:t>l</w:t>
            </w:r>
            <w:r w:rsidRPr="00CB6192">
              <w:rPr>
                <w:rFonts w:ascii="Arial" w:eastAsia="Calibri" w:hAnsi="Arial" w:cs="Arial"/>
                <w:w w:val="101"/>
                <w:sz w:val="20"/>
                <w:szCs w:val="20"/>
              </w:rPr>
              <w:t>e</w:t>
            </w:r>
            <w:r w:rsidRPr="00CB6192">
              <w:rPr>
                <w:rFonts w:ascii="Arial" w:eastAsia="Calibri" w:hAnsi="Arial" w:cs="Arial"/>
                <w:spacing w:val="1"/>
                <w:w w:val="101"/>
                <w:sz w:val="20"/>
                <w:szCs w:val="20"/>
              </w:rPr>
              <w:t>ş</w:t>
            </w:r>
            <w:r w:rsidRPr="00CB6192">
              <w:rPr>
                <w:rFonts w:ascii="Arial" w:eastAsia="Calibri" w:hAnsi="Arial" w:cs="Arial"/>
                <w:spacing w:val="-3"/>
                <w:w w:val="101"/>
                <w:sz w:val="20"/>
                <w:szCs w:val="20"/>
              </w:rPr>
              <w:t>t</w:t>
            </w:r>
            <w:r w:rsidRPr="00CB6192">
              <w:rPr>
                <w:rFonts w:ascii="Arial" w:eastAsia="Calibri" w:hAnsi="Arial" w:cs="Arial"/>
                <w:spacing w:val="1"/>
                <w:w w:val="101"/>
                <w:sz w:val="20"/>
                <w:szCs w:val="20"/>
              </w:rPr>
              <w:t>i</w:t>
            </w:r>
            <w:r w:rsidRPr="00CB6192">
              <w:rPr>
                <w:rFonts w:ascii="Arial" w:eastAsia="Calibri" w:hAnsi="Arial" w:cs="Arial"/>
                <w:spacing w:val="-1"/>
                <w:w w:val="101"/>
                <w:sz w:val="20"/>
                <w:szCs w:val="20"/>
              </w:rPr>
              <w:t>r</w:t>
            </w:r>
            <w:r w:rsidRPr="00CB6192">
              <w:rPr>
                <w:rFonts w:ascii="Arial" w:eastAsia="Calibri" w:hAnsi="Arial" w:cs="Arial"/>
                <w:spacing w:val="-2"/>
                <w:w w:val="101"/>
                <w:sz w:val="20"/>
                <w:szCs w:val="20"/>
              </w:rPr>
              <w:t>m</w:t>
            </w:r>
            <w:r w:rsidRPr="00CB6192">
              <w:rPr>
                <w:rFonts w:ascii="Arial" w:eastAsia="Calibri" w:hAnsi="Arial" w:cs="Arial"/>
                <w:w w:val="101"/>
                <w:sz w:val="20"/>
                <w:szCs w:val="20"/>
              </w:rPr>
              <w:t>e ç</w:t>
            </w:r>
            <w:r w:rsidRPr="00CB6192">
              <w:rPr>
                <w:rFonts w:ascii="Arial" w:eastAsia="Calibri" w:hAnsi="Arial" w:cs="Arial"/>
                <w:spacing w:val="-1"/>
                <w:w w:val="101"/>
                <w:sz w:val="20"/>
                <w:szCs w:val="20"/>
              </w:rPr>
              <w:t>a</w:t>
            </w:r>
            <w:r w:rsidRPr="00CB6192">
              <w:rPr>
                <w:rFonts w:ascii="Arial" w:eastAsia="Calibri" w:hAnsi="Arial" w:cs="Arial"/>
                <w:spacing w:val="1"/>
                <w:w w:val="101"/>
                <w:sz w:val="20"/>
                <w:szCs w:val="20"/>
              </w:rPr>
              <w:t>lış</w:t>
            </w:r>
            <w:r w:rsidRPr="00CB6192">
              <w:rPr>
                <w:rFonts w:ascii="Arial" w:eastAsia="Calibri" w:hAnsi="Arial" w:cs="Arial"/>
                <w:spacing w:val="-2"/>
                <w:w w:val="101"/>
                <w:sz w:val="20"/>
                <w:szCs w:val="20"/>
              </w:rPr>
              <w:t>m</w:t>
            </w:r>
            <w:r w:rsidRPr="00CB6192">
              <w:rPr>
                <w:rFonts w:ascii="Arial" w:eastAsia="Calibri" w:hAnsi="Arial" w:cs="Arial"/>
                <w:spacing w:val="-6"/>
                <w:w w:val="101"/>
                <w:sz w:val="20"/>
                <w:szCs w:val="20"/>
              </w:rPr>
              <w:t>a</w:t>
            </w:r>
            <w:r w:rsidRPr="00CB6192">
              <w:rPr>
                <w:rFonts w:ascii="Arial" w:eastAsia="Calibri" w:hAnsi="Arial" w:cs="Arial"/>
                <w:spacing w:val="1"/>
                <w:w w:val="101"/>
                <w:sz w:val="20"/>
                <w:szCs w:val="20"/>
              </w:rPr>
              <w:t>l</w:t>
            </w:r>
            <w:r w:rsidRPr="00CB6192">
              <w:rPr>
                <w:rFonts w:ascii="Arial" w:eastAsia="Calibri" w:hAnsi="Arial" w:cs="Arial"/>
                <w:spacing w:val="-1"/>
                <w:w w:val="101"/>
                <w:sz w:val="20"/>
                <w:szCs w:val="20"/>
              </w:rPr>
              <w:t>ar</w:t>
            </w:r>
            <w:r w:rsidRPr="00CB6192">
              <w:rPr>
                <w:rFonts w:ascii="Arial" w:eastAsia="Calibri" w:hAnsi="Arial" w:cs="Arial"/>
                <w:w w:val="101"/>
                <w:sz w:val="20"/>
                <w:szCs w:val="20"/>
              </w:rPr>
              <w:t xml:space="preserve">ını </w:t>
            </w:r>
            <w:r w:rsidRPr="00CB6192">
              <w:rPr>
                <w:rFonts w:ascii="Arial" w:eastAsia="Calibri" w:hAnsi="Arial" w:cs="Arial"/>
                <w:spacing w:val="-1"/>
                <w:w w:val="101"/>
                <w:sz w:val="20"/>
                <w:szCs w:val="20"/>
              </w:rPr>
              <w:t>ra</w:t>
            </w:r>
            <w:r w:rsidRPr="00CB6192">
              <w:rPr>
                <w:rFonts w:ascii="Arial" w:eastAsia="Calibri" w:hAnsi="Arial" w:cs="Arial"/>
                <w:w w:val="101"/>
                <w:sz w:val="20"/>
                <w:szCs w:val="20"/>
              </w:rPr>
              <w:t>po</w:t>
            </w:r>
            <w:r w:rsidRPr="00CB6192">
              <w:rPr>
                <w:rFonts w:ascii="Arial" w:eastAsia="Calibri" w:hAnsi="Arial" w:cs="Arial"/>
                <w:spacing w:val="-1"/>
                <w:w w:val="101"/>
                <w:sz w:val="20"/>
                <w:szCs w:val="20"/>
              </w:rPr>
              <w:t>r</w:t>
            </w:r>
            <w:r w:rsidRPr="00CB6192">
              <w:rPr>
                <w:rFonts w:ascii="Arial" w:eastAsia="Calibri" w:hAnsi="Arial" w:cs="Arial"/>
                <w:spacing w:val="1"/>
                <w:w w:val="101"/>
                <w:sz w:val="20"/>
                <w:szCs w:val="20"/>
              </w:rPr>
              <w:t>l</w:t>
            </w:r>
            <w:r w:rsidRPr="00CB6192">
              <w:rPr>
                <w:rFonts w:ascii="Arial" w:eastAsia="Calibri" w:hAnsi="Arial" w:cs="Arial"/>
                <w:spacing w:val="-1"/>
                <w:w w:val="101"/>
                <w:sz w:val="20"/>
                <w:szCs w:val="20"/>
              </w:rPr>
              <w:t>a</w:t>
            </w:r>
            <w:r w:rsidRPr="00CB6192">
              <w:rPr>
                <w:rFonts w:ascii="Arial" w:eastAsia="Calibri" w:hAnsi="Arial" w:cs="Arial"/>
                <w:w w:val="101"/>
                <w:sz w:val="20"/>
                <w:szCs w:val="20"/>
              </w:rPr>
              <w:t>n</w:t>
            </w:r>
            <w:r w:rsidRPr="00CB6192">
              <w:rPr>
                <w:rFonts w:ascii="Arial" w:eastAsia="Calibri" w:hAnsi="Arial" w:cs="Arial"/>
                <w:spacing w:val="-5"/>
                <w:w w:val="101"/>
                <w:sz w:val="20"/>
                <w:szCs w:val="20"/>
              </w:rPr>
              <w:t>mak,</w:t>
            </w:r>
            <w:r w:rsidRPr="00CB6192">
              <w:rPr>
                <w:rFonts w:ascii="Arial" w:eastAsia="Calibri" w:hAnsi="Arial" w:cs="Arial"/>
                <w:w w:val="101"/>
                <w:sz w:val="20"/>
                <w:szCs w:val="20"/>
              </w:rPr>
              <w:t xml:space="preserve"> </w:t>
            </w:r>
            <w:r w:rsidRPr="00CB6192">
              <w:rPr>
                <w:rFonts w:ascii="Arial" w:eastAsia="Calibri" w:hAnsi="Arial" w:cs="Arial"/>
                <w:spacing w:val="-1"/>
                <w:sz w:val="20"/>
                <w:szCs w:val="20"/>
              </w:rPr>
              <w:t>ka</w:t>
            </w:r>
            <w:r w:rsidRPr="00CB6192">
              <w:rPr>
                <w:rFonts w:ascii="Arial" w:eastAsia="Calibri" w:hAnsi="Arial" w:cs="Arial"/>
                <w:spacing w:val="-2"/>
                <w:sz w:val="20"/>
                <w:szCs w:val="20"/>
              </w:rPr>
              <w:t>m</w:t>
            </w:r>
            <w:r w:rsidRPr="00CB6192">
              <w:rPr>
                <w:rFonts w:ascii="Arial" w:eastAsia="Calibri" w:hAnsi="Arial" w:cs="Arial"/>
                <w:sz w:val="20"/>
                <w:szCs w:val="20"/>
              </w:rPr>
              <w:t>uo</w:t>
            </w:r>
            <w:r w:rsidRPr="00CB6192">
              <w:rPr>
                <w:rFonts w:ascii="Arial" w:eastAsia="Calibri" w:hAnsi="Arial" w:cs="Arial"/>
                <w:spacing w:val="-1"/>
                <w:sz w:val="20"/>
                <w:szCs w:val="20"/>
              </w:rPr>
              <w:t>y</w:t>
            </w:r>
            <w:r w:rsidRPr="00CB6192">
              <w:rPr>
                <w:rFonts w:ascii="Arial" w:eastAsia="Calibri" w:hAnsi="Arial" w:cs="Arial"/>
                <w:sz w:val="20"/>
                <w:szCs w:val="20"/>
              </w:rPr>
              <w:t>u</w:t>
            </w:r>
            <w:r w:rsidRPr="00CB6192">
              <w:rPr>
                <w:rFonts w:ascii="Arial" w:eastAsia="Calibri" w:hAnsi="Arial" w:cs="Arial"/>
                <w:spacing w:val="5"/>
                <w:sz w:val="20"/>
                <w:szCs w:val="20"/>
              </w:rPr>
              <w:t xml:space="preserve"> </w:t>
            </w:r>
            <w:r w:rsidRPr="00CB6192">
              <w:rPr>
                <w:rFonts w:ascii="Arial" w:eastAsia="Calibri" w:hAnsi="Arial" w:cs="Arial"/>
                <w:spacing w:val="1"/>
                <w:w w:val="101"/>
                <w:sz w:val="20"/>
                <w:szCs w:val="20"/>
              </w:rPr>
              <w:t>i</w:t>
            </w:r>
            <w:r w:rsidRPr="00CB6192">
              <w:rPr>
                <w:rFonts w:ascii="Arial" w:eastAsia="Calibri" w:hAnsi="Arial" w:cs="Arial"/>
                <w:spacing w:val="-3"/>
                <w:w w:val="101"/>
                <w:sz w:val="20"/>
                <w:szCs w:val="20"/>
              </w:rPr>
              <w:t>l</w:t>
            </w:r>
            <w:r w:rsidRPr="00CB6192">
              <w:rPr>
                <w:rFonts w:ascii="Arial" w:eastAsia="Calibri" w:hAnsi="Arial" w:cs="Arial"/>
                <w:w w:val="101"/>
                <w:sz w:val="20"/>
                <w:szCs w:val="20"/>
              </w:rPr>
              <w:t>e p</w:t>
            </w:r>
            <w:r w:rsidRPr="00CB6192">
              <w:rPr>
                <w:rFonts w:ascii="Arial" w:eastAsia="Calibri" w:hAnsi="Arial" w:cs="Arial"/>
                <w:spacing w:val="-1"/>
                <w:w w:val="101"/>
                <w:sz w:val="20"/>
                <w:szCs w:val="20"/>
              </w:rPr>
              <w:t>ay</w:t>
            </w:r>
            <w:r w:rsidRPr="00CB6192">
              <w:rPr>
                <w:rFonts w:ascii="Arial" w:eastAsia="Calibri" w:hAnsi="Arial" w:cs="Arial"/>
                <w:spacing w:val="1"/>
                <w:w w:val="101"/>
                <w:sz w:val="20"/>
                <w:szCs w:val="20"/>
              </w:rPr>
              <w:t>l</w:t>
            </w:r>
            <w:r w:rsidRPr="00CB6192">
              <w:rPr>
                <w:rFonts w:ascii="Arial" w:eastAsia="Calibri" w:hAnsi="Arial" w:cs="Arial"/>
                <w:spacing w:val="-1"/>
                <w:w w:val="101"/>
                <w:sz w:val="20"/>
                <w:szCs w:val="20"/>
              </w:rPr>
              <w:t>a</w:t>
            </w:r>
            <w:r w:rsidRPr="00CB6192">
              <w:rPr>
                <w:rFonts w:ascii="Arial" w:eastAsia="Calibri" w:hAnsi="Arial" w:cs="Arial"/>
                <w:spacing w:val="-4"/>
                <w:w w:val="101"/>
                <w:sz w:val="20"/>
                <w:szCs w:val="20"/>
              </w:rPr>
              <w:t>ş</w:t>
            </w:r>
            <w:r w:rsidRPr="00CB6192">
              <w:rPr>
                <w:rFonts w:ascii="Arial" w:eastAsia="Calibri" w:hAnsi="Arial" w:cs="Arial"/>
                <w:spacing w:val="1"/>
                <w:w w:val="101"/>
                <w:sz w:val="20"/>
                <w:szCs w:val="20"/>
              </w:rPr>
              <w:t>mak</w:t>
            </w:r>
          </w:p>
        </w:tc>
      </w:tr>
      <w:tr w:rsidR="00A933F4" w:rsidRPr="000D3545" w14:paraId="7CB6C4F3" w14:textId="77777777" w:rsidTr="00496EBF">
        <w:tc>
          <w:tcPr>
            <w:tcW w:w="4957" w:type="dxa"/>
            <w:shd w:val="clear" w:color="auto" w:fill="auto"/>
          </w:tcPr>
          <w:p w14:paraId="19F5407B" w14:textId="77B369DA" w:rsidR="00A933F4" w:rsidRPr="000D3545" w:rsidRDefault="00A933F4">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4.3.2.1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de</w:t>
            </w:r>
            <w:r w:rsidRPr="000D3545">
              <w:rPr>
                <w:rFonts w:ascii="Arial" w:eastAsia="Calibri" w:hAnsi="Arial" w:cs="Arial"/>
                <w:spacing w:val="1"/>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w:t>
            </w:r>
            <w:r w:rsidRPr="000D3545">
              <w:rPr>
                <w:rFonts w:ascii="Arial" w:eastAsia="Calibri" w:hAnsi="Arial" w:cs="Arial"/>
                <w:spacing w:val="-6"/>
                <w:position w:val="1"/>
                <w:sz w:val="18"/>
                <w:szCs w:val="18"/>
              </w:rPr>
              <w:t>k</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z</w:t>
            </w:r>
            <w:r w:rsidRPr="000D3545">
              <w:rPr>
                <w:rFonts w:ascii="Arial" w:eastAsia="Calibri" w:hAnsi="Arial" w:cs="Arial"/>
                <w:spacing w:val="7"/>
                <w:position w:val="1"/>
                <w:sz w:val="18"/>
                <w:szCs w:val="18"/>
              </w:rPr>
              <w:t xml:space="preserve"> </w:t>
            </w:r>
            <w:r w:rsidRPr="000D3545">
              <w:rPr>
                <w:rFonts w:ascii="Arial" w:eastAsia="Calibri" w:hAnsi="Arial" w:cs="Arial"/>
                <w:position w:val="1"/>
                <w:sz w:val="18"/>
                <w:szCs w:val="18"/>
              </w:rPr>
              <w:t>çocu</w:t>
            </w:r>
            <w:r w:rsidRPr="000D3545">
              <w:rPr>
                <w:rFonts w:ascii="Arial" w:eastAsia="Calibri" w:hAnsi="Arial" w:cs="Arial"/>
                <w:spacing w:val="-6"/>
                <w:position w:val="1"/>
                <w:sz w:val="18"/>
                <w:szCs w:val="18"/>
              </w:rPr>
              <w:t>k</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ı</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ç</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p</w:t>
            </w:r>
            <w:r w:rsidRPr="000D3545">
              <w:rPr>
                <w:rFonts w:ascii="Arial" w:eastAsia="Calibri" w:hAnsi="Arial" w:cs="Arial"/>
                <w:spacing w:val="1"/>
                <w:position w:val="1"/>
                <w:sz w:val="18"/>
                <w:szCs w:val="18"/>
              </w:rPr>
              <w:t>ı</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üm</w:t>
            </w:r>
            <w:r w:rsidRPr="000D3545">
              <w:rPr>
                <w:rFonts w:ascii="Arial" w:eastAsia="Calibri" w:hAnsi="Arial" w:cs="Arial"/>
                <w:spacing w:val="-1"/>
                <w:position w:val="1"/>
                <w:sz w:val="18"/>
                <w:szCs w:val="18"/>
              </w:rPr>
              <w:t xml:space="preserve"> </w:t>
            </w:r>
            <w:r w:rsidRPr="000D3545">
              <w:rPr>
                <w:rFonts w:ascii="Arial" w:eastAsia="Calibri" w:hAnsi="Arial" w:cs="Arial"/>
                <w:w w:val="101"/>
                <w:position w:val="1"/>
                <w:sz w:val="18"/>
                <w:szCs w:val="18"/>
              </w:rPr>
              <w:t>ç</w:t>
            </w:r>
            <w:r w:rsidRPr="000D3545">
              <w:rPr>
                <w:rFonts w:ascii="Arial" w:eastAsia="Calibri" w:hAnsi="Arial" w:cs="Arial"/>
                <w:spacing w:val="-1"/>
                <w:w w:val="101"/>
                <w:position w:val="1"/>
                <w:sz w:val="18"/>
                <w:szCs w:val="18"/>
              </w:rPr>
              <w:t>a</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ış</w:t>
            </w:r>
            <w:r w:rsidRPr="000D3545">
              <w:rPr>
                <w:rFonts w:ascii="Arial" w:eastAsia="Calibri" w:hAnsi="Arial" w:cs="Arial"/>
                <w:spacing w:val="-2"/>
                <w:w w:val="101"/>
                <w:position w:val="1"/>
                <w:sz w:val="18"/>
                <w:szCs w:val="18"/>
              </w:rPr>
              <w:t>m</w:t>
            </w:r>
            <w:r w:rsidRPr="000D3545">
              <w:rPr>
                <w:rFonts w:ascii="Arial" w:eastAsia="Calibri" w:hAnsi="Arial" w:cs="Arial"/>
                <w:spacing w:val="-1"/>
                <w:w w:val="101"/>
                <w:position w:val="1"/>
                <w:sz w:val="18"/>
                <w:szCs w:val="18"/>
              </w:rPr>
              <w:t>a</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onu</w:t>
            </w:r>
            <w:r w:rsidRPr="000D3545">
              <w:rPr>
                <w:rFonts w:ascii="Arial" w:eastAsia="Calibri" w:hAnsi="Arial" w:cs="Arial"/>
                <w:spacing w:val="-5"/>
                <w:sz w:val="18"/>
                <w:szCs w:val="18"/>
              </w:rPr>
              <w:t>ç</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sz w:val="18"/>
                <w:szCs w:val="18"/>
              </w:rPr>
              <w:t>de</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ra</w:t>
            </w:r>
            <w:r w:rsidRPr="000D3545">
              <w:rPr>
                <w:rFonts w:ascii="Arial" w:eastAsia="Calibri" w:hAnsi="Arial" w:cs="Arial"/>
                <w:spacing w:val="-5"/>
                <w:sz w:val="18"/>
                <w:szCs w:val="18"/>
              </w:rPr>
              <w:t>p</w:t>
            </w:r>
            <w:r w:rsidRPr="000D3545">
              <w:rPr>
                <w:rFonts w:ascii="Arial" w:eastAsia="Calibri" w:hAnsi="Arial" w:cs="Arial"/>
                <w:sz w:val="18"/>
                <w:szCs w:val="18"/>
              </w:rPr>
              <w:t>or</w:t>
            </w:r>
            <w:r w:rsidRPr="000D3545">
              <w:rPr>
                <w:rFonts w:ascii="Arial" w:eastAsia="Calibri" w:hAnsi="Arial" w:cs="Arial"/>
                <w:spacing w:val="5"/>
                <w:sz w:val="18"/>
                <w:szCs w:val="18"/>
              </w:rPr>
              <w:t xml:space="preserve"> </w:t>
            </w:r>
            <w:r w:rsidRPr="000D3545">
              <w:rPr>
                <w:rFonts w:ascii="Arial" w:eastAsia="Calibri" w:hAnsi="Arial" w:cs="Arial"/>
                <w:sz w:val="18"/>
                <w:szCs w:val="18"/>
              </w:rPr>
              <w:t>h</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z w:val="18"/>
                <w:szCs w:val="18"/>
              </w:rPr>
              <w:t>ne</w:t>
            </w:r>
            <w:r w:rsidRPr="000D3545">
              <w:rPr>
                <w:rFonts w:ascii="Arial" w:eastAsia="Calibri" w:hAnsi="Arial" w:cs="Arial"/>
                <w:spacing w:val="2"/>
                <w:sz w:val="18"/>
                <w:szCs w:val="18"/>
              </w:rPr>
              <w:t xml:space="preserve"> </w:t>
            </w:r>
            <w:r w:rsidRPr="000D3545">
              <w:rPr>
                <w:rFonts w:ascii="Arial" w:eastAsia="Calibri" w:hAnsi="Arial" w:cs="Arial"/>
                <w:sz w:val="18"/>
                <w:szCs w:val="18"/>
              </w:rPr>
              <w:t>g</w:t>
            </w:r>
            <w:r w:rsidRPr="000D3545">
              <w:rPr>
                <w:rFonts w:ascii="Arial" w:eastAsia="Calibri" w:hAnsi="Arial" w:cs="Arial"/>
                <w:spacing w:val="-4"/>
                <w:sz w:val="18"/>
                <w:szCs w:val="18"/>
              </w:rPr>
              <w:t>e</w:t>
            </w:r>
            <w:r w:rsidRPr="000D3545">
              <w:rPr>
                <w:rFonts w:ascii="Arial" w:eastAsia="Calibri" w:hAnsi="Arial" w:cs="Arial"/>
                <w:spacing w:val="1"/>
                <w:sz w:val="18"/>
                <w:szCs w:val="18"/>
              </w:rPr>
              <w:t>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w w:val="101"/>
                <w:sz w:val="18"/>
                <w:szCs w:val="18"/>
              </w:rPr>
              <w:t>t</w:t>
            </w:r>
            <w:r w:rsidRPr="000D3545">
              <w:rPr>
                <w:rFonts w:ascii="Arial" w:eastAsia="Calibri" w:hAnsi="Arial" w:cs="Arial"/>
                <w:w w:val="101"/>
                <w:sz w:val="18"/>
                <w:szCs w:val="18"/>
              </w:rPr>
              <w:t xml:space="preserve">üm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1"/>
                <w:sz w:val="18"/>
                <w:szCs w:val="18"/>
              </w:rPr>
              <w:t>/</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6"/>
                <w:sz w:val="18"/>
                <w:szCs w:val="18"/>
              </w:rPr>
              <w:t>r</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pacing w:val="-5"/>
                <w:sz w:val="18"/>
                <w:szCs w:val="18"/>
              </w:rPr>
              <w:t>u</w:t>
            </w:r>
            <w:r w:rsidRPr="000D3545">
              <w:rPr>
                <w:rFonts w:ascii="Arial" w:eastAsia="Calibri" w:hAnsi="Arial" w:cs="Arial"/>
                <w:spacing w:val="1"/>
                <w:sz w:val="18"/>
                <w:szCs w:val="18"/>
              </w:rPr>
              <w:t>şl</w:t>
            </w:r>
            <w:r w:rsidRPr="000D3545">
              <w:rPr>
                <w:rFonts w:ascii="Arial" w:eastAsia="Calibri" w:hAnsi="Arial" w:cs="Arial"/>
                <w:spacing w:val="-1"/>
                <w:sz w:val="18"/>
                <w:szCs w:val="18"/>
              </w:rPr>
              <w:t>ar</w:t>
            </w:r>
            <w:r w:rsidRPr="000D3545">
              <w:rPr>
                <w:rFonts w:ascii="Arial" w:eastAsia="Calibri" w:hAnsi="Arial" w:cs="Arial"/>
                <w:spacing w:val="1"/>
                <w:sz w:val="18"/>
                <w:szCs w:val="18"/>
              </w:rPr>
              <w:t>l</w:t>
            </w:r>
            <w:r w:rsidRPr="000D3545">
              <w:rPr>
                <w:rFonts w:ascii="Arial" w:eastAsia="Calibri" w:hAnsi="Arial" w:cs="Arial"/>
                <w:sz w:val="18"/>
                <w:szCs w:val="18"/>
              </w:rPr>
              <w:t>a</w:t>
            </w:r>
            <w:r w:rsidRPr="000D3545">
              <w:rPr>
                <w:rFonts w:ascii="Arial" w:eastAsia="Calibri" w:hAnsi="Arial" w:cs="Arial"/>
                <w:spacing w:val="11"/>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ka</w:t>
            </w:r>
            <w:r w:rsidRPr="000D3545">
              <w:rPr>
                <w:rFonts w:ascii="Arial" w:eastAsia="Calibri" w:hAnsi="Arial" w:cs="Arial"/>
                <w:spacing w:val="-2"/>
                <w:sz w:val="18"/>
                <w:szCs w:val="18"/>
              </w:rPr>
              <w:t>m</w:t>
            </w:r>
            <w:r w:rsidRPr="000D3545">
              <w:rPr>
                <w:rFonts w:ascii="Arial" w:eastAsia="Calibri" w:hAnsi="Arial" w:cs="Arial"/>
                <w:spacing w:val="-5"/>
                <w:sz w:val="18"/>
                <w:szCs w:val="18"/>
              </w:rPr>
              <w:t>u</w:t>
            </w:r>
            <w:r w:rsidRPr="000D3545">
              <w:rPr>
                <w:rFonts w:ascii="Arial" w:eastAsia="Calibri" w:hAnsi="Arial" w:cs="Arial"/>
                <w:sz w:val="18"/>
                <w:szCs w:val="18"/>
              </w:rPr>
              <w:t>o</w:t>
            </w:r>
            <w:r w:rsidRPr="000D3545">
              <w:rPr>
                <w:rFonts w:ascii="Arial" w:eastAsia="Calibri" w:hAnsi="Arial" w:cs="Arial"/>
                <w:spacing w:val="-1"/>
                <w:sz w:val="18"/>
                <w:szCs w:val="18"/>
              </w:rPr>
              <w:t>y</w:t>
            </w:r>
            <w:r w:rsidRPr="000D3545">
              <w:rPr>
                <w:rFonts w:ascii="Arial" w:eastAsia="Calibri" w:hAnsi="Arial" w:cs="Arial"/>
                <w:sz w:val="18"/>
                <w:szCs w:val="18"/>
              </w:rPr>
              <w:t>u</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p</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70B76228" w14:textId="5E2ADDD9" w:rsidR="00A933F4" w:rsidRPr="000D3545" w:rsidRDefault="00A933F4" w:rsidP="00A80907">
            <w:pPr>
              <w:spacing w:line="200" w:lineRule="exact"/>
              <w:ind w:left="100"/>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118" w:type="dxa"/>
            <w:shd w:val="clear" w:color="auto" w:fill="auto"/>
          </w:tcPr>
          <w:p w14:paraId="21CE7D0F" w14:textId="77777777" w:rsidR="00A933F4" w:rsidRPr="000D3545" w:rsidRDefault="00A933F4">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Valilik</w:t>
            </w:r>
          </w:p>
          <w:p w14:paraId="463D9091" w14:textId="6A210BAE" w:rsidR="00A933F4" w:rsidRPr="000D3545" w:rsidRDefault="00A933F4">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Kadın STK’ları</w:t>
            </w:r>
          </w:p>
        </w:tc>
        <w:tc>
          <w:tcPr>
            <w:tcW w:w="2693" w:type="dxa"/>
          </w:tcPr>
          <w:p w14:paraId="42DFE437" w14:textId="77777777" w:rsidR="00A933F4" w:rsidRPr="000D3545" w:rsidRDefault="00A933F4">
            <w:pPr>
              <w:numPr>
                <w:ilvl w:val="0"/>
                <w:numId w:val="54"/>
              </w:numPr>
              <w:ind w:left="237" w:hanging="237"/>
              <w:rPr>
                <w:rFonts w:ascii="Arial" w:hAnsi="Arial" w:cs="Arial"/>
                <w:color w:val="000000"/>
                <w:sz w:val="18"/>
                <w:szCs w:val="18"/>
              </w:rPr>
            </w:pPr>
          </w:p>
        </w:tc>
        <w:tc>
          <w:tcPr>
            <w:tcW w:w="2694" w:type="dxa"/>
            <w:vMerge w:val="restart"/>
            <w:shd w:val="clear" w:color="auto" w:fill="auto"/>
          </w:tcPr>
          <w:p w14:paraId="2242EE25" w14:textId="54345D47" w:rsidR="00A933F4" w:rsidRPr="000D3545" w:rsidRDefault="00A933F4">
            <w:pPr>
              <w:numPr>
                <w:ilvl w:val="0"/>
                <w:numId w:val="54"/>
              </w:numPr>
              <w:ind w:left="237" w:hanging="237"/>
              <w:rPr>
                <w:rFonts w:ascii="Arial" w:hAnsi="Arial" w:cs="Arial"/>
                <w:color w:val="000000"/>
                <w:sz w:val="18"/>
                <w:szCs w:val="18"/>
              </w:rPr>
            </w:pP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0"/>
                <w:position w:val="1"/>
                <w:sz w:val="18"/>
                <w:szCs w:val="18"/>
              </w:rPr>
              <w:t xml:space="preserve"> </w:t>
            </w:r>
            <w:r w:rsidRPr="000D3545">
              <w:rPr>
                <w:rFonts w:ascii="Arial" w:eastAsia="Calibri" w:hAnsi="Arial" w:cs="Arial"/>
                <w:spacing w:val="-1"/>
                <w:w w:val="101"/>
                <w:position w:val="1"/>
                <w:sz w:val="18"/>
                <w:szCs w:val="18"/>
              </w:rPr>
              <w:t>y</w:t>
            </w:r>
            <w:r w:rsidRPr="000D3545">
              <w:rPr>
                <w:rFonts w:ascii="Arial" w:eastAsia="Calibri" w:hAnsi="Arial" w:cs="Arial"/>
                <w:spacing w:val="-6"/>
                <w:w w:val="101"/>
                <w:position w:val="1"/>
                <w:sz w:val="18"/>
                <w:szCs w:val="18"/>
              </w:rPr>
              <w:t>a</w:t>
            </w:r>
            <w:r w:rsidRPr="000D3545">
              <w:rPr>
                <w:rFonts w:ascii="Arial" w:eastAsia="Calibri" w:hAnsi="Arial" w:cs="Arial"/>
                <w:spacing w:val="1"/>
                <w:w w:val="101"/>
                <w:position w:val="1"/>
                <w:sz w:val="18"/>
                <w:szCs w:val="18"/>
              </w:rPr>
              <w:t>ş</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d</w:t>
            </w:r>
            <w:r w:rsidRPr="000D3545">
              <w:rPr>
                <w:rFonts w:ascii="Arial" w:eastAsia="Calibri" w:hAnsi="Arial" w:cs="Arial"/>
                <w:spacing w:val="1"/>
                <w:w w:val="101"/>
                <w:position w:val="1"/>
                <w:sz w:val="18"/>
                <w:szCs w:val="18"/>
              </w:rPr>
              <w:t>ı</w:t>
            </w:r>
            <w:r w:rsidRPr="000D3545">
              <w:rPr>
                <w:rFonts w:ascii="Arial" w:eastAsia="Calibri" w:hAnsi="Arial" w:cs="Arial"/>
                <w:spacing w:val="-6"/>
                <w:w w:val="101"/>
                <w:position w:val="1"/>
                <w:sz w:val="18"/>
                <w:szCs w:val="18"/>
              </w:rPr>
              <w:t>k</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w w:val="101"/>
                <w:position w:val="1"/>
                <w:sz w:val="18"/>
                <w:szCs w:val="18"/>
              </w:rPr>
              <w:t>ı</w:t>
            </w:r>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o</w:t>
            </w:r>
            <w:r w:rsidRPr="000D3545">
              <w:rPr>
                <w:rFonts w:ascii="Arial" w:eastAsia="Calibri" w:hAnsi="Arial" w:cs="Arial"/>
                <w:spacing w:val="-1"/>
                <w:sz w:val="18"/>
                <w:szCs w:val="18"/>
              </w:rPr>
              <w:t>r</w:t>
            </w:r>
            <w:r w:rsidRPr="000D3545">
              <w:rPr>
                <w:rFonts w:ascii="Arial" w:eastAsia="Calibri" w:hAnsi="Arial" w:cs="Arial"/>
                <w:sz w:val="18"/>
                <w:szCs w:val="18"/>
              </w:rPr>
              <w:t>un</w:t>
            </w:r>
            <w:r w:rsidRPr="000D3545">
              <w:rPr>
                <w:rFonts w:ascii="Arial" w:eastAsia="Calibri" w:hAnsi="Arial" w:cs="Arial"/>
                <w:spacing w:val="-3"/>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çö</w:t>
            </w:r>
            <w:r w:rsidRPr="000D3545">
              <w:rPr>
                <w:rFonts w:ascii="Arial" w:eastAsia="Calibri" w:hAnsi="Arial" w:cs="Arial"/>
                <w:spacing w:val="-5"/>
                <w:w w:val="101"/>
                <w:sz w:val="18"/>
                <w:szCs w:val="18"/>
              </w:rPr>
              <w:t>z</w:t>
            </w:r>
            <w:r w:rsidRPr="000D3545">
              <w:rPr>
                <w:rFonts w:ascii="Arial" w:eastAsia="Calibri" w:hAnsi="Arial" w:cs="Arial"/>
                <w:w w:val="101"/>
                <w:sz w:val="18"/>
                <w:szCs w:val="18"/>
              </w:rPr>
              <w:t>ü</w:t>
            </w:r>
            <w:r w:rsidRPr="000D3545">
              <w:rPr>
                <w:rFonts w:ascii="Arial" w:eastAsia="Calibri" w:hAnsi="Arial" w:cs="Arial"/>
                <w:spacing w:val="-2"/>
                <w:w w:val="101"/>
                <w:sz w:val="18"/>
                <w:szCs w:val="18"/>
              </w:rPr>
              <w:t>m</w:t>
            </w:r>
            <w:r w:rsidRPr="000D3545">
              <w:rPr>
                <w:rFonts w:ascii="Arial" w:eastAsia="Calibri" w:hAnsi="Arial" w:cs="Arial"/>
                <w:w w:val="101"/>
                <w:sz w:val="18"/>
                <w:szCs w:val="18"/>
              </w:rPr>
              <w:t>ü</w:t>
            </w:r>
            <w:r w:rsidRPr="000D3545">
              <w:rPr>
                <w:rFonts w:ascii="Arial" w:eastAsia="Calibri" w:hAnsi="Arial" w:cs="Arial"/>
                <w:spacing w:val="-5"/>
                <w:w w:val="101"/>
                <w:sz w:val="18"/>
                <w:szCs w:val="18"/>
              </w:rPr>
              <w:t>n</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il</w:t>
            </w:r>
            <w:r w:rsidRPr="000D3545">
              <w:rPr>
                <w:rFonts w:ascii="Arial" w:eastAsia="Calibri" w:hAnsi="Arial" w:cs="Arial"/>
                <w:spacing w:val="-3"/>
                <w:sz w:val="18"/>
                <w:szCs w:val="18"/>
              </w:rPr>
              <w:t>i</w:t>
            </w:r>
            <w:r w:rsidRPr="000D3545">
              <w:rPr>
                <w:rFonts w:ascii="Arial" w:eastAsia="Calibri" w:hAnsi="Arial" w:cs="Arial"/>
                <w:spacing w:val="1"/>
                <w:sz w:val="18"/>
                <w:szCs w:val="18"/>
              </w:rPr>
              <w:t>ş</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w w:val="101"/>
                <w:sz w:val="18"/>
                <w:szCs w:val="18"/>
              </w:rPr>
              <w:t>p</w:t>
            </w:r>
            <w:r w:rsidRPr="000D3545">
              <w:rPr>
                <w:rFonts w:ascii="Arial" w:eastAsia="Calibri" w:hAnsi="Arial" w:cs="Arial"/>
                <w:spacing w:val="-3"/>
                <w:w w:val="101"/>
                <w:sz w:val="18"/>
                <w:szCs w:val="18"/>
              </w:rPr>
              <w:t>ı</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y</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ak</w:t>
            </w:r>
            <w:r w:rsidRPr="000D3545">
              <w:rPr>
                <w:rFonts w:ascii="Arial" w:eastAsia="Calibri" w:hAnsi="Arial" w:cs="Arial"/>
                <w:sz w:val="18"/>
                <w:szCs w:val="18"/>
              </w:rPr>
              <w:t>i</w:t>
            </w:r>
            <w:r w:rsidRPr="000D3545">
              <w:rPr>
                <w:rFonts w:ascii="Arial" w:eastAsia="Calibri" w:hAnsi="Arial" w:cs="Arial"/>
                <w:spacing w:val="11"/>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t</w:t>
            </w:r>
            <w:r w:rsidRPr="000D3545">
              <w:rPr>
                <w:rFonts w:ascii="Arial" w:eastAsia="Calibri" w:hAnsi="Arial" w:cs="Arial"/>
                <w:spacing w:val="-3"/>
                <w:w w:val="101"/>
                <w:sz w:val="18"/>
                <w:szCs w:val="18"/>
              </w:rPr>
              <w:t>ı</w:t>
            </w:r>
            <w:r w:rsidRPr="000D3545">
              <w:rPr>
                <w:rFonts w:ascii="Arial" w:eastAsia="Calibri" w:hAnsi="Arial" w:cs="Arial"/>
                <w:w w:val="101"/>
                <w:sz w:val="18"/>
                <w:szCs w:val="18"/>
              </w:rPr>
              <w:t>ş</w:t>
            </w:r>
          </w:p>
        </w:tc>
      </w:tr>
      <w:tr w:rsidR="00A933F4" w:rsidRPr="000D3545" w14:paraId="7CED535B" w14:textId="77777777" w:rsidTr="00496EBF">
        <w:tc>
          <w:tcPr>
            <w:tcW w:w="4957" w:type="dxa"/>
            <w:shd w:val="clear" w:color="auto" w:fill="auto"/>
          </w:tcPr>
          <w:p w14:paraId="3C63FDAB" w14:textId="47E9962C" w:rsidR="00A933F4" w:rsidRPr="000D3545" w:rsidRDefault="00A933F4">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4.3.2.2</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Ça</w:t>
            </w:r>
            <w:r w:rsidRPr="000D3545">
              <w:rPr>
                <w:rFonts w:ascii="Arial" w:eastAsia="Calibri" w:hAnsi="Arial" w:cs="Arial"/>
                <w:spacing w:val="1"/>
                <w:position w:val="1"/>
                <w:sz w:val="18"/>
                <w:szCs w:val="18"/>
              </w:rPr>
              <w:t>l</w:t>
            </w:r>
            <w:r w:rsidRPr="000D3545">
              <w:rPr>
                <w:rFonts w:ascii="Arial" w:eastAsia="Calibri" w:hAnsi="Arial" w:cs="Arial"/>
                <w:spacing w:val="-3"/>
                <w:position w:val="1"/>
                <w:sz w:val="18"/>
                <w:szCs w:val="18"/>
              </w:rPr>
              <w:t>ı</w:t>
            </w:r>
            <w:r w:rsidRPr="000D3545">
              <w:rPr>
                <w:rFonts w:ascii="Arial" w:eastAsia="Calibri" w:hAnsi="Arial" w:cs="Arial"/>
                <w:spacing w:val="1"/>
                <w:position w:val="1"/>
                <w:sz w:val="18"/>
                <w:szCs w:val="18"/>
              </w:rPr>
              <w:t>ş</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7"/>
                <w:position w:val="1"/>
                <w:sz w:val="18"/>
                <w:szCs w:val="18"/>
              </w:rPr>
              <w:t xml:space="preserve"> </w:t>
            </w:r>
            <w:r w:rsidRPr="000D3545">
              <w:rPr>
                <w:rFonts w:ascii="Arial" w:eastAsia="Calibri" w:hAnsi="Arial" w:cs="Arial"/>
                <w:spacing w:val="-6"/>
                <w:position w:val="1"/>
                <w:sz w:val="18"/>
                <w:szCs w:val="18"/>
              </w:rPr>
              <w:t>y</w:t>
            </w:r>
            <w:r w:rsidRPr="000D3545">
              <w:rPr>
                <w:rFonts w:ascii="Arial" w:eastAsia="Calibri" w:hAnsi="Arial" w:cs="Arial"/>
                <w:position w:val="1"/>
                <w:sz w:val="18"/>
                <w:szCs w:val="18"/>
              </w:rPr>
              <w:t>ü</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ü</w:t>
            </w:r>
            <w:r w:rsidRPr="000D3545">
              <w:rPr>
                <w:rFonts w:ascii="Arial" w:eastAsia="Calibri" w:hAnsi="Arial" w:cs="Arial"/>
                <w:spacing w:val="-3"/>
                <w:position w:val="1"/>
                <w:sz w:val="18"/>
                <w:szCs w:val="18"/>
              </w:rPr>
              <w:t>t</w:t>
            </w:r>
            <w:r w:rsidRPr="000D3545">
              <w:rPr>
                <w:rFonts w:ascii="Arial" w:eastAsia="Calibri" w:hAnsi="Arial" w:cs="Arial"/>
                <w:position w:val="1"/>
                <w:sz w:val="18"/>
                <w:szCs w:val="18"/>
              </w:rPr>
              <w:t>ü</w:t>
            </w:r>
            <w:r w:rsidRPr="000D3545">
              <w:rPr>
                <w:rFonts w:ascii="Arial" w:eastAsia="Calibri" w:hAnsi="Arial" w:cs="Arial"/>
                <w:spacing w:val="1"/>
                <w:position w:val="1"/>
                <w:sz w:val="18"/>
                <w:szCs w:val="18"/>
              </w:rPr>
              <w:t>l</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n</w:t>
            </w:r>
            <w:r w:rsidRPr="000D3545">
              <w:rPr>
                <w:rFonts w:ascii="Arial" w:eastAsia="Calibri" w:hAnsi="Arial" w:cs="Arial"/>
                <w:spacing w:val="10"/>
                <w:position w:val="1"/>
                <w:sz w:val="18"/>
                <w:szCs w:val="18"/>
              </w:rPr>
              <w:t xml:space="preserve"> </w:t>
            </w:r>
            <w:r w:rsidRPr="000D3545">
              <w:rPr>
                <w:rFonts w:ascii="Arial" w:eastAsia="Calibri" w:hAnsi="Arial" w:cs="Arial"/>
                <w:spacing w:val="-5"/>
                <w:position w:val="1"/>
                <w:sz w:val="18"/>
                <w:szCs w:val="18"/>
              </w:rPr>
              <w:t>b</w:t>
            </w:r>
            <w:r w:rsidRPr="000D3545">
              <w:rPr>
                <w:rFonts w:ascii="Arial" w:eastAsia="Calibri" w:hAnsi="Arial" w:cs="Arial"/>
                <w:position w:val="1"/>
                <w:sz w:val="18"/>
                <w:szCs w:val="18"/>
              </w:rPr>
              <w:t>ö</w:t>
            </w:r>
            <w:r w:rsidRPr="000D3545">
              <w:rPr>
                <w:rFonts w:ascii="Arial" w:eastAsia="Calibri" w:hAnsi="Arial" w:cs="Arial"/>
                <w:spacing w:val="1"/>
                <w:position w:val="1"/>
                <w:sz w:val="18"/>
                <w:szCs w:val="18"/>
              </w:rPr>
              <w:t>l</w:t>
            </w:r>
            <w:r w:rsidRPr="000D3545">
              <w:rPr>
                <w:rFonts w:ascii="Arial" w:eastAsia="Calibri" w:hAnsi="Arial" w:cs="Arial"/>
                <w:spacing w:val="-4"/>
                <w:position w:val="1"/>
                <w:sz w:val="18"/>
                <w:szCs w:val="18"/>
              </w:rPr>
              <w:t>g</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de</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d</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1"/>
                <w:w w:val="101"/>
                <w:position w:val="1"/>
                <w:sz w:val="18"/>
                <w:szCs w:val="18"/>
              </w:rPr>
              <w:t>ara</w:t>
            </w:r>
            <w:r w:rsidRPr="000D3545">
              <w:rPr>
                <w:rFonts w:ascii="Arial" w:eastAsia="Calibri" w:hAnsi="Arial" w:cs="Arial"/>
                <w:spacing w:val="-4"/>
                <w:w w:val="101"/>
                <w:position w:val="1"/>
                <w:sz w:val="18"/>
                <w:szCs w:val="18"/>
              </w:rPr>
              <w:t>ş</w:t>
            </w:r>
            <w:r w:rsidRPr="000D3545">
              <w:rPr>
                <w:rFonts w:ascii="Arial" w:eastAsia="Calibri" w:hAnsi="Arial" w:cs="Arial"/>
                <w:spacing w:val="1"/>
                <w:w w:val="101"/>
                <w:position w:val="1"/>
                <w:sz w:val="18"/>
                <w:szCs w:val="18"/>
              </w:rPr>
              <w:t>tı</w:t>
            </w:r>
            <w:r w:rsidRPr="000D3545">
              <w:rPr>
                <w:rFonts w:ascii="Arial" w:eastAsia="Calibri" w:hAnsi="Arial" w:cs="Arial"/>
                <w:spacing w:val="-1"/>
                <w:w w:val="101"/>
                <w:position w:val="1"/>
                <w:sz w:val="18"/>
                <w:szCs w:val="18"/>
              </w:rPr>
              <w:t>r</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a</w:t>
            </w:r>
            <w:r w:rsidRPr="000D3545">
              <w:rPr>
                <w:rFonts w:ascii="Arial" w:eastAsia="Calibri" w:hAnsi="Arial" w:cs="Arial"/>
                <w:sz w:val="18"/>
                <w:szCs w:val="18"/>
              </w:rPr>
              <w:t xml:space="preserve"> ç</w:t>
            </w:r>
            <w:r w:rsidRPr="000D3545">
              <w:rPr>
                <w:rFonts w:ascii="Arial" w:eastAsia="Calibri" w:hAnsi="Arial" w:cs="Arial"/>
                <w:spacing w:val="-1"/>
                <w:sz w:val="18"/>
                <w:szCs w:val="18"/>
              </w:rPr>
              <w:t>a</w:t>
            </w:r>
            <w:r w:rsidRPr="000D3545">
              <w:rPr>
                <w:rFonts w:ascii="Arial" w:eastAsia="Calibri" w:hAnsi="Arial" w:cs="Arial"/>
                <w:spacing w:val="1"/>
                <w:sz w:val="18"/>
                <w:szCs w:val="18"/>
              </w:rPr>
              <w:t>lış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ya</w:t>
            </w:r>
            <w:r w:rsidRPr="000D3545">
              <w:rPr>
                <w:rFonts w:ascii="Arial" w:eastAsia="Calibri" w:hAnsi="Arial" w:cs="Arial"/>
                <w:sz w:val="18"/>
                <w:szCs w:val="18"/>
              </w:rPr>
              <w:t>p</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6"/>
                <w:sz w:val="18"/>
                <w:szCs w:val="18"/>
              </w:rPr>
              <w:t>birinci</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y</w:t>
            </w:r>
            <w:r w:rsidRPr="000D3545">
              <w:rPr>
                <w:rFonts w:ascii="Arial" w:eastAsia="Calibri" w:hAnsi="Arial" w:cs="Arial"/>
                <w:spacing w:val="1"/>
                <w:sz w:val="18"/>
                <w:szCs w:val="18"/>
              </w:rPr>
              <w:t>ı</w:t>
            </w:r>
            <w:r w:rsidRPr="000D3545">
              <w:rPr>
                <w:rFonts w:ascii="Arial" w:eastAsia="Calibri" w:hAnsi="Arial" w:cs="Arial"/>
                <w:sz w:val="18"/>
                <w:szCs w:val="18"/>
              </w:rPr>
              <w:t>l</w:t>
            </w:r>
            <w:r w:rsidRPr="000D3545">
              <w:rPr>
                <w:rFonts w:ascii="Arial" w:eastAsia="Calibri" w:hAnsi="Arial" w:cs="Arial"/>
                <w:spacing w:val="1"/>
                <w:sz w:val="18"/>
                <w:szCs w:val="18"/>
              </w:rPr>
              <w:t xml:space="preserve"> </w:t>
            </w:r>
            <w:r w:rsidRPr="000D3545">
              <w:rPr>
                <w:rFonts w:ascii="Arial" w:eastAsia="Calibri" w:hAnsi="Arial" w:cs="Arial"/>
                <w:sz w:val="18"/>
                <w:szCs w:val="18"/>
              </w:rPr>
              <w:t>ge</w:t>
            </w:r>
            <w:r w:rsidRPr="000D3545">
              <w:rPr>
                <w:rFonts w:ascii="Arial" w:eastAsia="Calibri" w:hAnsi="Arial" w:cs="Arial"/>
                <w:spacing w:val="-1"/>
                <w:sz w:val="18"/>
                <w:szCs w:val="18"/>
              </w:rPr>
              <w:t>r</w:t>
            </w:r>
            <w:r w:rsidRPr="000D3545">
              <w:rPr>
                <w:rFonts w:ascii="Arial" w:eastAsia="Calibri" w:hAnsi="Arial" w:cs="Arial"/>
                <w:spacing w:val="-5"/>
                <w:sz w:val="18"/>
                <w:szCs w:val="18"/>
              </w:rPr>
              <w:t>ç</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pacing w:val="1"/>
                <w:sz w:val="18"/>
                <w:szCs w:val="18"/>
              </w:rPr>
              <w:t>ş</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en</w:t>
            </w:r>
            <w:r w:rsidRPr="000D3545">
              <w:rPr>
                <w:rFonts w:ascii="Arial" w:eastAsia="Calibri" w:hAnsi="Arial" w:cs="Arial"/>
                <w:spacing w:val="9"/>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a</w:t>
            </w:r>
            <w:r w:rsidRPr="000D3545">
              <w:rPr>
                <w:rFonts w:ascii="Arial" w:eastAsia="Calibri" w:hAnsi="Arial" w:cs="Arial"/>
                <w:spacing w:val="-6"/>
                <w:sz w:val="18"/>
                <w:szCs w:val="18"/>
              </w:rPr>
              <w:t>a</w:t>
            </w:r>
            <w:r w:rsidRPr="000D3545">
              <w:rPr>
                <w:rFonts w:ascii="Arial" w:eastAsia="Calibri" w:hAnsi="Arial" w:cs="Arial"/>
                <w:spacing w:val="1"/>
                <w:sz w:val="18"/>
                <w:szCs w:val="18"/>
              </w:rPr>
              <w:t>li</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den</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5"/>
                <w:w w:val="101"/>
                <w:sz w:val="18"/>
                <w:szCs w:val="18"/>
              </w:rPr>
              <w:t>o</w:t>
            </w:r>
            <w:r w:rsidRPr="000D3545">
              <w:rPr>
                <w:rFonts w:ascii="Arial" w:eastAsia="Calibri" w:hAnsi="Arial" w:cs="Arial"/>
                <w:w w:val="101"/>
                <w:sz w:val="18"/>
                <w:szCs w:val="18"/>
              </w:rPr>
              <w:t>n</w:t>
            </w:r>
            <w:r w:rsidRPr="000D3545">
              <w:rPr>
                <w:rFonts w:ascii="Arial" w:eastAsia="Calibri" w:hAnsi="Arial" w:cs="Arial"/>
                <w:spacing w:val="-1"/>
                <w:w w:val="101"/>
                <w:sz w:val="18"/>
                <w:szCs w:val="18"/>
              </w:rPr>
              <w:t>ra</w:t>
            </w:r>
            <w:r w:rsidRPr="000D3545">
              <w:rPr>
                <w:rFonts w:ascii="Arial" w:eastAsia="Calibri" w:hAnsi="Arial" w:cs="Arial"/>
                <w:w w:val="101"/>
                <w:sz w:val="18"/>
                <w:szCs w:val="18"/>
              </w:rPr>
              <w:t>),</w:t>
            </w:r>
            <w:r w:rsidRPr="000D3545">
              <w:rPr>
                <w:rFonts w:ascii="Arial" w:eastAsia="Calibri" w:hAnsi="Arial" w:cs="Arial"/>
                <w:sz w:val="18"/>
                <w:szCs w:val="18"/>
              </w:rPr>
              <w:t xml:space="preserve"> </w:t>
            </w:r>
            <w:r w:rsidRPr="000D3545">
              <w:rPr>
                <w:rFonts w:ascii="Arial" w:eastAsia="Calibri" w:hAnsi="Arial" w:cs="Arial"/>
                <w:spacing w:val="-1"/>
                <w:sz w:val="18"/>
                <w:szCs w:val="18"/>
              </w:rPr>
              <w:t>kar</w:t>
            </w:r>
            <w:r w:rsidRPr="000D3545">
              <w:rPr>
                <w:rFonts w:ascii="Arial" w:eastAsia="Calibri" w:hAnsi="Arial" w:cs="Arial"/>
                <w:spacing w:val="1"/>
                <w:sz w:val="18"/>
                <w:szCs w:val="18"/>
              </w:rPr>
              <w:t>şıl</w:t>
            </w:r>
            <w:r w:rsidRPr="000D3545">
              <w:rPr>
                <w:rFonts w:ascii="Arial" w:eastAsia="Calibri" w:hAnsi="Arial" w:cs="Arial"/>
                <w:spacing w:val="-1"/>
                <w:sz w:val="18"/>
                <w:szCs w:val="18"/>
              </w:rPr>
              <w:t>a</w:t>
            </w:r>
            <w:r w:rsidRPr="000D3545">
              <w:rPr>
                <w:rFonts w:ascii="Arial" w:eastAsia="Calibri" w:hAnsi="Arial" w:cs="Arial"/>
                <w:spacing w:val="-4"/>
                <w:sz w:val="18"/>
                <w:szCs w:val="18"/>
              </w:rPr>
              <w:t>ş</w:t>
            </w:r>
            <w:r w:rsidRPr="000D3545">
              <w:rPr>
                <w:rFonts w:ascii="Arial" w:eastAsia="Calibri" w:hAnsi="Arial" w:cs="Arial"/>
                <w:spacing w:val="1"/>
                <w:sz w:val="18"/>
                <w:szCs w:val="18"/>
              </w:rPr>
              <w:t>tı</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z w:val="18"/>
                <w:szCs w:val="18"/>
              </w:rPr>
              <w:t>ı</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z w:val="18"/>
                <w:szCs w:val="18"/>
              </w:rPr>
              <w:t>uç</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ı</w:t>
            </w:r>
            <w:r w:rsidRPr="000D3545">
              <w:rPr>
                <w:rFonts w:ascii="Arial" w:eastAsia="Calibri" w:hAnsi="Arial" w:cs="Arial"/>
                <w:spacing w:val="11"/>
                <w:sz w:val="18"/>
                <w:szCs w:val="18"/>
              </w:rPr>
              <w:t xml:space="preserve"> </w:t>
            </w:r>
            <w:r w:rsidRPr="000D3545">
              <w:rPr>
                <w:rFonts w:ascii="Arial" w:eastAsia="Calibri" w:hAnsi="Arial" w:cs="Arial"/>
                <w:spacing w:val="-5"/>
                <w:w w:val="101"/>
                <w:sz w:val="18"/>
                <w:szCs w:val="18"/>
              </w:rPr>
              <w:t>p</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4" w:type="dxa"/>
            <w:shd w:val="clear" w:color="auto" w:fill="auto"/>
          </w:tcPr>
          <w:p w14:paraId="63074C2E" w14:textId="0BE5B7DD" w:rsidR="00A933F4" w:rsidRPr="000D3545" w:rsidRDefault="00A933F4" w:rsidP="00A80907">
            <w:pPr>
              <w:ind w:left="100"/>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118" w:type="dxa"/>
            <w:shd w:val="clear" w:color="auto" w:fill="auto"/>
          </w:tcPr>
          <w:p w14:paraId="2E4BF691" w14:textId="77777777" w:rsidR="00A933F4" w:rsidRPr="000D3545" w:rsidRDefault="00A933F4" w:rsidP="00300A57">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Valilik</w:t>
            </w:r>
          </w:p>
          <w:p w14:paraId="2A02705B" w14:textId="222C1423" w:rsidR="00A933F4" w:rsidRPr="000D3545" w:rsidRDefault="00A933F4">
            <w:pPr>
              <w:numPr>
                <w:ilvl w:val="0"/>
                <w:numId w:val="54"/>
              </w:numPr>
              <w:ind w:left="237" w:hanging="237"/>
              <w:rPr>
                <w:rFonts w:ascii="Arial" w:eastAsia="Calibri" w:hAnsi="Arial" w:cs="Arial"/>
                <w:spacing w:val="-1"/>
                <w:sz w:val="18"/>
                <w:szCs w:val="18"/>
              </w:rPr>
            </w:pPr>
            <w:r w:rsidRPr="000D3545">
              <w:rPr>
                <w:rFonts w:ascii="Arial" w:eastAsia="Calibri" w:hAnsi="Arial" w:cs="Arial"/>
                <w:spacing w:val="-1"/>
                <w:sz w:val="18"/>
                <w:szCs w:val="18"/>
              </w:rPr>
              <w:t>Büyükşehir Belediyesi</w:t>
            </w:r>
            <w:r w:rsidR="00393CF4" w:rsidRPr="000D3545">
              <w:rPr>
                <w:rFonts w:ascii="Arial" w:eastAsia="Calibri" w:hAnsi="Arial" w:cs="Arial"/>
                <w:spacing w:val="-1"/>
                <w:sz w:val="18"/>
                <w:szCs w:val="18"/>
              </w:rPr>
              <w:t xml:space="preserve"> </w:t>
            </w:r>
          </w:p>
        </w:tc>
        <w:tc>
          <w:tcPr>
            <w:tcW w:w="2693" w:type="dxa"/>
          </w:tcPr>
          <w:p w14:paraId="3A9D1F43" w14:textId="1A49B0D5" w:rsidR="00A933F4" w:rsidRPr="000D3545" w:rsidRDefault="00A933F4">
            <w:pPr>
              <w:numPr>
                <w:ilvl w:val="0"/>
                <w:numId w:val="54"/>
              </w:numPr>
              <w:ind w:left="237" w:hanging="237"/>
              <w:rPr>
                <w:rFonts w:ascii="Arial" w:hAnsi="Arial" w:cs="Arial"/>
                <w:color w:val="000000"/>
                <w:sz w:val="18"/>
                <w:szCs w:val="18"/>
              </w:rPr>
            </w:pPr>
            <w:r w:rsidRPr="000D3545">
              <w:rPr>
                <w:rFonts w:ascii="Arial" w:eastAsia="Calibri" w:hAnsi="Arial" w:cs="Arial"/>
                <w:spacing w:val="2"/>
                <w:w w:val="101"/>
                <w:sz w:val="18"/>
                <w:szCs w:val="18"/>
              </w:rPr>
              <w:t>İ</w:t>
            </w:r>
            <w:r w:rsidRPr="000D3545">
              <w:rPr>
                <w:rFonts w:ascii="Arial" w:eastAsia="Calibri" w:hAnsi="Arial" w:cs="Arial"/>
                <w:w w:val="101"/>
                <w:sz w:val="18"/>
                <w:szCs w:val="18"/>
              </w:rPr>
              <w:t>l</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1"/>
                <w:sz w:val="18"/>
                <w:szCs w:val="18"/>
              </w:rPr>
              <w:t>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H</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oo</w:t>
            </w:r>
            <w:r w:rsidRPr="000D3545">
              <w:rPr>
                <w:rFonts w:ascii="Arial" w:eastAsia="Calibri" w:hAnsi="Arial" w:cs="Arial"/>
                <w:spacing w:val="-1"/>
                <w:sz w:val="18"/>
                <w:szCs w:val="18"/>
              </w:rPr>
              <w:t>r</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6"/>
                <w:sz w:val="18"/>
                <w:szCs w:val="18"/>
              </w:rPr>
              <w:t>y</w:t>
            </w:r>
            <w:r w:rsidRPr="000D3545">
              <w:rPr>
                <w:rFonts w:ascii="Arial" w:eastAsia="Calibri" w:hAnsi="Arial" w:cs="Arial"/>
                <w:sz w:val="18"/>
                <w:szCs w:val="18"/>
              </w:rPr>
              <w:t>on</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u</w:t>
            </w:r>
            <w:r w:rsidRPr="000D3545">
              <w:rPr>
                <w:rFonts w:ascii="Arial" w:eastAsia="Calibri" w:hAnsi="Arial" w:cs="Arial"/>
                <w:spacing w:val="1"/>
                <w:w w:val="101"/>
                <w:sz w:val="18"/>
                <w:szCs w:val="18"/>
              </w:rPr>
              <w:t>l</w:t>
            </w:r>
            <w:r w:rsidRPr="000D3545">
              <w:rPr>
                <w:rFonts w:ascii="Arial" w:eastAsia="Calibri" w:hAnsi="Arial" w:cs="Arial"/>
                <w:w w:val="101"/>
                <w:sz w:val="18"/>
                <w:szCs w:val="18"/>
              </w:rPr>
              <w:t>u</w:t>
            </w:r>
          </w:p>
        </w:tc>
        <w:tc>
          <w:tcPr>
            <w:tcW w:w="2694" w:type="dxa"/>
            <w:vMerge/>
            <w:shd w:val="clear" w:color="auto" w:fill="auto"/>
          </w:tcPr>
          <w:p w14:paraId="38C51CC4" w14:textId="77777777" w:rsidR="00A933F4" w:rsidRPr="000D3545" w:rsidRDefault="00A933F4">
            <w:pPr>
              <w:numPr>
                <w:ilvl w:val="0"/>
                <w:numId w:val="54"/>
              </w:numPr>
              <w:ind w:left="237" w:hanging="237"/>
              <w:rPr>
                <w:rFonts w:ascii="Arial" w:hAnsi="Arial" w:cs="Arial"/>
                <w:color w:val="000000"/>
                <w:sz w:val="18"/>
                <w:szCs w:val="18"/>
              </w:rPr>
            </w:pPr>
          </w:p>
        </w:tc>
      </w:tr>
    </w:tbl>
    <w:p w14:paraId="2EFE9F4B" w14:textId="77777777" w:rsidR="00C93BD5" w:rsidRPr="000D3545" w:rsidRDefault="00C93BD5" w:rsidP="00300A57">
      <w:pPr>
        <w:overflowPunct w:val="0"/>
        <w:spacing w:after="240" w:line="23" w:lineRule="atLeast"/>
        <w:ind w:right="-141"/>
        <w:jc w:val="both"/>
        <w:rPr>
          <w:rFonts w:ascii="Calibri" w:hAnsi="Calibri" w:cs="Calibri"/>
          <w:sz w:val="22"/>
          <w:szCs w:val="22"/>
        </w:rPr>
      </w:pPr>
    </w:p>
    <w:p w14:paraId="7CEE5B02" w14:textId="77777777" w:rsidR="0019472B" w:rsidRPr="000D3545" w:rsidRDefault="0019472B" w:rsidP="00300A57">
      <w:pPr>
        <w:overflowPunct w:val="0"/>
        <w:spacing w:after="240" w:line="23" w:lineRule="atLeast"/>
        <w:ind w:right="-141"/>
        <w:jc w:val="both"/>
        <w:rPr>
          <w:rFonts w:ascii="Calibri" w:hAnsi="Calibri" w:cs="Calibri"/>
          <w:sz w:val="22"/>
          <w:szCs w:val="22"/>
        </w:rPr>
      </w:pPr>
    </w:p>
    <w:p w14:paraId="0D942794" w14:textId="77777777" w:rsidR="00726A53" w:rsidRPr="000D3545" w:rsidRDefault="00726A53" w:rsidP="00300A57">
      <w:pPr>
        <w:pStyle w:val="Balk3"/>
        <w:spacing w:line="360" w:lineRule="auto"/>
        <w:rPr>
          <w:rFonts w:ascii="Arial" w:eastAsia="Times New Roman" w:hAnsi="Arial" w:cs="Arial"/>
          <w:sz w:val="24"/>
          <w:szCs w:val="24"/>
          <w:lang w:eastAsia="zh-CN"/>
        </w:rPr>
      </w:pPr>
      <w:bookmarkStart w:id="341" w:name="_Toc385842409"/>
      <w:bookmarkStart w:id="342" w:name="_Toc385865536"/>
      <w:bookmarkStart w:id="343" w:name="_Toc390096047"/>
      <w:r w:rsidRPr="000D3545">
        <w:rPr>
          <w:rFonts w:ascii="Arial" w:eastAsia="Times New Roman" w:hAnsi="Arial" w:cs="Arial"/>
          <w:sz w:val="24"/>
          <w:szCs w:val="24"/>
          <w:lang w:eastAsia="zh-CN"/>
        </w:rPr>
        <w:t>Müdahale Alanı 5: Kadınların Karar Alma Mekanizmalarına Katılımı</w:t>
      </w:r>
      <w:bookmarkEnd w:id="341"/>
      <w:bookmarkEnd w:id="342"/>
      <w:bookmarkEnd w:id="3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495"/>
        <w:gridCol w:w="1051"/>
        <w:gridCol w:w="3050"/>
        <w:gridCol w:w="3587"/>
        <w:gridCol w:w="2377"/>
      </w:tblGrid>
      <w:tr w:rsidR="00A27954" w:rsidRPr="000D3545" w14:paraId="2F8C99CF" w14:textId="77777777" w:rsidTr="00726A53">
        <w:trPr>
          <w:trHeight w:val="160"/>
          <w:tblHeader/>
        </w:trPr>
        <w:tc>
          <w:tcPr>
            <w:tcW w:w="4495" w:type="dxa"/>
            <w:shd w:val="clear" w:color="auto" w:fill="BFBFBF"/>
          </w:tcPr>
          <w:p w14:paraId="07BF01FB" w14:textId="77777777" w:rsidR="00A27954" w:rsidRPr="000D3545" w:rsidRDefault="00A27954" w:rsidP="00300A57">
            <w:pPr>
              <w:pStyle w:val="TableContents"/>
              <w:spacing w:after="0" w:line="240" w:lineRule="auto"/>
              <w:jc w:val="center"/>
              <w:rPr>
                <w:rFonts w:ascii="Arial" w:hAnsi="Arial" w:cs="Verdana"/>
                <w:b/>
                <w:bCs/>
                <w:color w:val="000000"/>
                <w:sz w:val="20"/>
                <w:szCs w:val="20"/>
                <w:lang w:eastAsia="da-DK"/>
              </w:rPr>
            </w:pPr>
            <w:r w:rsidRPr="000D3545">
              <w:rPr>
                <w:rFonts w:ascii="Arial" w:hAnsi="Arial" w:cs="Verdana"/>
                <w:b/>
                <w:bCs/>
                <w:color w:val="000000"/>
                <w:sz w:val="20"/>
                <w:szCs w:val="20"/>
                <w:lang w:eastAsia="da-DK"/>
              </w:rPr>
              <w:t>Faaliyet</w:t>
            </w:r>
          </w:p>
        </w:tc>
        <w:tc>
          <w:tcPr>
            <w:tcW w:w="1051" w:type="dxa"/>
            <w:shd w:val="clear" w:color="auto" w:fill="BFBFBF"/>
          </w:tcPr>
          <w:p w14:paraId="45BBA9EA" w14:textId="77777777"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Zaman</w:t>
            </w:r>
          </w:p>
        </w:tc>
        <w:tc>
          <w:tcPr>
            <w:tcW w:w="3050" w:type="dxa"/>
            <w:shd w:val="clear" w:color="auto" w:fill="BFBFBF"/>
          </w:tcPr>
          <w:p w14:paraId="16F2B922" w14:textId="77777777" w:rsidR="00A27954" w:rsidRPr="000D3545" w:rsidRDefault="00A27954" w:rsidP="00A27954">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Sorumlu </w:t>
            </w:r>
          </w:p>
          <w:p w14:paraId="79BBFD07" w14:textId="78B51D26"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Kurum/Kuruluşlar</w:t>
            </w:r>
          </w:p>
        </w:tc>
        <w:tc>
          <w:tcPr>
            <w:tcW w:w="3587" w:type="dxa"/>
            <w:shd w:val="clear" w:color="auto" w:fill="BFBFBF"/>
          </w:tcPr>
          <w:p w14:paraId="17C64C64" w14:textId="77777777" w:rsidR="00A27954" w:rsidRPr="000D3545" w:rsidRDefault="00A27954" w:rsidP="00A27954">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Destekçi </w:t>
            </w:r>
          </w:p>
          <w:p w14:paraId="27A2045F" w14:textId="2D6D4942"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Kurum/Kuruluşlar</w:t>
            </w:r>
          </w:p>
        </w:tc>
        <w:tc>
          <w:tcPr>
            <w:tcW w:w="2377" w:type="dxa"/>
            <w:shd w:val="clear" w:color="auto" w:fill="BFBFBF"/>
          </w:tcPr>
          <w:p w14:paraId="0D8E84E2" w14:textId="77777777"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Göstergeler</w:t>
            </w:r>
          </w:p>
        </w:tc>
      </w:tr>
      <w:tr w:rsidR="00726A53" w:rsidRPr="000D3545" w14:paraId="4577608E" w14:textId="77777777" w:rsidTr="00726A53">
        <w:tc>
          <w:tcPr>
            <w:tcW w:w="14560" w:type="dxa"/>
            <w:gridSpan w:val="5"/>
            <w:shd w:val="clear" w:color="auto" w:fill="D9D9D9"/>
          </w:tcPr>
          <w:p w14:paraId="3FF56D85" w14:textId="2C8FE2FB" w:rsidR="00726A53" w:rsidRPr="000D3545" w:rsidRDefault="00726A53" w:rsidP="00596EB5">
            <w:pPr>
              <w:tabs>
                <w:tab w:val="left" w:pos="2340"/>
              </w:tabs>
              <w:rPr>
                <w:rFonts w:ascii="Arial" w:hAnsi="Arial" w:cs="Arial"/>
                <w:sz w:val="20"/>
                <w:szCs w:val="20"/>
              </w:rPr>
            </w:pPr>
            <w:r w:rsidRPr="000D3545">
              <w:rPr>
                <w:rFonts w:ascii="Arial" w:hAnsi="Arial" w:cs="Verdana"/>
                <w:b/>
                <w:bCs/>
                <w:sz w:val="20"/>
                <w:szCs w:val="20"/>
              </w:rPr>
              <w:t xml:space="preserve">Stratejik Öncelik </w:t>
            </w:r>
            <w:proofErr w:type="gramStart"/>
            <w:r w:rsidRPr="000D3545">
              <w:rPr>
                <w:rFonts w:ascii="Arial" w:hAnsi="Arial" w:cs="Verdana"/>
                <w:b/>
                <w:bCs/>
                <w:sz w:val="20"/>
                <w:szCs w:val="20"/>
              </w:rPr>
              <w:t>5.1</w:t>
            </w:r>
            <w:proofErr w:type="gramEnd"/>
            <w:r w:rsidRPr="000D3545">
              <w:rPr>
                <w:rFonts w:ascii="Arial" w:hAnsi="Arial" w:cs="Verdana"/>
                <w:b/>
                <w:bCs/>
                <w:sz w:val="20"/>
                <w:szCs w:val="20"/>
              </w:rPr>
              <w:t>:</w:t>
            </w:r>
            <w:r w:rsidRPr="000D3545">
              <w:rPr>
                <w:rFonts w:ascii="Arial" w:hAnsi="Arial" w:cs="Verdana"/>
                <w:sz w:val="20"/>
                <w:szCs w:val="20"/>
              </w:rPr>
              <w:t xml:space="preserve"> </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a</w:t>
            </w:r>
            <w:r w:rsidRPr="000D3545">
              <w:rPr>
                <w:rFonts w:ascii="Arial" w:eastAsia="Calibri" w:hAnsi="Arial" w:cs="Arial"/>
                <w:w w:val="101"/>
                <w:sz w:val="20"/>
                <w:szCs w:val="20"/>
              </w:rPr>
              <w:t>d</w:t>
            </w:r>
            <w:r w:rsidRPr="000D3545">
              <w:rPr>
                <w:rFonts w:ascii="Arial" w:eastAsia="Calibri" w:hAnsi="Arial" w:cs="Arial"/>
                <w:spacing w:val="-3"/>
                <w:w w:val="101"/>
                <w:sz w:val="20"/>
                <w:szCs w:val="20"/>
              </w:rPr>
              <w:t>ı</w:t>
            </w:r>
            <w:r w:rsidRPr="000D3545">
              <w:rPr>
                <w:rFonts w:ascii="Arial" w:eastAsia="Calibri" w:hAnsi="Arial" w:cs="Arial"/>
                <w:w w:val="101"/>
                <w:sz w:val="20"/>
                <w:szCs w:val="20"/>
              </w:rPr>
              <w:t>n</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w w:val="101"/>
                <w:sz w:val="20"/>
                <w:szCs w:val="20"/>
              </w:rPr>
              <w:t>r</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1"/>
                <w:sz w:val="20"/>
                <w:szCs w:val="20"/>
              </w:rPr>
              <w:t xml:space="preserve"> </w:t>
            </w:r>
            <w:r w:rsidRPr="000D3545">
              <w:rPr>
                <w:rFonts w:ascii="Arial" w:eastAsia="Calibri" w:hAnsi="Arial" w:cs="Arial"/>
                <w:w w:val="101"/>
                <w:sz w:val="20"/>
                <w:szCs w:val="20"/>
              </w:rPr>
              <w:t>po</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iti</w:t>
            </w:r>
            <w:r w:rsidRPr="000D3545">
              <w:rPr>
                <w:rFonts w:ascii="Arial" w:eastAsia="Calibri" w:hAnsi="Arial" w:cs="Arial"/>
                <w:spacing w:val="-1"/>
                <w:w w:val="101"/>
                <w:sz w:val="20"/>
                <w:szCs w:val="20"/>
              </w:rPr>
              <w:t>k</w:t>
            </w:r>
            <w:r w:rsidRPr="000D3545">
              <w:rPr>
                <w:rFonts w:ascii="Arial" w:eastAsia="Calibri" w:hAnsi="Arial" w:cs="Arial"/>
                <w:w w:val="101"/>
                <w:sz w:val="20"/>
                <w:szCs w:val="20"/>
              </w:rPr>
              <w:t>a o</w:t>
            </w:r>
            <w:r w:rsidRPr="000D3545">
              <w:rPr>
                <w:rFonts w:ascii="Arial" w:eastAsia="Calibri" w:hAnsi="Arial" w:cs="Arial"/>
                <w:spacing w:val="1"/>
                <w:w w:val="101"/>
                <w:sz w:val="20"/>
                <w:szCs w:val="20"/>
              </w:rPr>
              <w:t>l</w:t>
            </w:r>
            <w:r w:rsidRPr="000D3545">
              <w:rPr>
                <w:rFonts w:ascii="Arial" w:eastAsia="Calibri" w:hAnsi="Arial" w:cs="Arial"/>
                <w:w w:val="101"/>
                <w:sz w:val="20"/>
                <w:szCs w:val="20"/>
              </w:rPr>
              <w:t>u</w:t>
            </w:r>
            <w:r w:rsidRPr="000D3545">
              <w:rPr>
                <w:rFonts w:ascii="Arial" w:eastAsia="Calibri" w:hAnsi="Arial" w:cs="Arial"/>
                <w:spacing w:val="-4"/>
                <w:w w:val="101"/>
                <w:sz w:val="20"/>
                <w:szCs w:val="20"/>
              </w:rPr>
              <w:t>ş</w:t>
            </w:r>
            <w:r w:rsidRPr="000D3545">
              <w:rPr>
                <w:rFonts w:ascii="Arial" w:eastAsia="Calibri" w:hAnsi="Arial" w:cs="Arial"/>
                <w:spacing w:val="1"/>
                <w:w w:val="101"/>
                <w:sz w:val="20"/>
                <w:szCs w:val="20"/>
              </w:rPr>
              <w:t>t</w:t>
            </w:r>
            <w:r w:rsidRPr="000D3545">
              <w:rPr>
                <w:rFonts w:ascii="Arial" w:eastAsia="Calibri" w:hAnsi="Arial" w:cs="Arial"/>
                <w:w w:val="101"/>
                <w:sz w:val="20"/>
                <w:szCs w:val="20"/>
              </w:rPr>
              <w:t>u</w:t>
            </w:r>
            <w:r w:rsidRPr="000D3545">
              <w:rPr>
                <w:rFonts w:ascii="Arial" w:eastAsia="Calibri" w:hAnsi="Arial" w:cs="Arial"/>
                <w:spacing w:val="-1"/>
                <w:w w:val="101"/>
                <w:sz w:val="20"/>
                <w:szCs w:val="20"/>
              </w:rPr>
              <w:t>r</w:t>
            </w:r>
            <w:r w:rsidRPr="000D3545">
              <w:rPr>
                <w:rFonts w:ascii="Arial" w:eastAsia="Calibri" w:hAnsi="Arial" w:cs="Arial"/>
                <w:spacing w:val="-2"/>
                <w:w w:val="101"/>
                <w:sz w:val="20"/>
                <w:szCs w:val="20"/>
              </w:rPr>
              <w:t>m</w:t>
            </w:r>
            <w:r w:rsidRPr="000D3545">
              <w:rPr>
                <w:rFonts w:ascii="Arial" w:eastAsia="Calibri" w:hAnsi="Arial" w:cs="Arial"/>
                <w:w w:val="101"/>
                <w:sz w:val="20"/>
                <w:szCs w:val="20"/>
              </w:rPr>
              <w:t xml:space="preserve">a </w:t>
            </w:r>
            <w:r w:rsidRPr="000D3545">
              <w:rPr>
                <w:rFonts w:ascii="Arial" w:eastAsia="Calibri" w:hAnsi="Arial" w:cs="Arial"/>
                <w:spacing w:val="1"/>
                <w:w w:val="101"/>
                <w:sz w:val="20"/>
                <w:szCs w:val="20"/>
              </w:rPr>
              <w:t>s</w:t>
            </w:r>
            <w:r w:rsidRPr="000D3545">
              <w:rPr>
                <w:rFonts w:ascii="Arial" w:eastAsia="Calibri" w:hAnsi="Arial" w:cs="Arial"/>
                <w:w w:val="101"/>
                <w:sz w:val="20"/>
                <w:szCs w:val="20"/>
              </w:rPr>
              <w:t>ü</w:t>
            </w:r>
            <w:r w:rsidRPr="000D3545">
              <w:rPr>
                <w:rFonts w:ascii="Arial" w:eastAsia="Calibri" w:hAnsi="Arial" w:cs="Arial"/>
                <w:spacing w:val="-1"/>
                <w:w w:val="101"/>
                <w:sz w:val="20"/>
                <w:szCs w:val="20"/>
              </w:rPr>
              <w:t>r</w:t>
            </w:r>
            <w:r w:rsidRPr="000D3545">
              <w:rPr>
                <w:rFonts w:ascii="Arial" w:eastAsia="Calibri" w:hAnsi="Arial" w:cs="Arial"/>
                <w:w w:val="101"/>
                <w:sz w:val="20"/>
                <w:szCs w:val="20"/>
              </w:rPr>
              <w:t>eç</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spacing w:val="-5"/>
                <w:w w:val="101"/>
                <w:sz w:val="20"/>
                <w:szCs w:val="20"/>
              </w:rPr>
              <w:t>n</w:t>
            </w:r>
            <w:r w:rsidRPr="000D3545">
              <w:rPr>
                <w:rFonts w:ascii="Arial" w:eastAsia="Calibri" w:hAnsi="Arial" w:cs="Arial"/>
                <w:w w:val="101"/>
                <w:sz w:val="20"/>
                <w:szCs w:val="20"/>
              </w:rPr>
              <w:t xml:space="preserve">e </w:t>
            </w:r>
            <w:r w:rsidRPr="000D3545">
              <w:rPr>
                <w:rFonts w:ascii="Arial" w:eastAsia="Calibri" w:hAnsi="Arial" w:cs="Arial"/>
                <w:spacing w:val="-1"/>
                <w:w w:val="101"/>
                <w:sz w:val="20"/>
                <w:szCs w:val="20"/>
              </w:rPr>
              <w:t>v</w:t>
            </w:r>
            <w:r w:rsidRPr="000D3545">
              <w:rPr>
                <w:rFonts w:ascii="Arial" w:eastAsia="Calibri" w:hAnsi="Arial" w:cs="Arial"/>
                <w:w w:val="101"/>
                <w:sz w:val="20"/>
                <w:szCs w:val="20"/>
              </w:rPr>
              <w:t>e e</w:t>
            </w:r>
            <w:r w:rsidRPr="000D3545">
              <w:rPr>
                <w:rFonts w:ascii="Arial" w:eastAsia="Calibri" w:hAnsi="Arial" w:cs="Arial"/>
                <w:spacing w:val="-1"/>
                <w:w w:val="101"/>
                <w:sz w:val="20"/>
                <w:szCs w:val="20"/>
              </w:rPr>
              <w:t>y</w:t>
            </w:r>
            <w:r w:rsidRPr="000D3545">
              <w:rPr>
                <w:rFonts w:ascii="Arial" w:eastAsia="Calibri" w:hAnsi="Arial" w:cs="Arial"/>
                <w:spacing w:val="1"/>
                <w:w w:val="101"/>
                <w:sz w:val="20"/>
                <w:szCs w:val="20"/>
              </w:rPr>
              <w:t>l</w:t>
            </w:r>
            <w:r w:rsidRPr="000D3545">
              <w:rPr>
                <w:rFonts w:ascii="Arial" w:eastAsia="Calibri" w:hAnsi="Arial" w:cs="Arial"/>
                <w:w w:val="101"/>
                <w:sz w:val="20"/>
                <w:szCs w:val="20"/>
              </w:rPr>
              <w:t>e</w:t>
            </w:r>
            <w:r w:rsidRPr="000D3545">
              <w:rPr>
                <w:rFonts w:ascii="Arial" w:eastAsia="Calibri" w:hAnsi="Arial" w:cs="Arial"/>
                <w:spacing w:val="-6"/>
                <w:w w:val="101"/>
                <w:sz w:val="20"/>
                <w:szCs w:val="20"/>
              </w:rPr>
              <w:t>m</w:t>
            </w:r>
            <w:r w:rsidRPr="000D3545">
              <w:rPr>
                <w:rFonts w:ascii="Arial" w:eastAsia="Calibri" w:hAnsi="Arial" w:cs="Arial"/>
                <w:spacing w:val="1"/>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3"/>
                <w:w w:val="101"/>
                <w:sz w:val="20"/>
                <w:szCs w:val="20"/>
              </w:rPr>
              <w:t>i</w:t>
            </w:r>
            <w:r w:rsidRPr="000D3545">
              <w:rPr>
                <w:rFonts w:ascii="Arial" w:eastAsia="Calibri" w:hAnsi="Arial" w:cs="Arial"/>
                <w:w w:val="101"/>
                <w:sz w:val="20"/>
                <w:szCs w:val="20"/>
              </w:rPr>
              <w:t xml:space="preserve">ne </w:t>
            </w:r>
            <w:r w:rsidRPr="000D3545">
              <w:rPr>
                <w:rFonts w:ascii="Arial" w:eastAsia="Calibri" w:hAnsi="Arial" w:cs="Arial"/>
                <w:sz w:val="20"/>
                <w:szCs w:val="20"/>
              </w:rPr>
              <w:t>e</w:t>
            </w:r>
            <w:r w:rsidRPr="000D3545">
              <w:rPr>
                <w:rFonts w:ascii="Arial" w:eastAsia="Calibri" w:hAnsi="Arial" w:cs="Arial"/>
                <w:spacing w:val="1"/>
                <w:sz w:val="20"/>
                <w:szCs w:val="20"/>
              </w:rPr>
              <w:t>ş</w:t>
            </w:r>
            <w:r w:rsidRPr="000D3545">
              <w:rPr>
                <w:rFonts w:ascii="Arial" w:eastAsia="Calibri" w:hAnsi="Arial" w:cs="Arial"/>
                <w:spacing w:val="-3"/>
                <w:sz w:val="20"/>
                <w:szCs w:val="20"/>
              </w:rPr>
              <w:t>i</w:t>
            </w:r>
            <w:r w:rsidRPr="000D3545">
              <w:rPr>
                <w:rFonts w:ascii="Arial" w:eastAsia="Calibri" w:hAnsi="Arial" w:cs="Arial"/>
                <w:sz w:val="20"/>
                <w:szCs w:val="20"/>
              </w:rPr>
              <w:t>t</w:t>
            </w:r>
            <w:r w:rsidRPr="000D3545">
              <w:rPr>
                <w:rFonts w:ascii="Arial" w:eastAsia="Calibri" w:hAnsi="Arial" w:cs="Arial"/>
                <w:spacing w:val="7"/>
                <w:sz w:val="20"/>
                <w:szCs w:val="20"/>
              </w:rPr>
              <w:t xml:space="preserve"> </w:t>
            </w:r>
            <w:r w:rsidRPr="000D3545">
              <w:rPr>
                <w:rFonts w:ascii="Arial" w:eastAsia="Calibri" w:hAnsi="Arial" w:cs="Arial"/>
                <w:spacing w:val="-5"/>
                <w:w w:val="101"/>
                <w:sz w:val="20"/>
                <w:szCs w:val="20"/>
              </w:rPr>
              <w:t>b</w:t>
            </w:r>
            <w:r w:rsidRPr="000D3545">
              <w:rPr>
                <w:rFonts w:ascii="Arial" w:eastAsia="Calibri" w:hAnsi="Arial" w:cs="Arial"/>
                <w:spacing w:val="1"/>
                <w:w w:val="101"/>
                <w:sz w:val="20"/>
                <w:szCs w:val="20"/>
              </w:rPr>
              <w:t>i</w:t>
            </w:r>
            <w:r w:rsidRPr="000D3545">
              <w:rPr>
                <w:rFonts w:ascii="Arial" w:eastAsia="Calibri" w:hAnsi="Arial" w:cs="Arial"/>
                <w:w w:val="101"/>
                <w:sz w:val="20"/>
                <w:szCs w:val="20"/>
              </w:rPr>
              <w:t>ç</w:t>
            </w:r>
            <w:r w:rsidRPr="000D3545">
              <w:rPr>
                <w:rFonts w:ascii="Arial" w:eastAsia="Calibri" w:hAnsi="Arial" w:cs="Arial"/>
                <w:spacing w:val="1"/>
                <w:w w:val="101"/>
                <w:sz w:val="20"/>
                <w:szCs w:val="20"/>
              </w:rPr>
              <w:t>i</w:t>
            </w:r>
            <w:r w:rsidRPr="000D3545">
              <w:rPr>
                <w:rFonts w:ascii="Arial" w:eastAsia="Calibri" w:hAnsi="Arial" w:cs="Arial"/>
                <w:spacing w:val="-6"/>
                <w:w w:val="101"/>
                <w:sz w:val="20"/>
                <w:szCs w:val="20"/>
              </w:rPr>
              <w:t>m</w:t>
            </w:r>
            <w:r w:rsidRPr="000D3545">
              <w:rPr>
                <w:rFonts w:ascii="Arial" w:eastAsia="Calibri" w:hAnsi="Arial" w:cs="Arial"/>
                <w:w w:val="101"/>
                <w:sz w:val="20"/>
                <w:szCs w:val="20"/>
              </w:rPr>
              <w:t>de d</w:t>
            </w:r>
            <w:r w:rsidRPr="000D3545">
              <w:rPr>
                <w:rFonts w:ascii="Arial" w:eastAsia="Calibri" w:hAnsi="Arial" w:cs="Arial"/>
                <w:spacing w:val="-1"/>
                <w:w w:val="101"/>
                <w:sz w:val="20"/>
                <w:szCs w:val="20"/>
              </w:rPr>
              <w:t>â</w:t>
            </w:r>
            <w:r w:rsidRPr="000D3545">
              <w:rPr>
                <w:rFonts w:ascii="Arial" w:eastAsia="Calibri" w:hAnsi="Arial" w:cs="Arial"/>
                <w:w w:val="101"/>
                <w:sz w:val="20"/>
                <w:szCs w:val="20"/>
              </w:rPr>
              <w:t>h</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l </w:t>
            </w:r>
            <w:r w:rsidRPr="000D3545">
              <w:rPr>
                <w:rFonts w:ascii="Arial" w:eastAsia="Calibri" w:hAnsi="Arial" w:cs="Arial"/>
                <w:sz w:val="20"/>
                <w:szCs w:val="20"/>
              </w:rPr>
              <w:t>ed</w:t>
            </w:r>
            <w:r w:rsidRPr="000D3545">
              <w:rPr>
                <w:rFonts w:ascii="Arial" w:eastAsia="Calibri" w:hAnsi="Arial" w:cs="Arial"/>
                <w:spacing w:val="1"/>
                <w:sz w:val="20"/>
                <w:szCs w:val="20"/>
              </w:rPr>
              <w:t>il</w:t>
            </w:r>
            <w:r w:rsidRPr="000D3545">
              <w:rPr>
                <w:rFonts w:ascii="Arial" w:eastAsia="Calibri" w:hAnsi="Arial" w:cs="Arial"/>
                <w:spacing w:val="-6"/>
                <w:sz w:val="20"/>
                <w:szCs w:val="20"/>
              </w:rPr>
              <w:t>m</w:t>
            </w:r>
            <w:r w:rsidRPr="000D3545">
              <w:rPr>
                <w:rFonts w:ascii="Arial" w:eastAsia="Calibri" w:hAnsi="Arial" w:cs="Arial"/>
                <w:sz w:val="20"/>
                <w:szCs w:val="20"/>
              </w:rPr>
              <w:t>e</w:t>
            </w:r>
            <w:r w:rsidRPr="000D3545">
              <w:rPr>
                <w:rFonts w:ascii="Arial" w:eastAsia="Calibri" w:hAnsi="Arial" w:cs="Arial"/>
                <w:spacing w:val="-4"/>
                <w:sz w:val="20"/>
                <w:szCs w:val="20"/>
              </w:rPr>
              <w:t>s</w:t>
            </w:r>
            <w:r w:rsidRPr="000D3545">
              <w:rPr>
                <w:rFonts w:ascii="Arial" w:eastAsia="Calibri" w:hAnsi="Arial" w:cs="Arial"/>
                <w:sz w:val="20"/>
                <w:szCs w:val="20"/>
              </w:rPr>
              <w:t>i</w:t>
            </w:r>
            <w:r w:rsidRPr="000D3545">
              <w:rPr>
                <w:rFonts w:ascii="Arial" w:eastAsia="Calibri" w:hAnsi="Arial" w:cs="Arial"/>
                <w:spacing w:val="10"/>
                <w:sz w:val="20"/>
                <w:szCs w:val="20"/>
              </w:rPr>
              <w:t xml:space="preserve"> </w:t>
            </w:r>
            <w:r w:rsidRPr="000D3545">
              <w:rPr>
                <w:rFonts w:ascii="Arial" w:eastAsia="Calibri" w:hAnsi="Arial" w:cs="Arial"/>
                <w:spacing w:val="-1"/>
                <w:w w:val="101"/>
                <w:sz w:val="20"/>
                <w:szCs w:val="20"/>
              </w:rPr>
              <w:t>v</w:t>
            </w:r>
            <w:r w:rsidRPr="000D3545">
              <w:rPr>
                <w:rFonts w:ascii="Arial" w:eastAsia="Calibri" w:hAnsi="Arial" w:cs="Arial"/>
                <w:w w:val="101"/>
                <w:sz w:val="20"/>
                <w:szCs w:val="20"/>
              </w:rPr>
              <w:t xml:space="preserve">e </w:t>
            </w:r>
            <w:r w:rsidRPr="000D3545">
              <w:rPr>
                <w:rFonts w:ascii="Arial" w:eastAsia="Calibri" w:hAnsi="Arial" w:cs="Arial"/>
                <w:spacing w:val="-1"/>
                <w:w w:val="101"/>
                <w:sz w:val="20"/>
                <w:szCs w:val="20"/>
              </w:rPr>
              <w:t>kay</w:t>
            </w:r>
            <w:r w:rsidRPr="000D3545">
              <w:rPr>
                <w:rFonts w:ascii="Arial" w:eastAsia="Calibri" w:hAnsi="Arial" w:cs="Arial"/>
                <w:w w:val="101"/>
                <w:sz w:val="20"/>
                <w:szCs w:val="20"/>
              </w:rPr>
              <w:t>n</w:t>
            </w:r>
            <w:r w:rsidRPr="000D3545">
              <w:rPr>
                <w:rFonts w:ascii="Arial" w:eastAsia="Calibri" w:hAnsi="Arial" w:cs="Arial"/>
                <w:spacing w:val="-1"/>
                <w:w w:val="101"/>
                <w:sz w:val="20"/>
                <w:szCs w:val="20"/>
              </w:rPr>
              <w:t>ak</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w w:val="101"/>
                <w:sz w:val="20"/>
                <w:szCs w:val="20"/>
              </w:rPr>
              <w:t>a e</w:t>
            </w:r>
            <w:r w:rsidRPr="000D3545">
              <w:rPr>
                <w:rFonts w:ascii="Arial" w:eastAsia="Calibri" w:hAnsi="Arial" w:cs="Arial"/>
                <w:spacing w:val="1"/>
                <w:w w:val="101"/>
                <w:sz w:val="20"/>
                <w:szCs w:val="20"/>
              </w:rPr>
              <w:t>ş</w:t>
            </w:r>
            <w:r w:rsidRPr="000D3545">
              <w:rPr>
                <w:rFonts w:ascii="Arial" w:eastAsia="Calibri" w:hAnsi="Arial" w:cs="Arial"/>
                <w:spacing w:val="-3"/>
                <w:w w:val="101"/>
                <w:sz w:val="20"/>
                <w:szCs w:val="20"/>
              </w:rPr>
              <w:t>i</w:t>
            </w:r>
            <w:r w:rsidRPr="000D3545">
              <w:rPr>
                <w:rFonts w:ascii="Arial" w:eastAsia="Calibri" w:hAnsi="Arial" w:cs="Arial"/>
                <w:w w:val="101"/>
                <w:sz w:val="20"/>
                <w:szCs w:val="20"/>
              </w:rPr>
              <w:t>t e</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işi</w:t>
            </w:r>
            <w:r w:rsidRPr="000D3545">
              <w:rPr>
                <w:rFonts w:ascii="Arial" w:eastAsia="Calibri" w:hAnsi="Arial" w:cs="Arial"/>
                <w:spacing w:val="-6"/>
                <w:w w:val="101"/>
                <w:sz w:val="20"/>
                <w:szCs w:val="20"/>
              </w:rPr>
              <w:t>m</w:t>
            </w:r>
            <w:r w:rsidRPr="000D3545">
              <w:rPr>
                <w:rFonts w:ascii="Arial" w:eastAsia="Calibri" w:hAnsi="Arial" w:cs="Arial"/>
                <w:spacing w:val="1"/>
                <w:w w:val="101"/>
                <w:sz w:val="20"/>
                <w:szCs w:val="20"/>
              </w:rPr>
              <w:t>l</w:t>
            </w:r>
            <w:r w:rsidRPr="000D3545">
              <w:rPr>
                <w:rFonts w:ascii="Arial" w:eastAsia="Calibri" w:hAnsi="Arial" w:cs="Arial"/>
                <w:w w:val="101"/>
                <w:sz w:val="20"/>
                <w:szCs w:val="20"/>
              </w:rPr>
              <w:t>e</w:t>
            </w:r>
            <w:r w:rsidRPr="000D3545">
              <w:rPr>
                <w:rFonts w:ascii="Arial" w:eastAsia="Calibri" w:hAnsi="Arial" w:cs="Arial"/>
                <w:spacing w:val="-6"/>
                <w:w w:val="101"/>
                <w:sz w:val="20"/>
                <w:szCs w:val="20"/>
              </w:rPr>
              <w:t>r</w:t>
            </w:r>
            <w:r w:rsidRPr="000D3545">
              <w:rPr>
                <w:rFonts w:ascii="Arial" w:eastAsia="Calibri" w:hAnsi="Arial" w:cs="Arial"/>
                <w:w w:val="101"/>
                <w:sz w:val="20"/>
                <w:szCs w:val="20"/>
              </w:rPr>
              <w:t>inin güç</w:t>
            </w:r>
            <w:r w:rsidRPr="000D3545">
              <w:rPr>
                <w:rFonts w:ascii="Arial" w:eastAsia="Calibri" w:hAnsi="Arial" w:cs="Arial"/>
                <w:spacing w:val="-3"/>
                <w:w w:val="101"/>
                <w:sz w:val="20"/>
                <w:szCs w:val="20"/>
              </w:rPr>
              <w:t>l</w:t>
            </w:r>
            <w:r w:rsidRPr="000D3545">
              <w:rPr>
                <w:rFonts w:ascii="Arial" w:eastAsia="Calibri" w:hAnsi="Arial" w:cs="Arial"/>
                <w:w w:val="101"/>
                <w:sz w:val="20"/>
                <w:szCs w:val="20"/>
              </w:rPr>
              <w:t>en</w:t>
            </w:r>
            <w:r w:rsidRPr="000D3545">
              <w:rPr>
                <w:rFonts w:ascii="Arial" w:eastAsia="Calibri" w:hAnsi="Arial" w:cs="Arial"/>
                <w:spacing w:val="-5"/>
                <w:w w:val="101"/>
                <w:sz w:val="20"/>
                <w:szCs w:val="20"/>
              </w:rPr>
              <w:t>d</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spacing w:val="-3"/>
                <w:w w:val="101"/>
                <w:sz w:val="20"/>
                <w:szCs w:val="20"/>
              </w:rPr>
              <w:t>l</w:t>
            </w:r>
            <w:r w:rsidRPr="000D3545">
              <w:rPr>
                <w:rFonts w:ascii="Arial" w:eastAsia="Calibri" w:hAnsi="Arial" w:cs="Arial"/>
                <w:w w:val="101"/>
                <w:sz w:val="20"/>
                <w:szCs w:val="20"/>
              </w:rPr>
              <w:t>mesi</w:t>
            </w:r>
          </w:p>
        </w:tc>
      </w:tr>
      <w:tr w:rsidR="00726A53" w:rsidRPr="000D3545" w14:paraId="55EF0E27" w14:textId="77777777" w:rsidTr="00726A53">
        <w:tc>
          <w:tcPr>
            <w:tcW w:w="14560" w:type="dxa"/>
            <w:gridSpan w:val="5"/>
            <w:shd w:val="clear" w:color="auto" w:fill="D5DCE4"/>
          </w:tcPr>
          <w:p w14:paraId="0FC00E3E" w14:textId="55E9211B" w:rsidR="00726A53" w:rsidRPr="000D3545" w:rsidRDefault="00726A53" w:rsidP="00596EB5">
            <w:pPr>
              <w:rPr>
                <w:rFonts w:ascii="Arial" w:hAnsi="Arial"/>
                <w:sz w:val="20"/>
                <w:szCs w:val="20"/>
              </w:rPr>
            </w:pPr>
            <w:r w:rsidRPr="000D3545">
              <w:rPr>
                <w:rFonts w:ascii="Arial" w:hAnsi="Arial" w:cs="Verdana"/>
                <w:b/>
                <w:bCs/>
                <w:color w:val="000000"/>
                <w:sz w:val="20"/>
                <w:szCs w:val="20"/>
                <w:lang w:eastAsia="da-DK"/>
              </w:rPr>
              <w:t>Hedef 5.1.1:</w:t>
            </w:r>
            <w:r w:rsidRPr="000D3545">
              <w:rPr>
                <w:rFonts w:ascii="Arial" w:hAnsi="Arial" w:cs="Verdana"/>
                <w:color w:val="000000"/>
                <w:sz w:val="20"/>
                <w:szCs w:val="20"/>
                <w:lang w:eastAsia="da-DK"/>
              </w:rPr>
              <w:t xml:space="preserve"> </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a</w:t>
            </w:r>
            <w:r w:rsidRPr="000D3545">
              <w:rPr>
                <w:rFonts w:ascii="Arial" w:eastAsia="Calibri" w:hAnsi="Arial" w:cs="Arial"/>
                <w:w w:val="101"/>
                <w:sz w:val="20"/>
                <w:szCs w:val="20"/>
              </w:rPr>
              <w:t>d</w:t>
            </w:r>
            <w:r w:rsidRPr="000D3545">
              <w:rPr>
                <w:rFonts w:ascii="Arial" w:eastAsia="Calibri" w:hAnsi="Arial" w:cs="Arial"/>
                <w:spacing w:val="-3"/>
                <w:w w:val="101"/>
                <w:sz w:val="20"/>
                <w:szCs w:val="20"/>
              </w:rPr>
              <w:t>ı</w:t>
            </w:r>
            <w:r w:rsidRPr="000D3545">
              <w:rPr>
                <w:rFonts w:ascii="Arial" w:eastAsia="Calibri" w:hAnsi="Arial" w:cs="Arial"/>
                <w:w w:val="101"/>
                <w:sz w:val="20"/>
                <w:szCs w:val="20"/>
              </w:rPr>
              <w:t>n</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spacing w:val="-3"/>
                <w:w w:val="101"/>
                <w:sz w:val="20"/>
                <w:szCs w:val="20"/>
              </w:rPr>
              <w:t>ı</w:t>
            </w:r>
            <w:r w:rsidRPr="000D3545">
              <w:rPr>
                <w:rFonts w:ascii="Arial" w:eastAsia="Calibri" w:hAnsi="Arial" w:cs="Arial"/>
                <w:w w:val="101"/>
                <w:sz w:val="20"/>
                <w:szCs w:val="20"/>
              </w:rPr>
              <w:t xml:space="preserve">n </w:t>
            </w:r>
            <w:r w:rsidRPr="000D3545">
              <w:rPr>
                <w:rFonts w:ascii="Arial" w:eastAsia="Calibri" w:hAnsi="Arial" w:cs="Arial"/>
                <w:spacing w:val="-1"/>
                <w:sz w:val="20"/>
                <w:szCs w:val="20"/>
              </w:rPr>
              <w:t>kara</w:t>
            </w:r>
            <w:r w:rsidRPr="000D3545">
              <w:rPr>
                <w:rFonts w:ascii="Arial" w:eastAsia="Calibri" w:hAnsi="Arial" w:cs="Arial"/>
                <w:sz w:val="20"/>
                <w:szCs w:val="20"/>
              </w:rPr>
              <w:t>r</w:t>
            </w:r>
            <w:r w:rsidRPr="000D3545">
              <w:rPr>
                <w:rFonts w:ascii="Arial" w:eastAsia="Calibri" w:hAnsi="Arial" w:cs="Arial"/>
                <w:spacing w:val="5"/>
                <w:sz w:val="20"/>
                <w:szCs w:val="20"/>
              </w:rPr>
              <w:t xml:space="preserve"> </w:t>
            </w:r>
            <w:r w:rsidRPr="000D3545">
              <w:rPr>
                <w:rFonts w:ascii="Arial" w:eastAsia="Calibri" w:hAnsi="Arial" w:cs="Arial"/>
                <w:spacing w:val="-1"/>
                <w:w w:val="101"/>
                <w:sz w:val="20"/>
                <w:szCs w:val="20"/>
              </w:rPr>
              <w:t>a</w:t>
            </w:r>
            <w:r w:rsidRPr="000D3545">
              <w:rPr>
                <w:rFonts w:ascii="Arial" w:eastAsia="Calibri" w:hAnsi="Arial" w:cs="Arial"/>
                <w:spacing w:val="1"/>
                <w:w w:val="101"/>
                <w:sz w:val="20"/>
                <w:szCs w:val="20"/>
              </w:rPr>
              <w:t>l</w:t>
            </w:r>
            <w:r w:rsidRPr="000D3545">
              <w:rPr>
                <w:rFonts w:ascii="Arial" w:eastAsia="Calibri" w:hAnsi="Arial" w:cs="Arial"/>
                <w:spacing w:val="-2"/>
                <w:w w:val="101"/>
                <w:sz w:val="20"/>
                <w:szCs w:val="20"/>
              </w:rPr>
              <w:t>m</w:t>
            </w:r>
            <w:r w:rsidRPr="000D3545">
              <w:rPr>
                <w:rFonts w:ascii="Arial" w:eastAsia="Calibri" w:hAnsi="Arial" w:cs="Arial"/>
                <w:w w:val="101"/>
                <w:sz w:val="20"/>
                <w:szCs w:val="20"/>
              </w:rPr>
              <w:t xml:space="preserve">a </w:t>
            </w:r>
            <w:r w:rsidRPr="000D3545">
              <w:rPr>
                <w:rFonts w:ascii="Arial" w:eastAsia="Calibri" w:hAnsi="Arial" w:cs="Arial"/>
                <w:spacing w:val="1"/>
                <w:sz w:val="20"/>
                <w:szCs w:val="20"/>
              </w:rPr>
              <w:t>s</w:t>
            </w:r>
            <w:r w:rsidRPr="000D3545">
              <w:rPr>
                <w:rFonts w:ascii="Arial" w:eastAsia="Calibri" w:hAnsi="Arial" w:cs="Arial"/>
                <w:sz w:val="20"/>
                <w:szCs w:val="20"/>
              </w:rPr>
              <w:t>ü</w:t>
            </w:r>
            <w:r w:rsidRPr="000D3545">
              <w:rPr>
                <w:rFonts w:ascii="Arial" w:eastAsia="Calibri" w:hAnsi="Arial" w:cs="Arial"/>
                <w:spacing w:val="-1"/>
                <w:sz w:val="20"/>
                <w:szCs w:val="20"/>
              </w:rPr>
              <w:t>r</w:t>
            </w:r>
            <w:r w:rsidRPr="000D3545">
              <w:rPr>
                <w:rFonts w:ascii="Arial" w:eastAsia="Calibri" w:hAnsi="Arial" w:cs="Arial"/>
                <w:sz w:val="20"/>
                <w:szCs w:val="20"/>
              </w:rPr>
              <w:t>eç</w:t>
            </w:r>
            <w:r w:rsidRPr="000D3545">
              <w:rPr>
                <w:rFonts w:ascii="Arial" w:eastAsia="Calibri" w:hAnsi="Arial" w:cs="Arial"/>
                <w:spacing w:val="-3"/>
                <w:sz w:val="20"/>
                <w:szCs w:val="20"/>
              </w:rPr>
              <w:t>l</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pacing w:val="1"/>
                <w:sz w:val="20"/>
                <w:szCs w:val="20"/>
              </w:rPr>
              <w:t>i</w:t>
            </w:r>
            <w:r w:rsidRPr="000D3545">
              <w:rPr>
                <w:rFonts w:ascii="Arial" w:eastAsia="Calibri" w:hAnsi="Arial" w:cs="Arial"/>
                <w:spacing w:val="-5"/>
                <w:sz w:val="20"/>
                <w:szCs w:val="20"/>
              </w:rPr>
              <w:t>n</w:t>
            </w:r>
            <w:r w:rsidRPr="000D3545">
              <w:rPr>
                <w:rFonts w:ascii="Arial" w:eastAsia="Calibri" w:hAnsi="Arial" w:cs="Arial"/>
                <w:sz w:val="20"/>
                <w:szCs w:val="20"/>
              </w:rPr>
              <w:t>e</w:t>
            </w:r>
            <w:r w:rsidRPr="000D3545">
              <w:rPr>
                <w:rFonts w:ascii="Arial" w:eastAsia="Calibri" w:hAnsi="Arial" w:cs="Arial"/>
                <w:spacing w:val="11"/>
                <w:sz w:val="20"/>
                <w:szCs w:val="20"/>
              </w:rPr>
              <w:t xml:space="preserve"> </w:t>
            </w:r>
            <w:r w:rsidRPr="000D3545">
              <w:rPr>
                <w:rFonts w:ascii="Arial" w:eastAsia="Calibri" w:hAnsi="Arial" w:cs="Arial"/>
                <w:spacing w:val="-1"/>
                <w:w w:val="101"/>
                <w:sz w:val="20"/>
                <w:szCs w:val="20"/>
              </w:rPr>
              <w:t>a</w:t>
            </w:r>
            <w:r w:rsidRPr="000D3545">
              <w:rPr>
                <w:rFonts w:ascii="Arial" w:eastAsia="Calibri" w:hAnsi="Arial" w:cs="Arial"/>
                <w:spacing w:val="-6"/>
                <w:w w:val="101"/>
                <w:sz w:val="20"/>
                <w:szCs w:val="20"/>
              </w:rPr>
              <w:t>k</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i</w:t>
            </w:r>
            <w:r w:rsidRPr="000D3545">
              <w:rPr>
                <w:rFonts w:ascii="Arial" w:eastAsia="Calibri" w:hAnsi="Arial" w:cs="Arial"/>
                <w:w w:val="101"/>
                <w:sz w:val="20"/>
                <w:szCs w:val="20"/>
              </w:rPr>
              <w:t xml:space="preserve">f </w:t>
            </w:r>
            <w:r w:rsidRPr="000D3545">
              <w:rPr>
                <w:rFonts w:ascii="Arial" w:eastAsia="Calibri" w:hAnsi="Arial" w:cs="Arial"/>
                <w:spacing w:val="-1"/>
                <w:sz w:val="20"/>
                <w:szCs w:val="20"/>
              </w:rPr>
              <w:t>ka</w:t>
            </w:r>
            <w:r w:rsidRPr="000D3545">
              <w:rPr>
                <w:rFonts w:ascii="Arial" w:eastAsia="Calibri" w:hAnsi="Arial" w:cs="Arial"/>
                <w:spacing w:val="1"/>
                <w:sz w:val="20"/>
                <w:szCs w:val="20"/>
              </w:rPr>
              <w:t>tı</w:t>
            </w:r>
            <w:r w:rsidRPr="000D3545">
              <w:rPr>
                <w:rFonts w:ascii="Arial" w:eastAsia="Calibri" w:hAnsi="Arial" w:cs="Arial"/>
                <w:spacing w:val="-3"/>
                <w:sz w:val="20"/>
                <w:szCs w:val="20"/>
              </w:rPr>
              <w:t>l</w:t>
            </w:r>
            <w:r w:rsidRPr="000D3545">
              <w:rPr>
                <w:rFonts w:ascii="Arial" w:eastAsia="Calibri" w:hAnsi="Arial" w:cs="Arial"/>
                <w:spacing w:val="1"/>
                <w:sz w:val="20"/>
                <w:szCs w:val="20"/>
              </w:rPr>
              <w:t>ı</w:t>
            </w:r>
            <w:r w:rsidRPr="000D3545">
              <w:rPr>
                <w:rFonts w:ascii="Arial" w:eastAsia="Calibri" w:hAnsi="Arial" w:cs="Arial"/>
                <w:spacing w:val="-2"/>
                <w:sz w:val="20"/>
                <w:szCs w:val="20"/>
              </w:rPr>
              <w:t>m</w:t>
            </w:r>
            <w:r w:rsidRPr="000D3545">
              <w:rPr>
                <w:rFonts w:ascii="Arial" w:eastAsia="Calibri" w:hAnsi="Arial" w:cs="Arial"/>
                <w:spacing w:val="1"/>
                <w:sz w:val="20"/>
                <w:szCs w:val="20"/>
              </w:rPr>
              <w:t>ı</w:t>
            </w:r>
            <w:r w:rsidRPr="000D3545">
              <w:rPr>
                <w:rFonts w:ascii="Arial" w:eastAsia="Calibri" w:hAnsi="Arial" w:cs="Arial"/>
                <w:spacing w:val="-5"/>
                <w:sz w:val="20"/>
                <w:szCs w:val="20"/>
              </w:rPr>
              <w:t>n</w:t>
            </w:r>
            <w:r w:rsidRPr="000D3545">
              <w:rPr>
                <w:rFonts w:ascii="Arial" w:eastAsia="Calibri" w:hAnsi="Arial" w:cs="Arial"/>
                <w:sz w:val="20"/>
                <w:szCs w:val="20"/>
              </w:rPr>
              <w:t>ı</w:t>
            </w:r>
            <w:r w:rsidRPr="000D3545">
              <w:rPr>
                <w:rFonts w:ascii="Arial" w:eastAsia="Calibri" w:hAnsi="Arial" w:cs="Arial"/>
                <w:spacing w:val="6"/>
                <w:sz w:val="20"/>
                <w:szCs w:val="20"/>
              </w:rPr>
              <w:t xml:space="preserve"> </w:t>
            </w:r>
            <w:r w:rsidRPr="000D3545">
              <w:rPr>
                <w:rFonts w:ascii="Arial" w:eastAsia="Calibri" w:hAnsi="Arial" w:cs="Arial"/>
                <w:spacing w:val="1"/>
                <w:w w:val="101"/>
                <w:sz w:val="20"/>
                <w:szCs w:val="20"/>
              </w:rPr>
              <w:t>s</w:t>
            </w:r>
            <w:r w:rsidRPr="000D3545">
              <w:rPr>
                <w:rFonts w:ascii="Arial" w:eastAsia="Calibri" w:hAnsi="Arial" w:cs="Arial"/>
                <w:spacing w:val="-1"/>
                <w:w w:val="101"/>
                <w:sz w:val="20"/>
                <w:szCs w:val="20"/>
              </w:rPr>
              <w:t>a</w:t>
            </w:r>
            <w:r w:rsidRPr="000D3545">
              <w:rPr>
                <w:rFonts w:ascii="Arial" w:eastAsia="Calibri" w:hAnsi="Arial" w:cs="Arial"/>
                <w:w w:val="101"/>
                <w:sz w:val="20"/>
                <w:szCs w:val="20"/>
              </w:rPr>
              <w:t>ğ</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spacing w:val="-6"/>
                <w:w w:val="101"/>
                <w:sz w:val="20"/>
                <w:szCs w:val="20"/>
              </w:rPr>
              <w:t>m</w:t>
            </w:r>
            <w:r w:rsidRPr="000D3545">
              <w:rPr>
                <w:rFonts w:ascii="Arial" w:eastAsia="Calibri" w:hAnsi="Arial" w:cs="Arial"/>
                <w:w w:val="101"/>
                <w:sz w:val="20"/>
                <w:szCs w:val="20"/>
              </w:rPr>
              <w:t xml:space="preserve">a </w:t>
            </w:r>
            <w:r w:rsidRPr="000D3545">
              <w:rPr>
                <w:rFonts w:ascii="Arial" w:eastAsia="Calibri" w:hAnsi="Arial" w:cs="Arial"/>
                <w:spacing w:val="-1"/>
                <w:sz w:val="20"/>
                <w:szCs w:val="20"/>
              </w:rPr>
              <w:t>k</w:t>
            </w:r>
            <w:r w:rsidRPr="000D3545">
              <w:rPr>
                <w:rFonts w:ascii="Arial" w:eastAsia="Calibri" w:hAnsi="Arial" w:cs="Arial"/>
                <w:sz w:val="20"/>
                <w:szCs w:val="20"/>
              </w:rPr>
              <w:t>onu</w:t>
            </w:r>
            <w:r w:rsidRPr="000D3545">
              <w:rPr>
                <w:rFonts w:ascii="Arial" w:eastAsia="Calibri" w:hAnsi="Arial" w:cs="Arial"/>
                <w:spacing w:val="1"/>
                <w:sz w:val="20"/>
                <w:szCs w:val="20"/>
              </w:rPr>
              <w:t>s</w:t>
            </w:r>
            <w:r w:rsidRPr="000D3545">
              <w:rPr>
                <w:rFonts w:ascii="Arial" w:eastAsia="Calibri" w:hAnsi="Arial" w:cs="Arial"/>
                <w:spacing w:val="-5"/>
                <w:sz w:val="20"/>
                <w:szCs w:val="20"/>
              </w:rPr>
              <w:t>u</w:t>
            </w:r>
            <w:r w:rsidRPr="000D3545">
              <w:rPr>
                <w:rFonts w:ascii="Arial" w:eastAsia="Calibri" w:hAnsi="Arial" w:cs="Arial"/>
                <w:sz w:val="20"/>
                <w:szCs w:val="20"/>
              </w:rPr>
              <w:t>nda</w:t>
            </w:r>
            <w:r w:rsidRPr="000D3545">
              <w:rPr>
                <w:rFonts w:ascii="Arial" w:eastAsia="Calibri" w:hAnsi="Arial" w:cs="Arial"/>
                <w:spacing w:val="5"/>
                <w:sz w:val="20"/>
                <w:szCs w:val="20"/>
              </w:rPr>
              <w:t xml:space="preserve"> </w:t>
            </w:r>
            <w:r w:rsidRPr="000D3545">
              <w:rPr>
                <w:rFonts w:ascii="Arial" w:eastAsia="Calibri" w:hAnsi="Arial" w:cs="Arial"/>
                <w:spacing w:val="-1"/>
                <w:w w:val="101"/>
                <w:sz w:val="20"/>
                <w:szCs w:val="20"/>
              </w:rPr>
              <w:t>y</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4"/>
                <w:w w:val="101"/>
                <w:sz w:val="20"/>
                <w:szCs w:val="20"/>
              </w:rPr>
              <w:t>e</w:t>
            </w:r>
            <w:r w:rsidRPr="000D3545">
              <w:rPr>
                <w:rFonts w:ascii="Arial" w:eastAsia="Calibri" w:hAnsi="Arial" w:cs="Arial"/>
                <w:w w:val="101"/>
                <w:sz w:val="20"/>
                <w:szCs w:val="20"/>
              </w:rPr>
              <w:t xml:space="preserve">l </w:t>
            </w:r>
            <w:r w:rsidRPr="000D3545">
              <w:rPr>
                <w:rFonts w:ascii="Arial" w:eastAsia="Calibri" w:hAnsi="Arial" w:cs="Arial"/>
                <w:spacing w:val="-1"/>
                <w:sz w:val="20"/>
                <w:szCs w:val="20"/>
              </w:rPr>
              <w:t>y</w:t>
            </w:r>
            <w:r w:rsidRPr="000D3545">
              <w:rPr>
                <w:rFonts w:ascii="Arial" w:eastAsia="Calibri" w:hAnsi="Arial" w:cs="Arial"/>
                <w:sz w:val="20"/>
                <w:szCs w:val="20"/>
              </w:rPr>
              <w:t>öne</w:t>
            </w:r>
            <w:r w:rsidRPr="000D3545">
              <w:rPr>
                <w:rFonts w:ascii="Arial" w:eastAsia="Calibri" w:hAnsi="Arial" w:cs="Arial"/>
                <w:spacing w:val="-3"/>
                <w:sz w:val="20"/>
                <w:szCs w:val="20"/>
              </w:rPr>
              <w:t>t</w:t>
            </w:r>
            <w:r w:rsidRPr="000D3545">
              <w:rPr>
                <w:rFonts w:ascii="Arial" w:eastAsia="Calibri" w:hAnsi="Arial" w:cs="Arial"/>
                <w:spacing w:val="1"/>
                <w:sz w:val="20"/>
                <w:szCs w:val="20"/>
              </w:rPr>
              <w:t>i</w:t>
            </w:r>
            <w:r w:rsidRPr="000D3545">
              <w:rPr>
                <w:rFonts w:ascii="Arial" w:eastAsia="Calibri" w:hAnsi="Arial" w:cs="Arial"/>
                <w:sz w:val="20"/>
                <w:szCs w:val="20"/>
              </w:rPr>
              <w:t>c</w:t>
            </w:r>
            <w:r w:rsidRPr="000D3545">
              <w:rPr>
                <w:rFonts w:ascii="Arial" w:eastAsia="Calibri" w:hAnsi="Arial" w:cs="Arial"/>
                <w:spacing w:val="-3"/>
                <w:sz w:val="20"/>
                <w:szCs w:val="20"/>
              </w:rPr>
              <w:t>i</w:t>
            </w:r>
            <w:r w:rsidRPr="000D3545">
              <w:rPr>
                <w:rFonts w:ascii="Arial" w:eastAsia="Calibri" w:hAnsi="Arial" w:cs="Arial"/>
                <w:spacing w:val="1"/>
                <w:sz w:val="20"/>
                <w:szCs w:val="20"/>
              </w:rPr>
              <w:t>l</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pacing w:val="-3"/>
                <w:sz w:val="20"/>
                <w:szCs w:val="20"/>
              </w:rPr>
              <w:t>i</w:t>
            </w:r>
            <w:r w:rsidRPr="000D3545">
              <w:rPr>
                <w:rFonts w:ascii="Arial" w:eastAsia="Calibri" w:hAnsi="Arial" w:cs="Arial"/>
                <w:sz w:val="20"/>
                <w:szCs w:val="20"/>
              </w:rPr>
              <w:t>n</w:t>
            </w:r>
            <w:r w:rsidRPr="000D3545">
              <w:rPr>
                <w:rFonts w:ascii="Arial" w:eastAsia="Calibri" w:hAnsi="Arial" w:cs="Arial"/>
                <w:spacing w:val="12"/>
                <w:sz w:val="20"/>
                <w:szCs w:val="20"/>
              </w:rPr>
              <w:t xml:space="preserve"> </w:t>
            </w:r>
            <w:r w:rsidRPr="000D3545">
              <w:rPr>
                <w:rFonts w:ascii="Arial" w:eastAsia="Calibri" w:hAnsi="Arial" w:cs="Arial"/>
                <w:spacing w:val="-6"/>
                <w:w w:val="101"/>
                <w:sz w:val="20"/>
                <w:szCs w:val="20"/>
              </w:rPr>
              <w:t>v</w:t>
            </w:r>
            <w:r w:rsidRPr="000D3545">
              <w:rPr>
                <w:rFonts w:ascii="Arial" w:eastAsia="Calibri" w:hAnsi="Arial" w:cs="Arial"/>
                <w:w w:val="101"/>
                <w:sz w:val="20"/>
                <w:szCs w:val="20"/>
              </w:rPr>
              <w:t xml:space="preserve">e </w:t>
            </w:r>
            <w:r w:rsidRPr="000D3545">
              <w:rPr>
                <w:rFonts w:ascii="Arial" w:eastAsia="Calibri" w:hAnsi="Arial" w:cs="Arial"/>
                <w:spacing w:val="-1"/>
                <w:sz w:val="20"/>
                <w:szCs w:val="20"/>
              </w:rPr>
              <w:t>y</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z w:val="20"/>
                <w:szCs w:val="20"/>
              </w:rPr>
              <w:t>el</w:t>
            </w:r>
            <w:r w:rsidRPr="000D3545">
              <w:rPr>
                <w:rFonts w:ascii="Arial" w:eastAsia="Calibri" w:hAnsi="Arial" w:cs="Arial"/>
                <w:spacing w:val="3"/>
                <w:sz w:val="20"/>
                <w:szCs w:val="20"/>
              </w:rPr>
              <w:t xml:space="preserve"> </w:t>
            </w:r>
            <w:r w:rsidRPr="000D3545">
              <w:rPr>
                <w:rFonts w:ascii="Arial" w:eastAsia="Calibri" w:hAnsi="Arial" w:cs="Arial"/>
                <w:spacing w:val="-1"/>
                <w:w w:val="101"/>
                <w:sz w:val="20"/>
                <w:szCs w:val="20"/>
              </w:rPr>
              <w:t>y</w:t>
            </w:r>
            <w:r w:rsidRPr="000D3545">
              <w:rPr>
                <w:rFonts w:ascii="Arial" w:eastAsia="Calibri" w:hAnsi="Arial" w:cs="Arial"/>
                <w:w w:val="101"/>
                <w:sz w:val="20"/>
                <w:szCs w:val="20"/>
              </w:rPr>
              <w:t>ön</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ti</w:t>
            </w:r>
            <w:r w:rsidRPr="000D3545">
              <w:rPr>
                <w:rFonts w:ascii="Arial" w:eastAsia="Calibri" w:hAnsi="Arial" w:cs="Arial"/>
                <w:w w:val="101"/>
                <w:sz w:val="20"/>
                <w:szCs w:val="20"/>
              </w:rPr>
              <w:t>m pe</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s</w:t>
            </w:r>
            <w:r w:rsidRPr="000D3545">
              <w:rPr>
                <w:rFonts w:ascii="Arial" w:eastAsia="Calibri" w:hAnsi="Arial" w:cs="Arial"/>
                <w:w w:val="101"/>
                <w:sz w:val="20"/>
                <w:szCs w:val="20"/>
              </w:rPr>
              <w:t>o</w:t>
            </w:r>
            <w:r w:rsidRPr="000D3545">
              <w:rPr>
                <w:rFonts w:ascii="Arial" w:eastAsia="Calibri" w:hAnsi="Arial" w:cs="Arial"/>
                <w:spacing w:val="-5"/>
                <w:w w:val="101"/>
                <w:sz w:val="20"/>
                <w:szCs w:val="20"/>
              </w:rPr>
              <w:t>n</w:t>
            </w:r>
            <w:r w:rsidRPr="000D3545">
              <w:rPr>
                <w:rFonts w:ascii="Arial" w:eastAsia="Calibri" w:hAnsi="Arial" w:cs="Arial"/>
                <w:w w:val="101"/>
                <w:sz w:val="20"/>
                <w:szCs w:val="20"/>
              </w:rPr>
              <w:t>e</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i</w:t>
            </w:r>
            <w:r w:rsidRPr="000D3545">
              <w:rPr>
                <w:rFonts w:ascii="Arial" w:eastAsia="Calibri" w:hAnsi="Arial" w:cs="Arial"/>
                <w:w w:val="101"/>
                <w:sz w:val="20"/>
                <w:szCs w:val="20"/>
              </w:rPr>
              <w:t>n</w:t>
            </w:r>
            <w:r w:rsidRPr="000D3545">
              <w:rPr>
                <w:rFonts w:ascii="Arial" w:eastAsia="Calibri" w:hAnsi="Arial" w:cs="Arial"/>
                <w:spacing w:val="-3"/>
                <w:w w:val="101"/>
                <w:sz w:val="20"/>
                <w:szCs w:val="20"/>
              </w:rPr>
              <w:t>i</w:t>
            </w:r>
            <w:r w:rsidRPr="000D3545">
              <w:rPr>
                <w:rFonts w:ascii="Arial" w:eastAsia="Calibri" w:hAnsi="Arial" w:cs="Arial"/>
                <w:w w:val="101"/>
                <w:sz w:val="20"/>
                <w:szCs w:val="20"/>
              </w:rPr>
              <w:t xml:space="preserve">n </w:t>
            </w:r>
            <w:r w:rsidRPr="000D3545">
              <w:rPr>
                <w:rFonts w:ascii="Arial" w:eastAsia="Calibri" w:hAnsi="Arial" w:cs="Arial"/>
                <w:spacing w:val="2"/>
                <w:sz w:val="20"/>
                <w:szCs w:val="20"/>
              </w:rPr>
              <w:t>f</w:t>
            </w:r>
            <w:r w:rsidRPr="000D3545">
              <w:rPr>
                <w:rFonts w:ascii="Arial" w:eastAsia="Calibri" w:hAnsi="Arial" w:cs="Arial"/>
                <w:spacing w:val="-1"/>
                <w:sz w:val="20"/>
                <w:szCs w:val="20"/>
              </w:rPr>
              <w:t>ark</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5"/>
                <w:sz w:val="20"/>
                <w:szCs w:val="20"/>
              </w:rPr>
              <w:t>d</w:t>
            </w:r>
            <w:r w:rsidRPr="000D3545">
              <w:rPr>
                <w:rFonts w:ascii="Arial" w:eastAsia="Calibri" w:hAnsi="Arial" w:cs="Arial"/>
                <w:spacing w:val="-1"/>
                <w:sz w:val="20"/>
                <w:szCs w:val="20"/>
              </w:rPr>
              <w:t>a</w:t>
            </w:r>
            <w:r w:rsidRPr="000D3545">
              <w:rPr>
                <w:rFonts w:ascii="Arial" w:eastAsia="Calibri" w:hAnsi="Arial" w:cs="Arial"/>
                <w:spacing w:val="1"/>
                <w:sz w:val="20"/>
                <w:szCs w:val="20"/>
              </w:rPr>
              <w:t>l</w:t>
            </w:r>
            <w:r w:rsidRPr="000D3545">
              <w:rPr>
                <w:rFonts w:ascii="Arial" w:eastAsia="Calibri" w:hAnsi="Arial" w:cs="Arial"/>
                <w:spacing w:val="-3"/>
                <w:sz w:val="20"/>
                <w:szCs w:val="20"/>
              </w:rPr>
              <w:t>ı</w:t>
            </w:r>
            <w:r w:rsidRPr="000D3545">
              <w:rPr>
                <w:rFonts w:ascii="Arial" w:eastAsia="Calibri" w:hAnsi="Arial" w:cs="Arial"/>
                <w:sz w:val="20"/>
                <w:szCs w:val="20"/>
              </w:rPr>
              <w:t>ğını</w:t>
            </w:r>
            <w:r w:rsidRPr="000D3545">
              <w:rPr>
                <w:rFonts w:ascii="Arial" w:eastAsia="Calibri" w:hAnsi="Arial" w:cs="Arial"/>
                <w:spacing w:val="7"/>
                <w:sz w:val="20"/>
                <w:szCs w:val="20"/>
              </w:rPr>
              <w:t xml:space="preserve"> </w:t>
            </w:r>
            <w:r w:rsidRPr="000D3545">
              <w:rPr>
                <w:rFonts w:ascii="Arial" w:eastAsia="Calibri" w:hAnsi="Arial" w:cs="Arial"/>
                <w:spacing w:val="-1"/>
                <w:w w:val="101"/>
                <w:sz w:val="20"/>
                <w:szCs w:val="20"/>
              </w:rPr>
              <w:t>ar</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ırmak</w:t>
            </w:r>
          </w:p>
        </w:tc>
      </w:tr>
      <w:tr w:rsidR="008908DD" w:rsidRPr="000D3545" w14:paraId="4EF22167" w14:textId="77777777" w:rsidTr="00726A53">
        <w:tc>
          <w:tcPr>
            <w:tcW w:w="4495" w:type="dxa"/>
            <w:shd w:val="clear" w:color="auto" w:fill="auto"/>
          </w:tcPr>
          <w:p w14:paraId="4EFEDFC2" w14:textId="63664C25" w:rsidR="008908DD" w:rsidRPr="000D3545" w:rsidRDefault="008908DD" w:rsidP="00596EB5">
            <w:pPr>
              <w:tabs>
                <w:tab w:val="left" w:pos="2340"/>
              </w:tabs>
              <w:ind w:left="691" w:hanging="663"/>
              <w:rPr>
                <w:rFonts w:ascii="Arial" w:hAnsi="Arial" w:cs="Arial"/>
                <w:sz w:val="18"/>
                <w:szCs w:val="18"/>
              </w:rPr>
            </w:pPr>
            <w:r w:rsidRPr="000D3545">
              <w:rPr>
                <w:rFonts w:ascii="Arial" w:eastAsia="Calibri" w:hAnsi="Arial" w:cs="Arial"/>
                <w:spacing w:val="-1"/>
                <w:sz w:val="18"/>
                <w:szCs w:val="18"/>
              </w:rPr>
              <w:t>5.1.1.1</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i</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d</w:t>
            </w:r>
            <w:r w:rsidRPr="000D3545">
              <w:rPr>
                <w:rFonts w:ascii="Arial" w:eastAsia="Calibri" w:hAnsi="Arial" w:cs="Arial"/>
                <w:spacing w:val="-1"/>
                <w:sz w:val="18"/>
                <w:szCs w:val="18"/>
              </w:rPr>
              <w:t>ar</w:t>
            </w:r>
            <w:r w:rsidRPr="000D3545">
              <w:rPr>
                <w:rFonts w:ascii="Arial" w:eastAsia="Calibri" w:hAnsi="Arial" w:cs="Arial"/>
                <w:sz w:val="18"/>
                <w:szCs w:val="18"/>
              </w:rPr>
              <w:t>e</w:t>
            </w:r>
            <w:r w:rsidRPr="000D3545">
              <w:rPr>
                <w:rFonts w:ascii="Arial" w:eastAsia="Calibri" w:hAnsi="Arial" w:cs="Arial"/>
                <w:spacing w:val="-5"/>
                <w:sz w:val="18"/>
                <w:szCs w:val="18"/>
              </w:rPr>
              <w:t>c</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pacing w:val="1"/>
                <w:sz w:val="18"/>
                <w:szCs w:val="18"/>
              </w:rPr>
              <w:t>ş</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üm</w:t>
            </w:r>
            <w:r w:rsidRPr="000D3545">
              <w:rPr>
                <w:rFonts w:ascii="Arial" w:eastAsia="Calibri" w:hAnsi="Arial" w:cs="Arial"/>
                <w:spacing w:val="-1"/>
                <w:sz w:val="18"/>
                <w:szCs w:val="18"/>
              </w:rPr>
              <w:t xml:space="preserve"> </w:t>
            </w:r>
            <w:r w:rsidRPr="000D3545">
              <w:rPr>
                <w:rFonts w:ascii="Arial" w:eastAsia="Calibri" w:hAnsi="Arial" w:cs="Arial"/>
                <w:w w:val="101"/>
                <w:sz w:val="18"/>
                <w:szCs w:val="18"/>
              </w:rPr>
              <w:t>pe</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s</w:t>
            </w:r>
            <w:r w:rsidRPr="000D3545">
              <w:rPr>
                <w:rFonts w:ascii="Arial" w:eastAsia="Calibri" w:hAnsi="Arial" w:cs="Arial"/>
                <w:w w:val="101"/>
                <w:sz w:val="18"/>
                <w:szCs w:val="18"/>
              </w:rPr>
              <w:t>o</w:t>
            </w:r>
            <w:r w:rsidRPr="000D3545">
              <w:rPr>
                <w:rFonts w:ascii="Arial" w:eastAsia="Calibri" w:hAnsi="Arial" w:cs="Arial"/>
                <w:spacing w:val="-5"/>
                <w:w w:val="101"/>
                <w:sz w:val="18"/>
                <w:szCs w:val="18"/>
              </w:rPr>
              <w:t>n</w:t>
            </w:r>
            <w:r w:rsidRPr="000D3545">
              <w:rPr>
                <w:rFonts w:ascii="Arial" w:eastAsia="Calibri" w:hAnsi="Arial" w:cs="Arial"/>
                <w:w w:val="101"/>
                <w:sz w:val="18"/>
                <w:szCs w:val="18"/>
              </w:rPr>
              <w:t>e</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y</w:t>
            </w:r>
            <w:r w:rsidRPr="000D3545">
              <w:rPr>
                <w:rFonts w:ascii="Arial" w:eastAsia="Calibri" w:hAnsi="Arial" w:cs="Arial"/>
                <w:sz w:val="18"/>
                <w:szCs w:val="18"/>
              </w:rPr>
              <w:t>öne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4"/>
                <w:sz w:val="18"/>
                <w:szCs w:val="18"/>
              </w:rPr>
              <w:t>“</w:t>
            </w:r>
            <w:r w:rsidRPr="000D3545">
              <w:rPr>
                <w:rFonts w:ascii="Arial" w:eastAsia="Calibri" w:hAnsi="Arial" w:cs="Arial"/>
                <w:spacing w:val="2"/>
                <w:sz w:val="18"/>
                <w:szCs w:val="18"/>
              </w:rPr>
              <w:t>t</w:t>
            </w:r>
            <w:r w:rsidRPr="000D3545">
              <w:rPr>
                <w:rFonts w:ascii="Arial" w:eastAsia="Calibri" w:hAnsi="Arial" w:cs="Arial"/>
                <w:spacing w:val="-5"/>
                <w:sz w:val="18"/>
                <w:szCs w:val="18"/>
              </w:rPr>
              <w:t>o</w:t>
            </w:r>
            <w:r w:rsidRPr="000D3545">
              <w:rPr>
                <w:rFonts w:ascii="Arial" w:eastAsia="Calibri" w:hAnsi="Arial" w:cs="Arial"/>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6"/>
                <w:sz w:val="18"/>
                <w:szCs w:val="18"/>
              </w:rPr>
              <w:t>m</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l</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c</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si</w:t>
            </w:r>
            <w:r w:rsidRPr="000D3545">
              <w:rPr>
                <w:rFonts w:ascii="Arial" w:eastAsia="Calibri" w:hAnsi="Arial" w:cs="Arial"/>
                <w:spacing w:val="-6"/>
                <w:sz w:val="18"/>
                <w:szCs w:val="18"/>
              </w:rPr>
              <w:t>y</w:t>
            </w:r>
            <w:r w:rsidRPr="000D3545">
              <w:rPr>
                <w:rFonts w:ascii="Arial" w:eastAsia="Calibri" w:hAnsi="Arial" w:cs="Arial"/>
                <w:sz w:val="18"/>
                <w:szCs w:val="18"/>
              </w:rPr>
              <w:t>et</w:t>
            </w:r>
            <w:r w:rsidRPr="000D3545">
              <w:rPr>
                <w:rFonts w:ascii="Arial" w:eastAsia="Calibri" w:hAnsi="Arial" w:cs="Arial"/>
                <w:spacing w:val="5"/>
                <w:sz w:val="18"/>
                <w:szCs w:val="18"/>
              </w:rPr>
              <w:t xml:space="preserve"> </w:t>
            </w:r>
            <w:r w:rsidRPr="000D3545">
              <w:rPr>
                <w:rFonts w:ascii="Arial" w:eastAsia="Calibri" w:hAnsi="Arial" w:cs="Arial"/>
                <w:spacing w:val="-3"/>
                <w:sz w:val="18"/>
                <w:szCs w:val="18"/>
              </w:rPr>
              <w:t>e</w:t>
            </w:r>
            <w:r w:rsidRPr="000D3545">
              <w:rPr>
                <w:rFonts w:ascii="Arial" w:eastAsia="Calibri" w:hAnsi="Arial" w:cs="Arial"/>
                <w:spacing w:val="1"/>
                <w:sz w:val="18"/>
                <w:szCs w:val="18"/>
              </w:rPr>
              <w:t>şi</w:t>
            </w:r>
            <w:r w:rsidRPr="000D3545">
              <w:rPr>
                <w:rFonts w:ascii="Arial" w:eastAsia="Calibri" w:hAnsi="Arial" w:cs="Arial"/>
                <w:spacing w:val="-3"/>
                <w:sz w:val="18"/>
                <w:szCs w:val="18"/>
              </w:rPr>
              <w:t>t</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z w:val="18"/>
                <w:szCs w:val="18"/>
              </w:rPr>
              <w:t>ğ</w:t>
            </w:r>
            <w:r w:rsidRPr="000D3545">
              <w:rPr>
                <w:rFonts w:ascii="Arial" w:eastAsia="Calibri" w:hAnsi="Arial" w:cs="Arial"/>
                <w:spacing w:val="1"/>
                <w:sz w:val="18"/>
                <w:szCs w:val="18"/>
              </w:rPr>
              <w:t>i</w:t>
            </w:r>
            <w:r w:rsidRPr="000D3545">
              <w:rPr>
                <w:rFonts w:ascii="Arial" w:eastAsia="Calibri" w:hAnsi="Arial" w:cs="Arial"/>
                <w:sz w:val="18"/>
                <w:szCs w:val="18"/>
              </w:rPr>
              <w:t>,</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c</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si</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2"/>
                <w:w w:val="101"/>
                <w:sz w:val="18"/>
                <w:szCs w:val="18"/>
              </w:rPr>
              <w:t>d</w:t>
            </w:r>
            <w:r w:rsidRPr="000D3545">
              <w:rPr>
                <w:rFonts w:ascii="Arial" w:eastAsia="Calibri" w:hAnsi="Arial" w:cs="Arial"/>
                <w:w w:val="101"/>
                <w:sz w:val="18"/>
                <w:szCs w:val="18"/>
              </w:rPr>
              <w:t>u</w:t>
            </w:r>
            <w:r w:rsidRPr="000D3545">
              <w:rPr>
                <w:rFonts w:ascii="Arial" w:eastAsia="Calibri" w:hAnsi="Arial" w:cs="Arial"/>
                <w:spacing w:val="-1"/>
                <w:w w:val="101"/>
                <w:sz w:val="18"/>
                <w:szCs w:val="18"/>
              </w:rPr>
              <w:t>yar</w:t>
            </w:r>
            <w:r w:rsidRPr="000D3545">
              <w:rPr>
                <w:rFonts w:ascii="Arial" w:eastAsia="Calibri" w:hAnsi="Arial" w:cs="Arial"/>
                <w:spacing w:val="-3"/>
                <w:w w:val="101"/>
                <w:sz w:val="18"/>
                <w:szCs w:val="18"/>
              </w:rPr>
              <w:t>l</w:t>
            </w:r>
            <w:r w:rsidRPr="000D3545">
              <w:rPr>
                <w:rFonts w:ascii="Arial" w:eastAsia="Calibri" w:hAnsi="Arial" w:cs="Arial"/>
                <w:w w:val="101"/>
                <w:sz w:val="18"/>
                <w:szCs w:val="18"/>
              </w:rPr>
              <w:t xml:space="preserve">ı </w:t>
            </w:r>
            <w:r w:rsidRPr="000D3545">
              <w:rPr>
                <w:rFonts w:ascii="Arial" w:eastAsia="Calibri" w:hAnsi="Arial" w:cs="Arial"/>
                <w:spacing w:val="1"/>
                <w:sz w:val="18"/>
                <w:szCs w:val="18"/>
              </w:rPr>
              <w:t>b</w:t>
            </w:r>
            <w:r w:rsidRPr="000D3545">
              <w:rPr>
                <w:rFonts w:ascii="Arial" w:eastAsia="Calibri" w:hAnsi="Arial" w:cs="Arial"/>
                <w:sz w:val="18"/>
                <w:szCs w:val="18"/>
              </w:rPr>
              <w:t>ü</w:t>
            </w:r>
            <w:r w:rsidRPr="000D3545">
              <w:rPr>
                <w:rFonts w:ascii="Arial" w:eastAsia="Calibri" w:hAnsi="Arial" w:cs="Arial"/>
                <w:spacing w:val="1"/>
                <w:sz w:val="18"/>
                <w:szCs w:val="18"/>
              </w:rPr>
              <w:t>t</w:t>
            </w:r>
            <w:r w:rsidRPr="000D3545">
              <w:rPr>
                <w:rFonts w:ascii="Arial" w:eastAsia="Calibri" w:hAnsi="Arial" w:cs="Arial"/>
                <w:spacing w:val="-5"/>
                <w:sz w:val="18"/>
                <w:szCs w:val="18"/>
              </w:rPr>
              <w:t>ç</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c</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10"/>
                <w:sz w:val="18"/>
                <w:szCs w:val="18"/>
              </w:rPr>
              <w:t xml:space="preserve"> </w:t>
            </w:r>
            <w:r w:rsidRPr="000D3545">
              <w:rPr>
                <w:rFonts w:ascii="Arial" w:eastAsia="Calibri" w:hAnsi="Arial" w:cs="Arial"/>
                <w:spacing w:val="-2"/>
                <w:sz w:val="18"/>
                <w:szCs w:val="18"/>
              </w:rPr>
              <w:t>d</w:t>
            </w:r>
            <w:r w:rsidRPr="000D3545">
              <w:rPr>
                <w:rFonts w:ascii="Arial" w:eastAsia="Calibri" w:hAnsi="Arial" w:cs="Arial"/>
                <w:spacing w:val="-5"/>
                <w:sz w:val="18"/>
                <w:szCs w:val="18"/>
              </w:rPr>
              <w:t>u</w:t>
            </w:r>
            <w:r w:rsidRPr="000D3545">
              <w:rPr>
                <w:rFonts w:ascii="Arial" w:eastAsia="Calibri" w:hAnsi="Arial" w:cs="Arial"/>
                <w:spacing w:val="-1"/>
                <w:sz w:val="18"/>
                <w:szCs w:val="18"/>
              </w:rPr>
              <w:t>yar</w:t>
            </w:r>
            <w:r w:rsidRPr="000D3545">
              <w:rPr>
                <w:rFonts w:ascii="Arial" w:eastAsia="Calibri" w:hAnsi="Arial" w:cs="Arial"/>
                <w:spacing w:val="1"/>
                <w:sz w:val="18"/>
                <w:szCs w:val="18"/>
              </w:rPr>
              <w:t>l</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3"/>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9"/>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5"/>
                <w:sz w:val="18"/>
                <w:szCs w:val="18"/>
              </w:rPr>
              <w:t>u</w:t>
            </w:r>
            <w:r w:rsidRPr="000D3545">
              <w:rPr>
                <w:rFonts w:ascii="Arial" w:eastAsia="Calibri" w:hAnsi="Arial" w:cs="Arial"/>
                <w:sz w:val="18"/>
                <w:szCs w:val="18"/>
              </w:rPr>
              <w:t>nu</w:t>
            </w:r>
            <w:r w:rsidRPr="000D3545">
              <w:rPr>
                <w:rFonts w:ascii="Arial" w:eastAsia="Calibri" w:hAnsi="Arial" w:cs="Arial"/>
                <w:spacing w:val="-2"/>
                <w:sz w:val="18"/>
                <w:szCs w:val="18"/>
              </w:rPr>
              <w:t>m</w:t>
            </w:r>
            <w:r w:rsidRPr="000D3545">
              <w:rPr>
                <w:rFonts w:ascii="Arial" w:eastAsia="Calibri" w:hAnsi="Arial" w:cs="Arial"/>
                <w:sz w:val="18"/>
                <w:szCs w:val="18"/>
              </w:rPr>
              <w:t>u,</w:t>
            </w:r>
            <w:r w:rsidRPr="000D3545">
              <w:rPr>
                <w:rFonts w:ascii="Arial" w:eastAsia="Calibri" w:hAnsi="Arial" w:cs="Arial"/>
                <w:spacing w:val="1"/>
                <w:sz w:val="18"/>
                <w:szCs w:val="18"/>
              </w:rPr>
              <w:t xml:space="preserve"> k</w:t>
            </w:r>
            <w:r w:rsidRPr="000D3545">
              <w:rPr>
                <w:rFonts w:ascii="Arial" w:eastAsia="Calibri" w:hAnsi="Arial" w:cs="Arial"/>
                <w:spacing w:val="-6"/>
                <w:sz w:val="18"/>
                <w:szCs w:val="18"/>
              </w:rPr>
              <w:t>a</w:t>
            </w:r>
            <w:r w:rsidRPr="000D3545">
              <w:rPr>
                <w:rFonts w:ascii="Arial" w:eastAsia="Calibri" w:hAnsi="Arial" w:cs="Arial"/>
                <w:spacing w:val="1"/>
                <w:sz w:val="18"/>
                <w:szCs w:val="18"/>
              </w:rPr>
              <w:t>tı</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z w:val="18"/>
                <w:szCs w:val="18"/>
              </w:rPr>
              <w:t>c</w:t>
            </w:r>
            <w:r w:rsidRPr="000D3545">
              <w:rPr>
                <w:rFonts w:ascii="Arial" w:eastAsia="Calibri" w:hAnsi="Arial" w:cs="Arial"/>
                <w:spacing w:val="-3"/>
                <w:sz w:val="18"/>
                <w:szCs w:val="18"/>
              </w:rPr>
              <w:t>ı</w:t>
            </w:r>
            <w:r w:rsidRPr="000D3545">
              <w:rPr>
                <w:rFonts w:ascii="Arial" w:eastAsia="Calibri" w:hAnsi="Arial" w:cs="Arial"/>
                <w:spacing w:val="1"/>
                <w:sz w:val="18"/>
                <w:szCs w:val="18"/>
              </w:rPr>
              <w:t>lı</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spacing w:val="-5"/>
                <w:w w:val="101"/>
                <w:sz w:val="18"/>
                <w:szCs w:val="18"/>
              </w:rPr>
              <w:t>b</w:t>
            </w:r>
            <w:r w:rsidRPr="000D3545">
              <w:rPr>
                <w:rFonts w:ascii="Arial" w:eastAsia="Calibri" w:hAnsi="Arial" w:cs="Arial"/>
                <w:w w:val="101"/>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onu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da</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u w:val="single" w:color="000000"/>
              </w:rPr>
              <w:t>y</w:t>
            </w:r>
            <w:r w:rsidRPr="000D3545">
              <w:rPr>
                <w:rFonts w:ascii="Arial" w:eastAsia="Calibri" w:hAnsi="Arial" w:cs="Arial"/>
                <w:spacing w:val="-3"/>
                <w:sz w:val="18"/>
                <w:szCs w:val="18"/>
                <w:u w:val="single" w:color="000000"/>
              </w:rPr>
              <w:t>ı</w:t>
            </w:r>
            <w:r w:rsidRPr="000D3545">
              <w:rPr>
                <w:rFonts w:ascii="Arial" w:eastAsia="Calibri" w:hAnsi="Arial" w:cs="Arial"/>
                <w:spacing w:val="1"/>
                <w:sz w:val="18"/>
                <w:szCs w:val="18"/>
                <w:u w:val="single" w:color="000000"/>
              </w:rPr>
              <w:t>l</w:t>
            </w:r>
            <w:r w:rsidRPr="000D3545">
              <w:rPr>
                <w:rFonts w:ascii="Arial" w:eastAsia="Calibri" w:hAnsi="Arial" w:cs="Arial"/>
                <w:sz w:val="18"/>
                <w:szCs w:val="18"/>
                <w:u w:val="single" w:color="000000"/>
              </w:rPr>
              <w:t>da</w:t>
            </w:r>
            <w:r w:rsidRPr="000D3545">
              <w:rPr>
                <w:rFonts w:ascii="Arial" w:eastAsia="Calibri" w:hAnsi="Arial" w:cs="Arial"/>
                <w:spacing w:val="-52"/>
                <w:w w:val="109"/>
                <w:sz w:val="18"/>
                <w:szCs w:val="18"/>
                <w:u w:val="single" w:color="000000"/>
              </w:rPr>
              <w:t xml:space="preserve"> </w:t>
            </w:r>
            <w:r w:rsidRPr="000D3545">
              <w:rPr>
                <w:rFonts w:ascii="Arial" w:eastAsia="Calibri" w:hAnsi="Arial" w:cs="Arial"/>
                <w:w w:val="101"/>
                <w:sz w:val="18"/>
                <w:szCs w:val="18"/>
                <w:u w:val="single" w:color="000000"/>
              </w:rPr>
              <w:t>1</w:t>
            </w:r>
            <w:r w:rsidRPr="000D3545">
              <w:rPr>
                <w:rFonts w:ascii="Arial" w:eastAsia="Calibri" w:hAnsi="Arial" w:cs="Arial"/>
                <w:spacing w:val="-47"/>
                <w:w w:val="109"/>
                <w:sz w:val="18"/>
                <w:szCs w:val="18"/>
                <w:u w:val="single" w:color="000000"/>
              </w:rPr>
              <w:t xml:space="preserve"> </w:t>
            </w:r>
            <w:r w:rsidRPr="000D3545">
              <w:rPr>
                <w:rFonts w:ascii="Arial" w:eastAsia="Calibri" w:hAnsi="Arial" w:cs="Arial"/>
                <w:spacing w:val="-6"/>
                <w:sz w:val="18"/>
                <w:szCs w:val="18"/>
                <w:u w:val="single" w:color="000000"/>
              </w:rPr>
              <w:t>k</w:t>
            </w:r>
            <w:r w:rsidRPr="000D3545">
              <w:rPr>
                <w:rFonts w:ascii="Arial" w:eastAsia="Calibri" w:hAnsi="Arial" w:cs="Arial"/>
                <w:sz w:val="18"/>
                <w:szCs w:val="18"/>
                <w:u w:val="single" w:color="000000"/>
              </w:rPr>
              <w:t>ez</w:t>
            </w:r>
            <w:r w:rsidRPr="000D3545">
              <w:rPr>
                <w:rFonts w:ascii="Arial" w:eastAsia="Calibri" w:hAnsi="Arial" w:cs="Arial"/>
                <w:sz w:val="18"/>
                <w:szCs w:val="18"/>
              </w:rPr>
              <w:t xml:space="preserve"> eğ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pacing w:val="-6"/>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er</w:t>
            </w:r>
            <w:r w:rsidRPr="000D3545">
              <w:rPr>
                <w:rFonts w:ascii="Arial" w:eastAsia="Calibri" w:hAnsi="Arial" w:cs="Arial"/>
                <w:spacing w:val="4"/>
                <w:sz w:val="18"/>
                <w:szCs w:val="18"/>
              </w:rPr>
              <w:t xml:space="preserve"> </w:t>
            </w:r>
            <w:r w:rsidRPr="000D3545">
              <w:rPr>
                <w:rFonts w:ascii="Arial" w:eastAsia="Calibri" w:hAnsi="Arial" w:cs="Arial"/>
                <w:w w:val="101"/>
                <w:sz w:val="18"/>
                <w:szCs w:val="18"/>
              </w:rPr>
              <w:t>dü</w:t>
            </w:r>
            <w:r w:rsidRPr="000D3545">
              <w:rPr>
                <w:rFonts w:ascii="Arial" w:eastAsia="Calibri" w:hAnsi="Arial" w:cs="Arial"/>
                <w:spacing w:val="-5"/>
                <w:w w:val="101"/>
                <w:sz w:val="18"/>
                <w:szCs w:val="18"/>
              </w:rPr>
              <w:t>z</w:t>
            </w:r>
            <w:r w:rsidRPr="000D3545">
              <w:rPr>
                <w:rFonts w:ascii="Arial" w:eastAsia="Calibri" w:hAnsi="Arial" w:cs="Arial"/>
                <w:w w:val="101"/>
                <w:sz w:val="18"/>
                <w:szCs w:val="18"/>
              </w:rPr>
              <w:t>en</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051" w:type="dxa"/>
            <w:shd w:val="clear" w:color="auto" w:fill="auto"/>
          </w:tcPr>
          <w:p w14:paraId="22DAFD67" w14:textId="69F59701" w:rsidR="008908DD" w:rsidRPr="000D3545" w:rsidRDefault="008908DD" w:rsidP="00A80907">
            <w:pPr>
              <w:jc w:val="center"/>
              <w:rPr>
                <w:rFonts w:ascii="Arial" w:hAnsi="Arial" w:cs="Arial"/>
                <w:sz w:val="18"/>
                <w:szCs w:val="18"/>
              </w:rPr>
            </w:pPr>
            <w:r w:rsidRPr="000D3545">
              <w:rPr>
                <w:rFonts w:ascii="Arial" w:eastAsia="Calibri" w:hAnsi="Arial" w:cs="Arial"/>
                <w:spacing w:val="-1"/>
                <w:w w:val="101"/>
                <w:sz w:val="18"/>
                <w:szCs w:val="18"/>
              </w:rPr>
              <w:t>2013</w:t>
            </w:r>
            <w:r w:rsidR="00A80907">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shd w:val="clear" w:color="auto" w:fill="auto"/>
          </w:tcPr>
          <w:p w14:paraId="5388E845" w14:textId="77777777" w:rsidR="008908DD" w:rsidRPr="000D3545" w:rsidRDefault="008908DD" w:rsidP="00300A57">
            <w:pPr>
              <w:numPr>
                <w:ilvl w:val="0"/>
                <w:numId w:val="54"/>
              </w:numPr>
              <w:ind w:left="237" w:hanging="237"/>
              <w:rPr>
                <w:rFonts w:ascii="Arial" w:eastAsia="Calibri" w:hAnsi="Arial" w:cs="Arial"/>
                <w:spacing w:val="-3"/>
                <w:w w:val="101"/>
                <w:sz w:val="18"/>
                <w:szCs w:val="18"/>
              </w:rPr>
            </w:pPr>
            <w:r w:rsidRPr="000D3545">
              <w:rPr>
                <w:rFonts w:ascii="Arial" w:eastAsia="Calibri" w:hAnsi="Arial" w:cs="Arial"/>
                <w:spacing w:val="-3"/>
                <w:w w:val="101"/>
                <w:sz w:val="18"/>
                <w:szCs w:val="18"/>
              </w:rPr>
              <w:t>Valilik</w:t>
            </w:r>
          </w:p>
          <w:p w14:paraId="662E200A" w14:textId="77777777" w:rsidR="008908DD" w:rsidRPr="000D3545" w:rsidRDefault="008908DD" w:rsidP="00300A57">
            <w:pPr>
              <w:numPr>
                <w:ilvl w:val="0"/>
                <w:numId w:val="54"/>
              </w:numPr>
              <w:ind w:left="237" w:hanging="237"/>
              <w:rPr>
                <w:rFonts w:ascii="Arial" w:eastAsia="Calibri" w:hAnsi="Arial" w:cs="Arial"/>
                <w:spacing w:val="-3"/>
                <w:w w:val="101"/>
                <w:sz w:val="18"/>
                <w:szCs w:val="18"/>
              </w:rPr>
            </w:pPr>
            <w:r w:rsidRPr="000D3545">
              <w:rPr>
                <w:rFonts w:ascii="Arial" w:eastAsia="Calibri" w:hAnsi="Arial" w:cs="Arial"/>
                <w:spacing w:val="-3"/>
                <w:w w:val="101"/>
                <w:sz w:val="18"/>
                <w:szCs w:val="18"/>
              </w:rPr>
              <w:t>Belediye</w:t>
            </w:r>
          </w:p>
          <w:p w14:paraId="46382FC9" w14:textId="0D80F086" w:rsidR="008908DD" w:rsidRPr="000D3545" w:rsidRDefault="008908DD" w:rsidP="005510C2">
            <w:pPr>
              <w:ind w:left="237"/>
              <w:rPr>
                <w:rFonts w:ascii="Arial" w:eastAsia="Calibri" w:hAnsi="Arial" w:cs="Arial"/>
                <w:spacing w:val="-3"/>
                <w:w w:val="101"/>
                <w:sz w:val="18"/>
                <w:szCs w:val="18"/>
              </w:rPr>
            </w:pPr>
          </w:p>
        </w:tc>
        <w:tc>
          <w:tcPr>
            <w:tcW w:w="3587" w:type="dxa"/>
          </w:tcPr>
          <w:p w14:paraId="0739164E" w14:textId="0A9FF66E" w:rsidR="008908DD" w:rsidRPr="000D3545" w:rsidRDefault="008908DD" w:rsidP="00300A57">
            <w:pPr>
              <w:pStyle w:val="Standard"/>
              <w:numPr>
                <w:ilvl w:val="0"/>
                <w:numId w:val="54"/>
              </w:numPr>
              <w:tabs>
                <w:tab w:val="left" w:pos="2340"/>
              </w:tabs>
              <w:spacing w:after="0" w:line="240" w:lineRule="auto"/>
              <w:ind w:left="237" w:hanging="237"/>
              <w:rPr>
                <w:rFonts w:ascii="Arial" w:eastAsia="Calibri" w:hAnsi="Arial" w:cs="Arial"/>
                <w:color w:val="auto"/>
                <w:spacing w:val="-3"/>
                <w:w w:val="101"/>
                <w:sz w:val="18"/>
                <w:szCs w:val="18"/>
                <w:lang w:eastAsia="zh-CN" w:bidi="hi-IN"/>
              </w:rPr>
            </w:pPr>
            <w:r w:rsidRPr="000D3545">
              <w:rPr>
                <w:rFonts w:ascii="Arial" w:eastAsia="Calibri" w:hAnsi="Arial" w:cs="Arial"/>
                <w:color w:val="auto"/>
                <w:spacing w:val="-3"/>
                <w:w w:val="101"/>
                <w:sz w:val="18"/>
                <w:szCs w:val="18"/>
                <w:lang w:eastAsia="zh-CN" w:bidi="hi-IN"/>
              </w:rPr>
              <w:t>İlgili STK’lar</w:t>
            </w:r>
          </w:p>
        </w:tc>
        <w:tc>
          <w:tcPr>
            <w:tcW w:w="2377" w:type="dxa"/>
            <w:shd w:val="clear" w:color="auto" w:fill="auto"/>
          </w:tcPr>
          <w:p w14:paraId="34197033" w14:textId="35BD9BD3" w:rsidR="008908DD" w:rsidRPr="000D3545" w:rsidRDefault="008908DD" w:rsidP="00596EB5">
            <w:pPr>
              <w:numPr>
                <w:ilvl w:val="0"/>
                <w:numId w:val="54"/>
              </w:numPr>
              <w:ind w:left="237" w:hanging="237"/>
              <w:rPr>
                <w:rFonts w:ascii="Arial" w:hAnsi="Arial" w:cs="Arial"/>
                <w:sz w:val="18"/>
                <w:szCs w:val="18"/>
              </w:rPr>
            </w:pPr>
            <w:r w:rsidRPr="000D3545">
              <w:rPr>
                <w:rFonts w:ascii="Arial" w:eastAsia="Calibri" w:hAnsi="Arial" w:cs="Arial"/>
                <w:spacing w:val="2"/>
                <w:w w:val="101"/>
                <w:sz w:val="18"/>
                <w:szCs w:val="18"/>
              </w:rPr>
              <w:t>Y</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4"/>
                <w:w w:val="101"/>
                <w:sz w:val="18"/>
                <w:szCs w:val="18"/>
              </w:rPr>
              <w:t>e</w:t>
            </w:r>
            <w:r w:rsidRPr="000D3545">
              <w:rPr>
                <w:rFonts w:ascii="Arial" w:eastAsia="Calibri" w:hAnsi="Arial" w:cs="Arial"/>
                <w:w w:val="101"/>
                <w:sz w:val="18"/>
                <w:szCs w:val="18"/>
              </w:rPr>
              <w:t xml:space="preserve">l </w:t>
            </w:r>
            <w:r w:rsidRPr="000D3545">
              <w:rPr>
                <w:rFonts w:ascii="Arial" w:eastAsia="Calibri" w:hAnsi="Arial" w:cs="Arial"/>
                <w:spacing w:val="2"/>
                <w:w w:val="101"/>
                <w:sz w:val="18"/>
                <w:szCs w:val="18"/>
              </w:rPr>
              <w:t>Y</w:t>
            </w:r>
            <w:r w:rsidRPr="000D3545">
              <w:rPr>
                <w:rFonts w:ascii="Arial" w:eastAsia="Calibri" w:hAnsi="Arial" w:cs="Arial"/>
                <w:w w:val="101"/>
                <w:sz w:val="18"/>
                <w:szCs w:val="18"/>
              </w:rPr>
              <w:t>ö</w:t>
            </w:r>
            <w:r w:rsidRPr="000D3545">
              <w:rPr>
                <w:rFonts w:ascii="Arial" w:eastAsia="Calibri" w:hAnsi="Arial" w:cs="Arial"/>
                <w:spacing w:val="-5"/>
                <w:w w:val="101"/>
                <w:sz w:val="18"/>
                <w:szCs w:val="18"/>
              </w:rPr>
              <w:t>n</w:t>
            </w:r>
            <w:r w:rsidRPr="000D3545">
              <w:rPr>
                <w:rFonts w:ascii="Arial" w:eastAsia="Calibri" w:hAnsi="Arial" w:cs="Arial"/>
                <w:w w:val="101"/>
                <w:sz w:val="18"/>
                <w:szCs w:val="18"/>
              </w:rPr>
              <w:t>e</w:t>
            </w:r>
            <w:r w:rsidRPr="000D3545">
              <w:rPr>
                <w:rFonts w:ascii="Arial" w:eastAsia="Calibri" w:hAnsi="Arial" w:cs="Arial"/>
                <w:spacing w:val="1"/>
                <w:w w:val="101"/>
                <w:sz w:val="18"/>
                <w:szCs w:val="18"/>
              </w:rPr>
              <w:t>ti</w:t>
            </w:r>
            <w:r w:rsidRPr="000D3545">
              <w:rPr>
                <w:rFonts w:ascii="Arial" w:eastAsia="Calibri" w:hAnsi="Arial" w:cs="Arial"/>
                <w:spacing w:val="-6"/>
                <w:w w:val="101"/>
                <w:sz w:val="18"/>
                <w:szCs w:val="18"/>
              </w:rPr>
              <w:t>m</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d</w:t>
            </w:r>
            <w:r w:rsidRPr="000D3545">
              <w:rPr>
                <w:rFonts w:ascii="Arial" w:eastAsia="Calibri" w:hAnsi="Arial" w:cs="Arial"/>
                <w:w w:val="101"/>
                <w:sz w:val="18"/>
                <w:szCs w:val="18"/>
              </w:rPr>
              <w:t xml:space="preserve">e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i</w:t>
            </w:r>
            <w:r w:rsidRPr="000D3545">
              <w:rPr>
                <w:rFonts w:ascii="Arial" w:eastAsia="Calibri" w:hAnsi="Arial" w:cs="Arial"/>
                <w:w w:val="101"/>
                <w:sz w:val="18"/>
                <w:szCs w:val="18"/>
              </w:rPr>
              <w:t>d</w:t>
            </w:r>
            <w:r w:rsidRPr="000D3545">
              <w:rPr>
                <w:rFonts w:ascii="Arial" w:eastAsia="Calibri" w:hAnsi="Arial" w:cs="Arial"/>
                <w:spacing w:val="-1"/>
                <w:w w:val="101"/>
                <w:sz w:val="18"/>
                <w:szCs w:val="18"/>
              </w:rPr>
              <w:t>ar</w:t>
            </w:r>
            <w:r w:rsidRPr="000D3545">
              <w:rPr>
                <w:rFonts w:ascii="Arial" w:eastAsia="Calibri" w:hAnsi="Arial" w:cs="Arial"/>
                <w:w w:val="101"/>
                <w:sz w:val="18"/>
                <w:szCs w:val="18"/>
              </w:rPr>
              <w:t>e</w:t>
            </w:r>
            <w:r w:rsidRPr="000D3545">
              <w:rPr>
                <w:rFonts w:ascii="Arial" w:eastAsia="Calibri" w:hAnsi="Arial" w:cs="Arial"/>
                <w:spacing w:val="-5"/>
                <w:w w:val="101"/>
                <w:sz w:val="18"/>
                <w:szCs w:val="18"/>
              </w:rPr>
              <w:t>c</w:t>
            </w:r>
            <w:r w:rsidRPr="000D3545">
              <w:rPr>
                <w:rFonts w:ascii="Arial" w:eastAsia="Calibri" w:hAnsi="Arial" w:cs="Arial"/>
                <w:spacing w:val="1"/>
                <w:w w:val="101"/>
                <w:sz w:val="18"/>
                <w:szCs w:val="18"/>
              </w:rPr>
              <w:t>il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8908DD" w:rsidRPr="000D3545" w14:paraId="5FDF06FF" w14:textId="77777777" w:rsidTr="00726A53">
        <w:tc>
          <w:tcPr>
            <w:tcW w:w="4495" w:type="dxa"/>
            <w:shd w:val="clear" w:color="auto" w:fill="auto"/>
          </w:tcPr>
          <w:p w14:paraId="7AF76A77" w14:textId="75662D93" w:rsidR="008908DD" w:rsidRPr="000D3545" w:rsidRDefault="008908DD" w:rsidP="00596EB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5.1.1.2</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2"/>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spacing w:val="-6"/>
                <w:position w:val="1"/>
                <w:sz w:val="18"/>
                <w:szCs w:val="18"/>
              </w:rPr>
              <w:t>i</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l</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position w:val="1"/>
                <w:sz w:val="18"/>
                <w:szCs w:val="18"/>
              </w:rPr>
              <w:t>i</w:t>
            </w:r>
            <w:r w:rsidRPr="000D3545">
              <w:rPr>
                <w:rFonts w:ascii="Arial" w:eastAsia="Calibri" w:hAnsi="Arial" w:cs="Arial"/>
                <w:spacing w:val="2"/>
                <w:position w:val="1"/>
                <w:sz w:val="18"/>
                <w:szCs w:val="18"/>
              </w:rPr>
              <w:t xml:space="preserve"> </w:t>
            </w:r>
            <w:r w:rsidRPr="000D3545">
              <w:rPr>
                <w:rFonts w:ascii="Arial" w:eastAsia="Calibri" w:hAnsi="Arial" w:cs="Arial"/>
                <w:position w:val="1"/>
                <w:sz w:val="18"/>
                <w:szCs w:val="18"/>
              </w:rPr>
              <w:t>ve</w:t>
            </w:r>
            <w:r w:rsidRPr="000D3545">
              <w:rPr>
                <w:rFonts w:ascii="Arial" w:eastAsia="Calibri" w:hAnsi="Arial" w:cs="Arial"/>
                <w:spacing w:val="-1"/>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2"/>
                <w:position w:val="1"/>
                <w:sz w:val="18"/>
                <w:szCs w:val="18"/>
              </w:rPr>
              <w:t>o</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i</w:t>
            </w:r>
            <w:r w:rsidRPr="000D3545">
              <w:rPr>
                <w:rFonts w:ascii="Arial" w:eastAsia="Calibri" w:hAnsi="Arial" w:cs="Arial"/>
                <w:spacing w:val="-5"/>
                <w:position w:val="1"/>
                <w:sz w:val="18"/>
                <w:szCs w:val="18"/>
              </w:rPr>
              <w:t>s</w:t>
            </w:r>
            <w:r w:rsidRPr="000D3545">
              <w:rPr>
                <w:rFonts w:ascii="Arial" w:eastAsia="Calibri" w:hAnsi="Arial" w:cs="Arial"/>
                <w:position w:val="1"/>
                <w:sz w:val="18"/>
                <w:szCs w:val="18"/>
              </w:rPr>
              <w:t>y</w:t>
            </w:r>
            <w:r w:rsidRPr="000D3545">
              <w:rPr>
                <w:rFonts w:ascii="Arial" w:eastAsia="Calibri" w:hAnsi="Arial" w:cs="Arial"/>
                <w:spacing w:val="-2"/>
                <w:position w:val="1"/>
                <w:sz w:val="18"/>
                <w:szCs w:val="18"/>
              </w:rPr>
              <w:t>onl</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ın</w:t>
            </w:r>
            <w:r w:rsidRPr="000D3545">
              <w:rPr>
                <w:rFonts w:ascii="Arial" w:eastAsia="Calibri" w:hAnsi="Arial" w:cs="Arial"/>
                <w:position w:val="1"/>
                <w:sz w:val="18"/>
                <w:szCs w:val="18"/>
              </w:rPr>
              <w:t>a</w:t>
            </w:r>
            <w:r w:rsidRPr="000D3545">
              <w:rPr>
                <w:rFonts w:ascii="Arial" w:eastAsia="Calibri" w:hAnsi="Arial" w:cs="Arial"/>
                <w:spacing w:val="11"/>
                <w:position w:val="1"/>
                <w:sz w:val="18"/>
                <w:szCs w:val="18"/>
              </w:rPr>
              <w:t xml:space="preserve"> </w:t>
            </w:r>
            <w:r w:rsidRPr="000D3545">
              <w:rPr>
                <w:rFonts w:ascii="Arial" w:eastAsia="Calibri" w:hAnsi="Arial" w:cs="Arial"/>
                <w:position w:val="1"/>
                <w:sz w:val="18"/>
                <w:szCs w:val="18"/>
              </w:rPr>
              <w:t>y</w:t>
            </w:r>
            <w:r w:rsidRPr="000D3545">
              <w:rPr>
                <w:rFonts w:ascii="Arial" w:eastAsia="Calibri" w:hAnsi="Arial" w:cs="Arial"/>
                <w:spacing w:val="-2"/>
                <w:position w:val="1"/>
                <w:sz w:val="18"/>
                <w:szCs w:val="18"/>
              </w:rPr>
              <w:t>ön</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5"/>
                <w:position w:val="1"/>
                <w:sz w:val="18"/>
                <w:szCs w:val="18"/>
              </w:rPr>
              <w:t xml:space="preserve"> </w:t>
            </w:r>
            <w:r w:rsidRPr="000D3545">
              <w:rPr>
                <w:rFonts w:ascii="Arial" w:eastAsia="Calibri" w:hAnsi="Arial" w:cs="Arial"/>
                <w:spacing w:val="-5"/>
                <w:w w:val="101"/>
                <w:position w:val="1"/>
                <w:sz w:val="18"/>
                <w:szCs w:val="18"/>
              </w:rPr>
              <w:t>c</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n</w:t>
            </w:r>
            <w:r w:rsidRPr="000D3545">
              <w:rPr>
                <w:rFonts w:ascii="Arial" w:eastAsia="Calibri" w:hAnsi="Arial" w:cs="Arial"/>
                <w:spacing w:val="-4"/>
                <w:w w:val="101"/>
                <w:position w:val="1"/>
                <w:sz w:val="18"/>
                <w:szCs w:val="18"/>
              </w:rPr>
              <w:t>s</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y</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t</w:t>
            </w:r>
            <w:r w:rsidR="00393CF4" w:rsidRPr="000D3545">
              <w:rPr>
                <w:rFonts w:ascii="Arial" w:eastAsia="Calibri" w:hAnsi="Arial" w:cs="Arial"/>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ş</w:t>
            </w:r>
            <w:r w:rsidRPr="000D3545">
              <w:rPr>
                <w:rFonts w:ascii="Arial" w:eastAsia="Calibri" w:hAnsi="Arial" w:cs="Arial"/>
                <w:spacing w:val="-3"/>
                <w:sz w:val="18"/>
                <w:szCs w:val="18"/>
              </w:rPr>
              <w:t>i</w:t>
            </w:r>
            <w:r w:rsidRPr="000D3545">
              <w:rPr>
                <w:rFonts w:ascii="Arial" w:eastAsia="Calibri" w:hAnsi="Arial" w:cs="Arial"/>
                <w:spacing w:val="1"/>
                <w:sz w:val="18"/>
                <w:szCs w:val="18"/>
              </w:rPr>
              <w:t>tl</w:t>
            </w:r>
            <w:r w:rsidRPr="000D3545">
              <w:rPr>
                <w:rFonts w:ascii="Arial" w:eastAsia="Calibri" w:hAnsi="Arial" w:cs="Arial"/>
                <w:spacing w:val="-3"/>
                <w:sz w:val="18"/>
                <w:szCs w:val="18"/>
              </w:rPr>
              <w:t>i</w:t>
            </w:r>
            <w:r w:rsidRPr="000D3545">
              <w:rPr>
                <w:rFonts w:ascii="Arial" w:eastAsia="Calibri" w:hAnsi="Arial" w:cs="Arial"/>
                <w:sz w:val="18"/>
                <w:szCs w:val="18"/>
              </w:rPr>
              <w:t>ği</w:t>
            </w:r>
            <w:r w:rsidRPr="000D3545">
              <w:rPr>
                <w:rFonts w:ascii="Arial" w:eastAsia="Calibri" w:hAnsi="Arial" w:cs="Arial"/>
                <w:spacing w:val="4"/>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z w:val="18"/>
                <w:szCs w:val="18"/>
              </w:rPr>
              <w:t>zi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pacing w:val="1"/>
                <w:sz w:val="18"/>
                <w:szCs w:val="18"/>
              </w:rPr>
              <w:t>t</w:t>
            </w:r>
            <w:r w:rsidRPr="000D3545">
              <w:rPr>
                <w:rFonts w:ascii="Arial" w:eastAsia="Calibri" w:hAnsi="Arial" w:cs="Arial"/>
                <w:sz w:val="18"/>
                <w:szCs w:val="18"/>
              </w:rPr>
              <w:t>em</w:t>
            </w:r>
            <w:r w:rsidRPr="000D3545">
              <w:rPr>
                <w:rFonts w:ascii="Arial" w:eastAsia="Calibri" w:hAnsi="Arial" w:cs="Arial"/>
                <w:spacing w:val="7"/>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ar</w:t>
            </w:r>
            <w:r w:rsidRPr="000D3545">
              <w:rPr>
                <w:rFonts w:ascii="Arial" w:eastAsia="Calibri" w:hAnsi="Arial" w:cs="Arial"/>
                <w:spacing w:val="-6"/>
                <w:sz w:val="18"/>
                <w:szCs w:val="18"/>
              </w:rPr>
              <w:t>a</w:t>
            </w:r>
            <w:r w:rsidRPr="000D3545">
              <w:rPr>
                <w:rFonts w:ascii="Arial" w:eastAsia="Calibri" w:hAnsi="Arial" w:cs="Arial"/>
                <w:sz w:val="18"/>
                <w:szCs w:val="18"/>
              </w:rPr>
              <w:t>ç</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z w:val="18"/>
                <w:szCs w:val="18"/>
              </w:rPr>
              <w:t>u</w:t>
            </w:r>
            <w:r w:rsidRPr="000D3545">
              <w:rPr>
                <w:rFonts w:ascii="Arial" w:eastAsia="Calibri" w:hAnsi="Arial" w:cs="Arial"/>
                <w:spacing w:val="1"/>
                <w:sz w:val="18"/>
                <w:szCs w:val="18"/>
              </w:rPr>
              <w:t>s</w:t>
            </w:r>
            <w:r w:rsidRPr="000D3545">
              <w:rPr>
                <w:rFonts w:ascii="Arial" w:eastAsia="Calibri" w:hAnsi="Arial" w:cs="Arial"/>
                <w:spacing w:val="-5"/>
                <w:sz w:val="18"/>
                <w:szCs w:val="18"/>
              </w:rPr>
              <w:t>u</w:t>
            </w:r>
            <w:r w:rsidRPr="000D3545">
              <w:rPr>
                <w:rFonts w:ascii="Arial" w:eastAsia="Calibri" w:hAnsi="Arial" w:cs="Arial"/>
                <w:sz w:val="18"/>
                <w:szCs w:val="18"/>
              </w:rPr>
              <w:t>nda</w:t>
            </w:r>
            <w:r w:rsidRPr="000D3545">
              <w:rPr>
                <w:rFonts w:ascii="Arial" w:eastAsia="Calibri" w:hAnsi="Arial" w:cs="Arial"/>
                <w:spacing w:val="10"/>
                <w:sz w:val="18"/>
                <w:szCs w:val="18"/>
              </w:rPr>
              <w:t xml:space="preserve"> </w:t>
            </w:r>
            <w:r w:rsidRPr="000D3545">
              <w:rPr>
                <w:rFonts w:ascii="Arial" w:eastAsia="Calibri" w:hAnsi="Arial" w:cs="Arial"/>
                <w:spacing w:val="-6"/>
                <w:sz w:val="18"/>
                <w:szCs w:val="18"/>
              </w:rPr>
              <w:t>y</w:t>
            </w:r>
            <w:r w:rsidRPr="000D3545">
              <w:rPr>
                <w:rFonts w:ascii="Arial" w:eastAsia="Calibri" w:hAnsi="Arial" w:cs="Arial"/>
                <w:spacing w:val="1"/>
                <w:sz w:val="18"/>
                <w:szCs w:val="18"/>
              </w:rPr>
              <w:t>ı</w:t>
            </w:r>
            <w:r w:rsidRPr="000D3545">
              <w:rPr>
                <w:rFonts w:ascii="Arial" w:eastAsia="Calibri" w:hAnsi="Arial" w:cs="Arial"/>
                <w:spacing w:val="-3"/>
                <w:sz w:val="18"/>
                <w:szCs w:val="18"/>
              </w:rPr>
              <w:t>l</w:t>
            </w:r>
            <w:r w:rsidRPr="000D3545">
              <w:rPr>
                <w:rFonts w:ascii="Arial" w:eastAsia="Calibri" w:hAnsi="Arial" w:cs="Arial"/>
                <w:sz w:val="18"/>
                <w:szCs w:val="18"/>
              </w:rPr>
              <w:t>da</w:t>
            </w:r>
            <w:r w:rsidR="00393CF4" w:rsidRPr="000D3545">
              <w:rPr>
                <w:rFonts w:ascii="Arial" w:eastAsia="Calibri" w:hAnsi="Arial" w:cs="Arial"/>
                <w:spacing w:val="-47"/>
                <w:w w:val="109"/>
                <w:sz w:val="18"/>
                <w:szCs w:val="18"/>
              </w:rPr>
              <w:t xml:space="preserve"> </w:t>
            </w:r>
            <w:r w:rsidRPr="000D3545">
              <w:rPr>
                <w:rFonts w:ascii="Arial" w:eastAsia="Calibri" w:hAnsi="Arial" w:cs="Arial"/>
                <w:w w:val="101"/>
                <w:sz w:val="18"/>
                <w:szCs w:val="18"/>
              </w:rPr>
              <w:t>bir</w:t>
            </w:r>
            <w:r w:rsidR="00393CF4" w:rsidRPr="000D3545">
              <w:rPr>
                <w:rFonts w:ascii="Arial" w:eastAsia="Calibri" w:hAnsi="Arial" w:cs="Arial"/>
                <w:w w:val="101"/>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 xml:space="preserve">ez </w:t>
            </w:r>
            <w:r w:rsidRPr="000D3545">
              <w:rPr>
                <w:rFonts w:ascii="Arial" w:eastAsia="Calibri" w:hAnsi="Arial" w:cs="Arial"/>
                <w:w w:val="101"/>
                <w:sz w:val="18"/>
                <w:szCs w:val="18"/>
              </w:rPr>
              <w:t>b</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r </w:t>
            </w:r>
            <w:r w:rsidRPr="000D3545">
              <w:rPr>
                <w:rFonts w:ascii="Arial" w:eastAsia="Calibri" w:hAnsi="Arial" w:cs="Arial"/>
                <w:sz w:val="18"/>
                <w:szCs w:val="18"/>
              </w:rPr>
              <w:t>eğ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pacing w:val="1"/>
                <w:sz w:val="18"/>
                <w:szCs w:val="18"/>
              </w:rPr>
              <w:t>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z w:val="18"/>
                <w:szCs w:val="18"/>
              </w:rPr>
              <w:t>ı</w:t>
            </w:r>
            <w:r w:rsidRPr="000D3545">
              <w:rPr>
                <w:rFonts w:ascii="Arial" w:eastAsia="Calibri" w:hAnsi="Arial" w:cs="Arial"/>
                <w:spacing w:val="11"/>
                <w:sz w:val="18"/>
                <w:szCs w:val="18"/>
              </w:rPr>
              <w:t xml:space="preserve"> </w:t>
            </w:r>
            <w:r w:rsidRPr="000D3545">
              <w:rPr>
                <w:rFonts w:ascii="Arial" w:eastAsia="Calibri" w:hAnsi="Arial" w:cs="Arial"/>
                <w:spacing w:val="-5"/>
                <w:w w:val="101"/>
                <w:sz w:val="18"/>
                <w:szCs w:val="18"/>
              </w:rPr>
              <w:t>d</w:t>
            </w:r>
            <w:r w:rsidRPr="000D3545">
              <w:rPr>
                <w:rFonts w:ascii="Arial" w:eastAsia="Calibri" w:hAnsi="Arial" w:cs="Arial"/>
                <w:w w:val="101"/>
                <w:sz w:val="18"/>
                <w:szCs w:val="18"/>
              </w:rPr>
              <w:t>üz</w:t>
            </w:r>
            <w:r w:rsidRPr="000D3545">
              <w:rPr>
                <w:rFonts w:ascii="Arial" w:eastAsia="Calibri" w:hAnsi="Arial" w:cs="Arial"/>
                <w:spacing w:val="-4"/>
                <w:w w:val="101"/>
                <w:sz w:val="18"/>
                <w:szCs w:val="18"/>
              </w:rPr>
              <w:t>e</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051" w:type="dxa"/>
            <w:shd w:val="clear" w:color="auto" w:fill="auto"/>
          </w:tcPr>
          <w:p w14:paraId="00BC5843" w14:textId="190A7DAC" w:rsidR="008908DD" w:rsidRPr="000D3545" w:rsidRDefault="008908DD" w:rsidP="00A80907">
            <w:pPr>
              <w:spacing w:line="200" w:lineRule="exact"/>
              <w:jc w:val="center"/>
              <w:rPr>
                <w:rFonts w:ascii="Arial" w:hAnsi="Arial" w:cs="Arial"/>
                <w:sz w:val="18"/>
                <w:szCs w:val="18"/>
              </w:rPr>
            </w:pPr>
            <w:r w:rsidRPr="000D3545">
              <w:rPr>
                <w:rFonts w:ascii="Arial" w:eastAsia="Calibri" w:hAnsi="Arial" w:cs="Arial"/>
                <w:spacing w:val="-1"/>
                <w:w w:val="101"/>
                <w:position w:val="1"/>
                <w:sz w:val="18"/>
                <w:szCs w:val="18"/>
              </w:rPr>
              <w:t>2013</w:t>
            </w:r>
            <w:r w:rsidR="00A80907">
              <w:rPr>
                <w:rFonts w:ascii="Arial" w:eastAsia="Calibri" w:hAnsi="Arial" w:cs="Arial"/>
                <w:spacing w:val="-1"/>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shd w:val="clear" w:color="auto" w:fill="auto"/>
          </w:tcPr>
          <w:p w14:paraId="0C20E5DA" w14:textId="77777777" w:rsidR="008908DD" w:rsidRPr="000D3545" w:rsidRDefault="008908DD" w:rsidP="00300A57">
            <w:pPr>
              <w:numPr>
                <w:ilvl w:val="0"/>
                <w:numId w:val="54"/>
              </w:numPr>
              <w:ind w:left="237" w:hanging="237"/>
              <w:rPr>
                <w:rFonts w:ascii="Arial" w:eastAsia="Calibri" w:hAnsi="Arial" w:cs="Arial"/>
                <w:spacing w:val="-3"/>
                <w:w w:val="101"/>
                <w:sz w:val="18"/>
                <w:szCs w:val="18"/>
              </w:rPr>
            </w:pPr>
            <w:r w:rsidRPr="000D3545">
              <w:rPr>
                <w:rFonts w:ascii="Arial" w:eastAsia="Calibri" w:hAnsi="Arial" w:cs="Arial"/>
                <w:spacing w:val="-3"/>
                <w:w w:val="101"/>
                <w:sz w:val="18"/>
                <w:szCs w:val="18"/>
              </w:rPr>
              <w:t>Valilik</w:t>
            </w:r>
          </w:p>
          <w:p w14:paraId="2144CDA3" w14:textId="69A64495" w:rsidR="008908DD" w:rsidRPr="000D3545" w:rsidRDefault="008908DD" w:rsidP="00300A57">
            <w:pPr>
              <w:numPr>
                <w:ilvl w:val="0"/>
                <w:numId w:val="54"/>
              </w:numPr>
              <w:ind w:left="237" w:hanging="237"/>
              <w:rPr>
                <w:rFonts w:ascii="Arial" w:eastAsia="Calibri" w:hAnsi="Arial" w:cs="Arial"/>
                <w:spacing w:val="-3"/>
                <w:w w:val="101"/>
                <w:sz w:val="18"/>
                <w:szCs w:val="18"/>
              </w:rPr>
            </w:pPr>
            <w:r w:rsidRPr="000D3545">
              <w:rPr>
                <w:rFonts w:ascii="Arial" w:eastAsia="Calibri" w:hAnsi="Arial" w:cs="Arial"/>
                <w:spacing w:val="-3"/>
                <w:w w:val="101"/>
                <w:sz w:val="18"/>
                <w:szCs w:val="18"/>
              </w:rPr>
              <w:t>Büyükşehir Belediyesi</w:t>
            </w:r>
          </w:p>
          <w:p w14:paraId="5492ADB9" w14:textId="5DE9B3DE" w:rsidR="008908DD" w:rsidRPr="005510C2" w:rsidRDefault="008908DD" w:rsidP="005510C2">
            <w:pPr>
              <w:numPr>
                <w:ilvl w:val="0"/>
                <w:numId w:val="54"/>
              </w:numPr>
              <w:ind w:left="237" w:hanging="237"/>
              <w:rPr>
                <w:rFonts w:ascii="Arial" w:eastAsia="Calibri" w:hAnsi="Arial" w:cs="Arial"/>
                <w:spacing w:val="-3"/>
                <w:w w:val="101"/>
                <w:sz w:val="18"/>
                <w:szCs w:val="18"/>
              </w:rPr>
            </w:pPr>
            <w:r w:rsidRPr="000D3545">
              <w:rPr>
                <w:rFonts w:ascii="Arial" w:eastAsia="Calibri" w:hAnsi="Arial" w:cs="Arial"/>
                <w:spacing w:val="-3"/>
                <w:w w:val="101"/>
                <w:sz w:val="18"/>
                <w:szCs w:val="18"/>
              </w:rPr>
              <w:t>Merkez İlçe</w:t>
            </w:r>
            <w:r w:rsidR="00393CF4" w:rsidRPr="000D3545">
              <w:rPr>
                <w:rFonts w:ascii="Arial" w:eastAsia="Calibri" w:hAnsi="Arial" w:cs="Arial"/>
                <w:spacing w:val="-3"/>
                <w:w w:val="101"/>
                <w:sz w:val="18"/>
                <w:szCs w:val="18"/>
              </w:rPr>
              <w:t xml:space="preserve"> </w:t>
            </w:r>
            <w:r w:rsidRPr="000D3545">
              <w:rPr>
                <w:rFonts w:ascii="Arial" w:eastAsia="Calibri" w:hAnsi="Arial" w:cs="Arial"/>
                <w:spacing w:val="-3"/>
                <w:w w:val="101"/>
                <w:sz w:val="18"/>
                <w:szCs w:val="18"/>
              </w:rPr>
              <w:t>Belediyeleri</w:t>
            </w:r>
          </w:p>
        </w:tc>
        <w:tc>
          <w:tcPr>
            <w:tcW w:w="3587" w:type="dxa"/>
          </w:tcPr>
          <w:p w14:paraId="1A1F7292" w14:textId="378F5999" w:rsidR="008908DD" w:rsidRPr="000D3545" w:rsidRDefault="008908DD" w:rsidP="00300A57">
            <w:pPr>
              <w:pStyle w:val="Standard"/>
              <w:numPr>
                <w:ilvl w:val="0"/>
                <w:numId w:val="54"/>
              </w:numPr>
              <w:tabs>
                <w:tab w:val="left" w:pos="2340"/>
              </w:tabs>
              <w:spacing w:after="0" w:line="240" w:lineRule="auto"/>
              <w:ind w:left="237" w:hanging="237"/>
              <w:rPr>
                <w:rFonts w:ascii="Arial" w:eastAsia="Calibri" w:hAnsi="Arial" w:cs="Arial"/>
                <w:color w:val="auto"/>
                <w:spacing w:val="-3"/>
                <w:w w:val="101"/>
                <w:sz w:val="18"/>
                <w:szCs w:val="18"/>
                <w:lang w:eastAsia="zh-CN" w:bidi="hi-IN"/>
              </w:rPr>
            </w:pPr>
            <w:r w:rsidRPr="000D3545">
              <w:rPr>
                <w:rFonts w:ascii="Arial" w:eastAsia="Calibri" w:hAnsi="Arial" w:cs="Arial"/>
                <w:color w:val="auto"/>
                <w:spacing w:val="-3"/>
                <w:w w:val="101"/>
                <w:sz w:val="18"/>
                <w:szCs w:val="18"/>
                <w:lang w:eastAsia="zh-CN" w:bidi="hi-IN"/>
              </w:rPr>
              <w:t>İlgili STK’lar</w:t>
            </w:r>
          </w:p>
        </w:tc>
        <w:tc>
          <w:tcPr>
            <w:tcW w:w="2377" w:type="dxa"/>
            <w:shd w:val="clear" w:color="auto" w:fill="auto"/>
          </w:tcPr>
          <w:p w14:paraId="57E7BD14" w14:textId="07CB2A2C" w:rsidR="008908DD" w:rsidRPr="000D3545" w:rsidRDefault="008908DD" w:rsidP="00596EB5">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E</w:t>
            </w:r>
            <w:r w:rsidRPr="000D3545">
              <w:rPr>
                <w:rFonts w:ascii="Arial" w:eastAsia="Calibri" w:hAnsi="Arial" w:cs="Arial"/>
                <w:position w:val="1"/>
                <w:sz w:val="18"/>
                <w:szCs w:val="18"/>
              </w:rPr>
              <w:t>ğ</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ti</w:t>
            </w:r>
            <w:r w:rsidRPr="000D3545">
              <w:rPr>
                <w:rFonts w:ascii="Arial" w:eastAsia="Calibri" w:hAnsi="Arial" w:cs="Arial"/>
                <w:position w:val="1"/>
                <w:sz w:val="18"/>
                <w:szCs w:val="18"/>
              </w:rPr>
              <w:t>m</w:t>
            </w:r>
            <w:r w:rsidRPr="000D3545">
              <w:rPr>
                <w:rFonts w:ascii="Arial" w:eastAsia="Calibri" w:hAnsi="Arial" w:cs="Arial"/>
                <w:spacing w:val="1"/>
                <w:position w:val="1"/>
                <w:sz w:val="18"/>
                <w:szCs w:val="18"/>
              </w:rPr>
              <w:t xml:space="preserve"> </w:t>
            </w:r>
            <w:r w:rsidRPr="000D3545">
              <w:rPr>
                <w:rFonts w:ascii="Arial" w:eastAsia="Calibri" w:hAnsi="Arial" w:cs="Arial"/>
                <w:spacing w:val="-1"/>
                <w:w w:val="101"/>
                <w:position w:val="1"/>
                <w:sz w:val="18"/>
                <w:szCs w:val="18"/>
              </w:rPr>
              <w:t xml:space="preserve">sayısı </w:t>
            </w:r>
          </w:p>
          <w:p w14:paraId="437AFA3E" w14:textId="554CED05" w:rsidR="008908DD" w:rsidRPr="000D3545" w:rsidRDefault="008908DD" w:rsidP="008A6AB5">
            <w:pPr>
              <w:numPr>
                <w:ilvl w:val="0"/>
                <w:numId w:val="54"/>
              </w:numPr>
              <w:ind w:left="237" w:hanging="237"/>
              <w:rPr>
                <w:rFonts w:ascii="Arial" w:hAnsi="Arial" w:cs="Arial"/>
                <w:sz w:val="18"/>
                <w:szCs w:val="18"/>
              </w:rPr>
            </w:pPr>
            <w:r w:rsidRPr="000D3545">
              <w:rPr>
                <w:rFonts w:ascii="Arial" w:eastAsia="Calibri" w:hAnsi="Arial" w:cs="Arial"/>
                <w:w w:val="101"/>
                <w:sz w:val="18"/>
                <w:szCs w:val="18"/>
              </w:rPr>
              <w:t>E</w:t>
            </w:r>
            <w:r w:rsidRPr="000D3545">
              <w:rPr>
                <w:rFonts w:ascii="Arial" w:eastAsia="Calibri" w:hAnsi="Arial" w:cs="Arial"/>
                <w:spacing w:val="-3"/>
                <w:w w:val="101"/>
                <w:sz w:val="18"/>
                <w:szCs w:val="18"/>
              </w:rPr>
              <w:t>ğ</w:t>
            </w:r>
            <w:r w:rsidRPr="000D3545">
              <w:rPr>
                <w:rFonts w:ascii="Arial" w:eastAsia="Calibri" w:hAnsi="Arial" w:cs="Arial"/>
                <w:spacing w:val="1"/>
                <w:w w:val="101"/>
                <w:sz w:val="18"/>
                <w:szCs w:val="18"/>
              </w:rPr>
              <w:t>it</w:t>
            </w:r>
            <w:r w:rsidRPr="000D3545">
              <w:rPr>
                <w:rFonts w:ascii="Arial" w:eastAsia="Calibri" w:hAnsi="Arial" w:cs="Arial"/>
                <w:spacing w:val="-2"/>
                <w:w w:val="101"/>
                <w:sz w:val="18"/>
                <w:szCs w:val="18"/>
              </w:rPr>
              <w:t>i</w:t>
            </w:r>
            <w:r w:rsidRPr="000D3545">
              <w:rPr>
                <w:rFonts w:ascii="Arial" w:eastAsia="Calibri" w:hAnsi="Arial" w:cs="Arial"/>
                <w:spacing w:val="-3"/>
                <w:w w:val="101"/>
                <w:sz w:val="18"/>
                <w:szCs w:val="18"/>
              </w:rPr>
              <w:t>m</w:t>
            </w:r>
            <w:r w:rsidRPr="000D3545">
              <w:rPr>
                <w:rFonts w:ascii="Arial" w:eastAsia="Calibri" w:hAnsi="Arial" w:cs="Arial"/>
                <w:w w:val="101"/>
                <w:sz w:val="18"/>
                <w:szCs w:val="18"/>
              </w:rPr>
              <w:t>l</w:t>
            </w:r>
            <w:r w:rsidRPr="000D3545">
              <w:rPr>
                <w:rFonts w:ascii="Arial" w:eastAsia="Calibri" w:hAnsi="Arial" w:cs="Arial"/>
                <w:spacing w:val="-1"/>
                <w:w w:val="101"/>
                <w:sz w:val="18"/>
                <w:szCs w:val="18"/>
              </w:rPr>
              <w:t>e</w:t>
            </w:r>
            <w:r w:rsidRPr="000D3545">
              <w:rPr>
                <w:rFonts w:ascii="Arial" w:eastAsia="Calibri" w:hAnsi="Arial" w:cs="Arial"/>
                <w:w w:val="101"/>
                <w:sz w:val="18"/>
                <w:szCs w:val="18"/>
              </w:rPr>
              <w:t>r</w:t>
            </w:r>
            <w:r w:rsidRPr="000D3545">
              <w:rPr>
                <w:rFonts w:ascii="Arial" w:eastAsia="Calibri" w:hAnsi="Arial" w:cs="Arial"/>
                <w:spacing w:val="-4"/>
                <w:w w:val="101"/>
                <w:sz w:val="18"/>
                <w:szCs w:val="18"/>
              </w:rPr>
              <w:t>d</w:t>
            </w:r>
            <w:r w:rsidRPr="000D3545">
              <w:rPr>
                <w:rFonts w:ascii="Arial" w:eastAsia="Calibri" w:hAnsi="Arial" w:cs="Arial"/>
                <w:w w:val="101"/>
                <w:sz w:val="18"/>
                <w:szCs w:val="18"/>
              </w:rPr>
              <w:t xml:space="preserve">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i</w:t>
            </w:r>
            <w:r w:rsidRPr="000D3545">
              <w:rPr>
                <w:rFonts w:ascii="Arial" w:eastAsia="Calibri" w:hAnsi="Arial" w:cs="Arial"/>
                <w:spacing w:val="-4"/>
                <w:w w:val="101"/>
                <w:sz w:val="18"/>
                <w:szCs w:val="18"/>
              </w:rPr>
              <w:t>ş</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8908DD" w:rsidRPr="000D3545" w14:paraId="610DDD46" w14:textId="77777777" w:rsidTr="00726A53">
        <w:tc>
          <w:tcPr>
            <w:tcW w:w="14560" w:type="dxa"/>
            <w:gridSpan w:val="5"/>
            <w:shd w:val="clear" w:color="auto" w:fill="D5DCE4"/>
          </w:tcPr>
          <w:p w14:paraId="7F39A222" w14:textId="704D8DCA" w:rsidR="008908DD" w:rsidRPr="000D3545" w:rsidRDefault="008908DD" w:rsidP="00596EB5">
            <w:pPr>
              <w:rPr>
                <w:rFonts w:ascii="Arial" w:hAnsi="Arial"/>
                <w:sz w:val="20"/>
                <w:szCs w:val="20"/>
              </w:rPr>
            </w:pPr>
            <w:r w:rsidRPr="000D3545">
              <w:rPr>
                <w:rFonts w:ascii="Arial" w:hAnsi="Arial" w:cs="Verdana"/>
                <w:b/>
                <w:bCs/>
                <w:color w:val="000000"/>
                <w:sz w:val="20"/>
                <w:szCs w:val="20"/>
                <w:lang w:eastAsia="da-DK"/>
              </w:rPr>
              <w:t>Hedef 5.1.2:</w:t>
            </w:r>
            <w:r w:rsidRPr="000D3545">
              <w:rPr>
                <w:rFonts w:ascii="Arial" w:hAnsi="Arial" w:cs="Verdana"/>
                <w:color w:val="000000"/>
                <w:sz w:val="20"/>
                <w:szCs w:val="20"/>
                <w:lang w:eastAsia="da-DK"/>
              </w:rPr>
              <w:t xml:space="preserve"> </w:t>
            </w:r>
            <w:r w:rsidRPr="000D3545">
              <w:rPr>
                <w:rFonts w:ascii="Arial" w:eastAsia="Calibri" w:hAnsi="Arial" w:cs="Arial"/>
                <w:spacing w:val="1"/>
                <w:w w:val="101"/>
                <w:sz w:val="20"/>
                <w:szCs w:val="20"/>
              </w:rPr>
              <w:t>K</w:t>
            </w:r>
            <w:r w:rsidRPr="000D3545">
              <w:rPr>
                <w:rFonts w:ascii="Arial" w:eastAsia="Calibri" w:hAnsi="Arial" w:cs="Arial"/>
                <w:spacing w:val="-1"/>
                <w:w w:val="101"/>
                <w:sz w:val="20"/>
                <w:szCs w:val="20"/>
              </w:rPr>
              <w:t>a</w:t>
            </w:r>
            <w:r w:rsidRPr="000D3545">
              <w:rPr>
                <w:rFonts w:ascii="Arial" w:eastAsia="Calibri" w:hAnsi="Arial" w:cs="Arial"/>
                <w:w w:val="101"/>
                <w:sz w:val="20"/>
                <w:szCs w:val="20"/>
              </w:rPr>
              <w:t>d</w:t>
            </w:r>
            <w:r w:rsidRPr="000D3545">
              <w:rPr>
                <w:rFonts w:ascii="Arial" w:eastAsia="Calibri" w:hAnsi="Arial" w:cs="Arial"/>
                <w:spacing w:val="-3"/>
                <w:w w:val="101"/>
                <w:sz w:val="20"/>
                <w:szCs w:val="20"/>
              </w:rPr>
              <w:t>ı</w:t>
            </w:r>
            <w:r w:rsidRPr="000D3545">
              <w:rPr>
                <w:rFonts w:ascii="Arial" w:eastAsia="Calibri" w:hAnsi="Arial" w:cs="Arial"/>
                <w:w w:val="101"/>
                <w:sz w:val="20"/>
                <w:szCs w:val="20"/>
              </w:rPr>
              <w:t>n</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spacing w:val="-3"/>
                <w:w w:val="101"/>
                <w:sz w:val="20"/>
                <w:szCs w:val="20"/>
              </w:rPr>
              <w:t>ı</w:t>
            </w:r>
            <w:r w:rsidRPr="000D3545">
              <w:rPr>
                <w:rFonts w:ascii="Arial" w:eastAsia="Calibri" w:hAnsi="Arial" w:cs="Arial"/>
                <w:w w:val="101"/>
                <w:sz w:val="20"/>
                <w:szCs w:val="20"/>
              </w:rPr>
              <w:t xml:space="preserve">n </w:t>
            </w:r>
            <w:r w:rsidRPr="000D3545">
              <w:rPr>
                <w:rFonts w:ascii="Arial" w:eastAsia="Calibri" w:hAnsi="Arial" w:cs="Arial"/>
                <w:spacing w:val="1"/>
                <w:sz w:val="20"/>
                <w:szCs w:val="20"/>
              </w:rPr>
              <w:t>il</w:t>
            </w:r>
            <w:r w:rsidRPr="000D3545">
              <w:rPr>
                <w:rFonts w:ascii="Arial" w:eastAsia="Calibri" w:hAnsi="Arial" w:cs="Arial"/>
                <w:spacing w:val="-3"/>
                <w:sz w:val="20"/>
                <w:szCs w:val="20"/>
              </w:rPr>
              <w:t>l</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pacing w:val="1"/>
                <w:sz w:val="20"/>
                <w:szCs w:val="20"/>
              </w:rPr>
              <w:t>i</w:t>
            </w:r>
            <w:r w:rsidRPr="000D3545">
              <w:rPr>
                <w:rFonts w:ascii="Arial" w:eastAsia="Calibri" w:hAnsi="Arial" w:cs="Arial"/>
                <w:sz w:val="20"/>
                <w:szCs w:val="20"/>
              </w:rPr>
              <w:t>n</w:t>
            </w:r>
            <w:r w:rsidRPr="000D3545">
              <w:rPr>
                <w:rFonts w:ascii="Arial" w:eastAsia="Calibri" w:hAnsi="Arial" w:cs="Arial"/>
                <w:spacing w:val="-5"/>
                <w:sz w:val="20"/>
                <w:szCs w:val="20"/>
              </w:rPr>
              <w:t>d</w:t>
            </w:r>
            <w:r w:rsidRPr="000D3545">
              <w:rPr>
                <w:rFonts w:ascii="Arial" w:eastAsia="Calibri" w:hAnsi="Arial" w:cs="Arial"/>
                <w:sz w:val="20"/>
                <w:szCs w:val="20"/>
              </w:rPr>
              <w:t>e</w:t>
            </w:r>
            <w:r w:rsidRPr="000D3545">
              <w:rPr>
                <w:rFonts w:ascii="Arial" w:eastAsia="Calibri" w:hAnsi="Arial" w:cs="Arial"/>
                <w:spacing w:val="-1"/>
                <w:sz w:val="20"/>
                <w:szCs w:val="20"/>
              </w:rPr>
              <w:t>k</w:t>
            </w:r>
            <w:r w:rsidRPr="000D3545">
              <w:rPr>
                <w:rFonts w:ascii="Arial" w:eastAsia="Calibri" w:hAnsi="Arial" w:cs="Arial"/>
                <w:sz w:val="20"/>
                <w:szCs w:val="20"/>
              </w:rPr>
              <w:t>i</w:t>
            </w:r>
            <w:r w:rsidRPr="000D3545">
              <w:rPr>
                <w:rFonts w:ascii="Arial" w:eastAsia="Calibri" w:hAnsi="Arial" w:cs="Arial"/>
                <w:spacing w:val="6"/>
                <w:sz w:val="20"/>
                <w:szCs w:val="20"/>
              </w:rPr>
              <w:t xml:space="preserve"> </w:t>
            </w:r>
            <w:r w:rsidRPr="000D3545">
              <w:rPr>
                <w:rFonts w:ascii="Arial" w:eastAsia="Calibri" w:hAnsi="Arial" w:cs="Arial"/>
                <w:spacing w:val="-1"/>
                <w:w w:val="101"/>
                <w:sz w:val="20"/>
                <w:szCs w:val="20"/>
              </w:rPr>
              <w:t>y</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4"/>
                <w:w w:val="101"/>
                <w:sz w:val="20"/>
                <w:szCs w:val="20"/>
              </w:rPr>
              <w:t>e</w:t>
            </w:r>
            <w:r w:rsidRPr="000D3545">
              <w:rPr>
                <w:rFonts w:ascii="Arial" w:eastAsia="Calibri" w:hAnsi="Arial" w:cs="Arial"/>
                <w:w w:val="101"/>
                <w:sz w:val="20"/>
                <w:szCs w:val="20"/>
              </w:rPr>
              <w:t xml:space="preserve">l </w:t>
            </w:r>
            <w:r w:rsidRPr="000D3545">
              <w:rPr>
                <w:rFonts w:ascii="Arial" w:eastAsia="Calibri" w:hAnsi="Arial" w:cs="Arial"/>
                <w:spacing w:val="-1"/>
                <w:sz w:val="20"/>
                <w:szCs w:val="20"/>
              </w:rPr>
              <w:t>y</w:t>
            </w:r>
            <w:r w:rsidRPr="000D3545">
              <w:rPr>
                <w:rFonts w:ascii="Arial" w:eastAsia="Calibri" w:hAnsi="Arial" w:cs="Arial"/>
                <w:sz w:val="20"/>
                <w:szCs w:val="20"/>
              </w:rPr>
              <w:t>öne</w:t>
            </w:r>
            <w:r w:rsidRPr="000D3545">
              <w:rPr>
                <w:rFonts w:ascii="Arial" w:eastAsia="Calibri" w:hAnsi="Arial" w:cs="Arial"/>
                <w:spacing w:val="-3"/>
                <w:sz w:val="20"/>
                <w:szCs w:val="20"/>
              </w:rPr>
              <w:t>t</w:t>
            </w:r>
            <w:r w:rsidRPr="000D3545">
              <w:rPr>
                <w:rFonts w:ascii="Arial" w:eastAsia="Calibri" w:hAnsi="Arial" w:cs="Arial"/>
                <w:spacing w:val="1"/>
                <w:sz w:val="20"/>
                <w:szCs w:val="20"/>
              </w:rPr>
              <w:t>i</w:t>
            </w:r>
            <w:r w:rsidRPr="000D3545">
              <w:rPr>
                <w:rFonts w:ascii="Arial" w:eastAsia="Calibri" w:hAnsi="Arial" w:cs="Arial"/>
                <w:spacing w:val="-2"/>
                <w:sz w:val="20"/>
                <w:szCs w:val="20"/>
              </w:rPr>
              <w:t>m</w:t>
            </w:r>
            <w:r w:rsidRPr="000D3545">
              <w:rPr>
                <w:rFonts w:ascii="Arial" w:eastAsia="Calibri" w:hAnsi="Arial" w:cs="Arial"/>
                <w:spacing w:val="1"/>
                <w:sz w:val="20"/>
                <w:szCs w:val="20"/>
              </w:rPr>
              <w:t>i</w:t>
            </w:r>
            <w:r w:rsidRPr="000D3545">
              <w:rPr>
                <w:rFonts w:ascii="Arial" w:eastAsia="Calibri" w:hAnsi="Arial" w:cs="Arial"/>
                <w:sz w:val="20"/>
                <w:szCs w:val="20"/>
              </w:rPr>
              <w:t>n</w:t>
            </w:r>
            <w:r w:rsidRPr="000D3545">
              <w:rPr>
                <w:rFonts w:ascii="Arial" w:eastAsia="Calibri" w:hAnsi="Arial" w:cs="Arial"/>
                <w:spacing w:val="5"/>
                <w:sz w:val="20"/>
                <w:szCs w:val="20"/>
              </w:rPr>
              <w:t xml:space="preserve"> </w:t>
            </w:r>
            <w:r w:rsidRPr="000D3545">
              <w:rPr>
                <w:rFonts w:ascii="Arial" w:eastAsia="Calibri" w:hAnsi="Arial" w:cs="Arial"/>
                <w:spacing w:val="-3"/>
                <w:w w:val="101"/>
                <w:sz w:val="20"/>
                <w:szCs w:val="20"/>
              </w:rPr>
              <w:t>i</w:t>
            </w:r>
            <w:r w:rsidRPr="000D3545">
              <w:rPr>
                <w:rFonts w:ascii="Arial" w:eastAsia="Calibri" w:hAnsi="Arial" w:cs="Arial"/>
                <w:spacing w:val="1"/>
                <w:w w:val="101"/>
                <w:sz w:val="20"/>
                <w:szCs w:val="20"/>
              </w:rPr>
              <w:t>şl</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y</w:t>
            </w:r>
            <w:r w:rsidRPr="000D3545">
              <w:rPr>
                <w:rFonts w:ascii="Arial" w:eastAsia="Calibri" w:hAnsi="Arial" w:cs="Arial"/>
                <w:spacing w:val="1"/>
                <w:w w:val="101"/>
                <w:sz w:val="20"/>
                <w:szCs w:val="20"/>
              </w:rPr>
              <w:t>i</w:t>
            </w:r>
            <w:r w:rsidRPr="000D3545">
              <w:rPr>
                <w:rFonts w:ascii="Arial" w:eastAsia="Calibri" w:hAnsi="Arial" w:cs="Arial"/>
                <w:spacing w:val="-4"/>
                <w:w w:val="101"/>
                <w:sz w:val="20"/>
                <w:szCs w:val="20"/>
              </w:rPr>
              <w:t>ş</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 </w:t>
            </w:r>
            <w:r w:rsidRPr="000D3545">
              <w:rPr>
                <w:rFonts w:ascii="Arial" w:eastAsia="Calibri" w:hAnsi="Arial" w:cs="Arial"/>
                <w:spacing w:val="-1"/>
                <w:sz w:val="20"/>
                <w:szCs w:val="20"/>
              </w:rPr>
              <w:t>kara</w:t>
            </w:r>
            <w:r w:rsidRPr="000D3545">
              <w:rPr>
                <w:rFonts w:ascii="Arial" w:eastAsia="Calibri" w:hAnsi="Arial" w:cs="Arial"/>
                <w:sz w:val="20"/>
                <w:szCs w:val="20"/>
              </w:rPr>
              <w:t>r</w:t>
            </w:r>
            <w:r w:rsidRPr="000D3545">
              <w:rPr>
                <w:rFonts w:ascii="Arial" w:eastAsia="Calibri" w:hAnsi="Arial" w:cs="Arial"/>
                <w:spacing w:val="5"/>
                <w:sz w:val="20"/>
                <w:szCs w:val="20"/>
              </w:rPr>
              <w:t xml:space="preserve"> </w:t>
            </w:r>
            <w:r w:rsidRPr="000D3545">
              <w:rPr>
                <w:rFonts w:ascii="Arial" w:eastAsia="Calibri" w:hAnsi="Arial" w:cs="Arial"/>
                <w:spacing w:val="-1"/>
                <w:w w:val="101"/>
                <w:sz w:val="20"/>
                <w:szCs w:val="20"/>
              </w:rPr>
              <w:t>a</w:t>
            </w:r>
            <w:r w:rsidRPr="000D3545">
              <w:rPr>
                <w:rFonts w:ascii="Arial" w:eastAsia="Calibri" w:hAnsi="Arial" w:cs="Arial"/>
                <w:spacing w:val="1"/>
                <w:w w:val="101"/>
                <w:sz w:val="20"/>
                <w:szCs w:val="20"/>
              </w:rPr>
              <w:t>l</w:t>
            </w:r>
            <w:r w:rsidRPr="000D3545">
              <w:rPr>
                <w:rFonts w:ascii="Arial" w:eastAsia="Calibri" w:hAnsi="Arial" w:cs="Arial"/>
                <w:spacing w:val="-2"/>
                <w:w w:val="101"/>
                <w:sz w:val="20"/>
                <w:szCs w:val="20"/>
              </w:rPr>
              <w:t>m</w:t>
            </w:r>
            <w:r w:rsidRPr="000D3545">
              <w:rPr>
                <w:rFonts w:ascii="Arial" w:eastAsia="Calibri" w:hAnsi="Arial" w:cs="Arial"/>
                <w:w w:val="101"/>
                <w:sz w:val="20"/>
                <w:szCs w:val="20"/>
              </w:rPr>
              <w:t xml:space="preserve">a </w:t>
            </w:r>
            <w:r w:rsidRPr="000D3545">
              <w:rPr>
                <w:rFonts w:ascii="Arial" w:eastAsia="Calibri" w:hAnsi="Arial" w:cs="Arial"/>
                <w:spacing w:val="-2"/>
                <w:sz w:val="20"/>
                <w:szCs w:val="20"/>
              </w:rPr>
              <w:t>m</w:t>
            </w:r>
            <w:r w:rsidRPr="000D3545">
              <w:rPr>
                <w:rFonts w:ascii="Arial" w:eastAsia="Calibri" w:hAnsi="Arial" w:cs="Arial"/>
                <w:sz w:val="20"/>
                <w:szCs w:val="20"/>
              </w:rPr>
              <w:t>e</w:t>
            </w:r>
            <w:r w:rsidRPr="000D3545">
              <w:rPr>
                <w:rFonts w:ascii="Arial" w:eastAsia="Calibri" w:hAnsi="Arial" w:cs="Arial"/>
                <w:spacing w:val="-1"/>
                <w:sz w:val="20"/>
                <w:szCs w:val="20"/>
              </w:rPr>
              <w:t>ka</w:t>
            </w:r>
            <w:r w:rsidRPr="000D3545">
              <w:rPr>
                <w:rFonts w:ascii="Arial" w:eastAsia="Calibri" w:hAnsi="Arial" w:cs="Arial"/>
                <w:sz w:val="20"/>
                <w:szCs w:val="20"/>
              </w:rPr>
              <w:t>n</w:t>
            </w:r>
            <w:r w:rsidRPr="000D3545">
              <w:rPr>
                <w:rFonts w:ascii="Arial" w:eastAsia="Calibri" w:hAnsi="Arial" w:cs="Arial"/>
                <w:spacing w:val="1"/>
                <w:sz w:val="20"/>
                <w:szCs w:val="20"/>
              </w:rPr>
              <w:t>i</w:t>
            </w:r>
            <w:r w:rsidRPr="000D3545">
              <w:rPr>
                <w:rFonts w:ascii="Arial" w:eastAsia="Calibri" w:hAnsi="Arial" w:cs="Arial"/>
                <w:sz w:val="20"/>
                <w:szCs w:val="20"/>
              </w:rPr>
              <w:t>z</w:t>
            </w:r>
            <w:r w:rsidRPr="000D3545">
              <w:rPr>
                <w:rFonts w:ascii="Arial" w:eastAsia="Calibri" w:hAnsi="Arial" w:cs="Arial"/>
                <w:spacing w:val="-2"/>
                <w:sz w:val="20"/>
                <w:szCs w:val="20"/>
              </w:rPr>
              <w:t>m</w:t>
            </w:r>
            <w:r w:rsidRPr="000D3545">
              <w:rPr>
                <w:rFonts w:ascii="Arial" w:eastAsia="Calibri" w:hAnsi="Arial" w:cs="Arial"/>
                <w:spacing w:val="-6"/>
                <w:sz w:val="20"/>
                <w:szCs w:val="20"/>
              </w:rPr>
              <w:t>a</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z w:val="20"/>
                <w:szCs w:val="20"/>
              </w:rPr>
              <w:t>ı</w:t>
            </w:r>
            <w:r w:rsidRPr="000D3545">
              <w:rPr>
                <w:rFonts w:ascii="Arial" w:eastAsia="Calibri" w:hAnsi="Arial" w:cs="Arial"/>
                <w:spacing w:val="10"/>
                <w:sz w:val="20"/>
                <w:szCs w:val="20"/>
              </w:rPr>
              <w:t xml:space="preserve"> </w:t>
            </w:r>
            <w:r w:rsidRPr="000D3545">
              <w:rPr>
                <w:rFonts w:ascii="Arial" w:eastAsia="Calibri" w:hAnsi="Arial" w:cs="Arial"/>
                <w:spacing w:val="1"/>
                <w:w w:val="101"/>
                <w:sz w:val="20"/>
                <w:szCs w:val="20"/>
              </w:rPr>
              <w:t>i</w:t>
            </w:r>
            <w:r w:rsidRPr="000D3545">
              <w:rPr>
                <w:rFonts w:ascii="Arial" w:eastAsia="Calibri" w:hAnsi="Arial" w:cs="Arial"/>
                <w:spacing w:val="-3"/>
                <w:w w:val="101"/>
                <w:sz w:val="20"/>
                <w:szCs w:val="20"/>
              </w:rPr>
              <w:t>l</w:t>
            </w:r>
            <w:r w:rsidRPr="000D3545">
              <w:rPr>
                <w:rFonts w:ascii="Arial" w:eastAsia="Calibri" w:hAnsi="Arial" w:cs="Arial"/>
                <w:w w:val="101"/>
                <w:sz w:val="20"/>
                <w:szCs w:val="20"/>
              </w:rPr>
              <w:t xml:space="preserve">e </w:t>
            </w:r>
            <w:r w:rsidRPr="000D3545">
              <w:rPr>
                <w:rFonts w:ascii="Arial" w:eastAsia="Calibri" w:hAnsi="Arial" w:cs="Arial"/>
                <w:spacing w:val="1"/>
                <w:sz w:val="20"/>
                <w:szCs w:val="20"/>
              </w:rPr>
              <w:t>il</w:t>
            </w:r>
            <w:r w:rsidRPr="000D3545">
              <w:rPr>
                <w:rFonts w:ascii="Arial" w:eastAsia="Calibri" w:hAnsi="Arial" w:cs="Arial"/>
                <w:spacing w:val="-4"/>
                <w:sz w:val="20"/>
                <w:szCs w:val="20"/>
              </w:rPr>
              <w:t>g</w:t>
            </w:r>
            <w:r w:rsidRPr="000D3545">
              <w:rPr>
                <w:rFonts w:ascii="Arial" w:eastAsia="Calibri" w:hAnsi="Arial" w:cs="Arial"/>
                <w:spacing w:val="1"/>
                <w:sz w:val="20"/>
                <w:szCs w:val="20"/>
              </w:rPr>
              <w:t>il</w:t>
            </w:r>
            <w:r w:rsidRPr="000D3545">
              <w:rPr>
                <w:rFonts w:ascii="Arial" w:eastAsia="Calibri" w:hAnsi="Arial" w:cs="Arial"/>
                <w:sz w:val="20"/>
                <w:szCs w:val="20"/>
              </w:rPr>
              <w:t>i</w:t>
            </w:r>
            <w:r w:rsidRPr="000D3545">
              <w:rPr>
                <w:rFonts w:ascii="Arial" w:eastAsia="Calibri" w:hAnsi="Arial" w:cs="Arial"/>
                <w:spacing w:val="2"/>
                <w:sz w:val="20"/>
                <w:szCs w:val="20"/>
              </w:rPr>
              <w:t xml:space="preserve"> </w:t>
            </w:r>
            <w:r w:rsidRPr="000D3545">
              <w:rPr>
                <w:rFonts w:ascii="Arial" w:eastAsia="Calibri" w:hAnsi="Arial" w:cs="Arial"/>
                <w:spacing w:val="2"/>
                <w:w w:val="101"/>
                <w:sz w:val="20"/>
                <w:szCs w:val="20"/>
              </w:rPr>
              <w:t>f</w:t>
            </w:r>
            <w:r w:rsidRPr="000D3545">
              <w:rPr>
                <w:rFonts w:ascii="Arial" w:eastAsia="Calibri" w:hAnsi="Arial" w:cs="Arial"/>
                <w:spacing w:val="-1"/>
                <w:w w:val="101"/>
                <w:sz w:val="20"/>
                <w:szCs w:val="20"/>
              </w:rPr>
              <w:t>ar</w:t>
            </w:r>
            <w:r w:rsidRPr="000D3545">
              <w:rPr>
                <w:rFonts w:ascii="Arial" w:eastAsia="Calibri" w:hAnsi="Arial" w:cs="Arial"/>
                <w:spacing w:val="-6"/>
                <w:w w:val="101"/>
                <w:sz w:val="20"/>
                <w:szCs w:val="20"/>
              </w:rPr>
              <w:t>k</w:t>
            </w:r>
            <w:r w:rsidRPr="000D3545">
              <w:rPr>
                <w:rFonts w:ascii="Arial" w:eastAsia="Calibri" w:hAnsi="Arial" w:cs="Arial"/>
                <w:spacing w:val="1"/>
                <w:w w:val="101"/>
                <w:sz w:val="20"/>
                <w:szCs w:val="20"/>
              </w:rPr>
              <w:t>ı</w:t>
            </w:r>
            <w:r w:rsidRPr="000D3545">
              <w:rPr>
                <w:rFonts w:ascii="Arial" w:eastAsia="Calibri" w:hAnsi="Arial" w:cs="Arial"/>
                <w:w w:val="101"/>
                <w:sz w:val="20"/>
                <w:szCs w:val="20"/>
              </w:rPr>
              <w:t>nd</w:t>
            </w:r>
            <w:r w:rsidRPr="000D3545">
              <w:rPr>
                <w:rFonts w:ascii="Arial" w:eastAsia="Calibri" w:hAnsi="Arial" w:cs="Arial"/>
                <w:spacing w:val="-6"/>
                <w:w w:val="101"/>
                <w:sz w:val="20"/>
                <w:szCs w:val="20"/>
              </w:rPr>
              <w:t>a</w:t>
            </w:r>
            <w:r w:rsidRPr="000D3545">
              <w:rPr>
                <w:rFonts w:ascii="Arial" w:eastAsia="Calibri" w:hAnsi="Arial" w:cs="Arial"/>
                <w:spacing w:val="1"/>
                <w:w w:val="101"/>
                <w:sz w:val="20"/>
                <w:szCs w:val="20"/>
              </w:rPr>
              <w:t>l</w:t>
            </w:r>
            <w:r w:rsidRPr="000D3545">
              <w:rPr>
                <w:rFonts w:ascii="Arial" w:eastAsia="Calibri" w:hAnsi="Arial" w:cs="Arial"/>
                <w:spacing w:val="-3"/>
                <w:w w:val="101"/>
                <w:sz w:val="20"/>
                <w:szCs w:val="20"/>
              </w:rPr>
              <w:t>ı</w:t>
            </w:r>
            <w:r w:rsidRPr="000D3545">
              <w:rPr>
                <w:rFonts w:ascii="Arial" w:eastAsia="Calibri" w:hAnsi="Arial" w:cs="Arial"/>
                <w:w w:val="101"/>
                <w:sz w:val="20"/>
                <w:szCs w:val="20"/>
              </w:rPr>
              <w:t>klarını</w:t>
            </w:r>
            <w:r w:rsidRPr="000D3545">
              <w:rPr>
                <w:rFonts w:ascii="Arial" w:eastAsia="Calibri" w:hAnsi="Arial" w:cs="Arial"/>
                <w:sz w:val="20"/>
                <w:szCs w:val="20"/>
              </w:rPr>
              <w:t xml:space="preserve"> </w:t>
            </w:r>
            <w:r w:rsidRPr="000D3545">
              <w:rPr>
                <w:rFonts w:ascii="Arial" w:eastAsia="Calibri" w:hAnsi="Arial" w:cs="Arial"/>
                <w:spacing w:val="-1"/>
                <w:sz w:val="20"/>
                <w:szCs w:val="20"/>
              </w:rPr>
              <w:t>v</w:t>
            </w:r>
            <w:r w:rsidRPr="000D3545">
              <w:rPr>
                <w:rFonts w:ascii="Arial" w:eastAsia="Calibri" w:hAnsi="Arial" w:cs="Arial"/>
                <w:sz w:val="20"/>
                <w:szCs w:val="20"/>
              </w:rPr>
              <w:t>e</w:t>
            </w:r>
            <w:r w:rsidRPr="000D3545">
              <w:rPr>
                <w:rFonts w:ascii="Arial" w:eastAsia="Calibri" w:hAnsi="Arial" w:cs="Arial"/>
                <w:spacing w:val="5"/>
                <w:sz w:val="20"/>
                <w:szCs w:val="20"/>
              </w:rPr>
              <w:t xml:space="preserve"> </w:t>
            </w:r>
            <w:r w:rsidRPr="000D3545">
              <w:rPr>
                <w:rFonts w:ascii="Arial" w:eastAsia="Calibri" w:hAnsi="Arial" w:cs="Arial"/>
                <w:spacing w:val="-4"/>
                <w:sz w:val="20"/>
                <w:szCs w:val="20"/>
              </w:rPr>
              <w:t>s</w:t>
            </w:r>
            <w:r w:rsidRPr="000D3545">
              <w:rPr>
                <w:rFonts w:ascii="Arial" w:eastAsia="Calibri" w:hAnsi="Arial" w:cs="Arial"/>
                <w:sz w:val="20"/>
                <w:szCs w:val="20"/>
              </w:rPr>
              <w:t>ü</w:t>
            </w:r>
            <w:r w:rsidRPr="000D3545">
              <w:rPr>
                <w:rFonts w:ascii="Arial" w:eastAsia="Calibri" w:hAnsi="Arial" w:cs="Arial"/>
                <w:spacing w:val="-1"/>
                <w:sz w:val="20"/>
                <w:szCs w:val="20"/>
              </w:rPr>
              <w:t>r</w:t>
            </w:r>
            <w:r w:rsidRPr="000D3545">
              <w:rPr>
                <w:rFonts w:ascii="Arial" w:eastAsia="Calibri" w:hAnsi="Arial" w:cs="Arial"/>
                <w:sz w:val="20"/>
                <w:szCs w:val="20"/>
              </w:rPr>
              <w:t>ece</w:t>
            </w:r>
            <w:r w:rsidRPr="000D3545">
              <w:rPr>
                <w:rFonts w:ascii="Arial" w:eastAsia="Calibri" w:hAnsi="Arial" w:cs="Arial"/>
                <w:spacing w:val="3"/>
                <w:sz w:val="20"/>
                <w:szCs w:val="20"/>
              </w:rPr>
              <w:t xml:space="preserve"> </w:t>
            </w:r>
            <w:proofErr w:type="gramStart"/>
            <w:r w:rsidRPr="000D3545">
              <w:rPr>
                <w:rFonts w:ascii="Arial" w:eastAsia="Calibri" w:hAnsi="Arial" w:cs="Arial"/>
                <w:w w:val="101"/>
                <w:sz w:val="20"/>
                <w:szCs w:val="20"/>
              </w:rPr>
              <w:t>d</w:t>
            </w:r>
            <w:r w:rsidRPr="000D3545">
              <w:rPr>
                <w:rFonts w:ascii="Arial" w:eastAsia="Calibri" w:hAnsi="Arial" w:cs="Arial"/>
                <w:spacing w:val="-1"/>
                <w:w w:val="101"/>
                <w:sz w:val="20"/>
                <w:szCs w:val="20"/>
              </w:rPr>
              <w:t>a</w:t>
            </w:r>
            <w:r w:rsidRPr="000D3545">
              <w:rPr>
                <w:rFonts w:ascii="Arial" w:eastAsia="Calibri" w:hAnsi="Arial" w:cs="Arial"/>
                <w:spacing w:val="-5"/>
                <w:w w:val="101"/>
                <w:sz w:val="20"/>
                <w:szCs w:val="20"/>
              </w:rPr>
              <w:t>h</w:t>
            </w:r>
            <w:r w:rsidRPr="000D3545">
              <w:rPr>
                <w:rFonts w:ascii="Arial" w:eastAsia="Calibri" w:hAnsi="Arial" w:cs="Arial"/>
                <w:spacing w:val="1"/>
                <w:w w:val="101"/>
                <w:sz w:val="20"/>
                <w:szCs w:val="20"/>
              </w:rPr>
              <w:t>i</w:t>
            </w:r>
            <w:r w:rsidRPr="000D3545">
              <w:rPr>
                <w:rFonts w:ascii="Arial" w:eastAsia="Calibri" w:hAnsi="Arial" w:cs="Arial"/>
                <w:w w:val="101"/>
                <w:sz w:val="20"/>
                <w:szCs w:val="20"/>
              </w:rPr>
              <w:t>l</w:t>
            </w:r>
            <w:proofErr w:type="gramEnd"/>
            <w:r w:rsidRPr="000D3545">
              <w:rPr>
                <w:rFonts w:ascii="Arial" w:eastAsia="Calibri" w:hAnsi="Arial" w:cs="Arial"/>
                <w:w w:val="101"/>
                <w:sz w:val="20"/>
                <w:szCs w:val="20"/>
              </w:rPr>
              <w:t xml:space="preserve"> </w:t>
            </w:r>
            <w:r w:rsidRPr="000D3545">
              <w:rPr>
                <w:rFonts w:ascii="Arial" w:eastAsia="Calibri" w:hAnsi="Arial" w:cs="Arial"/>
                <w:sz w:val="20"/>
                <w:szCs w:val="20"/>
              </w:rPr>
              <w:t>o</w:t>
            </w:r>
            <w:r w:rsidRPr="000D3545">
              <w:rPr>
                <w:rFonts w:ascii="Arial" w:eastAsia="Calibri" w:hAnsi="Arial" w:cs="Arial"/>
                <w:spacing w:val="1"/>
                <w:sz w:val="20"/>
                <w:szCs w:val="20"/>
              </w:rPr>
              <w:t>l</w:t>
            </w:r>
            <w:r w:rsidRPr="000D3545">
              <w:rPr>
                <w:rFonts w:ascii="Arial" w:eastAsia="Calibri" w:hAnsi="Arial" w:cs="Arial"/>
                <w:spacing w:val="-2"/>
                <w:sz w:val="20"/>
                <w:szCs w:val="20"/>
              </w:rPr>
              <w:t>m</w:t>
            </w:r>
            <w:r w:rsidRPr="000D3545">
              <w:rPr>
                <w:rFonts w:ascii="Arial" w:eastAsia="Calibri" w:hAnsi="Arial" w:cs="Arial"/>
                <w:sz w:val="20"/>
                <w:szCs w:val="20"/>
              </w:rPr>
              <w:t>a</w:t>
            </w:r>
            <w:r w:rsidRPr="000D3545">
              <w:rPr>
                <w:rFonts w:ascii="Arial" w:eastAsia="Calibri" w:hAnsi="Arial" w:cs="Arial"/>
                <w:spacing w:val="5"/>
                <w:sz w:val="20"/>
                <w:szCs w:val="20"/>
              </w:rPr>
              <w:t xml:space="preserve"> </w:t>
            </w:r>
            <w:r w:rsidRPr="000D3545">
              <w:rPr>
                <w:rFonts w:ascii="Arial" w:eastAsia="Calibri" w:hAnsi="Arial" w:cs="Arial"/>
                <w:spacing w:val="-1"/>
                <w:w w:val="101"/>
                <w:sz w:val="20"/>
                <w:szCs w:val="20"/>
              </w:rPr>
              <w:t>k</w:t>
            </w:r>
            <w:r w:rsidRPr="000D3545">
              <w:rPr>
                <w:rFonts w:ascii="Arial" w:eastAsia="Calibri" w:hAnsi="Arial" w:cs="Arial"/>
                <w:spacing w:val="-5"/>
                <w:w w:val="101"/>
                <w:sz w:val="20"/>
                <w:szCs w:val="20"/>
              </w:rPr>
              <w:t>o</w:t>
            </w:r>
            <w:r w:rsidRPr="000D3545">
              <w:rPr>
                <w:rFonts w:ascii="Arial" w:eastAsia="Calibri" w:hAnsi="Arial" w:cs="Arial"/>
                <w:w w:val="101"/>
                <w:sz w:val="20"/>
                <w:szCs w:val="20"/>
              </w:rPr>
              <w:t>nu</w:t>
            </w:r>
            <w:r w:rsidRPr="000D3545">
              <w:rPr>
                <w:rFonts w:ascii="Arial" w:eastAsia="Calibri" w:hAnsi="Arial" w:cs="Arial"/>
                <w:spacing w:val="1"/>
                <w:w w:val="101"/>
                <w:sz w:val="20"/>
                <w:szCs w:val="20"/>
              </w:rPr>
              <w:t>sunda</w:t>
            </w:r>
            <w:r w:rsidRPr="000D3545">
              <w:rPr>
                <w:rFonts w:ascii="Arial" w:eastAsia="Calibri" w:hAnsi="Arial" w:cs="Arial"/>
                <w:w w:val="101"/>
                <w:sz w:val="20"/>
                <w:szCs w:val="20"/>
              </w:rPr>
              <w:t xml:space="preserve"> </w:t>
            </w:r>
            <w:r w:rsidRPr="000D3545">
              <w:rPr>
                <w:rFonts w:ascii="Arial" w:eastAsia="Calibri" w:hAnsi="Arial" w:cs="Arial"/>
                <w:sz w:val="20"/>
                <w:szCs w:val="20"/>
              </w:rPr>
              <w:t>b</w:t>
            </w:r>
            <w:r w:rsidRPr="000D3545">
              <w:rPr>
                <w:rFonts w:ascii="Arial" w:eastAsia="Calibri" w:hAnsi="Arial" w:cs="Arial"/>
                <w:spacing w:val="1"/>
                <w:sz w:val="20"/>
                <w:szCs w:val="20"/>
              </w:rPr>
              <w:t>il</w:t>
            </w:r>
            <w:r w:rsidRPr="000D3545">
              <w:rPr>
                <w:rFonts w:ascii="Arial" w:eastAsia="Calibri" w:hAnsi="Arial" w:cs="Arial"/>
                <w:spacing w:val="-4"/>
                <w:sz w:val="20"/>
                <w:szCs w:val="20"/>
              </w:rPr>
              <w:t>g</w:t>
            </w:r>
            <w:r w:rsidRPr="000D3545">
              <w:rPr>
                <w:rFonts w:ascii="Arial" w:eastAsia="Calibri" w:hAnsi="Arial" w:cs="Arial"/>
                <w:spacing w:val="1"/>
                <w:sz w:val="20"/>
                <w:szCs w:val="20"/>
              </w:rPr>
              <w:t>i</w:t>
            </w:r>
            <w:r w:rsidRPr="000D3545">
              <w:rPr>
                <w:rFonts w:ascii="Arial" w:eastAsia="Calibri" w:hAnsi="Arial" w:cs="Arial"/>
                <w:spacing w:val="-3"/>
                <w:sz w:val="20"/>
                <w:szCs w:val="20"/>
              </w:rPr>
              <w:t>l</w:t>
            </w:r>
            <w:r w:rsidRPr="000D3545">
              <w:rPr>
                <w:rFonts w:ascii="Arial" w:eastAsia="Calibri" w:hAnsi="Arial" w:cs="Arial"/>
                <w:sz w:val="20"/>
                <w:szCs w:val="20"/>
              </w:rPr>
              <w:t>e</w:t>
            </w:r>
            <w:r w:rsidRPr="000D3545">
              <w:rPr>
                <w:rFonts w:ascii="Arial" w:eastAsia="Calibri" w:hAnsi="Arial" w:cs="Arial"/>
                <w:spacing w:val="-1"/>
                <w:sz w:val="20"/>
                <w:szCs w:val="20"/>
              </w:rPr>
              <w:t>r</w:t>
            </w:r>
            <w:r w:rsidRPr="000D3545">
              <w:rPr>
                <w:rFonts w:ascii="Arial" w:eastAsia="Calibri" w:hAnsi="Arial" w:cs="Arial"/>
                <w:sz w:val="20"/>
                <w:szCs w:val="20"/>
              </w:rPr>
              <w:t>ini</w:t>
            </w:r>
            <w:r w:rsidRPr="000D3545">
              <w:rPr>
                <w:rFonts w:ascii="Arial" w:eastAsia="Calibri" w:hAnsi="Arial" w:cs="Arial"/>
                <w:spacing w:val="9"/>
                <w:sz w:val="20"/>
                <w:szCs w:val="20"/>
              </w:rPr>
              <w:t xml:space="preserve"> </w:t>
            </w:r>
            <w:r w:rsidRPr="000D3545">
              <w:rPr>
                <w:rFonts w:ascii="Arial" w:eastAsia="Calibri" w:hAnsi="Arial" w:cs="Arial"/>
                <w:spacing w:val="-1"/>
                <w:w w:val="101"/>
                <w:sz w:val="20"/>
                <w:szCs w:val="20"/>
              </w:rPr>
              <w:t>a</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 xml:space="preserve">ırmak </w:t>
            </w:r>
          </w:p>
        </w:tc>
      </w:tr>
      <w:tr w:rsidR="008908DD" w:rsidRPr="000D3545" w14:paraId="58A7E0B1" w14:textId="77777777" w:rsidTr="00726A53">
        <w:tc>
          <w:tcPr>
            <w:tcW w:w="4495" w:type="dxa"/>
            <w:shd w:val="clear" w:color="auto" w:fill="auto"/>
          </w:tcPr>
          <w:p w14:paraId="7CAA3D3A" w14:textId="27242067" w:rsidR="008908DD" w:rsidRPr="000D3545" w:rsidRDefault="008908DD" w:rsidP="008908D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5.1.2.1</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2"/>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spacing w:val="-6"/>
                <w:position w:val="1"/>
                <w:sz w:val="18"/>
                <w:szCs w:val="18"/>
              </w:rPr>
              <w:t>i</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l</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position w:val="1"/>
                <w:sz w:val="18"/>
                <w:szCs w:val="18"/>
              </w:rPr>
              <w:t>i</w:t>
            </w:r>
            <w:r w:rsidRPr="000D3545">
              <w:rPr>
                <w:rFonts w:ascii="Arial" w:eastAsia="Calibri" w:hAnsi="Arial" w:cs="Arial"/>
                <w:spacing w:val="2"/>
                <w:position w:val="1"/>
                <w:sz w:val="18"/>
                <w:szCs w:val="18"/>
              </w:rPr>
              <w:t xml:space="preserve"> </w:t>
            </w:r>
            <w:r w:rsidRPr="000D3545">
              <w:rPr>
                <w:rFonts w:ascii="Arial" w:eastAsia="Calibri" w:hAnsi="Arial" w:cs="Arial"/>
                <w:position w:val="1"/>
                <w:sz w:val="18"/>
                <w:szCs w:val="18"/>
              </w:rPr>
              <w:t>ve</w:t>
            </w:r>
            <w:r w:rsidRPr="000D3545">
              <w:rPr>
                <w:rFonts w:ascii="Arial" w:eastAsia="Calibri" w:hAnsi="Arial" w:cs="Arial"/>
                <w:spacing w:val="-1"/>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2"/>
                <w:position w:val="1"/>
                <w:sz w:val="18"/>
                <w:szCs w:val="18"/>
              </w:rPr>
              <w:t>o</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i</w:t>
            </w:r>
            <w:r w:rsidRPr="000D3545">
              <w:rPr>
                <w:rFonts w:ascii="Arial" w:eastAsia="Calibri" w:hAnsi="Arial" w:cs="Arial"/>
                <w:spacing w:val="-5"/>
                <w:position w:val="1"/>
                <w:sz w:val="18"/>
                <w:szCs w:val="18"/>
              </w:rPr>
              <w:t>s</w:t>
            </w:r>
            <w:r w:rsidRPr="000D3545">
              <w:rPr>
                <w:rFonts w:ascii="Arial" w:eastAsia="Calibri" w:hAnsi="Arial" w:cs="Arial"/>
                <w:position w:val="1"/>
                <w:sz w:val="18"/>
                <w:szCs w:val="18"/>
              </w:rPr>
              <w:t>y</w:t>
            </w:r>
            <w:r w:rsidRPr="000D3545">
              <w:rPr>
                <w:rFonts w:ascii="Arial" w:eastAsia="Calibri" w:hAnsi="Arial" w:cs="Arial"/>
                <w:spacing w:val="-2"/>
                <w:position w:val="1"/>
                <w:sz w:val="18"/>
                <w:szCs w:val="18"/>
              </w:rPr>
              <w:t>onl</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r</w:t>
            </w:r>
            <w:r w:rsidRPr="000D3545">
              <w:rPr>
                <w:rFonts w:ascii="Arial" w:eastAsia="Calibri" w:hAnsi="Arial" w:cs="Arial"/>
                <w:position w:val="1"/>
                <w:sz w:val="18"/>
                <w:szCs w:val="18"/>
              </w:rPr>
              <w:t>ı</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t</w:t>
            </w:r>
            <w:r w:rsidRPr="000D3545">
              <w:rPr>
                <w:rFonts w:ascii="Arial" w:eastAsia="Calibri" w:hAnsi="Arial" w:cs="Arial"/>
                <w:spacing w:val="-1"/>
                <w:position w:val="1"/>
                <w:sz w:val="18"/>
                <w:szCs w:val="18"/>
              </w:rPr>
              <w:t>ar</w:t>
            </w:r>
            <w:r w:rsidRPr="000D3545">
              <w:rPr>
                <w:rFonts w:ascii="Arial" w:eastAsia="Calibri" w:hAnsi="Arial" w:cs="Arial"/>
                <w:spacing w:val="-6"/>
                <w:position w:val="1"/>
                <w:sz w:val="18"/>
                <w:szCs w:val="18"/>
              </w:rPr>
              <w:t>a</w:t>
            </w:r>
            <w:r w:rsidRPr="000D3545">
              <w:rPr>
                <w:rFonts w:ascii="Arial" w:eastAsia="Calibri" w:hAnsi="Arial" w:cs="Arial"/>
                <w:spacing w:val="2"/>
                <w:position w:val="1"/>
                <w:sz w:val="18"/>
                <w:szCs w:val="18"/>
              </w:rPr>
              <w:t>f</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1"/>
                <w:position w:val="1"/>
                <w:sz w:val="18"/>
                <w:szCs w:val="18"/>
              </w:rPr>
              <w:t xml:space="preserve"> </w:t>
            </w:r>
            <w:r w:rsidRPr="000D3545">
              <w:rPr>
                <w:rFonts w:ascii="Arial" w:eastAsia="Calibri" w:hAnsi="Arial" w:cs="Arial"/>
                <w:spacing w:val="-6"/>
                <w:w w:val="101"/>
                <w:position w:val="1"/>
                <w:sz w:val="18"/>
                <w:szCs w:val="18"/>
              </w:rPr>
              <w:t>y</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el</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öne</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2"/>
                <w:sz w:val="18"/>
                <w:szCs w:val="18"/>
              </w:rPr>
              <w:t>m</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z w:val="18"/>
                <w:szCs w:val="18"/>
              </w:rPr>
              <w:t>u</w:t>
            </w:r>
            <w:r w:rsidRPr="000D3545">
              <w:rPr>
                <w:rFonts w:ascii="Arial" w:eastAsia="Calibri" w:hAnsi="Arial" w:cs="Arial"/>
                <w:spacing w:val="-1"/>
                <w:sz w:val="18"/>
                <w:szCs w:val="18"/>
              </w:rPr>
              <w:t>y</w:t>
            </w:r>
            <w:r w:rsidRPr="000D3545">
              <w:rPr>
                <w:rFonts w:ascii="Arial" w:eastAsia="Calibri" w:hAnsi="Arial" w:cs="Arial"/>
                <w:spacing w:val="-4"/>
                <w:sz w:val="18"/>
                <w:szCs w:val="18"/>
              </w:rPr>
              <w:t>g</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4"/>
                <w:sz w:val="18"/>
                <w:szCs w:val="18"/>
              </w:rPr>
              <w:t>ğ</w:t>
            </w:r>
            <w:r w:rsidRPr="000D3545">
              <w:rPr>
                <w:rFonts w:ascii="Arial" w:eastAsia="Calibri" w:hAnsi="Arial" w:cs="Arial"/>
                <w:sz w:val="18"/>
                <w:szCs w:val="18"/>
              </w:rPr>
              <w:t>ı</w:t>
            </w:r>
            <w:r w:rsidRPr="000D3545">
              <w:rPr>
                <w:rFonts w:ascii="Arial" w:eastAsia="Calibri" w:hAnsi="Arial" w:cs="Arial"/>
                <w:spacing w:val="5"/>
                <w:sz w:val="18"/>
                <w:szCs w:val="18"/>
              </w:rPr>
              <w:t xml:space="preserve"> </w:t>
            </w:r>
            <w:r w:rsidRPr="000D3545">
              <w:rPr>
                <w:rFonts w:ascii="Arial" w:eastAsia="Calibri" w:hAnsi="Arial" w:cs="Arial"/>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z w:val="18"/>
                <w:szCs w:val="18"/>
              </w:rPr>
              <w:t>p</w:t>
            </w:r>
            <w:r w:rsidRPr="000D3545">
              <w:rPr>
                <w:rFonts w:ascii="Arial" w:eastAsia="Calibri" w:hAnsi="Arial" w:cs="Arial"/>
                <w:spacing w:val="-3"/>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6"/>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z w:val="18"/>
                <w:szCs w:val="18"/>
              </w:rPr>
              <w:t>po</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z w:val="18"/>
                <w:szCs w:val="18"/>
              </w:rPr>
              <w:t>c</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z w:val="18"/>
                <w:szCs w:val="18"/>
              </w:rPr>
              <w:t>s</w:t>
            </w:r>
            <w:r w:rsidRPr="000D3545">
              <w:rPr>
                <w:rFonts w:ascii="Arial" w:eastAsia="Calibri" w:hAnsi="Arial" w:cs="Arial"/>
                <w:spacing w:val="3"/>
                <w:sz w:val="18"/>
                <w:szCs w:val="18"/>
              </w:rPr>
              <w:t xml:space="preserve"> </w:t>
            </w:r>
            <w:r w:rsidRPr="000D3545">
              <w:rPr>
                <w:rFonts w:ascii="Arial" w:eastAsia="Calibri" w:hAnsi="Arial" w:cs="Arial"/>
                <w:sz w:val="18"/>
                <w:szCs w:val="18"/>
              </w:rPr>
              <w:t>gü</w:t>
            </w:r>
            <w:r w:rsidRPr="000D3545">
              <w:rPr>
                <w:rFonts w:ascii="Arial" w:eastAsia="Calibri" w:hAnsi="Arial" w:cs="Arial"/>
                <w:spacing w:val="-5"/>
                <w:sz w:val="18"/>
                <w:szCs w:val="18"/>
              </w:rPr>
              <w:t>n</w:t>
            </w:r>
            <w:r w:rsidRPr="000D3545">
              <w:rPr>
                <w:rFonts w:ascii="Arial" w:eastAsia="Calibri" w:hAnsi="Arial" w:cs="Arial"/>
                <w:sz w:val="18"/>
                <w:szCs w:val="18"/>
              </w:rPr>
              <w:t>dem</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t</w:t>
            </w:r>
            <w:r w:rsidRPr="000D3545">
              <w:rPr>
                <w:rFonts w:ascii="Arial" w:eastAsia="Calibri" w:hAnsi="Arial" w:cs="Arial"/>
                <w:spacing w:val="-1"/>
                <w:sz w:val="18"/>
                <w:szCs w:val="18"/>
              </w:rPr>
              <w:t>ar</w:t>
            </w:r>
            <w:r w:rsidRPr="000D3545">
              <w:rPr>
                <w:rFonts w:ascii="Arial" w:eastAsia="Calibri" w:hAnsi="Arial" w:cs="Arial"/>
                <w:spacing w:val="1"/>
                <w:sz w:val="18"/>
                <w:szCs w:val="18"/>
              </w:rPr>
              <w:t>i</w:t>
            </w:r>
            <w:r w:rsidRPr="000D3545">
              <w:rPr>
                <w:rFonts w:ascii="Arial" w:eastAsia="Calibri" w:hAnsi="Arial" w:cs="Arial"/>
                <w:spacing w:val="-5"/>
                <w:sz w:val="18"/>
                <w:szCs w:val="18"/>
              </w:rPr>
              <w:t>h</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ne</w:t>
            </w:r>
            <w:r w:rsidRPr="000D3545">
              <w:rPr>
                <w:rFonts w:ascii="Arial" w:eastAsia="Calibri" w:hAnsi="Arial" w:cs="Arial"/>
                <w:spacing w:val="6"/>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liş</w:t>
            </w:r>
            <w:r w:rsidRPr="000D3545">
              <w:rPr>
                <w:rFonts w:ascii="Arial" w:eastAsia="Calibri" w:hAnsi="Arial" w:cs="Arial"/>
                <w:spacing w:val="-6"/>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6"/>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2"/>
                <w:w w:val="101"/>
                <w:sz w:val="18"/>
                <w:szCs w:val="18"/>
              </w:rPr>
              <w:t>(</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ç</w:t>
            </w:r>
            <w:r w:rsidRPr="000D3545">
              <w:rPr>
                <w:rFonts w:ascii="Arial" w:eastAsia="Calibri" w:hAnsi="Arial" w:cs="Arial"/>
                <w:spacing w:val="1"/>
                <w:w w:val="101"/>
                <w:sz w:val="18"/>
                <w:szCs w:val="18"/>
              </w:rPr>
              <w:t>ı</w:t>
            </w:r>
            <w:r w:rsidRPr="000D3545">
              <w:rPr>
                <w:rFonts w:ascii="Arial" w:eastAsia="Calibri" w:hAnsi="Arial" w:cs="Arial"/>
                <w:spacing w:val="-1"/>
                <w:w w:val="101"/>
                <w:sz w:val="18"/>
                <w:szCs w:val="18"/>
              </w:rPr>
              <w:t>k</w:t>
            </w:r>
            <w:r w:rsidRPr="000D3545">
              <w:rPr>
                <w:rFonts w:ascii="Arial" w:eastAsia="Calibri" w:hAnsi="Arial" w:cs="Arial"/>
                <w:w w:val="101"/>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iş</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spacing w:val="-5"/>
                <w:sz w:val="18"/>
                <w:szCs w:val="18"/>
              </w:rPr>
              <w:t>b</w:t>
            </w:r>
            <w:r w:rsidRPr="000D3545">
              <w:rPr>
                <w:rFonts w:ascii="Arial" w:eastAsia="Calibri" w:hAnsi="Arial" w:cs="Arial"/>
                <w:spacing w:val="1"/>
                <w:sz w:val="18"/>
                <w:szCs w:val="18"/>
              </w:rPr>
              <w:t>il</w:t>
            </w:r>
            <w:r w:rsidRPr="000D3545">
              <w:rPr>
                <w:rFonts w:ascii="Arial" w:eastAsia="Calibri" w:hAnsi="Arial" w:cs="Arial"/>
                <w:spacing w:val="-4"/>
                <w:sz w:val="18"/>
                <w:szCs w:val="18"/>
              </w:rPr>
              <w:t>g</w:t>
            </w:r>
            <w:r w:rsidRPr="000D3545">
              <w:rPr>
                <w:rFonts w:ascii="Arial" w:eastAsia="Calibri" w:hAnsi="Arial" w:cs="Arial"/>
                <w:sz w:val="18"/>
                <w:szCs w:val="18"/>
              </w:rPr>
              <w:t>i</w:t>
            </w:r>
            <w:r w:rsidRPr="000D3545">
              <w:rPr>
                <w:rFonts w:ascii="Arial" w:eastAsia="Calibri" w:hAnsi="Arial" w:cs="Arial"/>
                <w:spacing w:val="2"/>
                <w:sz w:val="18"/>
                <w:szCs w:val="18"/>
              </w:rPr>
              <w:t xml:space="preserve"> </w:t>
            </w:r>
            <w:r w:rsidRPr="000D3545">
              <w:rPr>
                <w:rFonts w:ascii="Arial" w:eastAsia="Calibri" w:hAnsi="Arial" w:cs="Arial"/>
                <w:sz w:val="18"/>
                <w:szCs w:val="18"/>
              </w:rPr>
              <w:t>p</w:t>
            </w:r>
            <w:r w:rsidRPr="000D3545">
              <w:rPr>
                <w:rFonts w:ascii="Arial" w:eastAsia="Calibri" w:hAnsi="Arial" w:cs="Arial"/>
                <w:spacing w:val="-1"/>
                <w:sz w:val="18"/>
                <w:szCs w:val="18"/>
              </w:rPr>
              <w:t>ay</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1"/>
                <w:sz w:val="18"/>
                <w:szCs w:val="18"/>
              </w:rPr>
              <w:t>ş</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pacing w:val="-4"/>
                <w:sz w:val="18"/>
                <w:szCs w:val="18"/>
              </w:rPr>
              <w:t>s</w:t>
            </w:r>
            <w:r w:rsidRPr="000D3545">
              <w:rPr>
                <w:rFonts w:ascii="Arial" w:eastAsia="Calibri" w:hAnsi="Arial" w:cs="Arial"/>
                <w:spacing w:val="1"/>
                <w:sz w:val="18"/>
                <w:szCs w:val="18"/>
              </w:rPr>
              <w:t>is</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5"/>
                <w:sz w:val="18"/>
                <w:szCs w:val="18"/>
              </w:rPr>
              <w:t>w</w:t>
            </w:r>
            <w:r w:rsidRPr="000D3545">
              <w:rPr>
                <w:rFonts w:ascii="Arial" w:eastAsia="Calibri" w:hAnsi="Arial" w:cs="Arial"/>
                <w:sz w:val="18"/>
                <w:szCs w:val="18"/>
              </w:rPr>
              <w:t>eb</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w:t>
            </w:r>
            <w:r w:rsidRPr="000D3545">
              <w:rPr>
                <w:rFonts w:ascii="Arial" w:eastAsia="Calibri" w:hAnsi="Arial" w:cs="Arial"/>
                <w:w w:val="101"/>
                <w:sz w:val="18"/>
                <w:szCs w:val="18"/>
              </w:rPr>
              <w:t>e</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z w:val="18"/>
                <w:szCs w:val="18"/>
              </w:rPr>
              <w:t>g</w:t>
            </w:r>
            <w:r w:rsidRPr="000D3545">
              <w:rPr>
                <w:rFonts w:ascii="Arial" w:eastAsia="Calibri" w:hAnsi="Arial" w:cs="Arial"/>
                <w:spacing w:val="-1"/>
                <w:sz w:val="18"/>
                <w:szCs w:val="18"/>
              </w:rPr>
              <w:t>a</w:t>
            </w:r>
            <w:r w:rsidRPr="000D3545">
              <w:rPr>
                <w:rFonts w:ascii="Arial" w:eastAsia="Calibri" w:hAnsi="Arial" w:cs="Arial"/>
                <w:sz w:val="18"/>
                <w:szCs w:val="18"/>
              </w:rPr>
              <w:t>z</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u</w:t>
            </w:r>
            <w:r w:rsidRPr="000D3545">
              <w:rPr>
                <w:rFonts w:ascii="Arial" w:eastAsia="Calibri" w:hAnsi="Arial" w:cs="Arial"/>
                <w:spacing w:val="-1"/>
                <w:sz w:val="18"/>
                <w:szCs w:val="18"/>
              </w:rPr>
              <w:t>y</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8"/>
                <w:sz w:val="18"/>
                <w:szCs w:val="18"/>
              </w:rPr>
              <w:t xml:space="preserve"> </w:t>
            </w:r>
            <w:r w:rsidRPr="000D3545">
              <w:rPr>
                <w:rFonts w:ascii="Arial" w:eastAsia="Calibri" w:hAnsi="Arial" w:cs="Arial"/>
                <w:spacing w:val="-6"/>
                <w:w w:val="101"/>
                <w:sz w:val="18"/>
                <w:szCs w:val="18"/>
              </w:rPr>
              <w:t>v</w:t>
            </w:r>
            <w:r w:rsidRPr="000D3545">
              <w:rPr>
                <w:rFonts w:ascii="Arial" w:eastAsia="Calibri" w:hAnsi="Arial" w:cs="Arial"/>
                <w:w w:val="101"/>
                <w:sz w:val="18"/>
                <w:szCs w:val="18"/>
              </w:rPr>
              <w:t>b</w:t>
            </w:r>
            <w:r w:rsidRPr="000D3545">
              <w:rPr>
                <w:rFonts w:ascii="Arial" w:eastAsia="Calibri" w:hAnsi="Arial" w:cs="Arial"/>
                <w:spacing w:val="-3"/>
                <w:w w:val="101"/>
                <w:sz w:val="18"/>
                <w:szCs w:val="18"/>
              </w:rPr>
              <w:t>.</w:t>
            </w:r>
            <w:r w:rsidRPr="000D3545">
              <w:rPr>
                <w:rFonts w:ascii="Arial" w:eastAsia="Calibri" w:hAnsi="Arial" w:cs="Arial"/>
                <w:w w:val="101"/>
                <w:sz w:val="18"/>
                <w:szCs w:val="18"/>
              </w:rPr>
              <w:t>)</w:t>
            </w:r>
          </w:p>
        </w:tc>
        <w:tc>
          <w:tcPr>
            <w:tcW w:w="1051" w:type="dxa"/>
            <w:shd w:val="clear" w:color="auto" w:fill="auto"/>
          </w:tcPr>
          <w:p w14:paraId="29FBDAA6" w14:textId="51F39FE3" w:rsidR="008908DD" w:rsidRPr="000D3545" w:rsidRDefault="008908DD" w:rsidP="008908DD">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shd w:val="clear" w:color="auto" w:fill="auto"/>
          </w:tcPr>
          <w:p w14:paraId="4513E794" w14:textId="77777777" w:rsidR="005510C2" w:rsidRPr="000D3545" w:rsidRDefault="005510C2" w:rsidP="005510C2">
            <w:pPr>
              <w:numPr>
                <w:ilvl w:val="0"/>
                <w:numId w:val="54"/>
              </w:numPr>
              <w:ind w:left="237" w:hanging="237"/>
              <w:rPr>
                <w:rFonts w:ascii="Arial" w:eastAsia="Calibri" w:hAnsi="Arial" w:cs="Arial"/>
                <w:spacing w:val="-3"/>
                <w:w w:val="101"/>
                <w:sz w:val="18"/>
                <w:szCs w:val="18"/>
              </w:rPr>
            </w:pPr>
            <w:r w:rsidRPr="000D3545">
              <w:rPr>
                <w:rFonts w:ascii="Arial" w:eastAsia="Calibri" w:hAnsi="Arial" w:cs="Arial"/>
                <w:spacing w:val="-3"/>
                <w:w w:val="101"/>
                <w:sz w:val="18"/>
                <w:szCs w:val="18"/>
              </w:rPr>
              <w:t>Valilik</w:t>
            </w:r>
          </w:p>
          <w:p w14:paraId="27A7E9EA" w14:textId="2AA1E86A" w:rsidR="005510C2" w:rsidRPr="000D3545" w:rsidRDefault="005510C2" w:rsidP="005510C2">
            <w:pPr>
              <w:numPr>
                <w:ilvl w:val="0"/>
                <w:numId w:val="54"/>
              </w:numPr>
              <w:ind w:left="237" w:hanging="237"/>
              <w:rPr>
                <w:rFonts w:ascii="Arial" w:eastAsia="Calibri" w:hAnsi="Arial" w:cs="Arial"/>
                <w:spacing w:val="-3"/>
                <w:w w:val="101"/>
                <w:sz w:val="18"/>
                <w:szCs w:val="18"/>
              </w:rPr>
            </w:pPr>
            <w:r w:rsidRPr="000D3545">
              <w:rPr>
                <w:rFonts w:ascii="Arial" w:eastAsia="Calibri" w:hAnsi="Arial" w:cs="Arial"/>
                <w:spacing w:val="-3"/>
                <w:w w:val="101"/>
                <w:sz w:val="18"/>
                <w:szCs w:val="18"/>
              </w:rPr>
              <w:t>Büyükşehir Belediyesi</w:t>
            </w:r>
          </w:p>
          <w:p w14:paraId="6FC584FB" w14:textId="77777777" w:rsidR="005510C2" w:rsidRDefault="005510C2" w:rsidP="005510C2">
            <w:pPr>
              <w:numPr>
                <w:ilvl w:val="0"/>
                <w:numId w:val="54"/>
              </w:numPr>
              <w:ind w:left="237" w:hanging="237"/>
              <w:rPr>
                <w:rFonts w:ascii="Arial" w:eastAsia="Calibri" w:hAnsi="Arial" w:cs="Arial"/>
                <w:spacing w:val="-3"/>
                <w:w w:val="101"/>
                <w:sz w:val="18"/>
                <w:szCs w:val="18"/>
              </w:rPr>
            </w:pPr>
            <w:r w:rsidRPr="000D3545">
              <w:rPr>
                <w:rFonts w:ascii="Arial" w:eastAsia="Calibri" w:hAnsi="Arial" w:cs="Arial"/>
                <w:spacing w:val="-3"/>
                <w:w w:val="101"/>
                <w:sz w:val="18"/>
                <w:szCs w:val="18"/>
              </w:rPr>
              <w:t>Merkez İlçe Belediyeleri</w:t>
            </w:r>
            <w:r>
              <w:rPr>
                <w:rFonts w:ascii="Arial" w:eastAsia="Calibri" w:hAnsi="Arial" w:cs="Arial"/>
                <w:spacing w:val="-3"/>
                <w:w w:val="101"/>
                <w:sz w:val="18"/>
                <w:szCs w:val="18"/>
              </w:rPr>
              <w:t>,</w:t>
            </w:r>
          </w:p>
          <w:p w14:paraId="205DEDA5" w14:textId="1EEB56E2" w:rsidR="005510C2" w:rsidRPr="000D3545" w:rsidRDefault="005510C2" w:rsidP="005510C2">
            <w:pPr>
              <w:numPr>
                <w:ilvl w:val="0"/>
                <w:numId w:val="54"/>
              </w:numPr>
              <w:ind w:left="237" w:hanging="237"/>
              <w:rPr>
                <w:rFonts w:ascii="Arial" w:eastAsia="Calibri" w:hAnsi="Arial" w:cs="Arial"/>
                <w:spacing w:val="-3"/>
                <w:w w:val="101"/>
                <w:sz w:val="18"/>
                <w:szCs w:val="18"/>
              </w:rPr>
            </w:pPr>
            <w:r>
              <w:rPr>
                <w:rFonts w:ascii="Arial" w:eastAsia="Calibri" w:hAnsi="Arial" w:cs="Arial"/>
                <w:spacing w:val="-3"/>
                <w:w w:val="101"/>
                <w:sz w:val="18"/>
                <w:szCs w:val="18"/>
              </w:rPr>
              <w:t>Kurumlar</w:t>
            </w:r>
          </w:p>
          <w:p w14:paraId="3DFFE075" w14:textId="3B0F054F" w:rsidR="008908DD" w:rsidRPr="000D3545" w:rsidRDefault="008908DD" w:rsidP="005510C2">
            <w:pPr>
              <w:pStyle w:val="Standard"/>
              <w:tabs>
                <w:tab w:val="left" w:pos="2340"/>
              </w:tabs>
              <w:spacing w:after="0" w:line="240" w:lineRule="auto"/>
              <w:rPr>
                <w:rFonts w:ascii="Arial" w:hAnsi="Arial" w:cs="Arial"/>
                <w:sz w:val="18"/>
                <w:szCs w:val="18"/>
              </w:rPr>
            </w:pPr>
          </w:p>
        </w:tc>
        <w:tc>
          <w:tcPr>
            <w:tcW w:w="3587" w:type="dxa"/>
          </w:tcPr>
          <w:p w14:paraId="1C52AD4A" w14:textId="77777777" w:rsidR="008908DD" w:rsidRPr="000D3545" w:rsidRDefault="008908DD" w:rsidP="008908DD">
            <w:pPr>
              <w:pStyle w:val="Standard"/>
              <w:tabs>
                <w:tab w:val="left" w:pos="2340"/>
              </w:tabs>
              <w:spacing w:after="0" w:line="240" w:lineRule="auto"/>
              <w:rPr>
                <w:rFonts w:ascii="Arial" w:hAnsi="Arial" w:cs="Arial"/>
                <w:sz w:val="18"/>
                <w:szCs w:val="18"/>
              </w:rPr>
            </w:pPr>
          </w:p>
        </w:tc>
        <w:tc>
          <w:tcPr>
            <w:tcW w:w="2377" w:type="dxa"/>
            <w:shd w:val="clear" w:color="auto" w:fill="auto"/>
          </w:tcPr>
          <w:p w14:paraId="2ACEBFFC" w14:textId="77777777" w:rsidR="008908DD" w:rsidRPr="000D3545" w:rsidRDefault="008908DD" w:rsidP="008908DD">
            <w:pPr>
              <w:numPr>
                <w:ilvl w:val="0"/>
                <w:numId w:val="54"/>
              </w:numPr>
              <w:ind w:left="237" w:hanging="237"/>
              <w:rPr>
                <w:rFonts w:ascii="Arial" w:hAnsi="Arial" w:cs="Arial"/>
                <w:sz w:val="18"/>
                <w:szCs w:val="18"/>
              </w:rPr>
            </w:pPr>
          </w:p>
        </w:tc>
      </w:tr>
      <w:tr w:rsidR="008908DD" w:rsidRPr="000D3545" w14:paraId="3E0EEC62" w14:textId="77777777" w:rsidTr="00726A53">
        <w:tc>
          <w:tcPr>
            <w:tcW w:w="4495" w:type="dxa"/>
            <w:shd w:val="clear" w:color="auto" w:fill="auto"/>
          </w:tcPr>
          <w:p w14:paraId="4D1AD91B" w14:textId="4E72A330" w:rsidR="008908DD" w:rsidRPr="000D3545" w:rsidRDefault="008908DD" w:rsidP="008908DD">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5.1.2.2</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2"/>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spacing w:val="-6"/>
                <w:position w:val="1"/>
                <w:sz w:val="18"/>
                <w:szCs w:val="18"/>
              </w:rPr>
              <w:t>i</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l</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ini</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y</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nun</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a</w:t>
            </w:r>
            <w:r w:rsidRPr="000D3545">
              <w:rPr>
                <w:rFonts w:ascii="Arial" w:eastAsia="Calibri" w:hAnsi="Arial" w:cs="Arial"/>
                <w:spacing w:val="15"/>
                <w:position w:val="1"/>
                <w:sz w:val="18"/>
                <w:szCs w:val="18"/>
              </w:rPr>
              <w:t xml:space="preserve"> </w:t>
            </w:r>
            <w:r w:rsidRPr="000D3545">
              <w:rPr>
                <w:rFonts w:ascii="Arial" w:eastAsia="Calibri" w:hAnsi="Arial" w:cs="Arial"/>
                <w:position w:val="1"/>
                <w:sz w:val="18"/>
                <w:szCs w:val="18"/>
              </w:rPr>
              <w:t>h</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a</w:t>
            </w:r>
            <w:r w:rsidRPr="000D3545">
              <w:rPr>
                <w:rFonts w:ascii="Arial" w:eastAsia="Calibri" w:hAnsi="Arial" w:cs="Arial"/>
                <w:spacing w:val="1"/>
                <w:position w:val="1"/>
                <w:sz w:val="18"/>
                <w:szCs w:val="18"/>
              </w:rPr>
              <w:t xml:space="preserve"> </w:t>
            </w:r>
            <w:r w:rsidRPr="000D3545">
              <w:rPr>
                <w:rFonts w:ascii="Arial" w:eastAsia="Calibri" w:hAnsi="Arial" w:cs="Arial"/>
                <w:spacing w:val="2"/>
                <w:w w:val="101"/>
                <w:position w:val="1"/>
                <w:sz w:val="18"/>
                <w:szCs w:val="18"/>
              </w:rPr>
              <w:t>(</w:t>
            </w:r>
            <w:r w:rsidRPr="000D3545">
              <w:rPr>
                <w:rFonts w:ascii="Arial" w:eastAsia="Calibri" w:hAnsi="Arial" w:cs="Arial"/>
                <w:w w:val="101"/>
                <w:position w:val="1"/>
                <w:sz w:val="18"/>
                <w:szCs w:val="18"/>
              </w:rPr>
              <w:t>ö</w:t>
            </w:r>
            <w:r w:rsidRPr="000D3545">
              <w:rPr>
                <w:rFonts w:ascii="Arial" w:eastAsia="Calibri" w:hAnsi="Arial" w:cs="Arial"/>
                <w:spacing w:val="-5"/>
                <w:w w:val="101"/>
                <w:position w:val="1"/>
                <w:sz w:val="18"/>
                <w:szCs w:val="18"/>
              </w:rPr>
              <w:t>z</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l</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k</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6"/>
                <w:sz w:val="18"/>
                <w:szCs w:val="18"/>
              </w:rPr>
              <w:t>a</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ön</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y</w:t>
            </w:r>
            <w:r w:rsidRPr="000D3545">
              <w:rPr>
                <w:rFonts w:ascii="Arial" w:eastAsia="Calibri" w:hAnsi="Arial" w:cs="Arial"/>
                <w:sz w:val="18"/>
                <w:szCs w:val="18"/>
              </w:rPr>
              <w:t>ön</w:t>
            </w:r>
            <w:r w:rsidRPr="000D3545">
              <w:rPr>
                <w:rFonts w:ascii="Arial" w:eastAsia="Calibri" w:hAnsi="Arial" w:cs="Arial"/>
                <w:spacing w:val="-4"/>
                <w:sz w:val="18"/>
                <w:szCs w:val="18"/>
              </w:rPr>
              <w:t>e</w:t>
            </w:r>
            <w:r w:rsidRPr="000D3545">
              <w:rPr>
                <w:rFonts w:ascii="Arial" w:eastAsia="Calibri" w:hAnsi="Arial" w:cs="Arial"/>
                <w:spacing w:val="1"/>
                <w:sz w:val="18"/>
                <w:szCs w:val="18"/>
              </w:rPr>
              <w:t>ti</w:t>
            </w:r>
            <w:r w:rsidRPr="000D3545">
              <w:rPr>
                <w:rFonts w:ascii="Arial" w:eastAsia="Calibri" w:hAnsi="Arial" w:cs="Arial"/>
                <w:spacing w:val="-2"/>
                <w:sz w:val="18"/>
                <w:szCs w:val="18"/>
              </w:rPr>
              <w:t>m</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şl</w:t>
            </w:r>
            <w:r w:rsidRPr="000D3545">
              <w:rPr>
                <w:rFonts w:ascii="Arial" w:eastAsia="Calibri" w:hAnsi="Arial" w:cs="Arial"/>
                <w:sz w:val="18"/>
                <w:szCs w:val="18"/>
              </w:rPr>
              <w:t>e</w:t>
            </w:r>
            <w:r w:rsidRPr="000D3545">
              <w:rPr>
                <w:rFonts w:ascii="Arial" w:eastAsia="Calibri" w:hAnsi="Arial" w:cs="Arial"/>
                <w:spacing w:val="-6"/>
                <w:sz w:val="18"/>
                <w:szCs w:val="18"/>
              </w:rPr>
              <w:t>y</w:t>
            </w:r>
            <w:r w:rsidRPr="000D3545">
              <w:rPr>
                <w:rFonts w:ascii="Arial" w:eastAsia="Calibri" w:hAnsi="Arial" w:cs="Arial"/>
                <w:spacing w:val="1"/>
                <w:sz w:val="18"/>
                <w:szCs w:val="18"/>
              </w:rPr>
              <w:t>i</w:t>
            </w:r>
            <w:r w:rsidRPr="000D3545">
              <w:rPr>
                <w:rFonts w:ascii="Arial" w:eastAsia="Calibri" w:hAnsi="Arial" w:cs="Arial"/>
                <w:spacing w:val="-4"/>
                <w:sz w:val="18"/>
                <w:szCs w:val="18"/>
              </w:rPr>
              <w:t>ş</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z w:val="18"/>
                <w:szCs w:val="18"/>
              </w:rPr>
              <w:t>er</w:t>
            </w:r>
            <w:r w:rsidRPr="000D3545">
              <w:rPr>
                <w:rFonts w:ascii="Arial" w:eastAsia="Calibri" w:hAnsi="Arial" w:cs="Arial"/>
                <w:spacing w:val="8"/>
                <w:sz w:val="18"/>
                <w:szCs w:val="18"/>
              </w:rPr>
              <w:t xml:space="preserve"> </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il</w:t>
            </w:r>
            <w:r w:rsidRPr="000D3545">
              <w:rPr>
                <w:rFonts w:ascii="Arial" w:eastAsia="Calibri" w:hAnsi="Arial" w:cs="Arial"/>
                <w:spacing w:val="-4"/>
                <w:sz w:val="18"/>
                <w:szCs w:val="18"/>
              </w:rPr>
              <w:t>g</w:t>
            </w:r>
            <w:r w:rsidRPr="000D3545">
              <w:rPr>
                <w:rFonts w:ascii="Arial" w:eastAsia="Calibri" w:hAnsi="Arial" w:cs="Arial"/>
                <w:spacing w:val="1"/>
                <w:sz w:val="18"/>
                <w:szCs w:val="18"/>
              </w:rPr>
              <w:t>il</w:t>
            </w:r>
            <w:r w:rsidRPr="000D3545">
              <w:rPr>
                <w:rFonts w:ascii="Arial" w:eastAsia="Calibri" w:hAnsi="Arial" w:cs="Arial"/>
                <w:sz w:val="18"/>
                <w:szCs w:val="18"/>
              </w:rPr>
              <w:t>i</w:t>
            </w:r>
            <w:r w:rsidRPr="000D3545">
              <w:rPr>
                <w:rFonts w:ascii="Arial" w:eastAsia="Calibri" w:hAnsi="Arial" w:cs="Arial"/>
                <w:spacing w:val="2"/>
                <w:sz w:val="18"/>
                <w:szCs w:val="18"/>
              </w:rPr>
              <w:t xml:space="preserve"> </w:t>
            </w:r>
            <w:r w:rsidRPr="000D3545">
              <w:rPr>
                <w:rFonts w:ascii="Arial" w:eastAsia="Calibri" w:hAnsi="Arial" w:cs="Arial"/>
                <w:sz w:val="18"/>
                <w:szCs w:val="18"/>
              </w:rPr>
              <w:t>d</w:t>
            </w:r>
            <w:r w:rsidRPr="000D3545">
              <w:rPr>
                <w:rFonts w:ascii="Arial" w:eastAsia="Calibri" w:hAnsi="Arial" w:cs="Arial"/>
                <w:spacing w:val="-5"/>
                <w:sz w:val="18"/>
                <w:szCs w:val="18"/>
              </w:rPr>
              <w:t>ü</w:t>
            </w:r>
            <w:r w:rsidRPr="000D3545">
              <w:rPr>
                <w:rFonts w:ascii="Arial" w:eastAsia="Calibri" w:hAnsi="Arial" w:cs="Arial"/>
                <w:sz w:val="18"/>
                <w:szCs w:val="18"/>
              </w:rPr>
              <w:t>ze</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ara</w:t>
            </w:r>
            <w:r w:rsidRPr="000D3545">
              <w:rPr>
                <w:rFonts w:ascii="Arial" w:eastAsia="Calibri" w:hAnsi="Arial" w:cs="Arial"/>
                <w:spacing w:val="1"/>
                <w:sz w:val="18"/>
                <w:szCs w:val="18"/>
              </w:rPr>
              <w:t>lı</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l</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z w:val="18"/>
                <w:szCs w:val="18"/>
              </w:rPr>
              <w:lastRenderedPageBreak/>
              <w:t>g</w:t>
            </w:r>
            <w:r w:rsidRPr="000D3545">
              <w:rPr>
                <w:rFonts w:ascii="Arial" w:eastAsia="Calibri" w:hAnsi="Arial" w:cs="Arial"/>
                <w:spacing w:val="-5"/>
                <w:sz w:val="18"/>
                <w:szCs w:val="18"/>
              </w:rPr>
              <w:t>ü</w:t>
            </w:r>
            <w:r w:rsidRPr="000D3545">
              <w:rPr>
                <w:rFonts w:ascii="Arial" w:eastAsia="Calibri" w:hAnsi="Arial" w:cs="Arial"/>
                <w:sz w:val="18"/>
                <w:szCs w:val="18"/>
              </w:rPr>
              <w:t>nc</w:t>
            </w:r>
            <w:r w:rsidRPr="000D3545">
              <w:rPr>
                <w:rFonts w:ascii="Arial" w:eastAsia="Calibri" w:hAnsi="Arial" w:cs="Arial"/>
                <w:spacing w:val="-4"/>
                <w:sz w:val="18"/>
                <w:szCs w:val="18"/>
              </w:rPr>
              <w:t>e</w:t>
            </w:r>
            <w:r w:rsidRPr="000D3545">
              <w:rPr>
                <w:rFonts w:ascii="Arial" w:eastAsia="Calibri" w:hAnsi="Arial" w:cs="Arial"/>
                <w:spacing w:val="1"/>
                <w:sz w:val="18"/>
                <w:szCs w:val="18"/>
              </w:rPr>
              <w:t>ll</w:t>
            </w:r>
            <w:r w:rsidRPr="000D3545">
              <w:rPr>
                <w:rFonts w:ascii="Arial" w:eastAsia="Calibri" w:hAnsi="Arial" w:cs="Arial"/>
                <w:spacing w:val="-4"/>
                <w:sz w:val="18"/>
                <w:szCs w:val="18"/>
              </w:rPr>
              <w:t>e</w:t>
            </w:r>
            <w:r w:rsidRPr="000D3545">
              <w:rPr>
                <w:rFonts w:ascii="Arial" w:eastAsia="Calibri" w:hAnsi="Arial" w:cs="Arial"/>
                <w:sz w:val="18"/>
                <w:szCs w:val="18"/>
              </w:rPr>
              <w:t>nen</w:t>
            </w:r>
            <w:r w:rsidRPr="000D3545">
              <w:rPr>
                <w:rFonts w:ascii="Arial" w:eastAsia="Calibri" w:hAnsi="Arial" w:cs="Arial"/>
                <w:spacing w:val="7"/>
                <w:sz w:val="18"/>
                <w:szCs w:val="18"/>
              </w:rPr>
              <w:t xml:space="preserve"> </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pacing w:val="-4"/>
                <w:sz w:val="18"/>
                <w:szCs w:val="18"/>
              </w:rPr>
              <w:t>g</w:t>
            </w:r>
            <w:r w:rsidRPr="000D3545">
              <w:rPr>
                <w:rFonts w:ascii="Arial" w:eastAsia="Calibri" w:hAnsi="Arial" w:cs="Arial"/>
                <w:spacing w:val="1"/>
                <w:sz w:val="18"/>
                <w:szCs w:val="18"/>
              </w:rPr>
              <w:t>il</w:t>
            </w:r>
            <w:r w:rsidRPr="000D3545">
              <w:rPr>
                <w:rFonts w:ascii="Arial" w:eastAsia="Calibri" w:hAnsi="Arial" w:cs="Arial"/>
                <w:spacing w:val="-4"/>
                <w:sz w:val="18"/>
                <w:szCs w:val="18"/>
              </w:rPr>
              <w:t>e</w:t>
            </w:r>
            <w:r w:rsidRPr="000D3545">
              <w:rPr>
                <w:rFonts w:ascii="Arial" w:eastAsia="Calibri" w:hAnsi="Arial" w:cs="Arial"/>
                <w:sz w:val="18"/>
                <w:szCs w:val="18"/>
              </w:rPr>
              <w:t>nd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3"/>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t</w:t>
            </w:r>
            <w:r w:rsidRPr="000D3545">
              <w:rPr>
                <w:rFonts w:ascii="Arial" w:eastAsia="Calibri" w:hAnsi="Arial" w:cs="Arial"/>
                <w:w w:val="101"/>
                <w:sz w:val="18"/>
                <w:szCs w:val="18"/>
              </w:rPr>
              <w:t>e</w:t>
            </w:r>
            <w:r w:rsidRPr="000D3545">
              <w:rPr>
                <w:rFonts w:ascii="Arial" w:eastAsia="Calibri" w:hAnsi="Arial" w:cs="Arial"/>
                <w:spacing w:val="-1"/>
                <w:w w:val="101"/>
                <w:sz w:val="18"/>
                <w:szCs w:val="18"/>
              </w:rPr>
              <w:t>rya</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i h</w:t>
            </w:r>
            <w:r w:rsidRPr="000D3545">
              <w:rPr>
                <w:rFonts w:ascii="Arial" w:eastAsia="Calibri" w:hAnsi="Arial" w:cs="Arial"/>
                <w:spacing w:val="-1"/>
                <w:w w:val="101"/>
                <w:sz w:val="18"/>
                <w:szCs w:val="18"/>
              </w:rPr>
              <w:t>a</w:t>
            </w:r>
            <w:r w:rsidRPr="000D3545">
              <w:rPr>
                <w:rFonts w:ascii="Arial" w:eastAsia="Calibri" w:hAnsi="Arial" w:cs="Arial"/>
                <w:w w:val="101"/>
                <w:sz w:val="18"/>
                <w:szCs w:val="18"/>
              </w:rPr>
              <w:t>z</w:t>
            </w:r>
            <w:r w:rsidRPr="000D3545">
              <w:rPr>
                <w:rFonts w:ascii="Arial" w:eastAsia="Calibri" w:hAnsi="Arial" w:cs="Arial"/>
                <w:spacing w:val="1"/>
                <w:w w:val="101"/>
                <w:sz w:val="18"/>
                <w:szCs w:val="18"/>
              </w:rPr>
              <w:t>ı</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051" w:type="dxa"/>
            <w:shd w:val="clear" w:color="auto" w:fill="auto"/>
          </w:tcPr>
          <w:p w14:paraId="1A07C1FE" w14:textId="30124FF4" w:rsidR="008908DD" w:rsidRPr="000D3545" w:rsidRDefault="008908DD" w:rsidP="00A80907">
            <w:pPr>
              <w:spacing w:line="200" w:lineRule="exact"/>
              <w:jc w:val="center"/>
              <w:rPr>
                <w:rFonts w:ascii="Arial" w:hAnsi="Arial" w:cs="Arial"/>
                <w:sz w:val="18"/>
                <w:szCs w:val="18"/>
              </w:rPr>
            </w:pPr>
            <w:r w:rsidRPr="000D3545">
              <w:rPr>
                <w:rFonts w:ascii="Arial" w:eastAsia="Calibri" w:hAnsi="Arial" w:cs="Arial"/>
                <w:spacing w:val="-1"/>
                <w:w w:val="101"/>
                <w:position w:val="1"/>
                <w:sz w:val="18"/>
                <w:szCs w:val="18"/>
              </w:rPr>
              <w:lastRenderedPageBreak/>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shd w:val="clear" w:color="auto" w:fill="auto"/>
          </w:tcPr>
          <w:p w14:paraId="68F6E022" w14:textId="39F4D37C" w:rsidR="00393CF4" w:rsidRPr="000D3545" w:rsidRDefault="008908DD" w:rsidP="00300A57">
            <w:pPr>
              <w:numPr>
                <w:ilvl w:val="0"/>
                <w:numId w:val="54"/>
              </w:numPr>
              <w:ind w:left="237" w:hanging="237"/>
              <w:rPr>
                <w:rFonts w:ascii="Arial" w:eastAsia="Calibri" w:hAnsi="Arial" w:cs="Arial"/>
                <w:spacing w:val="-4"/>
                <w:position w:val="1"/>
                <w:sz w:val="18"/>
                <w:szCs w:val="18"/>
              </w:rPr>
            </w:pPr>
            <w:r w:rsidRPr="000D3545">
              <w:rPr>
                <w:rFonts w:ascii="Arial" w:eastAsia="Calibri" w:hAnsi="Arial" w:cs="Arial"/>
                <w:spacing w:val="-4"/>
                <w:position w:val="1"/>
                <w:sz w:val="18"/>
                <w:szCs w:val="18"/>
              </w:rPr>
              <w:t>Valilik</w:t>
            </w:r>
            <w:r w:rsidR="00393CF4" w:rsidRPr="000D3545">
              <w:rPr>
                <w:rFonts w:ascii="Arial" w:eastAsia="Calibri" w:hAnsi="Arial" w:cs="Arial"/>
                <w:spacing w:val="-4"/>
                <w:position w:val="1"/>
                <w:sz w:val="18"/>
                <w:szCs w:val="18"/>
              </w:rPr>
              <w:t xml:space="preserve"> Eşitlik Birimi</w:t>
            </w:r>
          </w:p>
          <w:p w14:paraId="04997E56" w14:textId="39375623" w:rsidR="00393CF4" w:rsidRPr="000D3545" w:rsidRDefault="005510C2" w:rsidP="00300A57">
            <w:pPr>
              <w:numPr>
                <w:ilvl w:val="0"/>
                <w:numId w:val="54"/>
              </w:numPr>
              <w:ind w:left="237" w:hanging="237"/>
              <w:rPr>
                <w:rFonts w:ascii="Arial" w:eastAsia="Calibri" w:hAnsi="Arial" w:cs="Arial"/>
                <w:spacing w:val="-4"/>
                <w:position w:val="1"/>
                <w:sz w:val="18"/>
                <w:szCs w:val="18"/>
              </w:rPr>
            </w:pPr>
            <w:r>
              <w:rPr>
                <w:rFonts w:ascii="Arial" w:eastAsia="Calibri" w:hAnsi="Arial" w:cs="Arial"/>
                <w:spacing w:val="-4"/>
                <w:position w:val="1"/>
                <w:sz w:val="18"/>
                <w:szCs w:val="18"/>
              </w:rPr>
              <w:t>İlçe Belediyeleri</w:t>
            </w:r>
            <w:r w:rsidR="00393CF4" w:rsidRPr="000D3545">
              <w:rPr>
                <w:rFonts w:ascii="Arial" w:eastAsia="Calibri" w:hAnsi="Arial" w:cs="Arial"/>
                <w:spacing w:val="-4"/>
                <w:position w:val="1"/>
                <w:sz w:val="18"/>
                <w:szCs w:val="18"/>
              </w:rPr>
              <w:t xml:space="preserve"> Eşitlik Birimi</w:t>
            </w:r>
          </w:p>
          <w:p w14:paraId="36A9F74E" w14:textId="59F78590" w:rsidR="008908DD" w:rsidRPr="000D3545" w:rsidRDefault="008908DD" w:rsidP="00300A57">
            <w:pPr>
              <w:numPr>
                <w:ilvl w:val="0"/>
                <w:numId w:val="54"/>
              </w:numPr>
              <w:ind w:left="237" w:hanging="237"/>
              <w:rPr>
                <w:rFonts w:ascii="Arial" w:eastAsia="Calibri" w:hAnsi="Arial" w:cs="Arial"/>
                <w:spacing w:val="-4"/>
                <w:position w:val="1"/>
                <w:sz w:val="18"/>
                <w:szCs w:val="18"/>
              </w:rPr>
            </w:pPr>
            <w:r w:rsidRPr="000D3545">
              <w:rPr>
                <w:rFonts w:ascii="Arial" w:eastAsia="Calibri" w:hAnsi="Arial" w:cs="Arial"/>
                <w:spacing w:val="-4"/>
                <w:position w:val="1"/>
                <w:sz w:val="18"/>
                <w:szCs w:val="18"/>
              </w:rPr>
              <w:t>Büyükşehir Belediyesi Eşitlik</w:t>
            </w:r>
            <w:r w:rsidR="00393CF4" w:rsidRPr="000D3545">
              <w:rPr>
                <w:rFonts w:ascii="Arial" w:eastAsia="Calibri" w:hAnsi="Arial" w:cs="Arial"/>
                <w:spacing w:val="-4"/>
                <w:position w:val="1"/>
                <w:sz w:val="18"/>
                <w:szCs w:val="18"/>
              </w:rPr>
              <w:t xml:space="preserve"> </w:t>
            </w:r>
            <w:r w:rsidRPr="000D3545">
              <w:rPr>
                <w:rFonts w:ascii="Arial" w:eastAsia="Calibri" w:hAnsi="Arial" w:cs="Arial"/>
                <w:spacing w:val="-4"/>
                <w:position w:val="1"/>
                <w:sz w:val="18"/>
                <w:szCs w:val="18"/>
              </w:rPr>
              <w:t>Birimi</w:t>
            </w:r>
            <w:r w:rsidR="00393CF4" w:rsidRPr="000D3545">
              <w:rPr>
                <w:rFonts w:ascii="Arial" w:eastAsia="Calibri" w:hAnsi="Arial" w:cs="Arial"/>
                <w:spacing w:val="-4"/>
                <w:position w:val="1"/>
                <w:sz w:val="18"/>
                <w:szCs w:val="18"/>
              </w:rPr>
              <w:t xml:space="preserve">  </w:t>
            </w:r>
          </w:p>
        </w:tc>
        <w:tc>
          <w:tcPr>
            <w:tcW w:w="3587" w:type="dxa"/>
          </w:tcPr>
          <w:p w14:paraId="4D50A8C5" w14:textId="7494F328" w:rsidR="00393CF4" w:rsidRPr="000D3545" w:rsidRDefault="008908DD" w:rsidP="00300A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İl Emniyet Müdürlüğü</w:t>
            </w:r>
            <w:r w:rsidR="00393CF4" w:rsidRPr="000D3545">
              <w:rPr>
                <w:rFonts w:ascii="Arial" w:eastAsia="Calibri" w:hAnsi="Arial" w:cs="Arial"/>
                <w:color w:val="auto"/>
                <w:spacing w:val="-4"/>
                <w:position w:val="1"/>
                <w:sz w:val="18"/>
                <w:szCs w:val="18"/>
                <w:lang w:eastAsia="zh-CN" w:bidi="hi-IN"/>
              </w:rPr>
              <w:t xml:space="preserve"> </w:t>
            </w:r>
            <w:r w:rsidR="00393CF4" w:rsidRPr="000D3545">
              <w:rPr>
                <w:rFonts w:ascii="Arial" w:eastAsia="Calibri" w:hAnsi="Arial" w:cs="Arial"/>
                <w:spacing w:val="-4"/>
                <w:position w:val="1"/>
                <w:sz w:val="18"/>
                <w:szCs w:val="18"/>
              </w:rPr>
              <w:t>Eşitlik Birimi</w:t>
            </w:r>
          </w:p>
          <w:p w14:paraId="77124E74" w14:textId="0CCA3554" w:rsidR="00393CF4" w:rsidRPr="000D3545" w:rsidRDefault="008908DD" w:rsidP="00300A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İl Milli Eğitim Müdürlüğü</w:t>
            </w:r>
            <w:r w:rsidR="00393CF4" w:rsidRPr="000D3545">
              <w:rPr>
                <w:rFonts w:ascii="Arial" w:eastAsia="Calibri" w:hAnsi="Arial" w:cs="Arial"/>
                <w:color w:val="auto"/>
                <w:spacing w:val="-4"/>
                <w:position w:val="1"/>
                <w:sz w:val="18"/>
                <w:szCs w:val="18"/>
                <w:lang w:eastAsia="zh-CN" w:bidi="hi-IN"/>
              </w:rPr>
              <w:t xml:space="preserve"> </w:t>
            </w:r>
            <w:r w:rsidR="00393CF4" w:rsidRPr="000D3545">
              <w:rPr>
                <w:rFonts w:ascii="Arial" w:eastAsia="Calibri" w:hAnsi="Arial" w:cs="Arial"/>
                <w:spacing w:val="-4"/>
                <w:position w:val="1"/>
                <w:sz w:val="18"/>
                <w:szCs w:val="18"/>
              </w:rPr>
              <w:t>Eşitlik Birimi</w:t>
            </w:r>
          </w:p>
          <w:p w14:paraId="21CD869D" w14:textId="12EC2626" w:rsidR="00393CF4" w:rsidRPr="000D3545" w:rsidRDefault="008908DD" w:rsidP="00300A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Çevre ve Şehircilik İl Müdürlüğü</w:t>
            </w:r>
            <w:r w:rsidR="00393CF4" w:rsidRPr="000D3545">
              <w:rPr>
                <w:rFonts w:ascii="Arial" w:eastAsia="Calibri" w:hAnsi="Arial" w:cs="Arial"/>
                <w:spacing w:val="-4"/>
                <w:position w:val="1"/>
                <w:sz w:val="18"/>
                <w:szCs w:val="18"/>
              </w:rPr>
              <w:t xml:space="preserve"> Eşitlik </w:t>
            </w:r>
            <w:r w:rsidR="00393CF4" w:rsidRPr="000D3545">
              <w:rPr>
                <w:rFonts w:ascii="Arial" w:eastAsia="Calibri" w:hAnsi="Arial" w:cs="Arial"/>
                <w:spacing w:val="-4"/>
                <w:position w:val="1"/>
                <w:sz w:val="18"/>
                <w:szCs w:val="18"/>
              </w:rPr>
              <w:lastRenderedPageBreak/>
              <w:t>Birimi</w:t>
            </w:r>
          </w:p>
          <w:p w14:paraId="68D87936" w14:textId="08802C2A" w:rsidR="00393CF4" w:rsidRPr="000D3545" w:rsidRDefault="008908DD" w:rsidP="00300A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 xml:space="preserve">Orta Karadeniz Kalkınma Ajansı </w:t>
            </w:r>
            <w:r w:rsidR="00393CF4" w:rsidRPr="000D3545">
              <w:rPr>
                <w:rFonts w:ascii="Arial" w:eastAsia="Calibri" w:hAnsi="Arial" w:cs="Arial"/>
                <w:spacing w:val="-4"/>
                <w:position w:val="1"/>
                <w:sz w:val="18"/>
                <w:szCs w:val="18"/>
              </w:rPr>
              <w:t>Eşitlik Birimi</w:t>
            </w:r>
          </w:p>
          <w:p w14:paraId="3B2C27D9" w14:textId="4722BB57" w:rsidR="00393CF4" w:rsidRPr="000D3545" w:rsidRDefault="00393CF4" w:rsidP="00300A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D</w:t>
            </w:r>
            <w:r w:rsidR="008908DD" w:rsidRPr="000D3545">
              <w:rPr>
                <w:rFonts w:ascii="Arial" w:eastAsia="Calibri" w:hAnsi="Arial" w:cs="Arial"/>
                <w:color w:val="auto"/>
                <w:spacing w:val="-4"/>
                <w:position w:val="1"/>
                <w:sz w:val="18"/>
                <w:szCs w:val="18"/>
                <w:lang w:eastAsia="zh-CN" w:bidi="hi-IN"/>
              </w:rPr>
              <w:t xml:space="preserve">iğer </w:t>
            </w:r>
            <w:r w:rsidR="00811757" w:rsidRPr="000D3545">
              <w:rPr>
                <w:rFonts w:ascii="Arial" w:eastAsia="Calibri" w:hAnsi="Arial" w:cs="Arial"/>
                <w:color w:val="auto"/>
                <w:spacing w:val="-4"/>
                <w:position w:val="1"/>
                <w:sz w:val="18"/>
                <w:szCs w:val="18"/>
                <w:lang w:eastAsia="zh-CN" w:bidi="hi-IN"/>
              </w:rPr>
              <w:t>e</w:t>
            </w:r>
            <w:r w:rsidR="008908DD" w:rsidRPr="000D3545">
              <w:rPr>
                <w:rFonts w:ascii="Arial" w:eastAsia="Calibri" w:hAnsi="Arial" w:cs="Arial"/>
                <w:color w:val="auto"/>
                <w:spacing w:val="-4"/>
                <w:position w:val="1"/>
                <w:sz w:val="18"/>
                <w:szCs w:val="18"/>
                <w:lang w:eastAsia="zh-CN" w:bidi="hi-IN"/>
              </w:rPr>
              <w:t xml:space="preserve">şitlik </w:t>
            </w:r>
            <w:r w:rsidR="00811757" w:rsidRPr="000D3545">
              <w:rPr>
                <w:rFonts w:ascii="Arial" w:eastAsia="Calibri" w:hAnsi="Arial" w:cs="Arial"/>
                <w:color w:val="auto"/>
                <w:spacing w:val="-4"/>
                <w:position w:val="1"/>
                <w:sz w:val="18"/>
                <w:szCs w:val="18"/>
                <w:lang w:eastAsia="zh-CN" w:bidi="hi-IN"/>
              </w:rPr>
              <w:t>b</w:t>
            </w:r>
            <w:r w:rsidR="008908DD" w:rsidRPr="000D3545">
              <w:rPr>
                <w:rFonts w:ascii="Arial" w:eastAsia="Calibri" w:hAnsi="Arial" w:cs="Arial"/>
                <w:color w:val="auto"/>
                <w:spacing w:val="-4"/>
                <w:position w:val="1"/>
                <w:sz w:val="18"/>
                <w:szCs w:val="18"/>
                <w:lang w:eastAsia="zh-CN" w:bidi="hi-IN"/>
              </w:rPr>
              <w:t>irimleri</w:t>
            </w:r>
            <w:r w:rsidRPr="000D3545">
              <w:rPr>
                <w:rFonts w:ascii="Arial" w:eastAsia="Calibri" w:hAnsi="Arial" w:cs="Arial"/>
                <w:color w:val="auto"/>
                <w:spacing w:val="-4"/>
                <w:position w:val="1"/>
                <w:sz w:val="18"/>
                <w:szCs w:val="18"/>
                <w:lang w:eastAsia="zh-CN" w:bidi="hi-IN"/>
              </w:rPr>
              <w:t xml:space="preserve"> </w:t>
            </w:r>
            <w:r w:rsidR="008908DD" w:rsidRPr="000D3545">
              <w:rPr>
                <w:rFonts w:ascii="Arial" w:eastAsia="Calibri" w:hAnsi="Arial" w:cs="Arial"/>
                <w:color w:val="auto"/>
                <w:spacing w:val="-4"/>
                <w:position w:val="1"/>
                <w:sz w:val="18"/>
                <w:szCs w:val="18"/>
                <w:lang w:eastAsia="zh-CN" w:bidi="hi-IN"/>
              </w:rPr>
              <w:t>(açılması muhtemel)</w:t>
            </w:r>
          </w:p>
          <w:p w14:paraId="3181307F" w14:textId="1899BE25" w:rsidR="008908DD" w:rsidRPr="000D3545" w:rsidRDefault="00393CF4" w:rsidP="00300A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İ</w:t>
            </w:r>
            <w:r w:rsidR="008908DD" w:rsidRPr="000D3545">
              <w:rPr>
                <w:rFonts w:ascii="Arial" w:eastAsia="Calibri" w:hAnsi="Arial" w:cs="Arial"/>
                <w:color w:val="auto"/>
                <w:spacing w:val="-4"/>
                <w:position w:val="1"/>
                <w:sz w:val="18"/>
                <w:szCs w:val="18"/>
                <w:lang w:eastAsia="zh-CN" w:bidi="hi-IN"/>
              </w:rPr>
              <w:t>lgili STK’lar</w:t>
            </w:r>
          </w:p>
        </w:tc>
        <w:tc>
          <w:tcPr>
            <w:tcW w:w="2377" w:type="dxa"/>
            <w:shd w:val="clear" w:color="auto" w:fill="auto"/>
          </w:tcPr>
          <w:p w14:paraId="442E44B7" w14:textId="77777777" w:rsidR="008908DD" w:rsidRPr="000D3545" w:rsidRDefault="008908DD" w:rsidP="008908DD">
            <w:pPr>
              <w:numPr>
                <w:ilvl w:val="0"/>
                <w:numId w:val="54"/>
              </w:numPr>
              <w:ind w:left="237" w:hanging="237"/>
              <w:rPr>
                <w:rFonts w:ascii="Arial" w:hAnsi="Arial" w:cs="Arial"/>
                <w:sz w:val="18"/>
                <w:szCs w:val="18"/>
              </w:rPr>
            </w:pPr>
          </w:p>
        </w:tc>
      </w:tr>
      <w:tr w:rsidR="008908DD" w:rsidRPr="000D3545" w14:paraId="2FCA2422" w14:textId="77777777" w:rsidTr="00726A53">
        <w:tc>
          <w:tcPr>
            <w:tcW w:w="4495" w:type="dxa"/>
            <w:shd w:val="clear" w:color="auto" w:fill="auto"/>
          </w:tcPr>
          <w:p w14:paraId="784D5D2F" w14:textId="29DFE670" w:rsidR="008908DD" w:rsidRPr="000D3545" w:rsidRDefault="008908DD" w:rsidP="008908DD">
            <w:pPr>
              <w:tabs>
                <w:tab w:val="left" w:pos="2340"/>
              </w:tabs>
              <w:ind w:left="691" w:hanging="663"/>
              <w:rPr>
                <w:rFonts w:ascii="Arial" w:eastAsia="Calibri" w:hAnsi="Arial" w:cs="Arial"/>
                <w:spacing w:val="-1"/>
                <w:position w:val="1"/>
                <w:sz w:val="18"/>
                <w:szCs w:val="18"/>
              </w:rPr>
            </w:pPr>
            <w:r w:rsidRPr="000D3545">
              <w:rPr>
                <w:rFonts w:ascii="Arial" w:eastAsia="Calibri" w:hAnsi="Arial" w:cs="Arial"/>
                <w:spacing w:val="-1"/>
                <w:position w:val="1"/>
                <w:sz w:val="18"/>
                <w:szCs w:val="18"/>
              </w:rPr>
              <w:lastRenderedPageBreak/>
              <w:t>5.1.2.3</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2"/>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1"/>
                <w:position w:val="1"/>
                <w:sz w:val="18"/>
                <w:szCs w:val="18"/>
              </w:rPr>
              <w:t xml:space="preserve"> K</w:t>
            </w:r>
            <w:r w:rsidRPr="000D3545">
              <w:rPr>
                <w:rFonts w:ascii="Arial" w:eastAsia="Calibri" w:hAnsi="Arial" w:cs="Arial"/>
                <w:spacing w:val="-2"/>
                <w:position w:val="1"/>
                <w:sz w:val="18"/>
                <w:szCs w:val="18"/>
              </w:rPr>
              <w:t>o</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y</w:t>
            </w:r>
            <w:r w:rsidRPr="000D3545">
              <w:rPr>
                <w:rFonts w:ascii="Arial" w:eastAsia="Calibri" w:hAnsi="Arial" w:cs="Arial"/>
                <w:spacing w:val="-2"/>
                <w:position w:val="1"/>
                <w:sz w:val="18"/>
                <w:szCs w:val="18"/>
              </w:rPr>
              <w:t>onl</w:t>
            </w:r>
            <w:r w:rsidRPr="000D3545">
              <w:rPr>
                <w:rFonts w:ascii="Arial" w:eastAsia="Calibri" w:hAnsi="Arial" w:cs="Arial"/>
                <w:spacing w:val="-4"/>
                <w:position w:val="1"/>
                <w:sz w:val="18"/>
                <w:szCs w:val="18"/>
              </w:rPr>
              <w:t>a</w:t>
            </w:r>
            <w:r w:rsidRPr="000D3545">
              <w:rPr>
                <w:rFonts w:ascii="Arial" w:eastAsia="Calibri" w:hAnsi="Arial" w:cs="Arial"/>
                <w:spacing w:val="2"/>
                <w:position w:val="1"/>
                <w:sz w:val="18"/>
                <w:szCs w:val="18"/>
              </w:rPr>
              <w:t>r</w:t>
            </w:r>
            <w:r w:rsidRPr="000D3545">
              <w:rPr>
                <w:rFonts w:ascii="Arial" w:eastAsia="Calibri" w:hAnsi="Arial" w:cs="Arial"/>
                <w:position w:val="1"/>
                <w:sz w:val="18"/>
                <w:szCs w:val="18"/>
              </w:rPr>
              <w:t>ı</w:t>
            </w:r>
            <w:r w:rsidRPr="000D3545">
              <w:rPr>
                <w:rFonts w:ascii="Arial" w:eastAsia="Calibri" w:hAnsi="Arial" w:cs="Arial"/>
                <w:spacing w:val="10"/>
                <w:position w:val="1"/>
                <w:sz w:val="18"/>
                <w:szCs w:val="18"/>
              </w:rPr>
              <w:t xml:space="preserve"> </w:t>
            </w:r>
            <w:r w:rsidRPr="000D3545">
              <w:rPr>
                <w:rFonts w:ascii="Arial" w:eastAsia="Calibri" w:hAnsi="Arial" w:cs="Arial"/>
                <w:spacing w:val="1"/>
                <w:position w:val="1"/>
                <w:sz w:val="18"/>
                <w:szCs w:val="18"/>
              </w:rPr>
              <w:t>t</w:t>
            </w:r>
            <w:r w:rsidRPr="000D3545">
              <w:rPr>
                <w:rFonts w:ascii="Arial" w:eastAsia="Calibri" w:hAnsi="Arial" w:cs="Arial"/>
                <w:spacing w:val="-1"/>
                <w:position w:val="1"/>
                <w:sz w:val="18"/>
                <w:szCs w:val="18"/>
              </w:rPr>
              <w:t>ar</w:t>
            </w:r>
            <w:r w:rsidRPr="000D3545">
              <w:rPr>
                <w:rFonts w:ascii="Arial" w:eastAsia="Calibri" w:hAnsi="Arial" w:cs="Arial"/>
                <w:spacing w:val="-6"/>
                <w:position w:val="1"/>
                <w:sz w:val="18"/>
                <w:szCs w:val="18"/>
              </w:rPr>
              <w:t>a</w:t>
            </w:r>
            <w:r w:rsidRPr="000D3545">
              <w:rPr>
                <w:rFonts w:ascii="Arial" w:eastAsia="Calibri" w:hAnsi="Arial" w:cs="Arial"/>
                <w:spacing w:val="2"/>
                <w:position w:val="1"/>
                <w:sz w:val="18"/>
                <w:szCs w:val="18"/>
              </w:rPr>
              <w:t>f</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el</w:t>
            </w:r>
            <w:r w:rsidRPr="000D3545">
              <w:rPr>
                <w:rFonts w:ascii="Arial" w:eastAsia="Calibri" w:hAnsi="Arial" w:cs="Arial"/>
                <w:spacing w:val="8"/>
                <w:position w:val="1"/>
                <w:sz w:val="18"/>
                <w:szCs w:val="18"/>
              </w:rPr>
              <w:t xml:space="preserve"> </w:t>
            </w:r>
            <w:r w:rsidRPr="000D3545">
              <w:rPr>
                <w:rFonts w:ascii="Arial" w:eastAsia="Calibri" w:hAnsi="Arial" w:cs="Arial"/>
                <w:spacing w:val="-6"/>
                <w:w w:val="101"/>
                <w:position w:val="1"/>
                <w:sz w:val="18"/>
                <w:szCs w:val="18"/>
              </w:rPr>
              <w:t>m</w:t>
            </w:r>
            <w:r w:rsidRPr="000D3545">
              <w:rPr>
                <w:rFonts w:ascii="Arial" w:eastAsia="Calibri" w:hAnsi="Arial" w:cs="Arial"/>
                <w:w w:val="101"/>
                <w:position w:val="1"/>
                <w:sz w:val="18"/>
                <w:szCs w:val="18"/>
              </w:rPr>
              <w:t>ec</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i</w:t>
            </w:r>
            <w:r w:rsidRPr="000D3545">
              <w:rPr>
                <w:rFonts w:ascii="Arial" w:eastAsia="Calibri" w:hAnsi="Arial" w:cs="Arial"/>
                <w:spacing w:val="-4"/>
                <w:w w:val="101"/>
                <w:position w:val="1"/>
                <w:sz w:val="18"/>
                <w:szCs w:val="18"/>
              </w:rPr>
              <w:t>s</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n,</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2"/>
                <w:sz w:val="18"/>
                <w:szCs w:val="18"/>
              </w:rPr>
              <w:t>ST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1"/>
                <w:sz w:val="18"/>
                <w:szCs w:val="18"/>
              </w:rPr>
              <w:t>ara</w:t>
            </w:r>
            <w:r w:rsidRPr="000D3545">
              <w:rPr>
                <w:rFonts w:ascii="Arial" w:eastAsia="Calibri" w:hAnsi="Arial" w:cs="Arial"/>
                <w:spacing w:val="-3"/>
                <w:sz w:val="18"/>
                <w:szCs w:val="18"/>
              </w:rPr>
              <w:t>f</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3"/>
                <w:sz w:val="18"/>
                <w:szCs w:val="18"/>
              </w:rPr>
              <w:t>ı</w:t>
            </w:r>
            <w:r w:rsidRPr="000D3545">
              <w:rPr>
                <w:rFonts w:ascii="Arial" w:eastAsia="Calibri" w:hAnsi="Arial" w:cs="Arial"/>
                <w:sz w:val="18"/>
                <w:szCs w:val="18"/>
              </w:rPr>
              <w:t>l</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3"/>
                <w:sz w:val="18"/>
                <w:szCs w:val="18"/>
              </w:rPr>
              <w:t>l</w:t>
            </w:r>
            <w:r w:rsidRPr="000D3545">
              <w:rPr>
                <w:rFonts w:ascii="Arial" w:eastAsia="Calibri" w:hAnsi="Arial" w:cs="Arial"/>
                <w:sz w:val="18"/>
                <w:szCs w:val="18"/>
              </w:rPr>
              <w:t>ene</w:t>
            </w:r>
            <w:r w:rsidRPr="000D3545">
              <w:rPr>
                <w:rFonts w:ascii="Arial" w:eastAsia="Calibri" w:hAnsi="Arial" w:cs="Arial"/>
                <w:spacing w:val="-5"/>
                <w:sz w:val="18"/>
                <w:szCs w:val="18"/>
              </w:rPr>
              <w:t>c</w:t>
            </w:r>
            <w:r w:rsidRPr="000D3545">
              <w:rPr>
                <w:rFonts w:ascii="Arial" w:eastAsia="Calibri" w:hAnsi="Arial" w:cs="Arial"/>
                <w:sz w:val="18"/>
                <w:szCs w:val="18"/>
              </w:rPr>
              <w:t>eği</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z w:val="18"/>
                <w:szCs w:val="18"/>
              </w:rPr>
              <w:t>u</w:t>
            </w:r>
            <w:r w:rsidRPr="000D3545">
              <w:rPr>
                <w:rFonts w:ascii="Arial" w:eastAsia="Calibri" w:hAnsi="Arial" w:cs="Arial"/>
                <w:spacing w:val="1"/>
                <w:sz w:val="18"/>
                <w:szCs w:val="18"/>
              </w:rPr>
              <w:t>s</w:t>
            </w:r>
            <w:r w:rsidRPr="000D3545">
              <w:rPr>
                <w:rFonts w:ascii="Arial" w:eastAsia="Calibri" w:hAnsi="Arial" w:cs="Arial"/>
                <w:spacing w:val="-5"/>
                <w:sz w:val="18"/>
                <w:szCs w:val="18"/>
              </w:rPr>
              <w:t>u</w:t>
            </w:r>
            <w:r w:rsidRPr="000D3545">
              <w:rPr>
                <w:rFonts w:ascii="Arial" w:eastAsia="Calibri" w:hAnsi="Arial" w:cs="Arial"/>
                <w:sz w:val="18"/>
                <w:szCs w:val="18"/>
              </w:rPr>
              <w:t>nda</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i</w:t>
            </w:r>
            <w:r w:rsidRPr="000D3545">
              <w:rPr>
                <w:rFonts w:ascii="Arial" w:eastAsia="Calibri" w:hAnsi="Arial" w:cs="Arial"/>
                <w:sz w:val="18"/>
                <w:szCs w:val="18"/>
              </w:rPr>
              <w:t>h</w:t>
            </w:r>
            <w:r w:rsidRPr="000D3545">
              <w:rPr>
                <w:rFonts w:ascii="Arial" w:eastAsia="Calibri" w:hAnsi="Arial" w:cs="Arial"/>
                <w:spacing w:val="-3"/>
                <w:sz w:val="18"/>
                <w:szCs w:val="18"/>
              </w:rPr>
              <w:t>t</w:t>
            </w:r>
            <w:r w:rsidRPr="000D3545">
              <w:rPr>
                <w:rFonts w:ascii="Arial" w:eastAsia="Calibri" w:hAnsi="Arial" w:cs="Arial"/>
                <w:spacing w:val="1"/>
                <w:sz w:val="18"/>
                <w:szCs w:val="18"/>
              </w:rPr>
              <w:t>is</w:t>
            </w:r>
            <w:r w:rsidRPr="000D3545">
              <w:rPr>
                <w:rFonts w:ascii="Arial" w:eastAsia="Calibri" w:hAnsi="Arial" w:cs="Arial"/>
                <w:spacing w:val="-1"/>
                <w:sz w:val="18"/>
                <w:szCs w:val="18"/>
              </w:rPr>
              <w:t>a</w:t>
            </w:r>
            <w:r w:rsidRPr="000D3545">
              <w:rPr>
                <w:rFonts w:ascii="Arial" w:eastAsia="Calibri" w:hAnsi="Arial" w:cs="Arial"/>
                <w:sz w:val="18"/>
                <w:szCs w:val="18"/>
              </w:rPr>
              <w:t>s</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w:t>
            </w:r>
            <w:r w:rsidRPr="000D3545">
              <w:rPr>
                <w:rFonts w:ascii="Arial" w:eastAsia="Calibri" w:hAnsi="Arial" w:cs="Arial"/>
                <w:spacing w:val="-2"/>
                <w:sz w:val="18"/>
                <w:szCs w:val="18"/>
              </w:rPr>
              <w:t>m</w:t>
            </w:r>
            <w:r w:rsidRPr="000D3545">
              <w:rPr>
                <w:rFonts w:ascii="Arial" w:eastAsia="Calibri" w:hAnsi="Arial" w:cs="Arial"/>
                <w:spacing w:val="-3"/>
                <w:sz w:val="18"/>
                <w:szCs w:val="18"/>
              </w:rPr>
              <w:t>i</w:t>
            </w:r>
            <w:r w:rsidRPr="000D3545">
              <w:rPr>
                <w:rFonts w:ascii="Arial" w:eastAsia="Calibri" w:hAnsi="Arial" w:cs="Arial"/>
                <w:spacing w:val="1"/>
                <w:sz w:val="18"/>
                <w:szCs w:val="18"/>
              </w:rPr>
              <w:t>s</w:t>
            </w:r>
            <w:r w:rsidRPr="000D3545">
              <w:rPr>
                <w:rFonts w:ascii="Arial" w:eastAsia="Calibri" w:hAnsi="Arial" w:cs="Arial"/>
                <w:spacing w:val="-1"/>
                <w:sz w:val="18"/>
                <w:szCs w:val="18"/>
              </w:rPr>
              <w:t>y</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3"/>
                <w:sz w:val="18"/>
                <w:szCs w:val="18"/>
              </w:rPr>
              <w:t>t</w:t>
            </w:r>
            <w:r w:rsidRPr="000D3545">
              <w:rPr>
                <w:rFonts w:ascii="Arial" w:eastAsia="Calibri" w:hAnsi="Arial" w:cs="Arial"/>
                <w:spacing w:val="1"/>
                <w:sz w:val="18"/>
                <w:szCs w:val="18"/>
              </w:rPr>
              <w:t>ı</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 xml:space="preserve">m </w:t>
            </w:r>
            <w:r w:rsidRPr="000D3545">
              <w:rPr>
                <w:rFonts w:ascii="Arial" w:eastAsia="Calibri" w:hAnsi="Arial" w:cs="Arial"/>
                <w:spacing w:val="1"/>
                <w:sz w:val="18"/>
                <w:szCs w:val="18"/>
              </w:rPr>
              <w:t>i</w:t>
            </w:r>
            <w:r w:rsidRPr="000D3545">
              <w:rPr>
                <w:rFonts w:ascii="Arial" w:eastAsia="Calibri" w:hAnsi="Arial" w:cs="Arial"/>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 d</w:t>
            </w:r>
            <w:r w:rsidRPr="000D3545">
              <w:rPr>
                <w:rFonts w:ascii="Arial" w:eastAsia="Calibri" w:hAnsi="Arial" w:cs="Arial"/>
                <w:spacing w:val="-5"/>
                <w:sz w:val="18"/>
                <w:szCs w:val="18"/>
              </w:rPr>
              <w:t>ü</w:t>
            </w:r>
            <w:r w:rsidRPr="000D3545">
              <w:rPr>
                <w:rFonts w:ascii="Arial" w:eastAsia="Calibri" w:hAnsi="Arial" w:cs="Arial"/>
                <w:sz w:val="18"/>
                <w:szCs w:val="18"/>
              </w:rPr>
              <w:t>ze</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pacing w:val="-1"/>
                <w:sz w:val="18"/>
                <w:szCs w:val="18"/>
              </w:rPr>
              <w:t>ara</w:t>
            </w:r>
            <w:r w:rsidRPr="000D3545">
              <w:rPr>
                <w:rFonts w:ascii="Arial" w:eastAsia="Calibri" w:hAnsi="Arial" w:cs="Arial"/>
                <w:sz w:val="18"/>
                <w:szCs w:val="18"/>
              </w:rPr>
              <w:t xml:space="preserve">k </w:t>
            </w:r>
            <w:r w:rsidRPr="000D3545">
              <w:rPr>
                <w:rFonts w:ascii="Arial" w:eastAsia="Calibri" w:hAnsi="Arial" w:cs="Arial"/>
                <w:spacing w:val="1"/>
                <w:sz w:val="18"/>
                <w:szCs w:val="18"/>
              </w:rPr>
              <w:t>t</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ı</w:t>
            </w:r>
            <w:r w:rsidRPr="000D3545">
              <w:rPr>
                <w:rFonts w:ascii="Arial" w:eastAsia="Calibri" w:hAnsi="Arial" w:cs="Arial"/>
                <w:spacing w:val="-3"/>
                <w:sz w:val="18"/>
                <w:szCs w:val="18"/>
              </w:rPr>
              <w:t>t</w:t>
            </w:r>
            <w:r w:rsidRPr="000D3545">
              <w:rPr>
                <w:rFonts w:ascii="Arial" w:eastAsia="Calibri" w:hAnsi="Arial" w:cs="Arial"/>
                <w:spacing w:val="1"/>
                <w:sz w:val="18"/>
                <w:szCs w:val="18"/>
              </w:rPr>
              <w:t>ı</w:t>
            </w:r>
            <w:r w:rsidRPr="000D3545">
              <w:rPr>
                <w:rFonts w:ascii="Arial" w:eastAsia="Calibri" w:hAnsi="Arial" w:cs="Arial"/>
                <w:sz w:val="18"/>
                <w:szCs w:val="18"/>
              </w:rPr>
              <w:t>m</w:t>
            </w:r>
            <w:r w:rsidRPr="000D3545">
              <w:rPr>
                <w:rFonts w:ascii="Arial" w:eastAsia="Calibri" w:hAnsi="Arial" w:cs="Arial"/>
                <w:spacing w:val="6"/>
                <w:sz w:val="18"/>
                <w:szCs w:val="18"/>
              </w:rPr>
              <w:t xml:space="preserve"> </w:t>
            </w:r>
            <w:r w:rsidRPr="000D3545">
              <w:rPr>
                <w:rFonts w:ascii="Arial" w:eastAsia="Calibri" w:hAnsi="Arial" w:cs="Arial"/>
                <w:spacing w:val="-6"/>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z w:val="18"/>
                <w:szCs w:val="18"/>
              </w:rPr>
              <w:t>du</w:t>
            </w:r>
            <w:r w:rsidRPr="000D3545">
              <w:rPr>
                <w:rFonts w:ascii="Arial" w:eastAsia="Calibri" w:hAnsi="Arial" w:cs="Arial"/>
                <w:spacing w:val="-1"/>
                <w:sz w:val="18"/>
                <w:szCs w:val="18"/>
              </w:rPr>
              <w:t>y</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051" w:type="dxa"/>
            <w:shd w:val="clear" w:color="auto" w:fill="auto"/>
          </w:tcPr>
          <w:p w14:paraId="4AFCCDD5" w14:textId="74CC6635" w:rsidR="008908DD" w:rsidRPr="000D3545" w:rsidRDefault="008908DD" w:rsidP="00A80907">
            <w:pPr>
              <w:spacing w:line="200" w:lineRule="exact"/>
              <w:jc w:val="center"/>
              <w:rPr>
                <w:rFonts w:ascii="Arial" w:eastAsia="Calibri" w:hAnsi="Arial" w:cs="Arial"/>
                <w:spacing w:val="-1"/>
                <w:w w:val="101"/>
                <w:position w:val="1"/>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shd w:val="clear" w:color="auto" w:fill="auto"/>
          </w:tcPr>
          <w:p w14:paraId="5F7144A9" w14:textId="73ED8C0C" w:rsidR="008908DD" w:rsidRPr="000D3545" w:rsidRDefault="008908DD" w:rsidP="00300A57">
            <w:pPr>
              <w:numPr>
                <w:ilvl w:val="0"/>
                <w:numId w:val="54"/>
              </w:numPr>
              <w:ind w:left="237" w:hanging="237"/>
              <w:rPr>
                <w:rFonts w:ascii="Arial" w:eastAsia="Calibri" w:hAnsi="Arial" w:cs="Arial"/>
                <w:spacing w:val="2"/>
                <w:position w:val="1"/>
                <w:sz w:val="18"/>
                <w:szCs w:val="18"/>
              </w:rPr>
            </w:pPr>
            <w:r w:rsidRPr="000D3545">
              <w:rPr>
                <w:rFonts w:ascii="Arial" w:eastAsia="Calibri" w:hAnsi="Arial" w:cs="Arial"/>
                <w:spacing w:val="2"/>
                <w:sz w:val="18"/>
                <w:szCs w:val="18"/>
              </w:rPr>
              <w:t>E</w:t>
            </w:r>
            <w:r w:rsidRPr="000D3545">
              <w:rPr>
                <w:rFonts w:ascii="Arial" w:eastAsia="Calibri" w:hAnsi="Arial" w:cs="Arial"/>
                <w:spacing w:val="1"/>
                <w:sz w:val="18"/>
                <w:szCs w:val="18"/>
              </w:rPr>
              <w:t>ş</w:t>
            </w:r>
            <w:r w:rsidRPr="000D3545">
              <w:rPr>
                <w:rFonts w:ascii="Arial" w:eastAsia="Calibri" w:hAnsi="Arial" w:cs="Arial"/>
                <w:spacing w:val="-3"/>
                <w:sz w:val="18"/>
                <w:szCs w:val="18"/>
              </w:rPr>
              <w:t>i</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4"/>
                <w:position w:val="1"/>
                <w:sz w:val="18"/>
                <w:szCs w:val="18"/>
              </w:rPr>
              <w:t>Komisyonları</w:t>
            </w:r>
          </w:p>
        </w:tc>
        <w:tc>
          <w:tcPr>
            <w:tcW w:w="3587" w:type="dxa"/>
          </w:tcPr>
          <w:p w14:paraId="1763F0E5" w14:textId="5F0B4084" w:rsidR="008908DD" w:rsidRPr="000D3545" w:rsidRDefault="008908DD" w:rsidP="008908DD">
            <w:pPr>
              <w:pStyle w:val="Standard"/>
              <w:tabs>
                <w:tab w:val="left" w:pos="2340"/>
              </w:tabs>
              <w:spacing w:after="0" w:line="240" w:lineRule="auto"/>
              <w:rPr>
                <w:rFonts w:ascii="Arial" w:eastAsia="Calibri" w:hAnsi="Arial" w:cs="Arial"/>
                <w:spacing w:val="2"/>
                <w:sz w:val="18"/>
                <w:szCs w:val="18"/>
              </w:rPr>
            </w:pPr>
          </w:p>
        </w:tc>
        <w:tc>
          <w:tcPr>
            <w:tcW w:w="2377" w:type="dxa"/>
            <w:shd w:val="clear" w:color="auto" w:fill="auto"/>
          </w:tcPr>
          <w:p w14:paraId="701D5170" w14:textId="1F712069" w:rsidR="008908DD" w:rsidRPr="000D3545" w:rsidRDefault="008908DD" w:rsidP="008908DD">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l</w:t>
            </w:r>
            <w:r w:rsidRPr="000D3545">
              <w:rPr>
                <w:rFonts w:ascii="Arial" w:eastAsia="Calibri" w:hAnsi="Arial" w:cs="Arial"/>
                <w:spacing w:val="8"/>
                <w:position w:val="1"/>
                <w:sz w:val="18"/>
                <w:szCs w:val="18"/>
              </w:rPr>
              <w:t xml:space="preserve"> </w:t>
            </w:r>
            <w:r w:rsidRPr="000D3545">
              <w:rPr>
                <w:rFonts w:ascii="Arial" w:eastAsia="Calibri" w:hAnsi="Arial" w:cs="Arial"/>
                <w:spacing w:val="-6"/>
                <w:w w:val="101"/>
                <w:position w:val="1"/>
                <w:sz w:val="18"/>
                <w:szCs w:val="18"/>
              </w:rPr>
              <w:t>m</w:t>
            </w:r>
            <w:r w:rsidRPr="000D3545">
              <w:rPr>
                <w:rFonts w:ascii="Arial" w:eastAsia="Calibri" w:hAnsi="Arial" w:cs="Arial"/>
                <w:w w:val="101"/>
                <w:position w:val="1"/>
                <w:sz w:val="18"/>
                <w:szCs w:val="18"/>
              </w:rPr>
              <w:t>ec</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is</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er</w:t>
            </w:r>
            <w:r w:rsidR="00393CF4" w:rsidRPr="000D3545">
              <w:rPr>
                <w:rFonts w:ascii="Arial" w:eastAsia="Calibri" w:hAnsi="Arial" w:cs="Arial"/>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1"/>
                <w:sz w:val="18"/>
                <w:szCs w:val="18"/>
              </w:rPr>
              <w:t>tıl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spacing w:val="-5"/>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8908DD" w:rsidRPr="000D3545" w14:paraId="3DB23B4A" w14:textId="77777777" w:rsidTr="00726A53">
        <w:tc>
          <w:tcPr>
            <w:tcW w:w="14560" w:type="dxa"/>
            <w:gridSpan w:val="5"/>
            <w:shd w:val="clear" w:color="auto" w:fill="D5DCE4"/>
          </w:tcPr>
          <w:p w14:paraId="6BEEA80F" w14:textId="7703F45C" w:rsidR="008908DD" w:rsidRPr="000D3545" w:rsidRDefault="008908DD" w:rsidP="00596EB5">
            <w:pPr>
              <w:rPr>
                <w:rFonts w:ascii="Arial" w:hAnsi="Arial"/>
                <w:sz w:val="20"/>
                <w:szCs w:val="20"/>
              </w:rPr>
            </w:pPr>
            <w:r w:rsidRPr="000D3545">
              <w:rPr>
                <w:rFonts w:ascii="Arial" w:hAnsi="Arial" w:cs="Verdana"/>
                <w:b/>
                <w:bCs/>
                <w:color w:val="000000"/>
                <w:sz w:val="20"/>
                <w:szCs w:val="20"/>
                <w:lang w:eastAsia="da-DK"/>
              </w:rPr>
              <w:t>Hedef 5.1.3:</w:t>
            </w:r>
            <w:r w:rsidRPr="000D3545">
              <w:rPr>
                <w:rFonts w:ascii="Arial" w:hAnsi="Arial" w:cs="Verdana"/>
                <w:color w:val="000000"/>
                <w:sz w:val="20"/>
                <w:szCs w:val="20"/>
                <w:lang w:eastAsia="da-DK"/>
              </w:rPr>
              <w:t xml:space="preserve"> </w:t>
            </w:r>
            <w:r w:rsidR="00393CF4" w:rsidRPr="000D3545">
              <w:rPr>
                <w:rFonts w:ascii="Arial" w:eastAsia="Calibri" w:hAnsi="Arial" w:cs="Arial"/>
                <w:spacing w:val="-6"/>
                <w:w w:val="101"/>
                <w:position w:val="1"/>
                <w:sz w:val="20"/>
                <w:szCs w:val="20"/>
              </w:rPr>
              <w:t>Y</w:t>
            </w:r>
            <w:r w:rsidR="00393CF4" w:rsidRPr="000D3545">
              <w:rPr>
                <w:rFonts w:ascii="Arial" w:eastAsia="Calibri" w:hAnsi="Arial" w:cs="Arial"/>
                <w:w w:val="101"/>
                <w:position w:val="1"/>
                <w:sz w:val="20"/>
                <w:szCs w:val="20"/>
              </w:rPr>
              <w:t>e</w:t>
            </w:r>
            <w:r w:rsidR="00393CF4" w:rsidRPr="000D3545">
              <w:rPr>
                <w:rFonts w:ascii="Arial" w:eastAsia="Calibri" w:hAnsi="Arial" w:cs="Arial"/>
                <w:spacing w:val="-1"/>
                <w:w w:val="101"/>
                <w:position w:val="1"/>
                <w:sz w:val="20"/>
                <w:szCs w:val="20"/>
              </w:rPr>
              <w:t>r</w:t>
            </w:r>
            <w:r w:rsidR="00393CF4" w:rsidRPr="000D3545">
              <w:rPr>
                <w:rFonts w:ascii="Arial" w:eastAsia="Calibri" w:hAnsi="Arial" w:cs="Arial"/>
                <w:w w:val="101"/>
                <w:position w:val="1"/>
                <w:sz w:val="20"/>
                <w:szCs w:val="20"/>
              </w:rPr>
              <w:t>el</w:t>
            </w:r>
            <w:r w:rsidR="00393CF4" w:rsidRPr="000D3545">
              <w:rPr>
                <w:rFonts w:ascii="Arial" w:eastAsia="Calibri" w:hAnsi="Arial" w:cs="Arial"/>
                <w:sz w:val="20"/>
                <w:szCs w:val="20"/>
              </w:rPr>
              <w:t xml:space="preserve"> </w:t>
            </w:r>
            <w:r w:rsidR="00393CF4" w:rsidRPr="000D3545">
              <w:rPr>
                <w:rFonts w:ascii="Arial" w:eastAsia="Calibri" w:hAnsi="Arial" w:cs="Arial"/>
                <w:spacing w:val="-1"/>
                <w:w w:val="101"/>
                <w:sz w:val="20"/>
                <w:szCs w:val="20"/>
              </w:rPr>
              <w:t>y</w:t>
            </w:r>
            <w:r w:rsidR="00393CF4" w:rsidRPr="000D3545">
              <w:rPr>
                <w:rFonts w:ascii="Arial" w:eastAsia="Calibri" w:hAnsi="Arial" w:cs="Arial"/>
                <w:w w:val="101"/>
                <w:sz w:val="20"/>
                <w:szCs w:val="20"/>
              </w:rPr>
              <w:t>öne</w:t>
            </w:r>
            <w:r w:rsidR="00393CF4" w:rsidRPr="000D3545">
              <w:rPr>
                <w:rFonts w:ascii="Arial" w:eastAsia="Calibri" w:hAnsi="Arial" w:cs="Arial"/>
                <w:spacing w:val="-3"/>
                <w:w w:val="101"/>
                <w:sz w:val="20"/>
                <w:szCs w:val="20"/>
              </w:rPr>
              <w:t>t</w:t>
            </w:r>
            <w:r w:rsidR="00393CF4" w:rsidRPr="000D3545">
              <w:rPr>
                <w:rFonts w:ascii="Arial" w:eastAsia="Calibri" w:hAnsi="Arial" w:cs="Arial"/>
                <w:spacing w:val="1"/>
                <w:w w:val="101"/>
                <w:sz w:val="20"/>
                <w:szCs w:val="20"/>
              </w:rPr>
              <w:t>i</w:t>
            </w:r>
            <w:r w:rsidR="00393CF4" w:rsidRPr="000D3545">
              <w:rPr>
                <w:rFonts w:ascii="Arial" w:eastAsia="Calibri" w:hAnsi="Arial" w:cs="Arial"/>
                <w:spacing w:val="-2"/>
                <w:w w:val="101"/>
                <w:sz w:val="20"/>
                <w:szCs w:val="20"/>
              </w:rPr>
              <w:t>m</w:t>
            </w:r>
            <w:r w:rsidR="00393CF4" w:rsidRPr="000D3545">
              <w:rPr>
                <w:rFonts w:ascii="Arial" w:eastAsia="Calibri" w:hAnsi="Arial" w:cs="Arial"/>
                <w:spacing w:val="-3"/>
                <w:w w:val="101"/>
                <w:sz w:val="20"/>
                <w:szCs w:val="20"/>
              </w:rPr>
              <w:t>l</w:t>
            </w:r>
            <w:r w:rsidR="00393CF4" w:rsidRPr="000D3545">
              <w:rPr>
                <w:rFonts w:ascii="Arial" w:eastAsia="Calibri" w:hAnsi="Arial" w:cs="Arial"/>
                <w:w w:val="101"/>
                <w:sz w:val="20"/>
                <w:szCs w:val="20"/>
              </w:rPr>
              <w:t>e</w:t>
            </w:r>
            <w:r w:rsidR="00393CF4" w:rsidRPr="000D3545">
              <w:rPr>
                <w:rFonts w:ascii="Arial" w:eastAsia="Calibri" w:hAnsi="Arial" w:cs="Arial"/>
                <w:spacing w:val="-1"/>
                <w:w w:val="101"/>
                <w:sz w:val="20"/>
                <w:szCs w:val="20"/>
              </w:rPr>
              <w:t>r</w:t>
            </w:r>
            <w:r w:rsidR="00393CF4" w:rsidRPr="000D3545">
              <w:rPr>
                <w:rFonts w:ascii="Arial" w:eastAsia="Calibri" w:hAnsi="Arial" w:cs="Arial"/>
                <w:w w:val="101"/>
                <w:sz w:val="20"/>
                <w:szCs w:val="20"/>
              </w:rPr>
              <w:t xml:space="preserve">de kadınların karar </w:t>
            </w:r>
            <w:r w:rsidR="00393CF4" w:rsidRPr="000D3545">
              <w:rPr>
                <w:rFonts w:ascii="Arial" w:eastAsia="Calibri" w:hAnsi="Arial" w:cs="Arial"/>
                <w:spacing w:val="-1"/>
                <w:w w:val="101"/>
                <w:position w:val="1"/>
                <w:sz w:val="20"/>
                <w:szCs w:val="20"/>
              </w:rPr>
              <w:t>a</w:t>
            </w:r>
            <w:r w:rsidR="00393CF4" w:rsidRPr="000D3545">
              <w:rPr>
                <w:rFonts w:ascii="Arial" w:eastAsia="Calibri" w:hAnsi="Arial" w:cs="Arial"/>
                <w:spacing w:val="1"/>
                <w:w w:val="101"/>
                <w:position w:val="1"/>
                <w:sz w:val="20"/>
                <w:szCs w:val="20"/>
              </w:rPr>
              <w:t>l</w:t>
            </w:r>
            <w:r w:rsidR="00393CF4" w:rsidRPr="000D3545">
              <w:rPr>
                <w:rFonts w:ascii="Arial" w:eastAsia="Calibri" w:hAnsi="Arial" w:cs="Arial"/>
                <w:spacing w:val="-2"/>
                <w:w w:val="101"/>
                <w:position w:val="1"/>
                <w:sz w:val="20"/>
                <w:szCs w:val="20"/>
              </w:rPr>
              <w:t>m</w:t>
            </w:r>
            <w:r w:rsidR="00393CF4" w:rsidRPr="000D3545">
              <w:rPr>
                <w:rFonts w:ascii="Arial" w:eastAsia="Calibri" w:hAnsi="Arial" w:cs="Arial"/>
                <w:w w:val="101"/>
                <w:position w:val="1"/>
                <w:sz w:val="20"/>
                <w:szCs w:val="20"/>
              </w:rPr>
              <w:t>a</w:t>
            </w:r>
            <w:r w:rsidR="00393CF4" w:rsidRPr="000D3545">
              <w:rPr>
                <w:rFonts w:ascii="Arial" w:eastAsia="Calibri" w:hAnsi="Arial" w:cs="Arial"/>
                <w:sz w:val="20"/>
                <w:szCs w:val="20"/>
              </w:rPr>
              <w:t xml:space="preserve"> </w:t>
            </w:r>
            <w:r w:rsidR="00393CF4" w:rsidRPr="000D3545">
              <w:rPr>
                <w:rFonts w:ascii="Arial" w:eastAsia="Calibri" w:hAnsi="Arial" w:cs="Arial"/>
                <w:spacing w:val="-2"/>
                <w:w w:val="101"/>
                <w:sz w:val="20"/>
                <w:szCs w:val="20"/>
              </w:rPr>
              <w:t>m</w:t>
            </w:r>
            <w:r w:rsidR="00393CF4" w:rsidRPr="000D3545">
              <w:rPr>
                <w:rFonts w:ascii="Arial" w:eastAsia="Calibri" w:hAnsi="Arial" w:cs="Arial"/>
                <w:w w:val="101"/>
                <w:sz w:val="20"/>
                <w:szCs w:val="20"/>
              </w:rPr>
              <w:t>e</w:t>
            </w:r>
            <w:r w:rsidR="00393CF4" w:rsidRPr="000D3545">
              <w:rPr>
                <w:rFonts w:ascii="Arial" w:eastAsia="Calibri" w:hAnsi="Arial" w:cs="Arial"/>
                <w:spacing w:val="-1"/>
                <w:w w:val="101"/>
                <w:sz w:val="20"/>
                <w:szCs w:val="20"/>
              </w:rPr>
              <w:t>ka</w:t>
            </w:r>
            <w:r w:rsidR="00393CF4" w:rsidRPr="000D3545">
              <w:rPr>
                <w:rFonts w:ascii="Arial" w:eastAsia="Calibri" w:hAnsi="Arial" w:cs="Arial"/>
                <w:w w:val="101"/>
                <w:sz w:val="20"/>
                <w:szCs w:val="20"/>
              </w:rPr>
              <w:t>n</w:t>
            </w:r>
            <w:r w:rsidR="00393CF4" w:rsidRPr="000D3545">
              <w:rPr>
                <w:rFonts w:ascii="Arial" w:eastAsia="Calibri" w:hAnsi="Arial" w:cs="Arial"/>
                <w:spacing w:val="1"/>
                <w:w w:val="101"/>
                <w:sz w:val="20"/>
                <w:szCs w:val="20"/>
              </w:rPr>
              <w:t>i</w:t>
            </w:r>
            <w:r w:rsidR="00393CF4" w:rsidRPr="000D3545">
              <w:rPr>
                <w:rFonts w:ascii="Arial" w:eastAsia="Calibri" w:hAnsi="Arial" w:cs="Arial"/>
                <w:w w:val="101"/>
                <w:sz w:val="20"/>
                <w:szCs w:val="20"/>
              </w:rPr>
              <w:t>z</w:t>
            </w:r>
            <w:r w:rsidR="00393CF4" w:rsidRPr="000D3545">
              <w:rPr>
                <w:rFonts w:ascii="Arial" w:eastAsia="Calibri" w:hAnsi="Arial" w:cs="Arial"/>
                <w:spacing w:val="-2"/>
                <w:w w:val="101"/>
                <w:sz w:val="20"/>
                <w:szCs w:val="20"/>
              </w:rPr>
              <w:t>m</w:t>
            </w:r>
            <w:r w:rsidR="00393CF4" w:rsidRPr="000D3545">
              <w:rPr>
                <w:rFonts w:ascii="Arial" w:eastAsia="Calibri" w:hAnsi="Arial" w:cs="Arial"/>
                <w:spacing w:val="-6"/>
                <w:w w:val="101"/>
                <w:sz w:val="20"/>
                <w:szCs w:val="20"/>
              </w:rPr>
              <w:t>a</w:t>
            </w:r>
            <w:r w:rsidR="00393CF4" w:rsidRPr="000D3545">
              <w:rPr>
                <w:rFonts w:ascii="Arial" w:eastAsia="Calibri" w:hAnsi="Arial" w:cs="Arial"/>
                <w:spacing w:val="1"/>
                <w:w w:val="101"/>
                <w:sz w:val="20"/>
                <w:szCs w:val="20"/>
              </w:rPr>
              <w:t>l</w:t>
            </w:r>
            <w:r w:rsidR="00393CF4" w:rsidRPr="000D3545">
              <w:rPr>
                <w:rFonts w:ascii="Arial" w:eastAsia="Calibri" w:hAnsi="Arial" w:cs="Arial"/>
                <w:spacing w:val="-1"/>
                <w:w w:val="101"/>
                <w:sz w:val="20"/>
                <w:szCs w:val="20"/>
              </w:rPr>
              <w:t>ar</w:t>
            </w:r>
            <w:r w:rsidR="00393CF4" w:rsidRPr="000D3545">
              <w:rPr>
                <w:rFonts w:ascii="Arial" w:eastAsia="Calibri" w:hAnsi="Arial" w:cs="Arial"/>
                <w:spacing w:val="1"/>
                <w:w w:val="101"/>
                <w:sz w:val="20"/>
                <w:szCs w:val="20"/>
              </w:rPr>
              <w:t>ı</w:t>
            </w:r>
            <w:r w:rsidR="00393CF4" w:rsidRPr="000D3545">
              <w:rPr>
                <w:rFonts w:ascii="Arial" w:eastAsia="Calibri" w:hAnsi="Arial" w:cs="Arial"/>
                <w:w w:val="101"/>
                <w:sz w:val="20"/>
                <w:szCs w:val="20"/>
              </w:rPr>
              <w:t xml:space="preserve">na </w:t>
            </w:r>
            <w:r w:rsidR="00393CF4" w:rsidRPr="000D3545">
              <w:rPr>
                <w:rFonts w:ascii="Arial" w:eastAsia="Calibri" w:hAnsi="Arial" w:cs="Arial"/>
                <w:spacing w:val="-1"/>
                <w:sz w:val="20"/>
                <w:szCs w:val="20"/>
              </w:rPr>
              <w:t>ak</w:t>
            </w:r>
            <w:r w:rsidR="00393CF4" w:rsidRPr="000D3545">
              <w:rPr>
                <w:rFonts w:ascii="Arial" w:eastAsia="Calibri" w:hAnsi="Arial" w:cs="Arial"/>
                <w:spacing w:val="1"/>
                <w:sz w:val="20"/>
                <w:szCs w:val="20"/>
              </w:rPr>
              <w:t>ti</w:t>
            </w:r>
            <w:r w:rsidR="00393CF4" w:rsidRPr="000D3545">
              <w:rPr>
                <w:rFonts w:ascii="Arial" w:eastAsia="Calibri" w:hAnsi="Arial" w:cs="Arial"/>
                <w:sz w:val="20"/>
                <w:szCs w:val="20"/>
              </w:rPr>
              <w:t>f</w:t>
            </w:r>
            <w:r w:rsidR="00393CF4" w:rsidRPr="000D3545">
              <w:rPr>
                <w:rFonts w:ascii="Arial" w:eastAsia="Calibri" w:hAnsi="Arial" w:cs="Arial"/>
                <w:spacing w:val="3"/>
                <w:sz w:val="20"/>
                <w:szCs w:val="20"/>
              </w:rPr>
              <w:t xml:space="preserve"> </w:t>
            </w:r>
            <w:r w:rsidR="00393CF4" w:rsidRPr="000D3545">
              <w:rPr>
                <w:rFonts w:ascii="Arial" w:eastAsia="Calibri" w:hAnsi="Arial" w:cs="Arial"/>
                <w:spacing w:val="-1"/>
                <w:w w:val="101"/>
                <w:sz w:val="20"/>
                <w:szCs w:val="20"/>
              </w:rPr>
              <w:t>ka</w:t>
            </w:r>
            <w:r w:rsidR="00393CF4" w:rsidRPr="000D3545">
              <w:rPr>
                <w:rFonts w:ascii="Arial" w:eastAsia="Calibri" w:hAnsi="Arial" w:cs="Arial"/>
                <w:spacing w:val="-3"/>
                <w:w w:val="101"/>
                <w:sz w:val="20"/>
                <w:szCs w:val="20"/>
              </w:rPr>
              <w:t>t</w:t>
            </w:r>
            <w:r w:rsidR="00393CF4" w:rsidRPr="000D3545">
              <w:rPr>
                <w:rFonts w:ascii="Arial" w:eastAsia="Calibri" w:hAnsi="Arial" w:cs="Arial"/>
                <w:spacing w:val="1"/>
                <w:w w:val="101"/>
                <w:sz w:val="20"/>
                <w:szCs w:val="20"/>
              </w:rPr>
              <w:t>ı</w:t>
            </w:r>
            <w:r w:rsidR="00393CF4" w:rsidRPr="000D3545">
              <w:rPr>
                <w:rFonts w:ascii="Arial" w:eastAsia="Calibri" w:hAnsi="Arial" w:cs="Arial"/>
                <w:spacing w:val="-3"/>
                <w:w w:val="101"/>
                <w:sz w:val="20"/>
                <w:szCs w:val="20"/>
              </w:rPr>
              <w:t>l</w:t>
            </w:r>
            <w:r w:rsidR="00393CF4" w:rsidRPr="000D3545">
              <w:rPr>
                <w:rFonts w:ascii="Arial" w:eastAsia="Calibri" w:hAnsi="Arial" w:cs="Arial"/>
                <w:spacing w:val="1"/>
                <w:w w:val="101"/>
                <w:sz w:val="20"/>
                <w:szCs w:val="20"/>
              </w:rPr>
              <w:t>ı</w:t>
            </w:r>
            <w:r w:rsidR="00393CF4" w:rsidRPr="000D3545">
              <w:rPr>
                <w:rFonts w:ascii="Arial" w:eastAsia="Calibri" w:hAnsi="Arial" w:cs="Arial"/>
                <w:spacing w:val="-2"/>
                <w:w w:val="101"/>
                <w:sz w:val="20"/>
                <w:szCs w:val="20"/>
              </w:rPr>
              <w:t>m</w:t>
            </w:r>
            <w:r w:rsidR="00393CF4" w:rsidRPr="000D3545">
              <w:rPr>
                <w:rFonts w:ascii="Arial" w:eastAsia="Calibri" w:hAnsi="Arial" w:cs="Arial"/>
                <w:spacing w:val="1"/>
                <w:w w:val="101"/>
                <w:sz w:val="20"/>
                <w:szCs w:val="20"/>
              </w:rPr>
              <w:t>ı</w:t>
            </w:r>
            <w:r w:rsidR="00393CF4" w:rsidRPr="000D3545">
              <w:rPr>
                <w:rFonts w:ascii="Arial" w:eastAsia="Calibri" w:hAnsi="Arial" w:cs="Arial"/>
                <w:spacing w:val="-5"/>
                <w:w w:val="101"/>
                <w:sz w:val="20"/>
                <w:szCs w:val="20"/>
              </w:rPr>
              <w:t>n</w:t>
            </w:r>
            <w:r w:rsidR="00393CF4" w:rsidRPr="000D3545">
              <w:rPr>
                <w:rFonts w:ascii="Arial" w:eastAsia="Calibri" w:hAnsi="Arial" w:cs="Arial"/>
                <w:w w:val="101"/>
                <w:sz w:val="20"/>
                <w:szCs w:val="20"/>
              </w:rPr>
              <w:t xml:space="preserve">ı </w:t>
            </w:r>
            <w:r w:rsidR="00393CF4" w:rsidRPr="000D3545">
              <w:rPr>
                <w:rFonts w:ascii="Arial" w:eastAsia="Calibri" w:hAnsi="Arial" w:cs="Arial"/>
                <w:spacing w:val="1"/>
                <w:sz w:val="20"/>
                <w:szCs w:val="20"/>
              </w:rPr>
              <w:t>s</w:t>
            </w:r>
            <w:r w:rsidR="00393CF4" w:rsidRPr="000D3545">
              <w:rPr>
                <w:rFonts w:ascii="Arial" w:eastAsia="Calibri" w:hAnsi="Arial" w:cs="Arial"/>
                <w:spacing w:val="-1"/>
                <w:sz w:val="20"/>
                <w:szCs w:val="20"/>
              </w:rPr>
              <w:t>a</w:t>
            </w:r>
            <w:r w:rsidR="00393CF4" w:rsidRPr="000D3545">
              <w:rPr>
                <w:rFonts w:ascii="Arial" w:eastAsia="Calibri" w:hAnsi="Arial" w:cs="Arial"/>
                <w:sz w:val="20"/>
                <w:szCs w:val="20"/>
              </w:rPr>
              <w:t>ğ</w:t>
            </w:r>
            <w:r w:rsidR="00393CF4" w:rsidRPr="000D3545">
              <w:rPr>
                <w:rFonts w:ascii="Arial" w:eastAsia="Calibri" w:hAnsi="Arial" w:cs="Arial"/>
                <w:spacing w:val="1"/>
                <w:sz w:val="20"/>
                <w:szCs w:val="20"/>
              </w:rPr>
              <w:t>l</w:t>
            </w:r>
            <w:r w:rsidR="00393CF4" w:rsidRPr="000D3545">
              <w:rPr>
                <w:rFonts w:ascii="Arial" w:eastAsia="Calibri" w:hAnsi="Arial" w:cs="Arial"/>
                <w:spacing w:val="-1"/>
                <w:sz w:val="20"/>
                <w:szCs w:val="20"/>
              </w:rPr>
              <w:t>aya</w:t>
            </w:r>
            <w:r w:rsidR="00393CF4" w:rsidRPr="000D3545">
              <w:rPr>
                <w:rFonts w:ascii="Arial" w:eastAsia="Calibri" w:hAnsi="Arial" w:cs="Arial"/>
                <w:sz w:val="20"/>
                <w:szCs w:val="20"/>
              </w:rPr>
              <w:t>c</w:t>
            </w:r>
            <w:r w:rsidR="00393CF4" w:rsidRPr="000D3545">
              <w:rPr>
                <w:rFonts w:ascii="Arial" w:eastAsia="Calibri" w:hAnsi="Arial" w:cs="Arial"/>
                <w:spacing w:val="-1"/>
                <w:sz w:val="20"/>
                <w:szCs w:val="20"/>
              </w:rPr>
              <w:t>a</w:t>
            </w:r>
            <w:r w:rsidR="00393CF4" w:rsidRPr="000D3545">
              <w:rPr>
                <w:rFonts w:ascii="Arial" w:eastAsia="Calibri" w:hAnsi="Arial" w:cs="Arial"/>
                <w:sz w:val="20"/>
                <w:szCs w:val="20"/>
              </w:rPr>
              <w:t>k</w:t>
            </w:r>
            <w:r w:rsidR="00393CF4" w:rsidRPr="000D3545">
              <w:rPr>
                <w:rFonts w:ascii="Arial" w:eastAsia="Calibri" w:hAnsi="Arial" w:cs="Arial"/>
                <w:spacing w:val="4"/>
                <w:sz w:val="20"/>
                <w:szCs w:val="20"/>
              </w:rPr>
              <w:t xml:space="preserve"> </w:t>
            </w:r>
            <w:r w:rsidR="00393CF4" w:rsidRPr="000D3545">
              <w:rPr>
                <w:rFonts w:ascii="Arial" w:eastAsia="Calibri" w:hAnsi="Arial" w:cs="Arial"/>
                <w:spacing w:val="1"/>
                <w:w w:val="101"/>
                <w:sz w:val="20"/>
                <w:szCs w:val="20"/>
              </w:rPr>
              <w:t>s</w:t>
            </w:r>
            <w:r w:rsidR="00393CF4" w:rsidRPr="000D3545">
              <w:rPr>
                <w:rFonts w:ascii="Arial" w:eastAsia="Calibri" w:hAnsi="Arial" w:cs="Arial"/>
                <w:spacing w:val="-5"/>
                <w:w w:val="101"/>
                <w:sz w:val="20"/>
                <w:szCs w:val="20"/>
              </w:rPr>
              <w:t>o</w:t>
            </w:r>
            <w:r w:rsidR="00393CF4" w:rsidRPr="000D3545">
              <w:rPr>
                <w:rFonts w:ascii="Arial" w:eastAsia="Calibri" w:hAnsi="Arial" w:cs="Arial"/>
                <w:spacing w:val="-2"/>
                <w:w w:val="101"/>
                <w:sz w:val="20"/>
                <w:szCs w:val="20"/>
              </w:rPr>
              <w:t>m</w:t>
            </w:r>
            <w:r w:rsidR="00393CF4" w:rsidRPr="000D3545">
              <w:rPr>
                <w:rFonts w:ascii="Arial" w:eastAsia="Calibri" w:hAnsi="Arial" w:cs="Arial"/>
                <w:w w:val="101"/>
                <w:sz w:val="20"/>
                <w:szCs w:val="20"/>
              </w:rPr>
              <w:t>u</w:t>
            </w:r>
            <w:r w:rsidR="00393CF4" w:rsidRPr="000D3545">
              <w:rPr>
                <w:rFonts w:ascii="Arial" w:eastAsia="Calibri" w:hAnsi="Arial" w:cs="Arial"/>
                <w:spacing w:val="1"/>
                <w:w w:val="101"/>
                <w:sz w:val="20"/>
                <w:szCs w:val="20"/>
              </w:rPr>
              <w:t>t</w:t>
            </w:r>
            <w:r w:rsidR="00393CF4" w:rsidRPr="000D3545">
              <w:rPr>
                <w:rFonts w:ascii="Arial" w:eastAsia="Calibri" w:hAnsi="Arial" w:cs="Arial"/>
                <w:w w:val="101"/>
                <w:sz w:val="20"/>
                <w:szCs w:val="20"/>
              </w:rPr>
              <w:t xml:space="preserve">, </w:t>
            </w:r>
            <w:r w:rsidR="00393CF4" w:rsidRPr="000D3545">
              <w:rPr>
                <w:rFonts w:ascii="Arial" w:eastAsia="Calibri" w:hAnsi="Arial" w:cs="Arial"/>
                <w:spacing w:val="-1"/>
                <w:sz w:val="20"/>
                <w:szCs w:val="20"/>
              </w:rPr>
              <w:t>ka</w:t>
            </w:r>
            <w:r w:rsidR="00393CF4" w:rsidRPr="000D3545">
              <w:rPr>
                <w:rFonts w:ascii="Arial" w:eastAsia="Calibri" w:hAnsi="Arial" w:cs="Arial"/>
                <w:sz w:val="20"/>
                <w:szCs w:val="20"/>
              </w:rPr>
              <w:t>p</w:t>
            </w:r>
            <w:r w:rsidR="00393CF4" w:rsidRPr="000D3545">
              <w:rPr>
                <w:rFonts w:ascii="Arial" w:eastAsia="Calibri" w:hAnsi="Arial" w:cs="Arial"/>
                <w:spacing w:val="1"/>
                <w:sz w:val="20"/>
                <w:szCs w:val="20"/>
              </w:rPr>
              <w:t>s</w:t>
            </w:r>
            <w:r w:rsidR="00393CF4" w:rsidRPr="000D3545">
              <w:rPr>
                <w:rFonts w:ascii="Arial" w:eastAsia="Calibri" w:hAnsi="Arial" w:cs="Arial"/>
                <w:spacing w:val="-1"/>
                <w:sz w:val="20"/>
                <w:szCs w:val="20"/>
              </w:rPr>
              <w:t>ay</w:t>
            </w:r>
            <w:r w:rsidR="00393CF4" w:rsidRPr="000D3545">
              <w:rPr>
                <w:rFonts w:ascii="Arial" w:eastAsia="Calibri" w:hAnsi="Arial" w:cs="Arial"/>
                <w:spacing w:val="1"/>
                <w:sz w:val="20"/>
                <w:szCs w:val="20"/>
              </w:rPr>
              <w:t>ı</w:t>
            </w:r>
            <w:r w:rsidR="00393CF4" w:rsidRPr="000D3545">
              <w:rPr>
                <w:rFonts w:ascii="Arial" w:eastAsia="Calibri" w:hAnsi="Arial" w:cs="Arial"/>
                <w:spacing w:val="-5"/>
                <w:sz w:val="20"/>
                <w:szCs w:val="20"/>
              </w:rPr>
              <w:t>c</w:t>
            </w:r>
            <w:r w:rsidR="00393CF4" w:rsidRPr="000D3545">
              <w:rPr>
                <w:rFonts w:ascii="Arial" w:eastAsia="Calibri" w:hAnsi="Arial" w:cs="Arial"/>
                <w:spacing w:val="1"/>
                <w:sz w:val="20"/>
                <w:szCs w:val="20"/>
              </w:rPr>
              <w:t>ı</w:t>
            </w:r>
            <w:r w:rsidR="00393CF4" w:rsidRPr="000D3545">
              <w:rPr>
                <w:rFonts w:ascii="Arial" w:eastAsia="Calibri" w:hAnsi="Arial" w:cs="Arial"/>
                <w:sz w:val="20"/>
                <w:szCs w:val="20"/>
              </w:rPr>
              <w:t>,</w:t>
            </w:r>
            <w:r w:rsidR="00393CF4" w:rsidRPr="000D3545">
              <w:rPr>
                <w:rFonts w:ascii="Arial" w:eastAsia="Calibri" w:hAnsi="Arial" w:cs="Arial"/>
                <w:spacing w:val="7"/>
                <w:sz w:val="20"/>
                <w:szCs w:val="20"/>
              </w:rPr>
              <w:t xml:space="preserve"> </w:t>
            </w:r>
            <w:r w:rsidR="00393CF4" w:rsidRPr="000D3545">
              <w:rPr>
                <w:rFonts w:ascii="Arial" w:eastAsia="Calibri" w:hAnsi="Arial" w:cs="Arial"/>
                <w:w w:val="101"/>
                <w:sz w:val="20"/>
                <w:szCs w:val="20"/>
              </w:rPr>
              <w:t>gö</w:t>
            </w:r>
            <w:r w:rsidR="00393CF4" w:rsidRPr="000D3545">
              <w:rPr>
                <w:rFonts w:ascii="Arial" w:eastAsia="Calibri" w:hAnsi="Arial" w:cs="Arial"/>
                <w:spacing w:val="-6"/>
                <w:w w:val="101"/>
                <w:sz w:val="20"/>
                <w:szCs w:val="20"/>
              </w:rPr>
              <w:t>r</w:t>
            </w:r>
            <w:r w:rsidR="00393CF4" w:rsidRPr="000D3545">
              <w:rPr>
                <w:rFonts w:ascii="Arial" w:eastAsia="Calibri" w:hAnsi="Arial" w:cs="Arial"/>
                <w:w w:val="101"/>
                <w:sz w:val="20"/>
                <w:szCs w:val="20"/>
              </w:rPr>
              <w:t>ü</w:t>
            </w:r>
            <w:r w:rsidR="00393CF4" w:rsidRPr="000D3545">
              <w:rPr>
                <w:rFonts w:ascii="Arial" w:eastAsia="Calibri" w:hAnsi="Arial" w:cs="Arial"/>
                <w:spacing w:val="1"/>
                <w:w w:val="101"/>
                <w:sz w:val="20"/>
                <w:szCs w:val="20"/>
              </w:rPr>
              <w:t>ş</w:t>
            </w:r>
            <w:r w:rsidR="00393CF4" w:rsidRPr="000D3545">
              <w:rPr>
                <w:rFonts w:ascii="Arial" w:eastAsia="Calibri" w:hAnsi="Arial" w:cs="Arial"/>
                <w:w w:val="101"/>
                <w:sz w:val="20"/>
                <w:szCs w:val="20"/>
              </w:rPr>
              <w:t xml:space="preserve">/ </w:t>
            </w:r>
            <w:r w:rsidR="00393CF4" w:rsidRPr="000D3545">
              <w:rPr>
                <w:rFonts w:ascii="Arial" w:eastAsia="Calibri" w:hAnsi="Arial" w:cs="Arial"/>
                <w:sz w:val="20"/>
                <w:szCs w:val="20"/>
              </w:rPr>
              <w:t>b</w:t>
            </w:r>
            <w:r w:rsidR="00393CF4" w:rsidRPr="000D3545">
              <w:rPr>
                <w:rFonts w:ascii="Arial" w:eastAsia="Calibri" w:hAnsi="Arial" w:cs="Arial"/>
                <w:spacing w:val="1"/>
                <w:sz w:val="20"/>
                <w:szCs w:val="20"/>
              </w:rPr>
              <w:t>il</w:t>
            </w:r>
            <w:r w:rsidR="00393CF4" w:rsidRPr="000D3545">
              <w:rPr>
                <w:rFonts w:ascii="Arial" w:eastAsia="Calibri" w:hAnsi="Arial" w:cs="Arial"/>
                <w:spacing w:val="-4"/>
                <w:sz w:val="20"/>
                <w:szCs w:val="20"/>
              </w:rPr>
              <w:t>g</w:t>
            </w:r>
            <w:r w:rsidR="00393CF4" w:rsidRPr="000D3545">
              <w:rPr>
                <w:rFonts w:ascii="Arial" w:eastAsia="Calibri" w:hAnsi="Arial" w:cs="Arial"/>
                <w:sz w:val="20"/>
                <w:szCs w:val="20"/>
              </w:rPr>
              <w:t>i</w:t>
            </w:r>
            <w:r w:rsidR="00393CF4" w:rsidRPr="000D3545">
              <w:rPr>
                <w:rFonts w:ascii="Arial" w:eastAsia="Calibri" w:hAnsi="Arial" w:cs="Arial"/>
                <w:spacing w:val="2"/>
                <w:sz w:val="20"/>
                <w:szCs w:val="20"/>
              </w:rPr>
              <w:t xml:space="preserve"> </w:t>
            </w:r>
            <w:r w:rsidR="00393CF4" w:rsidRPr="000D3545">
              <w:rPr>
                <w:rFonts w:ascii="Arial" w:eastAsia="Calibri" w:hAnsi="Arial" w:cs="Arial"/>
                <w:spacing w:val="1"/>
                <w:sz w:val="20"/>
                <w:szCs w:val="20"/>
              </w:rPr>
              <w:t>t</w:t>
            </w:r>
            <w:r w:rsidR="00393CF4" w:rsidRPr="000D3545">
              <w:rPr>
                <w:rFonts w:ascii="Arial" w:eastAsia="Calibri" w:hAnsi="Arial" w:cs="Arial"/>
                <w:sz w:val="20"/>
                <w:szCs w:val="20"/>
              </w:rPr>
              <w:t>o</w:t>
            </w:r>
            <w:r w:rsidR="00393CF4" w:rsidRPr="000D3545">
              <w:rPr>
                <w:rFonts w:ascii="Arial" w:eastAsia="Calibri" w:hAnsi="Arial" w:cs="Arial"/>
                <w:spacing w:val="-5"/>
                <w:sz w:val="20"/>
                <w:szCs w:val="20"/>
              </w:rPr>
              <w:t>p</w:t>
            </w:r>
            <w:r w:rsidR="00393CF4" w:rsidRPr="000D3545">
              <w:rPr>
                <w:rFonts w:ascii="Arial" w:eastAsia="Calibri" w:hAnsi="Arial" w:cs="Arial"/>
                <w:spacing w:val="1"/>
                <w:sz w:val="20"/>
                <w:szCs w:val="20"/>
              </w:rPr>
              <w:t>l</w:t>
            </w:r>
            <w:r w:rsidR="00393CF4" w:rsidRPr="000D3545">
              <w:rPr>
                <w:rFonts w:ascii="Arial" w:eastAsia="Calibri" w:hAnsi="Arial" w:cs="Arial"/>
                <w:spacing w:val="-1"/>
                <w:sz w:val="20"/>
                <w:szCs w:val="20"/>
              </w:rPr>
              <w:t>a</w:t>
            </w:r>
            <w:r w:rsidR="00393CF4" w:rsidRPr="000D3545">
              <w:rPr>
                <w:rFonts w:ascii="Arial" w:eastAsia="Calibri" w:hAnsi="Arial" w:cs="Arial"/>
                <w:spacing w:val="-2"/>
                <w:sz w:val="20"/>
                <w:szCs w:val="20"/>
              </w:rPr>
              <w:t>m</w:t>
            </w:r>
            <w:r w:rsidR="00393CF4" w:rsidRPr="000D3545">
              <w:rPr>
                <w:rFonts w:ascii="Arial" w:eastAsia="Calibri" w:hAnsi="Arial" w:cs="Arial"/>
                <w:sz w:val="20"/>
                <w:szCs w:val="20"/>
              </w:rPr>
              <w:t>a</w:t>
            </w:r>
            <w:r w:rsidR="00393CF4" w:rsidRPr="000D3545">
              <w:rPr>
                <w:rFonts w:ascii="Arial" w:eastAsia="Calibri" w:hAnsi="Arial" w:cs="Arial"/>
                <w:spacing w:val="7"/>
                <w:sz w:val="20"/>
                <w:szCs w:val="20"/>
              </w:rPr>
              <w:t xml:space="preserve"> </w:t>
            </w:r>
            <w:r w:rsidR="00393CF4" w:rsidRPr="000D3545">
              <w:rPr>
                <w:rFonts w:ascii="Arial" w:eastAsia="Calibri" w:hAnsi="Arial" w:cs="Arial"/>
                <w:spacing w:val="-6"/>
                <w:w w:val="101"/>
                <w:sz w:val="20"/>
                <w:szCs w:val="20"/>
              </w:rPr>
              <w:t>v</w:t>
            </w:r>
            <w:r w:rsidR="00393CF4" w:rsidRPr="000D3545">
              <w:rPr>
                <w:rFonts w:ascii="Arial" w:eastAsia="Calibri" w:hAnsi="Arial" w:cs="Arial"/>
                <w:w w:val="101"/>
                <w:sz w:val="20"/>
                <w:szCs w:val="20"/>
              </w:rPr>
              <w:t xml:space="preserve">e </w:t>
            </w:r>
            <w:r w:rsidR="00393CF4" w:rsidRPr="000D3545">
              <w:rPr>
                <w:rFonts w:ascii="Arial" w:eastAsia="Calibri" w:hAnsi="Arial" w:cs="Arial"/>
                <w:spacing w:val="-1"/>
                <w:sz w:val="20"/>
                <w:szCs w:val="20"/>
              </w:rPr>
              <w:t>a</w:t>
            </w:r>
            <w:r w:rsidR="00393CF4" w:rsidRPr="000D3545">
              <w:rPr>
                <w:rFonts w:ascii="Arial" w:eastAsia="Calibri" w:hAnsi="Arial" w:cs="Arial"/>
                <w:sz w:val="20"/>
                <w:szCs w:val="20"/>
              </w:rPr>
              <w:t>n</w:t>
            </w:r>
            <w:r w:rsidR="00393CF4" w:rsidRPr="000D3545">
              <w:rPr>
                <w:rFonts w:ascii="Arial" w:eastAsia="Calibri" w:hAnsi="Arial" w:cs="Arial"/>
                <w:spacing w:val="-1"/>
                <w:sz w:val="20"/>
                <w:szCs w:val="20"/>
              </w:rPr>
              <w:t>a</w:t>
            </w:r>
            <w:r w:rsidR="00393CF4" w:rsidRPr="000D3545">
              <w:rPr>
                <w:rFonts w:ascii="Arial" w:eastAsia="Calibri" w:hAnsi="Arial" w:cs="Arial"/>
                <w:spacing w:val="1"/>
                <w:sz w:val="20"/>
                <w:szCs w:val="20"/>
              </w:rPr>
              <w:t>li</w:t>
            </w:r>
            <w:r w:rsidR="00393CF4" w:rsidRPr="000D3545">
              <w:rPr>
                <w:rFonts w:ascii="Arial" w:eastAsia="Calibri" w:hAnsi="Arial" w:cs="Arial"/>
                <w:sz w:val="20"/>
                <w:szCs w:val="20"/>
              </w:rPr>
              <w:t>z</w:t>
            </w:r>
            <w:r w:rsidR="00393CF4" w:rsidRPr="000D3545">
              <w:rPr>
                <w:rFonts w:ascii="Arial" w:eastAsia="Calibri" w:hAnsi="Arial" w:cs="Arial"/>
                <w:spacing w:val="2"/>
                <w:sz w:val="20"/>
                <w:szCs w:val="20"/>
              </w:rPr>
              <w:t xml:space="preserve"> </w:t>
            </w:r>
            <w:r w:rsidR="00393CF4" w:rsidRPr="000D3545">
              <w:rPr>
                <w:rFonts w:ascii="Arial" w:eastAsia="Calibri" w:hAnsi="Arial" w:cs="Arial"/>
                <w:spacing w:val="-4"/>
                <w:w w:val="101"/>
                <w:sz w:val="20"/>
                <w:szCs w:val="20"/>
              </w:rPr>
              <w:t>s</w:t>
            </w:r>
            <w:r w:rsidR="00393CF4" w:rsidRPr="000D3545">
              <w:rPr>
                <w:rFonts w:ascii="Arial" w:eastAsia="Calibri" w:hAnsi="Arial" w:cs="Arial"/>
                <w:spacing w:val="1"/>
                <w:w w:val="101"/>
                <w:sz w:val="20"/>
                <w:szCs w:val="20"/>
              </w:rPr>
              <w:t>is</w:t>
            </w:r>
            <w:r w:rsidR="00393CF4" w:rsidRPr="000D3545">
              <w:rPr>
                <w:rFonts w:ascii="Arial" w:eastAsia="Calibri" w:hAnsi="Arial" w:cs="Arial"/>
                <w:spacing w:val="-3"/>
                <w:w w:val="101"/>
                <w:sz w:val="20"/>
                <w:szCs w:val="20"/>
              </w:rPr>
              <w:t>t</w:t>
            </w:r>
            <w:r w:rsidR="00393CF4" w:rsidRPr="000D3545">
              <w:rPr>
                <w:rFonts w:ascii="Arial" w:eastAsia="Calibri" w:hAnsi="Arial" w:cs="Arial"/>
                <w:w w:val="101"/>
                <w:sz w:val="20"/>
                <w:szCs w:val="20"/>
              </w:rPr>
              <w:t>e</w:t>
            </w:r>
            <w:r w:rsidR="00393CF4" w:rsidRPr="000D3545">
              <w:rPr>
                <w:rFonts w:ascii="Arial" w:eastAsia="Calibri" w:hAnsi="Arial" w:cs="Arial"/>
                <w:spacing w:val="-2"/>
                <w:w w:val="101"/>
                <w:sz w:val="20"/>
                <w:szCs w:val="20"/>
              </w:rPr>
              <w:t>m</w:t>
            </w:r>
            <w:r w:rsidR="00393CF4" w:rsidRPr="000D3545">
              <w:rPr>
                <w:rFonts w:ascii="Arial" w:eastAsia="Calibri" w:hAnsi="Arial" w:cs="Arial"/>
                <w:spacing w:val="-3"/>
                <w:w w:val="101"/>
                <w:sz w:val="20"/>
                <w:szCs w:val="20"/>
              </w:rPr>
              <w:t>l</w:t>
            </w:r>
            <w:r w:rsidR="00393CF4" w:rsidRPr="000D3545">
              <w:rPr>
                <w:rFonts w:ascii="Arial" w:eastAsia="Calibri" w:hAnsi="Arial" w:cs="Arial"/>
                <w:w w:val="101"/>
                <w:sz w:val="20"/>
                <w:szCs w:val="20"/>
              </w:rPr>
              <w:t>e</w:t>
            </w:r>
            <w:r w:rsidR="00393CF4" w:rsidRPr="000D3545">
              <w:rPr>
                <w:rFonts w:ascii="Arial" w:eastAsia="Calibri" w:hAnsi="Arial" w:cs="Arial"/>
                <w:spacing w:val="-1"/>
                <w:w w:val="101"/>
                <w:sz w:val="20"/>
                <w:szCs w:val="20"/>
              </w:rPr>
              <w:t>r</w:t>
            </w:r>
            <w:r w:rsidR="00393CF4" w:rsidRPr="000D3545">
              <w:rPr>
                <w:rFonts w:ascii="Arial" w:eastAsia="Calibri" w:hAnsi="Arial" w:cs="Arial"/>
                <w:w w:val="101"/>
                <w:sz w:val="20"/>
                <w:szCs w:val="20"/>
              </w:rPr>
              <w:t>i ge</w:t>
            </w:r>
            <w:r w:rsidR="00393CF4" w:rsidRPr="000D3545">
              <w:rPr>
                <w:rFonts w:ascii="Arial" w:eastAsia="Calibri" w:hAnsi="Arial" w:cs="Arial"/>
                <w:spacing w:val="1"/>
                <w:w w:val="101"/>
                <w:sz w:val="20"/>
                <w:szCs w:val="20"/>
              </w:rPr>
              <w:t>l</w:t>
            </w:r>
            <w:r w:rsidR="00393CF4" w:rsidRPr="000D3545">
              <w:rPr>
                <w:rFonts w:ascii="Arial" w:eastAsia="Calibri" w:hAnsi="Arial" w:cs="Arial"/>
                <w:spacing w:val="-3"/>
                <w:w w:val="101"/>
                <w:sz w:val="20"/>
                <w:szCs w:val="20"/>
              </w:rPr>
              <w:t>i</w:t>
            </w:r>
            <w:r w:rsidR="00393CF4" w:rsidRPr="000D3545">
              <w:rPr>
                <w:rFonts w:ascii="Arial" w:eastAsia="Calibri" w:hAnsi="Arial" w:cs="Arial"/>
                <w:spacing w:val="1"/>
                <w:w w:val="101"/>
                <w:sz w:val="20"/>
                <w:szCs w:val="20"/>
              </w:rPr>
              <w:t>ş</w:t>
            </w:r>
            <w:r w:rsidR="00393CF4" w:rsidRPr="000D3545">
              <w:rPr>
                <w:rFonts w:ascii="Arial" w:eastAsia="Calibri" w:hAnsi="Arial" w:cs="Arial"/>
                <w:spacing w:val="-3"/>
                <w:w w:val="101"/>
                <w:sz w:val="20"/>
                <w:szCs w:val="20"/>
              </w:rPr>
              <w:t>t</w:t>
            </w:r>
            <w:r w:rsidR="00393CF4" w:rsidRPr="000D3545">
              <w:rPr>
                <w:rFonts w:ascii="Arial" w:eastAsia="Calibri" w:hAnsi="Arial" w:cs="Arial"/>
                <w:spacing w:val="1"/>
                <w:w w:val="101"/>
                <w:sz w:val="20"/>
                <w:szCs w:val="20"/>
              </w:rPr>
              <w:t>i</w:t>
            </w:r>
            <w:r w:rsidR="00393CF4" w:rsidRPr="000D3545">
              <w:rPr>
                <w:rFonts w:ascii="Arial" w:eastAsia="Calibri" w:hAnsi="Arial" w:cs="Arial"/>
                <w:spacing w:val="-1"/>
                <w:w w:val="101"/>
                <w:sz w:val="20"/>
                <w:szCs w:val="20"/>
              </w:rPr>
              <w:t>r</w:t>
            </w:r>
            <w:r w:rsidR="00393CF4" w:rsidRPr="000D3545">
              <w:rPr>
                <w:rFonts w:ascii="Arial" w:eastAsia="Calibri" w:hAnsi="Arial" w:cs="Arial"/>
                <w:spacing w:val="1"/>
                <w:w w:val="101"/>
                <w:sz w:val="20"/>
                <w:szCs w:val="20"/>
              </w:rPr>
              <w:t>mek</w:t>
            </w:r>
          </w:p>
        </w:tc>
      </w:tr>
      <w:tr w:rsidR="00393CF4" w:rsidRPr="000D3545" w14:paraId="5E6FC100" w14:textId="77777777" w:rsidTr="00726A53">
        <w:tc>
          <w:tcPr>
            <w:tcW w:w="4495" w:type="dxa"/>
            <w:shd w:val="clear" w:color="auto" w:fill="auto"/>
          </w:tcPr>
          <w:p w14:paraId="5206606F" w14:textId="450E2E46" w:rsidR="00393CF4" w:rsidRPr="000D3545" w:rsidRDefault="00393CF4" w:rsidP="00393CF4">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5.1.3.1</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2"/>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spacing w:val="-6"/>
                <w:position w:val="1"/>
                <w:sz w:val="18"/>
                <w:szCs w:val="18"/>
              </w:rPr>
              <w:t>i</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l</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ini</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y</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nun</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w:t>
            </w:r>
            <w:r w:rsidRPr="000D3545">
              <w:rPr>
                <w:rFonts w:ascii="Arial" w:eastAsia="Calibri" w:hAnsi="Arial" w:cs="Arial"/>
                <w:spacing w:val="14"/>
                <w:position w:val="1"/>
                <w:sz w:val="18"/>
                <w:szCs w:val="18"/>
              </w:rPr>
              <w:t xml:space="preserve"> </w:t>
            </w:r>
            <w:r w:rsidRPr="000D3545">
              <w:rPr>
                <w:rFonts w:ascii="Arial" w:eastAsia="Calibri" w:hAnsi="Arial" w:cs="Arial"/>
                <w:spacing w:val="1"/>
                <w:position w:val="1"/>
                <w:sz w:val="18"/>
                <w:szCs w:val="18"/>
              </w:rPr>
              <w:t>st</w:t>
            </w:r>
            <w:r w:rsidRPr="000D3545">
              <w:rPr>
                <w:rFonts w:ascii="Arial" w:eastAsia="Calibri" w:hAnsi="Arial" w:cs="Arial"/>
                <w:spacing w:val="-1"/>
                <w:position w:val="1"/>
                <w:sz w:val="18"/>
                <w:szCs w:val="18"/>
              </w:rPr>
              <w:t>r</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j</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k</w:t>
            </w:r>
            <w:r w:rsidRPr="000D3545">
              <w:rPr>
                <w:rFonts w:ascii="Arial" w:eastAsia="Calibri" w:hAnsi="Arial" w:cs="Arial"/>
                <w:spacing w:val="7"/>
                <w:position w:val="1"/>
                <w:sz w:val="18"/>
                <w:szCs w:val="18"/>
              </w:rPr>
              <w:t xml:space="preserve"> </w:t>
            </w:r>
            <w:r w:rsidRPr="000D3545">
              <w:rPr>
                <w:rFonts w:ascii="Arial" w:eastAsia="Calibri" w:hAnsi="Arial" w:cs="Arial"/>
                <w:spacing w:val="-5"/>
                <w:w w:val="101"/>
                <w:position w:val="1"/>
                <w:sz w:val="18"/>
                <w:szCs w:val="18"/>
              </w:rPr>
              <w:t>p</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z w:val="18"/>
                <w:szCs w:val="18"/>
              </w:rPr>
              <w:t>p</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pacing w:val="-1"/>
                <w:sz w:val="18"/>
                <w:szCs w:val="18"/>
              </w:rPr>
              <w:t>k</w:t>
            </w:r>
            <w:r w:rsidRPr="000D3545">
              <w:rPr>
                <w:rFonts w:ascii="Arial" w:eastAsia="Calibri" w:hAnsi="Arial" w:cs="Arial"/>
                <w:sz w:val="18"/>
                <w:szCs w:val="18"/>
              </w:rPr>
              <w:t>a</w:t>
            </w:r>
            <w:r w:rsidRPr="000D3545">
              <w:rPr>
                <w:rFonts w:ascii="Arial" w:eastAsia="Calibri" w:hAnsi="Arial" w:cs="Arial"/>
                <w:spacing w:val="2"/>
                <w:sz w:val="18"/>
                <w:szCs w:val="18"/>
              </w:rPr>
              <w:t xml:space="preserve"> </w:t>
            </w:r>
            <w:r w:rsidRPr="000D3545">
              <w:rPr>
                <w:rFonts w:ascii="Arial" w:eastAsia="Calibri" w:hAnsi="Arial" w:cs="Arial"/>
                <w:sz w:val="18"/>
                <w:szCs w:val="18"/>
              </w:rPr>
              <w:t>b</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en</w:t>
            </w:r>
            <w:r w:rsidRPr="000D3545">
              <w:rPr>
                <w:rFonts w:ascii="Arial" w:eastAsia="Calibri" w:hAnsi="Arial" w:cs="Arial"/>
                <w:spacing w:val="6"/>
                <w:sz w:val="18"/>
                <w:szCs w:val="18"/>
              </w:rPr>
              <w:t xml:space="preserve"> </w:t>
            </w:r>
            <w:r w:rsidRPr="000D3545">
              <w:rPr>
                <w:rFonts w:ascii="Arial" w:eastAsia="Calibri" w:hAnsi="Arial" w:cs="Arial"/>
                <w:spacing w:val="-2"/>
                <w:sz w:val="18"/>
                <w:szCs w:val="18"/>
              </w:rPr>
              <w:t>ST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Pr="000D3545">
              <w:rPr>
                <w:rFonts w:ascii="Arial" w:eastAsia="Calibri" w:hAnsi="Arial" w:cs="Arial"/>
                <w:sz w:val="18"/>
                <w:szCs w:val="18"/>
              </w:rPr>
              <w:t>u</w:t>
            </w:r>
            <w:r w:rsidRPr="000D3545">
              <w:rPr>
                <w:rFonts w:ascii="Arial" w:eastAsia="Calibri" w:hAnsi="Arial" w:cs="Arial"/>
                <w:spacing w:val="-5"/>
                <w:sz w:val="18"/>
                <w:szCs w:val="18"/>
              </w:rPr>
              <w:t>z</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3"/>
                <w:sz w:val="18"/>
                <w:szCs w:val="18"/>
              </w:rPr>
              <w:t>l</w:t>
            </w:r>
            <w:r w:rsidRPr="000D3545">
              <w:rPr>
                <w:rFonts w:ascii="Arial" w:eastAsia="Calibri" w:hAnsi="Arial" w:cs="Arial"/>
                <w:sz w:val="18"/>
                <w:szCs w:val="18"/>
              </w:rPr>
              <w:t>u</w:t>
            </w:r>
            <w:r w:rsidRPr="000D3545">
              <w:rPr>
                <w:rFonts w:ascii="Arial" w:eastAsia="Calibri" w:hAnsi="Arial" w:cs="Arial"/>
                <w:spacing w:val="1"/>
                <w:sz w:val="18"/>
                <w:szCs w:val="18"/>
              </w:rPr>
              <w:t>şl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 xml:space="preserve">e </w:t>
            </w:r>
            <w:r w:rsidRPr="000D3545">
              <w:rPr>
                <w:rFonts w:ascii="Arial" w:eastAsia="Calibri" w:hAnsi="Arial" w:cs="Arial"/>
                <w:sz w:val="18"/>
                <w:szCs w:val="18"/>
              </w:rPr>
              <w:t>gö</w:t>
            </w:r>
            <w:r w:rsidRPr="000D3545">
              <w:rPr>
                <w:rFonts w:ascii="Arial" w:eastAsia="Calibri" w:hAnsi="Arial" w:cs="Arial"/>
                <w:spacing w:val="-1"/>
                <w:sz w:val="18"/>
                <w:szCs w:val="18"/>
              </w:rPr>
              <w:t>r</w:t>
            </w:r>
            <w:r w:rsidRPr="000D3545">
              <w:rPr>
                <w:rFonts w:ascii="Arial" w:eastAsia="Calibri" w:hAnsi="Arial" w:cs="Arial"/>
                <w:sz w:val="18"/>
                <w:szCs w:val="18"/>
              </w:rPr>
              <w:t>ü</w:t>
            </w:r>
            <w:r w:rsidRPr="000D3545">
              <w:rPr>
                <w:rFonts w:ascii="Arial" w:eastAsia="Calibri" w:hAnsi="Arial" w:cs="Arial"/>
                <w:spacing w:val="1"/>
                <w:sz w:val="18"/>
                <w:szCs w:val="18"/>
              </w:rPr>
              <w:t>ş</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ek</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h</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ya</w:t>
            </w:r>
            <w:r w:rsidRPr="000D3545">
              <w:rPr>
                <w:rFonts w:ascii="Arial" w:eastAsia="Calibri" w:hAnsi="Arial" w:cs="Arial"/>
                <w:sz w:val="18"/>
                <w:szCs w:val="18"/>
              </w:rPr>
              <w:t>ç</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zi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ya</w:t>
            </w:r>
            <w:r w:rsidRPr="000D3545">
              <w:rPr>
                <w:rFonts w:ascii="Arial" w:eastAsia="Calibri" w:hAnsi="Arial" w:cs="Arial"/>
                <w:sz w:val="18"/>
                <w:szCs w:val="18"/>
              </w:rPr>
              <w:t>p</w:t>
            </w:r>
            <w:r w:rsidRPr="000D3545">
              <w:rPr>
                <w:rFonts w:ascii="Arial" w:eastAsia="Calibri" w:hAnsi="Arial" w:cs="Arial"/>
                <w:spacing w:val="-2"/>
                <w:sz w:val="18"/>
                <w:szCs w:val="18"/>
              </w:rPr>
              <w:t>m</w:t>
            </w:r>
            <w:r w:rsidRPr="000D3545">
              <w:rPr>
                <w:rFonts w:ascii="Arial" w:eastAsia="Calibri" w:hAnsi="Arial" w:cs="Arial"/>
                <w:spacing w:val="-1"/>
                <w:sz w:val="18"/>
                <w:szCs w:val="18"/>
              </w:rPr>
              <w:t>ak</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sz w:val="18"/>
                <w:szCs w:val="18"/>
              </w:rPr>
              <w:t>c</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si</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e duyarlı veri toplamak</w:t>
            </w:r>
          </w:p>
        </w:tc>
        <w:tc>
          <w:tcPr>
            <w:tcW w:w="1051" w:type="dxa"/>
            <w:shd w:val="clear" w:color="auto" w:fill="auto"/>
          </w:tcPr>
          <w:p w14:paraId="59AE6B99" w14:textId="53659FA9" w:rsidR="00393CF4" w:rsidRPr="000D3545" w:rsidRDefault="00393CF4" w:rsidP="00393CF4">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vMerge w:val="restart"/>
            <w:shd w:val="clear" w:color="auto" w:fill="auto"/>
          </w:tcPr>
          <w:p w14:paraId="7D1CFAB4" w14:textId="77777777" w:rsidR="00811757" w:rsidRPr="000D3545" w:rsidRDefault="00811757" w:rsidP="00811757">
            <w:pPr>
              <w:numPr>
                <w:ilvl w:val="0"/>
                <w:numId w:val="54"/>
              </w:numPr>
              <w:ind w:left="237" w:hanging="237"/>
              <w:rPr>
                <w:rFonts w:ascii="Arial" w:eastAsia="Calibri" w:hAnsi="Arial" w:cs="Arial"/>
                <w:spacing w:val="-4"/>
                <w:position w:val="1"/>
                <w:sz w:val="18"/>
                <w:szCs w:val="18"/>
              </w:rPr>
            </w:pPr>
            <w:r w:rsidRPr="000D3545">
              <w:rPr>
                <w:rFonts w:ascii="Arial" w:eastAsia="Calibri" w:hAnsi="Arial" w:cs="Arial"/>
                <w:spacing w:val="-4"/>
                <w:position w:val="1"/>
                <w:sz w:val="18"/>
                <w:szCs w:val="18"/>
              </w:rPr>
              <w:t>Valilik Eşitlik Birimi</w:t>
            </w:r>
          </w:p>
          <w:p w14:paraId="1362AE4B" w14:textId="0C2B2C67" w:rsidR="00393CF4" w:rsidRPr="000D3545" w:rsidRDefault="00811757" w:rsidP="00300A57">
            <w:pPr>
              <w:numPr>
                <w:ilvl w:val="0"/>
                <w:numId w:val="54"/>
              </w:numPr>
              <w:ind w:left="237" w:hanging="237"/>
              <w:rPr>
                <w:rFonts w:ascii="Arial" w:eastAsia="Calibri" w:hAnsi="Arial" w:cs="Arial"/>
                <w:w w:val="101"/>
                <w:sz w:val="18"/>
                <w:szCs w:val="18"/>
              </w:rPr>
            </w:pPr>
            <w:r w:rsidRPr="000D3545">
              <w:rPr>
                <w:rFonts w:ascii="Arial" w:eastAsia="Calibri" w:hAnsi="Arial" w:cs="Arial"/>
                <w:spacing w:val="-4"/>
                <w:position w:val="1"/>
                <w:sz w:val="18"/>
                <w:szCs w:val="18"/>
              </w:rPr>
              <w:t xml:space="preserve">Büyükşehir Belediyesi Eşitlik Birimi  </w:t>
            </w:r>
          </w:p>
        </w:tc>
        <w:tc>
          <w:tcPr>
            <w:tcW w:w="3587" w:type="dxa"/>
            <w:vMerge w:val="restart"/>
          </w:tcPr>
          <w:p w14:paraId="4843F54B"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 xml:space="preserve">İl Emniyet Müdürlüğü </w:t>
            </w:r>
            <w:r w:rsidRPr="000D3545">
              <w:rPr>
                <w:rFonts w:ascii="Arial" w:eastAsia="Calibri" w:hAnsi="Arial" w:cs="Arial"/>
                <w:spacing w:val="-4"/>
                <w:position w:val="1"/>
                <w:sz w:val="18"/>
                <w:szCs w:val="18"/>
              </w:rPr>
              <w:t>Eşitlik Birimi</w:t>
            </w:r>
          </w:p>
          <w:p w14:paraId="722616BC"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 xml:space="preserve">İl Milli Eğitim Müdürlüğü </w:t>
            </w:r>
            <w:r w:rsidRPr="000D3545">
              <w:rPr>
                <w:rFonts w:ascii="Arial" w:eastAsia="Calibri" w:hAnsi="Arial" w:cs="Arial"/>
                <w:spacing w:val="-4"/>
                <w:position w:val="1"/>
                <w:sz w:val="18"/>
                <w:szCs w:val="18"/>
              </w:rPr>
              <w:t>Eşitlik Birimi</w:t>
            </w:r>
          </w:p>
          <w:p w14:paraId="3A4317FE"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Çevre ve Şehircilik İl Müdürlüğü</w:t>
            </w:r>
            <w:r w:rsidRPr="000D3545">
              <w:rPr>
                <w:rFonts w:ascii="Arial" w:eastAsia="Calibri" w:hAnsi="Arial" w:cs="Arial"/>
                <w:spacing w:val="-4"/>
                <w:position w:val="1"/>
                <w:sz w:val="18"/>
                <w:szCs w:val="18"/>
              </w:rPr>
              <w:t xml:space="preserve"> Eşitlik Birimi</w:t>
            </w:r>
          </w:p>
          <w:p w14:paraId="3AFC421E"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 xml:space="preserve">Orta Karadeniz Kalkınma Ajansı </w:t>
            </w:r>
            <w:r w:rsidRPr="000D3545">
              <w:rPr>
                <w:rFonts w:ascii="Arial" w:eastAsia="Calibri" w:hAnsi="Arial" w:cs="Arial"/>
                <w:spacing w:val="-4"/>
                <w:position w:val="1"/>
                <w:sz w:val="18"/>
                <w:szCs w:val="18"/>
              </w:rPr>
              <w:t>Eşitlik Birimi</w:t>
            </w:r>
          </w:p>
          <w:p w14:paraId="7A814060"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Diğer eşitlik birimleri (açılması muhtemel)</w:t>
            </w:r>
          </w:p>
          <w:p w14:paraId="4BC52154" w14:textId="4B8FAE04" w:rsidR="00393CF4" w:rsidRPr="000D3545" w:rsidRDefault="00811757" w:rsidP="00300A57">
            <w:pPr>
              <w:numPr>
                <w:ilvl w:val="0"/>
                <w:numId w:val="54"/>
              </w:numPr>
              <w:ind w:left="237" w:hanging="237"/>
              <w:rPr>
                <w:rFonts w:ascii="Arial" w:eastAsia="Calibri" w:hAnsi="Arial" w:cs="Arial"/>
                <w:w w:val="101"/>
                <w:sz w:val="18"/>
                <w:szCs w:val="18"/>
              </w:rPr>
            </w:pPr>
            <w:r w:rsidRPr="000D3545">
              <w:rPr>
                <w:rFonts w:ascii="Arial" w:eastAsia="Calibri" w:hAnsi="Arial" w:cs="Arial"/>
                <w:spacing w:val="-4"/>
                <w:position w:val="1"/>
                <w:sz w:val="18"/>
                <w:szCs w:val="18"/>
              </w:rPr>
              <w:t>İlgili STK’lar</w:t>
            </w:r>
          </w:p>
        </w:tc>
        <w:tc>
          <w:tcPr>
            <w:tcW w:w="2377" w:type="dxa"/>
            <w:shd w:val="clear" w:color="auto" w:fill="auto"/>
          </w:tcPr>
          <w:p w14:paraId="649C6230" w14:textId="63FF62C7" w:rsidR="00393CF4" w:rsidRPr="000D3545" w:rsidRDefault="00393CF4" w:rsidP="00393CF4">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 xml:space="preserve"> </w:t>
            </w:r>
            <w:r w:rsidRPr="000D3545">
              <w:rPr>
                <w:rFonts w:ascii="Arial" w:eastAsia="Calibri" w:hAnsi="Arial" w:cs="Arial"/>
                <w:w w:val="101"/>
                <w:position w:val="1"/>
                <w:sz w:val="18"/>
                <w:szCs w:val="18"/>
              </w:rPr>
              <w:t>ed</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en</w:t>
            </w:r>
            <w:r w:rsidRPr="000D3545">
              <w:rPr>
                <w:rFonts w:ascii="Arial" w:eastAsia="Calibri" w:hAnsi="Arial" w:cs="Arial"/>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w w:val="101"/>
                <w:sz w:val="18"/>
                <w:szCs w:val="18"/>
              </w:rPr>
              <w:t>n n</w:t>
            </w:r>
            <w:r w:rsidRPr="000D3545">
              <w:rPr>
                <w:rFonts w:ascii="Arial" w:eastAsia="Calibri" w:hAnsi="Arial" w:cs="Arial"/>
                <w:spacing w:val="1"/>
                <w:w w:val="101"/>
                <w:sz w:val="18"/>
                <w:szCs w:val="18"/>
              </w:rPr>
              <w:t>it</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li</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i</w:t>
            </w:r>
            <w:r w:rsidRPr="000D3545">
              <w:rPr>
                <w:rFonts w:ascii="Arial" w:eastAsia="Calibri" w:hAnsi="Arial" w:cs="Arial"/>
                <w:w w:val="101"/>
                <w:sz w:val="18"/>
                <w:szCs w:val="18"/>
              </w:rPr>
              <w:t>nde iyileşme</w:t>
            </w:r>
          </w:p>
        </w:tc>
      </w:tr>
      <w:tr w:rsidR="00393CF4" w:rsidRPr="000D3545" w14:paraId="25B40056" w14:textId="77777777" w:rsidTr="00726A53">
        <w:tc>
          <w:tcPr>
            <w:tcW w:w="4495" w:type="dxa"/>
            <w:shd w:val="clear" w:color="auto" w:fill="auto"/>
          </w:tcPr>
          <w:p w14:paraId="004BF69E" w14:textId="374F520A" w:rsidR="00393CF4" w:rsidRPr="000D3545" w:rsidRDefault="00393CF4" w:rsidP="00393CF4">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5.1.3.2</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2"/>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spacing w:val="-6"/>
                <w:position w:val="1"/>
                <w:sz w:val="18"/>
                <w:szCs w:val="18"/>
              </w:rPr>
              <w:t>i</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l</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ini</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y</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nun</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a</w:t>
            </w:r>
            <w:r w:rsidRPr="000D3545">
              <w:rPr>
                <w:rFonts w:ascii="Arial" w:eastAsia="Calibri" w:hAnsi="Arial" w:cs="Arial"/>
                <w:spacing w:val="15"/>
                <w:position w:val="1"/>
                <w:sz w:val="18"/>
                <w:szCs w:val="18"/>
              </w:rPr>
              <w:t xml:space="preserve"> </w:t>
            </w:r>
            <w:r w:rsidRPr="000D3545">
              <w:rPr>
                <w:rFonts w:ascii="Arial" w:eastAsia="Calibri" w:hAnsi="Arial" w:cs="Arial"/>
                <w:spacing w:val="-5"/>
                <w:position w:val="1"/>
                <w:sz w:val="18"/>
                <w:szCs w:val="18"/>
              </w:rPr>
              <w:t>p</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l</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ti</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7"/>
                <w:position w:val="1"/>
                <w:sz w:val="18"/>
                <w:szCs w:val="18"/>
              </w:rPr>
              <w:t xml:space="preserve"> </w:t>
            </w:r>
            <w:r w:rsidRPr="000D3545">
              <w:rPr>
                <w:rFonts w:ascii="Arial" w:eastAsia="Calibri" w:hAnsi="Arial" w:cs="Arial"/>
                <w:spacing w:val="-1"/>
                <w:w w:val="101"/>
                <w:position w:val="1"/>
                <w:sz w:val="18"/>
                <w:szCs w:val="18"/>
              </w:rPr>
              <w:t>v</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u</w:t>
            </w:r>
            <w:r w:rsidRPr="000D3545">
              <w:rPr>
                <w:rFonts w:ascii="Arial" w:eastAsia="Calibri" w:hAnsi="Arial" w:cs="Arial"/>
                <w:spacing w:val="-1"/>
                <w:sz w:val="18"/>
                <w:szCs w:val="18"/>
              </w:rPr>
              <w:t>y</w:t>
            </w:r>
            <w:r w:rsidRPr="000D3545">
              <w:rPr>
                <w:rFonts w:ascii="Arial" w:eastAsia="Calibri" w:hAnsi="Arial" w:cs="Arial"/>
                <w:sz w:val="18"/>
                <w:szCs w:val="18"/>
              </w:rPr>
              <w:t>gu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3"/>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3"/>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7"/>
                <w:sz w:val="18"/>
                <w:szCs w:val="18"/>
              </w:rPr>
              <w:t xml:space="preserve"> </w:t>
            </w:r>
            <w:r w:rsidRPr="000D3545">
              <w:rPr>
                <w:rFonts w:ascii="Arial" w:eastAsia="Calibri" w:hAnsi="Arial" w:cs="Arial"/>
                <w:sz w:val="18"/>
                <w:szCs w:val="18"/>
              </w:rPr>
              <w:t>ü</w:t>
            </w:r>
            <w:r w:rsidRPr="000D3545">
              <w:rPr>
                <w:rFonts w:ascii="Arial" w:eastAsia="Calibri" w:hAnsi="Arial" w:cs="Arial"/>
                <w:spacing w:val="-5"/>
                <w:sz w:val="18"/>
                <w:szCs w:val="18"/>
              </w:rPr>
              <w:t>z</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z w:val="18"/>
                <w:szCs w:val="18"/>
              </w:rPr>
              <w:t>de</w:t>
            </w:r>
            <w:r w:rsidRPr="000D3545">
              <w:rPr>
                <w:rFonts w:ascii="Arial" w:eastAsia="Calibri" w:hAnsi="Arial" w:cs="Arial"/>
                <w:spacing w:val="-1"/>
                <w:sz w:val="18"/>
                <w:szCs w:val="18"/>
              </w:rPr>
              <w:t>k</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a</w:t>
            </w:r>
            <w:r w:rsidRPr="000D3545">
              <w:rPr>
                <w:rFonts w:ascii="Arial" w:eastAsia="Calibri" w:hAnsi="Arial" w:cs="Arial"/>
                <w:spacing w:val="1"/>
                <w:sz w:val="18"/>
                <w:szCs w:val="18"/>
              </w:rPr>
              <w:t>li</w:t>
            </w:r>
            <w:r w:rsidRPr="000D3545">
              <w:rPr>
                <w:rFonts w:ascii="Arial" w:eastAsia="Calibri" w:hAnsi="Arial" w:cs="Arial"/>
                <w:sz w:val="18"/>
                <w:szCs w:val="18"/>
              </w:rPr>
              <w:t>z</w:t>
            </w:r>
            <w:r w:rsidRPr="000D3545">
              <w:rPr>
                <w:rFonts w:ascii="Arial" w:eastAsia="Calibri" w:hAnsi="Arial" w:cs="Arial"/>
                <w:spacing w:val="2"/>
                <w:sz w:val="18"/>
                <w:szCs w:val="18"/>
              </w:rPr>
              <w:t xml:space="preserve"> </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ç</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z w:val="18"/>
                <w:szCs w:val="18"/>
              </w:rPr>
              <w:t>düze</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z</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ra</w:t>
            </w:r>
            <w:r w:rsidRPr="000D3545">
              <w:rPr>
                <w:rFonts w:ascii="Arial" w:eastAsia="Calibri" w:hAnsi="Arial" w:cs="Arial"/>
                <w:sz w:val="18"/>
                <w:szCs w:val="18"/>
              </w:rPr>
              <w:t>po</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si</w:t>
            </w:r>
            <w:r w:rsidRPr="000D3545">
              <w:rPr>
                <w:rFonts w:ascii="Arial" w:eastAsia="Calibri" w:hAnsi="Arial" w:cs="Arial"/>
                <w:spacing w:val="-4"/>
                <w:sz w:val="18"/>
                <w:szCs w:val="18"/>
              </w:rPr>
              <w:t>s</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6"/>
                <w:sz w:val="18"/>
                <w:szCs w:val="18"/>
              </w:rPr>
              <w:t>m</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z w:val="18"/>
                <w:szCs w:val="18"/>
              </w:rPr>
              <w:t>ge</w:t>
            </w:r>
            <w:r w:rsidRPr="000D3545">
              <w:rPr>
                <w:rFonts w:ascii="Arial" w:eastAsia="Calibri" w:hAnsi="Arial" w:cs="Arial"/>
                <w:spacing w:val="-3"/>
                <w:sz w:val="18"/>
                <w:szCs w:val="18"/>
              </w:rPr>
              <w:t>l</w:t>
            </w:r>
            <w:r w:rsidRPr="000D3545">
              <w:rPr>
                <w:rFonts w:ascii="Arial" w:eastAsia="Calibri" w:hAnsi="Arial" w:cs="Arial"/>
                <w:spacing w:val="1"/>
                <w:sz w:val="18"/>
                <w:szCs w:val="18"/>
              </w:rPr>
              <w:t>iş</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5"/>
                <w:w w:val="101"/>
                <w:sz w:val="18"/>
                <w:szCs w:val="18"/>
              </w:rPr>
              <w:t>c</w:t>
            </w:r>
            <w:r w:rsidRPr="000D3545">
              <w:rPr>
                <w:rFonts w:ascii="Arial" w:eastAsia="Calibri" w:hAnsi="Arial" w:cs="Arial"/>
                <w:spacing w:val="1"/>
                <w:w w:val="101"/>
                <w:sz w:val="18"/>
                <w:szCs w:val="18"/>
              </w:rPr>
              <w:t>i</w:t>
            </w:r>
            <w:r w:rsidRPr="000D3545">
              <w:rPr>
                <w:rFonts w:ascii="Arial" w:eastAsia="Calibri" w:hAnsi="Arial" w:cs="Arial"/>
                <w:w w:val="101"/>
                <w:sz w:val="18"/>
                <w:szCs w:val="18"/>
              </w:rPr>
              <w:t>n</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y</w:t>
            </w:r>
            <w:r w:rsidRPr="000D3545">
              <w:rPr>
                <w:rFonts w:ascii="Arial" w:eastAsia="Calibri" w:hAnsi="Arial" w:cs="Arial"/>
                <w:spacing w:val="-4"/>
                <w:w w:val="101"/>
                <w:sz w:val="18"/>
                <w:szCs w:val="18"/>
              </w:rPr>
              <w:t>e</w:t>
            </w:r>
            <w:r w:rsidRPr="000D3545">
              <w:rPr>
                <w:rFonts w:ascii="Arial" w:eastAsia="Calibri" w:hAnsi="Arial" w:cs="Arial"/>
                <w:w w:val="101"/>
                <w:sz w:val="18"/>
                <w:szCs w:val="18"/>
              </w:rPr>
              <w:t xml:space="preserve">t </w:t>
            </w:r>
            <w:r w:rsidRPr="000D3545">
              <w:rPr>
                <w:rFonts w:ascii="Arial" w:eastAsia="Calibri" w:hAnsi="Arial" w:cs="Arial"/>
                <w:sz w:val="18"/>
                <w:szCs w:val="18"/>
              </w:rPr>
              <w:t>e</w:t>
            </w:r>
            <w:r w:rsidRPr="000D3545">
              <w:rPr>
                <w:rFonts w:ascii="Arial" w:eastAsia="Calibri" w:hAnsi="Arial" w:cs="Arial"/>
                <w:spacing w:val="1"/>
                <w:sz w:val="18"/>
                <w:szCs w:val="18"/>
              </w:rPr>
              <w:t>ş</w:t>
            </w:r>
            <w:r w:rsidRPr="000D3545">
              <w:rPr>
                <w:rFonts w:ascii="Arial" w:eastAsia="Calibri" w:hAnsi="Arial" w:cs="Arial"/>
                <w:spacing w:val="-3"/>
                <w:sz w:val="18"/>
                <w:szCs w:val="18"/>
              </w:rPr>
              <w:t>i</w:t>
            </w:r>
            <w:r w:rsidRPr="000D3545">
              <w:rPr>
                <w:rFonts w:ascii="Arial" w:eastAsia="Calibri" w:hAnsi="Arial" w:cs="Arial"/>
                <w:spacing w:val="1"/>
                <w:sz w:val="18"/>
                <w:szCs w:val="18"/>
              </w:rPr>
              <w:t>tl</w:t>
            </w:r>
            <w:r w:rsidRPr="000D3545">
              <w:rPr>
                <w:rFonts w:ascii="Arial" w:eastAsia="Calibri" w:hAnsi="Arial" w:cs="Arial"/>
                <w:spacing w:val="-3"/>
                <w:sz w:val="18"/>
                <w:szCs w:val="18"/>
              </w:rPr>
              <w:t>i</w:t>
            </w:r>
            <w:r w:rsidRPr="000D3545">
              <w:rPr>
                <w:rFonts w:ascii="Arial" w:eastAsia="Calibri" w:hAnsi="Arial" w:cs="Arial"/>
                <w:sz w:val="18"/>
                <w:szCs w:val="18"/>
              </w:rPr>
              <w:t>ği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6"/>
                <w:sz w:val="18"/>
                <w:szCs w:val="18"/>
              </w:rPr>
              <w:t>m</w:t>
            </w:r>
            <w:r w:rsidRPr="000D3545">
              <w:rPr>
                <w:rFonts w:ascii="Arial" w:eastAsia="Calibri" w:hAnsi="Arial" w:cs="Arial"/>
                <w:sz w:val="18"/>
                <w:szCs w:val="18"/>
              </w:rPr>
              <w:t>et</w:t>
            </w:r>
            <w:r w:rsidRPr="000D3545">
              <w:rPr>
                <w:rFonts w:ascii="Arial" w:eastAsia="Calibri" w:hAnsi="Arial" w:cs="Arial"/>
                <w:spacing w:val="4"/>
                <w:sz w:val="18"/>
                <w:szCs w:val="18"/>
              </w:rPr>
              <w:t xml:space="preserve"> </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zi</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w w:val="101"/>
                <w:sz w:val="18"/>
                <w:szCs w:val="18"/>
              </w:rPr>
              <w:t>ü</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ü</w:t>
            </w:r>
            <w:r w:rsidRPr="000D3545">
              <w:rPr>
                <w:rFonts w:ascii="Arial" w:eastAsia="Calibri" w:hAnsi="Arial" w:cs="Arial"/>
                <w:spacing w:val="1"/>
                <w:w w:val="101"/>
                <w:sz w:val="18"/>
                <w:szCs w:val="18"/>
              </w:rPr>
              <w:t>t</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051" w:type="dxa"/>
            <w:shd w:val="clear" w:color="auto" w:fill="auto"/>
          </w:tcPr>
          <w:p w14:paraId="7D40C829" w14:textId="790B2019" w:rsidR="00393CF4" w:rsidRPr="000D3545" w:rsidRDefault="00393CF4" w:rsidP="00393CF4">
            <w:pPr>
              <w:tabs>
                <w:tab w:val="left" w:pos="2340"/>
              </w:tabs>
              <w:jc w:val="center"/>
              <w:rPr>
                <w:rFonts w:ascii="Arial" w:hAnsi="Arial" w:cs="Arial"/>
                <w:sz w:val="18"/>
                <w:szCs w:val="18"/>
              </w:rPr>
            </w:pPr>
            <w:r w:rsidRPr="000D3545">
              <w:rPr>
                <w:rFonts w:ascii="Arial" w:eastAsia="Calibri" w:hAnsi="Arial" w:cs="Arial"/>
                <w:spacing w:val="-1"/>
                <w:position w:val="1"/>
                <w:sz w:val="18"/>
                <w:szCs w:val="18"/>
              </w:rPr>
              <w:t>2015</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vMerge/>
            <w:shd w:val="clear" w:color="auto" w:fill="auto"/>
          </w:tcPr>
          <w:p w14:paraId="394BD903" w14:textId="77777777" w:rsidR="00393CF4" w:rsidRPr="000D3545" w:rsidRDefault="00393CF4" w:rsidP="00393CF4">
            <w:pPr>
              <w:pStyle w:val="Standard"/>
              <w:tabs>
                <w:tab w:val="left" w:pos="2340"/>
              </w:tabs>
              <w:spacing w:after="0" w:line="240" w:lineRule="auto"/>
              <w:rPr>
                <w:rFonts w:ascii="Arial" w:hAnsi="Arial" w:cs="Arial"/>
                <w:sz w:val="18"/>
                <w:szCs w:val="18"/>
              </w:rPr>
            </w:pPr>
          </w:p>
        </w:tc>
        <w:tc>
          <w:tcPr>
            <w:tcW w:w="3587" w:type="dxa"/>
            <w:vMerge/>
          </w:tcPr>
          <w:p w14:paraId="2DD12394" w14:textId="77777777" w:rsidR="00393CF4" w:rsidRPr="000D3545" w:rsidRDefault="00393CF4" w:rsidP="00393CF4">
            <w:pPr>
              <w:pStyle w:val="Standard"/>
              <w:tabs>
                <w:tab w:val="left" w:pos="2340"/>
              </w:tabs>
              <w:spacing w:after="0" w:line="240" w:lineRule="auto"/>
              <w:rPr>
                <w:rFonts w:ascii="Arial" w:hAnsi="Arial" w:cs="Arial"/>
                <w:sz w:val="18"/>
                <w:szCs w:val="18"/>
              </w:rPr>
            </w:pPr>
          </w:p>
        </w:tc>
        <w:tc>
          <w:tcPr>
            <w:tcW w:w="2377" w:type="dxa"/>
            <w:shd w:val="clear" w:color="auto" w:fill="auto"/>
          </w:tcPr>
          <w:p w14:paraId="4B4EB64A" w14:textId="4B25DE7C" w:rsidR="00393CF4" w:rsidRPr="000D3545" w:rsidRDefault="00393CF4" w:rsidP="00393CF4">
            <w:pPr>
              <w:numPr>
                <w:ilvl w:val="0"/>
                <w:numId w:val="54"/>
              </w:numPr>
              <w:ind w:left="237" w:hanging="237"/>
              <w:rPr>
                <w:rFonts w:ascii="Arial" w:hAnsi="Arial" w:cs="Arial"/>
                <w:sz w:val="18"/>
                <w:szCs w:val="18"/>
              </w:rPr>
            </w:pPr>
            <w:r w:rsidRPr="000D3545">
              <w:rPr>
                <w:rFonts w:ascii="Arial" w:eastAsia="Calibri" w:hAnsi="Arial" w:cs="Arial"/>
                <w:spacing w:val="1"/>
                <w:w w:val="101"/>
                <w:position w:val="1"/>
                <w:sz w:val="18"/>
                <w:szCs w:val="18"/>
              </w:rPr>
              <w:t>H</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z</w:t>
            </w:r>
            <w:r w:rsidRPr="000D3545">
              <w:rPr>
                <w:rFonts w:ascii="Arial" w:eastAsia="Calibri" w:hAnsi="Arial" w:cs="Arial"/>
                <w:spacing w:val="1"/>
                <w:w w:val="101"/>
                <w:position w:val="1"/>
                <w:sz w:val="18"/>
                <w:szCs w:val="18"/>
              </w:rPr>
              <w:t>ı</w:t>
            </w:r>
            <w:r w:rsidRPr="000D3545">
              <w:rPr>
                <w:rFonts w:ascii="Arial" w:eastAsia="Calibri" w:hAnsi="Arial" w:cs="Arial"/>
                <w:spacing w:val="-6"/>
                <w:w w:val="101"/>
                <w:position w:val="1"/>
                <w:sz w:val="18"/>
                <w:szCs w:val="18"/>
              </w:rPr>
              <w:t>r</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ra</w:t>
            </w:r>
            <w:r w:rsidRPr="000D3545">
              <w:rPr>
                <w:rFonts w:ascii="Arial" w:eastAsia="Calibri" w:hAnsi="Arial" w:cs="Arial"/>
                <w:sz w:val="18"/>
                <w:szCs w:val="18"/>
              </w:rPr>
              <w:t>por</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ıs</w:t>
            </w:r>
            <w:r w:rsidRPr="000D3545">
              <w:rPr>
                <w:rFonts w:ascii="Arial" w:eastAsia="Calibri" w:hAnsi="Arial" w:cs="Arial"/>
                <w:w w:val="101"/>
                <w:sz w:val="18"/>
                <w:szCs w:val="18"/>
              </w:rPr>
              <w:t>ı</w:t>
            </w:r>
          </w:p>
        </w:tc>
      </w:tr>
      <w:tr w:rsidR="00393CF4" w:rsidRPr="000D3545" w14:paraId="68EBAACE" w14:textId="77777777" w:rsidTr="00726A53">
        <w:tc>
          <w:tcPr>
            <w:tcW w:w="4495" w:type="dxa"/>
            <w:shd w:val="clear" w:color="auto" w:fill="auto"/>
          </w:tcPr>
          <w:p w14:paraId="057DB9B7" w14:textId="3ADB5073" w:rsidR="00393CF4" w:rsidRPr="000D3545" w:rsidRDefault="00393CF4" w:rsidP="00393CF4">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5.1.3.3</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2"/>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spacing w:val="-6"/>
                <w:position w:val="1"/>
                <w:sz w:val="18"/>
                <w:szCs w:val="18"/>
              </w:rPr>
              <w:t>i</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l</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ini</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y</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nun</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w:t>
            </w:r>
            <w:r w:rsidRPr="000D3545">
              <w:rPr>
                <w:rFonts w:ascii="Arial" w:eastAsia="Calibri" w:hAnsi="Arial" w:cs="Arial"/>
                <w:spacing w:val="14"/>
                <w:position w:val="1"/>
                <w:sz w:val="18"/>
                <w:szCs w:val="18"/>
              </w:rPr>
              <w:t xml:space="preserve"> </w:t>
            </w:r>
            <w:r w:rsidRPr="000D3545">
              <w:rPr>
                <w:rFonts w:ascii="Arial" w:eastAsia="Calibri" w:hAnsi="Arial" w:cs="Arial"/>
                <w:spacing w:val="-1"/>
                <w:w w:val="101"/>
                <w:position w:val="1"/>
                <w:sz w:val="18"/>
                <w:szCs w:val="18"/>
              </w:rPr>
              <w:t>ka</w:t>
            </w:r>
            <w:r w:rsidRPr="000D3545">
              <w:rPr>
                <w:rFonts w:ascii="Arial" w:eastAsia="Calibri" w:hAnsi="Arial" w:cs="Arial"/>
                <w:w w:val="101"/>
                <w:position w:val="1"/>
                <w:sz w:val="18"/>
                <w:szCs w:val="18"/>
              </w:rPr>
              <w:t>d</w:t>
            </w:r>
            <w:r w:rsidRPr="000D3545">
              <w:rPr>
                <w:rFonts w:ascii="Arial" w:eastAsia="Calibri" w:hAnsi="Arial" w:cs="Arial"/>
                <w:spacing w:val="-3"/>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spacing w:val="-3"/>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e</w:t>
            </w:r>
            <w:r w:rsidRPr="000D3545">
              <w:rPr>
                <w:rFonts w:ascii="Arial" w:eastAsia="Calibri" w:hAnsi="Arial" w:cs="Arial"/>
                <w:spacing w:val="-1"/>
                <w:sz w:val="18"/>
                <w:szCs w:val="18"/>
              </w:rPr>
              <w:t>r</w:t>
            </w:r>
            <w:r w:rsidRPr="000D3545">
              <w:rPr>
                <w:rFonts w:ascii="Arial" w:eastAsia="Calibri" w:hAnsi="Arial" w:cs="Arial"/>
                <w:spacing w:val="1"/>
                <w:sz w:val="18"/>
                <w:szCs w:val="18"/>
              </w:rPr>
              <w:t>iş</w:t>
            </w:r>
            <w:r w:rsidRPr="000D3545">
              <w:rPr>
                <w:rFonts w:ascii="Arial" w:eastAsia="Calibri" w:hAnsi="Arial" w:cs="Arial"/>
                <w:spacing w:val="-4"/>
                <w:sz w:val="18"/>
                <w:szCs w:val="18"/>
              </w:rPr>
              <w:t>e</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ec</w:t>
            </w:r>
            <w:r w:rsidRPr="000D3545">
              <w:rPr>
                <w:rFonts w:ascii="Arial" w:eastAsia="Calibri" w:hAnsi="Arial" w:cs="Arial"/>
                <w:spacing w:val="-4"/>
                <w:sz w:val="18"/>
                <w:szCs w:val="18"/>
              </w:rPr>
              <w:t>e</w:t>
            </w:r>
            <w:r w:rsidRPr="000D3545">
              <w:rPr>
                <w:rFonts w:ascii="Arial" w:eastAsia="Calibri" w:hAnsi="Arial" w:cs="Arial"/>
                <w:sz w:val="18"/>
                <w:szCs w:val="18"/>
              </w:rPr>
              <w:t>ği</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u</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5"/>
                <w:sz w:val="18"/>
                <w:szCs w:val="18"/>
              </w:rPr>
              <w:t>b</w:t>
            </w:r>
            <w:r w:rsidRPr="000D3545">
              <w:rPr>
                <w:rFonts w:ascii="Arial" w:eastAsia="Calibri" w:hAnsi="Arial" w:cs="Arial"/>
                <w:spacing w:val="1"/>
                <w:sz w:val="18"/>
                <w:szCs w:val="18"/>
              </w:rPr>
              <w:t>il</w:t>
            </w:r>
            <w:r w:rsidRPr="000D3545">
              <w:rPr>
                <w:rFonts w:ascii="Arial" w:eastAsia="Calibri" w:hAnsi="Arial" w:cs="Arial"/>
                <w:sz w:val="18"/>
                <w:szCs w:val="18"/>
              </w:rPr>
              <w:t>e</w:t>
            </w:r>
            <w:r w:rsidRPr="000D3545">
              <w:rPr>
                <w:rFonts w:ascii="Arial" w:eastAsia="Calibri" w:hAnsi="Arial" w:cs="Arial"/>
                <w:spacing w:val="-5"/>
                <w:sz w:val="18"/>
                <w:szCs w:val="18"/>
              </w:rPr>
              <w:t>c</w:t>
            </w:r>
            <w:r w:rsidRPr="000D3545">
              <w:rPr>
                <w:rFonts w:ascii="Arial" w:eastAsia="Calibri" w:hAnsi="Arial" w:cs="Arial"/>
                <w:sz w:val="18"/>
                <w:szCs w:val="18"/>
              </w:rPr>
              <w:t>e</w:t>
            </w:r>
            <w:r w:rsidRPr="000D3545">
              <w:rPr>
                <w:rFonts w:ascii="Arial" w:eastAsia="Calibri" w:hAnsi="Arial" w:cs="Arial"/>
                <w:spacing w:val="-4"/>
                <w:sz w:val="18"/>
                <w:szCs w:val="18"/>
              </w:rPr>
              <w:t>ğ</w:t>
            </w:r>
            <w:r w:rsidRPr="000D3545">
              <w:rPr>
                <w:rFonts w:ascii="Arial" w:eastAsia="Calibri" w:hAnsi="Arial" w:cs="Arial"/>
                <w:sz w:val="18"/>
                <w:szCs w:val="18"/>
              </w:rPr>
              <w:t>i</w:t>
            </w:r>
            <w:r w:rsidRPr="000D3545">
              <w:rPr>
                <w:rFonts w:ascii="Arial" w:eastAsia="Calibri" w:hAnsi="Arial" w:cs="Arial"/>
                <w:spacing w:val="15"/>
                <w:sz w:val="18"/>
                <w:szCs w:val="18"/>
              </w:rPr>
              <w:t xml:space="preserve"> </w:t>
            </w:r>
            <w:r w:rsidRPr="000D3545">
              <w:rPr>
                <w:rFonts w:ascii="Arial" w:eastAsia="Calibri" w:hAnsi="Arial" w:cs="Arial"/>
                <w:spacing w:val="-4"/>
                <w:sz w:val="18"/>
                <w:szCs w:val="18"/>
              </w:rPr>
              <w:t>ş</w:t>
            </w:r>
            <w:r w:rsidRPr="000D3545">
              <w:rPr>
                <w:rFonts w:ascii="Arial" w:eastAsia="Calibri" w:hAnsi="Arial" w:cs="Arial"/>
                <w:spacing w:val="1"/>
                <w:sz w:val="18"/>
                <w:szCs w:val="18"/>
              </w:rPr>
              <w:t>i</w:t>
            </w:r>
            <w:r w:rsidRPr="000D3545">
              <w:rPr>
                <w:rFonts w:ascii="Arial" w:eastAsia="Calibri" w:hAnsi="Arial" w:cs="Arial"/>
                <w:spacing w:val="-1"/>
                <w:sz w:val="18"/>
                <w:szCs w:val="18"/>
              </w:rPr>
              <w:t>kây</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9"/>
                <w:sz w:val="18"/>
                <w:szCs w:val="18"/>
              </w:rPr>
              <w:t xml:space="preserve"> </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ka</w:t>
            </w:r>
            <w:r w:rsidRPr="000D3545">
              <w:rPr>
                <w:rFonts w:ascii="Arial" w:eastAsia="Calibri" w:hAnsi="Arial" w:cs="Arial"/>
                <w:w w:val="101"/>
                <w:sz w:val="18"/>
                <w:szCs w:val="18"/>
              </w:rPr>
              <w:t>n</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6"/>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 xml:space="preserve">ı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4"/>
                <w:sz w:val="18"/>
                <w:szCs w:val="18"/>
              </w:rPr>
              <w:t>ş</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ak</w:t>
            </w:r>
            <w:r w:rsidRPr="000D3545">
              <w:rPr>
                <w:rFonts w:ascii="Arial" w:eastAsia="Calibri" w:hAnsi="Arial" w:cs="Arial"/>
                <w:spacing w:val="-3"/>
                <w:sz w:val="18"/>
                <w:szCs w:val="18"/>
              </w:rPr>
              <w:t>/</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6"/>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ş</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15"/>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3"/>
                <w:sz w:val="18"/>
                <w:szCs w:val="18"/>
              </w:rPr>
              <w:t>f</w:t>
            </w:r>
            <w:r w:rsidRPr="000D3545">
              <w:rPr>
                <w:rFonts w:ascii="Arial" w:eastAsia="Calibri" w:hAnsi="Arial" w:cs="Arial"/>
                <w:sz w:val="18"/>
                <w:szCs w:val="18"/>
              </w:rPr>
              <w:t>on,</w:t>
            </w:r>
            <w:r w:rsidRPr="000D3545">
              <w:rPr>
                <w:rFonts w:ascii="Arial" w:eastAsia="Calibri" w:hAnsi="Arial" w:cs="Arial"/>
                <w:spacing w:val="6"/>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6"/>
                <w:sz w:val="18"/>
                <w:szCs w:val="18"/>
              </w:rPr>
              <w:t>k</w:t>
            </w:r>
            <w:r w:rsidRPr="000D3545">
              <w:rPr>
                <w:rFonts w:ascii="Arial" w:eastAsia="Calibri" w:hAnsi="Arial" w:cs="Arial"/>
                <w:spacing w:val="1"/>
                <w:sz w:val="18"/>
                <w:szCs w:val="18"/>
              </w:rPr>
              <w:t>t</w:t>
            </w:r>
            <w:r w:rsidRPr="000D3545">
              <w:rPr>
                <w:rFonts w:ascii="Arial" w:eastAsia="Calibri" w:hAnsi="Arial" w:cs="Arial"/>
                <w:sz w:val="18"/>
                <w:szCs w:val="18"/>
              </w:rPr>
              <w:t>up,</w:t>
            </w:r>
            <w:r w:rsidRPr="000D3545">
              <w:rPr>
                <w:rFonts w:ascii="Arial" w:eastAsia="Calibri" w:hAnsi="Arial" w:cs="Arial"/>
                <w:spacing w:val="1"/>
                <w:sz w:val="18"/>
                <w:szCs w:val="18"/>
              </w:rPr>
              <w:t xml:space="preserve"> e</w:t>
            </w:r>
            <w:r w:rsidRPr="000D3545">
              <w:rPr>
                <w:rFonts w:ascii="Arial" w:eastAsia="Calibri" w:hAnsi="Arial" w:cs="Arial"/>
                <w:spacing w:val="-3"/>
                <w:sz w:val="18"/>
                <w:szCs w:val="18"/>
              </w:rPr>
              <w:t>-</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il</w:t>
            </w:r>
            <w:r w:rsidRPr="000D3545">
              <w:rPr>
                <w:rFonts w:ascii="Arial" w:eastAsia="Calibri" w:hAnsi="Arial" w:cs="Arial"/>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h</w:t>
            </w:r>
            <w:r w:rsidRPr="000D3545">
              <w:rPr>
                <w:rFonts w:ascii="Arial" w:eastAsia="Calibri" w:hAnsi="Arial" w:cs="Arial"/>
                <w:spacing w:val="-1"/>
                <w:w w:val="101"/>
                <w:sz w:val="18"/>
                <w:szCs w:val="18"/>
              </w:rPr>
              <w:t>a</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e </w:t>
            </w:r>
            <w:r w:rsidRPr="000D3545">
              <w:rPr>
                <w:rFonts w:ascii="Arial" w:eastAsia="Calibri" w:hAnsi="Arial" w:cs="Arial"/>
                <w:sz w:val="18"/>
                <w:szCs w:val="18"/>
              </w:rPr>
              <w:t>z</w:t>
            </w:r>
            <w:r w:rsidRPr="000D3545">
              <w:rPr>
                <w:rFonts w:ascii="Arial" w:eastAsia="Calibri" w:hAnsi="Arial" w:cs="Arial"/>
                <w:spacing w:val="1"/>
                <w:sz w:val="18"/>
                <w:szCs w:val="18"/>
              </w:rPr>
              <w:t>i</w:t>
            </w:r>
            <w:r w:rsidRPr="000D3545">
              <w:rPr>
                <w:rFonts w:ascii="Arial" w:eastAsia="Calibri" w:hAnsi="Arial" w:cs="Arial"/>
                <w:spacing w:val="-1"/>
                <w:sz w:val="18"/>
                <w:szCs w:val="18"/>
              </w:rPr>
              <w:t>yar</w:t>
            </w:r>
            <w:r w:rsidRPr="000D3545">
              <w:rPr>
                <w:rFonts w:ascii="Arial" w:eastAsia="Calibri" w:hAnsi="Arial" w:cs="Arial"/>
                <w:sz w:val="18"/>
                <w:szCs w:val="18"/>
              </w:rPr>
              <w:t>e</w:t>
            </w:r>
            <w:r w:rsidRPr="000D3545">
              <w:rPr>
                <w:rFonts w:ascii="Arial" w:eastAsia="Calibri" w:hAnsi="Arial" w:cs="Arial"/>
                <w:spacing w:val="-3"/>
                <w:sz w:val="18"/>
                <w:szCs w:val="18"/>
              </w:rPr>
              <w:t>t</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k</w:t>
            </w:r>
            <w:r w:rsidRPr="000D3545">
              <w:rPr>
                <w:rFonts w:ascii="Arial" w:eastAsia="Calibri" w:hAnsi="Arial" w:cs="Arial"/>
                <w:spacing w:val="-4"/>
                <w:sz w:val="18"/>
                <w:szCs w:val="18"/>
              </w:rPr>
              <w:t>e</w:t>
            </w:r>
            <w:r w:rsidRPr="000D3545">
              <w:rPr>
                <w:rFonts w:ascii="Arial" w:eastAsia="Calibri" w:hAnsi="Arial" w:cs="Arial"/>
                <w:spacing w:val="1"/>
                <w:sz w:val="18"/>
                <w:szCs w:val="18"/>
              </w:rPr>
              <w:t>tl</w:t>
            </w:r>
            <w:r w:rsidRPr="000D3545">
              <w:rPr>
                <w:rFonts w:ascii="Arial" w:eastAsia="Calibri" w:hAnsi="Arial" w:cs="Arial"/>
                <w:sz w:val="18"/>
                <w:szCs w:val="18"/>
              </w:rPr>
              <w:t>er</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v</w:t>
            </w:r>
            <w:r w:rsidRPr="000D3545">
              <w:rPr>
                <w:rFonts w:ascii="Arial" w:eastAsia="Calibri" w:hAnsi="Arial" w:cs="Arial"/>
                <w:spacing w:val="-5"/>
                <w:sz w:val="18"/>
                <w:szCs w:val="18"/>
              </w:rPr>
              <w:t>b</w:t>
            </w:r>
            <w:r w:rsidRPr="000D3545">
              <w:rPr>
                <w:rFonts w:ascii="Arial" w:eastAsia="Calibri" w:hAnsi="Arial" w:cs="Arial"/>
                <w:sz w:val="18"/>
                <w:szCs w:val="18"/>
              </w:rPr>
              <w:t>.</w:t>
            </w:r>
            <w:r w:rsidRPr="000D3545">
              <w:rPr>
                <w:rFonts w:ascii="Arial" w:eastAsia="Calibri" w:hAnsi="Arial" w:cs="Arial"/>
                <w:spacing w:val="2"/>
                <w:sz w:val="18"/>
                <w:szCs w:val="18"/>
              </w:rPr>
              <w:t xml:space="preserve"> </w:t>
            </w:r>
            <w:r w:rsidRPr="000D3545">
              <w:rPr>
                <w:rFonts w:ascii="Arial" w:eastAsia="Calibri" w:hAnsi="Arial" w:cs="Arial"/>
                <w:w w:val="101"/>
                <w:sz w:val="18"/>
                <w:szCs w:val="18"/>
              </w:rPr>
              <w:t>)</w:t>
            </w:r>
          </w:p>
        </w:tc>
        <w:tc>
          <w:tcPr>
            <w:tcW w:w="1051" w:type="dxa"/>
            <w:shd w:val="clear" w:color="auto" w:fill="auto"/>
          </w:tcPr>
          <w:p w14:paraId="434A461F" w14:textId="0AAA1EE0" w:rsidR="00393CF4" w:rsidRPr="000D3545" w:rsidRDefault="00393CF4" w:rsidP="00393CF4">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vMerge/>
            <w:shd w:val="clear" w:color="auto" w:fill="auto"/>
          </w:tcPr>
          <w:p w14:paraId="1370E649" w14:textId="77777777" w:rsidR="00393CF4" w:rsidRPr="000D3545" w:rsidRDefault="00393CF4" w:rsidP="00393CF4">
            <w:pPr>
              <w:pStyle w:val="Standard"/>
              <w:tabs>
                <w:tab w:val="left" w:pos="2340"/>
              </w:tabs>
              <w:spacing w:after="0" w:line="240" w:lineRule="auto"/>
              <w:rPr>
                <w:rFonts w:ascii="Arial" w:hAnsi="Arial" w:cs="Arial"/>
                <w:sz w:val="18"/>
                <w:szCs w:val="18"/>
              </w:rPr>
            </w:pPr>
          </w:p>
        </w:tc>
        <w:tc>
          <w:tcPr>
            <w:tcW w:w="3587" w:type="dxa"/>
            <w:vMerge/>
          </w:tcPr>
          <w:p w14:paraId="6D3F3BE2" w14:textId="77777777" w:rsidR="00393CF4" w:rsidRPr="000D3545" w:rsidRDefault="00393CF4" w:rsidP="00393CF4">
            <w:pPr>
              <w:pStyle w:val="Standard"/>
              <w:tabs>
                <w:tab w:val="left" w:pos="2340"/>
              </w:tabs>
              <w:spacing w:after="0" w:line="240" w:lineRule="auto"/>
              <w:rPr>
                <w:rFonts w:ascii="Arial" w:hAnsi="Arial" w:cs="Arial"/>
                <w:sz w:val="18"/>
                <w:szCs w:val="18"/>
              </w:rPr>
            </w:pPr>
          </w:p>
        </w:tc>
        <w:tc>
          <w:tcPr>
            <w:tcW w:w="2377" w:type="dxa"/>
            <w:shd w:val="clear" w:color="auto" w:fill="auto"/>
          </w:tcPr>
          <w:p w14:paraId="2DE9443D" w14:textId="06D51EB5" w:rsidR="00393CF4" w:rsidRPr="000D3545" w:rsidRDefault="00393CF4" w:rsidP="00393CF4">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 xml:space="preserve"> </w:t>
            </w:r>
            <w:r w:rsidRPr="000D3545">
              <w:rPr>
                <w:rFonts w:ascii="Arial" w:eastAsia="Calibri" w:hAnsi="Arial" w:cs="Arial"/>
                <w:spacing w:val="-1"/>
                <w:w w:val="101"/>
                <w:position w:val="1"/>
                <w:sz w:val="18"/>
                <w:szCs w:val="18"/>
              </w:rPr>
              <w:t>k</w:t>
            </w:r>
            <w:r w:rsidRPr="000D3545">
              <w:rPr>
                <w:rFonts w:ascii="Arial" w:eastAsia="Calibri" w:hAnsi="Arial" w:cs="Arial"/>
                <w:w w:val="101"/>
                <w:position w:val="1"/>
                <w:sz w:val="18"/>
                <w:szCs w:val="18"/>
              </w:rPr>
              <w:t>u</w:t>
            </w:r>
            <w:r w:rsidRPr="000D3545">
              <w:rPr>
                <w:rFonts w:ascii="Arial" w:eastAsia="Calibri" w:hAnsi="Arial" w:cs="Arial"/>
                <w:spacing w:val="-6"/>
                <w:w w:val="101"/>
                <w:position w:val="1"/>
                <w:sz w:val="18"/>
                <w:szCs w:val="18"/>
              </w:rPr>
              <w:t>r</w:t>
            </w:r>
            <w:r w:rsidRPr="000D3545">
              <w:rPr>
                <w:rFonts w:ascii="Arial" w:eastAsia="Calibri" w:hAnsi="Arial" w:cs="Arial"/>
                <w:w w:val="101"/>
                <w:position w:val="1"/>
                <w:sz w:val="18"/>
                <w:szCs w:val="18"/>
              </w:rPr>
              <w:t>u</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proofErr w:type="gramStart"/>
            <w:r w:rsidRPr="000D3545">
              <w:rPr>
                <w:rFonts w:ascii="Arial" w:eastAsia="Calibri" w:hAnsi="Arial" w:cs="Arial"/>
                <w:spacing w:val="1"/>
                <w:w w:val="101"/>
                <w:sz w:val="18"/>
                <w:szCs w:val="18"/>
              </w:rPr>
              <w:t>şi</w:t>
            </w:r>
            <w:r w:rsidRPr="000D3545">
              <w:rPr>
                <w:rFonts w:ascii="Arial" w:eastAsia="Calibri" w:hAnsi="Arial" w:cs="Arial"/>
                <w:spacing w:val="-1"/>
                <w:w w:val="101"/>
                <w:sz w:val="18"/>
                <w:szCs w:val="18"/>
              </w:rPr>
              <w:t>kay</w:t>
            </w:r>
            <w:r w:rsidRPr="000D3545">
              <w:rPr>
                <w:rFonts w:ascii="Arial" w:eastAsia="Calibri" w:hAnsi="Arial" w:cs="Arial"/>
                <w:spacing w:val="-4"/>
                <w:w w:val="101"/>
                <w:sz w:val="18"/>
                <w:szCs w:val="18"/>
              </w:rPr>
              <w:t>e</w:t>
            </w:r>
            <w:r w:rsidRPr="000D3545">
              <w:rPr>
                <w:rFonts w:ascii="Arial" w:eastAsia="Calibri" w:hAnsi="Arial" w:cs="Arial"/>
                <w:w w:val="101"/>
                <w:sz w:val="18"/>
                <w:szCs w:val="18"/>
              </w:rPr>
              <w:t>t</w:t>
            </w:r>
            <w:proofErr w:type="gramEnd"/>
            <w:r w:rsidRPr="000D3545">
              <w:rPr>
                <w:rFonts w:ascii="Arial" w:eastAsia="Calibri" w:hAnsi="Arial" w:cs="Arial"/>
                <w:w w:val="101"/>
                <w:sz w:val="18"/>
                <w:szCs w:val="18"/>
              </w:rPr>
              <w:t xml:space="preserve"> </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ka</w:t>
            </w:r>
            <w:r w:rsidRPr="000D3545">
              <w:rPr>
                <w:rFonts w:ascii="Arial" w:eastAsia="Calibri" w:hAnsi="Arial" w:cs="Arial"/>
                <w:w w:val="101"/>
                <w:sz w:val="18"/>
                <w:szCs w:val="18"/>
              </w:rPr>
              <w:t>n</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s</w:t>
            </w:r>
            <w:r w:rsidRPr="000D3545">
              <w:rPr>
                <w:rFonts w:ascii="Arial" w:eastAsia="Calibri" w:hAnsi="Arial" w:cs="Arial"/>
                <w:w w:val="101"/>
                <w:sz w:val="18"/>
                <w:szCs w:val="18"/>
              </w:rPr>
              <w:t xml:space="preserve">ı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w w:val="101"/>
                <w:sz w:val="18"/>
                <w:szCs w:val="18"/>
              </w:rPr>
              <w:t>ı</w:t>
            </w:r>
          </w:p>
        </w:tc>
      </w:tr>
      <w:tr w:rsidR="00393CF4" w:rsidRPr="000D3545" w14:paraId="2D7E818C" w14:textId="77777777" w:rsidTr="00726A53">
        <w:tc>
          <w:tcPr>
            <w:tcW w:w="4495" w:type="dxa"/>
            <w:shd w:val="clear" w:color="auto" w:fill="auto"/>
          </w:tcPr>
          <w:p w14:paraId="53701507" w14:textId="7737B1B6" w:rsidR="00393CF4" w:rsidRPr="000D3545" w:rsidRDefault="00393CF4" w:rsidP="00393CF4">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5.1.3.4</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de</w:t>
            </w:r>
            <w:r w:rsidRPr="000D3545">
              <w:rPr>
                <w:rFonts w:ascii="Arial" w:eastAsia="Calibri" w:hAnsi="Arial" w:cs="Arial"/>
                <w:spacing w:val="1"/>
                <w:position w:val="1"/>
                <w:sz w:val="18"/>
                <w:szCs w:val="18"/>
              </w:rPr>
              <w:t xml:space="preserve"> </w:t>
            </w:r>
            <w:r w:rsidRPr="000D3545">
              <w:rPr>
                <w:rFonts w:ascii="Arial" w:eastAsia="Calibri" w:hAnsi="Arial" w:cs="Arial"/>
                <w:position w:val="1"/>
                <w:sz w:val="18"/>
                <w:szCs w:val="18"/>
              </w:rPr>
              <w:t>b</w:t>
            </w:r>
            <w:r w:rsidRPr="000D3545">
              <w:rPr>
                <w:rFonts w:ascii="Arial" w:eastAsia="Calibri" w:hAnsi="Arial" w:cs="Arial"/>
                <w:spacing w:val="-5"/>
                <w:position w:val="1"/>
                <w:sz w:val="18"/>
                <w:szCs w:val="18"/>
              </w:rPr>
              <w:t>u</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un</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3"/>
                <w:position w:val="1"/>
                <w:sz w:val="18"/>
                <w:szCs w:val="18"/>
              </w:rPr>
              <w:t>t</w:t>
            </w:r>
            <w:r w:rsidRPr="000D3545">
              <w:rPr>
                <w:rFonts w:ascii="Arial" w:eastAsia="Calibri" w:hAnsi="Arial" w:cs="Arial"/>
                <w:position w:val="1"/>
                <w:sz w:val="18"/>
                <w:szCs w:val="18"/>
              </w:rPr>
              <w:t>üm</w:t>
            </w:r>
            <w:r w:rsidRPr="000D3545">
              <w:rPr>
                <w:rFonts w:ascii="Arial" w:eastAsia="Calibri" w:hAnsi="Arial" w:cs="Arial"/>
                <w:spacing w:val="-1"/>
                <w:position w:val="1"/>
                <w:sz w:val="18"/>
                <w:szCs w:val="18"/>
              </w:rPr>
              <w:t xml:space="preserve"> </w:t>
            </w:r>
            <w:r w:rsidRPr="000D3545">
              <w:rPr>
                <w:rFonts w:ascii="Arial" w:eastAsia="Calibri" w:hAnsi="Arial" w:cs="Arial"/>
                <w:spacing w:val="1"/>
                <w:position w:val="1"/>
                <w:sz w:val="18"/>
                <w:szCs w:val="18"/>
              </w:rPr>
              <w:t>il</w:t>
            </w:r>
            <w:r w:rsidRPr="000D3545">
              <w:rPr>
                <w:rFonts w:ascii="Arial" w:eastAsia="Calibri" w:hAnsi="Arial" w:cs="Arial"/>
                <w:spacing w:val="-4"/>
                <w:position w:val="1"/>
                <w:sz w:val="18"/>
                <w:szCs w:val="18"/>
              </w:rPr>
              <w:t>g</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i</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u</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u</w:t>
            </w:r>
            <w:r w:rsidRPr="000D3545">
              <w:rPr>
                <w:rFonts w:ascii="Arial" w:eastAsia="Calibri" w:hAnsi="Arial" w:cs="Arial"/>
                <w:spacing w:val="1"/>
                <w:position w:val="1"/>
                <w:sz w:val="18"/>
                <w:szCs w:val="18"/>
              </w:rPr>
              <w:t>l</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da</w:t>
            </w:r>
            <w:r w:rsidRPr="000D3545">
              <w:rPr>
                <w:rFonts w:ascii="Arial" w:eastAsia="Calibri" w:hAnsi="Arial" w:cs="Arial"/>
                <w:spacing w:val="8"/>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 xml:space="preserve">n </w:t>
            </w:r>
            <w:r w:rsidRPr="000D3545">
              <w:rPr>
                <w:rFonts w:ascii="Arial" w:eastAsia="Calibri" w:hAnsi="Arial" w:cs="Arial"/>
                <w:spacing w:val="-7"/>
                <w:w w:val="101"/>
                <w:position w:val="1"/>
                <w:sz w:val="18"/>
                <w:szCs w:val="18"/>
              </w:rPr>
              <w:t>S</w:t>
            </w:r>
            <w:r w:rsidRPr="000D3545">
              <w:rPr>
                <w:rFonts w:ascii="Arial" w:eastAsia="Calibri" w:hAnsi="Arial" w:cs="Arial"/>
                <w:spacing w:val="2"/>
                <w:w w:val="101"/>
                <w:position w:val="1"/>
                <w:sz w:val="18"/>
                <w:szCs w:val="18"/>
              </w:rPr>
              <w:t>T</w:t>
            </w:r>
            <w:r w:rsidRPr="000D3545">
              <w:rPr>
                <w:rFonts w:ascii="Arial" w:eastAsia="Calibri" w:hAnsi="Arial" w:cs="Arial"/>
                <w:spacing w:val="1"/>
                <w:w w:val="101"/>
                <w:position w:val="1"/>
                <w:sz w:val="18"/>
                <w:szCs w:val="18"/>
              </w:rPr>
              <w:t>K</w:t>
            </w:r>
            <w:r w:rsidRPr="000D3545">
              <w:rPr>
                <w:rFonts w:ascii="Arial" w:eastAsia="Calibri" w:hAnsi="Arial" w:cs="Arial"/>
                <w:spacing w:val="-2"/>
                <w:w w:val="101"/>
                <w:position w:val="1"/>
                <w:sz w:val="18"/>
                <w:szCs w:val="18"/>
              </w:rPr>
              <w:t>’</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spacing w:val="-6"/>
                <w:w w:val="101"/>
                <w:position w:val="1"/>
                <w:sz w:val="18"/>
                <w:szCs w:val="18"/>
              </w:rPr>
              <w:t>r</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4"/>
                <w:sz w:val="18"/>
                <w:szCs w:val="18"/>
              </w:rPr>
              <w:t>s</w:t>
            </w:r>
            <w:r w:rsidRPr="000D3545">
              <w:rPr>
                <w:rFonts w:ascii="Arial" w:eastAsia="Calibri" w:hAnsi="Arial" w:cs="Arial"/>
                <w:spacing w:val="1"/>
                <w:sz w:val="18"/>
                <w:szCs w:val="18"/>
              </w:rPr>
              <w:t>il</w:t>
            </w:r>
            <w:r w:rsidRPr="000D3545">
              <w:rPr>
                <w:rFonts w:ascii="Arial" w:eastAsia="Calibri" w:hAnsi="Arial" w:cs="Arial"/>
                <w:spacing w:val="-3"/>
                <w:sz w:val="18"/>
                <w:szCs w:val="18"/>
              </w:rPr>
              <w:t>i</w:t>
            </w:r>
            <w:r w:rsidRPr="000D3545">
              <w:rPr>
                <w:rFonts w:ascii="Arial" w:eastAsia="Calibri" w:hAnsi="Arial" w:cs="Arial"/>
                <w:sz w:val="18"/>
                <w:szCs w:val="18"/>
              </w:rPr>
              <w:t>ni</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051" w:type="dxa"/>
            <w:shd w:val="clear" w:color="auto" w:fill="auto"/>
          </w:tcPr>
          <w:p w14:paraId="0DE39120" w14:textId="355281C5" w:rsidR="00393CF4" w:rsidRPr="000D3545" w:rsidRDefault="00393CF4" w:rsidP="00393CF4">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shd w:val="clear" w:color="auto" w:fill="auto"/>
          </w:tcPr>
          <w:p w14:paraId="0645BFDA" w14:textId="77777777" w:rsidR="00393CF4" w:rsidRDefault="005510C2" w:rsidP="00393CF4">
            <w:pPr>
              <w:pStyle w:val="Standard"/>
              <w:tabs>
                <w:tab w:val="left" w:pos="2340"/>
              </w:tabs>
              <w:spacing w:after="0" w:line="240" w:lineRule="auto"/>
              <w:rPr>
                <w:rFonts w:ascii="Arial" w:hAnsi="Arial" w:cs="Arial"/>
                <w:sz w:val="18"/>
                <w:szCs w:val="18"/>
              </w:rPr>
            </w:pPr>
            <w:r>
              <w:rPr>
                <w:rFonts w:ascii="Arial" w:hAnsi="Arial" w:cs="Arial"/>
                <w:sz w:val="18"/>
                <w:szCs w:val="18"/>
              </w:rPr>
              <w:t>-İlgili STKlar</w:t>
            </w:r>
          </w:p>
          <w:p w14:paraId="2289B317" w14:textId="77777777" w:rsidR="005510C2" w:rsidRDefault="005510C2" w:rsidP="00393CF4">
            <w:pPr>
              <w:pStyle w:val="Standard"/>
              <w:tabs>
                <w:tab w:val="left" w:pos="2340"/>
              </w:tabs>
              <w:spacing w:after="0" w:line="240" w:lineRule="auto"/>
              <w:rPr>
                <w:rFonts w:ascii="Arial" w:hAnsi="Arial" w:cs="Arial"/>
                <w:sz w:val="18"/>
                <w:szCs w:val="18"/>
              </w:rPr>
            </w:pPr>
            <w:r>
              <w:rPr>
                <w:rFonts w:ascii="Arial" w:hAnsi="Arial" w:cs="Arial"/>
                <w:sz w:val="18"/>
                <w:szCs w:val="18"/>
              </w:rPr>
              <w:t>-İlgili Kurumlar,</w:t>
            </w:r>
          </w:p>
          <w:p w14:paraId="6E433B75" w14:textId="2B596735" w:rsidR="005510C2" w:rsidRPr="000D3545" w:rsidRDefault="005510C2" w:rsidP="00393CF4">
            <w:pPr>
              <w:pStyle w:val="Standard"/>
              <w:tabs>
                <w:tab w:val="left" w:pos="2340"/>
              </w:tabs>
              <w:spacing w:after="0" w:line="240" w:lineRule="auto"/>
              <w:rPr>
                <w:rFonts w:ascii="Arial" w:hAnsi="Arial" w:cs="Arial"/>
                <w:sz w:val="18"/>
                <w:szCs w:val="18"/>
              </w:rPr>
            </w:pPr>
            <w:r>
              <w:rPr>
                <w:rFonts w:ascii="Arial" w:hAnsi="Arial" w:cs="Arial"/>
                <w:sz w:val="18"/>
                <w:szCs w:val="18"/>
              </w:rPr>
              <w:t>-İKHKK</w:t>
            </w:r>
          </w:p>
        </w:tc>
        <w:tc>
          <w:tcPr>
            <w:tcW w:w="3587" w:type="dxa"/>
          </w:tcPr>
          <w:p w14:paraId="244CF89B" w14:textId="77777777" w:rsidR="00393CF4" w:rsidRPr="000D3545" w:rsidRDefault="00393CF4" w:rsidP="00393CF4">
            <w:pPr>
              <w:pStyle w:val="Standard"/>
              <w:tabs>
                <w:tab w:val="left" w:pos="2340"/>
              </w:tabs>
              <w:spacing w:after="0" w:line="240" w:lineRule="auto"/>
              <w:rPr>
                <w:rFonts w:ascii="Arial" w:hAnsi="Arial" w:cs="Arial"/>
                <w:sz w:val="18"/>
                <w:szCs w:val="18"/>
              </w:rPr>
            </w:pPr>
          </w:p>
        </w:tc>
        <w:tc>
          <w:tcPr>
            <w:tcW w:w="2377" w:type="dxa"/>
            <w:shd w:val="clear" w:color="auto" w:fill="auto"/>
          </w:tcPr>
          <w:p w14:paraId="37EA2AF3" w14:textId="3907A932" w:rsidR="00393CF4" w:rsidRPr="000D3545" w:rsidRDefault="00393CF4" w:rsidP="00393CF4">
            <w:pPr>
              <w:numPr>
                <w:ilvl w:val="0"/>
                <w:numId w:val="54"/>
              </w:numPr>
              <w:ind w:left="237" w:hanging="237"/>
              <w:rPr>
                <w:rFonts w:ascii="Arial" w:hAnsi="Arial" w:cs="Arial"/>
                <w:sz w:val="18"/>
                <w:szCs w:val="18"/>
              </w:rPr>
            </w:pP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u</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u</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r</w:t>
            </w:r>
            <w:r w:rsidRPr="000D3545">
              <w:rPr>
                <w:rFonts w:ascii="Arial" w:eastAsia="Calibri" w:hAnsi="Arial" w:cs="Arial"/>
                <w:spacing w:val="3"/>
                <w:position w:val="1"/>
                <w:sz w:val="18"/>
                <w:szCs w:val="18"/>
              </w:rPr>
              <w:t xml:space="preserve"> </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ç</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nde</w:t>
            </w:r>
            <w:r w:rsidRPr="000D3545">
              <w:rPr>
                <w:rFonts w:ascii="Arial" w:eastAsia="Calibri" w:hAnsi="Arial" w:cs="Arial"/>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er</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7"/>
                <w:w w:val="101"/>
                <w:sz w:val="18"/>
                <w:szCs w:val="18"/>
              </w:rPr>
              <w:t>S</w:t>
            </w:r>
            <w:r w:rsidRPr="000D3545">
              <w:rPr>
                <w:rFonts w:ascii="Arial" w:eastAsia="Calibri" w:hAnsi="Arial" w:cs="Arial"/>
                <w:spacing w:val="2"/>
                <w:w w:val="101"/>
                <w:sz w:val="18"/>
                <w:szCs w:val="18"/>
              </w:rPr>
              <w:t>T</w:t>
            </w:r>
            <w:r w:rsidRPr="000D3545">
              <w:rPr>
                <w:rFonts w:ascii="Arial" w:eastAsia="Calibri" w:hAnsi="Arial" w:cs="Arial"/>
                <w:w w:val="101"/>
                <w:sz w:val="18"/>
                <w:szCs w:val="18"/>
              </w:rPr>
              <w:t>K</w:t>
            </w:r>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1"/>
                <w:sz w:val="18"/>
                <w:szCs w:val="18"/>
              </w:rPr>
              <w:t xml:space="preserve"> </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tı</w:t>
            </w:r>
            <w:r w:rsidRPr="000D3545">
              <w:rPr>
                <w:rFonts w:ascii="Arial" w:eastAsia="Calibri" w:hAnsi="Arial" w:cs="Arial"/>
                <w:w w:val="101"/>
                <w:sz w:val="18"/>
                <w:szCs w:val="18"/>
              </w:rPr>
              <w:t>ş</w:t>
            </w:r>
          </w:p>
        </w:tc>
      </w:tr>
      <w:tr w:rsidR="00393CF4" w:rsidRPr="000D3545" w14:paraId="06026E49" w14:textId="77777777" w:rsidTr="00726A53">
        <w:tc>
          <w:tcPr>
            <w:tcW w:w="14560" w:type="dxa"/>
            <w:gridSpan w:val="5"/>
            <w:shd w:val="clear" w:color="auto" w:fill="D5DCE4"/>
          </w:tcPr>
          <w:p w14:paraId="1FFE9E0F" w14:textId="17A8372D" w:rsidR="00393CF4" w:rsidRPr="000D3545" w:rsidRDefault="00393CF4" w:rsidP="00596EB5">
            <w:pPr>
              <w:rPr>
                <w:rFonts w:ascii="Arial" w:hAnsi="Arial"/>
                <w:sz w:val="20"/>
                <w:szCs w:val="20"/>
              </w:rPr>
            </w:pPr>
            <w:r w:rsidRPr="000D3545">
              <w:rPr>
                <w:rFonts w:ascii="Arial" w:hAnsi="Arial" w:cs="Verdana"/>
                <w:b/>
                <w:bCs/>
                <w:color w:val="000000"/>
                <w:sz w:val="20"/>
                <w:szCs w:val="20"/>
                <w:lang w:eastAsia="da-DK"/>
              </w:rPr>
              <w:t>Hedef 5.1.4:</w:t>
            </w:r>
            <w:r w:rsidRPr="000D3545">
              <w:rPr>
                <w:rFonts w:ascii="Arial" w:hAnsi="Arial" w:cs="Verdana"/>
                <w:color w:val="000000"/>
                <w:sz w:val="20"/>
                <w:szCs w:val="20"/>
                <w:lang w:eastAsia="da-DK"/>
              </w:rPr>
              <w:t xml:space="preserve"> </w:t>
            </w:r>
            <w:r w:rsidRPr="000D3545">
              <w:rPr>
                <w:rFonts w:ascii="Arial" w:eastAsia="Calibri" w:hAnsi="Arial" w:cs="Arial"/>
                <w:spacing w:val="2"/>
                <w:w w:val="101"/>
                <w:sz w:val="20"/>
                <w:szCs w:val="20"/>
              </w:rPr>
              <w:t>Y</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4"/>
                <w:w w:val="101"/>
                <w:sz w:val="20"/>
                <w:szCs w:val="20"/>
              </w:rPr>
              <w:t>e</w:t>
            </w:r>
            <w:r w:rsidRPr="000D3545">
              <w:rPr>
                <w:rFonts w:ascii="Arial" w:eastAsia="Calibri" w:hAnsi="Arial" w:cs="Arial"/>
                <w:w w:val="101"/>
                <w:sz w:val="20"/>
                <w:szCs w:val="20"/>
              </w:rPr>
              <w:t xml:space="preserve">l </w:t>
            </w:r>
            <w:r w:rsidRPr="000D3545">
              <w:rPr>
                <w:rFonts w:ascii="Arial" w:eastAsia="Calibri" w:hAnsi="Arial" w:cs="Arial"/>
                <w:spacing w:val="-1"/>
                <w:w w:val="101"/>
                <w:sz w:val="20"/>
                <w:szCs w:val="20"/>
              </w:rPr>
              <w:t>y</w:t>
            </w:r>
            <w:r w:rsidRPr="000D3545">
              <w:rPr>
                <w:rFonts w:ascii="Arial" w:eastAsia="Calibri" w:hAnsi="Arial" w:cs="Arial"/>
                <w:w w:val="101"/>
                <w:sz w:val="20"/>
                <w:szCs w:val="20"/>
              </w:rPr>
              <w:t>öne</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i</w:t>
            </w:r>
            <w:r w:rsidRPr="000D3545">
              <w:rPr>
                <w:rFonts w:ascii="Arial" w:eastAsia="Calibri" w:hAnsi="Arial" w:cs="Arial"/>
                <w:spacing w:val="-2"/>
                <w:w w:val="101"/>
                <w:sz w:val="20"/>
                <w:szCs w:val="20"/>
              </w:rPr>
              <w:t>m</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w w:val="101"/>
                <w:sz w:val="20"/>
                <w:szCs w:val="20"/>
              </w:rPr>
              <w:t xml:space="preserve">de </w:t>
            </w:r>
            <w:r w:rsidRPr="000D3545">
              <w:rPr>
                <w:rFonts w:ascii="Arial" w:eastAsia="Calibri" w:hAnsi="Arial" w:cs="Arial"/>
                <w:spacing w:val="1"/>
                <w:sz w:val="20"/>
                <w:szCs w:val="20"/>
              </w:rPr>
              <w:t>t</w:t>
            </w:r>
            <w:r w:rsidRPr="000D3545">
              <w:rPr>
                <w:rFonts w:ascii="Arial" w:eastAsia="Calibri" w:hAnsi="Arial" w:cs="Arial"/>
                <w:sz w:val="20"/>
                <w:szCs w:val="20"/>
              </w:rPr>
              <w:t>op</w:t>
            </w:r>
            <w:r w:rsidRPr="000D3545">
              <w:rPr>
                <w:rFonts w:ascii="Arial" w:eastAsia="Calibri" w:hAnsi="Arial" w:cs="Arial"/>
                <w:spacing w:val="-3"/>
                <w:sz w:val="20"/>
                <w:szCs w:val="20"/>
              </w:rPr>
              <w:t>l</w:t>
            </w:r>
            <w:r w:rsidRPr="000D3545">
              <w:rPr>
                <w:rFonts w:ascii="Arial" w:eastAsia="Calibri" w:hAnsi="Arial" w:cs="Arial"/>
                <w:sz w:val="20"/>
                <w:szCs w:val="20"/>
              </w:rPr>
              <w:t>u</w:t>
            </w:r>
            <w:r w:rsidRPr="000D3545">
              <w:rPr>
                <w:rFonts w:ascii="Arial" w:eastAsia="Calibri" w:hAnsi="Arial" w:cs="Arial"/>
                <w:spacing w:val="-2"/>
                <w:sz w:val="20"/>
                <w:szCs w:val="20"/>
              </w:rPr>
              <w:t>m</w:t>
            </w:r>
            <w:r w:rsidRPr="000D3545">
              <w:rPr>
                <w:rFonts w:ascii="Arial" w:eastAsia="Calibri" w:hAnsi="Arial" w:cs="Arial"/>
                <w:spacing w:val="1"/>
                <w:sz w:val="20"/>
                <w:szCs w:val="20"/>
              </w:rPr>
              <w:t>s</w:t>
            </w:r>
            <w:r w:rsidRPr="000D3545">
              <w:rPr>
                <w:rFonts w:ascii="Arial" w:eastAsia="Calibri" w:hAnsi="Arial" w:cs="Arial"/>
                <w:spacing w:val="-1"/>
                <w:sz w:val="20"/>
                <w:szCs w:val="20"/>
              </w:rPr>
              <w:t>a</w:t>
            </w:r>
            <w:r w:rsidRPr="000D3545">
              <w:rPr>
                <w:rFonts w:ascii="Arial" w:eastAsia="Calibri" w:hAnsi="Arial" w:cs="Arial"/>
                <w:sz w:val="20"/>
                <w:szCs w:val="20"/>
              </w:rPr>
              <w:t>l</w:t>
            </w:r>
            <w:r w:rsidRPr="000D3545">
              <w:rPr>
                <w:rFonts w:ascii="Arial" w:eastAsia="Calibri" w:hAnsi="Arial" w:cs="Arial"/>
                <w:spacing w:val="6"/>
                <w:sz w:val="20"/>
                <w:szCs w:val="20"/>
              </w:rPr>
              <w:t xml:space="preserve"> </w:t>
            </w:r>
            <w:r w:rsidRPr="000D3545">
              <w:rPr>
                <w:rFonts w:ascii="Arial" w:eastAsia="Calibri" w:hAnsi="Arial" w:cs="Arial"/>
                <w:spacing w:val="-5"/>
                <w:w w:val="101"/>
                <w:sz w:val="20"/>
                <w:szCs w:val="20"/>
              </w:rPr>
              <w:t>c</w:t>
            </w:r>
            <w:r w:rsidRPr="000D3545">
              <w:rPr>
                <w:rFonts w:ascii="Arial" w:eastAsia="Calibri" w:hAnsi="Arial" w:cs="Arial"/>
                <w:spacing w:val="1"/>
                <w:w w:val="101"/>
                <w:sz w:val="20"/>
                <w:szCs w:val="20"/>
              </w:rPr>
              <w:t>i</w:t>
            </w:r>
            <w:r w:rsidRPr="000D3545">
              <w:rPr>
                <w:rFonts w:ascii="Arial" w:eastAsia="Calibri" w:hAnsi="Arial" w:cs="Arial"/>
                <w:w w:val="101"/>
                <w:sz w:val="20"/>
                <w:szCs w:val="20"/>
              </w:rPr>
              <w:t>n</w:t>
            </w:r>
            <w:r w:rsidRPr="000D3545">
              <w:rPr>
                <w:rFonts w:ascii="Arial" w:eastAsia="Calibri" w:hAnsi="Arial" w:cs="Arial"/>
                <w:spacing w:val="-4"/>
                <w:w w:val="101"/>
                <w:sz w:val="20"/>
                <w:szCs w:val="20"/>
              </w:rPr>
              <w:t>s</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y</w:t>
            </w:r>
            <w:r w:rsidRPr="000D3545">
              <w:rPr>
                <w:rFonts w:ascii="Arial" w:eastAsia="Calibri" w:hAnsi="Arial" w:cs="Arial"/>
                <w:w w:val="101"/>
                <w:sz w:val="20"/>
                <w:szCs w:val="20"/>
              </w:rPr>
              <w:t xml:space="preserve">et </w:t>
            </w:r>
            <w:r w:rsidRPr="000D3545">
              <w:rPr>
                <w:rFonts w:ascii="Arial" w:eastAsia="Calibri" w:hAnsi="Arial" w:cs="Arial"/>
                <w:sz w:val="20"/>
                <w:szCs w:val="20"/>
              </w:rPr>
              <w:t>e</w:t>
            </w:r>
            <w:r w:rsidRPr="000D3545">
              <w:rPr>
                <w:rFonts w:ascii="Arial" w:eastAsia="Calibri" w:hAnsi="Arial" w:cs="Arial"/>
                <w:spacing w:val="1"/>
                <w:sz w:val="20"/>
                <w:szCs w:val="20"/>
              </w:rPr>
              <w:t>ş</w:t>
            </w:r>
            <w:r w:rsidRPr="000D3545">
              <w:rPr>
                <w:rFonts w:ascii="Arial" w:eastAsia="Calibri" w:hAnsi="Arial" w:cs="Arial"/>
                <w:spacing w:val="-3"/>
                <w:sz w:val="20"/>
                <w:szCs w:val="20"/>
              </w:rPr>
              <w:t>i</w:t>
            </w:r>
            <w:r w:rsidRPr="000D3545">
              <w:rPr>
                <w:rFonts w:ascii="Arial" w:eastAsia="Calibri" w:hAnsi="Arial" w:cs="Arial"/>
                <w:spacing w:val="1"/>
                <w:sz w:val="20"/>
                <w:szCs w:val="20"/>
              </w:rPr>
              <w:t>tl</w:t>
            </w:r>
            <w:r w:rsidRPr="000D3545">
              <w:rPr>
                <w:rFonts w:ascii="Arial" w:eastAsia="Calibri" w:hAnsi="Arial" w:cs="Arial"/>
                <w:spacing w:val="-3"/>
                <w:sz w:val="20"/>
                <w:szCs w:val="20"/>
              </w:rPr>
              <w:t>i</w:t>
            </w:r>
            <w:r w:rsidRPr="000D3545">
              <w:rPr>
                <w:rFonts w:ascii="Arial" w:eastAsia="Calibri" w:hAnsi="Arial" w:cs="Arial"/>
                <w:sz w:val="20"/>
                <w:szCs w:val="20"/>
              </w:rPr>
              <w:t>ği</w:t>
            </w:r>
            <w:r w:rsidRPr="000D3545">
              <w:rPr>
                <w:rFonts w:ascii="Arial" w:eastAsia="Calibri" w:hAnsi="Arial" w:cs="Arial"/>
                <w:spacing w:val="4"/>
                <w:sz w:val="20"/>
                <w:szCs w:val="20"/>
              </w:rPr>
              <w:t xml:space="preserve"> </w:t>
            </w:r>
            <w:r w:rsidRPr="000D3545">
              <w:rPr>
                <w:rFonts w:ascii="Arial" w:eastAsia="Calibri" w:hAnsi="Arial" w:cs="Arial"/>
                <w:spacing w:val="1"/>
                <w:w w:val="101"/>
                <w:sz w:val="20"/>
                <w:szCs w:val="20"/>
              </w:rPr>
              <w:t>t</w:t>
            </w:r>
            <w:r w:rsidRPr="000D3545">
              <w:rPr>
                <w:rFonts w:ascii="Arial" w:eastAsia="Calibri" w:hAnsi="Arial" w:cs="Arial"/>
                <w:w w:val="101"/>
                <w:sz w:val="20"/>
                <w:szCs w:val="20"/>
              </w:rPr>
              <w:t>e</w:t>
            </w:r>
            <w:r w:rsidRPr="000D3545">
              <w:rPr>
                <w:rFonts w:ascii="Arial" w:eastAsia="Calibri" w:hAnsi="Arial" w:cs="Arial"/>
                <w:spacing w:val="-6"/>
                <w:w w:val="101"/>
                <w:sz w:val="20"/>
                <w:szCs w:val="20"/>
              </w:rPr>
              <w:t>m</w:t>
            </w:r>
            <w:r w:rsidRPr="000D3545">
              <w:rPr>
                <w:rFonts w:ascii="Arial" w:eastAsia="Calibri" w:hAnsi="Arial" w:cs="Arial"/>
                <w:w w:val="101"/>
                <w:sz w:val="20"/>
                <w:szCs w:val="20"/>
              </w:rPr>
              <w:t>e</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nde </w:t>
            </w:r>
            <w:r w:rsidRPr="000D3545">
              <w:rPr>
                <w:rFonts w:ascii="Arial" w:eastAsia="Calibri" w:hAnsi="Arial" w:cs="Arial"/>
                <w:spacing w:val="-1"/>
                <w:w w:val="101"/>
                <w:sz w:val="20"/>
                <w:szCs w:val="20"/>
              </w:rPr>
              <w:t>ka</w:t>
            </w:r>
            <w:r w:rsidRPr="000D3545">
              <w:rPr>
                <w:rFonts w:ascii="Arial" w:eastAsia="Calibri" w:hAnsi="Arial" w:cs="Arial"/>
                <w:w w:val="101"/>
                <w:sz w:val="20"/>
                <w:szCs w:val="20"/>
              </w:rPr>
              <w:t>p</w:t>
            </w:r>
            <w:r w:rsidRPr="000D3545">
              <w:rPr>
                <w:rFonts w:ascii="Arial" w:eastAsia="Calibri" w:hAnsi="Arial" w:cs="Arial"/>
                <w:spacing w:val="1"/>
                <w:w w:val="101"/>
                <w:sz w:val="20"/>
                <w:szCs w:val="20"/>
              </w:rPr>
              <w:t>s</w:t>
            </w:r>
            <w:r w:rsidRPr="000D3545">
              <w:rPr>
                <w:rFonts w:ascii="Arial" w:eastAsia="Calibri" w:hAnsi="Arial" w:cs="Arial"/>
                <w:spacing w:val="-1"/>
                <w:w w:val="101"/>
                <w:sz w:val="20"/>
                <w:szCs w:val="20"/>
              </w:rPr>
              <w:t>ay</w:t>
            </w:r>
            <w:r w:rsidRPr="000D3545">
              <w:rPr>
                <w:rFonts w:ascii="Arial" w:eastAsia="Calibri" w:hAnsi="Arial" w:cs="Arial"/>
                <w:spacing w:val="1"/>
                <w:w w:val="101"/>
                <w:sz w:val="20"/>
                <w:szCs w:val="20"/>
              </w:rPr>
              <w:t>ı</w:t>
            </w:r>
            <w:r w:rsidRPr="000D3545">
              <w:rPr>
                <w:rFonts w:ascii="Arial" w:eastAsia="Calibri" w:hAnsi="Arial" w:cs="Arial"/>
                <w:spacing w:val="-5"/>
                <w:w w:val="101"/>
                <w:sz w:val="20"/>
                <w:szCs w:val="20"/>
              </w:rPr>
              <w:t>c</w:t>
            </w:r>
            <w:r w:rsidRPr="000D3545">
              <w:rPr>
                <w:rFonts w:ascii="Arial" w:eastAsia="Calibri" w:hAnsi="Arial" w:cs="Arial"/>
                <w:w w:val="101"/>
                <w:sz w:val="20"/>
                <w:szCs w:val="20"/>
              </w:rPr>
              <w:t xml:space="preserve">ı </w:t>
            </w:r>
            <w:r w:rsidRPr="000D3545">
              <w:rPr>
                <w:rFonts w:ascii="Arial" w:eastAsia="Calibri" w:hAnsi="Arial" w:cs="Arial"/>
                <w:spacing w:val="-1"/>
                <w:sz w:val="20"/>
                <w:szCs w:val="20"/>
              </w:rPr>
              <w:t>y</w:t>
            </w:r>
            <w:r w:rsidRPr="000D3545">
              <w:rPr>
                <w:rFonts w:ascii="Arial" w:eastAsia="Calibri" w:hAnsi="Arial" w:cs="Arial"/>
                <w:sz w:val="20"/>
                <w:szCs w:val="20"/>
              </w:rPr>
              <w:t>öne</w:t>
            </w:r>
            <w:r w:rsidRPr="000D3545">
              <w:rPr>
                <w:rFonts w:ascii="Arial" w:eastAsia="Calibri" w:hAnsi="Arial" w:cs="Arial"/>
                <w:spacing w:val="-3"/>
                <w:sz w:val="20"/>
                <w:szCs w:val="20"/>
              </w:rPr>
              <w:t>t</w:t>
            </w:r>
            <w:r w:rsidRPr="000D3545">
              <w:rPr>
                <w:rFonts w:ascii="Arial" w:eastAsia="Calibri" w:hAnsi="Arial" w:cs="Arial"/>
                <w:spacing w:val="1"/>
                <w:sz w:val="20"/>
                <w:szCs w:val="20"/>
              </w:rPr>
              <w:t>iş</w:t>
            </w:r>
            <w:r w:rsidRPr="000D3545">
              <w:rPr>
                <w:rFonts w:ascii="Arial" w:eastAsia="Calibri" w:hAnsi="Arial" w:cs="Arial"/>
                <w:spacing w:val="-3"/>
                <w:sz w:val="20"/>
                <w:szCs w:val="20"/>
              </w:rPr>
              <w:t>i</w:t>
            </w:r>
            <w:r w:rsidRPr="000D3545">
              <w:rPr>
                <w:rFonts w:ascii="Arial" w:eastAsia="Calibri" w:hAnsi="Arial" w:cs="Arial"/>
                <w:sz w:val="20"/>
                <w:szCs w:val="20"/>
              </w:rPr>
              <w:t>m</w:t>
            </w:r>
            <w:r w:rsidRPr="000D3545">
              <w:rPr>
                <w:rFonts w:ascii="Arial" w:eastAsia="Calibri" w:hAnsi="Arial" w:cs="Arial"/>
                <w:spacing w:val="8"/>
                <w:sz w:val="20"/>
                <w:szCs w:val="20"/>
              </w:rPr>
              <w:t xml:space="preserve"> </w:t>
            </w:r>
            <w:r w:rsidRPr="000D3545">
              <w:rPr>
                <w:rFonts w:ascii="Arial" w:eastAsia="Calibri" w:hAnsi="Arial" w:cs="Arial"/>
                <w:spacing w:val="-5"/>
                <w:w w:val="101"/>
                <w:sz w:val="20"/>
                <w:szCs w:val="20"/>
              </w:rPr>
              <w:t>p</w:t>
            </w:r>
            <w:r w:rsidRPr="000D3545">
              <w:rPr>
                <w:rFonts w:ascii="Arial" w:eastAsia="Calibri" w:hAnsi="Arial" w:cs="Arial"/>
                <w:w w:val="101"/>
                <w:sz w:val="20"/>
                <w:szCs w:val="20"/>
              </w:rPr>
              <w:t>o</w:t>
            </w:r>
            <w:r w:rsidRPr="000D3545">
              <w:rPr>
                <w:rFonts w:ascii="Arial" w:eastAsia="Calibri" w:hAnsi="Arial" w:cs="Arial"/>
                <w:spacing w:val="1"/>
                <w:w w:val="101"/>
                <w:sz w:val="20"/>
                <w:szCs w:val="20"/>
              </w:rPr>
              <w:t>l</w:t>
            </w:r>
            <w:r w:rsidRPr="000D3545">
              <w:rPr>
                <w:rFonts w:ascii="Arial" w:eastAsia="Calibri" w:hAnsi="Arial" w:cs="Arial"/>
                <w:spacing w:val="-3"/>
                <w:w w:val="101"/>
                <w:sz w:val="20"/>
                <w:szCs w:val="20"/>
              </w:rPr>
              <w:t>i</w:t>
            </w:r>
            <w:r w:rsidRPr="000D3545">
              <w:rPr>
                <w:rFonts w:ascii="Arial" w:eastAsia="Calibri" w:hAnsi="Arial" w:cs="Arial"/>
                <w:spacing w:val="1"/>
                <w:w w:val="101"/>
                <w:sz w:val="20"/>
                <w:szCs w:val="20"/>
              </w:rPr>
              <w:t>ti</w:t>
            </w:r>
            <w:r w:rsidRPr="000D3545">
              <w:rPr>
                <w:rFonts w:ascii="Arial" w:eastAsia="Calibri" w:hAnsi="Arial" w:cs="Arial"/>
                <w:spacing w:val="-1"/>
                <w:w w:val="101"/>
                <w:sz w:val="20"/>
                <w:szCs w:val="20"/>
              </w:rPr>
              <w:t>k</w:t>
            </w:r>
            <w:r w:rsidRPr="000D3545">
              <w:rPr>
                <w:rFonts w:ascii="Arial" w:eastAsia="Calibri" w:hAnsi="Arial" w:cs="Arial"/>
                <w:w w:val="101"/>
                <w:sz w:val="20"/>
                <w:szCs w:val="20"/>
              </w:rPr>
              <w:t xml:space="preserve">a </w:t>
            </w:r>
            <w:r w:rsidRPr="000D3545">
              <w:rPr>
                <w:rFonts w:ascii="Arial" w:eastAsia="Calibri" w:hAnsi="Arial" w:cs="Arial"/>
                <w:spacing w:val="-1"/>
                <w:sz w:val="20"/>
                <w:szCs w:val="20"/>
              </w:rPr>
              <w:t>v</w:t>
            </w:r>
            <w:r w:rsidRPr="000D3545">
              <w:rPr>
                <w:rFonts w:ascii="Arial" w:eastAsia="Calibri" w:hAnsi="Arial" w:cs="Arial"/>
                <w:sz w:val="20"/>
                <w:szCs w:val="20"/>
              </w:rPr>
              <w:t>e</w:t>
            </w:r>
            <w:r w:rsidRPr="000D3545">
              <w:rPr>
                <w:rFonts w:ascii="Arial" w:eastAsia="Calibri" w:hAnsi="Arial" w:cs="Arial"/>
                <w:spacing w:val="5"/>
                <w:sz w:val="20"/>
                <w:szCs w:val="20"/>
              </w:rPr>
              <w:t xml:space="preserve"> </w:t>
            </w:r>
            <w:r w:rsidRPr="000D3545">
              <w:rPr>
                <w:rFonts w:ascii="Arial" w:eastAsia="Calibri" w:hAnsi="Arial" w:cs="Arial"/>
                <w:w w:val="101"/>
                <w:sz w:val="20"/>
                <w:szCs w:val="20"/>
              </w:rPr>
              <w:t>u</w:t>
            </w:r>
            <w:r w:rsidRPr="000D3545">
              <w:rPr>
                <w:rFonts w:ascii="Arial" w:eastAsia="Calibri" w:hAnsi="Arial" w:cs="Arial"/>
                <w:spacing w:val="-6"/>
                <w:w w:val="101"/>
                <w:sz w:val="20"/>
                <w:szCs w:val="20"/>
              </w:rPr>
              <w:t>y</w:t>
            </w:r>
            <w:r w:rsidRPr="000D3545">
              <w:rPr>
                <w:rFonts w:ascii="Arial" w:eastAsia="Calibri" w:hAnsi="Arial" w:cs="Arial"/>
                <w:w w:val="101"/>
                <w:sz w:val="20"/>
                <w:szCs w:val="20"/>
              </w:rPr>
              <w:t>gu</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spacing w:val="-2"/>
                <w:w w:val="101"/>
                <w:sz w:val="20"/>
                <w:szCs w:val="20"/>
              </w:rPr>
              <w:t>m</w:t>
            </w:r>
            <w:r w:rsidRPr="000D3545">
              <w:rPr>
                <w:rFonts w:ascii="Arial" w:eastAsia="Calibri" w:hAnsi="Arial" w:cs="Arial"/>
                <w:spacing w:val="-6"/>
                <w:w w:val="101"/>
                <w:sz w:val="20"/>
                <w:szCs w:val="20"/>
              </w:rPr>
              <w:t>a</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w w:val="101"/>
                <w:sz w:val="20"/>
                <w:szCs w:val="20"/>
              </w:rPr>
              <w:t>ı ge</w:t>
            </w:r>
            <w:r w:rsidRPr="000D3545">
              <w:rPr>
                <w:rFonts w:ascii="Arial" w:eastAsia="Calibri" w:hAnsi="Arial" w:cs="Arial"/>
                <w:spacing w:val="1"/>
                <w:w w:val="101"/>
                <w:sz w:val="20"/>
                <w:szCs w:val="20"/>
              </w:rPr>
              <w:t>l</w:t>
            </w:r>
            <w:r w:rsidRPr="000D3545">
              <w:rPr>
                <w:rFonts w:ascii="Arial" w:eastAsia="Calibri" w:hAnsi="Arial" w:cs="Arial"/>
                <w:spacing w:val="-3"/>
                <w:w w:val="101"/>
                <w:sz w:val="20"/>
                <w:szCs w:val="20"/>
              </w:rPr>
              <w:t>i</w:t>
            </w:r>
            <w:r w:rsidRPr="000D3545">
              <w:rPr>
                <w:rFonts w:ascii="Arial" w:eastAsia="Calibri" w:hAnsi="Arial" w:cs="Arial"/>
                <w:spacing w:val="1"/>
                <w:w w:val="101"/>
                <w:sz w:val="20"/>
                <w:szCs w:val="20"/>
              </w:rPr>
              <w:t>ş</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mek</w:t>
            </w:r>
          </w:p>
        </w:tc>
      </w:tr>
      <w:tr w:rsidR="00393CF4" w:rsidRPr="000D3545" w14:paraId="2E5C24DA" w14:textId="77777777" w:rsidTr="00726A53">
        <w:tc>
          <w:tcPr>
            <w:tcW w:w="4495" w:type="dxa"/>
            <w:shd w:val="clear" w:color="auto" w:fill="auto"/>
          </w:tcPr>
          <w:p w14:paraId="1D41C41B" w14:textId="5022B47A" w:rsidR="00393CF4" w:rsidRPr="000D3545" w:rsidRDefault="00393CF4" w:rsidP="00393CF4">
            <w:pPr>
              <w:tabs>
                <w:tab w:val="left" w:pos="2340"/>
              </w:tabs>
              <w:ind w:left="691" w:hanging="663"/>
              <w:rPr>
                <w:rFonts w:ascii="Arial" w:hAnsi="Arial" w:cs="Arial"/>
                <w:sz w:val="18"/>
                <w:szCs w:val="18"/>
              </w:rPr>
            </w:pPr>
            <w:r w:rsidRPr="00FF00A8">
              <w:rPr>
                <w:rFonts w:ascii="Arial" w:eastAsia="Calibri" w:hAnsi="Arial" w:cs="Arial"/>
                <w:spacing w:val="-1"/>
                <w:position w:val="1"/>
                <w:sz w:val="18"/>
                <w:szCs w:val="18"/>
              </w:rPr>
              <w:t>5.1.4.1</w:t>
            </w:r>
            <w:r w:rsidRPr="00DB53B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 xml:space="preserve">n </w:t>
            </w:r>
            <w:r w:rsidRPr="000D3545">
              <w:rPr>
                <w:rFonts w:ascii="Arial" w:eastAsia="Calibri" w:hAnsi="Arial" w:cs="Arial"/>
                <w:spacing w:val="-2"/>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el</w:t>
            </w:r>
            <w:r w:rsidRPr="000D3545">
              <w:rPr>
                <w:rFonts w:ascii="Arial" w:eastAsia="Calibri" w:hAnsi="Arial" w:cs="Arial"/>
                <w:spacing w:val="-1"/>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k</w:t>
            </w:r>
            <w:r w:rsidRPr="000D3545">
              <w:rPr>
                <w:rFonts w:ascii="Arial" w:eastAsia="Calibri" w:hAnsi="Arial" w:cs="Arial"/>
                <w:spacing w:val="1"/>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y</w:t>
            </w:r>
            <w:r w:rsidRPr="000D3545">
              <w:rPr>
                <w:rFonts w:ascii="Arial" w:eastAsia="Calibri" w:hAnsi="Arial" w:cs="Arial"/>
                <w:spacing w:val="1"/>
                <w:position w:val="1"/>
                <w:sz w:val="18"/>
                <w:szCs w:val="18"/>
              </w:rPr>
              <w:t>l</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 xml:space="preserve">m </w:t>
            </w:r>
            <w:r w:rsidRPr="000D3545">
              <w:rPr>
                <w:rFonts w:ascii="Arial" w:eastAsia="Calibri" w:hAnsi="Arial" w:cs="Arial"/>
                <w:spacing w:val="2"/>
                <w:position w:val="1"/>
                <w:sz w:val="18"/>
                <w:szCs w:val="18"/>
              </w:rPr>
              <w:t>P</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ı</w:t>
            </w:r>
            <w:r w:rsidRPr="000D3545">
              <w:rPr>
                <w:rFonts w:ascii="Arial" w:eastAsia="Calibri" w:hAnsi="Arial" w:cs="Arial"/>
                <w:spacing w:val="-2"/>
                <w:position w:val="1"/>
                <w:sz w:val="18"/>
                <w:szCs w:val="18"/>
              </w:rPr>
              <w:t>’</w:t>
            </w:r>
            <w:r w:rsidRPr="000D3545">
              <w:rPr>
                <w:rFonts w:ascii="Arial" w:eastAsia="Calibri" w:hAnsi="Arial" w:cs="Arial"/>
                <w:position w:val="1"/>
                <w:sz w:val="18"/>
                <w:szCs w:val="18"/>
              </w:rPr>
              <w:t>nı</w:t>
            </w:r>
            <w:r w:rsidRPr="000D3545">
              <w:rPr>
                <w:rFonts w:ascii="Arial" w:eastAsia="Calibri" w:hAnsi="Arial" w:cs="Arial"/>
                <w:spacing w:val="4"/>
                <w:position w:val="1"/>
                <w:sz w:val="18"/>
                <w:szCs w:val="18"/>
              </w:rPr>
              <w:t xml:space="preserve"> </w:t>
            </w:r>
            <w:r w:rsidRPr="000D3545">
              <w:rPr>
                <w:rFonts w:ascii="Arial" w:eastAsia="Calibri" w:hAnsi="Arial" w:cs="Arial"/>
                <w:position w:val="1"/>
                <w:sz w:val="18"/>
                <w:szCs w:val="18"/>
              </w:rPr>
              <w:t>h</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z</w:t>
            </w:r>
            <w:r w:rsidRPr="000D3545">
              <w:rPr>
                <w:rFonts w:ascii="Arial" w:eastAsia="Calibri" w:hAnsi="Arial" w:cs="Arial"/>
                <w:spacing w:val="1"/>
                <w:position w:val="1"/>
                <w:sz w:val="18"/>
                <w:szCs w:val="18"/>
              </w:rPr>
              <w:t>ı</w:t>
            </w:r>
            <w:r w:rsidRPr="000D3545">
              <w:rPr>
                <w:rFonts w:ascii="Arial" w:eastAsia="Calibri" w:hAnsi="Arial" w:cs="Arial"/>
                <w:spacing w:val="-1"/>
                <w:position w:val="1"/>
                <w:sz w:val="18"/>
                <w:szCs w:val="18"/>
              </w:rPr>
              <w:t>r</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aya</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l</w:t>
            </w:r>
            <w:r w:rsidRPr="000D3545">
              <w:rPr>
                <w:rFonts w:ascii="Arial" w:eastAsia="Calibri" w:hAnsi="Arial" w:cs="Arial"/>
                <w:spacing w:val="-3"/>
                <w:position w:val="1"/>
                <w:sz w:val="18"/>
                <w:szCs w:val="18"/>
              </w:rPr>
              <w:t xml:space="preserve"> </w:t>
            </w:r>
            <w:r w:rsidRPr="000D3545">
              <w:rPr>
                <w:rFonts w:ascii="Arial" w:eastAsia="Calibri" w:hAnsi="Arial" w:cs="Arial"/>
                <w:spacing w:val="1"/>
                <w:w w:val="101"/>
                <w:position w:val="1"/>
                <w:sz w:val="18"/>
                <w:szCs w:val="18"/>
              </w:rPr>
              <w:t>Ka</w:t>
            </w:r>
            <w:r w:rsidRPr="000D3545">
              <w:rPr>
                <w:rFonts w:ascii="Arial" w:eastAsia="Calibri" w:hAnsi="Arial" w:cs="Arial"/>
                <w:spacing w:val="-2"/>
                <w:w w:val="101"/>
                <w:position w:val="1"/>
                <w:sz w:val="18"/>
                <w:szCs w:val="18"/>
              </w:rPr>
              <w:t>dı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H</w:t>
            </w:r>
            <w:r w:rsidRPr="000D3545">
              <w:rPr>
                <w:rFonts w:ascii="Arial" w:eastAsia="Calibri" w:hAnsi="Arial" w:cs="Arial"/>
                <w:spacing w:val="1"/>
                <w:sz w:val="18"/>
                <w:szCs w:val="18"/>
              </w:rPr>
              <w:t>a</w:t>
            </w:r>
            <w:r w:rsidRPr="000D3545">
              <w:rPr>
                <w:rFonts w:ascii="Arial" w:eastAsia="Calibri" w:hAnsi="Arial" w:cs="Arial"/>
                <w:spacing w:val="-1"/>
                <w:sz w:val="18"/>
                <w:szCs w:val="18"/>
              </w:rPr>
              <w:t>k</w:t>
            </w:r>
            <w:r w:rsidRPr="000D3545">
              <w:rPr>
                <w:rFonts w:ascii="Arial" w:eastAsia="Calibri" w:hAnsi="Arial" w:cs="Arial"/>
                <w:spacing w:val="-2"/>
                <w:sz w:val="18"/>
                <w:szCs w:val="18"/>
              </w:rPr>
              <w:t>l</w:t>
            </w:r>
            <w:r w:rsidRPr="000D3545">
              <w:rPr>
                <w:rFonts w:ascii="Arial" w:eastAsia="Calibri" w:hAnsi="Arial" w:cs="Arial"/>
                <w:spacing w:val="-4"/>
                <w:sz w:val="18"/>
                <w:szCs w:val="18"/>
              </w:rPr>
              <w:t>a</w:t>
            </w:r>
            <w:r w:rsidRPr="000D3545">
              <w:rPr>
                <w:rFonts w:ascii="Arial" w:eastAsia="Calibri" w:hAnsi="Arial" w:cs="Arial"/>
                <w:spacing w:val="2"/>
                <w:sz w:val="18"/>
                <w:szCs w:val="18"/>
              </w:rPr>
              <w:t>r</w:t>
            </w:r>
            <w:r w:rsidRPr="000D3545">
              <w:rPr>
                <w:rFonts w:ascii="Arial" w:eastAsia="Calibri" w:hAnsi="Arial" w:cs="Arial"/>
                <w:sz w:val="18"/>
                <w:szCs w:val="18"/>
              </w:rPr>
              <w:t>ı</w:t>
            </w:r>
            <w:r w:rsidRPr="000D3545">
              <w:rPr>
                <w:rFonts w:ascii="Arial" w:eastAsia="Calibri" w:hAnsi="Arial" w:cs="Arial"/>
                <w:spacing w:val="1"/>
                <w:sz w:val="18"/>
                <w:szCs w:val="18"/>
              </w:rPr>
              <w:t xml:space="preserve"> K</w:t>
            </w:r>
            <w:r w:rsidRPr="000D3545">
              <w:rPr>
                <w:rFonts w:ascii="Arial" w:eastAsia="Calibri" w:hAnsi="Arial" w:cs="Arial"/>
                <w:spacing w:val="-2"/>
                <w:sz w:val="18"/>
                <w:szCs w:val="18"/>
              </w:rPr>
              <w:t>oo</w:t>
            </w:r>
            <w:r w:rsidRPr="000D3545">
              <w:rPr>
                <w:rFonts w:ascii="Arial" w:eastAsia="Calibri" w:hAnsi="Arial" w:cs="Arial"/>
                <w:spacing w:val="2"/>
                <w:sz w:val="18"/>
                <w:szCs w:val="18"/>
              </w:rPr>
              <w:t>r</w:t>
            </w:r>
            <w:r w:rsidRPr="000D3545">
              <w:rPr>
                <w:rFonts w:ascii="Arial" w:eastAsia="Calibri" w:hAnsi="Arial" w:cs="Arial"/>
                <w:spacing w:val="-2"/>
                <w:sz w:val="18"/>
                <w:szCs w:val="18"/>
              </w:rPr>
              <w:t>din</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z w:val="18"/>
                <w:szCs w:val="18"/>
              </w:rPr>
              <w:t>y</w:t>
            </w:r>
            <w:r w:rsidRPr="000D3545">
              <w:rPr>
                <w:rFonts w:ascii="Arial" w:eastAsia="Calibri" w:hAnsi="Arial" w:cs="Arial"/>
                <w:spacing w:val="-2"/>
                <w:sz w:val="18"/>
                <w:szCs w:val="18"/>
              </w:rPr>
              <w:t>o</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7"/>
                <w:sz w:val="18"/>
                <w:szCs w:val="18"/>
              </w:rPr>
              <w:t>u</w:t>
            </w:r>
            <w:r w:rsidRPr="000D3545">
              <w:rPr>
                <w:rFonts w:ascii="Arial" w:eastAsia="Calibri" w:hAnsi="Arial" w:cs="Arial"/>
                <w:spacing w:val="2"/>
                <w:sz w:val="18"/>
                <w:szCs w:val="18"/>
              </w:rPr>
              <w:t>r</w:t>
            </w:r>
            <w:r w:rsidRPr="000D3545">
              <w:rPr>
                <w:rFonts w:ascii="Arial" w:eastAsia="Calibri" w:hAnsi="Arial" w:cs="Arial"/>
                <w:spacing w:val="-2"/>
                <w:sz w:val="18"/>
                <w:szCs w:val="18"/>
              </w:rPr>
              <w:t>ulu</w:t>
            </w:r>
            <w:r w:rsidRPr="000D3545">
              <w:rPr>
                <w:rFonts w:ascii="Arial" w:eastAsia="Calibri" w:hAnsi="Arial" w:cs="Arial"/>
                <w:spacing w:val="1"/>
                <w:sz w:val="18"/>
                <w:szCs w:val="18"/>
              </w:rPr>
              <w:t>’</w:t>
            </w:r>
            <w:r w:rsidRPr="000D3545">
              <w:rPr>
                <w:rFonts w:ascii="Arial" w:eastAsia="Calibri" w:hAnsi="Arial" w:cs="Arial"/>
                <w:spacing w:val="-2"/>
                <w:sz w:val="18"/>
                <w:szCs w:val="18"/>
              </w:rPr>
              <w:t>nd</w:t>
            </w:r>
            <w:r w:rsidRPr="000D3545">
              <w:rPr>
                <w:rFonts w:ascii="Arial" w:eastAsia="Calibri" w:hAnsi="Arial" w:cs="Arial"/>
                <w:sz w:val="18"/>
                <w:szCs w:val="18"/>
              </w:rPr>
              <w:t>a</w:t>
            </w:r>
            <w:r w:rsidRPr="000D3545">
              <w:rPr>
                <w:rFonts w:ascii="Arial" w:eastAsia="Calibri" w:hAnsi="Arial" w:cs="Arial"/>
                <w:spacing w:val="11"/>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ST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proofErr w:type="gramStart"/>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l</w:t>
            </w:r>
            <w:proofErr w:type="gramEnd"/>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de</w:t>
            </w:r>
            <w:r w:rsidRPr="000D3545">
              <w:rPr>
                <w:rFonts w:ascii="Arial" w:eastAsia="Calibri" w:hAnsi="Arial" w:cs="Arial"/>
                <w:spacing w:val="-1"/>
                <w:w w:val="101"/>
                <w:sz w:val="18"/>
                <w:szCs w:val="18"/>
              </w:rPr>
              <w:t>k</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t</w:t>
            </w:r>
            <w:r w:rsidRPr="000D3545">
              <w:rPr>
                <w:rFonts w:ascii="Arial" w:eastAsia="Calibri" w:hAnsi="Arial" w:cs="Arial"/>
                <w:w w:val="101"/>
                <w:sz w:val="18"/>
                <w:szCs w:val="18"/>
              </w:rPr>
              <w:t>üm</w:t>
            </w:r>
            <w:r w:rsidRPr="000D3545">
              <w:rPr>
                <w:rFonts w:ascii="Arial" w:eastAsia="Calibri" w:hAnsi="Arial" w:cs="Arial"/>
                <w:spacing w:val="-4"/>
                <w:sz w:val="18"/>
                <w:szCs w:val="18"/>
              </w:rPr>
              <w:t xml:space="preserve"> </w:t>
            </w:r>
            <w:r w:rsidRPr="000D3545">
              <w:rPr>
                <w:rFonts w:ascii="Arial" w:eastAsia="Calibri" w:hAnsi="Arial" w:cs="Arial"/>
                <w:sz w:val="18"/>
                <w:szCs w:val="18"/>
              </w:rPr>
              <w:t>p</w:t>
            </w:r>
            <w:r w:rsidRPr="000D3545">
              <w:rPr>
                <w:rFonts w:ascii="Arial" w:eastAsia="Calibri" w:hAnsi="Arial" w:cs="Arial"/>
                <w:spacing w:val="-1"/>
                <w:sz w:val="18"/>
                <w:szCs w:val="18"/>
              </w:rPr>
              <w:t>ay</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pacing w:val="-4"/>
                <w:sz w:val="18"/>
                <w:szCs w:val="18"/>
              </w:rPr>
              <w:t>ş</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z w:val="18"/>
                <w:szCs w:val="18"/>
              </w:rPr>
              <w:t>l</w:t>
            </w:r>
            <w:r w:rsidRPr="000D3545">
              <w:rPr>
                <w:rFonts w:ascii="Arial" w:eastAsia="Calibri" w:hAnsi="Arial" w:cs="Arial"/>
                <w:spacing w:val="3"/>
                <w:sz w:val="18"/>
                <w:szCs w:val="18"/>
              </w:rPr>
              <w:t xml:space="preserve"> </w:t>
            </w:r>
            <w:r w:rsidRPr="000D3545">
              <w:rPr>
                <w:rFonts w:ascii="Arial" w:eastAsia="Calibri" w:hAnsi="Arial" w:cs="Arial"/>
                <w:sz w:val="18"/>
                <w:szCs w:val="18"/>
              </w:rPr>
              <w:t>ed</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si</w:t>
            </w:r>
            <w:r w:rsidRPr="000D3545">
              <w:rPr>
                <w:rFonts w:ascii="Arial" w:eastAsia="Calibri" w:hAnsi="Arial" w:cs="Arial"/>
                <w:spacing w:val="-5"/>
                <w:sz w:val="18"/>
                <w:szCs w:val="18"/>
              </w:rPr>
              <w:t>n</w:t>
            </w:r>
            <w:r w:rsidRPr="000D3545">
              <w:rPr>
                <w:rFonts w:ascii="Arial" w:eastAsia="Calibri" w:hAnsi="Arial" w:cs="Arial"/>
                <w:sz w:val="18"/>
                <w:szCs w:val="18"/>
              </w:rPr>
              <w:t>i</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 xml:space="preserve">. </w:t>
            </w:r>
            <w:r w:rsidRPr="000D3545">
              <w:rPr>
                <w:rFonts w:ascii="Arial" w:eastAsia="Calibri" w:hAnsi="Arial" w:cs="Arial"/>
                <w:spacing w:val="9"/>
                <w:sz w:val="18"/>
                <w:szCs w:val="18"/>
              </w:rPr>
              <w:t xml:space="preserve"> </w:t>
            </w:r>
            <w:r w:rsidRPr="000D3545">
              <w:rPr>
                <w:rFonts w:ascii="Arial" w:eastAsia="Calibri" w:hAnsi="Arial" w:cs="Arial"/>
                <w:spacing w:val="-1"/>
                <w:w w:val="101"/>
                <w:sz w:val="18"/>
                <w:szCs w:val="18"/>
              </w:rPr>
              <w:t>O</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ak</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w w:val="101"/>
                <w:sz w:val="18"/>
                <w:szCs w:val="18"/>
              </w:rPr>
              <w:t xml:space="preserve">a </w:t>
            </w:r>
            <w:r w:rsidRPr="000D3545">
              <w:rPr>
                <w:rFonts w:ascii="Arial" w:eastAsia="Calibri" w:hAnsi="Arial" w:cs="Arial"/>
                <w:sz w:val="18"/>
                <w:szCs w:val="18"/>
              </w:rPr>
              <w:t>h</w:t>
            </w:r>
            <w:r w:rsidRPr="000D3545">
              <w:rPr>
                <w:rFonts w:ascii="Arial" w:eastAsia="Calibri" w:hAnsi="Arial" w:cs="Arial"/>
                <w:spacing w:val="-1"/>
                <w:sz w:val="18"/>
                <w:szCs w:val="18"/>
              </w:rPr>
              <w:t>a</w:t>
            </w:r>
            <w:r w:rsidRPr="000D3545">
              <w:rPr>
                <w:rFonts w:ascii="Arial" w:eastAsia="Calibri" w:hAnsi="Arial" w:cs="Arial"/>
                <w:sz w:val="18"/>
                <w:szCs w:val="18"/>
              </w:rPr>
              <w:t>z</w:t>
            </w:r>
            <w:r w:rsidRPr="000D3545">
              <w:rPr>
                <w:rFonts w:ascii="Arial" w:eastAsia="Calibri" w:hAnsi="Arial" w:cs="Arial"/>
                <w:spacing w:val="1"/>
                <w:sz w:val="18"/>
                <w:szCs w:val="18"/>
              </w:rPr>
              <w:t>ı</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1"/>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pacing w:val="-6"/>
                <w:sz w:val="18"/>
                <w:szCs w:val="18"/>
              </w:rPr>
              <w:t>m</w:t>
            </w:r>
            <w:r w:rsidRPr="000D3545">
              <w:rPr>
                <w:rFonts w:ascii="Arial" w:eastAsia="Calibri" w:hAnsi="Arial" w:cs="Arial"/>
                <w:spacing w:val="1"/>
                <w:sz w:val="18"/>
                <w:szCs w:val="18"/>
              </w:rPr>
              <w:t>s</w:t>
            </w:r>
            <w:r w:rsidRPr="000D3545">
              <w:rPr>
                <w:rFonts w:ascii="Arial" w:eastAsia="Calibri" w:hAnsi="Arial" w:cs="Arial"/>
                <w:sz w:val="18"/>
                <w:szCs w:val="18"/>
              </w:rPr>
              <w:t>un</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E</w:t>
            </w:r>
            <w:r w:rsidRPr="000D3545">
              <w:rPr>
                <w:rFonts w:ascii="Arial" w:eastAsia="Calibri" w:hAnsi="Arial" w:cs="Arial"/>
                <w:spacing w:val="1"/>
                <w:sz w:val="18"/>
                <w:szCs w:val="18"/>
              </w:rPr>
              <w:t>ş</w:t>
            </w:r>
            <w:r w:rsidRPr="000D3545">
              <w:rPr>
                <w:rFonts w:ascii="Arial" w:eastAsia="Calibri" w:hAnsi="Arial" w:cs="Arial"/>
                <w:spacing w:val="-3"/>
                <w:sz w:val="18"/>
                <w:szCs w:val="18"/>
              </w:rPr>
              <w:t>i</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E</w:t>
            </w:r>
            <w:r w:rsidRPr="000D3545">
              <w:rPr>
                <w:rFonts w:ascii="Arial" w:eastAsia="Calibri" w:hAnsi="Arial" w:cs="Arial"/>
                <w:spacing w:val="-1"/>
                <w:sz w:val="18"/>
                <w:szCs w:val="18"/>
              </w:rPr>
              <w:t>y</w:t>
            </w:r>
            <w:r w:rsidRPr="000D3545">
              <w:rPr>
                <w:rFonts w:ascii="Arial" w:eastAsia="Calibri" w:hAnsi="Arial" w:cs="Arial"/>
                <w:spacing w:val="-3"/>
                <w:sz w:val="18"/>
                <w:szCs w:val="18"/>
              </w:rPr>
              <w:t>l</w:t>
            </w:r>
            <w:r w:rsidRPr="000D3545">
              <w:rPr>
                <w:rFonts w:ascii="Arial" w:eastAsia="Calibri" w:hAnsi="Arial" w:cs="Arial"/>
                <w:sz w:val="18"/>
                <w:szCs w:val="18"/>
              </w:rPr>
              <w:t xml:space="preserve">em </w:t>
            </w:r>
            <w:r w:rsidRPr="000D3545">
              <w:rPr>
                <w:rFonts w:ascii="Arial" w:eastAsia="Calibri" w:hAnsi="Arial" w:cs="Arial"/>
                <w:spacing w:val="2"/>
                <w:sz w:val="18"/>
                <w:szCs w:val="18"/>
              </w:rPr>
              <w:t>P</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nı</w:t>
            </w:r>
            <w:r w:rsidRPr="000D3545">
              <w:rPr>
                <w:rFonts w:ascii="Arial" w:eastAsia="Calibri" w:hAnsi="Arial" w:cs="Arial"/>
                <w:spacing w:val="3"/>
                <w:sz w:val="18"/>
                <w:szCs w:val="18"/>
              </w:rPr>
              <w:t xml:space="preserve"> </w:t>
            </w:r>
            <w:r w:rsidRPr="000D3545">
              <w:rPr>
                <w:rFonts w:ascii="Arial" w:eastAsia="Calibri" w:hAnsi="Arial" w:cs="Arial"/>
                <w:spacing w:val="3"/>
                <w:w w:val="101"/>
                <w:sz w:val="18"/>
                <w:szCs w:val="18"/>
              </w:rPr>
              <w:t>(</w:t>
            </w:r>
            <w:r w:rsidRPr="000D3545">
              <w:rPr>
                <w:rFonts w:ascii="Arial" w:eastAsia="Calibri" w:hAnsi="Arial" w:cs="Arial"/>
                <w:spacing w:val="-5"/>
                <w:w w:val="101"/>
                <w:sz w:val="18"/>
                <w:szCs w:val="18"/>
              </w:rPr>
              <w:t>S</w:t>
            </w:r>
            <w:r w:rsidRPr="000D3545">
              <w:rPr>
                <w:rFonts w:ascii="Arial" w:eastAsia="Calibri" w:hAnsi="Arial" w:cs="Arial"/>
                <w:spacing w:val="-4"/>
                <w:w w:val="101"/>
                <w:sz w:val="18"/>
                <w:szCs w:val="18"/>
              </w:rPr>
              <w:t>Y</w:t>
            </w:r>
            <w:r w:rsidRPr="000D3545">
              <w:rPr>
                <w:rFonts w:ascii="Arial" w:eastAsia="Calibri" w:hAnsi="Arial" w:cs="Arial"/>
                <w:spacing w:val="2"/>
                <w:w w:val="101"/>
                <w:sz w:val="18"/>
                <w:szCs w:val="18"/>
              </w:rPr>
              <w:t>EE</w:t>
            </w:r>
            <w:r w:rsidRPr="000D3545">
              <w:rPr>
                <w:rFonts w:ascii="Arial" w:eastAsia="Calibri" w:hAnsi="Arial" w:cs="Arial"/>
                <w:spacing w:val="-6"/>
                <w:w w:val="101"/>
                <w:sz w:val="18"/>
                <w:szCs w:val="18"/>
              </w:rPr>
              <w:t>P</w:t>
            </w:r>
            <w:r w:rsidRPr="000D3545">
              <w:rPr>
                <w:rFonts w:ascii="Arial" w:eastAsia="Calibri" w:hAnsi="Arial" w:cs="Arial"/>
                <w:spacing w:val="1"/>
                <w:w w:val="101"/>
                <w:sz w:val="18"/>
                <w:szCs w:val="18"/>
              </w:rPr>
              <w:t>)</w:t>
            </w:r>
            <w:r w:rsidRPr="000D3545">
              <w:rPr>
                <w:rFonts w:ascii="Arial" w:eastAsia="Calibri" w:hAnsi="Arial" w:cs="Arial"/>
                <w:spacing w:val="-2"/>
                <w:w w:val="101"/>
                <w:sz w:val="18"/>
                <w:szCs w:val="18"/>
              </w:rPr>
              <w:t>’</w:t>
            </w:r>
            <w:r w:rsidRPr="000D3545">
              <w:rPr>
                <w:rFonts w:ascii="Arial" w:eastAsia="Calibri" w:hAnsi="Arial" w:cs="Arial"/>
                <w:w w:val="101"/>
                <w:sz w:val="18"/>
                <w:szCs w:val="18"/>
              </w:rPr>
              <w:t xml:space="preserve">nı </w:t>
            </w:r>
            <w:r w:rsidRPr="000D3545">
              <w:rPr>
                <w:rFonts w:ascii="Arial" w:eastAsia="Calibri" w:hAnsi="Arial" w:cs="Arial"/>
                <w:sz w:val="18"/>
                <w:szCs w:val="18"/>
              </w:rPr>
              <w:t>u</w:t>
            </w:r>
            <w:r w:rsidRPr="000D3545">
              <w:rPr>
                <w:rFonts w:ascii="Arial" w:eastAsia="Calibri" w:hAnsi="Arial" w:cs="Arial"/>
                <w:spacing w:val="-1"/>
                <w:sz w:val="18"/>
                <w:szCs w:val="18"/>
              </w:rPr>
              <w:t>y</w:t>
            </w:r>
            <w:r w:rsidRPr="000D3545">
              <w:rPr>
                <w:rFonts w:ascii="Arial" w:eastAsia="Calibri" w:hAnsi="Arial" w:cs="Arial"/>
                <w:sz w:val="18"/>
                <w:szCs w:val="18"/>
              </w:rPr>
              <w:t>gu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m</w:t>
            </w:r>
            <w:r w:rsidRPr="000D3545">
              <w:rPr>
                <w:rFonts w:ascii="Arial" w:eastAsia="Calibri" w:hAnsi="Arial" w:cs="Arial"/>
                <w:spacing w:val="-1"/>
                <w:sz w:val="18"/>
                <w:szCs w:val="18"/>
              </w:rPr>
              <w:t>ak</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z</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y</w:t>
            </w:r>
            <w:r w:rsidRPr="000D3545">
              <w:rPr>
                <w:rFonts w:ascii="Arial" w:eastAsia="Calibri" w:hAnsi="Arial" w:cs="Arial"/>
                <w:sz w:val="18"/>
                <w:szCs w:val="18"/>
              </w:rPr>
              <w:t>i</w:t>
            </w:r>
            <w:r w:rsidRPr="000D3545">
              <w:rPr>
                <w:rFonts w:ascii="Arial" w:eastAsia="Calibri" w:hAnsi="Arial" w:cs="Arial"/>
                <w:spacing w:val="6"/>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u</w:t>
            </w:r>
            <w:r w:rsidRPr="000D3545">
              <w:rPr>
                <w:rFonts w:ascii="Arial" w:eastAsia="Calibri" w:hAnsi="Arial" w:cs="Arial"/>
                <w:spacing w:val="-1"/>
                <w:sz w:val="18"/>
                <w:szCs w:val="18"/>
              </w:rPr>
              <w:t>y</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5"/>
                <w:sz w:val="18"/>
                <w:szCs w:val="18"/>
              </w:rPr>
              <w:t>h</w:t>
            </w:r>
            <w:r w:rsidRPr="000D3545">
              <w:rPr>
                <w:rFonts w:ascii="Arial" w:eastAsia="Calibri" w:hAnsi="Arial" w:cs="Arial"/>
                <w:sz w:val="18"/>
                <w:szCs w:val="18"/>
              </w:rPr>
              <w:t>e</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p</w:t>
            </w:r>
            <w:r w:rsidRPr="000D3545">
              <w:rPr>
                <w:rFonts w:ascii="Arial" w:eastAsia="Calibri" w:hAnsi="Arial" w:cs="Arial"/>
                <w:spacing w:val="3"/>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4"/>
                <w:w w:val="101"/>
                <w:sz w:val="18"/>
                <w:szCs w:val="18"/>
              </w:rPr>
              <w:t>e</w:t>
            </w:r>
            <w:r w:rsidRPr="000D3545">
              <w:rPr>
                <w:rFonts w:ascii="Arial" w:eastAsia="Calibri" w:hAnsi="Arial" w:cs="Arial"/>
                <w:w w:val="101"/>
                <w:sz w:val="18"/>
                <w:szCs w:val="18"/>
              </w:rPr>
              <w:t>b</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li</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k</w:t>
            </w:r>
            <w:r w:rsidRPr="000D3545">
              <w:rPr>
                <w:rFonts w:ascii="Arial" w:eastAsia="Calibri" w:hAnsi="Arial" w:cs="Arial"/>
                <w:w w:val="101"/>
                <w:sz w:val="18"/>
                <w:szCs w:val="18"/>
              </w:rPr>
              <w:t>)</w:t>
            </w:r>
          </w:p>
        </w:tc>
        <w:tc>
          <w:tcPr>
            <w:tcW w:w="1051" w:type="dxa"/>
            <w:shd w:val="clear" w:color="auto" w:fill="auto"/>
          </w:tcPr>
          <w:p w14:paraId="7F0D057D" w14:textId="5E727CF1" w:rsidR="00393CF4" w:rsidRPr="000D3545" w:rsidRDefault="00393CF4" w:rsidP="00393CF4">
            <w:pPr>
              <w:tabs>
                <w:tab w:val="left" w:pos="2340"/>
              </w:tabs>
              <w:jc w:val="center"/>
              <w:rPr>
                <w:rFonts w:ascii="Arial" w:hAnsi="Arial" w:cs="Arial"/>
                <w:sz w:val="18"/>
                <w:szCs w:val="18"/>
              </w:rPr>
            </w:pPr>
            <w:r w:rsidRPr="000D3545">
              <w:rPr>
                <w:rFonts w:ascii="Arial" w:eastAsia="Calibri" w:hAnsi="Arial" w:cs="Arial"/>
                <w:spacing w:val="-1"/>
                <w:position w:val="1"/>
                <w:sz w:val="18"/>
                <w:szCs w:val="18"/>
              </w:rPr>
              <w:t>2013</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3050" w:type="dxa"/>
            <w:shd w:val="clear" w:color="auto" w:fill="auto"/>
          </w:tcPr>
          <w:p w14:paraId="72F7EF68" w14:textId="77777777" w:rsidR="00811757" w:rsidRPr="000D3545" w:rsidRDefault="00393CF4" w:rsidP="00596EB5">
            <w:pPr>
              <w:pStyle w:val="Standard"/>
              <w:tabs>
                <w:tab w:val="left" w:pos="2340"/>
              </w:tabs>
              <w:spacing w:after="0" w:line="240" w:lineRule="auto"/>
              <w:rPr>
                <w:rFonts w:ascii="Arial" w:eastAsia="Calibri" w:hAnsi="Arial" w:cs="Arial"/>
                <w:spacing w:val="-1"/>
                <w:sz w:val="18"/>
                <w:szCs w:val="18"/>
              </w:rPr>
            </w:pPr>
            <w:r w:rsidRPr="000D3545">
              <w:rPr>
                <w:rFonts w:ascii="Arial" w:eastAsia="Calibri" w:hAnsi="Arial" w:cs="Arial"/>
                <w:spacing w:val="2"/>
                <w:position w:val="1"/>
                <w:sz w:val="18"/>
                <w:szCs w:val="18"/>
              </w:rPr>
              <w:t>İ</w:t>
            </w:r>
            <w:r w:rsidRPr="000D3545">
              <w:rPr>
                <w:rFonts w:ascii="Arial" w:eastAsia="Calibri" w:hAnsi="Arial" w:cs="Arial"/>
                <w:position w:val="1"/>
                <w:sz w:val="18"/>
                <w:szCs w:val="18"/>
              </w:rPr>
              <w:t xml:space="preserve">l </w:t>
            </w:r>
            <w:r w:rsidRPr="000D3545">
              <w:rPr>
                <w:rFonts w:ascii="Arial" w:eastAsia="Calibri" w:hAnsi="Arial" w:cs="Arial"/>
                <w:spacing w:val="-4"/>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 xml:space="preserve"> </w:t>
            </w:r>
            <w:r w:rsidRPr="000D3545">
              <w:rPr>
                <w:rFonts w:ascii="Arial" w:eastAsia="Calibri" w:hAnsi="Arial" w:cs="Arial"/>
                <w:spacing w:val="1"/>
                <w:w w:val="101"/>
                <w:position w:val="1"/>
                <w:sz w:val="18"/>
                <w:szCs w:val="18"/>
              </w:rPr>
              <w:t>H</w:t>
            </w:r>
            <w:r w:rsidRPr="000D3545">
              <w:rPr>
                <w:rFonts w:ascii="Arial" w:eastAsia="Calibri" w:hAnsi="Arial" w:cs="Arial"/>
                <w:spacing w:val="-1"/>
                <w:w w:val="101"/>
                <w:position w:val="1"/>
                <w:sz w:val="18"/>
                <w:szCs w:val="18"/>
              </w:rPr>
              <w:t>ak</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w w:val="101"/>
                <w:position w:val="1"/>
                <w:sz w:val="18"/>
                <w:szCs w:val="18"/>
              </w:rPr>
              <w:t>ı</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oo</w:t>
            </w:r>
            <w:r w:rsidRPr="000D3545">
              <w:rPr>
                <w:rFonts w:ascii="Arial" w:eastAsia="Calibri" w:hAnsi="Arial" w:cs="Arial"/>
                <w:spacing w:val="-1"/>
                <w:sz w:val="18"/>
                <w:szCs w:val="18"/>
              </w:rPr>
              <w:t>r</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6"/>
                <w:sz w:val="18"/>
                <w:szCs w:val="18"/>
              </w:rPr>
              <w:t>y</w:t>
            </w:r>
            <w:r w:rsidRPr="000D3545">
              <w:rPr>
                <w:rFonts w:ascii="Arial" w:eastAsia="Calibri" w:hAnsi="Arial" w:cs="Arial"/>
                <w:sz w:val="18"/>
                <w:szCs w:val="18"/>
              </w:rPr>
              <w:t>on</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3"/>
                <w:sz w:val="18"/>
                <w:szCs w:val="18"/>
              </w:rPr>
              <w:t xml:space="preserve"> </w:t>
            </w:r>
            <w:r w:rsidRPr="000D3545">
              <w:rPr>
                <w:rFonts w:ascii="Arial" w:eastAsia="Calibri" w:hAnsi="Arial" w:cs="Arial"/>
                <w:spacing w:val="-3"/>
                <w:sz w:val="18"/>
                <w:szCs w:val="18"/>
              </w:rPr>
              <w:t>B</w:t>
            </w:r>
            <w:r w:rsidRPr="000D3545">
              <w:rPr>
                <w:rFonts w:ascii="Arial" w:eastAsia="Calibri" w:hAnsi="Arial" w:cs="Arial"/>
                <w:spacing w:val="1"/>
                <w:sz w:val="18"/>
                <w:szCs w:val="18"/>
              </w:rPr>
              <w:t>il</w:t>
            </w:r>
            <w:r w:rsidRPr="000D3545">
              <w:rPr>
                <w:rFonts w:ascii="Arial" w:eastAsia="Calibri" w:hAnsi="Arial" w:cs="Arial"/>
                <w:spacing w:val="-4"/>
                <w:sz w:val="18"/>
                <w:szCs w:val="18"/>
              </w:rPr>
              <w:t>e</w:t>
            </w:r>
            <w:r w:rsidRPr="000D3545">
              <w:rPr>
                <w:rFonts w:ascii="Arial" w:eastAsia="Calibri" w:hAnsi="Arial" w:cs="Arial"/>
                <w:spacing w:val="1"/>
                <w:sz w:val="18"/>
                <w:szCs w:val="18"/>
              </w:rPr>
              <w:t>ş</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p>
          <w:p w14:paraId="319889C4" w14:textId="13A1BA71" w:rsidR="00393CF4" w:rsidRPr="000D3545" w:rsidRDefault="00811757" w:rsidP="008A6AB5">
            <w:pPr>
              <w:pStyle w:val="Standard"/>
              <w:tabs>
                <w:tab w:val="left" w:pos="2340"/>
              </w:tabs>
              <w:spacing w:after="0" w:line="240" w:lineRule="auto"/>
              <w:rPr>
                <w:rFonts w:ascii="Arial" w:hAnsi="Arial" w:cs="Arial"/>
                <w:sz w:val="18"/>
                <w:szCs w:val="18"/>
              </w:rPr>
            </w:pPr>
            <w:r w:rsidRPr="000D3545">
              <w:rPr>
                <w:rFonts w:ascii="Arial" w:eastAsia="Calibri" w:hAnsi="Arial" w:cs="Arial"/>
                <w:spacing w:val="1"/>
                <w:sz w:val="18"/>
                <w:szCs w:val="18"/>
              </w:rPr>
              <w:t>İ</w:t>
            </w:r>
            <w:r w:rsidR="00393CF4" w:rsidRPr="000D3545">
              <w:rPr>
                <w:rFonts w:ascii="Arial" w:eastAsia="Calibri" w:hAnsi="Arial" w:cs="Arial"/>
                <w:spacing w:val="1"/>
                <w:sz w:val="18"/>
                <w:szCs w:val="18"/>
              </w:rPr>
              <w:t>l</w:t>
            </w:r>
            <w:r w:rsidR="00393CF4" w:rsidRPr="000D3545">
              <w:rPr>
                <w:rFonts w:ascii="Arial" w:eastAsia="Calibri" w:hAnsi="Arial" w:cs="Arial"/>
                <w:spacing w:val="-4"/>
                <w:sz w:val="18"/>
                <w:szCs w:val="18"/>
              </w:rPr>
              <w:t>g</w:t>
            </w:r>
            <w:r w:rsidR="00393CF4" w:rsidRPr="000D3545">
              <w:rPr>
                <w:rFonts w:ascii="Arial" w:eastAsia="Calibri" w:hAnsi="Arial" w:cs="Arial"/>
                <w:spacing w:val="1"/>
                <w:sz w:val="18"/>
                <w:szCs w:val="18"/>
              </w:rPr>
              <w:t>il</w:t>
            </w:r>
            <w:r w:rsidR="00393CF4" w:rsidRPr="000D3545">
              <w:rPr>
                <w:rFonts w:ascii="Arial" w:eastAsia="Calibri" w:hAnsi="Arial" w:cs="Arial"/>
                <w:sz w:val="18"/>
                <w:szCs w:val="18"/>
              </w:rPr>
              <w:t>i</w:t>
            </w:r>
            <w:r w:rsidR="00393CF4" w:rsidRPr="000D3545">
              <w:rPr>
                <w:rFonts w:ascii="Arial" w:eastAsia="Calibri" w:hAnsi="Arial" w:cs="Arial"/>
                <w:spacing w:val="2"/>
                <w:sz w:val="18"/>
                <w:szCs w:val="18"/>
              </w:rPr>
              <w:t xml:space="preserve"> </w:t>
            </w:r>
            <w:r w:rsidR="00393CF4" w:rsidRPr="000D3545">
              <w:rPr>
                <w:rFonts w:ascii="Arial" w:eastAsia="Calibri" w:hAnsi="Arial" w:cs="Arial"/>
                <w:spacing w:val="-5"/>
                <w:sz w:val="18"/>
                <w:szCs w:val="18"/>
              </w:rPr>
              <w:t>d</w:t>
            </w:r>
            <w:r w:rsidR="00393CF4" w:rsidRPr="000D3545">
              <w:rPr>
                <w:rFonts w:ascii="Arial" w:eastAsia="Calibri" w:hAnsi="Arial" w:cs="Arial"/>
                <w:spacing w:val="1"/>
                <w:sz w:val="18"/>
                <w:szCs w:val="18"/>
              </w:rPr>
              <w:t>i</w:t>
            </w:r>
            <w:r w:rsidR="00393CF4" w:rsidRPr="000D3545">
              <w:rPr>
                <w:rFonts w:ascii="Arial" w:eastAsia="Calibri" w:hAnsi="Arial" w:cs="Arial"/>
                <w:sz w:val="18"/>
                <w:szCs w:val="18"/>
              </w:rPr>
              <w:t xml:space="preserve">ğer </w:t>
            </w:r>
            <w:r w:rsidR="00393CF4" w:rsidRPr="000D3545">
              <w:rPr>
                <w:rFonts w:ascii="Arial" w:eastAsia="Calibri" w:hAnsi="Arial" w:cs="Arial"/>
                <w:spacing w:val="-1"/>
                <w:w w:val="101"/>
                <w:sz w:val="18"/>
                <w:szCs w:val="18"/>
              </w:rPr>
              <w:t>k</w:t>
            </w:r>
            <w:r w:rsidR="00393CF4" w:rsidRPr="000D3545">
              <w:rPr>
                <w:rFonts w:ascii="Arial" w:eastAsia="Calibri" w:hAnsi="Arial" w:cs="Arial"/>
                <w:w w:val="101"/>
                <w:sz w:val="18"/>
                <w:szCs w:val="18"/>
              </w:rPr>
              <w:t>u</w:t>
            </w:r>
            <w:r w:rsidR="00393CF4" w:rsidRPr="000D3545">
              <w:rPr>
                <w:rFonts w:ascii="Arial" w:eastAsia="Calibri" w:hAnsi="Arial" w:cs="Arial"/>
                <w:spacing w:val="-1"/>
                <w:w w:val="101"/>
                <w:sz w:val="18"/>
                <w:szCs w:val="18"/>
              </w:rPr>
              <w:t>r</w:t>
            </w:r>
            <w:r w:rsidR="00393CF4" w:rsidRPr="000D3545">
              <w:rPr>
                <w:rFonts w:ascii="Arial" w:eastAsia="Calibri" w:hAnsi="Arial" w:cs="Arial"/>
                <w:w w:val="101"/>
                <w:sz w:val="18"/>
                <w:szCs w:val="18"/>
              </w:rPr>
              <w:t>u</w:t>
            </w:r>
            <w:r w:rsidR="00393CF4" w:rsidRPr="000D3545">
              <w:rPr>
                <w:rFonts w:ascii="Arial" w:eastAsia="Calibri" w:hAnsi="Arial" w:cs="Arial"/>
                <w:spacing w:val="-6"/>
                <w:w w:val="101"/>
                <w:sz w:val="18"/>
                <w:szCs w:val="18"/>
              </w:rPr>
              <w:t>m</w:t>
            </w:r>
            <w:r w:rsidR="00393CF4" w:rsidRPr="000D3545">
              <w:rPr>
                <w:rFonts w:ascii="Arial" w:eastAsia="Calibri" w:hAnsi="Arial" w:cs="Arial"/>
                <w:spacing w:val="1"/>
                <w:w w:val="101"/>
                <w:sz w:val="18"/>
                <w:szCs w:val="18"/>
              </w:rPr>
              <w:t>l</w:t>
            </w:r>
            <w:r w:rsidR="00393CF4" w:rsidRPr="000D3545">
              <w:rPr>
                <w:rFonts w:ascii="Arial" w:eastAsia="Calibri" w:hAnsi="Arial" w:cs="Arial"/>
                <w:spacing w:val="-1"/>
                <w:w w:val="101"/>
                <w:sz w:val="18"/>
                <w:szCs w:val="18"/>
              </w:rPr>
              <w:t>a</w:t>
            </w:r>
            <w:r w:rsidR="00393CF4" w:rsidRPr="000D3545">
              <w:rPr>
                <w:rFonts w:ascii="Arial" w:eastAsia="Calibri" w:hAnsi="Arial" w:cs="Arial"/>
                <w:w w:val="101"/>
                <w:sz w:val="18"/>
                <w:szCs w:val="18"/>
              </w:rPr>
              <w:t>r</w:t>
            </w:r>
          </w:p>
        </w:tc>
        <w:tc>
          <w:tcPr>
            <w:tcW w:w="3587" w:type="dxa"/>
          </w:tcPr>
          <w:p w14:paraId="43E9F9B2" w14:textId="77777777" w:rsidR="00393CF4" w:rsidRPr="000D3545" w:rsidRDefault="00393CF4" w:rsidP="00393CF4">
            <w:pPr>
              <w:pStyle w:val="Standard"/>
              <w:tabs>
                <w:tab w:val="left" w:pos="2340"/>
              </w:tabs>
              <w:spacing w:after="0" w:line="240" w:lineRule="auto"/>
              <w:rPr>
                <w:rFonts w:ascii="Arial" w:hAnsi="Arial" w:cs="Arial"/>
                <w:sz w:val="18"/>
                <w:szCs w:val="18"/>
              </w:rPr>
            </w:pPr>
          </w:p>
        </w:tc>
        <w:tc>
          <w:tcPr>
            <w:tcW w:w="2377" w:type="dxa"/>
            <w:vMerge w:val="restart"/>
            <w:shd w:val="clear" w:color="auto" w:fill="auto"/>
          </w:tcPr>
          <w:p w14:paraId="021D052C" w14:textId="3335BDEE" w:rsidR="00393CF4" w:rsidRPr="000D3545" w:rsidRDefault="00393CF4" w:rsidP="00393CF4">
            <w:pPr>
              <w:numPr>
                <w:ilvl w:val="0"/>
                <w:numId w:val="54"/>
              </w:numPr>
              <w:ind w:left="237" w:hanging="237"/>
              <w:rPr>
                <w:rFonts w:ascii="Arial" w:hAnsi="Arial" w:cs="Arial"/>
                <w:sz w:val="18"/>
                <w:szCs w:val="18"/>
              </w:rPr>
            </w:pPr>
            <w:r w:rsidRPr="000D3545">
              <w:rPr>
                <w:rFonts w:ascii="Arial" w:eastAsia="Calibri" w:hAnsi="Arial" w:cs="Arial"/>
                <w:w w:val="101"/>
                <w:position w:val="1"/>
                <w:sz w:val="18"/>
                <w:szCs w:val="18"/>
              </w:rPr>
              <w:t>A</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nda</w:t>
            </w:r>
            <w:r w:rsidRPr="000D3545">
              <w:rPr>
                <w:rFonts w:ascii="Arial" w:eastAsia="Calibri" w:hAnsi="Arial" w:cs="Arial"/>
                <w:sz w:val="18"/>
                <w:szCs w:val="18"/>
              </w:rPr>
              <w:t xml:space="preserve"> </w:t>
            </w:r>
            <w:r w:rsidRPr="000D3545">
              <w:rPr>
                <w:rFonts w:ascii="Arial" w:eastAsia="Calibri" w:hAnsi="Arial" w:cs="Arial"/>
                <w:w w:val="101"/>
                <w:sz w:val="18"/>
                <w:szCs w:val="18"/>
              </w:rPr>
              <w:t>u</w:t>
            </w:r>
            <w:r w:rsidRPr="000D3545">
              <w:rPr>
                <w:rFonts w:ascii="Arial" w:eastAsia="Calibri" w:hAnsi="Arial" w:cs="Arial"/>
                <w:spacing w:val="-1"/>
                <w:w w:val="101"/>
                <w:sz w:val="18"/>
                <w:szCs w:val="18"/>
              </w:rPr>
              <w:t>y</w:t>
            </w:r>
            <w:r w:rsidRPr="000D3545">
              <w:rPr>
                <w:rFonts w:ascii="Arial" w:eastAsia="Calibri" w:hAnsi="Arial" w:cs="Arial"/>
                <w:w w:val="101"/>
                <w:sz w:val="18"/>
                <w:szCs w:val="18"/>
              </w:rPr>
              <w:t>gu</w:t>
            </w:r>
            <w:r w:rsidRPr="000D3545">
              <w:rPr>
                <w:rFonts w:ascii="Arial" w:eastAsia="Calibri" w:hAnsi="Arial" w:cs="Arial"/>
                <w:spacing w:val="1"/>
                <w:w w:val="101"/>
                <w:sz w:val="18"/>
                <w:szCs w:val="18"/>
              </w:rPr>
              <w:t>l</w:t>
            </w:r>
            <w:r w:rsidRPr="000D3545">
              <w:rPr>
                <w:rFonts w:ascii="Arial" w:eastAsia="Calibri" w:hAnsi="Arial" w:cs="Arial"/>
                <w:spacing w:val="-6"/>
                <w:w w:val="101"/>
                <w:sz w:val="18"/>
                <w:szCs w:val="18"/>
              </w:rPr>
              <w:t>a</w:t>
            </w:r>
            <w:r w:rsidRPr="000D3545">
              <w:rPr>
                <w:rFonts w:ascii="Arial" w:eastAsia="Calibri" w:hAnsi="Arial" w:cs="Arial"/>
                <w:w w:val="101"/>
                <w:sz w:val="18"/>
                <w:szCs w:val="18"/>
              </w:rPr>
              <w:t>n</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z w:val="18"/>
                <w:szCs w:val="18"/>
              </w:rPr>
              <w:t>c</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z w:val="18"/>
                <w:szCs w:val="18"/>
              </w:rPr>
              <w:t>et</w:t>
            </w:r>
            <w:r w:rsidRPr="000D3545">
              <w:rPr>
                <w:rFonts w:ascii="Arial" w:eastAsia="Calibri" w:hAnsi="Arial" w:cs="Arial"/>
                <w:spacing w:val="5"/>
                <w:sz w:val="18"/>
                <w:szCs w:val="18"/>
              </w:rPr>
              <w:t xml:space="preserve"> </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şi</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l</w:t>
            </w:r>
            <w:r w:rsidRPr="000D3545">
              <w:rPr>
                <w:rFonts w:ascii="Arial" w:eastAsia="Calibri" w:hAnsi="Arial" w:cs="Arial"/>
                <w:spacing w:val="-3"/>
                <w:w w:val="101"/>
                <w:sz w:val="18"/>
                <w:szCs w:val="18"/>
              </w:rPr>
              <w:t>i</w:t>
            </w:r>
            <w:r w:rsidRPr="000D3545">
              <w:rPr>
                <w:rFonts w:ascii="Arial" w:eastAsia="Calibri" w:hAnsi="Arial" w:cs="Arial"/>
                <w:w w:val="101"/>
                <w:sz w:val="18"/>
                <w:szCs w:val="18"/>
              </w:rPr>
              <w:t>ğ</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n</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ay</w:t>
            </w:r>
            <w:r w:rsidRPr="000D3545">
              <w:rPr>
                <w:rFonts w:ascii="Arial" w:eastAsia="Calibri" w:hAnsi="Arial" w:cs="Arial"/>
                <w:w w:val="101"/>
                <w:sz w:val="18"/>
                <w:szCs w:val="18"/>
              </w:rPr>
              <w:t xml:space="preserve">a </w:t>
            </w:r>
            <w:r w:rsidRPr="000D3545">
              <w:rPr>
                <w:rFonts w:ascii="Arial" w:eastAsia="Calibri" w:hAnsi="Arial" w:cs="Arial"/>
                <w:spacing w:val="-1"/>
                <w:sz w:val="18"/>
                <w:szCs w:val="18"/>
              </w:rPr>
              <w:t>y</w:t>
            </w:r>
            <w:r w:rsidRPr="000D3545">
              <w:rPr>
                <w:rFonts w:ascii="Arial" w:eastAsia="Calibri" w:hAnsi="Arial" w:cs="Arial"/>
                <w:sz w:val="18"/>
                <w:szCs w:val="18"/>
              </w:rPr>
              <w:t>öne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p</w:t>
            </w:r>
            <w:r w:rsidRPr="000D3545">
              <w:rPr>
                <w:rFonts w:ascii="Arial" w:eastAsia="Calibri" w:hAnsi="Arial" w:cs="Arial"/>
                <w:spacing w:val="1"/>
                <w:w w:val="101"/>
                <w:sz w:val="18"/>
                <w:szCs w:val="18"/>
              </w:rPr>
              <w:t>ıl</w:t>
            </w:r>
            <w:r w:rsidRPr="000D3545">
              <w:rPr>
                <w:rFonts w:ascii="Arial" w:eastAsia="Calibri" w:hAnsi="Arial" w:cs="Arial"/>
                <w:spacing w:val="-6"/>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2"/>
                <w:w w:val="101"/>
                <w:sz w:val="18"/>
                <w:szCs w:val="18"/>
              </w:rPr>
              <w:t>f</w:t>
            </w:r>
            <w:r w:rsidRPr="000D3545">
              <w:rPr>
                <w:rFonts w:ascii="Arial" w:eastAsia="Calibri" w:hAnsi="Arial" w:cs="Arial"/>
                <w:spacing w:val="-1"/>
                <w:w w:val="101"/>
                <w:sz w:val="18"/>
                <w:szCs w:val="18"/>
              </w:rPr>
              <w:t>aa</w:t>
            </w:r>
            <w:r w:rsidRPr="000D3545">
              <w:rPr>
                <w:rFonts w:ascii="Arial" w:eastAsia="Calibri" w:hAnsi="Arial" w:cs="Arial"/>
                <w:spacing w:val="1"/>
                <w:w w:val="101"/>
                <w:sz w:val="18"/>
                <w:szCs w:val="18"/>
              </w:rPr>
              <w:t>li</w:t>
            </w:r>
            <w:r w:rsidRPr="000D3545">
              <w:rPr>
                <w:rFonts w:ascii="Arial" w:eastAsia="Calibri" w:hAnsi="Arial" w:cs="Arial"/>
                <w:spacing w:val="-6"/>
                <w:w w:val="101"/>
                <w:sz w:val="18"/>
                <w:szCs w:val="18"/>
              </w:rPr>
              <w:t>y</w:t>
            </w:r>
            <w:r w:rsidRPr="000D3545">
              <w:rPr>
                <w:rFonts w:ascii="Arial" w:eastAsia="Calibri" w:hAnsi="Arial" w:cs="Arial"/>
                <w:w w:val="101"/>
                <w:sz w:val="18"/>
                <w:szCs w:val="18"/>
              </w:rPr>
              <w:t>e</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d</w:t>
            </w:r>
            <w:r w:rsidRPr="000D3545">
              <w:rPr>
                <w:rFonts w:ascii="Arial" w:eastAsia="Calibri" w:hAnsi="Arial" w:cs="Arial"/>
                <w:w w:val="101"/>
                <w:sz w:val="18"/>
                <w:szCs w:val="18"/>
              </w:rPr>
              <w:t>e</w:t>
            </w:r>
            <w:r w:rsidRPr="000D3545">
              <w:rPr>
                <w:rFonts w:ascii="Arial" w:eastAsia="Calibri" w:hAnsi="Arial" w:cs="Arial"/>
                <w:spacing w:val="-1"/>
                <w:w w:val="101"/>
                <w:sz w:val="18"/>
                <w:szCs w:val="18"/>
              </w:rPr>
              <w:t>k</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tı</w:t>
            </w:r>
            <w:r w:rsidRPr="000D3545">
              <w:rPr>
                <w:rFonts w:ascii="Arial" w:eastAsia="Calibri" w:hAnsi="Arial" w:cs="Arial"/>
                <w:w w:val="101"/>
                <w:sz w:val="18"/>
                <w:szCs w:val="18"/>
              </w:rPr>
              <w:t>ş</w:t>
            </w:r>
          </w:p>
        </w:tc>
      </w:tr>
      <w:tr w:rsidR="00811757" w:rsidRPr="000D3545" w14:paraId="2BCAB7C1" w14:textId="77777777" w:rsidTr="00726A53">
        <w:tc>
          <w:tcPr>
            <w:tcW w:w="4495" w:type="dxa"/>
            <w:shd w:val="clear" w:color="auto" w:fill="auto"/>
          </w:tcPr>
          <w:p w14:paraId="693CA675" w14:textId="748E4783" w:rsidR="00811757" w:rsidRPr="000D3545" w:rsidRDefault="00811757" w:rsidP="0081175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5.1.4.2</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2"/>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spacing w:val="-6"/>
                <w:position w:val="1"/>
                <w:sz w:val="18"/>
                <w:szCs w:val="18"/>
              </w:rPr>
              <w:t>i</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l</w:t>
            </w:r>
            <w:r w:rsidRPr="000D3545">
              <w:rPr>
                <w:rFonts w:ascii="Arial" w:eastAsia="Calibri" w:hAnsi="Arial" w:cs="Arial"/>
                <w:spacing w:val="-1"/>
                <w:position w:val="1"/>
                <w:sz w:val="18"/>
                <w:szCs w:val="18"/>
              </w:rPr>
              <w:t>e</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ini</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y</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nun</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a</w:t>
            </w:r>
            <w:r w:rsidRPr="000D3545">
              <w:rPr>
                <w:rFonts w:ascii="Arial" w:eastAsia="Calibri" w:hAnsi="Arial" w:cs="Arial"/>
                <w:spacing w:val="11"/>
                <w:position w:val="1"/>
                <w:sz w:val="18"/>
                <w:szCs w:val="18"/>
              </w:rPr>
              <w:t xml:space="preserve"> </w:t>
            </w:r>
            <w:r w:rsidRPr="000D3545">
              <w:rPr>
                <w:rFonts w:ascii="Arial" w:eastAsia="Calibri" w:hAnsi="Arial" w:cs="Arial"/>
                <w:spacing w:val="1"/>
                <w:w w:val="101"/>
                <w:position w:val="1"/>
                <w:sz w:val="18"/>
                <w:szCs w:val="18"/>
              </w:rPr>
              <w:t>K</w:t>
            </w:r>
            <w:r w:rsidRPr="000D3545">
              <w:rPr>
                <w:rFonts w:ascii="Arial" w:eastAsia="Calibri" w:hAnsi="Arial" w:cs="Arial"/>
                <w:w w:val="101"/>
                <w:position w:val="1"/>
                <w:sz w:val="18"/>
                <w:szCs w:val="18"/>
              </w:rPr>
              <w:t>u</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u</w:t>
            </w:r>
            <w:r w:rsidRPr="000D3545">
              <w:rPr>
                <w:rFonts w:ascii="Arial" w:eastAsia="Calibri" w:hAnsi="Arial" w:cs="Arial"/>
                <w:spacing w:val="-2"/>
                <w:w w:val="101"/>
                <w:position w:val="1"/>
                <w:sz w:val="18"/>
                <w:szCs w:val="18"/>
              </w:rPr>
              <w:t>m</w:t>
            </w:r>
            <w:r w:rsidRPr="000D3545">
              <w:rPr>
                <w:rFonts w:ascii="Arial" w:eastAsia="Calibri" w:hAnsi="Arial" w:cs="Arial"/>
                <w:spacing w:val="-4"/>
                <w:w w:val="101"/>
                <w:position w:val="1"/>
                <w:sz w:val="18"/>
                <w:szCs w:val="18"/>
              </w:rPr>
              <w:t>s</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l</w:t>
            </w:r>
            <w:r w:rsidRPr="000D3545">
              <w:rPr>
                <w:rFonts w:ascii="Arial" w:eastAsia="Calibri" w:hAnsi="Arial" w:cs="Arial"/>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t</w:t>
            </w:r>
            <w:r w:rsidRPr="000D3545">
              <w:rPr>
                <w:rFonts w:ascii="Arial" w:eastAsia="Calibri" w:hAnsi="Arial" w:cs="Arial"/>
                <w:spacing w:val="-1"/>
                <w:sz w:val="18"/>
                <w:szCs w:val="18"/>
              </w:rPr>
              <w:t>ra</w:t>
            </w:r>
            <w:r w:rsidRPr="000D3545">
              <w:rPr>
                <w:rFonts w:ascii="Arial" w:eastAsia="Calibri" w:hAnsi="Arial" w:cs="Arial"/>
                <w:spacing w:val="1"/>
                <w:sz w:val="18"/>
                <w:szCs w:val="18"/>
              </w:rPr>
              <w:t>t</w:t>
            </w:r>
            <w:r w:rsidRPr="000D3545">
              <w:rPr>
                <w:rFonts w:ascii="Arial" w:eastAsia="Calibri" w:hAnsi="Arial" w:cs="Arial"/>
                <w:sz w:val="18"/>
                <w:szCs w:val="18"/>
              </w:rPr>
              <w:t>ej</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P</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4"/>
                <w:sz w:val="18"/>
                <w:szCs w:val="18"/>
              </w:rPr>
              <w:t>s</w:t>
            </w:r>
            <w:r w:rsidRPr="000D3545">
              <w:rPr>
                <w:rFonts w:ascii="Arial" w:eastAsia="Calibri" w:hAnsi="Arial" w:cs="Arial"/>
                <w:sz w:val="18"/>
                <w:szCs w:val="18"/>
              </w:rPr>
              <w:t>un</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pacing w:val="-3"/>
                <w:sz w:val="18"/>
                <w:szCs w:val="18"/>
              </w:rPr>
              <w:t>E</w:t>
            </w:r>
            <w:r w:rsidRPr="000D3545">
              <w:rPr>
                <w:rFonts w:ascii="Arial" w:eastAsia="Calibri" w:hAnsi="Arial" w:cs="Arial"/>
                <w:spacing w:val="1"/>
                <w:sz w:val="18"/>
                <w:szCs w:val="18"/>
              </w:rPr>
              <w:t>ş</w:t>
            </w:r>
            <w:r w:rsidRPr="000D3545">
              <w:rPr>
                <w:rFonts w:ascii="Arial" w:eastAsia="Calibri" w:hAnsi="Arial" w:cs="Arial"/>
                <w:spacing w:val="-3"/>
                <w:sz w:val="18"/>
                <w:szCs w:val="18"/>
              </w:rPr>
              <w:t>i</w:t>
            </w:r>
            <w:r w:rsidRPr="000D3545">
              <w:rPr>
                <w:rFonts w:ascii="Arial" w:eastAsia="Calibri" w:hAnsi="Arial" w:cs="Arial"/>
                <w:spacing w:val="1"/>
                <w:sz w:val="18"/>
                <w:szCs w:val="18"/>
              </w:rPr>
              <w:t>tli</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E</w:t>
            </w:r>
            <w:r w:rsidRPr="000D3545">
              <w:rPr>
                <w:rFonts w:ascii="Arial" w:eastAsia="Calibri" w:hAnsi="Arial" w:cs="Arial"/>
                <w:spacing w:val="-1"/>
                <w:sz w:val="18"/>
                <w:szCs w:val="18"/>
              </w:rPr>
              <w:t>y</w:t>
            </w:r>
            <w:r w:rsidRPr="000D3545">
              <w:rPr>
                <w:rFonts w:ascii="Arial" w:eastAsia="Calibri" w:hAnsi="Arial" w:cs="Arial"/>
                <w:spacing w:val="1"/>
                <w:sz w:val="18"/>
                <w:szCs w:val="18"/>
              </w:rPr>
              <w:t>l</w:t>
            </w:r>
            <w:r w:rsidRPr="000D3545">
              <w:rPr>
                <w:rFonts w:ascii="Arial" w:eastAsia="Calibri" w:hAnsi="Arial" w:cs="Arial"/>
                <w:sz w:val="18"/>
                <w:szCs w:val="18"/>
              </w:rPr>
              <w:t>em</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lastRenderedPageBreak/>
              <w:t>P</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z w:val="18"/>
                <w:szCs w:val="18"/>
              </w:rPr>
              <w:t>ı</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2"/>
                <w:sz w:val="18"/>
                <w:szCs w:val="18"/>
              </w:rPr>
              <w:t>SY</w:t>
            </w:r>
            <w:r w:rsidRPr="000D3545">
              <w:rPr>
                <w:rFonts w:ascii="Arial" w:eastAsia="Calibri" w:hAnsi="Arial" w:cs="Arial"/>
                <w:spacing w:val="-3"/>
                <w:sz w:val="18"/>
                <w:szCs w:val="18"/>
              </w:rPr>
              <w:t>E</w:t>
            </w:r>
            <w:r w:rsidRPr="000D3545">
              <w:rPr>
                <w:rFonts w:ascii="Arial" w:eastAsia="Calibri" w:hAnsi="Arial" w:cs="Arial"/>
                <w:spacing w:val="2"/>
                <w:sz w:val="18"/>
                <w:szCs w:val="18"/>
              </w:rPr>
              <w:t>E</w:t>
            </w:r>
            <w:r w:rsidRPr="000D3545">
              <w:rPr>
                <w:rFonts w:ascii="Arial" w:eastAsia="Calibri" w:hAnsi="Arial" w:cs="Arial"/>
                <w:spacing w:val="-3"/>
                <w:sz w:val="18"/>
                <w:szCs w:val="18"/>
              </w:rPr>
              <w:t>P</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 xml:space="preserve">e </w:t>
            </w:r>
            <w:r w:rsidRPr="000D3545">
              <w:rPr>
                <w:rFonts w:ascii="Arial" w:eastAsia="Calibri" w:hAnsi="Arial" w:cs="Arial"/>
                <w:sz w:val="18"/>
                <w:szCs w:val="18"/>
              </w:rPr>
              <w:t>u</w:t>
            </w:r>
            <w:r w:rsidRPr="000D3545">
              <w:rPr>
                <w:rFonts w:ascii="Arial" w:eastAsia="Calibri" w:hAnsi="Arial" w:cs="Arial"/>
                <w:spacing w:val="-1"/>
                <w:sz w:val="18"/>
                <w:szCs w:val="18"/>
              </w:rPr>
              <w:t>y</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3"/>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c</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ş</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de</w:t>
            </w:r>
            <w:r w:rsidRPr="000D3545">
              <w:rPr>
                <w:rFonts w:ascii="Arial" w:eastAsia="Calibri" w:hAnsi="Arial" w:cs="Arial"/>
                <w:spacing w:val="3"/>
                <w:sz w:val="18"/>
                <w:szCs w:val="18"/>
              </w:rPr>
              <w:t xml:space="preserve"> </w:t>
            </w:r>
            <w:r w:rsidRPr="000D3545">
              <w:rPr>
                <w:rFonts w:ascii="Arial" w:eastAsia="Calibri" w:hAnsi="Arial" w:cs="Arial"/>
                <w:sz w:val="18"/>
                <w:szCs w:val="18"/>
              </w:rPr>
              <w:t>c</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si</w:t>
            </w:r>
            <w:r w:rsidRPr="000D3545">
              <w:rPr>
                <w:rFonts w:ascii="Arial" w:eastAsia="Calibri" w:hAnsi="Arial" w:cs="Arial"/>
                <w:spacing w:val="-6"/>
                <w:sz w:val="18"/>
                <w:szCs w:val="18"/>
              </w:rPr>
              <w:t>y</w:t>
            </w:r>
            <w:r w:rsidRPr="000D3545">
              <w:rPr>
                <w:rFonts w:ascii="Arial" w:eastAsia="Calibri" w:hAnsi="Arial" w:cs="Arial"/>
                <w:sz w:val="18"/>
                <w:szCs w:val="18"/>
              </w:rPr>
              <w:t>et</w:t>
            </w:r>
            <w:r w:rsidRPr="000D3545">
              <w:rPr>
                <w:rFonts w:ascii="Arial" w:eastAsia="Calibri" w:hAnsi="Arial" w:cs="Arial"/>
                <w:spacing w:val="5"/>
                <w:sz w:val="18"/>
                <w:szCs w:val="18"/>
              </w:rPr>
              <w:t xml:space="preserve"> </w:t>
            </w:r>
            <w:r w:rsidRPr="000D3545">
              <w:rPr>
                <w:rFonts w:ascii="Arial" w:eastAsia="Calibri" w:hAnsi="Arial" w:cs="Arial"/>
                <w:sz w:val="18"/>
                <w:szCs w:val="18"/>
              </w:rPr>
              <w:t>e</w:t>
            </w:r>
            <w:r w:rsidRPr="000D3545">
              <w:rPr>
                <w:rFonts w:ascii="Arial" w:eastAsia="Calibri" w:hAnsi="Arial" w:cs="Arial"/>
                <w:spacing w:val="-4"/>
                <w:sz w:val="18"/>
                <w:szCs w:val="18"/>
              </w:rPr>
              <w:t>ş</w:t>
            </w:r>
            <w:r w:rsidRPr="000D3545">
              <w:rPr>
                <w:rFonts w:ascii="Arial" w:eastAsia="Calibri" w:hAnsi="Arial" w:cs="Arial"/>
                <w:spacing w:val="1"/>
                <w:sz w:val="18"/>
                <w:szCs w:val="18"/>
              </w:rPr>
              <w:t>i</w:t>
            </w:r>
            <w:r w:rsidRPr="000D3545">
              <w:rPr>
                <w:rFonts w:ascii="Arial" w:eastAsia="Calibri" w:hAnsi="Arial" w:cs="Arial"/>
                <w:spacing w:val="-3"/>
                <w:sz w:val="18"/>
                <w:szCs w:val="18"/>
              </w:rPr>
              <w:t>t</w:t>
            </w:r>
            <w:r w:rsidRPr="000D3545">
              <w:rPr>
                <w:rFonts w:ascii="Arial" w:eastAsia="Calibri" w:hAnsi="Arial" w:cs="Arial"/>
                <w:spacing w:val="1"/>
                <w:sz w:val="18"/>
                <w:szCs w:val="18"/>
              </w:rPr>
              <w:t>li</w:t>
            </w:r>
            <w:r w:rsidRPr="000D3545">
              <w:rPr>
                <w:rFonts w:ascii="Arial" w:eastAsia="Calibri" w:hAnsi="Arial" w:cs="Arial"/>
                <w:spacing w:val="-4"/>
                <w:sz w:val="18"/>
                <w:szCs w:val="18"/>
              </w:rPr>
              <w:t>ğ</w:t>
            </w:r>
            <w:r w:rsidRPr="000D3545">
              <w:rPr>
                <w:rFonts w:ascii="Arial" w:eastAsia="Calibri" w:hAnsi="Arial" w:cs="Arial"/>
                <w:spacing w:val="1"/>
                <w:sz w:val="18"/>
                <w:szCs w:val="18"/>
              </w:rPr>
              <w:t>i</w:t>
            </w:r>
            <w:r w:rsidRPr="000D3545">
              <w:rPr>
                <w:rFonts w:ascii="Arial" w:eastAsia="Calibri" w:hAnsi="Arial" w:cs="Arial"/>
                <w:sz w:val="18"/>
                <w:szCs w:val="18"/>
              </w:rPr>
              <w:t>ni</w:t>
            </w:r>
            <w:r w:rsidRPr="000D3545">
              <w:rPr>
                <w:rFonts w:ascii="Arial" w:eastAsia="Calibri" w:hAnsi="Arial" w:cs="Arial"/>
                <w:spacing w:val="5"/>
                <w:sz w:val="18"/>
                <w:szCs w:val="18"/>
              </w:rPr>
              <w:t xml:space="preserve"> </w:t>
            </w:r>
            <w:r w:rsidRPr="000D3545">
              <w:rPr>
                <w:rFonts w:ascii="Arial" w:eastAsia="Calibri" w:hAnsi="Arial" w:cs="Arial"/>
                <w:sz w:val="18"/>
                <w:szCs w:val="18"/>
              </w:rPr>
              <w:t>d</w:t>
            </w:r>
            <w:r w:rsidRPr="000D3545">
              <w:rPr>
                <w:rFonts w:ascii="Arial" w:eastAsia="Calibri" w:hAnsi="Arial" w:cs="Arial"/>
                <w:spacing w:val="-6"/>
                <w:sz w:val="18"/>
                <w:szCs w:val="18"/>
              </w:rPr>
              <w:t>â</w:t>
            </w:r>
            <w:r w:rsidRPr="000D3545">
              <w:rPr>
                <w:rFonts w:ascii="Arial" w:eastAsia="Calibri" w:hAnsi="Arial" w:cs="Arial"/>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l</w:t>
            </w:r>
            <w:r w:rsidRPr="000D3545">
              <w:rPr>
                <w:rFonts w:ascii="Arial" w:eastAsia="Calibri" w:hAnsi="Arial" w:cs="Arial"/>
                <w:spacing w:val="3"/>
                <w:sz w:val="18"/>
                <w:szCs w:val="18"/>
              </w:rPr>
              <w:t xml:space="preserve"> </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051" w:type="dxa"/>
            <w:shd w:val="clear" w:color="auto" w:fill="auto"/>
          </w:tcPr>
          <w:p w14:paraId="56CAC519" w14:textId="115A5977" w:rsidR="00811757" w:rsidRPr="000D3545" w:rsidRDefault="00811757" w:rsidP="00811757">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lastRenderedPageBreak/>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3050" w:type="dxa"/>
            <w:shd w:val="clear" w:color="auto" w:fill="auto"/>
          </w:tcPr>
          <w:p w14:paraId="6CACDD03" w14:textId="77777777" w:rsidR="00811757" w:rsidRPr="000D3545" w:rsidRDefault="00811757" w:rsidP="00811757">
            <w:pPr>
              <w:numPr>
                <w:ilvl w:val="0"/>
                <w:numId w:val="54"/>
              </w:numPr>
              <w:ind w:left="237" w:hanging="237"/>
              <w:rPr>
                <w:rFonts w:ascii="Arial" w:eastAsia="Calibri" w:hAnsi="Arial" w:cs="Arial"/>
                <w:spacing w:val="-4"/>
                <w:position w:val="1"/>
                <w:sz w:val="18"/>
                <w:szCs w:val="18"/>
              </w:rPr>
            </w:pPr>
            <w:r w:rsidRPr="000D3545">
              <w:rPr>
                <w:rFonts w:ascii="Arial" w:eastAsia="Calibri" w:hAnsi="Arial" w:cs="Arial"/>
                <w:spacing w:val="-4"/>
                <w:position w:val="1"/>
                <w:sz w:val="18"/>
                <w:szCs w:val="18"/>
              </w:rPr>
              <w:t>Valilik Eşitlik Birimi</w:t>
            </w:r>
          </w:p>
          <w:p w14:paraId="3BF82DD1" w14:textId="5476E22A" w:rsidR="00811757" w:rsidRPr="000D3545" w:rsidRDefault="00811757" w:rsidP="00300A57">
            <w:pPr>
              <w:numPr>
                <w:ilvl w:val="0"/>
                <w:numId w:val="54"/>
              </w:numPr>
              <w:ind w:left="237" w:hanging="237"/>
              <w:rPr>
                <w:rFonts w:ascii="Arial" w:eastAsia="Calibri" w:hAnsi="Arial" w:cs="Arial"/>
                <w:spacing w:val="-4"/>
                <w:position w:val="1"/>
                <w:sz w:val="18"/>
                <w:szCs w:val="18"/>
              </w:rPr>
            </w:pPr>
            <w:r w:rsidRPr="000D3545">
              <w:rPr>
                <w:rFonts w:ascii="Arial" w:eastAsia="Calibri" w:hAnsi="Arial" w:cs="Arial"/>
                <w:spacing w:val="-4"/>
                <w:position w:val="1"/>
                <w:sz w:val="18"/>
                <w:szCs w:val="18"/>
              </w:rPr>
              <w:t xml:space="preserve">Büyükşehir Belediyesi Eşitlik Birimi  </w:t>
            </w:r>
          </w:p>
        </w:tc>
        <w:tc>
          <w:tcPr>
            <w:tcW w:w="3587" w:type="dxa"/>
          </w:tcPr>
          <w:p w14:paraId="00803960"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 xml:space="preserve">İl Emniyet Müdürlüğü </w:t>
            </w:r>
            <w:r w:rsidRPr="000D3545">
              <w:rPr>
                <w:rFonts w:ascii="Arial" w:eastAsia="Calibri" w:hAnsi="Arial" w:cs="Arial"/>
                <w:spacing w:val="-4"/>
                <w:position w:val="1"/>
                <w:sz w:val="18"/>
                <w:szCs w:val="18"/>
              </w:rPr>
              <w:t>Eşitlik Birimi</w:t>
            </w:r>
          </w:p>
          <w:p w14:paraId="5225D4F1"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 xml:space="preserve">İl Milli Eğitim Müdürlüğü </w:t>
            </w:r>
            <w:r w:rsidRPr="000D3545">
              <w:rPr>
                <w:rFonts w:ascii="Arial" w:eastAsia="Calibri" w:hAnsi="Arial" w:cs="Arial"/>
                <w:spacing w:val="-4"/>
                <w:position w:val="1"/>
                <w:sz w:val="18"/>
                <w:szCs w:val="18"/>
              </w:rPr>
              <w:t>Eşitlik Birimi</w:t>
            </w:r>
          </w:p>
          <w:p w14:paraId="1066FCD1"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lastRenderedPageBreak/>
              <w:t>Çevre ve Şehircilik İl Müdürlüğü</w:t>
            </w:r>
            <w:r w:rsidRPr="000D3545">
              <w:rPr>
                <w:rFonts w:ascii="Arial" w:eastAsia="Calibri" w:hAnsi="Arial" w:cs="Arial"/>
                <w:spacing w:val="-4"/>
                <w:position w:val="1"/>
                <w:sz w:val="18"/>
                <w:szCs w:val="18"/>
              </w:rPr>
              <w:t xml:space="preserve"> Eşitlik Birimi</w:t>
            </w:r>
          </w:p>
          <w:p w14:paraId="59FDA601"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 xml:space="preserve">Orta Karadeniz Kalkınma Ajansı </w:t>
            </w:r>
            <w:r w:rsidRPr="000D3545">
              <w:rPr>
                <w:rFonts w:ascii="Arial" w:eastAsia="Calibri" w:hAnsi="Arial" w:cs="Arial"/>
                <w:spacing w:val="-4"/>
                <w:position w:val="1"/>
                <w:sz w:val="18"/>
                <w:szCs w:val="18"/>
              </w:rPr>
              <w:t>Eşitlik Birimi</w:t>
            </w:r>
          </w:p>
          <w:p w14:paraId="12ECD1BA"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sz w:val="18"/>
                <w:szCs w:val="18"/>
              </w:rPr>
            </w:pPr>
            <w:r w:rsidRPr="000D3545">
              <w:rPr>
                <w:rFonts w:ascii="Arial" w:eastAsia="Calibri" w:hAnsi="Arial" w:cs="Arial"/>
                <w:color w:val="auto"/>
                <w:spacing w:val="-4"/>
                <w:position w:val="1"/>
                <w:sz w:val="18"/>
                <w:szCs w:val="18"/>
                <w:lang w:eastAsia="zh-CN" w:bidi="hi-IN"/>
              </w:rPr>
              <w:t>Diğer eşitlik birimleri (açılması muhtemel)</w:t>
            </w:r>
          </w:p>
          <w:p w14:paraId="3B028DAF" w14:textId="2236878B"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sz w:val="18"/>
                <w:szCs w:val="18"/>
              </w:rPr>
            </w:pPr>
            <w:r w:rsidRPr="000D3545">
              <w:rPr>
                <w:rFonts w:ascii="Arial" w:eastAsia="Calibri" w:hAnsi="Arial" w:cs="Arial"/>
                <w:color w:val="auto"/>
                <w:spacing w:val="-4"/>
                <w:position w:val="1"/>
                <w:sz w:val="18"/>
                <w:szCs w:val="18"/>
                <w:lang w:eastAsia="zh-CN" w:bidi="hi-IN"/>
              </w:rPr>
              <w:t>İlgili STK’lar</w:t>
            </w:r>
          </w:p>
        </w:tc>
        <w:tc>
          <w:tcPr>
            <w:tcW w:w="2377" w:type="dxa"/>
            <w:vMerge/>
            <w:shd w:val="clear" w:color="auto" w:fill="auto"/>
          </w:tcPr>
          <w:p w14:paraId="6C02357C" w14:textId="77777777" w:rsidR="00811757" w:rsidRPr="000D3545" w:rsidRDefault="00811757" w:rsidP="00811757">
            <w:pPr>
              <w:numPr>
                <w:ilvl w:val="0"/>
                <w:numId w:val="54"/>
              </w:numPr>
              <w:ind w:left="237" w:hanging="237"/>
              <w:rPr>
                <w:rFonts w:ascii="Arial" w:hAnsi="Arial" w:cs="Arial"/>
                <w:sz w:val="18"/>
                <w:szCs w:val="18"/>
              </w:rPr>
            </w:pPr>
          </w:p>
        </w:tc>
      </w:tr>
      <w:tr w:rsidR="00811757" w:rsidRPr="000D3545" w14:paraId="61F88118" w14:textId="77777777" w:rsidTr="00726A53">
        <w:tc>
          <w:tcPr>
            <w:tcW w:w="4495" w:type="dxa"/>
            <w:shd w:val="clear" w:color="auto" w:fill="auto"/>
          </w:tcPr>
          <w:p w14:paraId="1AF83B8F" w14:textId="0900106F" w:rsidR="00811757" w:rsidRPr="000D3545" w:rsidRDefault="00811757" w:rsidP="00811757">
            <w:pPr>
              <w:tabs>
                <w:tab w:val="left" w:pos="2340"/>
              </w:tabs>
              <w:ind w:left="691" w:hanging="663"/>
              <w:rPr>
                <w:rFonts w:ascii="Arial" w:hAnsi="Arial" w:cs="Arial"/>
                <w:sz w:val="18"/>
                <w:szCs w:val="18"/>
              </w:rPr>
            </w:pPr>
            <w:r w:rsidRPr="000D3545">
              <w:rPr>
                <w:rFonts w:ascii="Arial" w:eastAsia="Calibri" w:hAnsi="Arial" w:cs="Arial"/>
                <w:spacing w:val="-1"/>
                <w:sz w:val="18"/>
                <w:szCs w:val="18"/>
              </w:rPr>
              <w:lastRenderedPageBreak/>
              <w:t>5.1.4.3</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sz w:val="18"/>
                <w:szCs w:val="18"/>
              </w:rPr>
              <w:t>pe</w:t>
            </w:r>
            <w:r w:rsidRPr="000D3545">
              <w:rPr>
                <w:rFonts w:ascii="Arial" w:eastAsia="Calibri" w:hAnsi="Arial" w:cs="Arial"/>
                <w:spacing w:val="-1"/>
                <w:sz w:val="18"/>
                <w:szCs w:val="18"/>
              </w:rPr>
              <w:t>r</w:t>
            </w:r>
            <w:r w:rsidRPr="000D3545">
              <w:rPr>
                <w:rFonts w:ascii="Arial" w:eastAsia="Calibri" w:hAnsi="Arial" w:cs="Arial"/>
                <w:spacing w:val="-4"/>
                <w:sz w:val="18"/>
                <w:szCs w:val="18"/>
              </w:rPr>
              <w:t>s</w:t>
            </w:r>
            <w:r w:rsidRPr="000D3545">
              <w:rPr>
                <w:rFonts w:ascii="Arial" w:eastAsia="Calibri" w:hAnsi="Arial" w:cs="Arial"/>
                <w:sz w:val="18"/>
                <w:szCs w:val="18"/>
              </w:rPr>
              <w:t>on</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10"/>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kay</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il</w:t>
            </w:r>
            <w:r w:rsidRPr="000D3545">
              <w:rPr>
                <w:rFonts w:ascii="Arial" w:eastAsia="Calibri" w:hAnsi="Arial" w:cs="Arial"/>
                <w:spacing w:val="-6"/>
                <w:sz w:val="18"/>
                <w:szCs w:val="18"/>
              </w:rPr>
              <w:t>m</w:t>
            </w:r>
            <w:r w:rsidRPr="000D3545">
              <w:rPr>
                <w:rFonts w:ascii="Arial" w:eastAsia="Calibri" w:hAnsi="Arial" w:cs="Arial"/>
                <w:spacing w:val="1"/>
                <w:sz w:val="18"/>
                <w:szCs w:val="18"/>
              </w:rPr>
              <w:t>i</w:t>
            </w:r>
            <w:r w:rsidRPr="000D3545">
              <w:rPr>
                <w:rFonts w:ascii="Arial" w:eastAsia="Calibri" w:hAnsi="Arial" w:cs="Arial"/>
                <w:sz w:val="18"/>
                <w:szCs w:val="18"/>
              </w:rPr>
              <w:t>ş</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E</w:t>
            </w:r>
            <w:r w:rsidRPr="000D3545">
              <w:rPr>
                <w:rFonts w:ascii="Arial" w:eastAsia="Calibri" w:hAnsi="Arial" w:cs="Arial"/>
                <w:spacing w:val="-1"/>
                <w:sz w:val="18"/>
                <w:szCs w:val="18"/>
              </w:rPr>
              <w:t>ş</w:t>
            </w:r>
            <w:r w:rsidRPr="000D3545">
              <w:rPr>
                <w:rFonts w:ascii="Arial" w:eastAsia="Calibri" w:hAnsi="Arial" w:cs="Arial"/>
                <w:spacing w:val="-2"/>
                <w:sz w:val="18"/>
                <w:szCs w:val="18"/>
              </w:rPr>
              <w:t>i</w:t>
            </w:r>
            <w:r w:rsidRPr="000D3545">
              <w:rPr>
                <w:rFonts w:ascii="Arial" w:eastAsia="Calibri" w:hAnsi="Arial" w:cs="Arial"/>
                <w:spacing w:val="-1"/>
                <w:sz w:val="18"/>
                <w:szCs w:val="18"/>
              </w:rPr>
              <w:t>t</w:t>
            </w:r>
            <w:r w:rsidRPr="000D3545">
              <w:rPr>
                <w:rFonts w:ascii="Arial" w:eastAsia="Calibri" w:hAnsi="Arial" w:cs="Arial"/>
                <w:spacing w:val="-2"/>
                <w:sz w:val="18"/>
                <w:szCs w:val="18"/>
              </w:rPr>
              <w:t>li</w:t>
            </w:r>
            <w:r w:rsidRPr="000D3545">
              <w:rPr>
                <w:rFonts w:ascii="Arial" w:eastAsia="Calibri" w:hAnsi="Arial" w:cs="Arial"/>
                <w:sz w:val="18"/>
                <w:szCs w:val="18"/>
              </w:rPr>
              <w:t>k</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B</w:t>
            </w:r>
            <w:r w:rsidRPr="000D3545">
              <w:rPr>
                <w:rFonts w:ascii="Arial" w:eastAsia="Calibri" w:hAnsi="Arial" w:cs="Arial"/>
                <w:spacing w:val="-2"/>
                <w:w w:val="101"/>
                <w:sz w:val="18"/>
                <w:szCs w:val="18"/>
              </w:rPr>
              <w:t>i</w:t>
            </w:r>
            <w:r w:rsidRPr="000D3545">
              <w:rPr>
                <w:rFonts w:ascii="Arial" w:eastAsia="Calibri" w:hAnsi="Arial" w:cs="Arial"/>
                <w:spacing w:val="2"/>
                <w:w w:val="101"/>
                <w:sz w:val="18"/>
                <w:szCs w:val="18"/>
              </w:rPr>
              <w:t>r</w:t>
            </w:r>
            <w:r w:rsidRPr="000D3545">
              <w:rPr>
                <w:rFonts w:ascii="Arial" w:eastAsia="Calibri" w:hAnsi="Arial" w:cs="Arial"/>
                <w:spacing w:val="-6"/>
                <w:w w:val="101"/>
                <w:sz w:val="18"/>
                <w:szCs w:val="18"/>
              </w:rPr>
              <w:t>i</w:t>
            </w:r>
            <w:r w:rsidRPr="000D3545">
              <w:rPr>
                <w:rFonts w:ascii="Arial" w:eastAsia="Calibri" w:hAnsi="Arial" w:cs="Arial"/>
                <w:w w:val="101"/>
                <w:sz w:val="18"/>
                <w:szCs w:val="18"/>
              </w:rPr>
              <w:t>m</w:t>
            </w:r>
            <w:r w:rsidRPr="000D3545">
              <w:rPr>
                <w:rFonts w:ascii="Arial" w:eastAsia="Calibri" w:hAnsi="Arial" w:cs="Arial"/>
                <w:spacing w:val="-2"/>
                <w:w w:val="101"/>
                <w:sz w:val="18"/>
                <w:szCs w:val="18"/>
              </w:rPr>
              <w:t>l</w:t>
            </w:r>
            <w:r w:rsidRPr="000D3545">
              <w:rPr>
                <w:rFonts w:ascii="Arial" w:eastAsia="Calibri" w:hAnsi="Arial" w:cs="Arial"/>
                <w:spacing w:val="-1"/>
                <w:w w:val="101"/>
                <w:sz w:val="18"/>
                <w:szCs w:val="18"/>
              </w:rPr>
              <w:t>e</w:t>
            </w:r>
            <w:r w:rsidRPr="000D3545">
              <w:rPr>
                <w:rFonts w:ascii="Arial" w:eastAsia="Calibri" w:hAnsi="Arial" w:cs="Arial"/>
                <w:spacing w:val="2"/>
                <w:w w:val="101"/>
                <w:sz w:val="18"/>
                <w:szCs w:val="18"/>
              </w:rPr>
              <w:t>r</w:t>
            </w:r>
            <w:r w:rsidRPr="000D3545">
              <w:rPr>
                <w:rFonts w:ascii="Arial" w:eastAsia="Calibri" w:hAnsi="Arial" w:cs="Arial"/>
                <w:spacing w:val="-2"/>
                <w:w w:val="101"/>
                <w:sz w:val="18"/>
                <w:szCs w:val="18"/>
              </w:rPr>
              <w:t>in</w:t>
            </w:r>
            <w:r w:rsidRPr="000D3545">
              <w:rPr>
                <w:rFonts w:ascii="Arial" w:eastAsia="Calibri" w:hAnsi="Arial" w:cs="Arial"/>
                <w:w w:val="101"/>
                <w:sz w:val="18"/>
                <w:szCs w:val="18"/>
              </w:rPr>
              <w:t>i</w:t>
            </w:r>
            <w:r w:rsidRPr="000D3545">
              <w:rPr>
                <w:rFonts w:ascii="Arial" w:eastAsia="Calibri" w:hAnsi="Arial" w:cs="Arial"/>
                <w:sz w:val="18"/>
                <w:szCs w:val="18"/>
              </w:rPr>
              <w:t xml:space="preserve"> e</w:t>
            </w:r>
            <w:r w:rsidRPr="000D3545">
              <w:rPr>
                <w:rFonts w:ascii="Arial" w:eastAsia="Calibri" w:hAnsi="Arial" w:cs="Arial"/>
                <w:spacing w:val="1"/>
                <w:sz w:val="18"/>
                <w:szCs w:val="18"/>
              </w:rPr>
              <w:t>t</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4"/>
                <w:sz w:val="18"/>
                <w:szCs w:val="18"/>
              </w:rPr>
              <w:t>ş</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de</w:t>
            </w:r>
            <w:r w:rsidRPr="000D3545">
              <w:rPr>
                <w:rFonts w:ascii="Arial" w:eastAsia="Calibri" w:hAnsi="Arial" w:cs="Arial"/>
                <w:spacing w:val="3"/>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1"/>
                <w:w w:val="101"/>
                <w:sz w:val="18"/>
                <w:szCs w:val="18"/>
              </w:rPr>
              <w:t>a</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ış</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051" w:type="dxa"/>
            <w:shd w:val="clear" w:color="auto" w:fill="auto"/>
          </w:tcPr>
          <w:p w14:paraId="4011ABA0" w14:textId="62832A72" w:rsidR="00811757" w:rsidRPr="000D3545" w:rsidRDefault="00811757" w:rsidP="00811757">
            <w:pPr>
              <w:tabs>
                <w:tab w:val="left" w:pos="2340"/>
              </w:tabs>
              <w:jc w:val="center"/>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4</w:t>
            </w:r>
          </w:p>
        </w:tc>
        <w:tc>
          <w:tcPr>
            <w:tcW w:w="3050" w:type="dxa"/>
            <w:shd w:val="clear" w:color="auto" w:fill="auto"/>
          </w:tcPr>
          <w:p w14:paraId="1214115A" w14:textId="64BC22CA" w:rsidR="00811757" w:rsidRPr="005510C2" w:rsidRDefault="005510C2" w:rsidP="005510C2">
            <w:pPr>
              <w:numPr>
                <w:ilvl w:val="0"/>
                <w:numId w:val="54"/>
              </w:numPr>
              <w:ind w:left="237" w:hanging="237"/>
              <w:rPr>
                <w:rFonts w:ascii="Arial" w:eastAsia="Calibri" w:hAnsi="Arial" w:cs="Arial"/>
                <w:spacing w:val="-4"/>
                <w:position w:val="1"/>
                <w:sz w:val="18"/>
                <w:szCs w:val="18"/>
              </w:rPr>
            </w:pPr>
            <w:r>
              <w:rPr>
                <w:rFonts w:ascii="Arial" w:eastAsia="Calibri" w:hAnsi="Arial" w:cs="Arial"/>
                <w:spacing w:val="-4"/>
                <w:position w:val="1"/>
                <w:sz w:val="18"/>
                <w:szCs w:val="18"/>
              </w:rPr>
              <w:t>Valilik Eşitlik</w:t>
            </w:r>
          </w:p>
          <w:p w14:paraId="00F1E854" w14:textId="26EA6F9B" w:rsidR="00811757" w:rsidRPr="000D3545" w:rsidRDefault="00811757" w:rsidP="00300A57">
            <w:pPr>
              <w:numPr>
                <w:ilvl w:val="0"/>
                <w:numId w:val="54"/>
              </w:numPr>
              <w:ind w:left="237" w:hanging="237"/>
              <w:rPr>
                <w:rFonts w:ascii="Arial" w:hAnsi="Arial" w:cs="Arial"/>
                <w:sz w:val="18"/>
                <w:szCs w:val="18"/>
              </w:rPr>
            </w:pPr>
            <w:r w:rsidRPr="000D3545">
              <w:rPr>
                <w:rFonts w:ascii="Arial" w:eastAsia="Calibri" w:hAnsi="Arial" w:cs="Arial"/>
                <w:spacing w:val="-4"/>
                <w:position w:val="1"/>
                <w:sz w:val="18"/>
                <w:szCs w:val="18"/>
              </w:rPr>
              <w:t xml:space="preserve">Büyükşehir Belediyesi Eşitlik Birimi  </w:t>
            </w:r>
          </w:p>
        </w:tc>
        <w:tc>
          <w:tcPr>
            <w:tcW w:w="3587" w:type="dxa"/>
          </w:tcPr>
          <w:p w14:paraId="708CB7BB"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 xml:space="preserve">İl Emniyet Müdürlüğü </w:t>
            </w:r>
            <w:r w:rsidRPr="000D3545">
              <w:rPr>
                <w:rFonts w:ascii="Arial" w:eastAsia="Calibri" w:hAnsi="Arial" w:cs="Arial"/>
                <w:spacing w:val="-4"/>
                <w:position w:val="1"/>
                <w:sz w:val="18"/>
                <w:szCs w:val="18"/>
              </w:rPr>
              <w:t>Eşitlik Birimi</w:t>
            </w:r>
          </w:p>
          <w:p w14:paraId="61717DD6"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 xml:space="preserve">İl Milli Eğitim Müdürlüğü </w:t>
            </w:r>
            <w:r w:rsidRPr="000D3545">
              <w:rPr>
                <w:rFonts w:ascii="Arial" w:eastAsia="Calibri" w:hAnsi="Arial" w:cs="Arial"/>
                <w:spacing w:val="-4"/>
                <w:position w:val="1"/>
                <w:sz w:val="18"/>
                <w:szCs w:val="18"/>
              </w:rPr>
              <w:t>Eşitlik Birimi</w:t>
            </w:r>
          </w:p>
          <w:p w14:paraId="59F57327"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Çevre ve Şehircilik İl Müdürlüğü</w:t>
            </w:r>
            <w:r w:rsidRPr="000D3545">
              <w:rPr>
                <w:rFonts w:ascii="Arial" w:eastAsia="Calibri" w:hAnsi="Arial" w:cs="Arial"/>
                <w:spacing w:val="-4"/>
                <w:position w:val="1"/>
                <w:sz w:val="18"/>
                <w:szCs w:val="18"/>
              </w:rPr>
              <w:t xml:space="preserve"> Eşitlik Birimi</w:t>
            </w:r>
          </w:p>
          <w:p w14:paraId="384F7509" w14:textId="77777777" w:rsidR="00811757" w:rsidRPr="000D3545" w:rsidRDefault="00811757" w:rsidP="00811757">
            <w:pPr>
              <w:pStyle w:val="Standard"/>
              <w:numPr>
                <w:ilvl w:val="0"/>
                <w:numId w:val="54"/>
              </w:numPr>
              <w:tabs>
                <w:tab w:val="left" w:pos="2340"/>
              </w:tabs>
              <w:spacing w:after="0" w:line="240" w:lineRule="auto"/>
              <w:ind w:left="237" w:hanging="237"/>
              <w:rPr>
                <w:rFonts w:ascii="Arial" w:eastAsia="Calibri" w:hAnsi="Arial" w:cs="Arial"/>
                <w:color w:val="auto"/>
                <w:spacing w:val="-4"/>
                <w:position w:val="1"/>
                <w:sz w:val="18"/>
                <w:szCs w:val="18"/>
                <w:lang w:eastAsia="zh-CN" w:bidi="hi-IN"/>
              </w:rPr>
            </w:pPr>
            <w:r w:rsidRPr="000D3545">
              <w:rPr>
                <w:rFonts w:ascii="Arial" w:eastAsia="Calibri" w:hAnsi="Arial" w:cs="Arial"/>
                <w:color w:val="auto"/>
                <w:spacing w:val="-4"/>
                <w:position w:val="1"/>
                <w:sz w:val="18"/>
                <w:szCs w:val="18"/>
                <w:lang w:eastAsia="zh-CN" w:bidi="hi-IN"/>
              </w:rPr>
              <w:t xml:space="preserve">Orta Karadeniz Kalkınma Ajansı </w:t>
            </w:r>
            <w:r w:rsidRPr="000D3545">
              <w:rPr>
                <w:rFonts w:ascii="Arial" w:eastAsia="Calibri" w:hAnsi="Arial" w:cs="Arial"/>
                <w:spacing w:val="-4"/>
                <w:position w:val="1"/>
                <w:sz w:val="18"/>
                <w:szCs w:val="18"/>
              </w:rPr>
              <w:t>Eşitlik Birimi</w:t>
            </w:r>
          </w:p>
          <w:p w14:paraId="421EF186"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sz w:val="18"/>
                <w:szCs w:val="18"/>
              </w:rPr>
            </w:pPr>
            <w:r w:rsidRPr="000D3545">
              <w:rPr>
                <w:rFonts w:ascii="Arial" w:eastAsia="Calibri" w:hAnsi="Arial" w:cs="Arial"/>
                <w:color w:val="auto"/>
                <w:spacing w:val="-4"/>
                <w:position w:val="1"/>
                <w:sz w:val="18"/>
                <w:szCs w:val="18"/>
                <w:lang w:eastAsia="zh-CN" w:bidi="hi-IN"/>
              </w:rPr>
              <w:t>Diğer eşitlik birimleri (açılması muhtemel)</w:t>
            </w:r>
          </w:p>
          <w:p w14:paraId="5B6A91C4" w14:textId="38247F57"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sz w:val="18"/>
                <w:szCs w:val="18"/>
              </w:rPr>
            </w:pPr>
            <w:r w:rsidRPr="000D3545">
              <w:rPr>
                <w:rFonts w:ascii="Arial" w:eastAsia="Calibri" w:hAnsi="Arial" w:cs="Arial"/>
                <w:color w:val="auto"/>
                <w:spacing w:val="-4"/>
                <w:position w:val="1"/>
                <w:sz w:val="18"/>
                <w:szCs w:val="18"/>
                <w:lang w:eastAsia="zh-CN" w:bidi="hi-IN"/>
              </w:rPr>
              <w:t>İlgili STK’lar</w:t>
            </w:r>
          </w:p>
        </w:tc>
        <w:tc>
          <w:tcPr>
            <w:tcW w:w="2377" w:type="dxa"/>
            <w:shd w:val="clear" w:color="auto" w:fill="auto"/>
          </w:tcPr>
          <w:p w14:paraId="2266EF56" w14:textId="2FC4206A" w:rsidR="00811757" w:rsidRPr="000D3545" w:rsidRDefault="00811757" w:rsidP="00811757">
            <w:pPr>
              <w:numPr>
                <w:ilvl w:val="0"/>
                <w:numId w:val="54"/>
              </w:numPr>
              <w:ind w:left="237" w:hanging="237"/>
              <w:rPr>
                <w:rFonts w:ascii="Arial" w:hAnsi="Arial" w:cs="Arial"/>
                <w:sz w:val="18"/>
                <w:szCs w:val="18"/>
              </w:rPr>
            </w:pPr>
            <w:r w:rsidRPr="000D3545">
              <w:rPr>
                <w:rFonts w:ascii="Arial" w:eastAsia="Calibri" w:hAnsi="Arial" w:cs="Arial"/>
                <w:spacing w:val="2"/>
                <w:w w:val="101"/>
                <w:sz w:val="18"/>
                <w:szCs w:val="18"/>
              </w:rPr>
              <w:t>E</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k </w:t>
            </w:r>
            <w:r w:rsidRPr="000D3545">
              <w:rPr>
                <w:rFonts w:ascii="Arial" w:eastAsia="Calibri" w:hAnsi="Arial" w:cs="Arial"/>
                <w:spacing w:val="1"/>
                <w:w w:val="101"/>
                <w:sz w:val="18"/>
                <w:szCs w:val="18"/>
              </w:rPr>
              <w:t>Bi</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spacing w:val="-6"/>
                <w:w w:val="101"/>
                <w:sz w:val="18"/>
                <w:szCs w:val="18"/>
              </w:rPr>
              <w:t>m</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i</w:t>
            </w:r>
            <w:r w:rsidRPr="000D3545">
              <w:rPr>
                <w:rFonts w:ascii="Arial" w:eastAsia="Calibri" w:hAnsi="Arial" w:cs="Arial"/>
                <w:w w:val="101"/>
                <w:sz w:val="18"/>
                <w:szCs w:val="18"/>
              </w:rPr>
              <w:t>n</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pacing w:val="2"/>
                <w:w w:val="101"/>
                <w:sz w:val="18"/>
                <w:szCs w:val="18"/>
              </w:rPr>
              <w:t>f</w:t>
            </w:r>
            <w:r w:rsidRPr="000D3545">
              <w:rPr>
                <w:rFonts w:ascii="Arial" w:eastAsia="Calibri" w:hAnsi="Arial" w:cs="Arial"/>
                <w:spacing w:val="-1"/>
                <w:w w:val="101"/>
                <w:sz w:val="18"/>
                <w:szCs w:val="18"/>
              </w:rPr>
              <w:t>aa</w:t>
            </w:r>
            <w:r w:rsidRPr="000D3545">
              <w:rPr>
                <w:rFonts w:ascii="Arial" w:eastAsia="Calibri" w:hAnsi="Arial" w:cs="Arial"/>
                <w:spacing w:val="1"/>
                <w:w w:val="101"/>
                <w:sz w:val="18"/>
                <w:szCs w:val="18"/>
              </w:rPr>
              <w:t>li</w:t>
            </w:r>
            <w:r w:rsidRPr="000D3545">
              <w:rPr>
                <w:rFonts w:ascii="Arial" w:eastAsia="Calibri" w:hAnsi="Arial" w:cs="Arial"/>
                <w:spacing w:val="-6"/>
                <w:w w:val="101"/>
                <w:sz w:val="18"/>
                <w:szCs w:val="18"/>
              </w:rPr>
              <w:t>y</w:t>
            </w:r>
            <w:r w:rsidRPr="000D3545">
              <w:rPr>
                <w:rFonts w:ascii="Arial" w:eastAsia="Calibri" w:hAnsi="Arial" w:cs="Arial"/>
                <w:w w:val="101"/>
                <w:sz w:val="18"/>
                <w:szCs w:val="18"/>
              </w:rPr>
              <w:t>e</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i</w:t>
            </w:r>
            <w:r w:rsidRPr="000D3545">
              <w:rPr>
                <w:rFonts w:ascii="Arial" w:eastAsia="Calibri" w:hAnsi="Arial" w:cs="Arial"/>
                <w:w w:val="101"/>
                <w:sz w:val="18"/>
                <w:szCs w:val="18"/>
              </w:rPr>
              <w:t>nde</w:t>
            </w:r>
            <w:r w:rsidRPr="000D3545">
              <w:rPr>
                <w:rFonts w:ascii="Arial" w:eastAsia="Calibri" w:hAnsi="Arial" w:cs="Arial"/>
                <w:spacing w:val="-6"/>
                <w:w w:val="101"/>
                <w:sz w:val="18"/>
                <w:szCs w:val="18"/>
              </w:rPr>
              <w:t>k</w:t>
            </w:r>
            <w:r w:rsidRPr="000D3545">
              <w:rPr>
                <w:rFonts w:ascii="Arial" w:eastAsia="Calibri" w:hAnsi="Arial" w:cs="Arial"/>
                <w:w w:val="101"/>
                <w:sz w:val="18"/>
                <w:szCs w:val="18"/>
              </w:rPr>
              <w:t xml:space="preserve">i </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e çe</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tl</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li</w:t>
            </w:r>
            <w:r w:rsidRPr="000D3545">
              <w:rPr>
                <w:rFonts w:ascii="Arial" w:eastAsia="Calibri" w:hAnsi="Arial" w:cs="Arial"/>
                <w:w w:val="101"/>
                <w:sz w:val="18"/>
                <w:szCs w:val="18"/>
              </w:rPr>
              <w:t>k</w:t>
            </w:r>
          </w:p>
        </w:tc>
      </w:tr>
      <w:tr w:rsidR="00393CF4" w:rsidRPr="000D3545" w14:paraId="20DD0B8F" w14:textId="77777777" w:rsidTr="00726A53">
        <w:tc>
          <w:tcPr>
            <w:tcW w:w="4495" w:type="dxa"/>
            <w:shd w:val="clear" w:color="auto" w:fill="auto"/>
          </w:tcPr>
          <w:p w14:paraId="157D612B" w14:textId="1A475FD0" w:rsidR="00393CF4" w:rsidRPr="000D3545" w:rsidRDefault="00393CF4" w:rsidP="00393CF4">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5.1.4.4</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spacing w:val="2"/>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2"/>
                <w:position w:val="1"/>
                <w:sz w:val="18"/>
                <w:szCs w:val="18"/>
              </w:rPr>
              <w:t>li</w:t>
            </w:r>
            <w:r w:rsidRPr="000D3545">
              <w:rPr>
                <w:rFonts w:ascii="Arial" w:eastAsia="Calibri" w:hAnsi="Arial" w:cs="Arial"/>
                <w:position w:val="1"/>
                <w:sz w:val="18"/>
                <w:szCs w:val="18"/>
              </w:rPr>
              <w:t>k</w:t>
            </w:r>
            <w:r w:rsidRPr="000D3545">
              <w:rPr>
                <w:rFonts w:ascii="Arial" w:eastAsia="Calibri" w:hAnsi="Arial" w:cs="Arial"/>
                <w:spacing w:val="1"/>
                <w:position w:val="1"/>
                <w:sz w:val="18"/>
                <w:szCs w:val="18"/>
              </w:rPr>
              <w:t xml:space="preserve"> K</w:t>
            </w:r>
            <w:r w:rsidRPr="000D3545">
              <w:rPr>
                <w:rFonts w:ascii="Arial" w:eastAsia="Calibri" w:hAnsi="Arial" w:cs="Arial"/>
                <w:spacing w:val="-2"/>
                <w:position w:val="1"/>
                <w:sz w:val="18"/>
                <w:szCs w:val="18"/>
              </w:rPr>
              <w:t>o</w:t>
            </w:r>
            <w:r w:rsidRPr="000D3545">
              <w:rPr>
                <w:rFonts w:ascii="Arial" w:eastAsia="Calibri" w:hAnsi="Arial" w:cs="Arial"/>
                <w:position w:val="1"/>
                <w:sz w:val="18"/>
                <w:szCs w:val="18"/>
              </w:rPr>
              <w:t>m</w:t>
            </w:r>
            <w:r w:rsidRPr="000D3545">
              <w:rPr>
                <w:rFonts w:ascii="Arial" w:eastAsia="Calibri" w:hAnsi="Arial" w:cs="Arial"/>
                <w:spacing w:val="-2"/>
                <w:position w:val="1"/>
                <w:sz w:val="18"/>
                <w:szCs w:val="18"/>
              </w:rPr>
              <w:t>i</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y</w:t>
            </w:r>
            <w:r w:rsidRPr="000D3545">
              <w:rPr>
                <w:rFonts w:ascii="Arial" w:eastAsia="Calibri" w:hAnsi="Arial" w:cs="Arial"/>
                <w:spacing w:val="-2"/>
                <w:position w:val="1"/>
                <w:sz w:val="18"/>
                <w:szCs w:val="18"/>
              </w:rPr>
              <w:t>onl</w:t>
            </w:r>
            <w:r w:rsidRPr="000D3545">
              <w:rPr>
                <w:rFonts w:ascii="Arial" w:eastAsia="Calibri" w:hAnsi="Arial" w:cs="Arial"/>
                <w:spacing w:val="-4"/>
                <w:position w:val="1"/>
                <w:sz w:val="18"/>
                <w:szCs w:val="18"/>
              </w:rPr>
              <w:t>a</w:t>
            </w:r>
            <w:r w:rsidRPr="000D3545">
              <w:rPr>
                <w:rFonts w:ascii="Arial" w:eastAsia="Calibri" w:hAnsi="Arial" w:cs="Arial"/>
                <w:spacing w:val="2"/>
                <w:position w:val="1"/>
                <w:sz w:val="18"/>
                <w:szCs w:val="18"/>
              </w:rPr>
              <w:t>r</w:t>
            </w:r>
            <w:r w:rsidRPr="000D3545">
              <w:rPr>
                <w:rFonts w:ascii="Arial" w:eastAsia="Calibri" w:hAnsi="Arial" w:cs="Arial"/>
                <w:spacing w:val="-2"/>
                <w:position w:val="1"/>
                <w:sz w:val="18"/>
                <w:szCs w:val="18"/>
              </w:rPr>
              <w:t>ın</w:t>
            </w:r>
            <w:r w:rsidRPr="000D3545">
              <w:rPr>
                <w:rFonts w:ascii="Arial" w:eastAsia="Calibri" w:hAnsi="Arial" w:cs="Arial"/>
                <w:position w:val="1"/>
                <w:sz w:val="18"/>
                <w:szCs w:val="18"/>
              </w:rPr>
              <w:t>ı</w:t>
            </w:r>
            <w:r w:rsidRPr="000D3545">
              <w:rPr>
                <w:rFonts w:ascii="Arial" w:eastAsia="Calibri" w:hAnsi="Arial" w:cs="Arial"/>
                <w:spacing w:val="11"/>
                <w:position w:val="1"/>
                <w:sz w:val="18"/>
                <w:szCs w:val="18"/>
              </w:rPr>
              <w:t xml:space="preserve"> </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i</w:t>
            </w:r>
            <w:r w:rsidRPr="000D3545">
              <w:rPr>
                <w:rFonts w:ascii="Arial" w:eastAsia="Calibri" w:hAnsi="Arial" w:cs="Arial"/>
                <w:spacing w:val="-6"/>
                <w:position w:val="1"/>
                <w:sz w:val="18"/>
                <w:szCs w:val="18"/>
              </w:rPr>
              <w:t>m</w:t>
            </w:r>
            <w:r w:rsidRPr="000D3545">
              <w:rPr>
                <w:rFonts w:ascii="Arial" w:eastAsia="Calibri" w:hAnsi="Arial" w:cs="Arial"/>
                <w:position w:val="1"/>
                <w:sz w:val="18"/>
                <w:szCs w:val="18"/>
              </w:rPr>
              <w:t>i</w:t>
            </w:r>
            <w:r w:rsidRPr="000D3545">
              <w:rPr>
                <w:rFonts w:ascii="Arial" w:eastAsia="Calibri" w:hAnsi="Arial" w:cs="Arial"/>
                <w:spacing w:val="3"/>
                <w:position w:val="1"/>
                <w:sz w:val="18"/>
                <w:szCs w:val="18"/>
              </w:rPr>
              <w:t xml:space="preserve"> </w:t>
            </w:r>
            <w:r w:rsidRPr="000D3545">
              <w:rPr>
                <w:rFonts w:ascii="Arial" w:eastAsia="Calibri" w:hAnsi="Arial" w:cs="Arial"/>
                <w:position w:val="1"/>
                <w:sz w:val="18"/>
                <w:szCs w:val="18"/>
              </w:rPr>
              <w:t>h</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 xml:space="preserve"> </w:t>
            </w:r>
            <w:r w:rsidRPr="000D3545">
              <w:rPr>
                <w:rFonts w:ascii="Arial" w:eastAsia="Calibri" w:hAnsi="Arial" w:cs="Arial"/>
                <w:spacing w:val="-4"/>
                <w:position w:val="1"/>
                <w:sz w:val="18"/>
                <w:szCs w:val="18"/>
              </w:rPr>
              <w:t>g</w:t>
            </w:r>
            <w:r w:rsidRPr="000D3545">
              <w:rPr>
                <w:rFonts w:ascii="Arial" w:eastAsia="Calibri" w:hAnsi="Arial" w:cs="Arial"/>
                <w:position w:val="1"/>
                <w:sz w:val="18"/>
                <w:szCs w:val="18"/>
              </w:rPr>
              <w:t>e</w:t>
            </w:r>
            <w:r w:rsidRPr="000D3545">
              <w:rPr>
                <w:rFonts w:ascii="Arial" w:eastAsia="Calibri" w:hAnsi="Arial" w:cs="Arial"/>
                <w:spacing w:val="-3"/>
                <w:position w:val="1"/>
                <w:sz w:val="18"/>
                <w:szCs w:val="18"/>
              </w:rPr>
              <w:t>t</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r</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ek</w:t>
            </w:r>
            <w:r w:rsidRPr="000D3545">
              <w:rPr>
                <w:rFonts w:ascii="Arial" w:eastAsia="Calibri" w:hAnsi="Arial" w:cs="Arial"/>
                <w:spacing w:val="8"/>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t</w:t>
            </w:r>
            <w:r w:rsidRPr="000D3545">
              <w:rPr>
                <w:rFonts w:ascii="Arial" w:eastAsia="Calibri" w:hAnsi="Arial" w:cs="Arial"/>
                <w:spacing w:val="-1"/>
                <w:w w:val="101"/>
                <w:position w:val="1"/>
                <w:sz w:val="18"/>
                <w:szCs w:val="18"/>
              </w:rPr>
              <w:t>k</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ç</w:t>
            </w:r>
            <w:r w:rsidRPr="000D3545">
              <w:rPr>
                <w:rFonts w:ascii="Arial" w:eastAsia="Calibri" w:hAnsi="Arial" w:cs="Arial"/>
                <w:spacing w:val="-1"/>
                <w:sz w:val="18"/>
                <w:szCs w:val="18"/>
              </w:rPr>
              <w:t>a</w:t>
            </w:r>
            <w:r w:rsidRPr="000D3545">
              <w:rPr>
                <w:rFonts w:ascii="Arial" w:eastAsia="Calibri" w:hAnsi="Arial" w:cs="Arial"/>
                <w:spacing w:val="1"/>
                <w:sz w:val="18"/>
                <w:szCs w:val="18"/>
              </w:rPr>
              <w:t>lış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sı</w:t>
            </w:r>
            <w:r w:rsidRPr="000D3545">
              <w:rPr>
                <w:rFonts w:ascii="Arial" w:eastAsia="Calibri" w:hAnsi="Arial" w:cs="Arial"/>
                <w:spacing w:val="-5"/>
                <w:sz w:val="18"/>
                <w:szCs w:val="18"/>
              </w:rPr>
              <w:t>n</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w w:val="101"/>
                <w:sz w:val="18"/>
                <w:szCs w:val="18"/>
              </w:rPr>
              <w:t>ğ</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051" w:type="dxa"/>
            <w:shd w:val="clear" w:color="auto" w:fill="auto"/>
          </w:tcPr>
          <w:p w14:paraId="0605743C" w14:textId="3F335F57" w:rsidR="00393CF4" w:rsidRPr="000D3545" w:rsidRDefault="00393CF4" w:rsidP="00393CF4">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3050" w:type="dxa"/>
            <w:shd w:val="clear" w:color="auto" w:fill="auto"/>
          </w:tcPr>
          <w:p w14:paraId="1FFC99D1" w14:textId="3C01E7AE" w:rsidR="00811757" w:rsidRPr="000D3545" w:rsidRDefault="005510C2" w:rsidP="00300A57">
            <w:pPr>
              <w:pStyle w:val="Standard"/>
              <w:numPr>
                <w:ilvl w:val="0"/>
                <w:numId w:val="54"/>
              </w:numPr>
              <w:tabs>
                <w:tab w:val="left" w:pos="2340"/>
              </w:tabs>
              <w:spacing w:after="0" w:line="240" w:lineRule="auto"/>
              <w:ind w:left="237" w:hanging="237"/>
              <w:rPr>
                <w:rFonts w:ascii="Arial" w:eastAsia="Calibri" w:hAnsi="Arial" w:cs="Arial"/>
                <w:spacing w:val="-4"/>
                <w:position w:val="1"/>
                <w:sz w:val="18"/>
                <w:szCs w:val="18"/>
              </w:rPr>
            </w:pPr>
            <w:r>
              <w:rPr>
                <w:rFonts w:ascii="Arial" w:eastAsia="Calibri" w:hAnsi="Arial" w:cs="Arial"/>
                <w:spacing w:val="-4"/>
                <w:position w:val="1"/>
                <w:sz w:val="18"/>
                <w:szCs w:val="18"/>
              </w:rPr>
              <w:t>Büyükşehir Belediyesi</w:t>
            </w:r>
          </w:p>
          <w:p w14:paraId="1A48CB76" w14:textId="72E8A4C1" w:rsidR="00393CF4" w:rsidRPr="000D3545" w:rsidRDefault="00211D05" w:rsidP="00300A57">
            <w:pPr>
              <w:pStyle w:val="Standard"/>
              <w:numPr>
                <w:ilvl w:val="0"/>
                <w:numId w:val="54"/>
              </w:numPr>
              <w:tabs>
                <w:tab w:val="left" w:pos="2340"/>
              </w:tabs>
              <w:spacing w:after="0" w:line="240" w:lineRule="auto"/>
              <w:ind w:left="237" w:hanging="237"/>
              <w:rPr>
                <w:rFonts w:ascii="Arial" w:eastAsia="Calibri" w:hAnsi="Arial" w:cs="Arial"/>
                <w:spacing w:val="-4"/>
                <w:position w:val="1"/>
                <w:sz w:val="18"/>
                <w:szCs w:val="18"/>
              </w:rPr>
            </w:pPr>
            <w:r>
              <w:rPr>
                <w:rFonts w:ascii="Arial" w:eastAsia="Calibri" w:hAnsi="Arial" w:cs="Arial"/>
                <w:spacing w:val="-4"/>
                <w:position w:val="1"/>
                <w:sz w:val="18"/>
                <w:szCs w:val="18"/>
              </w:rPr>
              <w:t xml:space="preserve">İlçe </w:t>
            </w:r>
            <w:r w:rsidR="00393CF4" w:rsidRPr="000D3545">
              <w:rPr>
                <w:rFonts w:ascii="Arial" w:eastAsia="Calibri" w:hAnsi="Arial" w:cs="Arial"/>
                <w:spacing w:val="-4"/>
                <w:position w:val="1"/>
                <w:sz w:val="18"/>
                <w:szCs w:val="18"/>
              </w:rPr>
              <w:t>Belediyeler</w:t>
            </w:r>
            <w:r>
              <w:rPr>
                <w:rFonts w:ascii="Arial" w:eastAsia="Calibri" w:hAnsi="Arial" w:cs="Arial"/>
                <w:spacing w:val="-4"/>
                <w:position w:val="1"/>
                <w:sz w:val="18"/>
                <w:szCs w:val="18"/>
              </w:rPr>
              <w:t>i</w:t>
            </w:r>
            <w:r w:rsidR="00393CF4" w:rsidRPr="000D3545">
              <w:rPr>
                <w:rFonts w:ascii="Arial" w:eastAsia="Calibri" w:hAnsi="Arial" w:cs="Arial"/>
                <w:spacing w:val="-4"/>
                <w:position w:val="1"/>
                <w:sz w:val="18"/>
                <w:szCs w:val="18"/>
              </w:rPr>
              <w:t xml:space="preserve">  </w:t>
            </w:r>
          </w:p>
        </w:tc>
        <w:tc>
          <w:tcPr>
            <w:tcW w:w="3587" w:type="dxa"/>
          </w:tcPr>
          <w:p w14:paraId="75B2210A" w14:textId="3E13E858" w:rsidR="00393CF4" w:rsidRPr="000D3545" w:rsidRDefault="00393CF4" w:rsidP="00300A57">
            <w:pPr>
              <w:pStyle w:val="Standard"/>
              <w:numPr>
                <w:ilvl w:val="0"/>
                <w:numId w:val="54"/>
              </w:numPr>
              <w:tabs>
                <w:tab w:val="left" w:pos="2340"/>
              </w:tabs>
              <w:spacing w:after="0" w:line="240" w:lineRule="auto"/>
              <w:ind w:left="237" w:hanging="237"/>
              <w:rPr>
                <w:rFonts w:ascii="Arial" w:eastAsia="Calibri" w:hAnsi="Arial" w:cs="Arial"/>
                <w:spacing w:val="-4"/>
                <w:position w:val="1"/>
                <w:sz w:val="18"/>
                <w:szCs w:val="18"/>
              </w:rPr>
            </w:pPr>
            <w:r w:rsidRPr="000D3545">
              <w:rPr>
                <w:rFonts w:ascii="Arial" w:eastAsia="Calibri" w:hAnsi="Arial" w:cs="Arial"/>
                <w:spacing w:val="-4"/>
                <w:position w:val="1"/>
                <w:sz w:val="18"/>
                <w:szCs w:val="18"/>
              </w:rPr>
              <w:t>İlgili STK’lar</w:t>
            </w:r>
          </w:p>
        </w:tc>
        <w:tc>
          <w:tcPr>
            <w:tcW w:w="2377" w:type="dxa"/>
            <w:shd w:val="clear" w:color="auto" w:fill="auto"/>
          </w:tcPr>
          <w:p w14:paraId="4DAA7F28" w14:textId="4ABCD9C3" w:rsidR="00393CF4" w:rsidRPr="000D3545" w:rsidRDefault="00393CF4" w:rsidP="00393CF4">
            <w:pPr>
              <w:numPr>
                <w:ilvl w:val="0"/>
                <w:numId w:val="54"/>
              </w:numPr>
              <w:ind w:left="237" w:hanging="237"/>
              <w:rPr>
                <w:rFonts w:ascii="Arial" w:hAnsi="Arial" w:cs="Arial"/>
                <w:sz w:val="18"/>
                <w:szCs w:val="18"/>
              </w:rPr>
            </w:pPr>
            <w:r w:rsidRPr="000D3545">
              <w:rPr>
                <w:rFonts w:ascii="Arial" w:eastAsia="Calibri" w:hAnsi="Arial" w:cs="Arial"/>
                <w:spacing w:val="1"/>
                <w:w w:val="101"/>
                <w:position w:val="1"/>
                <w:sz w:val="18"/>
                <w:szCs w:val="18"/>
              </w:rPr>
              <w:t>K</w:t>
            </w:r>
            <w:r w:rsidRPr="000D3545">
              <w:rPr>
                <w:rFonts w:ascii="Arial" w:eastAsia="Calibri" w:hAnsi="Arial" w:cs="Arial"/>
                <w:w w:val="101"/>
                <w:position w:val="1"/>
                <w:sz w:val="18"/>
                <w:szCs w:val="18"/>
              </w:rPr>
              <w:t>o</w:t>
            </w:r>
            <w:r w:rsidRPr="000D3545">
              <w:rPr>
                <w:rFonts w:ascii="Arial" w:eastAsia="Calibri" w:hAnsi="Arial" w:cs="Arial"/>
                <w:spacing w:val="-2"/>
                <w:w w:val="101"/>
                <w:position w:val="1"/>
                <w:sz w:val="18"/>
                <w:szCs w:val="18"/>
              </w:rPr>
              <w:t>m</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y</w:t>
            </w:r>
            <w:r w:rsidRPr="000D3545">
              <w:rPr>
                <w:rFonts w:ascii="Arial" w:eastAsia="Calibri" w:hAnsi="Arial" w:cs="Arial"/>
                <w:w w:val="101"/>
                <w:position w:val="1"/>
                <w:sz w:val="18"/>
                <w:szCs w:val="18"/>
              </w:rPr>
              <w:t>on</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lış</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ı</w:t>
            </w:r>
            <w:r w:rsidRPr="000D3545">
              <w:rPr>
                <w:rFonts w:ascii="Arial" w:eastAsia="Calibri" w:hAnsi="Arial" w:cs="Arial"/>
                <w:spacing w:val="-5"/>
                <w:w w:val="101"/>
                <w:sz w:val="18"/>
                <w:szCs w:val="18"/>
              </w:rPr>
              <w:t>n</w:t>
            </w:r>
            <w:r w:rsidRPr="000D3545">
              <w:rPr>
                <w:rFonts w:ascii="Arial" w:eastAsia="Calibri" w:hAnsi="Arial" w:cs="Arial"/>
                <w:w w:val="101"/>
                <w:sz w:val="18"/>
                <w:szCs w:val="18"/>
              </w:rPr>
              <w:t>d</w:t>
            </w:r>
            <w:r w:rsidRPr="000D3545">
              <w:rPr>
                <w:rFonts w:ascii="Arial" w:eastAsia="Calibri" w:hAnsi="Arial" w:cs="Arial"/>
                <w:spacing w:val="-1"/>
                <w:w w:val="101"/>
                <w:sz w:val="18"/>
                <w:szCs w:val="18"/>
              </w:rPr>
              <w:t>ak</w:t>
            </w:r>
            <w:r w:rsidRPr="000D3545">
              <w:rPr>
                <w:rFonts w:ascii="Arial" w:eastAsia="Calibri" w:hAnsi="Arial" w:cs="Arial"/>
                <w:w w:val="101"/>
                <w:sz w:val="18"/>
                <w:szCs w:val="18"/>
              </w:rPr>
              <w:t>i çe</w:t>
            </w:r>
            <w:r w:rsidRPr="000D3545">
              <w:rPr>
                <w:rFonts w:ascii="Arial" w:eastAsia="Calibri" w:hAnsi="Arial" w:cs="Arial"/>
                <w:spacing w:val="1"/>
                <w:w w:val="101"/>
                <w:sz w:val="18"/>
                <w:szCs w:val="18"/>
              </w:rPr>
              <w:t>ş</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tl</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li</w:t>
            </w:r>
            <w:r w:rsidRPr="000D3545">
              <w:rPr>
                <w:rFonts w:ascii="Arial" w:eastAsia="Calibri" w:hAnsi="Arial" w:cs="Arial"/>
                <w:w w:val="101"/>
                <w:sz w:val="18"/>
                <w:szCs w:val="18"/>
              </w:rPr>
              <w:t>k</w:t>
            </w:r>
          </w:p>
        </w:tc>
      </w:tr>
      <w:tr w:rsidR="00393CF4" w:rsidRPr="000D3545" w14:paraId="1381E60A" w14:textId="77777777" w:rsidTr="00726A53">
        <w:tc>
          <w:tcPr>
            <w:tcW w:w="4495" w:type="dxa"/>
            <w:shd w:val="clear" w:color="auto" w:fill="auto"/>
          </w:tcPr>
          <w:p w14:paraId="5B11213F" w14:textId="2D5B1594" w:rsidR="00393CF4" w:rsidRPr="000D3545" w:rsidRDefault="00393CF4" w:rsidP="00393CF4">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5.1.4.5</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 xml:space="preserve"> </w:t>
            </w:r>
            <w:r w:rsidRPr="000D3545">
              <w:rPr>
                <w:rFonts w:ascii="Arial" w:eastAsia="Calibri" w:hAnsi="Arial" w:cs="Arial"/>
                <w:spacing w:val="-2"/>
                <w:position w:val="1"/>
                <w:sz w:val="18"/>
                <w:szCs w:val="18"/>
              </w:rPr>
              <w:t>ST</w:t>
            </w:r>
            <w:r w:rsidRPr="000D3545">
              <w:rPr>
                <w:rFonts w:ascii="Arial" w:eastAsia="Calibri" w:hAnsi="Arial" w:cs="Arial"/>
                <w:spacing w:val="1"/>
                <w:position w:val="1"/>
                <w:sz w:val="18"/>
                <w:szCs w:val="18"/>
              </w:rPr>
              <w:t>K</w:t>
            </w:r>
            <w:r w:rsidRPr="000D3545">
              <w:rPr>
                <w:rFonts w:ascii="Arial" w:eastAsia="Calibri" w:hAnsi="Arial" w:cs="Arial"/>
                <w:spacing w:val="-2"/>
                <w:position w:val="1"/>
                <w:sz w:val="18"/>
                <w:szCs w:val="18"/>
              </w:rPr>
              <w:t>’</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r</w:t>
            </w:r>
            <w:r w:rsidRPr="000D3545">
              <w:rPr>
                <w:rFonts w:ascii="Arial" w:eastAsia="Calibri" w:hAnsi="Arial" w:cs="Arial"/>
                <w:spacing w:val="6"/>
                <w:position w:val="1"/>
                <w:sz w:val="18"/>
                <w:szCs w:val="18"/>
              </w:rPr>
              <w:t xml:space="preserve"> </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 ç</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şi</w:t>
            </w:r>
            <w:r w:rsidRPr="000D3545">
              <w:rPr>
                <w:rFonts w:ascii="Arial" w:eastAsia="Calibri" w:hAnsi="Arial" w:cs="Arial"/>
                <w:spacing w:val="-3"/>
                <w:position w:val="1"/>
                <w:sz w:val="18"/>
                <w:szCs w:val="18"/>
              </w:rPr>
              <w:t>t</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r</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spacing w:val="-2"/>
                <w:position w:val="1"/>
                <w:sz w:val="18"/>
                <w:szCs w:val="18"/>
              </w:rPr>
              <w:t>m</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ş</w:t>
            </w:r>
            <w:r w:rsidRPr="000D3545">
              <w:rPr>
                <w:rFonts w:ascii="Arial" w:eastAsia="Calibri" w:hAnsi="Arial" w:cs="Arial"/>
                <w:spacing w:val="14"/>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y</w:t>
            </w:r>
            <w:r w:rsidRPr="000D3545">
              <w:rPr>
                <w:rFonts w:ascii="Arial" w:eastAsia="Calibri" w:hAnsi="Arial" w:cs="Arial"/>
                <w:spacing w:val="1"/>
                <w:w w:val="101"/>
                <w:position w:val="1"/>
                <w:sz w:val="18"/>
                <w:szCs w:val="18"/>
              </w:rPr>
              <w:t>i</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ş</w:t>
            </w:r>
            <w:r w:rsidRPr="000D3545">
              <w:rPr>
                <w:rFonts w:ascii="Arial" w:eastAsia="Calibri" w:hAnsi="Arial" w:cs="Arial"/>
                <w:spacing w:val="-3"/>
                <w:w w:val="101"/>
                <w:position w:val="1"/>
                <w:sz w:val="18"/>
                <w:szCs w:val="18"/>
              </w:rPr>
              <w:t>t</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r</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l</w:t>
            </w:r>
            <w:r w:rsidRPr="000D3545">
              <w:rPr>
                <w:rFonts w:ascii="Arial" w:eastAsia="Calibri" w:hAnsi="Arial" w:cs="Arial"/>
                <w:spacing w:val="-2"/>
                <w:w w:val="101"/>
                <w:position w:val="1"/>
                <w:sz w:val="18"/>
                <w:szCs w:val="18"/>
              </w:rPr>
              <w:t>m</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ş</w:t>
            </w:r>
            <w:r w:rsidRPr="000D3545">
              <w:rPr>
                <w:rFonts w:ascii="Arial" w:eastAsia="Calibri" w:hAnsi="Arial" w:cs="Arial"/>
                <w:sz w:val="18"/>
                <w:szCs w:val="18"/>
              </w:rPr>
              <w:t xml:space="preserve"> </w:t>
            </w:r>
            <w:r w:rsidRPr="000D3545">
              <w:rPr>
                <w:rFonts w:ascii="Arial" w:eastAsia="Calibri" w:hAnsi="Arial" w:cs="Arial"/>
                <w:spacing w:val="1"/>
                <w:sz w:val="18"/>
                <w:szCs w:val="18"/>
              </w:rPr>
              <w:t>is</w:t>
            </w:r>
            <w:r w:rsidRPr="000D3545">
              <w:rPr>
                <w:rFonts w:ascii="Arial" w:eastAsia="Calibri" w:hAnsi="Arial" w:cs="Arial"/>
                <w:spacing w:val="-3"/>
                <w:sz w:val="18"/>
                <w:szCs w:val="18"/>
              </w:rPr>
              <w:t>t</w:t>
            </w:r>
            <w:r w:rsidRPr="000D3545">
              <w:rPr>
                <w:rFonts w:ascii="Arial" w:eastAsia="Calibri" w:hAnsi="Arial" w:cs="Arial"/>
                <w:spacing w:val="1"/>
                <w:sz w:val="18"/>
                <w:szCs w:val="18"/>
              </w:rPr>
              <w:t>iş</w:t>
            </w:r>
            <w:r w:rsidRPr="000D3545">
              <w:rPr>
                <w:rFonts w:ascii="Arial" w:eastAsia="Calibri" w:hAnsi="Arial" w:cs="Arial"/>
                <w:spacing w:val="-1"/>
                <w:sz w:val="18"/>
                <w:szCs w:val="18"/>
              </w:rPr>
              <w:t>ar</w:t>
            </w:r>
            <w:r w:rsidRPr="000D3545">
              <w:rPr>
                <w:rFonts w:ascii="Arial" w:eastAsia="Calibri" w:hAnsi="Arial" w:cs="Arial"/>
                <w:sz w:val="18"/>
                <w:szCs w:val="18"/>
              </w:rPr>
              <w:t>e,</w:t>
            </w:r>
            <w:r w:rsidRPr="000D3545">
              <w:rPr>
                <w:rFonts w:ascii="Arial" w:eastAsia="Calibri" w:hAnsi="Arial" w:cs="Arial"/>
                <w:spacing w:val="1"/>
                <w:sz w:val="18"/>
                <w:szCs w:val="18"/>
              </w:rPr>
              <w:t xml:space="preserve"> </w:t>
            </w:r>
            <w:r w:rsidRPr="000D3545">
              <w:rPr>
                <w:rFonts w:ascii="Arial" w:eastAsia="Calibri" w:hAnsi="Arial" w:cs="Arial"/>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z w:val="18"/>
                <w:szCs w:val="18"/>
              </w:rPr>
              <w:t>og</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 o</w:t>
            </w:r>
            <w:r w:rsidRPr="000D3545">
              <w:rPr>
                <w:rFonts w:ascii="Arial" w:eastAsia="Calibri" w:hAnsi="Arial" w:cs="Arial"/>
                <w:spacing w:val="-1"/>
                <w:sz w:val="18"/>
                <w:szCs w:val="18"/>
              </w:rPr>
              <w:t>r</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pacing w:val="1"/>
                <w:sz w:val="18"/>
                <w:szCs w:val="18"/>
              </w:rPr>
              <w:t>lı</w:t>
            </w:r>
            <w:r w:rsidRPr="000D3545">
              <w:rPr>
                <w:rFonts w:ascii="Arial" w:eastAsia="Calibri" w:hAnsi="Arial" w:cs="Arial"/>
                <w:sz w:val="18"/>
                <w:szCs w:val="18"/>
              </w:rPr>
              <w:t>k</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ka</w:t>
            </w:r>
            <w:r w:rsidRPr="000D3545">
              <w:rPr>
                <w:rFonts w:ascii="Arial" w:eastAsia="Calibri" w:hAnsi="Arial" w:cs="Arial"/>
                <w:spacing w:val="-5"/>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ı</w:t>
            </w:r>
            <w:r w:rsidRPr="000D3545">
              <w:rPr>
                <w:rFonts w:ascii="Arial" w:eastAsia="Calibri" w:hAnsi="Arial" w:cs="Arial"/>
                <w:spacing w:val="15"/>
                <w:sz w:val="18"/>
                <w:szCs w:val="18"/>
              </w:rPr>
              <w:t xml:space="preserve"> </w:t>
            </w:r>
            <w:r w:rsidRPr="000D3545">
              <w:rPr>
                <w:rFonts w:ascii="Arial" w:eastAsia="Calibri" w:hAnsi="Arial" w:cs="Arial"/>
                <w:spacing w:val="-5"/>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w w:val="101"/>
                <w:sz w:val="18"/>
                <w:szCs w:val="18"/>
              </w:rPr>
              <w:t>u</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t</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051" w:type="dxa"/>
            <w:shd w:val="clear" w:color="auto" w:fill="auto"/>
          </w:tcPr>
          <w:p w14:paraId="3B3565D9" w14:textId="1A57A7A2" w:rsidR="00393CF4" w:rsidRPr="000D3545" w:rsidRDefault="00393CF4" w:rsidP="00393CF4">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shd w:val="clear" w:color="auto" w:fill="auto"/>
          </w:tcPr>
          <w:p w14:paraId="57194C75" w14:textId="77777777" w:rsidR="00811757" w:rsidRPr="000D3545" w:rsidRDefault="00393CF4" w:rsidP="00300A57">
            <w:pPr>
              <w:pStyle w:val="Standard"/>
              <w:numPr>
                <w:ilvl w:val="0"/>
                <w:numId w:val="54"/>
              </w:numPr>
              <w:tabs>
                <w:tab w:val="left" w:pos="2340"/>
              </w:tabs>
              <w:spacing w:after="0" w:line="240" w:lineRule="auto"/>
              <w:ind w:left="237" w:hanging="237"/>
              <w:rPr>
                <w:rFonts w:ascii="Arial" w:eastAsia="Calibri" w:hAnsi="Arial" w:cs="Arial"/>
                <w:spacing w:val="-4"/>
                <w:position w:val="1"/>
                <w:sz w:val="18"/>
                <w:szCs w:val="18"/>
              </w:rPr>
            </w:pPr>
            <w:r w:rsidRPr="000D3545">
              <w:rPr>
                <w:rFonts w:ascii="Arial" w:eastAsia="Calibri" w:hAnsi="Arial" w:cs="Arial"/>
                <w:spacing w:val="-4"/>
                <w:position w:val="1"/>
                <w:sz w:val="18"/>
                <w:szCs w:val="18"/>
              </w:rPr>
              <w:t>İl Kadın Hakları Koordinasyon Kurulu Bileşenleri</w:t>
            </w:r>
          </w:p>
          <w:p w14:paraId="0A910842" w14:textId="00970457" w:rsidR="00393CF4" w:rsidRPr="000D3545" w:rsidRDefault="00393CF4" w:rsidP="00300A57">
            <w:pPr>
              <w:pStyle w:val="Standard"/>
              <w:numPr>
                <w:ilvl w:val="0"/>
                <w:numId w:val="54"/>
              </w:numPr>
              <w:tabs>
                <w:tab w:val="left" w:pos="2340"/>
              </w:tabs>
              <w:spacing w:after="0" w:line="240" w:lineRule="auto"/>
              <w:ind w:left="237" w:hanging="237"/>
              <w:rPr>
                <w:rFonts w:ascii="Arial" w:eastAsia="Calibri" w:hAnsi="Arial" w:cs="Arial"/>
                <w:spacing w:val="-4"/>
                <w:position w:val="1"/>
                <w:sz w:val="18"/>
                <w:szCs w:val="18"/>
              </w:rPr>
            </w:pPr>
            <w:r w:rsidRPr="000D3545">
              <w:rPr>
                <w:rFonts w:ascii="Arial" w:eastAsia="Calibri" w:hAnsi="Arial" w:cs="Arial"/>
                <w:spacing w:val="-4"/>
                <w:position w:val="1"/>
                <w:sz w:val="18"/>
                <w:szCs w:val="18"/>
              </w:rPr>
              <w:t>İlgili diğer kurum/kuruluşlar</w:t>
            </w:r>
          </w:p>
        </w:tc>
        <w:tc>
          <w:tcPr>
            <w:tcW w:w="3587" w:type="dxa"/>
          </w:tcPr>
          <w:p w14:paraId="78F677F5" w14:textId="77777777" w:rsidR="00393CF4" w:rsidRPr="000D3545" w:rsidRDefault="00393CF4" w:rsidP="00300A57">
            <w:pPr>
              <w:pStyle w:val="Standard"/>
              <w:numPr>
                <w:ilvl w:val="0"/>
                <w:numId w:val="54"/>
              </w:numPr>
              <w:tabs>
                <w:tab w:val="left" w:pos="2340"/>
              </w:tabs>
              <w:spacing w:after="0" w:line="240" w:lineRule="auto"/>
              <w:ind w:left="237" w:hanging="237"/>
              <w:rPr>
                <w:rFonts w:ascii="Arial" w:eastAsia="Calibri" w:hAnsi="Arial" w:cs="Arial"/>
                <w:spacing w:val="-4"/>
                <w:position w:val="1"/>
                <w:sz w:val="18"/>
                <w:szCs w:val="18"/>
              </w:rPr>
            </w:pPr>
          </w:p>
        </w:tc>
        <w:tc>
          <w:tcPr>
            <w:tcW w:w="2377" w:type="dxa"/>
            <w:shd w:val="clear" w:color="auto" w:fill="auto"/>
          </w:tcPr>
          <w:p w14:paraId="2264E3BF" w14:textId="49FAEFEC" w:rsidR="00393CF4" w:rsidRPr="000D3545" w:rsidRDefault="00393CF4" w:rsidP="00393CF4">
            <w:pPr>
              <w:numPr>
                <w:ilvl w:val="0"/>
                <w:numId w:val="54"/>
              </w:numPr>
              <w:ind w:left="237" w:hanging="237"/>
              <w:rPr>
                <w:rFonts w:ascii="Arial" w:hAnsi="Arial" w:cs="Arial"/>
                <w:sz w:val="18"/>
                <w:szCs w:val="18"/>
              </w:rPr>
            </w:pPr>
            <w:r w:rsidRPr="000D3545">
              <w:rPr>
                <w:rFonts w:ascii="Arial" w:eastAsia="Calibri" w:hAnsi="Arial" w:cs="Arial"/>
                <w:spacing w:val="-1"/>
                <w:w w:val="101"/>
                <w:position w:val="1"/>
                <w:sz w:val="18"/>
                <w:szCs w:val="18"/>
              </w:rPr>
              <w:t>Or</w:t>
            </w:r>
            <w:r w:rsidRPr="000D3545">
              <w:rPr>
                <w:rFonts w:ascii="Arial" w:eastAsia="Calibri" w:hAnsi="Arial" w:cs="Arial"/>
                <w:spacing w:val="1"/>
                <w:w w:val="101"/>
                <w:position w:val="1"/>
                <w:sz w:val="18"/>
                <w:szCs w:val="18"/>
              </w:rPr>
              <w:t>t</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k</w:t>
            </w:r>
            <w:r w:rsidRPr="000D3545">
              <w:rPr>
                <w:rFonts w:ascii="Arial" w:eastAsia="Calibri" w:hAnsi="Arial" w:cs="Arial"/>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lış</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393CF4" w:rsidRPr="000D3545" w14:paraId="57BF0FC2" w14:textId="77777777" w:rsidTr="00726A53">
        <w:tc>
          <w:tcPr>
            <w:tcW w:w="14560" w:type="dxa"/>
            <w:gridSpan w:val="5"/>
            <w:shd w:val="clear" w:color="auto" w:fill="D9D9D9"/>
          </w:tcPr>
          <w:p w14:paraId="0A541BE6" w14:textId="2ABB8350" w:rsidR="00393CF4" w:rsidRPr="000D3545" w:rsidRDefault="00393CF4" w:rsidP="00596EB5">
            <w:pPr>
              <w:tabs>
                <w:tab w:val="left" w:pos="2340"/>
              </w:tabs>
              <w:rPr>
                <w:rFonts w:ascii="Arial" w:hAnsi="Arial" w:cs="Arial"/>
                <w:sz w:val="20"/>
                <w:szCs w:val="20"/>
              </w:rPr>
            </w:pPr>
            <w:r w:rsidRPr="000D3545">
              <w:rPr>
                <w:rFonts w:ascii="Arial" w:hAnsi="Arial" w:cs="Verdana"/>
                <w:b/>
                <w:bCs/>
                <w:sz w:val="20"/>
                <w:szCs w:val="20"/>
              </w:rPr>
              <w:t xml:space="preserve">Stratejik Öncelik </w:t>
            </w:r>
            <w:proofErr w:type="gramStart"/>
            <w:r w:rsidRPr="000D3545">
              <w:rPr>
                <w:rFonts w:ascii="Arial" w:hAnsi="Arial" w:cs="Verdana"/>
                <w:b/>
                <w:bCs/>
                <w:sz w:val="20"/>
                <w:szCs w:val="20"/>
              </w:rPr>
              <w:t>5.2</w:t>
            </w:r>
            <w:proofErr w:type="gramEnd"/>
            <w:r w:rsidRPr="000D3545">
              <w:rPr>
                <w:rFonts w:ascii="Arial" w:hAnsi="Arial" w:cs="Verdana"/>
                <w:b/>
                <w:bCs/>
                <w:sz w:val="20"/>
                <w:szCs w:val="20"/>
              </w:rPr>
              <w:t>:</w:t>
            </w:r>
            <w:r w:rsidRPr="000D3545">
              <w:rPr>
                <w:rFonts w:ascii="Arial" w:hAnsi="Arial" w:cs="Verdana"/>
                <w:sz w:val="20"/>
                <w:szCs w:val="20"/>
              </w:rPr>
              <w:t xml:space="preserve"> </w:t>
            </w:r>
            <w:r w:rsidR="00811757" w:rsidRPr="000D3545">
              <w:rPr>
                <w:rFonts w:ascii="Arial" w:eastAsia="Calibri" w:hAnsi="Arial" w:cs="Arial"/>
                <w:w w:val="101"/>
                <w:sz w:val="20"/>
                <w:szCs w:val="20"/>
              </w:rPr>
              <w:t>L</w:t>
            </w:r>
            <w:r w:rsidR="00811757" w:rsidRPr="000D3545">
              <w:rPr>
                <w:rFonts w:ascii="Arial" w:eastAsia="Calibri" w:hAnsi="Arial" w:cs="Arial"/>
                <w:spacing w:val="1"/>
                <w:w w:val="101"/>
                <w:sz w:val="20"/>
                <w:szCs w:val="20"/>
              </w:rPr>
              <w:t>i</w:t>
            </w:r>
            <w:r w:rsidR="00811757" w:rsidRPr="000D3545">
              <w:rPr>
                <w:rFonts w:ascii="Arial" w:eastAsia="Calibri" w:hAnsi="Arial" w:cs="Arial"/>
                <w:w w:val="101"/>
                <w:sz w:val="20"/>
                <w:szCs w:val="20"/>
              </w:rPr>
              <w:t>de</w:t>
            </w:r>
            <w:r w:rsidR="00811757" w:rsidRPr="000D3545">
              <w:rPr>
                <w:rFonts w:ascii="Arial" w:eastAsia="Calibri" w:hAnsi="Arial" w:cs="Arial"/>
                <w:spacing w:val="-1"/>
                <w:w w:val="101"/>
                <w:sz w:val="20"/>
                <w:szCs w:val="20"/>
              </w:rPr>
              <w:t>r</w:t>
            </w:r>
            <w:r w:rsidR="00811757" w:rsidRPr="000D3545">
              <w:rPr>
                <w:rFonts w:ascii="Arial" w:eastAsia="Calibri" w:hAnsi="Arial" w:cs="Arial"/>
                <w:w w:val="101"/>
                <w:sz w:val="20"/>
                <w:szCs w:val="20"/>
              </w:rPr>
              <w:t xml:space="preserve">, </w:t>
            </w:r>
            <w:r w:rsidR="00811757" w:rsidRPr="000D3545">
              <w:rPr>
                <w:rFonts w:ascii="Arial" w:eastAsia="Calibri" w:hAnsi="Arial" w:cs="Arial"/>
                <w:spacing w:val="-1"/>
                <w:sz w:val="20"/>
                <w:szCs w:val="20"/>
              </w:rPr>
              <w:t>a</w:t>
            </w:r>
            <w:r w:rsidR="00811757" w:rsidRPr="000D3545">
              <w:rPr>
                <w:rFonts w:ascii="Arial" w:eastAsia="Calibri" w:hAnsi="Arial" w:cs="Arial"/>
                <w:sz w:val="20"/>
                <w:szCs w:val="20"/>
              </w:rPr>
              <w:t>d</w:t>
            </w:r>
            <w:r w:rsidR="00811757" w:rsidRPr="000D3545">
              <w:rPr>
                <w:rFonts w:ascii="Arial" w:eastAsia="Calibri" w:hAnsi="Arial" w:cs="Arial"/>
                <w:spacing w:val="-1"/>
                <w:sz w:val="20"/>
                <w:szCs w:val="20"/>
              </w:rPr>
              <w:t>a</w:t>
            </w:r>
            <w:r w:rsidR="00811757" w:rsidRPr="000D3545">
              <w:rPr>
                <w:rFonts w:ascii="Arial" w:eastAsia="Calibri" w:hAnsi="Arial" w:cs="Arial"/>
                <w:sz w:val="20"/>
                <w:szCs w:val="20"/>
              </w:rPr>
              <w:t>y</w:t>
            </w:r>
            <w:r w:rsidR="00811757" w:rsidRPr="000D3545">
              <w:rPr>
                <w:rFonts w:ascii="Arial" w:eastAsia="Calibri" w:hAnsi="Arial" w:cs="Arial"/>
                <w:spacing w:val="4"/>
                <w:sz w:val="20"/>
                <w:szCs w:val="20"/>
              </w:rPr>
              <w:t xml:space="preserve"> </w:t>
            </w:r>
            <w:r w:rsidR="00811757" w:rsidRPr="000D3545">
              <w:rPr>
                <w:rFonts w:ascii="Arial" w:eastAsia="Calibri" w:hAnsi="Arial" w:cs="Arial"/>
                <w:spacing w:val="-1"/>
                <w:w w:val="101"/>
                <w:sz w:val="20"/>
                <w:szCs w:val="20"/>
              </w:rPr>
              <w:t>v</w:t>
            </w:r>
            <w:r w:rsidR="00811757" w:rsidRPr="000D3545">
              <w:rPr>
                <w:rFonts w:ascii="Arial" w:eastAsia="Calibri" w:hAnsi="Arial" w:cs="Arial"/>
                <w:w w:val="101"/>
                <w:sz w:val="20"/>
                <w:szCs w:val="20"/>
              </w:rPr>
              <w:t xml:space="preserve">e </w:t>
            </w:r>
            <w:r w:rsidR="00811757" w:rsidRPr="000D3545">
              <w:rPr>
                <w:rFonts w:ascii="Arial" w:eastAsia="Calibri" w:hAnsi="Arial" w:cs="Arial"/>
                <w:spacing w:val="1"/>
                <w:w w:val="101"/>
                <w:sz w:val="20"/>
                <w:szCs w:val="20"/>
              </w:rPr>
              <w:t>s</w:t>
            </w:r>
            <w:r w:rsidR="00811757" w:rsidRPr="000D3545">
              <w:rPr>
                <w:rFonts w:ascii="Arial" w:eastAsia="Calibri" w:hAnsi="Arial" w:cs="Arial"/>
                <w:w w:val="101"/>
                <w:sz w:val="20"/>
                <w:szCs w:val="20"/>
              </w:rPr>
              <w:t>eç</w:t>
            </w:r>
            <w:r w:rsidR="00811757" w:rsidRPr="000D3545">
              <w:rPr>
                <w:rFonts w:ascii="Arial" w:eastAsia="Calibri" w:hAnsi="Arial" w:cs="Arial"/>
                <w:spacing w:val="-2"/>
                <w:w w:val="101"/>
                <w:sz w:val="20"/>
                <w:szCs w:val="20"/>
              </w:rPr>
              <w:t>m</w:t>
            </w:r>
            <w:r w:rsidR="00811757" w:rsidRPr="000D3545">
              <w:rPr>
                <w:rFonts w:ascii="Arial" w:eastAsia="Calibri" w:hAnsi="Arial" w:cs="Arial"/>
                <w:spacing w:val="-4"/>
                <w:w w:val="101"/>
                <w:sz w:val="20"/>
                <w:szCs w:val="20"/>
              </w:rPr>
              <w:t>e</w:t>
            </w:r>
            <w:r w:rsidR="00811757" w:rsidRPr="000D3545">
              <w:rPr>
                <w:rFonts w:ascii="Arial" w:eastAsia="Calibri" w:hAnsi="Arial" w:cs="Arial"/>
                <w:w w:val="101"/>
                <w:sz w:val="20"/>
                <w:szCs w:val="20"/>
              </w:rPr>
              <w:t>n o</w:t>
            </w:r>
            <w:r w:rsidR="00811757" w:rsidRPr="000D3545">
              <w:rPr>
                <w:rFonts w:ascii="Arial" w:eastAsia="Calibri" w:hAnsi="Arial" w:cs="Arial"/>
                <w:spacing w:val="1"/>
                <w:w w:val="101"/>
                <w:sz w:val="20"/>
                <w:szCs w:val="20"/>
              </w:rPr>
              <w:t>l</w:t>
            </w:r>
            <w:r w:rsidR="00811757" w:rsidRPr="000D3545">
              <w:rPr>
                <w:rFonts w:ascii="Arial" w:eastAsia="Calibri" w:hAnsi="Arial" w:cs="Arial"/>
                <w:spacing w:val="-1"/>
                <w:w w:val="101"/>
                <w:sz w:val="20"/>
                <w:szCs w:val="20"/>
              </w:rPr>
              <w:t>ara</w:t>
            </w:r>
            <w:r w:rsidR="00811757" w:rsidRPr="000D3545">
              <w:rPr>
                <w:rFonts w:ascii="Arial" w:eastAsia="Calibri" w:hAnsi="Arial" w:cs="Arial"/>
                <w:w w:val="101"/>
                <w:sz w:val="20"/>
                <w:szCs w:val="20"/>
              </w:rPr>
              <w:t xml:space="preserve">k </w:t>
            </w:r>
            <w:r w:rsidR="00811757" w:rsidRPr="000D3545">
              <w:rPr>
                <w:rFonts w:ascii="Arial" w:eastAsia="Calibri" w:hAnsi="Arial" w:cs="Arial"/>
                <w:spacing w:val="-1"/>
                <w:w w:val="101"/>
                <w:sz w:val="20"/>
                <w:szCs w:val="20"/>
              </w:rPr>
              <w:t>ka</w:t>
            </w:r>
            <w:r w:rsidR="00811757" w:rsidRPr="000D3545">
              <w:rPr>
                <w:rFonts w:ascii="Arial" w:eastAsia="Calibri" w:hAnsi="Arial" w:cs="Arial"/>
                <w:w w:val="101"/>
                <w:sz w:val="20"/>
                <w:szCs w:val="20"/>
              </w:rPr>
              <w:t>d</w:t>
            </w:r>
            <w:r w:rsidR="00811757" w:rsidRPr="000D3545">
              <w:rPr>
                <w:rFonts w:ascii="Arial" w:eastAsia="Calibri" w:hAnsi="Arial" w:cs="Arial"/>
                <w:spacing w:val="1"/>
                <w:w w:val="101"/>
                <w:sz w:val="20"/>
                <w:szCs w:val="20"/>
              </w:rPr>
              <w:t>ı</w:t>
            </w:r>
            <w:r w:rsidR="00811757" w:rsidRPr="000D3545">
              <w:rPr>
                <w:rFonts w:ascii="Arial" w:eastAsia="Calibri" w:hAnsi="Arial" w:cs="Arial"/>
                <w:w w:val="101"/>
                <w:sz w:val="20"/>
                <w:szCs w:val="20"/>
              </w:rPr>
              <w:t>n</w:t>
            </w:r>
            <w:r w:rsidR="00811757" w:rsidRPr="000D3545">
              <w:rPr>
                <w:rFonts w:ascii="Arial" w:eastAsia="Calibri" w:hAnsi="Arial" w:cs="Arial"/>
                <w:spacing w:val="1"/>
                <w:w w:val="101"/>
                <w:sz w:val="20"/>
                <w:szCs w:val="20"/>
              </w:rPr>
              <w:t>l</w:t>
            </w:r>
            <w:r w:rsidR="00811757" w:rsidRPr="000D3545">
              <w:rPr>
                <w:rFonts w:ascii="Arial" w:eastAsia="Calibri" w:hAnsi="Arial" w:cs="Arial"/>
                <w:spacing w:val="-1"/>
                <w:w w:val="101"/>
                <w:sz w:val="20"/>
                <w:szCs w:val="20"/>
              </w:rPr>
              <w:t>a</w:t>
            </w:r>
            <w:r w:rsidR="00811757" w:rsidRPr="000D3545">
              <w:rPr>
                <w:rFonts w:ascii="Arial" w:eastAsia="Calibri" w:hAnsi="Arial" w:cs="Arial"/>
                <w:spacing w:val="-6"/>
                <w:w w:val="101"/>
                <w:sz w:val="20"/>
                <w:szCs w:val="20"/>
              </w:rPr>
              <w:t>r</w:t>
            </w:r>
            <w:r w:rsidR="00811757" w:rsidRPr="000D3545">
              <w:rPr>
                <w:rFonts w:ascii="Arial" w:eastAsia="Calibri" w:hAnsi="Arial" w:cs="Arial"/>
                <w:spacing w:val="1"/>
                <w:w w:val="101"/>
                <w:sz w:val="20"/>
                <w:szCs w:val="20"/>
              </w:rPr>
              <w:t>ı</w:t>
            </w:r>
            <w:r w:rsidR="00811757" w:rsidRPr="000D3545">
              <w:rPr>
                <w:rFonts w:ascii="Arial" w:eastAsia="Calibri" w:hAnsi="Arial" w:cs="Arial"/>
                <w:w w:val="101"/>
                <w:sz w:val="20"/>
                <w:szCs w:val="20"/>
              </w:rPr>
              <w:t xml:space="preserve">n </w:t>
            </w:r>
            <w:r w:rsidR="00811757" w:rsidRPr="000D3545">
              <w:rPr>
                <w:rFonts w:ascii="Arial" w:eastAsia="Calibri" w:hAnsi="Arial" w:cs="Arial"/>
                <w:spacing w:val="1"/>
                <w:sz w:val="20"/>
                <w:szCs w:val="20"/>
              </w:rPr>
              <w:t>si</w:t>
            </w:r>
            <w:r w:rsidR="00811757" w:rsidRPr="000D3545">
              <w:rPr>
                <w:rFonts w:ascii="Arial" w:eastAsia="Calibri" w:hAnsi="Arial" w:cs="Arial"/>
                <w:spacing w:val="-1"/>
                <w:sz w:val="20"/>
                <w:szCs w:val="20"/>
              </w:rPr>
              <w:t>ya</w:t>
            </w:r>
            <w:r w:rsidR="00811757" w:rsidRPr="000D3545">
              <w:rPr>
                <w:rFonts w:ascii="Arial" w:eastAsia="Calibri" w:hAnsi="Arial" w:cs="Arial"/>
                <w:spacing w:val="-4"/>
                <w:sz w:val="20"/>
                <w:szCs w:val="20"/>
              </w:rPr>
              <w:t>s</w:t>
            </w:r>
            <w:r w:rsidR="00811757" w:rsidRPr="000D3545">
              <w:rPr>
                <w:rFonts w:ascii="Arial" w:eastAsia="Calibri" w:hAnsi="Arial" w:cs="Arial"/>
                <w:sz w:val="20"/>
                <w:szCs w:val="20"/>
              </w:rPr>
              <w:t>i</w:t>
            </w:r>
            <w:r w:rsidR="00811757" w:rsidRPr="000D3545">
              <w:rPr>
                <w:rFonts w:ascii="Arial" w:eastAsia="Calibri" w:hAnsi="Arial" w:cs="Arial"/>
                <w:spacing w:val="8"/>
                <w:sz w:val="20"/>
                <w:szCs w:val="20"/>
              </w:rPr>
              <w:t xml:space="preserve"> </w:t>
            </w:r>
            <w:r w:rsidR="00811757" w:rsidRPr="000D3545">
              <w:rPr>
                <w:rFonts w:ascii="Arial" w:eastAsia="Calibri" w:hAnsi="Arial" w:cs="Arial"/>
                <w:spacing w:val="-1"/>
                <w:w w:val="101"/>
                <w:sz w:val="20"/>
                <w:szCs w:val="20"/>
              </w:rPr>
              <w:t>kara</w:t>
            </w:r>
            <w:r w:rsidR="00811757" w:rsidRPr="000D3545">
              <w:rPr>
                <w:rFonts w:ascii="Arial" w:eastAsia="Calibri" w:hAnsi="Arial" w:cs="Arial"/>
                <w:w w:val="101"/>
                <w:sz w:val="20"/>
                <w:szCs w:val="20"/>
              </w:rPr>
              <w:t xml:space="preserve">r </w:t>
            </w:r>
            <w:r w:rsidR="00811757" w:rsidRPr="000D3545">
              <w:rPr>
                <w:rFonts w:ascii="Arial" w:eastAsia="Calibri" w:hAnsi="Arial" w:cs="Arial"/>
                <w:spacing w:val="-1"/>
                <w:w w:val="101"/>
                <w:sz w:val="20"/>
                <w:szCs w:val="20"/>
              </w:rPr>
              <w:t>a</w:t>
            </w:r>
            <w:r w:rsidR="00811757" w:rsidRPr="000D3545">
              <w:rPr>
                <w:rFonts w:ascii="Arial" w:eastAsia="Calibri" w:hAnsi="Arial" w:cs="Arial"/>
                <w:spacing w:val="1"/>
                <w:w w:val="101"/>
                <w:sz w:val="20"/>
                <w:szCs w:val="20"/>
              </w:rPr>
              <w:t>l</w:t>
            </w:r>
            <w:r w:rsidR="00811757" w:rsidRPr="000D3545">
              <w:rPr>
                <w:rFonts w:ascii="Arial" w:eastAsia="Calibri" w:hAnsi="Arial" w:cs="Arial"/>
                <w:spacing w:val="-2"/>
                <w:w w:val="101"/>
                <w:sz w:val="20"/>
                <w:szCs w:val="20"/>
              </w:rPr>
              <w:t>m</w:t>
            </w:r>
            <w:r w:rsidR="00811757" w:rsidRPr="000D3545">
              <w:rPr>
                <w:rFonts w:ascii="Arial" w:eastAsia="Calibri" w:hAnsi="Arial" w:cs="Arial"/>
                <w:w w:val="101"/>
                <w:sz w:val="20"/>
                <w:szCs w:val="20"/>
              </w:rPr>
              <w:t xml:space="preserve">a </w:t>
            </w:r>
            <w:r w:rsidR="00811757" w:rsidRPr="000D3545">
              <w:rPr>
                <w:rFonts w:ascii="Arial" w:eastAsia="Calibri" w:hAnsi="Arial" w:cs="Arial"/>
                <w:spacing w:val="-2"/>
                <w:w w:val="101"/>
                <w:sz w:val="20"/>
                <w:szCs w:val="20"/>
              </w:rPr>
              <w:t>m</w:t>
            </w:r>
            <w:r w:rsidR="00811757" w:rsidRPr="000D3545">
              <w:rPr>
                <w:rFonts w:ascii="Arial" w:eastAsia="Calibri" w:hAnsi="Arial" w:cs="Arial"/>
                <w:w w:val="101"/>
                <w:sz w:val="20"/>
                <w:szCs w:val="20"/>
              </w:rPr>
              <w:t>e</w:t>
            </w:r>
            <w:r w:rsidR="00811757" w:rsidRPr="000D3545">
              <w:rPr>
                <w:rFonts w:ascii="Arial" w:eastAsia="Calibri" w:hAnsi="Arial" w:cs="Arial"/>
                <w:spacing w:val="-1"/>
                <w:w w:val="101"/>
                <w:sz w:val="20"/>
                <w:szCs w:val="20"/>
              </w:rPr>
              <w:t>ka</w:t>
            </w:r>
            <w:r w:rsidR="00811757" w:rsidRPr="000D3545">
              <w:rPr>
                <w:rFonts w:ascii="Arial" w:eastAsia="Calibri" w:hAnsi="Arial" w:cs="Arial"/>
                <w:w w:val="101"/>
                <w:sz w:val="20"/>
                <w:szCs w:val="20"/>
              </w:rPr>
              <w:t>n</w:t>
            </w:r>
            <w:r w:rsidR="00811757" w:rsidRPr="000D3545">
              <w:rPr>
                <w:rFonts w:ascii="Arial" w:eastAsia="Calibri" w:hAnsi="Arial" w:cs="Arial"/>
                <w:spacing w:val="1"/>
                <w:w w:val="101"/>
                <w:sz w:val="20"/>
                <w:szCs w:val="20"/>
              </w:rPr>
              <w:t>i</w:t>
            </w:r>
            <w:r w:rsidR="00811757" w:rsidRPr="000D3545">
              <w:rPr>
                <w:rFonts w:ascii="Arial" w:eastAsia="Calibri" w:hAnsi="Arial" w:cs="Arial"/>
                <w:w w:val="101"/>
                <w:sz w:val="20"/>
                <w:szCs w:val="20"/>
              </w:rPr>
              <w:t>z</w:t>
            </w:r>
            <w:r w:rsidR="00811757" w:rsidRPr="000D3545">
              <w:rPr>
                <w:rFonts w:ascii="Arial" w:eastAsia="Calibri" w:hAnsi="Arial" w:cs="Arial"/>
                <w:spacing w:val="-2"/>
                <w:w w:val="101"/>
                <w:sz w:val="20"/>
                <w:szCs w:val="20"/>
              </w:rPr>
              <w:t>m</w:t>
            </w:r>
            <w:r w:rsidR="00811757" w:rsidRPr="000D3545">
              <w:rPr>
                <w:rFonts w:ascii="Arial" w:eastAsia="Calibri" w:hAnsi="Arial" w:cs="Arial"/>
                <w:spacing w:val="-6"/>
                <w:w w:val="101"/>
                <w:sz w:val="20"/>
                <w:szCs w:val="20"/>
              </w:rPr>
              <w:t>a</w:t>
            </w:r>
            <w:r w:rsidR="00811757" w:rsidRPr="000D3545">
              <w:rPr>
                <w:rFonts w:ascii="Arial" w:eastAsia="Calibri" w:hAnsi="Arial" w:cs="Arial"/>
                <w:w w:val="101"/>
                <w:sz w:val="20"/>
                <w:szCs w:val="20"/>
              </w:rPr>
              <w:t>l</w:t>
            </w:r>
            <w:r w:rsidR="00811757" w:rsidRPr="000D3545">
              <w:rPr>
                <w:rFonts w:ascii="Arial" w:eastAsia="Calibri" w:hAnsi="Arial" w:cs="Arial"/>
                <w:spacing w:val="-1"/>
                <w:sz w:val="20"/>
                <w:szCs w:val="20"/>
              </w:rPr>
              <w:t>ar</w:t>
            </w:r>
            <w:r w:rsidR="00811757" w:rsidRPr="000D3545">
              <w:rPr>
                <w:rFonts w:ascii="Arial" w:eastAsia="Calibri" w:hAnsi="Arial" w:cs="Arial"/>
                <w:spacing w:val="1"/>
                <w:sz w:val="20"/>
                <w:szCs w:val="20"/>
              </w:rPr>
              <w:t>ı</w:t>
            </w:r>
            <w:r w:rsidR="00811757" w:rsidRPr="000D3545">
              <w:rPr>
                <w:rFonts w:ascii="Arial" w:eastAsia="Calibri" w:hAnsi="Arial" w:cs="Arial"/>
                <w:sz w:val="20"/>
                <w:szCs w:val="20"/>
              </w:rPr>
              <w:t>nda</w:t>
            </w:r>
            <w:r w:rsidR="00811757" w:rsidRPr="000D3545">
              <w:rPr>
                <w:rFonts w:ascii="Arial" w:eastAsia="Calibri" w:hAnsi="Arial" w:cs="Arial"/>
                <w:spacing w:val="1"/>
                <w:sz w:val="20"/>
                <w:szCs w:val="20"/>
              </w:rPr>
              <w:t xml:space="preserve"> </w:t>
            </w:r>
            <w:r w:rsidR="00811757" w:rsidRPr="000D3545">
              <w:rPr>
                <w:rFonts w:ascii="Arial" w:eastAsia="Calibri" w:hAnsi="Arial" w:cs="Arial"/>
                <w:w w:val="101"/>
                <w:sz w:val="20"/>
                <w:szCs w:val="20"/>
              </w:rPr>
              <w:t>e</w:t>
            </w:r>
            <w:r w:rsidR="00811757" w:rsidRPr="000D3545">
              <w:rPr>
                <w:rFonts w:ascii="Arial" w:eastAsia="Calibri" w:hAnsi="Arial" w:cs="Arial"/>
                <w:spacing w:val="1"/>
                <w:w w:val="101"/>
                <w:sz w:val="20"/>
                <w:szCs w:val="20"/>
              </w:rPr>
              <w:t>ş</w:t>
            </w:r>
            <w:r w:rsidR="00811757" w:rsidRPr="000D3545">
              <w:rPr>
                <w:rFonts w:ascii="Arial" w:eastAsia="Calibri" w:hAnsi="Arial" w:cs="Arial"/>
                <w:spacing w:val="-3"/>
                <w:w w:val="101"/>
                <w:sz w:val="20"/>
                <w:szCs w:val="20"/>
              </w:rPr>
              <w:t>i</w:t>
            </w:r>
            <w:r w:rsidR="00811757" w:rsidRPr="000D3545">
              <w:rPr>
                <w:rFonts w:ascii="Arial" w:eastAsia="Calibri" w:hAnsi="Arial" w:cs="Arial"/>
                <w:w w:val="101"/>
                <w:sz w:val="20"/>
                <w:szCs w:val="20"/>
              </w:rPr>
              <w:t xml:space="preserve">t </w:t>
            </w:r>
            <w:r w:rsidR="00811757" w:rsidRPr="000D3545">
              <w:rPr>
                <w:rFonts w:ascii="Arial" w:eastAsia="Calibri" w:hAnsi="Arial" w:cs="Arial"/>
                <w:spacing w:val="1"/>
                <w:w w:val="101"/>
                <w:sz w:val="20"/>
                <w:szCs w:val="20"/>
              </w:rPr>
              <w:t>t</w:t>
            </w:r>
            <w:r w:rsidR="00811757" w:rsidRPr="000D3545">
              <w:rPr>
                <w:rFonts w:ascii="Arial" w:eastAsia="Calibri" w:hAnsi="Arial" w:cs="Arial"/>
                <w:w w:val="101"/>
                <w:sz w:val="20"/>
                <w:szCs w:val="20"/>
              </w:rPr>
              <w:t>e</w:t>
            </w:r>
            <w:r w:rsidR="00811757" w:rsidRPr="000D3545">
              <w:rPr>
                <w:rFonts w:ascii="Arial" w:eastAsia="Calibri" w:hAnsi="Arial" w:cs="Arial"/>
                <w:spacing w:val="-2"/>
                <w:w w:val="101"/>
                <w:sz w:val="20"/>
                <w:szCs w:val="20"/>
              </w:rPr>
              <w:t>m</w:t>
            </w:r>
            <w:r w:rsidR="00811757" w:rsidRPr="000D3545">
              <w:rPr>
                <w:rFonts w:ascii="Arial" w:eastAsia="Calibri" w:hAnsi="Arial" w:cs="Arial"/>
                <w:spacing w:val="-4"/>
                <w:w w:val="101"/>
                <w:sz w:val="20"/>
                <w:szCs w:val="20"/>
              </w:rPr>
              <w:t>s</w:t>
            </w:r>
            <w:r w:rsidR="00811757" w:rsidRPr="000D3545">
              <w:rPr>
                <w:rFonts w:ascii="Arial" w:eastAsia="Calibri" w:hAnsi="Arial" w:cs="Arial"/>
                <w:spacing w:val="1"/>
                <w:w w:val="101"/>
                <w:sz w:val="20"/>
                <w:szCs w:val="20"/>
              </w:rPr>
              <w:t>il</w:t>
            </w:r>
            <w:r w:rsidR="00811757" w:rsidRPr="000D3545">
              <w:rPr>
                <w:rFonts w:ascii="Arial" w:eastAsia="Calibri" w:hAnsi="Arial" w:cs="Arial"/>
                <w:w w:val="101"/>
                <w:sz w:val="20"/>
                <w:szCs w:val="20"/>
              </w:rPr>
              <w:t>inin güç</w:t>
            </w:r>
            <w:r w:rsidR="00811757" w:rsidRPr="000D3545">
              <w:rPr>
                <w:rFonts w:ascii="Arial" w:eastAsia="Calibri" w:hAnsi="Arial" w:cs="Arial"/>
                <w:spacing w:val="-3"/>
                <w:w w:val="101"/>
                <w:sz w:val="20"/>
                <w:szCs w:val="20"/>
              </w:rPr>
              <w:t>l</w:t>
            </w:r>
            <w:r w:rsidR="00811757" w:rsidRPr="000D3545">
              <w:rPr>
                <w:rFonts w:ascii="Arial" w:eastAsia="Calibri" w:hAnsi="Arial" w:cs="Arial"/>
                <w:w w:val="101"/>
                <w:sz w:val="20"/>
                <w:szCs w:val="20"/>
              </w:rPr>
              <w:t>en</w:t>
            </w:r>
            <w:r w:rsidR="00811757" w:rsidRPr="000D3545">
              <w:rPr>
                <w:rFonts w:ascii="Arial" w:eastAsia="Calibri" w:hAnsi="Arial" w:cs="Arial"/>
                <w:spacing w:val="-5"/>
                <w:w w:val="101"/>
                <w:sz w:val="20"/>
                <w:szCs w:val="20"/>
              </w:rPr>
              <w:t>d</w:t>
            </w:r>
            <w:r w:rsidR="00811757" w:rsidRPr="000D3545">
              <w:rPr>
                <w:rFonts w:ascii="Arial" w:eastAsia="Calibri" w:hAnsi="Arial" w:cs="Arial"/>
                <w:spacing w:val="1"/>
                <w:w w:val="101"/>
                <w:sz w:val="20"/>
                <w:szCs w:val="20"/>
              </w:rPr>
              <w:t>i</w:t>
            </w:r>
            <w:r w:rsidR="00811757" w:rsidRPr="000D3545">
              <w:rPr>
                <w:rFonts w:ascii="Arial" w:eastAsia="Calibri" w:hAnsi="Arial" w:cs="Arial"/>
                <w:spacing w:val="-1"/>
                <w:w w:val="101"/>
                <w:sz w:val="20"/>
                <w:szCs w:val="20"/>
              </w:rPr>
              <w:t>r</w:t>
            </w:r>
            <w:r w:rsidR="00811757" w:rsidRPr="000D3545">
              <w:rPr>
                <w:rFonts w:ascii="Arial" w:eastAsia="Calibri" w:hAnsi="Arial" w:cs="Arial"/>
                <w:spacing w:val="1"/>
                <w:w w:val="101"/>
                <w:sz w:val="20"/>
                <w:szCs w:val="20"/>
              </w:rPr>
              <w:t>i</w:t>
            </w:r>
            <w:r w:rsidR="00811757" w:rsidRPr="000D3545">
              <w:rPr>
                <w:rFonts w:ascii="Arial" w:eastAsia="Calibri" w:hAnsi="Arial" w:cs="Arial"/>
                <w:spacing w:val="-3"/>
                <w:w w:val="101"/>
                <w:sz w:val="20"/>
                <w:szCs w:val="20"/>
              </w:rPr>
              <w:t>l</w:t>
            </w:r>
            <w:r w:rsidR="00811757" w:rsidRPr="000D3545">
              <w:rPr>
                <w:rFonts w:ascii="Arial" w:eastAsia="Calibri" w:hAnsi="Arial" w:cs="Arial"/>
                <w:w w:val="101"/>
                <w:sz w:val="20"/>
                <w:szCs w:val="20"/>
              </w:rPr>
              <w:t>mesi</w:t>
            </w:r>
          </w:p>
        </w:tc>
      </w:tr>
      <w:tr w:rsidR="00393CF4" w:rsidRPr="000D3545" w14:paraId="591AB972" w14:textId="77777777" w:rsidTr="00726A53">
        <w:tc>
          <w:tcPr>
            <w:tcW w:w="14560" w:type="dxa"/>
            <w:gridSpan w:val="5"/>
            <w:shd w:val="clear" w:color="auto" w:fill="D5DCE4"/>
          </w:tcPr>
          <w:p w14:paraId="57CC7113" w14:textId="5A7A4C7F" w:rsidR="00393CF4" w:rsidRPr="000D3545" w:rsidRDefault="00393CF4">
            <w:pPr>
              <w:rPr>
                <w:rFonts w:ascii="Arial" w:hAnsi="Arial"/>
                <w:sz w:val="20"/>
                <w:szCs w:val="20"/>
              </w:rPr>
            </w:pPr>
            <w:r w:rsidRPr="000D3545">
              <w:rPr>
                <w:rFonts w:ascii="Arial" w:hAnsi="Arial" w:cs="Verdana"/>
                <w:b/>
                <w:bCs/>
                <w:color w:val="000000"/>
                <w:sz w:val="20"/>
                <w:szCs w:val="20"/>
                <w:lang w:eastAsia="da-DK"/>
              </w:rPr>
              <w:t>Hedef 5.2.1:</w:t>
            </w:r>
            <w:r w:rsidRPr="000D3545">
              <w:rPr>
                <w:rFonts w:ascii="Arial" w:hAnsi="Arial" w:cs="Verdana"/>
                <w:color w:val="000000"/>
                <w:sz w:val="20"/>
                <w:szCs w:val="20"/>
                <w:lang w:eastAsia="da-DK"/>
              </w:rPr>
              <w:t xml:space="preserve"> </w:t>
            </w:r>
            <w:r w:rsidR="004B18FB" w:rsidRPr="000D3545">
              <w:rPr>
                <w:rFonts w:ascii="Arial" w:eastAsia="Calibri" w:hAnsi="Arial" w:cs="Arial"/>
                <w:spacing w:val="-1"/>
                <w:sz w:val="20"/>
                <w:szCs w:val="20"/>
              </w:rPr>
              <w:t>K</w:t>
            </w:r>
            <w:r w:rsidR="00811757" w:rsidRPr="000D3545">
              <w:rPr>
                <w:rFonts w:ascii="Arial" w:eastAsia="Calibri" w:hAnsi="Arial" w:cs="Arial"/>
                <w:spacing w:val="-1"/>
                <w:sz w:val="20"/>
                <w:szCs w:val="20"/>
              </w:rPr>
              <w:t>a</w:t>
            </w:r>
            <w:r w:rsidR="00811757" w:rsidRPr="000D3545">
              <w:rPr>
                <w:rFonts w:ascii="Arial" w:eastAsia="Calibri" w:hAnsi="Arial" w:cs="Arial"/>
                <w:sz w:val="20"/>
                <w:szCs w:val="20"/>
              </w:rPr>
              <w:t>d</w:t>
            </w:r>
            <w:r w:rsidR="00811757" w:rsidRPr="000D3545">
              <w:rPr>
                <w:rFonts w:ascii="Arial" w:eastAsia="Calibri" w:hAnsi="Arial" w:cs="Arial"/>
                <w:spacing w:val="1"/>
                <w:sz w:val="20"/>
                <w:szCs w:val="20"/>
              </w:rPr>
              <w:t>ı</w:t>
            </w:r>
            <w:r w:rsidR="00811757" w:rsidRPr="000D3545">
              <w:rPr>
                <w:rFonts w:ascii="Arial" w:eastAsia="Calibri" w:hAnsi="Arial" w:cs="Arial"/>
                <w:sz w:val="20"/>
                <w:szCs w:val="20"/>
              </w:rPr>
              <w:t>n</w:t>
            </w:r>
            <w:r w:rsidR="00811757" w:rsidRPr="000D3545">
              <w:rPr>
                <w:rFonts w:ascii="Arial" w:eastAsia="Calibri" w:hAnsi="Arial" w:cs="Arial"/>
                <w:spacing w:val="1"/>
                <w:sz w:val="20"/>
                <w:szCs w:val="20"/>
              </w:rPr>
              <w:t>l</w:t>
            </w:r>
            <w:r w:rsidR="00811757" w:rsidRPr="000D3545">
              <w:rPr>
                <w:rFonts w:ascii="Arial" w:eastAsia="Calibri" w:hAnsi="Arial" w:cs="Arial"/>
                <w:spacing w:val="-1"/>
                <w:sz w:val="20"/>
                <w:szCs w:val="20"/>
              </w:rPr>
              <w:t>a</w:t>
            </w:r>
            <w:r w:rsidR="00811757" w:rsidRPr="000D3545">
              <w:rPr>
                <w:rFonts w:ascii="Arial" w:eastAsia="Calibri" w:hAnsi="Arial" w:cs="Arial"/>
                <w:spacing w:val="-6"/>
                <w:sz w:val="20"/>
                <w:szCs w:val="20"/>
              </w:rPr>
              <w:t>r</w:t>
            </w:r>
            <w:r w:rsidR="00811757" w:rsidRPr="000D3545">
              <w:rPr>
                <w:rFonts w:ascii="Arial" w:eastAsia="Calibri" w:hAnsi="Arial" w:cs="Arial"/>
                <w:spacing w:val="1"/>
                <w:sz w:val="20"/>
                <w:szCs w:val="20"/>
              </w:rPr>
              <w:t>ı</w:t>
            </w:r>
            <w:r w:rsidR="00811757" w:rsidRPr="000D3545">
              <w:rPr>
                <w:rFonts w:ascii="Arial" w:eastAsia="Calibri" w:hAnsi="Arial" w:cs="Arial"/>
                <w:sz w:val="20"/>
                <w:szCs w:val="20"/>
              </w:rPr>
              <w:t>n</w:t>
            </w:r>
            <w:r w:rsidR="00811757" w:rsidRPr="000D3545">
              <w:rPr>
                <w:rFonts w:ascii="Arial" w:eastAsia="Calibri" w:hAnsi="Arial" w:cs="Arial"/>
                <w:spacing w:val="5"/>
                <w:sz w:val="20"/>
                <w:szCs w:val="20"/>
              </w:rPr>
              <w:t xml:space="preserve"> </w:t>
            </w:r>
            <w:r w:rsidR="00811757" w:rsidRPr="000D3545">
              <w:rPr>
                <w:rFonts w:ascii="Arial" w:eastAsia="Calibri" w:hAnsi="Arial" w:cs="Arial"/>
                <w:spacing w:val="1"/>
                <w:w w:val="101"/>
                <w:sz w:val="20"/>
                <w:szCs w:val="20"/>
              </w:rPr>
              <w:t>s</w:t>
            </w:r>
            <w:r w:rsidR="00811757" w:rsidRPr="000D3545">
              <w:rPr>
                <w:rFonts w:ascii="Arial" w:eastAsia="Calibri" w:hAnsi="Arial" w:cs="Arial"/>
                <w:w w:val="101"/>
                <w:sz w:val="20"/>
                <w:szCs w:val="20"/>
              </w:rPr>
              <w:t>eç</w:t>
            </w:r>
            <w:r w:rsidR="00811757" w:rsidRPr="000D3545">
              <w:rPr>
                <w:rFonts w:ascii="Arial" w:eastAsia="Calibri" w:hAnsi="Arial" w:cs="Arial"/>
                <w:spacing w:val="-6"/>
                <w:w w:val="101"/>
                <w:sz w:val="20"/>
                <w:szCs w:val="20"/>
              </w:rPr>
              <w:t>m</w:t>
            </w:r>
            <w:r w:rsidR="00811757" w:rsidRPr="000D3545">
              <w:rPr>
                <w:rFonts w:ascii="Arial" w:eastAsia="Calibri" w:hAnsi="Arial" w:cs="Arial"/>
                <w:w w:val="101"/>
                <w:sz w:val="20"/>
                <w:szCs w:val="20"/>
              </w:rPr>
              <w:t xml:space="preserve">e </w:t>
            </w:r>
            <w:r w:rsidR="00811757" w:rsidRPr="000D3545">
              <w:rPr>
                <w:rFonts w:ascii="Arial" w:eastAsia="Calibri" w:hAnsi="Arial" w:cs="Arial"/>
                <w:spacing w:val="-1"/>
                <w:sz w:val="20"/>
                <w:szCs w:val="20"/>
              </w:rPr>
              <w:t>v</w:t>
            </w:r>
            <w:r w:rsidR="00811757" w:rsidRPr="000D3545">
              <w:rPr>
                <w:rFonts w:ascii="Arial" w:eastAsia="Calibri" w:hAnsi="Arial" w:cs="Arial"/>
                <w:sz w:val="20"/>
                <w:szCs w:val="20"/>
              </w:rPr>
              <w:t>e</w:t>
            </w:r>
            <w:r w:rsidR="00811757" w:rsidRPr="000D3545">
              <w:rPr>
                <w:rFonts w:ascii="Arial" w:eastAsia="Calibri" w:hAnsi="Arial" w:cs="Arial"/>
                <w:spacing w:val="5"/>
                <w:sz w:val="20"/>
                <w:szCs w:val="20"/>
              </w:rPr>
              <w:t xml:space="preserve"> </w:t>
            </w:r>
            <w:r w:rsidR="00811757" w:rsidRPr="000D3545">
              <w:rPr>
                <w:rFonts w:ascii="Arial" w:eastAsia="Calibri" w:hAnsi="Arial" w:cs="Arial"/>
                <w:spacing w:val="-4"/>
                <w:w w:val="101"/>
                <w:sz w:val="20"/>
                <w:szCs w:val="20"/>
              </w:rPr>
              <w:t>s</w:t>
            </w:r>
            <w:r w:rsidR="00811757" w:rsidRPr="000D3545">
              <w:rPr>
                <w:rFonts w:ascii="Arial" w:eastAsia="Calibri" w:hAnsi="Arial" w:cs="Arial"/>
                <w:w w:val="101"/>
                <w:sz w:val="20"/>
                <w:szCs w:val="20"/>
              </w:rPr>
              <w:t>eç</w:t>
            </w:r>
            <w:r w:rsidR="00811757" w:rsidRPr="000D3545">
              <w:rPr>
                <w:rFonts w:ascii="Arial" w:eastAsia="Calibri" w:hAnsi="Arial" w:cs="Arial"/>
                <w:spacing w:val="-3"/>
                <w:w w:val="101"/>
                <w:sz w:val="20"/>
                <w:szCs w:val="20"/>
              </w:rPr>
              <w:t>i</w:t>
            </w:r>
            <w:r w:rsidR="00811757" w:rsidRPr="000D3545">
              <w:rPr>
                <w:rFonts w:ascii="Arial" w:eastAsia="Calibri" w:hAnsi="Arial" w:cs="Arial"/>
                <w:spacing w:val="1"/>
                <w:w w:val="101"/>
                <w:sz w:val="20"/>
                <w:szCs w:val="20"/>
              </w:rPr>
              <w:t>l</w:t>
            </w:r>
            <w:r w:rsidR="00811757" w:rsidRPr="000D3545">
              <w:rPr>
                <w:rFonts w:ascii="Arial" w:eastAsia="Calibri" w:hAnsi="Arial" w:cs="Arial"/>
                <w:spacing w:val="-2"/>
                <w:w w:val="101"/>
                <w:sz w:val="20"/>
                <w:szCs w:val="20"/>
              </w:rPr>
              <w:t>m</w:t>
            </w:r>
            <w:r w:rsidR="00811757" w:rsidRPr="000D3545">
              <w:rPr>
                <w:rFonts w:ascii="Arial" w:eastAsia="Calibri" w:hAnsi="Arial" w:cs="Arial"/>
                <w:w w:val="101"/>
                <w:sz w:val="20"/>
                <w:szCs w:val="20"/>
              </w:rPr>
              <w:t xml:space="preserve">e </w:t>
            </w:r>
            <w:r w:rsidR="00811757" w:rsidRPr="000D3545">
              <w:rPr>
                <w:rFonts w:ascii="Arial" w:eastAsia="Calibri" w:hAnsi="Arial" w:cs="Arial"/>
                <w:sz w:val="20"/>
                <w:szCs w:val="20"/>
              </w:rPr>
              <w:t>h</w:t>
            </w:r>
            <w:r w:rsidR="00811757" w:rsidRPr="000D3545">
              <w:rPr>
                <w:rFonts w:ascii="Arial" w:eastAsia="Calibri" w:hAnsi="Arial" w:cs="Arial"/>
                <w:spacing w:val="-1"/>
                <w:sz w:val="20"/>
                <w:szCs w:val="20"/>
              </w:rPr>
              <w:t>ak</w:t>
            </w:r>
            <w:r w:rsidR="00811757" w:rsidRPr="000D3545">
              <w:rPr>
                <w:rFonts w:ascii="Arial" w:eastAsia="Calibri" w:hAnsi="Arial" w:cs="Arial"/>
                <w:spacing w:val="1"/>
                <w:sz w:val="20"/>
                <w:szCs w:val="20"/>
              </w:rPr>
              <w:t>l</w:t>
            </w:r>
            <w:r w:rsidR="00811757" w:rsidRPr="000D3545">
              <w:rPr>
                <w:rFonts w:ascii="Arial" w:eastAsia="Calibri" w:hAnsi="Arial" w:cs="Arial"/>
                <w:spacing w:val="-1"/>
                <w:sz w:val="20"/>
                <w:szCs w:val="20"/>
              </w:rPr>
              <w:t>ar</w:t>
            </w:r>
            <w:r w:rsidR="00811757" w:rsidRPr="000D3545">
              <w:rPr>
                <w:rFonts w:ascii="Arial" w:eastAsia="Calibri" w:hAnsi="Arial" w:cs="Arial"/>
                <w:spacing w:val="1"/>
                <w:sz w:val="20"/>
                <w:szCs w:val="20"/>
              </w:rPr>
              <w:t>ı</w:t>
            </w:r>
            <w:r w:rsidR="00811757" w:rsidRPr="000D3545">
              <w:rPr>
                <w:rFonts w:ascii="Arial" w:eastAsia="Calibri" w:hAnsi="Arial" w:cs="Arial"/>
                <w:sz w:val="20"/>
                <w:szCs w:val="20"/>
              </w:rPr>
              <w:t>na</w:t>
            </w:r>
            <w:r w:rsidR="00811757" w:rsidRPr="000D3545">
              <w:rPr>
                <w:rFonts w:ascii="Arial" w:eastAsia="Calibri" w:hAnsi="Arial" w:cs="Arial"/>
                <w:spacing w:val="4"/>
                <w:sz w:val="20"/>
                <w:szCs w:val="20"/>
              </w:rPr>
              <w:t xml:space="preserve"> </w:t>
            </w:r>
            <w:r w:rsidR="00811757" w:rsidRPr="000D3545">
              <w:rPr>
                <w:rFonts w:ascii="Arial" w:eastAsia="Calibri" w:hAnsi="Arial" w:cs="Arial"/>
                <w:w w:val="101"/>
                <w:sz w:val="20"/>
                <w:szCs w:val="20"/>
              </w:rPr>
              <w:t>d</w:t>
            </w:r>
            <w:r w:rsidR="00811757" w:rsidRPr="000D3545">
              <w:rPr>
                <w:rFonts w:ascii="Arial" w:eastAsia="Calibri" w:hAnsi="Arial" w:cs="Arial"/>
                <w:spacing w:val="-6"/>
                <w:w w:val="101"/>
                <w:sz w:val="20"/>
                <w:szCs w:val="20"/>
              </w:rPr>
              <w:t>a</w:t>
            </w:r>
            <w:r w:rsidR="00811757" w:rsidRPr="000D3545">
              <w:rPr>
                <w:rFonts w:ascii="Arial" w:eastAsia="Calibri" w:hAnsi="Arial" w:cs="Arial"/>
                <w:spacing w:val="1"/>
                <w:w w:val="101"/>
                <w:sz w:val="20"/>
                <w:szCs w:val="20"/>
              </w:rPr>
              <w:t>i</w:t>
            </w:r>
            <w:r w:rsidR="00811757" w:rsidRPr="000D3545">
              <w:rPr>
                <w:rFonts w:ascii="Arial" w:eastAsia="Calibri" w:hAnsi="Arial" w:cs="Arial"/>
                <w:w w:val="101"/>
                <w:sz w:val="20"/>
                <w:szCs w:val="20"/>
              </w:rPr>
              <w:t xml:space="preserve">r </w:t>
            </w:r>
            <w:r w:rsidR="00811757" w:rsidRPr="000D3545">
              <w:rPr>
                <w:rFonts w:ascii="Arial" w:eastAsia="Calibri" w:hAnsi="Arial" w:cs="Arial"/>
                <w:sz w:val="20"/>
                <w:szCs w:val="20"/>
              </w:rPr>
              <w:t>b</w:t>
            </w:r>
            <w:r w:rsidR="00811757" w:rsidRPr="000D3545">
              <w:rPr>
                <w:rFonts w:ascii="Arial" w:eastAsia="Calibri" w:hAnsi="Arial" w:cs="Arial"/>
                <w:spacing w:val="1"/>
                <w:sz w:val="20"/>
                <w:szCs w:val="20"/>
              </w:rPr>
              <w:t>il</w:t>
            </w:r>
            <w:r w:rsidR="00811757" w:rsidRPr="000D3545">
              <w:rPr>
                <w:rFonts w:ascii="Arial" w:eastAsia="Calibri" w:hAnsi="Arial" w:cs="Arial"/>
                <w:spacing w:val="-4"/>
                <w:sz w:val="20"/>
                <w:szCs w:val="20"/>
              </w:rPr>
              <w:t>g</w:t>
            </w:r>
            <w:r w:rsidR="00811757" w:rsidRPr="000D3545">
              <w:rPr>
                <w:rFonts w:ascii="Arial" w:eastAsia="Calibri" w:hAnsi="Arial" w:cs="Arial"/>
                <w:spacing w:val="1"/>
                <w:sz w:val="20"/>
                <w:szCs w:val="20"/>
              </w:rPr>
              <w:t>i</w:t>
            </w:r>
            <w:r w:rsidR="00811757" w:rsidRPr="000D3545">
              <w:rPr>
                <w:rFonts w:ascii="Arial" w:eastAsia="Calibri" w:hAnsi="Arial" w:cs="Arial"/>
                <w:spacing w:val="8"/>
                <w:sz w:val="20"/>
                <w:szCs w:val="20"/>
              </w:rPr>
              <w:t xml:space="preserve"> </w:t>
            </w:r>
            <w:r w:rsidR="00811757" w:rsidRPr="000D3545">
              <w:rPr>
                <w:rFonts w:ascii="Arial" w:eastAsia="Calibri" w:hAnsi="Arial" w:cs="Arial"/>
                <w:spacing w:val="-6"/>
                <w:w w:val="101"/>
                <w:sz w:val="20"/>
                <w:szCs w:val="20"/>
              </w:rPr>
              <w:t>v</w:t>
            </w:r>
            <w:r w:rsidR="00811757" w:rsidRPr="000D3545">
              <w:rPr>
                <w:rFonts w:ascii="Arial" w:eastAsia="Calibri" w:hAnsi="Arial" w:cs="Arial"/>
                <w:w w:val="101"/>
                <w:sz w:val="20"/>
                <w:szCs w:val="20"/>
              </w:rPr>
              <w:t>e</w:t>
            </w:r>
            <w:r w:rsidR="00811757" w:rsidRPr="000D3545">
              <w:rPr>
                <w:rFonts w:ascii="Arial" w:eastAsia="Calibri" w:hAnsi="Arial" w:cs="Arial"/>
                <w:sz w:val="20"/>
                <w:szCs w:val="20"/>
              </w:rPr>
              <w:t xml:space="preserve"> </w:t>
            </w:r>
            <w:r w:rsidR="00811757" w:rsidRPr="000D3545">
              <w:rPr>
                <w:rFonts w:ascii="Arial" w:eastAsia="Calibri" w:hAnsi="Arial" w:cs="Arial"/>
                <w:spacing w:val="-1"/>
                <w:sz w:val="20"/>
                <w:szCs w:val="20"/>
              </w:rPr>
              <w:t>ka</w:t>
            </w:r>
            <w:r w:rsidR="00811757" w:rsidRPr="000D3545">
              <w:rPr>
                <w:rFonts w:ascii="Arial" w:eastAsia="Calibri" w:hAnsi="Arial" w:cs="Arial"/>
                <w:sz w:val="20"/>
                <w:szCs w:val="20"/>
              </w:rPr>
              <w:t>p</w:t>
            </w:r>
            <w:r w:rsidR="00811757" w:rsidRPr="000D3545">
              <w:rPr>
                <w:rFonts w:ascii="Arial" w:eastAsia="Calibri" w:hAnsi="Arial" w:cs="Arial"/>
                <w:spacing w:val="-1"/>
                <w:sz w:val="20"/>
                <w:szCs w:val="20"/>
              </w:rPr>
              <w:t>a</w:t>
            </w:r>
            <w:r w:rsidR="00811757" w:rsidRPr="000D3545">
              <w:rPr>
                <w:rFonts w:ascii="Arial" w:eastAsia="Calibri" w:hAnsi="Arial" w:cs="Arial"/>
                <w:spacing w:val="1"/>
                <w:sz w:val="20"/>
                <w:szCs w:val="20"/>
              </w:rPr>
              <w:t>s</w:t>
            </w:r>
            <w:r w:rsidR="00811757" w:rsidRPr="000D3545">
              <w:rPr>
                <w:rFonts w:ascii="Arial" w:eastAsia="Calibri" w:hAnsi="Arial" w:cs="Arial"/>
                <w:spacing w:val="-3"/>
                <w:sz w:val="20"/>
                <w:szCs w:val="20"/>
              </w:rPr>
              <w:t>i</w:t>
            </w:r>
            <w:r w:rsidR="00811757" w:rsidRPr="000D3545">
              <w:rPr>
                <w:rFonts w:ascii="Arial" w:eastAsia="Calibri" w:hAnsi="Arial" w:cs="Arial"/>
                <w:spacing w:val="1"/>
                <w:sz w:val="20"/>
                <w:szCs w:val="20"/>
              </w:rPr>
              <w:t>t</w:t>
            </w:r>
            <w:r w:rsidR="00811757" w:rsidRPr="000D3545">
              <w:rPr>
                <w:rFonts w:ascii="Arial" w:eastAsia="Calibri" w:hAnsi="Arial" w:cs="Arial"/>
                <w:sz w:val="20"/>
                <w:szCs w:val="20"/>
              </w:rPr>
              <w:t>e</w:t>
            </w:r>
            <w:r w:rsidR="00811757" w:rsidRPr="000D3545">
              <w:rPr>
                <w:rFonts w:ascii="Arial" w:eastAsia="Calibri" w:hAnsi="Arial" w:cs="Arial"/>
                <w:spacing w:val="-4"/>
                <w:sz w:val="20"/>
                <w:szCs w:val="20"/>
              </w:rPr>
              <w:t>lerini</w:t>
            </w:r>
            <w:r w:rsidR="00811757" w:rsidRPr="000D3545">
              <w:rPr>
                <w:rFonts w:ascii="Arial" w:eastAsia="Calibri" w:hAnsi="Arial" w:cs="Arial"/>
                <w:spacing w:val="11"/>
                <w:sz w:val="20"/>
                <w:szCs w:val="20"/>
              </w:rPr>
              <w:t xml:space="preserve"> </w:t>
            </w:r>
            <w:r w:rsidR="00811757" w:rsidRPr="000D3545">
              <w:rPr>
                <w:rFonts w:ascii="Arial" w:eastAsia="Calibri" w:hAnsi="Arial" w:cs="Arial"/>
                <w:spacing w:val="-1"/>
                <w:w w:val="101"/>
                <w:sz w:val="20"/>
                <w:szCs w:val="20"/>
              </w:rPr>
              <w:t>a</w:t>
            </w:r>
            <w:r w:rsidR="00811757" w:rsidRPr="000D3545">
              <w:rPr>
                <w:rFonts w:ascii="Arial" w:eastAsia="Calibri" w:hAnsi="Arial" w:cs="Arial"/>
                <w:spacing w:val="-6"/>
                <w:w w:val="101"/>
                <w:sz w:val="20"/>
                <w:szCs w:val="20"/>
              </w:rPr>
              <w:t>r</w:t>
            </w:r>
            <w:r w:rsidR="00811757" w:rsidRPr="000D3545">
              <w:rPr>
                <w:rFonts w:ascii="Arial" w:eastAsia="Calibri" w:hAnsi="Arial" w:cs="Arial"/>
                <w:spacing w:val="1"/>
                <w:w w:val="101"/>
                <w:sz w:val="20"/>
                <w:szCs w:val="20"/>
              </w:rPr>
              <w:t>tt</w:t>
            </w:r>
            <w:r w:rsidR="00811757" w:rsidRPr="000D3545">
              <w:rPr>
                <w:rFonts w:ascii="Arial" w:eastAsia="Calibri" w:hAnsi="Arial" w:cs="Arial"/>
                <w:spacing w:val="-3"/>
                <w:w w:val="101"/>
                <w:sz w:val="20"/>
                <w:szCs w:val="20"/>
              </w:rPr>
              <w:t>ı</w:t>
            </w:r>
            <w:r w:rsidR="00811757" w:rsidRPr="000D3545">
              <w:rPr>
                <w:rFonts w:ascii="Arial" w:eastAsia="Calibri" w:hAnsi="Arial" w:cs="Arial"/>
                <w:w w:val="101"/>
                <w:sz w:val="20"/>
                <w:szCs w:val="20"/>
              </w:rPr>
              <w:t>rmak</w:t>
            </w:r>
          </w:p>
        </w:tc>
      </w:tr>
      <w:tr w:rsidR="00811757" w:rsidRPr="000D3545" w14:paraId="1B1A1EF9" w14:textId="77777777" w:rsidTr="00726A53">
        <w:tc>
          <w:tcPr>
            <w:tcW w:w="4495" w:type="dxa"/>
            <w:shd w:val="clear" w:color="auto" w:fill="auto"/>
          </w:tcPr>
          <w:p w14:paraId="1F7E2DF9" w14:textId="672BC2D0" w:rsidR="00811757" w:rsidRPr="000D3545" w:rsidRDefault="00811757" w:rsidP="0081175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5.2.1.1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a</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ö</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e</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k</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u</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tt</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şlı</w:t>
            </w:r>
            <w:r w:rsidRPr="000D3545">
              <w:rPr>
                <w:rFonts w:ascii="Arial" w:eastAsia="Calibri" w:hAnsi="Arial" w:cs="Arial"/>
                <w:position w:val="1"/>
                <w:sz w:val="18"/>
                <w:szCs w:val="18"/>
              </w:rPr>
              <w:t>k</w:t>
            </w:r>
            <w:r w:rsidRPr="000D3545">
              <w:rPr>
                <w:rFonts w:ascii="Arial" w:eastAsia="Calibri" w:hAnsi="Arial" w:cs="Arial"/>
                <w:spacing w:val="3"/>
                <w:position w:val="1"/>
                <w:sz w:val="18"/>
                <w:szCs w:val="18"/>
              </w:rPr>
              <w:t xml:space="preserve"> </w:t>
            </w:r>
            <w:r w:rsidRPr="000D3545">
              <w:rPr>
                <w:rFonts w:ascii="Arial" w:eastAsia="Calibri" w:hAnsi="Arial" w:cs="Arial"/>
                <w:position w:val="1"/>
                <w:sz w:val="18"/>
                <w:szCs w:val="18"/>
              </w:rPr>
              <w:t>h</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k</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ı</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t</w:t>
            </w:r>
            <w:r w:rsidRPr="000D3545">
              <w:rPr>
                <w:rFonts w:ascii="Arial" w:eastAsia="Calibri" w:hAnsi="Arial" w:cs="Arial"/>
                <w:spacing w:val="-3"/>
                <w:position w:val="1"/>
                <w:sz w:val="18"/>
                <w:szCs w:val="18"/>
              </w:rPr>
              <w:t>ı</w:t>
            </w:r>
            <w:r w:rsidRPr="000D3545">
              <w:rPr>
                <w:rFonts w:ascii="Arial" w:eastAsia="Calibri" w:hAnsi="Arial" w:cs="Arial"/>
                <w:spacing w:val="1"/>
                <w:position w:val="1"/>
                <w:sz w:val="18"/>
                <w:szCs w:val="18"/>
              </w:rPr>
              <w:t>lı</w:t>
            </w:r>
            <w:r w:rsidRPr="000D3545">
              <w:rPr>
                <w:rFonts w:ascii="Arial" w:eastAsia="Calibri" w:hAnsi="Arial" w:cs="Arial"/>
                <w:position w:val="1"/>
                <w:sz w:val="18"/>
                <w:szCs w:val="18"/>
              </w:rPr>
              <w:t>m</w:t>
            </w:r>
            <w:r w:rsidRPr="000D3545">
              <w:rPr>
                <w:rFonts w:ascii="Arial" w:eastAsia="Calibri" w:hAnsi="Arial" w:cs="Arial"/>
                <w:spacing w:val="1"/>
                <w:position w:val="1"/>
                <w:sz w:val="18"/>
                <w:szCs w:val="18"/>
              </w:rPr>
              <w:t xml:space="preserve"> </w:t>
            </w:r>
            <w:r w:rsidRPr="000D3545">
              <w:rPr>
                <w:rFonts w:ascii="Arial" w:eastAsia="Calibri" w:hAnsi="Arial" w:cs="Arial"/>
                <w:w w:val="101"/>
                <w:position w:val="1"/>
                <w:sz w:val="18"/>
                <w:szCs w:val="18"/>
              </w:rPr>
              <w:t>e</w:t>
            </w:r>
            <w:r w:rsidRPr="000D3545">
              <w:rPr>
                <w:rFonts w:ascii="Arial" w:eastAsia="Calibri" w:hAnsi="Arial" w:cs="Arial"/>
                <w:spacing w:val="-4"/>
                <w:w w:val="101"/>
                <w:position w:val="1"/>
                <w:sz w:val="18"/>
                <w:szCs w:val="18"/>
              </w:rPr>
              <w:t>ğ</w:t>
            </w:r>
            <w:r w:rsidRPr="000D3545">
              <w:rPr>
                <w:rFonts w:ascii="Arial" w:eastAsia="Calibri" w:hAnsi="Arial" w:cs="Arial"/>
                <w:spacing w:val="1"/>
                <w:w w:val="101"/>
                <w:position w:val="1"/>
                <w:sz w:val="18"/>
                <w:szCs w:val="18"/>
              </w:rPr>
              <w:t>i</w:t>
            </w:r>
            <w:r w:rsidRPr="000D3545">
              <w:rPr>
                <w:rFonts w:ascii="Arial" w:eastAsia="Calibri" w:hAnsi="Arial" w:cs="Arial"/>
                <w:spacing w:val="-3"/>
                <w:w w:val="101"/>
                <w:position w:val="1"/>
                <w:sz w:val="18"/>
                <w:szCs w:val="18"/>
              </w:rPr>
              <w:t>t</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m</w:t>
            </w:r>
            <w:r w:rsidRPr="000D3545">
              <w:rPr>
                <w:rFonts w:ascii="Arial" w:eastAsia="Calibri" w:hAnsi="Arial" w:cs="Arial"/>
                <w:sz w:val="18"/>
                <w:szCs w:val="18"/>
              </w:rPr>
              <w:t xml:space="preserve"> p</w:t>
            </w:r>
            <w:r w:rsidRPr="000D3545">
              <w:rPr>
                <w:rFonts w:ascii="Arial" w:eastAsia="Calibri" w:hAnsi="Arial" w:cs="Arial"/>
                <w:spacing w:val="-1"/>
                <w:sz w:val="18"/>
                <w:szCs w:val="18"/>
              </w:rPr>
              <w:t>r</w:t>
            </w:r>
            <w:r w:rsidRPr="000D3545">
              <w:rPr>
                <w:rFonts w:ascii="Arial" w:eastAsia="Calibri" w:hAnsi="Arial" w:cs="Arial"/>
                <w:sz w:val="18"/>
                <w:szCs w:val="18"/>
              </w:rPr>
              <w:t>og</w:t>
            </w:r>
            <w:r w:rsidRPr="000D3545">
              <w:rPr>
                <w:rFonts w:ascii="Arial" w:eastAsia="Calibri" w:hAnsi="Arial" w:cs="Arial"/>
                <w:spacing w:val="-1"/>
                <w:sz w:val="18"/>
                <w:szCs w:val="18"/>
              </w:rPr>
              <w:t>ra</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ı</w:t>
            </w:r>
            <w:r w:rsidRPr="000D3545">
              <w:rPr>
                <w:rFonts w:ascii="Arial" w:eastAsia="Calibri" w:hAnsi="Arial" w:cs="Arial"/>
                <w:spacing w:val="13"/>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üz</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2"/>
                <w:sz w:val="18"/>
                <w:szCs w:val="18"/>
              </w:rPr>
              <w:t>m</w:t>
            </w:r>
            <w:r w:rsidRPr="000D3545">
              <w:rPr>
                <w:rFonts w:ascii="Arial" w:eastAsia="Calibri" w:hAnsi="Arial" w:cs="Arial"/>
                <w:sz w:val="18"/>
                <w:szCs w:val="18"/>
              </w:rPr>
              <w:t>p</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ya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ar</w:t>
            </w:r>
            <w:r w:rsidRPr="000D3545">
              <w:rPr>
                <w:rFonts w:ascii="Arial" w:eastAsia="Calibri" w:hAnsi="Arial" w:cs="Arial"/>
                <w:spacing w:val="-6"/>
                <w:sz w:val="18"/>
                <w:szCs w:val="18"/>
              </w:rPr>
              <w:t>a</w:t>
            </w:r>
            <w:r w:rsidRPr="000D3545">
              <w:rPr>
                <w:rFonts w:ascii="Arial" w:eastAsia="Calibri" w:hAnsi="Arial" w:cs="Arial"/>
                <w:sz w:val="18"/>
                <w:szCs w:val="18"/>
              </w:rPr>
              <w:t>c</w:t>
            </w:r>
            <w:r w:rsidRPr="000D3545">
              <w:rPr>
                <w:rFonts w:ascii="Arial" w:eastAsia="Calibri" w:hAnsi="Arial" w:cs="Arial"/>
                <w:spacing w:val="1"/>
                <w:sz w:val="18"/>
                <w:szCs w:val="18"/>
              </w:rPr>
              <w:t>ı</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pacing w:val="-4"/>
                <w:sz w:val="18"/>
                <w:szCs w:val="18"/>
              </w:rPr>
              <w:t>ğ</w:t>
            </w:r>
            <w:r w:rsidRPr="000D3545">
              <w:rPr>
                <w:rFonts w:ascii="Arial" w:eastAsia="Calibri" w:hAnsi="Arial" w:cs="Arial"/>
                <w:spacing w:val="1"/>
                <w:sz w:val="18"/>
                <w:szCs w:val="18"/>
              </w:rPr>
              <w:t>ı</w:t>
            </w:r>
            <w:r w:rsidRPr="000D3545">
              <w:rPr>
                <w:rFonts w:ascii="Arial" w:eastAsia="Calibri" w:hAnsi="Arial" w:cs="Arial"/>
                <w:spacing w:val="-1"/>
                <w:sz w:val="18"/>
                <w:szCs w:val="18"/>
              </w:rPr>
              <w:t>y</w:t>
            </w:r>
            <w:r w:rsidRPr="000D3545">
              <w:rPr>
                <w:rFonts w:ascii="Arial" w:eastAsia="Calibri" w:hAnsi="Arial" w:cs="Arial"/>
                <w:spacing w:val="1"/>
                <w:sz w:val="18"/>
                <w:szCs w:val="18"/>
              </w:rPr>
              <w:t>l</w:t>
            </w:r>
            <w:r w:rsidRPr="000D3545">
              <w:rPr>
                <w:rFonts w:ascii="Arial" w:eastAsia="Calibri" w:hAnsi="Arial" w:cs="Arial"/>
                <w:sz w:val="18"/>
                <w:szCs w:val="18"/>
              </w:rPr>
              <w:t>a</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si</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s</w:t>
            </w:r>
            <w:r w:rsidRPr="000D3545">
              <w:rPr>
                <w:rFonts w:ascii="Arial" w:eastAsia="Calibri" w:hAnsi="Arial" w:cs="Arial"/>
                <w:w w:val="101"/>
                <w:sz w:val="18"/>
                <w:szCs w:val="18"/>
              </w:rPr>
              <w:t>e</w:t>
            </w:r>
            <w:r w:rsidRPr="000D3545">
              <w:rPr>
                <w:rFonts w:ascii="Arial" w:eastAsia="Calibri" w:hAnsi="Arial" w:cs="Arial"/>
                <w:spacing w:val="-3"/>
                <w:w w:val="101"/>
                <w:sz w:val="18"/>
                <w:szCs w:val="18"/>
              </w:rPr>
              <w:t>t</w:t>
            </w:r>
            <w:r w:rsidRPr="000D3545">
              <w:rPr>
                <w:rFonts w:ascii="Arial" w:eastAsia="Calibri" w:hAnsi="Arial" w:cs="Arial"/>
                <w:w w:val="101"/>
                <w:sz w:val="18"/>
                <w:szCs w:val="18"/>
              </w:rPr>
              <w:t xml:space="preserve">e </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4"/>
                <w:sz w:val="18"/>
                <w:szCs w:val="18"/>
              </w:rPr>
              <w:t>ş</w:t>
            </w:r>
            <w:r w:rsidRPr="000D3545">
              <w:rPr>
                <w:rFonts w:ascii="Arial" w:eastAsia="Calibri" w:hAnsi="Arial" w:cs="Arial"/>
                <w:sz w:val="18"/>
                <w:szCs w:val="18"/>
              </w:rPr>
              <w:t>i</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4"/>
                <w:sz w:val="18"/>
                <w:szCs w:val="18"/>
              </w:rPr>
              <w:t>ş</w:t>
            </w:r>
            <w:r w:rsidRPr="000D3545">
              <w:rPr>
                <w:rFonts w:ascii="Arial" w:eastAsia="Calibri" w:hAnsi="Arial" w:cs="Arial"/>
                <w:spacing w:val="-1"/>
                <w:sz w:val="18"/>
                <w:szCs w:val="18"/>
              </w:rPr>
              <w:t>v</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6"/>
                <w:w w:val="101"/>
                <w:sz w:val="18"/>
                <w:szCs w:val="18"/>
              </w:rPr>
              <w:t>m</w:t>
            </w:r>
            <w:r w:rsidRPr="000D3545">
              <w:rPr>
                <w:rFonts w:ascii="Arial" w:eastAsia="Calibri" w:hAnsi="Arial" w:cs="Arial"/>
                <w:w w:val="101"/>
                <w:sz w:val="18"/>
                <w:szCs w:val="18"/>
              </w:rPr>
              <w:t>ek</w:t>
            </w:r>
          </w:p>
        </w:tc>
        <w:tc>
          <w:tcPr>
            <w:tcW w:w="1051" w:type="dxa"/>
            <w:vMerge w:val="restart"/>
            <w:shd w:val="clear" w:color="auto" w:fill="auto"/>
          </w:tcPr>
          <w:p w14:paraId="32968C9B" w14:textId="77777777" w:rsidR="00811757" w:rsidRPr="000D3545" w:rsidRDefault="00811757" w:rsidP="00811757">
            <w:pPr>
              <w:spacing w:before="10" w:line="200" w:lineRule="exact"/>
              <w:rPr>
                <w:rFonts w:ascii="Arial" w:hAnsi="Arial" w:cs="Arial"/>
                <w:sz w:val="18"/>
                <w:szCs w:val="18"/>
              </w:rPr>
            </w:pPr>
          </w:p>
          <w:p w14:paraId="46B670DD" w14:textId="549CDCD1" w:rsidR="00811757" w:rsidRPr="000D3545" w:rsidRDefault="00811757" w:rsidP="00811757">
            <w:pPr>
              <w:tabs>
                <w:tab w:val="left" w:pos="2340"/>
              </w:tabs>
              <w:jc w:val="center"/>
              <w:rPr>
                <w:rFonts w:ascii="Arial" w:hAnsi="Arial" w:cs="Arial"/>
                <w:sz w:val="18"/>
                <w:szCs w:val="18"/>
              </w:rPr>
            </w:pPr>
            <w:r w:rsidRPr="000D3545">
              <w:rPr>
                <w:rFonts w:ascii="Arial" w:eastAsia="Calibri" w:hAnsi="Arial" w:cs="Arial"/>
                <w:spacing w:val="-1"/>
                <w:w w:val="101"/>
                <w:sz w:val="18"/>
                <w:szCs w:val="18"/>
              </w:rPr>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4</w:t>
            </w:r>
          </w:p>
        </w:tc>
        <w:tc>
          <w:tcPr>
            <w:tcW w:w="3050" w:type="dxa"/>
            <w:vMerge w:val="restart"/>
            <w:shd w:val="clear" w:color="auto" w:fill="auto"/>
          </w:tcPr>
          <w:p w14:paraId="3E7323E3" w14:textId="77777777" w:rsidR="00811757" w:rsidRPr="000D3545" w:rsidRDefault="00811757" w:rsidP="00300A57">
            <w:pPr>
              <w:numPr>
                <w:ilvl w:val="0"/>
                <w:numId w:val="54"/>
              </w:numPr>
              <w:ind w:left="237" w:hanging="237"/>
              <w:rPr>
                <w:rFonts w:ascii="Arial" w:eastAsia="Calibri" w:hAnsi="Arial" w:cs="Arial"/>
                <w:spacing w:val="-6"/>
                <w:w w:val="101"/>
                <w:sz w:val="18"/>
                <w:szCs w:val="18"/>
              </w:rPr>
            </w:pPr>
            <w:r w:rsidRPr="000D3545">
              <w:rPr>
                <w:rFonts w:ascii="Arial" w:eastAsia="Calibri" w:hAnsi="Arial" w:cs="Arial"/>
                <w:spacing w:val="-6"/>
                <w:w w:val="101"/>
                <w:sz w:val="18"/>
                <w:szCs w:val="18"/>
              </w:rPr>
              <w:t>Eşitlik Birimleri</w:t>
            </w:r>
          </w:p>
          <w:p w14:paraId="031E4953" w14:textId="77777777" w:rsidR="00811757" w:rsidRPr="000D3545" w:rsidRDefault="00811757" w:rsidP="00300A57">
            <w:pPr>
              <w:numPr>
                <w:ilvl w:val="0"/>
                <w:numId w:val="54"/>
              </w:numPr>
              <w:ind w:left="237" w:hanging="237"/>
              <w:rPr>
                <w:rFonts w:ascii="Arial" w:eastAsia="Calibri" w:hAnsi="Arial" w:cs="Arial"/>
                <w:spacing w:val="-6"/>
                <w:w w:val="101"/>
                <w:sz w:val="18"/>
                <w:szCs w:val="18"/>
              </w:rPr>
            </w:pPr>
            <w:r w:rsidRPr="000D3545">
              <w:rPr>
                <w:rFonts w:ascii="Arial" w:eastAsia="Calibri" w:hAnsi="Arial" w:cs="Arial"/>
                <w:spacing w:val="-6"/>
                <w:w w:val="101"/>
                <w:sz w:val="18"/>
                <w:szCs w:val="18"/>
              </w:rPr>
              <w:t>Eşitlik Komisyonları</w:t>
            </w:r>
          </w:p>
          <w:p w14:paraId="2BDF6743" w14:textId="77777777" w:rsidR="00811757" w:rsidRPr="000D3545" w:rsidRDefault="00811757" w:rsidP="00300A57">
            <w:pPr>
              <w:numPr>
                <w:ilvl w:val="0"/>
                <w:numId w:val="54"/>
              </w:numPr>
              <w:ind w:left="237" w:hanging="237"/>
              <w:rPr>
                <w:rFonts w:ascii="Arial" w:eastAsia="Calibri" w:hAnsi="Arial" w:cs="Arial"/>
                <w:spacing w:val="-6"/>
                <w:w w:val="101"/>
                <w:sz w:val="18"/>
                <w:szCs w:val="18"/>
              </w:rPr>
            </w:pPr>
            <w:r w:rsidRPr="000D3545">
              <w:rPr>
                <w:rFonts w:ascii="Arial" w:eastAsia="Calibri" w:hAnsi="Arial" w:cs="Arial"/>
                <w:spacing w:val="-6"/>
                <w:w w:val="101"/>
                <w:sz w:val="18"/>
                <w:szCs w:val="18"/>
              </w:rPr>
              <w:t>Partilerin Kadın Kurulları</w:t>
            </w:r>
          </w:p>
          <w:p w14:paraId="6014AC18" w14:textId="75612BEF" w:rsidR="00811757" w:rsidRPr="000D3545" w:rsidRDefault="00811757" w:rsidP="00300A57">
            <w:pPr>
              <w:numPr>
                <w:ilvl w:val="0"/>
                <w:numId w:val="54"/>
              </w:numPr>
              <w:ind w:left="237" w:hanging="237"/>
              <w:rPr>
                <w:rFonts w:ascii="Arial" w:eastAsia="Calibri" w:hAnsi="Arial" w:cs="Arial"/>
                <w:spacing w:val="-6"/>
                <w:w w:val="101"/>
                <w:sz w:val="18"/>
                <w:szCs w:val="18"/>
              </w:rPr>
            </w:pPr>
            <w:r w:rsidRPr="000D3545">
              <w:rPr>
                <w:rFonts w:ascii="Arial" w:eastAsia="Calibri" w:hAnsi="Arial" w:cs="Arial"/>
                <w:spacing w:val="-6"/>
                <w:w w:val="101"/>
                <w:sz w:val="18"/>
                <w:szCs w:val="18"/>
              </w:rPr>
              <w:t xml:space="preserve">Kadın STK’lar </w:t>
            </w:r>
          </w:p>
        </w:tc>
        <w:tc>
          <w:tcPr>
            <w:tcW w:w="3587" w:type="dxa"/>
            <w:vMerge w:val="restart"/>
          </w:tcPr>
          <w:p w14:paraId="45810FCB"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eastAsia="Calibri" w:hAnsi="Arial" w:cs="Arial"/>
                <w:color w:val="auto"/>
                <w:spacing w:val="-6"/>
                <w:w w:val="101"/>
                <w:sz w:val="18"/>
                <w:szCs w:val="18"/>
                <w:lang w:eastAsia="zh-CN" w:bidi="hi-IN"/>
              </w:rPr>
            </w:pPr>
            <w:r w:rsidRPr="000D3545">
              <w:rPr>
                <w:rFonts w:ascii="Arial" w:eastAsia="Calibri" w:hAnsi="Arial" w:cs="Arial"/>
                <w:color w:val="auto"/>
                <w:spacing w:val="-6"/>
                <w:w w:val="101"/>
                <w:sz w:val="18"/>
                <w:szCs w:val="18"/>
                <w:lang w:eastAsia="zh-CN" w:bidi="hi-IN"/>
              </w:rPr>
              <w:t>Üniversiteler</w:t>
            </w:r>
          </w:p>
          <w:p w14:paraId="73C2EA2B"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eastAsia="Calibri" w:hAnsi="Arial" w:cs="Arial"/>
                <w:color w:val="auto"/>
                <w:spacing w:val="-6"/>
                <w:w w:val="101"/>
                <w:sz w:val="18"/>
                <w:szCs w:val="18"/>
                <w:lang w:eastAsia="zh-CN" w:bidi="hi-IN"/>
              </w:rPr>
            </w:pPr>
            <w:r w:rsidRPr="000D3545">
              <w:rPr>
                <w:rFonts w:ascii="Arial" w:eastAsia="Calibri" w:hAnsi="Arial" w:cs="Arial"/>
                <w:color w:val="auto"/>
                <w:spacing w:val="-6"/>
                <w:w w:val="101"/>
                <w:sz w:val="18"/>
                <w:szCs w:val="18"/>
                <w:lang w:eastAsia="zh-CN" w:bidi="hi-IN"/>
              </w:rPr>
              <w:t>İlgili diğer STK’lar</w:t>
            </w:r>
          </w:p>
          <w:p w14:paraId="141AFE72" w14:textId="0347C7A6" w:rsidR="00811757" w:rsidRPr="000D3545" w:rsidRDefault="00811757" w:rsidP="00300A57">
            <w:pPr>
              <w:pStyle w:val="Standard"/>
              <w:numPr>
                <w:ilvl w:val="0"/>
                <w:numId w:val="54"/>
              </w:numPr>
              <w:tabs>
                <w:tab w:val="left" w:pos="2340"/>
              </w:tabs>
              <w:spacing w:after="0" w:line="240" w:lineRule="auto"/>
              <w:ind w:left="237" w:hanging="237"/>
              <w:rPr>
                <w:rFonts w:ascii="Arial" w:eastAsia="Calibri" w:hAnsi="Arial" w:cs="Arial"/>
                <w:color w:val="auto"/>
                <w:spacing w:val="-6"/>
                <w:w w:val="101"/>
                <w:sz w:val="18"/>
                <w:szCs w:val="18"/>
                <w:lang w:eastAsia="zh-CN" w:bidi="hi-IN"/>
              </w:rPr>
            </w:pPr>
            <w:r w:rsidRPr="000D3545">
              <w:rPr>
                <w:rFonts w:ascii="Arial" w:eastAsia="Calibri" w:hAnsi="Arial" w:cs="Arial"/>
                <w:color w:val="auto"/>
                <w:spacing w:val="-6"/>
                <w:w w:val="101"/>
                <w:sz w:val="18"/>
                <w:szCs w:val="18"/>
                <w:lang w:eastAsia="zh-CN" w:bidi="hi-IN"/>
              </w:rPr>
              <w:t>Özel Sektör</w:t>
            </w:r>
          </w:p>
        </w:tc>
        <w:tc>
          <w:tcPr>
            <w:tcW w:w="2377" w:type="dxa"/>
            <w:vMerge w:val="restart"/>
            <w:shd w:val="clear" w:color="auto" w:fill="auto"/>
          </w:tcPr>
          <w:p w14:paraId="6AA01A34" w14:textId="5BC6C265" w:rsidR="00811757" w:rsidRPr="000D3545" w:rsidRDefault="00811757" w:rsidP="00811757">
            <w:pPr>
              <w:numPr>
                <w:ilvl w:val="0"/>
                <w:numId w:val="54"/>
              </w:numPr>
              <w:ind w:left="237" w:hanging="237"/>
              <w:rPr>
                <w:rFonts w:ascii="Arial" w:hAnsi="Arial" w:cs="Arial"/>
                <w:sz w:val="18"/>
                <w:szCs w:val="18"/>
              </w:rPr>
            </w:pPr>
            <w:r w:rsidRPr="000D3545">
              <w:rPr>
                <w:rFonts w:ascii="Arial" w:eastAsia="Calibri" w:hAnsi="Arial" w:cs="Arial"/>
                <w:spacing w:val="-2"/>
                <w:position w:val="1"/>
                <w:sz w:val="18"/>
                <w:szCs w:val="18"/>
              </w:rPr>
              <w:t>S</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ya</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3"/>
                <w:position w:val="1"/>
                <w:sz w:val="18"/>
                <w:szCs w:val="18"/>
              </w:rPr>
              <w:t>t</w:t>
            </w:r>
            <w:r w:rsidRPr="000D3545">
              <w:rPr>
                <w:rFonts w:ascii="Arial" w:eastAsia="Calibri" w:hAnsi="Arial" w:cs="Arial"/>
                <w:position w:val="1"/>
                <w:sz w:val="18"/>
                <w:szCs w:val="18"/>
              </w:rPr>
              <w:t>e</w:t>
            </w:r>
            <w:r w:rsidRPr="000D3545">
              <w:rPr>
                <w:rFonts w:ascii="Arial" w:eastAsia="Calibri" w:hAnsi="Arial" w:cs="Arial"/>
                <w:spacing w:val="9"/>
                <w:position w:val="1"/>
                <w:sz w:val="18"/>
                <w:szCs w:val="18"/>
              </w:rPr>
              <w:t xml:space="preserve"> </w:t>
            </w:r>
            <w:r w:rsidRPr="000D3545">
              <w:rPr>
                <w:rFonts w:ascii="Arial" w:eastAsia="Calibri" w:hAnsi="Arial" w:cs="Arial"/>
                <w:spacing w:val="-1"/>
                <w:w w:val="101"/>
                <w:position w:val="1"/>
                <w:sz w:val="18"/>
                <w:szCs w:val="18"/>
              </w:rPr>
              <w:t>k</w:t>
            </w:r>
            <w:r w:rsidRPr="000D3545">
              <w:rPr>
                <w:rFonts w:ascii="Arial" w:eastAsia="Calibri" w:hAnsi="Arial" w:cs="Arial"/>
                <w:spacing w:val="-6"/>
                <w:w w:val="101"/>
                <w:position w:val="1"/>
                <w:sz w:val="18"/>
                <w:szCs w:val="18"/>
              </w:rPr>
              <w:t>a</w:t>
            </w:r>
            <w:r w:rsidRPr="000D3545">
              <w:rPr>
                <w:rFonts w:ascii="Arial" w:eastAsia="Calibri" w:hAnsi="Arial" w:cs="Arial"/>
                <w:spacing w:val="1"/>
                <w:w w:val="101"/>
                <w:position w:val="1"/>
                <w:sz w:val="18"/>
                <w:szCs w:val="18"/>
              </w:rPr>
              <w:t>tıl</w:t>
            </w:r>
            <w:r w:rsidRPr="000D3545">
              <w:rPr>
                <w:rFonts w:ascii="Arial" w:eastAsia="Calibri" w:hAnsi="Arial" w:cs="Arial"/>
                <w:spacing w:val="-6"/>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811757" w:rsidRPr="000D3545" w14:paraId="39E8C180" w14:textId="77777777" w:rsidTr="00726A53">
        <w:tc>
          <w:tcPr>
            <w:tcW w:w="4495" w:type="dxa"/>
            <w:shd w:val="clear" w:color="auto" w:fill="auto"/>
          </w:tcPr>
          <w:p w14:paraId="54230761" w14:textId="14DD87A6" w:rsidR="00811757" w:rsidRPr="000D3545" w:rsidRDefault="00811757" w:rsidP="0081175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5.2.1.2</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201</w:t>
            </w:r>
            <w:r w:rsidRPr="000D3545">
              <w:rPr>
                <w:rFonts w:ascii="Arial" w:eastAsia="Calibri" w:hAnsi="Arial" w:cs="Arial"/>
                <w:position w:val="1"/>
                <w:sz w:val="18"/>
                <w:szCs w:val="18"/>
              </w:rPr>
              <w:t xml:space="preserve">4 </w:t>
            </w:r>
            <w:r w:rsidRPr="000D3545">
              <w:rPr>
                <w:rFonts w:ascii="Arial" w:eastAsia="Calibri" w:hAnsi="Arial" w:cs="Arial"/>
                <w:spacing w:val="2"/>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l</w:t>
            </w:r>
            <w:r w:rsidRPr="000D3545">
              <w:rPr>
                <w:rFonts w:ascii="Arial" w:eastAsia="Calibri" w:hAnsi="Arial" w:cs="Arial"/>
                <w:spacing w:val="8"/>
                <w:position w:val="1"/>
                <w:sz w:val="18"/>
                <w:szCs w:val="18"/>
              </w:rPr>
              <w:t xml:space="preserve"> </w:t>
            </w:r>
            <w:r w:rsidRPr="000D3545">
              <w:rPr>
                <w:rFonts w:ascii="Arial" w:eastAsia="Calibri" w:hAnsi="Arial" w:cs="Arial"/>
                <w:spacing w:val="-2"/>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ç</w:t>
            </w:r>
            <w:r w:rsidRPr="000D3545">
              <w:rPr>
                <w:rFonts w:ascii="Arial" w:eastAsia="Calibri" w:hAnsi="Arial" w:cs="Arial"/>
                <w:spacing w:val="1"/>
                <w:position w:val="1"/>
                <w:sz w:val="18"/>
                <w:szCs w:val="18"/>
              </w:rPr>
              <w:t>i</w:t>
            </w:r>
            <w:r w:rsidRPr="000D3545">
              <w:rPr>
                <w:rFonts w:ascii="Arial" w:eastAsia="Calibri" w:hAnsi="Arial" w:cs="Arial"/>
                <w:spacing w:val="-2"/>
                <w:position w:val="1"/>
                <w:sz w:val="18"/>
                <w:szCs w:val="18"/>
              </w:rPr>
              <w:t>m</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den</w:t>
            </w:r>
            <w:r w:rsidRPr="000D3545">
              <w:rPr>
                <w:rFonts w:ascii="Arial" w:eastAsia="Calibri" w:hAnsi="Arial" w:cs="Arial"/>
                <w:spacing w:val="8"/>
                <w:position w:val="1"/>
                <w:sz w:val="18"/>
                <w:szCs w:val="18"/>
              </w:rPr>
              <w:t xml:space="preserve"> </w:t>
            </w:r>
            <w:r w:rsidRPr="000D3545">
              <w:rPr>
                <w:rFonts w:ascii="Arial" w:eastAsia="Calibri" w:hAnsi="Arial" w:cs="Arial"/>
                <w:position w:val="1"/>
                <w:sz w:val="18"/>
                <w:szCs w:val="18"/>
              </w:rPr>
              <w:t>ön</w:t>
            </w:r>
            <w:r w:rsidRPr="000D3545">
              <w:rPr>
                <w:rFonts w:ascii="Arial" w:eastAsia="Calibri" w:hAnsi="Arial" w:cs="Arial"/>
                <w:spacing w:val="-5"/>
                <w:position w:val="1"/>
                <w:sz w:val="18"/>
                <w:szCs w:val="18"/>
              </w:rPr>
              <w:t>c</w:t>
            </w:r>
            <w:r w:rsidRPr="000D3545">
              <w:rPr>
                <w:rFonts w:ascii="Arial" w:eastAsia="Calibri" w:hAnsi="Arial" w:cs="Arial"/>
                <w:position w:val="1"/>
                <w:sz w:val="18"/>
                <w:szCs w:val="18"/>
              </w:rPr>
              <w:t>e,</w:t>
            </w:r>
            <w:r w:rsidRPr="000D3545">
              <w:rPr>
                <w:rFonts w:ascii="Arial" w:eastAsia="Calibri" w:hAnsi="Arial" w:cs="Arial"/>
                <w:spacing w:val="4"/>
                <w:position w:val="1"/>
                <w:sz w:val="18"/>
                <w:szCs w:val="18"/>
              </w:rPr>
              <w:t xml:space="preserve"> </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l</w:t>
            </w:r>
            <w:r w:rsidRPr="000D3545">
              <w:rPr>
                <w:rFonts w:ascii="Arial" w:eastAsia="Calibri" w:hAnsi="Arial" w:cs="Arial"/>
                <w:spacing w:val="5"/>
                <w:position w:val="1"/>
                <w:sz w:val="18"/>
                <w:szCs w:val="18"/>
              </w:rPr>
              <w:t xml:space="preserve"> </w:t>
            </w:r>
            <w:r w:rsidRPr="000D3545">
              <w:rPr>
                <w:rFonts w:ascii="Arial" w:eastAsia="Calibri" w:hAnsi="Arial" w:cs="Arial"/>
                <w:spacing w:val="-6"/>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nde</w:t>
            </w:r>
            <w:r w:rsidRPr="000D3545">
              <w:rPr>
                <w:rFonts w:ascii="Arial" w:eastAsia="Calibri" w:hAnsi="Arial" w:cs="Arial"/>
                <w:spacing w:val="7"/>
                <w:position w:val="1"/>
                <w:sz w:val="18"/>
                <w:szCs w:val="18"/>
              </w:rPr>
              <w:t xml:space="preserve"> </w:t>
            </w:r>
            <w:r w:rsidRPr="000D3545">
              <w:rPr>
                <w:rFonts w:ascii="Arial" w:eastAsia="Calibri" w:hAnsi="Arial" w:cs="Arial"/>
                <w:w w:val="101"/>
                <w:position w:val="1"/>
                <w:sz w:val="18"/>
                <w:szCs w:val="18"/>
              </w:rPr>
              <w:t>b</w:t>
            </w:r>
            <w:r w:rsidRPr="000D3545">
              <w:rPr>
                <w:rFonts w:ascii="Arial" w:eastAsia="Calibri" w:hAnsi="Arial" w:cs="Arial"/>
                <w:spacing w:val="-6"/>
                <w:w w:val="101"/>
                <w:position w:val="1"/>
                <w:sz w:val="18"/>
                <w:szCs w:val="18"/>
              </w:rPr>
              <w:t>a</w:t>
            </w:r>
            <w:r w:rsidRPr="000D3545">
              <w:rPr>
                <w:rFonts w:ascii="Arial" w:eastAsia="Calibri" w:hAnsi="Arial" w:cs="Arial"/>
                <w:w w:val="101"/>
                <w:position w:val="1"/>
                <w:sz w:val="18"/>
                <w:szCs w:val="18"/>
              </w:rPr>
              <w:t>ğ</w:t>
            </w:r>
            <w:r w:rsidRPr="000D3545">
              <w:rPr>
                <w:rFonts w:ascii="Arial" w:eastAsia="Calibri" w:hAnsi="Arial" w:cs="Arial"/>
                <w:spacing w:val="1"/>
                <w:w w:val="101"/>
                <w:position w:val="1"/>
                <w:sz w:val="18"/>
                <w:szCs w:val="18"/>
              </w:rPr>
              <w:t>ı</w:t>
            </w:r>
            <w:r w:rsidRPr="000D3545">
              <w:rPr>
                <w:rFonts w:ascii="Arial" w:eastAsia="Calibri" w:hAnsi="Arial" w:cs="Arial"/>
                <w:spacing w:val="-2"/>
                <w:w w:val="101"/>
                <w:position w:val="1"/>
                <w:sz w:val="18"/>
                <w:szCs w:val="18"/>
              </w:rPr>
              <w:t>m</w:t>
            </w:r>
            <w:r w:rsidRPr="000D3545">
              <w:rPr>
                <w:rFonts w:ascii="Arial" w:eastAsia="Calibri" w:hAnsi="Arial" w:cs="Arial"/>
                <w:spacing w:val="-4"/>
                <w:w w:val="101"/>
                <w:position w:val="1"/>
                <w:sz w:val="18"/>
                <w:szCs w:val="18"/>
              </w:rPr>
              <w:t>s</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z</w:t>
            </w:r>
            <w:r w:rsidRPr="000D3545">
              <w:rPr>
                <w:rFonts w:ascii="Arial" w:eastAsia="Calibri" w:hAnsi="Arial" w:cs="Arial"/>
                <w:sz w:val="18"/>
                <w:szCs w:val="18"/>
              </w:rPr>
              <w:t xml:space="preserve"> 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nda</w:t>
            </w:r>
            <w:r w:rsidRPr="000D3545">
              <w:rPr>
                <w:rFonts w:ascii="Arial" w:eastAsia="Calibri" w:hAnsi="Arial" w:cs="Arial"/>
                <w:spacing w:val="2"/>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pacing w:val="-1"/>
                <w:sz w:val="18"/>
                <w:szCs w:val="18"/>
              </w:rPr>
              <w:t>ya</w:t>
            </w:r>
            <w:r w:rsidRPr="000D3545">
              <w:rPr>
                <w:rFonts w:ascii="Arial" w:eastAsia="Calibri" w:hAnsi="Arial" w:cs="Arial"/>
                <w:spacing w:val="1"/>
                <w:sz w:val="18"/>
                <w:szCs w:val="18"/>
              </w:rPr>
              <w:t>s</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ak</w:t>
            </w:r>
            <w:r w:rsidRPr="000D3545">
              <w:rPr>
                <w:rFonts w:ascii="Arial" w:eastAsia="Calibri" w:hAnsi="Arial" w:cs="Arial"/>
                <w:spacing w:val="-6"/>
                <w:sz w:val="18"/>
                <w:szCs w:val="18"/>
              </w:rPr>
              <w:t>a</w:t>
            </w:r>
            <w:r w:rsidRPr="000D3545">
              <w:rPr>
                <w:rFonts w:ascii="Arial" w:eastAsia="Calibri" w:hAnsi="Arial" w:cs="Arial"/>
                <w:sz w:val="18"/>
                <w:szCs w:val="18"/>
              </w:rPr>
              <w:t>de</w:t>
            </w:r>
            <w:r w:rsidRPr="000D3545">
              <w:rPr>
                <w:rFonts w:ascii="Arial" w:eastAsia="Calibri" w:hAnsi="Arial" w:cs="Arial"/>
                <w:spacing w:val="-6"/>
                <w:sz w:val="18"/>
                <w:szCs w:val="18"/>
              </w:rPr>
              <w:t>m</w:t>
            </w:r>
            <w:r w:rsidRPr="000D3545">
              <w:rPr>
                <w:rFonts w:ascii="Arial" w:eastAsia="Calibri" w:hAnsi="Arial" w:cs="Arial"/>
                <w:spacing w:val="1"/>
                <w:sz w:val="18"/>
                <w:szCs w:val="18"/>
              </w:rPr>
              <w:t>is</w:t>
            </w:r>
            <w:r w:rsidRPr="000D3545">
              <w:rPr>
                <w:rFonts w:ascii="Arial" w:eastAsia="Calibri" w:hAnsi="Arial" w:cs="Arial"/>
                <w:sz w:val="18"/>
                <w:szCs w:val="18"/>
              </w:rPr>
              <w:t>i</w:t>
            </w:r>
            <w:r w:rsidRPr="000D3545">
              <w:rPr>
                <w:rFonts w:ascii="Arial" w:eastAsia="Calibri" w:hAnsi="Arial" w:cs="Arial"/>
                <w:spacing w:val="6"/>
                <w:sz w:val="18"/>
                <w:szCs w:val="18"/>
              </w:rPr>
              <w:t xml:space="preserve"> </w:t>
            </w:r>
            <w:r w:rsidRPr="000D3545">
              <w:rPr>
                <w:rFonts w:ascii="Arial" w:eastAsia="Calibri" w:hAnsi="Arial" w:cs="Arial"/>
                <w:sz w:val="18"/>
                <w:szCs w:val="18"/>
              </w:rPr>
              <w:t>o</w:t>
            </w:r>
            <w:r w:rsidRPr="000D3545">
              <w:rPr>
                <w:rFonts w:ascii="Arial" w:eastAsia="Calibri" w:hAnsi="Arial" w:cs="Arial"/>
                <w:spacing w:val="-3"/>
                <w:sz w:val="18"/>
                <w:szCs w:val="18"/>
              </w:rPr>
              <w:t>l</w:t>
            </w:r>
            <w:r w:rsidRPr="000D3545">
              <w:rPr>
                <w:rFonts w:ascii="Arial" w:eastAsia="Calibri" w:hAnsi="Arial" w:cs="Arial"/>
                <w:sz w:val="18"/>
                <w:szCs w:val="18"/>
              </w:rPr>
              <w:t>u</w:t>
            </w:r>
            <w:r w:rsidRPr="000D3545">
              <w:rPr>
                <w:rFonts w:ascii="Arial" w:eastAsia="Calibri" w:hAnsi="Arial" w:cs="Arial"/>
                <w:spacing w:val="1"/>
                <w:sz w:val="18"/>
                <w:szCs w:val="18"/>
              </w:rPr>
              <w:t>ş</w:t>
            </w:r>
            <w:r w:rsidRPr="000D3545">
              <w:rPr>
                <w:rFonts w:ascii="Arial" w:eastAsia="Calibri" w:hAnsi="Arial" w:cs="Arial"/>
                <w:spacing w:val="-3"/>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ak</w:t>
            </w:r>
            <w:r w:rsidRPr="000D3545">
              <w:rPr>
                <w:rFonts w:ascii="Arial" w:eastAsia="Calibri" w:hAnsi="Arial" w:cs="Arial"/>
                <w:spacing w:val="-3"/>
                <w:sz w:val="18"/>
                <w:szCs w:val="18"/>
              </w:rPr>
              <w:t>/</w:t>
            </w:r>
            <w:r w:rsidRPr="000D3545">
              <w:rPr>
                <w:rFonts w:ascii="Arial" w:eastAsia="Calibri" w:hAnsi="Arial" w:cs="Arial"/>
                <w:spacing w:val="1"/>
                <w:sz w:val="18"/>
                <w:szCs w:val="18"/>
              </w:rPr>
              <w:t>s</w:t>
            </w:r>
            <w:r w:rsidRPr="000D3545">
              <w:rPr>
                <w:rFonts w:ascii="Arial" w:eastAsia="Calibri" w:hAnsi="Arial" w:cs="Arial"/>
                <w:sz w:val="18"/>
                <w:szCs w:val="18"/>
              </w:rPr>
              <w:t>ü</w:t>
            </w:r>
            <w:r w:rsidRPr="000D3545">
              <w:rPr>
                <w:rFonts w:ascii="Arial" w:eastAsia="Calibri" w:hAnsi="Arial" w:cs="Arial"/>
                <w:spacing w:val="-1"/>
                <w:sz w:val="18"/>
                <w:szCs w:val="18"/>
              </w:rPr>
              <w:t>r</w:t>
            </w:r>
            <w:r w:rsidRPr="000D3545">
              <w:rPr>
                <w:rFonts w:ascii="Arial" w:eastAsia="Calibri" w:hAnsi="Arial" w:cs="Arial"/>
                <w:sz w:val="18"/>
                <w:szCs w:val="18"/>
              </w:rPr>
              <w:t>dü</w:t>
            </w:r>
            <w:r w:rsidRPr="000D3545">
              <w:rPr>
                <w:rFonts w:ascii="Arial" w:eastAsia="Calibri" w:hAnsi="Arial" w:cs="Arial"/>
                <w:spacing w:val="-6"/>
                <w:sz w:val="18"/>
                <w:szCs w:val="18"/>
              </w:rPr>
              <w:t>r</w:t>
            </w:r>
            <w:r w:rsidRPr="000D3545">
              <w:rPr>
                <w:rFonts w:ascii="Arial" w:eastAsia="Calibri" w:hAnsi="Arial" w:cs="Arial"/>
                <w:sz w:val="18"/>
                <w:szCs w:val="18"/>
              </w:rPr>
              <w:t>eb</w:t>
            </w:r>
            <w:r w:rsidRPr="000D3545">
              <w:rPr>
                <w:rFonts w:ascii="Arial" w:eastAsia="Calibri" w:hAnsi="Arial" w:cs="Arial"/>
                <w:spacing w:val="-3"/>
                <w:sz w:val="18"/>
                <w:szCs w:val="18"/>
              </w:rPr>
              <w:t>i</w:t>
            </w:r>
            <w:r w:rsidRPr="000D3545">
              <w:rPr>
                <w:rFonts w:ascii="Arial" w:eastAsia="Calibri" w:hAnsi="Arial" w:cs="Arial"/>
                <w:spacing w:val="1"/>
                <w:sz w:val="18"/>
                <w:szCs w:val="18"/>
              </w:rPr>
              <w:t>li</w:t>
            </w:r>
            <w:r w:rsidRPr="000D3545">
              <w:rPr>
                <w:rFonts w:ascii="Arial" w:eastAsia="Calibri" w:hAnsi="Arial" w:cs="Arial"/>
                <w:sz w:val="18"/>
                <w:szCs w:val="18"/>
              </w:rPr>
              <w:t>r</w:t>
            </w:r>
            <w:r w:rsidRPr="000D3545">
              <w:rPr>
                <w:rFonts w:ascii="Arial" w:eastAsia="Calibri" w:hAnsi="Arial" w:cs="Arial"/>
                <w:spacing w:val="13"/>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ıl</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051" w:type="dxa"/>
            <w:vMerge/>
            <w:shd w:val="clear" w:color="auto" w:fill="auto"/>
          </w:tcPr>
          <w:p w14:paraId="5EDEF4AB" w14:textId="77777777" w:rsidR="00811757" w:rsidRPr="000D3545" w:rsidRDefault="00811757" w:rsidP="00811757">
            <w:pPr>
              <w:tabs>
                <w:tab w:val="left" w:pos="2340"/>
              </w:tabs>
              <w:jc w:val="center"/>
              <w:rPr>
                <w:rFonts w:ascii="Arial" w:hAnsi="Arial" w:cs="Arial"/>
                <w:sz w:val="18"/>
                <w:szCs w:val="18"/>
              </w:rPr>
            </w:pPr>
          </w:p>
        </w:tc>
        <w:tc>
          <w:tcPr>
            <w:tcW w:w="3050" w:type="dxa"/>
            <w:vMerge/>
            <w:shd w:val="clear" w:color="auto" w:fill="auto"/>
          </w:tcPr>
          <w:p w14:paraId="2A5D3B8F" w14:textId="77777777" w:rsidR="00811757" w:rsidRPr="000D3545" w:rsidRDefault="00811757" w:rsidP="00811757">
            <w:pPr>
              <w:pStyle w:val="Standard"/>
              <w:tabs>
                <w:tab w:val="left" w:pos="2340"/>
              </w:tabs>
              <w:spacing w:after="0" w:line="240" w:lineRule="auto"/>
              <w:rPr>
                <w:rFonts w:ascii="Arial" w:hAnsi="Arial" w:cs="Arial"/>
                <w:sz w:val="18"/>
                <w:szCs w:val="18"/>
              </w:rPr>
            </w:pPr>
          </w:p>
        </w:tc>
        <w:tc>
          <w:tcPr>
            <w:tcW w:w="3587" w:type="dxa"/>
            <w:vMerge/>
          </w:tcPr>
          <w:p w14:paraId="55C2A4F4" w14:textId="77777777" w:rsidR="00811757" w:rsidRPr="000D3545" w:rsidRDefault="00811757" w:rsidP="00811757">
            <w:pPr>
              <w:pStyle w:val="Standard"/>
              <w:tabs>
                <w:tab w:val="left" w:pos="2340"/>
              </w:tabs>
              <w:spacing w:after="0" w:line="240" w:lineRule="auto"/>
              <w:rPr>
                <w:rFonts w:ascii="Arial" w:hAnsi="Arial" w:cs="Arial"/>
                <w:sz w:val="18"/>
                <w:szCs w:val="18"/>
              </w:rPr>
            </w:pPr>
          </w:p>
        </w:tc>
        <w:tc>
          <w:tcPr>
            <w:tcW w:w="2377" w:type="dxa"/>
            <w:vMerge/>
            <w:shd w:val="clear" w:color="auto" w:fill="auto"/>
          </w:tcPr>
          <w:p w14:paraId="273F13D6" w14:textId="77777777" w:rsidR="00811757" w:rsidRPr="000D3545" w:rsidRDefault="00811757" w:rsidP="00811757">
            <w:pPr>
              <w:numPr>
                <w:ilvl w:val="0"/>
                <w:numId w:val="54"/>
              </w:numPr>
              <w:ind w:left="237" w:hanging="237"/>
              <w:rPr>
                <w:rFonts w:ascii="Arial" w:hAnsi="Arial" w:cs="Arial"/>
                <w:sz w:val="18"/>
                <w:szCs w:val="18"/>
              </w:rPr>
            </w:pPr>
          </w:p>
        </w:tc>
      </w:tr>
      <w:tr w:rsidR="00811757" w:rsidRPr="000D3545" w14:paraId="0554118A" w14:textId="77777777" w:rsidTr="00726A53">
        <w:tc>
          <w:tcPr>
            <w:tcW w:w="4495" w:type="dxa"/>
            <w:shd w:val="clear" w:color="auto" w:fill="auto"/>
          </w:tcPr>
          <w:p w14:paraId="31540D4A" w14:textId="0EB9C4E8" w:rsidR="00811757" w:rsidRPr="000D3545" w:rsidRDefault="00811757" w:rsidP="00596EB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5.2.1.3</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a</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ö</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e</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k</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el</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z</w:t>
            </w:r>
            <w:r w:rsidRPr="000D3545">
              <w:rPr>
                <w:rFonts w:ascii="Arial" w:eastAsia="Calibri" w:hAnsi="Arial" w:cs="Arial"/>
                <w:position w:val="1"/>
                <w:sz w:val="18"/>
                <w:szCs w:val="18"/>
              </w:rPr>
              <w:t>i</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si</w:t>
            </w:r>
            <w:r w:rsidRPr="000D3545">
              <w:rPr>
                <w:rFonts w:ascii="Arial" w:eastAsia="Calibri" w:hAnsi="Arial" w:cs="Arial"/>
                <w:spacing w:val="-1"/>
                <w:position w:val="1"/>
                <w:sz w:val="18"/>
                <w:szCs w:val="18"/>
              </w:rPr>
              <w:t>ya</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3"/>
                <w:position w:val="1"/>
                <w:sz w:val="18"/>
                <w:szCs w:val="18"/>
              </w:rPr>
              <w:t>t</w:t>
            </w:r>
            <w:r w:rsidRPr="000D3545">
              <w:rPr>
                <w:rFonts w:ascii="Arial" w:eastAsia="Calibri" w:hAnsi="Arial" w:cs="Arial"/>
                <w:position w:val="1"/>
                <w:sz w:val="18"/>
                <w:szCs w:val="18"/>
              </w:rPr>
              <w:t>e</w:t>
            </w:r>
            <w:r w:rsidRPr="000D3545">
              <w:rPr>
                <w:rFonts w:ascii="Arial" w:eastAsia="Calibri" w:hAnsi="Arial" w:cs="Arial"/>
                <w:spacing w:val="9"/>
                <w:position w:val="1"/>
                <w:sz w:val="18"/>
                <w:szCs w:val="18"/>
              </w:rPr>
              <w:t xml:space="preserve"> </w:t>
            </w:r>
            <w:r w:rsidRPr="000D3545">
              <w:rPr>
                <w:rFonts w:ascii="Arial" w:eastAsia="Calibri" w:hAnsi="Arial" w:cs="Arial"/>
                <w:spacing w:val="-4"/>
                <w:position w:val="1"/>
                <w:sz w:val="18"/>
                <w:szCs w:val="18"/>
              </w:rPr>
              <w:t>g</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r</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ş</w:t>
            </w:r>
            <w:r w:rsidRPr="000D3545">
              <w:rPr>
                <w:rFonts w:ascii="Arial" w:eastAsia="Calibri" w:hAnsi="Arial" w:cs="Arial"/>
                <w:spacing w:val="6"/>
                <w:position w:val="1"/>
                <w:sz w:val="18"/>
                <w:szCs w:val="18"/>
              </w:rPr>
              <w:t xml:space="preserve"> </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w:t>
            </w:r>
            <w:r w:rsidRPr="000D3545">
              <w:rPr>
                <w:rFonts w:ascii="Arial" w:eastAsia="Calibri" w:hAnsi="Arial" w:cs="Arial"/>
                <w:spacing w:val="1"/>
                <w:sz w:val="18"/>
                <w:szCs w:val="18"/>
              </w:rPr>
              <w:t>il</w:t>
            </w:r>
            <w:r w:rsidRPr="000D3545">
              <w:rPr>
                <w:rFonts w:ascii="Arial" w:eastAsia="Calibri" w:hAnsi="Arial" w:cs="Arial"/>
                <w:spacing w:val="-4"/>
                <w:sz w:val="18"/>
                <w:szCs w:val="18"/>
              </w:rPr>
              <w:t>g</w:t>
            </w:r>
            <w:r w:rsidRPr="000D3545">
              <w:rPr>
                <w:rFonts w:ascii="Arial" w:eastAsia="Calibri" w:hAnsi="Arial" w:cs="Arial"/>
                <w:spacing w:val="1"/>
                <w:sz w:val="18"/>
                <w:szCs w:val="18"/>
              </w:rPr>
              <w:t>il</w:t>
            </w:r>
            <w:r w:rsidRPr="000D3545">
              <w:rPr>
                <w:rFonts w:ascii="Arial" w:eastAsia="Calibri" w:hAnsi="Arial" w:cs="Arial"/>
                <w:sz w:val="18"/>
                <w:szCs w:val="18"/>
              </w:rPr>
              <w:t>i</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4"/>
                <w:sz w:val="18"/>
                <w:szCs w:val="18"/>
              </w:rPr>
              <w:t>s</w:t>
            </w:r>
            <w:r w:rsidRPr="000D3545">
              <w:rPr>
                <w:rFonts w:ascii="Arial" w:eastAsia="Calibri" w:hAnsi="Arial" w:cs="Arial"/>
                <w:spacing w:val="1"/>
                <w:sz w:val="18"/>
                <w:szCs w:val="18"/>
              </w:rPr>
              <w:t>/</w:t>
            </w:r>
            <w:r w:rsidRPr="000D3545">
              <w:rPr>
                <w:rFonts w:ascii="Arial" w:eastAsia="Calibri" w:hAnsi="Arial" w:cs="Arial"/>
                <w:sz w:val="18"/>
                <w:szCs w:val="18"/>
              </w:rPr>
              <w:t>p</w:t>
            </w:r>
            <w:r w:rsidRPr="000D3545">
              <w:rPr>
                <w:rFonts w:ascii="Arial" w:eastAsia="Calibri" w:hAnsi="Arial" w:cs="Arial"/>
                <w:spacing w:val="-1"/>
                <w:sz w:val="18"/>
                <w:szCs w:val="18"/>
              </w:rPr>
              <w:t>r</w:t>
            </w:r>
            <w:r w:rsidRPr="000D3545">
              <w:rPr>
                <w:rFonts w:ascii="Arial" w:eastAsia="Calibri" w:hAnsi="Arial" w:cs="Arial"/>
                <w:spacing w:val="-5"/>
                <w:sz w:val="18"/>
                <w:szCs w:val="18"/>
              </w:rPr>
              <w:t>o</w:t>
            </w:r>
            <w:r w:rsidRPr="000D3545">
              <w:rPr>
                <w:rFonts w:ascii="Arial" w:eastAsia="Calibri" w:hAnsi="Arial" w:cs="Arial"/>
                <w:sz w:val="18"/>
                <w:szCs w:val="18"/>
              </w:rPr>
              <w:t>g</w:t>
            </w:r>
            <w:r w:rsidRPr="000D3545">
              <w:rPr>
                <w:rFonts w:ascii="Arial" w:eastAsia="Calibri" w:hAnsi="Arial" w:cs="Arial"/>
                <w:spacing w:val="-1"/>
                <w:sz w:val="18"/>
                <w:szCs w:val="18"/>
              </w:rPr>
              <w:t>ra</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ü</w:t>
            </w:r>
            <w:r w:rsidRPr="000D3545">
              <w:rPr>
                <w:rFonts w:ascii="Arial" w:eastAsia="Calibri" w:hAnsi="Arial" w:cs="Arial"/>
                <w:spacing w:val="-1"/>
                <w:sz w:val="18"/>
                <w:szCs w:val="18"/>
              </w:rPr>
              <w:t>r</w:t>
            </w:r>
            <w:r w:rsidRPr="000D3545">
              <w:rPr>
                <w:rFonts w:ascii="Arial" w:eastAsia="Calibri" w:hAnsi="Arial" w:cs="Arial"/>
                <w:spacing w:val="-5"/>
                <w:sz w:val="18"/>
                <w:szCs w:val="18"/>
              </w:rPr>
              <w:t>ü</w:t>
            </w:r>
            <w:r w:rsidRPr="000D3545">
              <w:rPr>
                <w:rFonts w:ascii="Arial" w:eastAsia="Calibri" w:hAnsi="Arial" w:cs="Arial"/>
                <w:spacing w:val="1"/>
                <w:sz w:val="18"/>
                <w:szCs w:val="18"/>
              </w:rPr>
              <w:t>t</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2"/>
                <w:sz w:val="18"/>
                <w:szCs w:val="18"/>
              </w:rPr>
              <w:t>t</w:t>
            </w:r>
            <w:r w:rsidRPr="000D3545">
              <w:rPr>
                <w:rFonts w:ascii="Arial" w:eastAsia="Calibri" w:hAnsi="Arial" w:cs="Arial"/>
                <w:sz w:val="18"/>
                <w:szCs w:val="18"/>
              </w:rPr>
              <w:t>e</w:t>
            </w:r>
            <w:r w:rsidRPr="000D3545">
              <w:rPr>
                <w:rFonts w:ascii="Arial" w:eastAsia="Calibri" w:hAnsi="Arial" w:cs="Arial"/>
                <w:spacing w:val="-6"/>
                <w:sz w:val="18"/>
                <w:szCs w:val="18"/>
              </w:rPr>
              <w:t>m</w:t>
            </w:r>
            <w:r w:rsidRPr="000D3545">
              <w:rPr>
                <w:rFonts w:ascii="Arial" w:eastAsia="Calibri" w:hAnsi="Arial" w:cs="Arial"/>
                <w:sz w:val="18"/>
                <w:szCs w:val="18"/>
              </w:rPr>
              <w:t>el</w:t>
            </w:r>
            <w:r w:rsidRPr="000D3545">
              <w:rPr>
                <w:rFonts w:ascii="Arial" w:eastAsia="Calibri" w:hAnsi="Arial" w:cs="Arial"/>
                <w:spacing w:val="9"/>
                <w:sz w:val="18"/>
                <w:szCs w:val="18"/>
              </w:rPr>
              <w:t xml:space="preserve"> </w:t>
            </w:r>
            <w:r w:rsidRPr="000D3545">
              <w:rPr>
                <w:rFonts w:ascii="Arial" w:eastAsia="Calibri" w:hAnsi="Arial" w:cs="Arial"/>
                <w:spacing w:val="-7"/>
                <w:sz w:val="18"/>
                <w:szCs w:val="18"/>
              </w:rPr>
              <w:t>s</w:t>
            </w:r>
            <w:r w:rsidRPr="000D3545">
              <w:rPr>
                <w:rFonts w:ascii="Arial" w:eastAsia="Calibri" w:hAnsi="Arial" w:cs="Arial"/>
                <w:spacing w:val="1"/>
                <w:sz w:val="18"/>
                <w:szCs w:val="18"/>
              </w:rPr>
              <w:t>i</w:t>
            </w:r>
            <w:r w:rsidRPr="000D3545">
              <w:rPr>
                <w:rFonts w:ascii="Arial" w:eastAsia="Calibri" w:hAnsi="Arial" w:cs="Arial"/>
                <w:spacing w:val="-1"/>
                <w:sz w:val="18"/>
                <w:szCs w:val="18"/>
              </w:rPr>
              <w:t>ya</w:t>
            </w:r>
            <w:r w:rsidRPr="000D3545">
              <w:rPr>
                <w:rFonts w:ascii="Arial" w:eastAsia="Calibri" w:hAnsi="Arial" w:cs="Arial"/>
                <w:spacing w:val="1"/>
                <w:sz w:val="18"/>
                <w:szCs w:val="18"/>
              </w:rPr>
              <w:t>s</w:t>
            </w:r>
            <w:r w:rsidRPr="000D3545">
              <w:rPr>
                <w:rFonts w:ascii="Arial" w:eastAsia="Calibri" w:hAnsi="Arial" w:cs="Arial"/>
                <w:sz w:val="18"/>
                <w:szCs w:val="18"/>
              </w:rPr>
              <w:t>i</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avra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 xml:space="preserve">, </w:t>
            </w:r>
            <w:r w:rsidRPr="000D3545">
              <w:rPr>
                <w:rFonts w:ascii="Arial" w:eastAsia="Calibri" w:hAnsi="Arial" w:cs="Arial"/>
                <w:spacing w:val="2"/>
                <w:sz w:val="18"/>
                <w:szCs w:val="18"/>
              </w:rPr>
              <w:t>T</w:t>
            </w:r>
            <w:r w:rsidRPr="000D3545">
              <w:rPr>
                <w:rFonts w:ascii="Arial" w:eastAsia="Calibri" w:hAnsi="Arial" w:cs="Arial"/>
                <w:sz w:val="18"/>
                <w:szCs w:val="18"/>
              </w:rPr>
              <w:t>ü</w:t>
            </w:r>
            <w:r w:rsidRPr="000D3545">
              <w:rPr>
                <w:rFonts w:ascii="Arial" w:eastAsia="Calibri" w:hAnsi="Arial" w:cs="Arial"/>
                <w:spacing w:val="-1"/>
                <w:sz w:val="18"/>
                <w:szCs w:val="18"/>
              </w:rPr>
              <w:t>rk</w:t>
            </w:r>
            <w:r w:rsidRPr="000D3545">
              <w:rPr>
                <w:rFonts w:ascii="Arial" w:eastAsia="Calibri" w:hAnsi="Arial" w:cs="Arial"/>
                <w:spacing w:val="1"/>
                <w:sz w:val="18"/>
                <w:szCs w:val="18"/>
              </w:rPr>
              <w:t>i</w:t>
            </w:r>
            <w:r w:rsidRPr="000D3545">
              <w:rPr>
                <w:rFonts w:ascii="Arial" w:eastAsia="Calibri" w:hAnsi="Arial" w:cs="Arial"/>
                <w:spacing w:val="-6"/>
                <w:sz w:val="18"/>
                <w:szCs w:val="18"/>
              </w:rPr>
              <w:t>y</w:t>
            </w:r>
            <w:r w:rsidRPr="000D3545">
              <w:rPr>
                <w:rFonts w:ascii="Arial" w:eastAsia="Calibri" w:hAnsi="Arial" w:cs="Arial"/>
                <w:sz w:val="18"/>
                <w:szCs w:val="18"/>
              </w:rPr>
              <w:t>e</w:t>
            </w:r>
            <w:r w:rsidRPr="000D3545">
              <w:rPr>
                <w:rFonts w:ascii="Arial" w:eastAsia="Calibri" w:hAnsi="Arial" w:cs="Arial"/>
                <w:spacing w:val="-2"/>
                <w:sz w:val="18"/>
                <w:szCs w:val="18"/>
              </w:rPr>
              <w:t>’</w:t>
            </w:r>
            <w:r w:rsidRPr="000D3545">
              <w:rPr>
                <w:rFonts w:ascii="Arial" w:eastAsia="Calibri" w:hAnsi="Arial" w:cs="Arial"/>
                <w:sz w:val="18"/>
                <w:szCs w:val="18"/>
              </w:rPr>
              <w:t>de</w:t>
            </w:r>
            <w:r w:rsidRPr="000D3545">
              <w:rPr>
                <w:rFonts w:ascii="Arial" w:eastAsia="Calibri" w:hAnsi="Arial" w:cs="Arial"/>
                <w:spacing w:val="11"/>
                <w:sz w:val="18"/>
                <w:szCs w:val="18"/>
              </w:rPr>
              <w:t xml:space="preserve"> </w:t>
            </w:r>
            <w:r w:rsidRPr="000D3545">
              <w:rPr>
                <w:rFonts w:ascii="Arial" w:eastAsia="Calibri" w:hAnsi="Arial" w:cs="Arial"/>
                <w:spacing w:val="-7"/>
                <w:sz w:val="18"/>
                <w:szCs w:val="18"/>
              </w:rPr>
              <w:t>s</w:t>
            </w:r>
            <w:r w:rsidRPr="000D3545">
              <w:rPr>
                <w:rFonts w:ascii="Arial" w:eastAsia="Calibri" w:hAnsi="Arial" w:cs="Arial"/>
                <w:spacing w:val="1"/>
                <w:sz w:val="18"/>
                <w:szCs w:val="18"/>
              </w:rPr>
              <w:t>i</w:t>
            </w:r>
            <w:r w:rsidRPr="000D3545">
              <w:rPr>
                <w:rFonts w:ascii="Arial" w:eastAsia="Calibri" w:hAnsi="Arial" w:cs="Arial"/>
                <w:spacing w:val="-1"/>
                <w:sz w:val="18"/>
                <w:szCs w:val="18"/>
              </w:rPr>
              <w:t>ya</w:t>
            </w:r>
            <w:r w:rsidRPr="000D3545">
              <w:rPr>
                <w:rFonts w:ascii="Arial" w:eastAsia="Calibri" w:hAnsi="Arial" w:cs="Arial"/>
                <w:spacing w:val="1"/>
                <w:sz w:val="18"/>
                <w:szCs w:val="18"/>
              </w:rPr>
              <w:t>s</w:t>
            </w:r>
            <w:r w:rsidRPr="000D3545">
              <w:rPr>
                <w:rFonts w:ascii="Arial" w:eastAsia="Calibri" w:hAnsi="Arial" w:cs="Arial"/>
                <w:sz w:val="18"/>
                <w:szCs w:val="18"/>
              </w:rPr>
              <w:t>i</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y</w:t>
            </w:r>
            <w:r w:rsidRPr="000D3545">
              <w:rPr>
                <w:rFonts w:ascii="Arial" w:eastAsia="Calibri" w:hAnsi="Arial" w:cs="Arial"/>
                <w:spacing w:val="-1"/>
                <w:sz w:val="18"/>
                <w:szCs w:val="18"/>
              </w:rPr>
              <w:t>a</w:t>
            </w:r>
            <w:r w:rsidRPr="000D3545">
              <w:rPr>
                <w:rFonts w:ascii="Arial" w:eastAsia="Calibri" w:hAnsi="Arial" w:cs="Arial"/>
                <w:sz w:val="18"/>
                <w:szCs w:val="18"/>
              </w:rPr>
              <w:t>p</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s</w:t>
            </w:r>
            <w:r w:rsidRPr="000D3545">
              <w:rPr>
                <w:rFonts w:ascii="Arial" w:eastAsia="Calibri" w:hAnsi="Arial" w:cs="Arial"/>
                <w:spacing w:val="1"/>
                <w:sz w:val="18"/>
                <w:szCs w:val="18"/>
              </w:rPr>
              <w:t>i</w:t>
            </w:r>
            <w:r w:rsidRPr="000D3545">
              <w:rPr>
                <w:rFonts w:ascii="Arial" w:eastAsia="Calibri" w:hAnsi="Arial" w:cs="Arial"/>
                <w:spacing w:val="-1"/>
                <w:sz w:val="18"/>
                <w:szCs w:val="18"/>
              </w:rPr>
              <w:t>ya</w:t>
            </w:r>
            <w:r w:rsidRPr="000D3545">
              <w:rPr>
                <w:rFonts w:ascii="Arial" w:eastAsia="Calibri" w:hAnsi="Arial" w:cs="Arial"/>
                <w:spacing w:val="-4"/>
                <w:sz w:val="18"/>
                <w:szCs w:val="18"/>
              </w:rPr>
              <w:t>s</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w:t>
            </w:r>
            <w:r w:rsidRPr="000D3545">
              <w:rPr>
                <w:rFonts w:ascii="Arial" w:eastAsia="Calibri" w:hAnsi="Arial" w:cs="Arial"/>
                <w:spacing w:val="1"/>
                <w:sz w:val="18"/>
                <w:szCs w:val="18"/>
              </w:rPr>
              <w:t xml:space="preserve"> k</w:t>
            </w:r>
            <w:r w:rsidRPr="000D3545">
              <w:rPr>
                <w:rFonts w:ascii="Arial" w:eastAsia="Calibri" w:hAnsi="Arial" w:cs="Arial"/>
                <w:spacing w:val="-3"/>
                <w:sz w:val="18"/>
                <w:szCs w:val="18"/>
              </w:rPr>
              <w:t>i</w:t>
            </w:r>
            <w:r w:rsidRPr="000D3545">
              <w:rPr>
                <w:rFonts w:ascii="Arial" w:eastAsia="Calibri" w:hAnsi="Arial" w:cs="Arial"/>
                <w:spacing w:val="1"/>
                <w:sz w:val="18"/>
                <w:szCs w:val="18"/>
              </w:rPr>
              <w:t>şi</w:t>
            </w:r>
            <w:r w:rsidRPr="000D3545">
              <w:rPr>
                <w:rFonts w:ascii="Arial" w:eastAsia="Calibri" w:hAnsi="Arial" w:cs="Arial"/>
                <w:spacing w:val="-4"/>
                <w:sz w:val="18"/>
                <w:szCs w:val="18"/>
              </w:rPr>
              <w:t>s</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z w:val="18"/>
                <w:szCs w:val="18"/>
              </w:rPr>
              <w:t>g</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pacing w:val="-4"/>
                <w:sz w:val="18"/>
                <w:szCs w:val="18"/>
              </w:rPr>
              <w:t>ş</w:t>
            </w:r>
            <w:r w:rsidRPr="000D3545">
              <w:rPr>
                <w:rFonts w:ascii="Arial" w:eastAsia="Calibri" w:hAnsi="Arial" w:cs="Arial"/>
                <w:spacing w:val="1"/>
                <w:sz w:val="18"/>
                <w:szCs w:val="18"/>
              </w:rPr>
              <w:t>i</w:t>
            </w:r>
            <w:r w:rsidRPr="000D3545">
              <w:rPr>
                <w:rFonts w:ascii="Arial" w:eastAsia="Calibri" w:hAnsi="Arial" w:cs="Arial"/>
                <w:spacing w:val="-2"/>
                <w:sz w:val="18"/>
                <w:szCs w:val="18"/>
              </w:rPr>
              <w:t>m</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5"/>
                <w:w w:val="101"/>
                <w:sz w:val="18"/>
                <w:szCs w:val="18"/>
              </w:rPr>
              <w:t>l</w:t>
            </w:r>
            <w:r w:rsidRPr="000D3545">
              <w:rPr>
                <w:rFonts w:ascii="Arial" w:eastAsia="Calibri" w:hAnsi="Arial" w:cs="Arial"/>
                <w:spacing w:val="1"/>
                <w:w w:val="101"/>
                <w:sz w:val="18"/>
                <w:szCs w:val="18"/>
              </w:rPr>
              <w:t>i</w:t>
            </w:r>
            <w:r w:rsidRPr="000D3545">
              <w:rPr>
                <w:rFonts w:ascii="Arial" w:eastAsia="Calibri" w:hAnsi="Arial" w:cs="Arial"/>
                <w:w w:val="101"/>
                <w:sz w:val="18"/>
                <w:szCs w:val="18"/>
              </w:rPr>
              <w:t>de</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li</w:t>
            </w:r>
            <w:r w:rsidRPr="000D3545">
              <w:rPr>
                <w:rFonts w:ascii="Arial" w:eastAsia="Calibri" w:hAnsi="Arial" w:cs="Arial"/>
                <w:spacing w:val="-4"/>
                <w:w w:val="101"/>
                <w:sz w:val="18"/>
                <w:szCs w:val="18"/>
              </w:rPr>
              <w:t>k</w:t>
            </w:r>
            <w:r w:rsidRPr="000D3545">
              <w:rPr>
                <w:rFonts w:ascii="Arial" w:eastAsia="Calibri" w:hAnsi="Arial" w:cs="Arial"/>
                <w:w w:val="101"/>
                <w:sz w:val="18"/>
                <w:szCs w:val="18"/>
              </w:rPr>
              <w:t xml:space="preserve">- </w:t>
            </w:r>
            <w:r w:rsidRPr="000D3545">
              <w:rPr>
                <w:rFonts w:ascii="Arial" w:eastAsia="Calibri" w:hAnsi="Arial" w:cs="Arial"/>
                <w:spacing w:val="2"/>
                <w:sz w:val="18"/>
                <w:szCs w:val="18"/>
              </w:rPr>
              <w:t>t</w:t>
            </w:r>
            <w:r w:rsidRPr="000D3545">
              <w:rPr>
                <w:rFonts w:ascii="Arial" w:eastAsia="Calibri" w:hAnsi="Arial" w:cs="Arial"/>
                <w:spacing w:val="-1"/>
                <w:sz w:val="18"/>
                <w:szCs w:val="18"/>
              </w:rPr>
              <w:t>ak</w:t>
            </w:r>
            <w:r w:rsidRPr="000D3545">
              <w:rPr>
                <w:rFonts w:ascii="Arial" w:eastAsia="Calibri" w:hAnsi="Arial" w:cs="Arial"/>
                <w:spacing w:val="1"/>
                <w:sz w:val="18"/>
                <w:szCs w:val="18"/>
              </w:rPr>
              <w:t>ı</w:t>
            </w:r>
            <w:r w:rsidRPr="000D3545">
              <w:rPr>
                <w:rFonts w:ascii="Arial" w:eastAsia="Calibri" w:hAnsi="Arial" w:cs="Arial"/>
                <w:sz w:val="18"/>
                <w:szCs w:val="18"/>
              </w:rPr>
              <w:t xml:space="preserve">m </w:t>
            </w:r>
            <w:r w:rsidRPr="000D3545">
              <w:rPr>
                <w:rFonts w:ascii="Arial" w:eastAsia="Calibri" w:hAnsi="Arial" w:cs="Arial"/>
                <w:spacing w:val="-4"/>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Pr="000D3545">
              <w:rPr>
                <w:rFonts w:ascii="Arial" w:eastAsia="Calibri" w:hAnsi="Arial" w:cs="Arial"/>
                <w:spacing w:val="-3"/>
                <w:sz w:val="18"/>
                <w:szCs w:val="18"/>
              </w:rPr>
              <w:t>h</w:t>
            </w:r>
            <w:r w:rsidRPr="000D3545">
              <w:rPr>
                <w:rFonts w:ascii="Arial" w:eastAsia="Calibri" w:hAnsi="Arial" w:cs="Arial"/>
                <w:spacing w:val="1"/>
                <w:sz w:val="18"/>
                <w:szCs w:val="18"/>
              </w:rPr>
              <w:t>it</w:t>
            </w:r>
            <w:r w:rsidRPr="000D3545">
              <w:rPr>
                <w:rFonts w:ascii="Arial" w:eastAsia="Calibri" w:hAnsi="Arial" w:cs="Arial"/>
                <w:spacing w:val="-6"/>
                <w:sz w:val="18"/>
                <w:szCs w:val="18"/>
              </w:rPr>
              <w:t>a</w:t>
            </w:r>
            <w:r w:rsidRPr="000D3545">
              <w:rPr>
                <w:rFonts w:ascii="Arial" w:eastAsia="Calibri" w:hAnsi="Arial" w:cs="Arial"/>
                <w:sz w:val="18"/>
                <w:szCs w:val="18"/>
              </w:rPr>
              <w:t>p</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spacing w:val="-5"/>
                <w:w w:val="101"/>
                <w:sz w:val="18"/>
                <w:szCs w:val="18"/>
              </w:rPr>
              <w:t>b</w:t>
            </w:r>
            <w:r w:rsidRPr="000D3545">
              <w:rPr>
                <w:rFonts w:ascii="Arial" w:eastAsia="Calibri" w:hAnsi="Arial" w:cs="Arial"/>
                <w:spacing w:val="-3"/>
                <w:w w:val="101"/>
                <w:sz w:val="18"/>
                <w:szCs w:val="18"/>
              </w:rPr>
              <w:t>.</w:t>
            </w:r>
            <w:r w:rsidRPr="000D3545">
              <w:rPr>
                <w:rFonts w:ascii="Arial" w:eastAsia="Calibri" w:hAnsi="Arial" w:cs="Arial"/>
                <w:w w:val="101"/>
                <w:sz w:val="18"/>
                <w:szCs w:val="18"/>
              </w:rPr>
              <w:t>)</w:t>
            </w:r>
          </w:p>
        </w:tc>
        <w:tc>
          <w:tcPr>
            <w:tcW w:w="1051" w:type="dxa"/>
            <w:vMerge/>
            <w:shd w:val="clear" w:color="auto" w:fill="auto"/>
          </w:tcPr>
          <w:p w14:paraId="008E95CC" w14:textId="77777777" w:rsidR="00811757" w:rsidRPr="000D3545" w:rsidRDefault="00811757" w:rsidP="00811757">
            <w:pPr>
              <w:tabs>
                <w:tab w:val="left" w:pos="2340"/>
              </w:tabs>
              <w:jc w:val="center"/>
              <w:rPr>
                <w:rFonts w:ascii="Arial" w:hAnsi="Arial" w:cs="Arial"/>
                <w:sz w:val="18"/>
                <w:szCs w:val="18"/>
              </w:rPr>
            </w:pPr>
          </w:p>
        </w:tc>
        <w:tc>
          <w:tcPr>
            <w:tcW w:w="3050" w:type="dxa"/>
            <w:vMerge/>
            <w:shd w:val="clear" w:color="auto" w:fill="auto"/>
          </w:tcPr>
          <w:p w14:paraId="79155247" w14:textId="77777777" w:rsidR="00811757" w:rsidRPr="000D3545" w:rsidRDefault="00811757" w:rsidP="00811757">
            <w:pPr>
              <w:pStyle w:val="Standard"/>
              <w:tabs>
                <w:tab w:val="left" w:pos="2340"/>
              </w:tabs>
              <w:spacing w:after="0" w:line="240" w:lineRule="auto"/>
              <w:rPr>
                <w:rFonts w:ascii="Arial" w:hAnsi="Arial" w:cs="Arial"/>
                <w:sz w:val="18"/>
                <w:szCs w:val="18"/>
              </w:rPr>
            </w:pPr>
          </w:p>
        </w:tc>
        <w:tc>
          <w:tcPr>
            <w:tcW w:w="3587" w:type="dxa"/>
            <w:vMerge/>
          </w:tcPr>
          <w:p w14:paraId="42025D36" w14:textId="77777777" w:rsidR="00811757" w:rsidRPr="000D3545" w:rsidRDefault="00811757" w:rsidP="00811757">
            <w:pPr>
              <w:pStyle w:val="Standard"/>
              <w:tabs>
                <w:tab w:val="left" w:pos="2340"/>
              </w:tabs>
              <w:spacing w:after="0" w:line="240" w:lineRule="auto"/>
              <w:rPr>
                <w:rFonts w:ascii="Arial" w:hAnsi="Arial" w:cs="Arial"/>
                <w:sz w:val="18"/>
                <w:szCs w:val="18"/>
              </w:rPr>
            </w:pPr>
          </w:p>
        </w:tc>
        <w:tc>
          <w:tcPr>
            <w:tcW w:w="2377" w:type="dxa"/>
            <w:vMerge/>
            <w:shd w:val="clear" w:color="auto" w:fill="auto"/>
          </w:tcPr>
          <w:p w14:paraId="6FBEC9E4" w14:textId="77777777" w:rsidR="00811757" w:rsidRPr="000D3545" w:rsidRDefault="00811757" w:rsidP="00811757">
            <w:pPr>
              <w:numPr>
                <w:ilvl w:val="0"/>
                <w:numId w:val="54"/>
              </w:numPr>
              <w:ind w:left="237" w:hanging="237"/>
              <w:rPr>
                <w:rFonts w:ascii="Arial" w:hAnsi="Arial" w:cs="Arial"/>
                <w:sz w:val="18"/>
                <w:szCs w:val="18"/>
              </w:rPr>
            </w:pPr>
          </w:p>
        </w:tc>
      </w:tr>
      <w:tr w:rsidR="00811757" w:rsidRPr="000D3545" w14:paraId="3E3CBA2A" w14:textId="77777777" w:rsidTr="00726A53">
        <w:tc>
          <w:tcPr>
            <w:tcW w:w="4495" w:type="dxa"/>
            <w:shd w:val="clear" w:color="auto" w:fill="auto"/>
          </w:tcPr>
          <w:p w14:paraId="05318938" w14:textId="31E71FB8" w:rsidR="00811757" w:rsidRPr="000D3545" w:rsidRDefault="00811757" w:rsidP="0081175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5.2.1.4</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w:t>
            </w:r>
            <w:r w:rsidRPr="000D3545">
              <w:rPr>
                <w:rFonts w:ascii="Arial" w:eastAsia="Calibri" w:hAnsi="Arial" w:cs="Arial"/>
                <w:spacing w:val="4"/>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h</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ll</w:t>
            </w:r>
            <w:r w:rsidRPr="000D3545">
              <w:rPr>
                <w:rFonts w:ascii="Arial" w:eastAsia="Calibri" w:hAnsi="Arial" w:cs="Arial"/>
                <w:position w:val="1"/>
                <w:sz w:val="18"/>
                <w:szCs w:val="18"/>
              </w:rPr>
              <w:t>i</w:t>
            </w:r>
            <w:r w:rsidRPr="000D3545">
              <w:rPr>
                <w:rFonts w:ascii="Arial" w:eastAsia="Calibri" w:hAnsi="Arial" w:cs="Arial"/>
                <w:spacing w:val="4"/>
                <w:position w:val="1"/>
                <w:sz w:val="18"/>
                <w:szCs w:val="18"/>
              </w:rPr>
              <w:t xml:space="preserve"> </w:t>
            </w:r>
            <w:r w:rsidRPr="000D3545">
              <w:rPr>
                <w:rFonts w:ascii="Arial" w:eastAsia="Calibri" w:hAnsi="Arial" w:cs="Arial"/>
                <w:spacing w:val="-4"/>
                <w:position w:val="1"/>
                <w:sz w:val="18"/>
                <w:szCs w:val="18"/>
              </w:rPr>
              <w:t>s</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ya</w:t>
            </w:r>
            <w:r w:rsidRPr="000D3545">
              <w:rPr>
                <w:rFonts w:ascii="Arial" w:eastAsia="Calibri" w:hAnsi="Arial" w:cs="Arial"/>
                <w:spacing w:val="1"/>
                <w:position w:val="1"/>
                <w:sz w:val="18"/>
                <w:szCs w:val="18"/>
              </w:rPr>
              <w:t>s</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e</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3"/>
                <w:position w:val="1"/>
                <w:sz w:val="18"/>
                <w:szCs w:val="18"/>
              </w:rPr>
              <w:t>t</w:t>
            </w:r>
            <w:r w:rsidRPr="000D3545">
              <w:rPr>
                <w:rFonts w:ascii="Arial" w:eastAsia="Calibri" w:hAnsi="Arial" w:cs="Arial"/>
                <w:spacing w:val="1"/>
                <w:position w:val="1"/>
                <w:sz w:val="18"/>
                <w:szCs w:val="18"/>
              </w:rPr>
              <w:t>ılı</w:t>
            </w:r>
            <w:r w:rsidRPr="000D3545">
              <w:rPr>
                <w:rFonts w:ascii="Arial" w:eastAsia="Calibri" w:hAnsi="Arial" w:cs="Arial"/>
                <w:spacing w:val="-6"/>
                <w:position w:val="1"/>
                <w:sz w:val="18"/>
                <w:szCs w:val="18"/>
              </w:rPr>
              <w:t>m</w:t>
            </w:r>
            <w:r w:rsidRPr="000D3545">
              <w:rPr>
                <w:rFonts w:ascii="Arial" w:eastAsia="Calibri" w:hAnsi="Arial" w:cs="Arial"/>
                <w:position w:val="1"/>
                <w:sz w:val="18"/>
                <w:szCs w:val="18"/>
              </w:rPr>
              <w:t>ı</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ç</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 xml:space="preserve"> </w:t>
            </w:r>
            <w:r w:rsidRPr="000D3545">
              <w:rPr>
                <w:rFonts w:ascii="Arial" w:eastAsia="Calibri" w:hAnsi="Arial" w:cs="Arial"/>
                <w:spacing w:val="1"/>
                <w:w w:val="101"/>
                <w:position w:val="1"/>
                <w:sz w:val="18"/>
                <w:szCs w:val="18"/>
              </w:rPr>
              <w:t>t</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ş</w:t>
            </w:r>
            <w:r w:rsidRPr="000D3545">
              <w:rPr>
                <w:rFonts w:ascii="Arial" w:eastAsia="Calibri" w:hAnsi="Arial" w:cs="Arial"/>
                <w:spacing w:val="-6"/>
                <w:w w:val="101"/>
                <w:position w:val="1"/>
                <w:sz w:val="18"/>
                <w:szCs w:val="18"/>
              </w:rPr>
              <w:t>v</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k</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w w:val="101"/>
                <w:position w:val="1"/>
                <w:sz w:val="18"/>
                <w:szCs w:val="18"/>
              </w:rPr>
              <w:t>,</w:t>
            </w:r>
            <w:r w:rsidRPr="000D3545">
              <w:rPr>
                <w:rFonts w:ascii="Arial" w:eastAsia="Calibri" w:hAnsi="Arial" w:cs="Arial"/>
                <w:sz w:val="18"/>
                <w:szCs w:val="18"/>
              </w:rPr>
              <w:t xml:space="preserve"> e</w:t>
            </w:r>
            <w:r w:rsidRPr="000D3545">
              <w:rPr>
                <w:rFonts w:ascii="Arial" w:eastAsia="Calibri" w:hAnsi="Arial" w:cs="Arial"/>
                <w:spacing w:val="-1"/>
                <w:sz w:val="18"/>
                <w:szCs w:val="18"/>
              </w:rPr>
              <w:t>k</w:t>
            </w:r>
            <w:r w:rsidRPr="000D3545">
              <w:rPr>
                <w:rFonts w:ascii="Arial" w:eastAsia="Calibri" w:hAnsi="Arial" w:cs="Arial"/>
                <w:sz w:val="18"/>
                <w:szCs w:val="18"/>
              </w:rPr>
              <w:t>ono</w:t>
            </w:r>
            <w:r w:rsidRPr="000D3545">
              <w:rPr>
                <w:rFonts w:ascii="Arial" w:eastAsia="Calibri" w:hAnsi="Arial" w:cs="Arial"/>
                <w:spacing w:val="-6"/>
                <w:sz w:val="18"/>
                <w:szCs w:val="18"/>
              </w:rPr>
              <w:t>m</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pacing w:val="-1"/>
                <w:sz w:val="18"/>
                <w:szCs w:val="18"/>
              </w:rPr>
              <w:t>ay</w:t>
            </w:r>
            <w:r w:rsidRPr="000D3545">
              <w:rPr>
                <w:rFonts w:ascii="Arial" w:eastAsia="Calibri" w:hAnsi="Arial" w:cs="Arial"/>
                <w:spacing w:val="1"/>
                <w:sz w:val="18"/>
                <w:szCs w:val="18"/>
              </w:rPr>
              <w:t>lı</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1"/>
                <w:sz w:val="18"/>
                <w:szCs w:val="18"/>
              </w:rPr>
              <w:t>k</w:t>
            </w:r>
            <w:r w:rsidRPr="000D3545">
              <w:rPr>
                <w:rFonts w:ascii="Arial" w:eastAsia="Calibri" w:hAnsi="Arial" w:cs="Arial"/>
                <w:spacing w:val="-5"/>
                <w:sz w:val="18"/>
                <w:szCs w:val="18"/>
              </w:rPr>
              <w:t>o</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z w:val="18"/>
                <w:szCs w:val="18"/>
              </w:rPr>
              <w:t>,</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a</w:t>
            </w:r>
            <w:r w:rsidRPr="000D3545">
              <w:rPr>
                <w:rFonts w:ascii="Arial" w:eastAsia="Calibri" w:hAnsi="Arial" w:cs="Arial"/>
                <w:sz w:val="18"/>
                <w:szCs w:val="18"/>
              </w:rPr>
              <w:t>d</w:t>
            </w:r>
            <w:r w:rsidRPr="000D3545">
              <w:rPr>
                <w:rFonts w:ascii="Arial" w:eastAsia="Calibri" w:hAnsi="Arial" w:cs="Arial"/>
                <w:spacing w:val="-6"/>
                <w:sz w:val="18"/>
                <w:szCs w:val="18"/>
              </w:rPr>
              <w:t>a</w:t>
            </w:r>
            <w:r w:rsidRPr="000D3545">
              <w:rPr>
                <w:rFonts w:ascii="Arial" w:eastAsia="Calibri" w:hAnsi="Arial" w:cs="Arial"/>
                <w:sz w:val="18"/>
                <w:szCs w:val="18"/>
              </w:rPr>
              <w:t>y</w:t>
            </w:r>
            <w:r w:rsidRPr="000D3545">
              <w:rPr>
                <w:rFonts w:ascii="Arial" w:eastAsia="Calibri" w:hAnsi="Arial" w:cs="Arial"/>
                <w:spacing w:val="4"/>
                <w:sz w:val="18"/>
                <w:szCs w:val="18"/>
              </w:rPr>
              <w:t xml:space="preserve"> </w:t>
            </w:r>
            <w:r w:rsidRPr="000D3545">
              <w:rPr>
                <w:rFonts w:ascii="Arial" w:eastAsia="Calibri" w:hAnsi="Arial" w:cs="Arial"/>
                <w:sz w:val="18"/>
                <w:szCs w:val="18"/>
              </w:rPr>
              <w:t>üc</w:t>
            </w:r>
            <w:r w:rsidRPr="000D3545">
              <w:rPr>
                <w:rFonts w:ascii="Arial" w:eastAsia="Calibri" w:hAnsi="Arial" w:cs="Arial"/>
                <w:spacing w:val="-6"/>
                <w:sz w:val="18"/>
                <w:szCs w:val="18"/>
              </w:rPr>
              <w:t>r</w:t>
            </w:r>
            <w:r w:rsidRPr="000D3545">
              <w:rPr>
                <w:rFonts w:ascii="Arial" w:eastAsia="Calibri" w:hAnsi="Arial" w:cs="Arial"/>
                <w:sz w:val="18"/>
                <w:szCs w:val="18"/>
              </w:rPr>
              <w:t>e</w:t>
            </w:r>
            <w:r w:rsidRPr="000D3545">
              <w:rPr>
                <w:rFonts w:ascii="Arial" w:eastAsia="Calibri" w:hAnsi="Arial" w:cs="Arial"/>
                <w:spacing w:val="-3"/>
                <w:sz w:val="18"/>
                <w:szCs w:val="18"/>
              </w:rPr>
              <w:t>t</w:t>
            </w:r>
            <w:r w:rsidRPr="000D3545">
              <w:rPr>
                <w:rFonts w:ascii="Arial" w:eastAsia="Calibri" w:hAnsi="Arial" w:cs="Arial"/>
                <w:sz w:val="18"/>
                <w:szCs w:val="18"/>
              </w:rPr>
              <w:t>i</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a</w:t>
            </w:r>
            <w:r w:rsidRPr="000D3545">
              <w:rPr>
                <w:rFonts w:ascii="Arial" w:eastAsia="Calibri" w:hAnsi="Arial" w:cs="Arial"/>
                <w:spacing w:val="1"/>
                <w:sz w:val="18"/>
                <w:szCs w:val="18"/>
              </w:rPr>
              <w:t>lı</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s</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spacing w:val="-5"/>
                <w:w w:val="101"/>
                <w:sz w:val="18"/>
                <w:szCs w:val="18"/>
              </w:rPr>
              <w:t>b</w:t>
            </w:r>
            <w:r w:rsidRPr="000D3545">
              <w:rPr>
                <w:rFonts w:ascii="Arial" w:eastAsia="Calibri" w:hAnsi="Arial" w:cs="Arial"/>
                <w:w w:val="101"/>
                <w:sz w:val="18"/>
                <w:szCs w:val="18"/>
              </w:rPr>
              <w:t>)</w:t>
            </w:r>
            <w:r w:rsidRPr="000D3545">
              <w:rPr>
                <w:rFonts w:ascii="Arial" w:eastAsia="Calibri" w:hAnsi="Arial" w:cs="Arial"/>
                <w:sz w:val="18"/>
                <w:szCs w:val="18"/>
              </w:rPr>
              <w:t xml:space="preserve"> </w:t>
            </w:r>
            <w:r w:rsidRPr="000D3545">
              <w:rPr>
                <w:rFonts w:ascii="Arial" w:eastAsia="Calibri" w:hAnsi="Arial" w:cs="Arial"/>
                <w:spacing w:val="1"/>
                <w:sz w:val="18"/>
                <w:szCs w:val="18"/>
              </w:rPr>
              <w:t>i</w:t>
            </w:r>
            <w:r w:rsidRPr="000D3545">
              <w:rPr>
                <w:rFonts w:ascii="Arial" w:eastAsia="Calibri" w:hAnsi="Arial" w:cs="Arial"/>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 xml:space="preserve"> s</w:t>
            </w:r>
            <w:r w:rsidRPr="000D3545">
              <w:rPr>
                <w:rFonts w:ascii="Arial" w:eastAsia="Calibri" w:hAnsi="Arial" w:cs="Arial"/>
                <w:spacing w:val="-1"/>
                <w:sz w:val="18"/>
                <w:szCs w:val="18"/>
              </w:rPr>
              <w:t>a</w:t>
            </w:r>
            <w:r w:rsidRPr="000D3545">
              <w:rPr>
                <w:rFonts w:ascii="Arial" w:eastAsia="Calibri" w:hAnsi="Arial" w:cs="Arial"/>
                <w:spacing w:val="-6"/>
                <w:sz w:val="18"/>
                <w:szCs w:val="18"/>
              </w:rPr>
              <w:t>v</w:t>
            </w:r>
            <w:r w:rsidRPr="000D3545">
              <w:rPr>
                <w:rFonts w:ascii="Arial" w:eastAsia="Calibri" w:hAnsi="Arial" w:cs="Arial"/>
                <w:sz w:val="18"/>
                <w:szCs w:val="18"/>
              </w:rPr>
              <w:t>unu</w:t>
            </w:r>
            <w:r w:rsidRPr="000D3545">
              <w:rPr>
                <w:rFonts w:ascii="Arial" w:eastAsia="Calibri" w:hAnsi="Arial" w:cs="Arial"/>
                <w:spacing w:val="-5"/>
                <w:sz w:val="18"/>
                <w:szCs w:val="18"/>
              </w:rPr>
              <w:t>c</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z w:val="18"/>
                <w:szCs w:val="18"/>
              </w:rPr>
              <w:t>uk</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k</w:t>
            </w:r>
            <w:r w:rsidRPr="000D3545">
              <w:rPr>
                <w:rFonts w:ascii="Arial" w:eastAsia="Calibri" w:hAnsi="Arial" w:cs="Arial"/>
                <w:w w:val="101"/>
                <w:sz w:val="18"/>
                <w:szCs w:val="18"/>
              </w:rPr>
              <w:t>?</w:t>
            </w:r>
          </w:p>
        </w:tc>
        <w:tc>
          <w:tcPr>
            <w:tcW w:w="1051" w:type="dxa"/>
            <w:vMerge/>
            <w:shd w:val="clear" w:color="auto" w:fill="auto"/>
          </w:tcPr>
          <w:p w14:paraId="5869D1A7" w14:textId="77777777" w:rsidR="00811757" w:rsidRPr="000D3545" w:rsidRDefault="00811757" w:rsidP="00811757">
            <w:pPr>
              <w:tabs>
                <w:tab w:val="left" w:pos="2340"/>
              </w:tabs>
              <w:jc w:val="center"/>
              <w:rPr>
                <w:rFonts w:ascii="Arial" w:hAnsi="Arial" w:cs="Arial"/>
                <w:sz w:val="18"/>
                <w:szCs w:val="18"/>
              </w:rPr>
            </w:pPr>
          </w:p>
        </w:tc>
        <w:tc>
          <w:tcPr>
            <w:tcW w:w="3050" w:type="dxa"/>
            <w:vMerge/>
            <w:shd w:val="clear" w:color="auto" w:fill="auto"/>
          </w:tcPr>
          <w:p w14:paraId="6E9CE93A" w14:textId="77777777" w:rsidR="00811757" w:rsidRPr="000D3545" w:rsidRDefault="00811757" w:rsidP="00811757">
            <w:pPr>
              <w:pStyle w:val="Standard"/>
              <w:tabs>
                <w:tab w:val="left" w:pos="2340"/>
              </w:tabs>
              <w:spacing w:after="0" w:line="240" w:lineRule="auto"/>
              <w:rPr>
                <w:rFonts w:ascii="Arial" w:hAnsi="Arial" w:cs="Arial"/>
                <w:sz w:val="18"/>
                <w:szCs w:val="18"/>
              </w:rPr>
            </w:pPr>
          </w:p>
        </w:tc>
        <w:tc>
          <w:tcPr>
            <w:tcW w:w="3587" w:type="dxa"/>
            <w:vMerge/>
          </w:tcPr>
          <w:p w14:paraId="14AC560D" w14:textId="77777777" w:rsidR="00811757" w:rsidRPr="000D3545" w:rsidRDefault="00811757" w:rsidP="00811757">
            <w:pPr>
              <w:pStyle w:val="Standard"/>
              <w:tabs>
                <w:tab w:val="left" w:pos="2340"/>
              </w:tabs>
              <w:spacing w:after="0" w:line="240" w:lineRule="auto"/>
              <w:rPr>
                <w:rFonts w:ascii="Arial" w:hAnsi="Arial" w:cs="Arial"/>
                <w:sz w:val="18"/>
                <w:szCs w:val="18"/>
              </w:rPr>
            </w:pPr>
          </w:p>
        </w:tc>
        <w:tc>
          <w:tcPr>
            <w:tcW w:w="2377" w:type="dxa"/>
            <w:vMerge/>
            <w:shd w:val="clear" w:color="auto" w:fill="auto"/>
          </w:tcPr>
          <w:p w14:paraId="326DED7E" w14:textId="77777777" w:rsidR="00811757" w:rsidRPr="000D3545" w:rsidRDefault="00811757" w:rsidP="00811757">
            <w:pPr>
              <w:numPr>
                <w:ilvl w:val="0"/>
                <w:numId w:val="54"/>
              </w:numPr>
              <w:ind w:left="237" w:hanging="237"/>
              <w:rPr>
                <w:rFonts w:ascii="Arial" w:hAnsi="Arial" w:cs="Arial"/>
                <w:sz w:val="18"/>
                <w:szCs w:val="18"/>
              </w:rPr>
            </w:pPr>
          </w:p>
        </w:tc>
      </w:tr>
      <w:tr w:rsidR="00811757" w:rsidRPr="000D3545" w14:paraId="0677650F" w14:textId="77777777" w:rsidTr="00726A53">
        <w:tc>
          <w:tcPr>
            <w:tcW w:w="4495" w:type="dxa"/>
            <w:shd w:val="clear" w:color="auto" w:fill="auto"/>
          </w:tcPr>
          <w:p w14:paraId="3ABEAA5C" w14:textId="0AB8A6EB" w:rsidR="00811757" w:rsidRPr="000D3545" w:rsidRDefault="00811757" w:rsidP="0081175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5.2.1.5</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u</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l</w:t>
            </w:r>
            <w:r w:rsidRPr="000D3545">
              <w:rPr>
                <w:rFonts w:ascii="Arial" w:eastAsia="Calibri" w:hAnsi="Arial" w:cs="Arial"/>
                <w:spacing w:val="8"/>
                <w:position w:val="1"/>
                <w:sz w:val="18"/>
                <w:szCs w:val="18"/>
              </w:rPr>
              <w:t xml:space="preserve"> </w:t>
            </w:r>
            <w:r w:rsidRPr="000D3545">
              <w:rPr>
                <w:rFonts w:ascii="Arial" w:eastAsia="Calibri" w:hAnsi="Arial" w:cs="Arial"/>
                <w:spacing w:val="-6"/>
                <w:position w:val="1"/>
                <w:sz w:val="18"/>
                <w:szCs w:val="18"/>
              </w:rPr>
              <w:t>y</w:t>
            </w:r>
            <w:r w:rsidRPr="000D3545">
              <w:rPr>
                <w:rFonts w:ascii="Arial" w:eastAsia="Calibri" w:hAnsi="Arial" w:cs="Arial"/>
                <w:position w:val="1"/>
                <w:sz w:val="18"/>
                <w:szCs w:val="18"/>
              </w:rPr>
              <w:t>ön</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ti</w:t>
            </w:r>
            <w:r w:rsidRPr="000D3545">
              <w:rPr>
                <w:rFonts w:ascii="Arial" w:eastAsia="Calibri" w:hAnsi="Arial" w:cs="Arial"/>
                <w:spacing w:val="-2"/>
                <w:position w:val="1"/>
                <w:sz w:val="18"/>
                <w:szCs w:val="18"/>
              </w:rPr>
              <w:t>m</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 xml:space="preserve"> </w:t>
            </w:r>
            <w:r w:rsidRPr="000D3545">
              <w:rPr>
                <w:rFonts w:ascii="Arial" w:eastAsia="Calibri" w:hAnsi="Arial" w:cs="Arial"/>
                <w:position w:val="1"/>
                <w:sz w:val="18"/>
                <w:szCs w:val="18"/>
              </w:rPr>
              <w:t>gö</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ev</w:t>
            </w:r>
            <w:r w:rsidRPr="000D3545">
              <w:rPr>
                <w:rFonts w:ascii="Arial" w:eastAsia="Calibri" w:hAnsi="Arial" w:cs="Arial"/>
                <w:spacing w:val="1"/>
                <w:position w:val="1"/>
                <w:sz w:val="18"/>
                <w:szCs w:val="18"/>
              </w:rPr>
              <w:t xml:space="preserve"> </w:t>
            </w:r>
            <w:r w:rsidRPr="000D3545">
              <w:rPr>
                <w:rFonts w:ascii="Arial" w:eastAsia="Calibri" w:hAnsi="Arial" w:cs="Arial"/>
                <w:spacing w:val="-1"/>
                <w:position w:val="1"/>
                <w:sz w:val="18"/>
                <w:szCs w:val="18"/>
              </w:rPr>
              <w:t>ya</w:t>
            </w:r>
            <w:r w:rsidRPr="000D3545">
              <w:rPr>
                <w:rFonts w:ascii="Arial" w:eastAsia="Calibri" w:hAnsi="Arial" w:cs="Arial"/>
                <w:position w:val="1"/>
                <w:sz w:val="18"/>
                <w:szCs w:val="18"/>
              </w:rPr>
              <w:t>p</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 xml:space="preserve"> </w:t>
            </w:r>
            <w:r w:rsidRPr="000D3545">
              <w:rPr>
                <w:rFonts w:ascii="Arial" w:eastAsia="Calibri" w:hAnsi="Arial" w:cs="Arial"/>
                <w:spacing w:val="-1"/>
                <w:w w:val="101"/>
                <w:position w:val="1"/>
                <w:sz w:val="18"/>
                <w:szCs w:val="18"/>
              </w:rPr>
              <w:t>ka</w:t>
            </w:r>
            <w:r w:rsidRPr="000D3545">
              <w:rPr>
                <w:rFonts w:ascii="Arial" w:eastAsia="Calibri" w:hAnsi="Arial" w:cs="Arial"/>
                <w:spacing w:val="-5"/>
                <w:w w:val="101"/>
                <w:position w:val="1"/>
                <w:sz w:val="18"/>
                <w:szCs w:val="18"/>
              </w:rPr>
              <w:t>d</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spacing w:val="-6"/>
                <w:w w:val="101"/>
                <w:position w:val="1"/>
                <w:sz w:val="18"/>
                <w:szCs w:val="18"/>
              </w:rPr>
              <w:t>r</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eğ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1"/>
                <w:sz w:val="18"/>
                <w:szCs w:val="18"/>
              </w:rPr>
              <w:t>ı</w:t>
            </w:r>
            <w:r w:rsidRPr="000D3545">
              <w:rPr>
                <w:rFonts w:ascii="Arial" w:eastAsia="Calibri" w:hAnsi="Arial" w:cs="Arial"/>
                <w:spacing w:val="-6"/>
                <w:sz w:val="18"/>
                <w:szCs w:val="18"/>
              </w:rPr>
              <w:t>r</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3"/>
                <w:sz w:val="18"/>
                <w:szCs w:val="18"/>
              </w:rPr>
              <w:t>t</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z w:val="18"/>
                <w:szCs w:val="18"/>
              </w:rPr>
              <w:t>önc</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5"/>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pacing w:val="-1"/>
                <w:sz w:val="18"/>
                <w:szCs w:val="18"/>
              </w:rPr>
              <w:t>ara</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yarar</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5"/>
                <w:w w:val="101"/>
                <w:sz w:val="18"/>
                <w:szCs w:val="18"/>
              </w:rPr>
              <w:t>n</w:t>
            </w:r>
            <w:r w:rsidRPr="000D3545">
              <w:rPr>
                <w:rFonts w:ascii="Arial" w:eastAsia="Calibri" w:hAnsi="Arial" w:cs="Arial"/>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051" w:type="dxa"/>
            <w:vMerge/>
            <w:shd w:val="clear" w:color="auto" w:fill="auto"/>
          </w:tcPr>
          <w:p w14:paraId="3F9A61BD" w14:textId="77777777" w:rsidR="00811757" w:rsidRPr="000D3545" w:rsidRDefault="00811757" w:rsidP="00811757">
            <w:pPr>
              <w:tabs>
                <w:tab w:val="left" w:pos="2340"/>
              </w:tabs>
              <w:jc w:val="center"/>
              <w:rPr>
                <w:rFonts w:ascii="Arial" w:hAnsi="Arial" w:cs="Arial"/>
                <w:sz w:val="18"/>
                <w:szCs w:val="18"/>
              </w:rPr>
            </w:pPr>
          </w:p>
        </w:tc>
        <w:tc>
          <w:tcPr>
            <w:tcW w:w="3050" w:type="dxa"/>
            <w:vMerge/>
            <w:shd w:val="clear" w:color="auto" w:fill="auto"/>
          </w:tcPr>
          <w:p w14:paraId="20A47318" w14:textId="77777777" w:rsidR="00811757" w:rsidRPr="000D3545" w:rsidRDefault="00811757" w:rsidP="00811757">
            <w:pPr>
              <w:pStyle w:val="Standard"/>
              <w:tabs>
                <w:tab w:val="left" w:pos="2340"/>
              </w:tabs>
              <w:spacing w:after="0" w:line="240" w:lineRule="auto"/>
              <w:rPr>
                <w:rFonts w:ascii="Arial" w:hAnsi="Arial" w:cs="Arial"/>
                <w:sz w:val="18"/>
                <w:szCs w:val="18"/>
              </w:rPr>
            </w:pPr>
          </w:p>
        </w:tc>
        <w:tc>
          <w:tcPr>
            <w:tcW w:w="3587" w:type="dxa"/>
            <w:vMerge/>
          </w:tcPr>
          <w:p w14:paraId="5FE0149E" w14:textId="77777777" w:rsidR="00811757" w:rsidRPr="000D3545" w:rsidRDefault="00811757" w:rsidP="00811757">
            <w:pPr>
              <w:pStyle w:val="Standard"/>
              <w:tabs>
                <w:tab w:val="left" w:pos="2340"/>
              </w:tabs>
              <w:spacing w:after="0" w:line="240" w:lineRule="auto"/>
              <w:rPr>
                <w:rFonts w:ascii="Arial" w:hAnsi="Arial" w:cs="Arial"/>
                <w:sz w:val="18"/>
                <w:szCs w:val="18"/>
              </w:rPr>
            </w:pPr>
          </w:p>
        </w:tc>
        <w:tc>
          <w:tcPr>
            <w:tcW w:w="2377" w:type="dxa"/>
            <w:vMerge/>
            <w:shd w:val="clear" w:color="auto" w:fill="auto"/>
          </w:tcPr>
          <w:p w14:paraId="3283D461" w14:textId="77777777" w:rsidR="00811757" w:rsidRPr="000D3545" w:rsidRDefault="00811757" w:rsidP="00811757">
            <w:pPr>
              <w:numPr>
                <w:ilvl w:val="0"/>
                <w:numId w:val="54"/>
              </w:numPr>
              <w:ind w:left="237" w:hanging="237"/>
              <w:rPr>
                <w:rFonts w:ascii="Arial" w:hAnsi="Arial" w:cs="Arial"/>
                <w:sz w:val="18"/>
                <w:szCs w:val="18"/>
              </w:rPr>
            </w:pPr>
          </w:p>
        </w:tc>
      </w:tr>
      <w:tr w:rsidR="00811757" w:rsidRPr="000D3545" w14:paraId="7E9E86CD" w14:textId="77777777" w:rsidTr="00726A53">
        <w:tc>
          <w:tcPr>
            <w:tcW w:w="14560" w:type="dxa"/>
            <w:gridSpan w:val="5"/>
            <w:shd w:val="clear" w:color="auto" w:fill="D5DCE4"/>
          </w:tcPr>
          <w:p w14:paraId="1CC9A3D3" w14:textId="642F3B96" w:rsidR="00811757" w:rsidRPr="000D3545" w:rsidRDefault="00811757" w:rsidP="00811757">
            <w:pPr>
              <w:rPr>
                <w:rFonts w:ascii="Arial" w:hAnsi="Arial"/>
                <w:sz w:val="20"/>
                <w:szCs w:val="20"/>
              </w:rPr>
            </w:pPr>
            <w:r w:rsidRPr="000D3545">
              <w:rPr>
                <w:rFonts w:ascii="Arial" w:hAnsi="Arial" w:cs="Verdana"/>
                <w:b/>
                <w:bCs/>
                <w:color w:val="000000"/>
                <w:sz w:val="20"/>
                <w:szCs w:val="20"/>
                <w:lang w:eastAsia="da-DK"/>
              </w:rPr>
              <w:lastRenderedPageBreak/>
              <w:t>Hedef 5.2.2:</w:t>
            </w:r>
            <w:r w:rsidRPr="000D3545">
              <w:rPr>
                <w:rFonts w:ascii="Arial" w:hAnsi="Arial" w:cs="Verdana"/>
                <w:color w:val="000000"/>
                <w:sz w:val="20"/>
                <w:szCs w:val="20"/>
                <w:lang w:eastAsia="da-DK"/>
              </w:rPr>
              <w:t xml:space="preserve"> </w:t>
            </w:r>
            <w:r w:rsidRPr="000D3545">
              <w:rPr>
                <w:rFonts w:ascii="Arial" w:eastAsia="Calibri" w:hAnsi="Arial" w:cs="Arial"/>
                <w:spacing w:val="2"/>
                <w:w w:val="101"/>
                <w:position w:val="1"/>
                <w:sz w:val="20"/>
                <w:szCs w:val="20"/>
              </w:rPr>
              <w:t>İ</w:t>
            </w:r>
            <w:r w:rsidRPr="000D3545">
              <w:rPr>
                <w:rFonts w:ascii="Arial" w:eastAsia="Calibri" w:hAnsi="Arial" w:cs="Arial"/>
                <w:spacing w:val="1"/>
                <w:w w:val="101"/>
                <w:position w:val="1"/>
                <w:sz w:val="20"/>
                <w:szCs w:val="20"/>
              </w:rPr>
              <w:t>l</w:t>
            </w:r>
            <w:r w:rsidRPr="000D3545">
              <w:rPr>
                <w:rFonts w:ascii="Arial" w:eastAsia="Calibri" w:hAnsi="Arial" w:cs="Arial"/>
                <w:spacing w:val="-5"/>
                <w:w w:val="101"/>
                <w:position w:val="1"/>
                <w:sz w:val="20"/>
                <w:szCs w:val="20"/>
              </w:rPr>
              <w:t>d</w:t>
            </w:r>
            <w:r w:rsidRPr="000D3545">
              <w:rPr>
                <w:rFonts w:ascii="Arial" w:eastAsia="Calibri" w:hAnsi="Arial" w:cs="Arial"/>
                <w:w w:val="101"/>
                <w:position w:val="1"/>
                <w:sz w:val="20"/>
                <w:szCs w:val="20"/>
              </w:rPr>
              <w:t>e</w:t>
            </w:r>
            <w:r w:rsidRPr="000D3545">
              <w:rPr>
                <w:rFonts w:ascii="Arial" w:eastAsia="Calibri" w:hAnsi="Arial" w:cs="Arial"/>
                <w:sz w:val="20"/>
                <w:szCs w:val="20"/>
              </w:rPr>
              <w:t xml:space="preserve"> </w:t>
            </w:r>
            <w:r w:rsidRPr="000D3545">
              <w:rPr>
                <w:rFonts w:ascii="Arial" w:eastAsia="Calibri" w:hAnsi="Arial" w:cs="Arial"/>
                <w:spacing w:val="2"/>
                <w:sz w:val="20"/>
                <w:szCs w:val="20"/>
              </w:rPr>
              <w:t>(</w:t>
            </w:r>
            <w:r w:rsidRPr="000D3545">
              <w:rPr>
                <w:rFonts w:ascii="Arial" w:eastAsia="Calibri" w:hAnsi="Arial" w:cs="Arial"/>
                <w:sz w:val="20"/>
                <w:szCs w:val="20"/>
              </w:rPr>
              <w:t>öz</w:t>
            </w:r>
            <w:r w:rsidRPr="000D3545">
              <w:rPr>
                <w:rFonts w:ascii="Arial" w:eastAsia="Calibri" w:hAnsi="Arial" w:cs="Arial"/>
                <w:spacing w:val="-4"/>
                <w:sz w:val="20"/>
                <w:szCs w:val="20"/>
              </w:rPr>
              <w:t>e</w:t>
            </w:r>
            <w:r w:rsidRPr="000D3545">
              <w:rPr>
                <w:rFonts w:ascii="Arial" w:eastAsia="Calibri" w:hAnsi="Arial" w:cs="Arial"/>
                <w:spacing w:val="1"/>
                <w:sz w:val="20"/>
                <w:szCs w:val="20"/>
              </w:rPr>
              <w:t>l</w:t>
            </w:r>
            <w:r w:rsidRPr="000D3545">
              <w:rPr>
                <w:rFonts w:ascii="Arial" w:eastAsia="Calibri" w:hAnsi="Arial" w:cs="Arial"/>
                <w:spacing w:val="-3"/>
                <w:sz w:val="20"/>
                <w:szCs w:val="20"/>
              </w:rPr>
              <w:t>l</w:t>
            </w:r>
            <w:r w:rsidRPr="000D3545">
              <w:rPr>
                <w:rFonts w:ascii="Arial" w:eastAsia="Calibri" w:hAnsi="Arial" w:cs="Arial"/>
                <w:spacing w:val="1"/>
                <w:sz w:val="20"/>
                <w:szCs w:val="20"/>
              </w:rPr>
              <w:t>i</w:t>
            </w:r>
            <w:r w:rsidRPr="000D3545">
              <w:rPr>
                <w:rFonts w:ascii="Arial" w:eastAsia="Calibri" w:hAnsi="Arial" w:cs="Arial"/>
                <w:spacing w:val="-1"/>
                <w:sz w:val="20"/>
                <w:szCs w:val="20"/>
              </w:rPr>
              <w:t>k</w:t>
            </w:r>
            <w:r w:rsidRPr="000D3545">
              <w:rPr>
                <w:rFonts w:ascii="Arial" w:eastAsia="Calibri" w:hAnsi="Arial" w:cs="Arial"/>
                <w:spacing w:val="1"/>
                <w:sz w:val="20"/>
                <w:szCs w:val="20"/>
              </w:rPr>
              <w:t>l</w:t>
            </w:r>
            <w:r w:rsidRPr="000D3545">
              <w:rPr>
                <w:rFonts w:ascii="Arial" w:eastAsia="Calibri" w:hAnsi="Arial" w:cs="Arial"/>
                <w:sz w:val="20"/>
                <w:szCs w:val="20"/>
              </w:rPr>
              <w:t>e</w:t>
            </w:r>
            <w:r w:rsidRPr="000D3545">
              <w:rPr>
                <w:rFonts w:ascii="Arial" w:eastAsia="Calibri" w:hAnsi="Arial" w:cs="Arial"/>
                <w:spacing w:val="4"/>
                <w:sz w:val="20"/>
                <w:szCs w:val="20"/>
              </w:rPr>
              <w:t xml:space="preserve"> </w:t>
            </w:r>
            <w:r w:rsidRPr="000D3545">
              <w:rPr>
                <w:rFonts w:ascii="Arial" w:eastAsia="Calibri" w:hAnsi="Arial" w:cs="Arial"/>
                <w:w w:val="101"/>
                <w:sz w:val="20"/>
                <w:szCs w:val="20"/>
              </w:rPr>
              <w:t>e</w:t>
            </w:r>
            <w:r w:rsidRPr="000D3545">
              <w:rPr>
                <w:rFonts w:ascii="Arial" w:eastAsia="Calibri" w:hAnsi="Arial" w:cs="Arial"/>
                <w:spacing w:val="-1"/>
                <w:w w:val="101"/>
                <w:sz w:val="20"/>
                <w:szCs w:val="20"/>
              </w:rPr>
              <w:t>rk</w:t>
            </w:r>
            <w:r w:rsidRPr="000D3545">
              <w:rPr>
                <w:rFonts w:ascii="Arial" w:eastAsia="Calibri" w:hAnsi="Arial" w:cs="Arial"/>
                <w:w w:val="101"/>
                <w:sz w:val="20"/>
                <w:szCs w:val="20"/>
              </w:rPr>
              <w:t xml:space="preserve">ek </w:t>
            </w:r>
            <w:r w:rsidRPr="000D3545">
              <w:rPr>
                <w:rFonts w:ascii="Arial" w:eastAsia="Calibri" w:hAnsi="Arial" w:cs="Arial"/>
                <w:sz w:val="20"/>
                <w:szCs w:val="20"/>
              </w:rPr>
              <w:t>nü</w:t>
            </w:r>
            <w:r w:rsidRPr="000D3545">
              <w:rPr>
                <w:rFonts w:ascii="Arial" w:eastAsia="Calibri" w:hAnsi="Arial" w:cs="Arial"/>
                <w:spacing w:val="2"/>
                <w:sz w:val="20"/>
                <w:szCs w:val="20"/>
              </w:rPr>
              <w:t>f</w:t>
            </w:r>
            <w:r w:rsidRPr="000D3545">
              <w:rPr>
                <w:rFonts w:ascii="Arial" w:eastAsia="Calibri" w:hAnsi="Arial" w:cs="Arial"/>
                <w:spacing w:val="-5"/>
                <w:sz w:val="20"/>
                <w:szCs w:val="20"/>
              </w:rPr>
              <w:t>u</w:t>
            </w:r>
            <w:r w:rsidRPr="000D3545">
              <w:rPr>
                <w:rFonts w:ascii="Arial" w:eastAsia="Calibri" w:hAnsi="Arial" w:cs="Arial"/>
                <w:sz w:val="20"/>
                <w:szCs w:val="20"/>
              </w:rPr>
              <w:t>s</w:t>
            </w:r>
            <w:r w:rsidRPr="000D3545">
              <w:rPr>
                <w:rFonts w:ascii="Arial" w:eastAsia="Calibri" w:hAnsi="Arial" w:cs="Arial"/>
                <w:spacing w:val="2"/>
                <w:sz w:val="20"/>
                <w:szCs w:val="20"/>
              </w:rPr>
              <w:t xml:space="preserve"> </w:t>
            </w:r>
            <w:r w:rsidRPr="000D3545">
              <w:rPr>
                <w:rFonts w:ascii="Arial" w:eastAsia="Calibri" w:hAnsi="Arial" w:cs="Arial"/>
                <w:spacing w:val="1"/>
                <w:w w:val="101"/>
                <w:sz w:val="20"/>
                <w:szCs w:val="20"/>
              </w:rPr>
              <w:t>i</w:t>
            </w:r>
            <w:r w:rsidRPr="000D3545">
              <w:rPr>
                <w:rFonts w:ascii="Arial" w:eastAsia="Calibri" w:hAnsi="Arial" w:cs="Arial"/>
                <w:w w:val="101"/>
                <w:sz w:val="20"/>
                <w:szCs w:val="20"/>
              </w:rPr>
              <w:t>çe</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is</w:t>
            </w:r>
            <w:r w:rsidRPr="000D3545">
              <w:rPr>
                <w:rFonts w:ascii="Arial" w:eastAsia="Calibri" w:hAnsi="Arial" w:cs="Arial"/>
                <w:spacing w:val="-3"/>
                <w:w w:val="101"/>
                <w:sz w:val="20"/>
                <w:szCs w:val="20"/>
              </w:rPr>
              <w:t>i</w:t>
            </w:r>
            <w:r w:rsidRPr="000D3545">
              <w:rPr>
                <w:rFonts w:ascii="Arial" w:eastAsia="Calibri" w:hAnsi="Arial" w:cs="Arial"/>
                <w:w w:val="101"/>
                <w:sz w:val="20"/>
                <w:szCs w:val="20"/>
              </w:rPr>
              <w:t>nd</w:t>
            </w:r>
            <w:r w:rsidRPr="000D3545">
              <w:rPr>
                <w:rFonts w:ascii="Arial" w:eastAsia="Calibri" w:hAnsi="Arial" w:cs="Arial"/>
                <w:spacing w:val="-4"/>
                <w:w w:val="101"/>
                <w:sz w:val="20"/>
                <w:szCs w:val="20"/>
              </w:rPr>
              <w:t>e</w:t>
            </w:r>
            <w:r w:rsidRPr="000D3545">
              <w:rPr>
                <w:rFonts w:ascii="Arial" w:eastAsia="Calibri" w:hAnsi="Arial" w:cs="Arial"/>
                <w:w w:val="101"/>
                <w:sz w:val="20"/>
                <w:szCs w:val="20"/>
              </w:rPr>
              <w:t xml:space="preserve">) </w:t>
            </w:r>
            <w:r w:rsidRPr="000D3545">
              <w:rPr>
                <w:rFonts w:ascii="Arial" w:eastAsia="Calibri" w:hAnsi="Arial" w:cs="Arial"/>
                <w:spacing w:val="-1"/>
                <w:sz w:val="20"/>
                <w:szCs w:val="20"/>
              </w:rPr>
              <w:t>kara</w:t>
            </w:r>
            <w:r w:rsidRPr="000D3545">
              <w:rPr>
                <w:rFonts w:ascii="Arial" w:eastAsia="Calibri" w:hAnsi="Arial" w:cs="Arial"/>
                <w:sz w:val="20"/>
                <w:szCs w:val="20"/>
              </w:rPr>
              <w:t>r</w:t>
            </w:r>
            <w:r w:rsidRPr="000D3545">
              <w:rPr>
                <w:rFonts w:ascii="Arial" w:eastAsia="Calibri" w:hAnsi="Arial" w:cs="Arial"/>
                <w:spacing w:val="5"/>
                <w:sz w:val="20"/>
                <w:szCs w:val="20"/>
              </w:rPr>
              <w:t xml:space="preserve"> </w:t>
            </w:r>
            <w:r w:rsidRPr="000D3545">
              <w:rPr>
                <w:rFonts w:ascii="Arial" w:eastAsia="Calibri" w:hAnsi="Arial" w:cs="Arial"/>
                <w:spacing w:val="-1"/>
                <w:sz w:val="20"/>
                <w:szCs w:val="20"/>
              </w:rPr>
              <w:t>a</w:t>
            </w:r>
            <w:r w:rsidRPr="000D3545">
              <w:rPr>
                <w:rFonts w:ascii="Arial" w:eastAsia="Calibri" w:hAnsi="Arial" w:cs="Arial"/>
                <w:spacing w:val="1"/>
                <w:sz w:val="20"/>
                <w:szCs w:val="20"/>
              </w:rPr>
              <w:t>l</w:t>
            </w:r>
            <w:r w:rsidRPr="000D3545">
              <w:rPr>
                <w:rFonts w:ascii="Arial" w:eastAsia="Calibri" w:hAnsi="Arial" w:cs="Arial"/>
                <w:spacing w:val="-2"/>
                <w:sz w:val="20"/>
                <w:szCs w:val="20"/>
              </w:rPr>
              <w:t>m</w:t>
            </w:r>
            <w:r w:rsidRPr="000D3545">
              <w:rPr>
                <w:rFonts w:ascii="Arial" w:eastAsia="Calibri" w:hAnsi="Arial" w:cs="Arial"/>
                <w:sz w:val="20"/>
                <w:szCs w:val="20"/>
              </w:rPr>
              <w:t>a</w:t>
            </w:r>
            <w:r w:rsidRPr="000D3545">
              <w:rPr>
                <w:rFonts w:ascii="Arial" w:eastAsia="Calibri" w:hAnsi="Arial" w:cs="Arial"/>
                <w:spacing w:val="1"/>
                <w:sz w:val="20"/>
                <w:szCs w:val="20"/>
              </w:rPr>
              <w:t xml:space="preserve"> </w:t>
            </w:r>
            <w:r w:rsidRPr="000D3545">
              <w:rPr>
                <w:rFonts w:ascii="Arial" w:eastAsia="Calibri" w:hAnsi="Arial" w:cs="Arial"/>
                <w:spacing w:val="1"/>
                <w:w w:val="101"/>
                <w:sz w:val="20"/>
                <w:szCs w:val="20"/>
              </w:rPr>
              <w:t>s</w:t>
            </w:r>
            <w:r w:rsidRPr="000D3545">
              <w:rPr>
                <w:rFonts w:ascii="Arial" w:eastAsia="Calibri" w:hAnsi="Arial" w:cs="Arial"/>
                <w:w w:val="101"/>
                <w:sz w:val="20"/>
                <w:szCs w:val="20"/>
              </w:rPr>
              <w:t>ü</w:t>
            </w:r>
            <w:r w:rsidRPr="000D3545">
              <w:rPr>
                <w:rFonts w:ascii="Arial" w:eastAsia="Calibri" w:hAnsi="Arial" w:cs="Arial"/>
                <w:spacing w:val="-1"/>
                <w:w w:val="101"/>
                <w:sz w:val="20"/>
                <w:szCs w:val="20"/>
              </w:rPr>
              <w:t>r</w:t>
            </w:r>
            <w:r w:rsidRPr="000D3545">
              <w:rPr>
                <w:rFonts w:ascii="Arial" w:eastAsia="Calibri" w:hAnsi="Arial" w:cs="Arial"/>
                <w:spacing w:val="-4"/>
                <w:w w:val="101"/>
                <w:sz w:val="20"/>
                <w:szCs w:val="20"/>
              </w:rPr>
              <w:t>e</w:t>
            </w:r>
            <w:r w:rsidRPr="000D3545">
              <w:rPr>
                <w:rFonts w:ascii="Arial" w:eastAsia="Calibri" w:hAnsi="Arial" w:cs="Arial"/>
                <w:w w:val="101"/>
                <w:sz w:val="20"/>
                <w:szCs w:val="20"/>
              </w:rPr>
              <w:t xml:space="preserve">ç </w:t>
            </w:r>
            <w:r w:rsidRPr="000D3545">
              <w:rPr>
                <w:rFonts w:ascii="Arial" w:eastAsia="Calibri" w:hAnsi="Arial" w:cs="Arial"/>
                <w:spacing w:val="-1"/>
                <w:w w:val="101"/>
                <w:sz w:val="20"/>
                <w:szCs w:val="20"/>
              </w:rPr>
              <w:t>v</w:t>
            </w:r>
            <w:r w:rsidRPr="000D3545">
              <w:rPr>
                <w:rFonts w:ascii="Arial" w:eastAsia="Calibri" w:hAnsi="Arial" w:cs="Arial"/>
                <w:w w:val="101"/>
                <w:sz w:val="20"/>
                <w:szCs w:val="20"/>
              </w:rPr>
              <w:t xml:space="preserve">e </w:t>
            </w:r>
            <w:r w:rsidRPr="000D3545">
              <w:rPr>
                <w:rFonts w:ascii="Arial" w:eastAsia="Calibri" w:hAnsi="Arial" w:cs="Arial"/>
                <w:spacing w:val="-2"/>
                <w:w w:val="101"/>
                <w:sz w:val="20"/>
                <w:szCs w:val="20"/>
              </w:rPr>
              <w:t>m</w:t>
            </w:r>
            <w:r w:rsidRPr="000D3545">
              <w:rPr>
                <w:rFonts w:ascii="Arial" w:eastAsia="Calibri" w:hAnsi="Arial" w:cs="Arial"/>
                <w:w w:val="101"/>
                <w:sz w:val="20"/>
                <w:szCs w:val="20"/>
              </w:rPr>
              <w:t>e</w:t>
            </w:r>
            <w:r w:rsidRPr="000D3545">
              <w:rPr>
                <w:rFonts w:ascii="Arial" w:eastAsia="Calibri" w:hAnsi="Arial" w:cs="Arial"/>
                <w:spacing w:val="-1"/>
                <w:w w:val="101"/>
                <w:sz w:val="20"/>
                <w:szCs w:val="20"/>
              </w:rPr>
              <w:t>ka</w:t>
            </w:r>
            <w:r w:rsidRPr="000D3545">
              <w:rPr>
                <w:rFonts w:ascii="Arial" w:eastAsia="Calibri" w:hAnsi="Arial" w:cs="Arial"/>
                <w:w w:val="101"/>
                <w:sz w:val="20"/>
                <w:szCs w:val="20"/>
              </w:rPr>
              <w:t>n</w:t>
            </w:r>
            <w:r w:rsidRPr="000D3545">
              <w:rPr>
                <w:rFonts w:ascii="Arial" w:eastAsia="Calibri" w:hAnsi="Arial" w:cs="Arial"/>
                <w:spacing w:val="1"/>
                <w:w w:val="101"/>
                <w:sz w:val="20"/>
                <w:szCs w:val="20"/>
              </w:rPr>
              <w:t>i</w:t>
            </w:r>
            <w:r w:rsidRPr="000D3545">
              <w:rPr>
                <w:rFonts w:ascii="Arial" w:eastAsia="Calibri" w:hAnsi="Arial" w:cs="Arial"/>
                <w:w w:val="101"/>
                <w:sz w:val="20"/>
                <w:szCs w:val="20"/>
              </w:rPr>
              <w:t>z</w:t>
            </w:r>
            <w:r w:rsidRPr="000D3545">
              <w:rPr>
                <w:rFonts w:ascii="Arial" w:eastAsia="Calibri" w:hAnsi="Arial" w:cs="Arial"/>
                <w:spacing w:val="-2"/>
                <w:w w:val="101"/>
                <w:sz w:val="20"/>
                <w:szCs w:val="20"/>
              </w:rPr>
              <w:t>m</w:t>
            </w:r>
            <w:r w:rsidRPr="000D3545">
              <w:rPr>
                <w:rFonts w:ascii="Arial" w:eastAsia="Calibri" w:hAnsi="Arial" w:cs="Arial"/>
                <w:spacing w:val="-6"/>
                <w:w w:val="101"/>
                <w:sz w:val="20"/>
                <w:szCs w:val="20"/>
              </w:rPr>
              <w:t>a</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spacing w:val="1"/>
                <w:w w:val="101"/>
                <w:sz w:val="20"/>
                <w:szCs w:val="20"/>
              </w:rPr>
              <w:t>ı</w:t>
            </w:r>
            <w:r w:rsidRPr="000D3545">
              <w:rPr>
                <w:rFonts w:ascii="Arial" w:eastAsia="Calibri" w:hAnsi="Arial" w:cs="Arial"/>
                <w:w w:val="101"/>
                <w:sz w:val="20"/>
                <w:szCs w:val="20"/>
              </w:rPr>
              <w:t xml:space="preserve">na </w:t>
            </w:r>
            <w:r w:rsidRPr="000D3545">
              <w:rPr>
                <w:rFonts w:ascii="Arial" w:eastAsia="Calibri" w:hAnsi="Arial" w:cs="Arial"/>
                <w:spacing w:val="-1"/>
                <w:sz w:val="20"/>
                <w:szCs w:val="20"/>
              </w:rPr>
              <w:t>ka</w:t>
            </w:r>
            <w:r w:rsidRPr="000D3545">
              <w:rPr>
                <w:rFonts w:ascii="Arial" w:eastAsia="Calibri" w:hAnsi="Arial" w:cs="Arial"/>
                <w:sz w:val="20"/>
                <w:szCs w:val="20"/>
              </w:rPr>
              <w:t>d</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2"/>
                <w:sz w:val="20"/>
                <w:szCs w:val="20"/>
              </w:rPr>
              <w:t xml:space="preserve"> </w:t>
            </w:r>
            <w:r w:rsidRPr="000D3545">
              <w:rPr>
                <w:rFonts w:ascii="Arial" w:eastAsia="Calibri" w:hAnsi="Arial" w:cs="Arial"/>
                <w:spacing w:val="-1"/>
                <w:w w:val="101"/>
                <w:sz w:val="20"/>
                <w:szCs w:val="20"/>
              </w:rPr>
              <w:t>ka</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ı</w:t>
            </w:r>
            <w:r w:rsidRPr="000D3545">
              <w:rPr>
                <w:rFonts w:ascii="Arial" w:eastAsia="Calibri" w:hAnsi="Arial" w:cs="Arial"/>
                <w:spacing w:val="1"/>
                <w:w w:val="101"/>
                <w:sz w:val="20"/>
                <w:szCs w:val="20"/>
              </w:rPr>
              <w:t>lı</w:t>
            </w:r>
            <w:r w:rsidRPr="000D3545">
              <w:rPr>
                <w:rFonts w:ascii="Arial" w:eastAsia="Calibri" w:hAnsi="Arial" w:cs="Arial"/>
                <w:spacing w:val="-6"/>
                <w:w w:val="101"/>
                <w:sz w:val="20"/>
                <w:szCs w:val="20"/>
              </w:rPr>
              <w:t>m</w:t>
            </w:r>
            <w:r w:rsidRPr="000D3545">
              <w:rPr>
                <w:rFonts w:ascii="Arial" w:eastAsia="Calibri" w:hAnsi="Arial" w:cs="Arial"/>
                <w:spacing w:val="1"/>
                <w:w w:val="101"/>
                <w:sz w:val="20"/>
                <w:szCs w:val="20"/>
              </w:rPr>
              <w:t>ı</w:t>
            </w:r>
            <w:r w:rsidRPr="000D3545">
              <w:rPr>
                <w:rFonts w:ascii="Arial" w:eastAsia="Calibri" w:hAnsi="Arial" w:cs="Arial"/>
                <w:w w:val="101"/>
                <w:sz w:val="20"/>
                <w:szCs w:val="20"/>
              </w:rPr>
              <w:t>n</w:t>
            </w:r>
            <w:r w:rsidRPr="000D3545">
              <w:rPr>
                <w:rFonts w:ascii="Arial" w:eastAsia="Calibri" w:hAnsi="Arial" w:cs="Arial"/>
                <w:spacing w:val="-3"/>
                <w:w w:val="101"/>
                <w:sz w:val="20"/>
                <w:szCs w:val="20"/>
              </w:rPr>
              <w:t>ı</w:t>
            </w:r>
            <w:r w:rsidRPr="000D3545">
              <w:rPr>
                <w:rFonts w:ascii="Arial" w:eastAsia="Calibri" w:hAnsi="Arial" w:cs="Arial"/>
                <w:w w:val="101"/>
                <w:sz w:val="20"/>
                <w:szCs w:val="20"/>
              </w:rPr>
              <w:t xml:space="preserve">n </w:t>
            </w:r>
            <w:r w:rsidRPr="000D3545">
              <w:rPr>
                <w:rFonts w:ascii="Arial" w:eastAsia="Calibri" w:hAnsi="Arial" w:cs="Arial"/>
                <w:spacing w:val="1"/>
                <w:sz w:val="20"/>
                <w:szCs w:val="20"/>
              </w:rPr>
              <w:t>s</w:t>
            </w:r>
            <w:r w:rsidRPr="000D3545">
              <w:rPr>
                <w:rFonts w:ascii="Arial" w:eastAsia="Calibri" w:hAnsi="Arial" w:cs="Arial"/>
                <w:sz w:val="20"/>
                <w:szCs w:val="20"/>
              </w:rPr>
              <w:t>onu</w:t>
            </w:r>
            <w:r w:rsidRPr="000D3545">
              <w:rPr>
                <w:rFonts w:ascii="Arial" w:eastAsia="Calibri" w:hAnsi="Arial" w:cs="Arial"/>
                <w:spacing w:val="-5"/>
                <w:sz w:val="20"/>
                <w:szCs w:val="20"/>
              </w:rPr>
              <w:t>ç</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pacing w:val="1"/>
                <w:sz w:val="20"/>
                <w:szCs w:val="20"/>
              </w:rPr>
              <w:t>ı</w:t>
            </w:r>
            <w:r w:rsidRPr="000D3545">
              <w:rPr>
                <w:rFonts w:ascii="Arial" w:eastAsia="Calibri" w:hAnsi="Arial" w:cs="Arial"/>
                <w:sz w:val="20"/>
                <w:szCs w:val="20"/>
              </w:rPr>
              <w:t>na ilişkin farkındalığı arttırmak</w:t>
            </w:r>
          </w:p>
        </w:tc>
      </w:tr>
      <w:tr w:rsidR="00811757" w:rsidRPr="000D3545" w14:paraId="535B3FAE" w14:textId="77777777" w:rsidTr="00726A53">
        <w:tc>
          <w:tcPr>
            <w:tcW w:w="4495" w:type="dxa"/>
            <w:shd w:val="clear" w:color="auto" w:fill="auto"/>
          </w:tcPr>
          <w:p w14:paraId="1A7527B2" w14:textId="1AABD90C" w:rsidR="00811757" w:rsidRPr="000D3545" w:rsidRDefault="00811757" w:rsidP="00811757">
            <w:pPr>
              <w:tabs>
                <w:tab w:val="left" w:pos="2340"/>
              </w:tabs>
              <w:ind w:left="691" w:hanging="663"/>
              <w:rPr>
                <w:rFonts w:ascii="Arial" w:eastAsia="Calibri" w:hAnsi="Arial" w:cs="Arial"/>
                <w:spacing w:val="-1"/>
                <w:position w:val="1"/>
                <w:sz w:val="18"/>
                <w:szCs w:val="18"/>
              </w:rPr>
            </w:pPr>
            <w:r w:rsidRPr="000D3545">
              <w:rPr>
                <w:rFonts w:ascii="Arial" w:eastAsia="Calibri" w:hAnsi="Arial" w:cs="Arial"/>
                <w:spacing w:val="-1"/>
                <w:position w:val="1"/>
                <w:sz w:val="18"/>
                <w:szCs w:val="18"/>
              </w:rPr>
              <w:t>5.2.2.1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Ü</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i</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1"/>
                <w:position w:val="1"/>
                <w:sz w:val="18"/>
                <w:szCs w:val="18"/>
              </w:rPr>
              <w:t>s</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r w:rsidRPr="000D3545">
              <w:rPr>
                <w:rFonts w:ascii="Arial" w:eastAsia="Calibri" w:hAnsi="Arial" w:cs="Arial"/>
                <w:spacing w:val="-7"/>
                <w:position w:val="1"/>
                <w:sz w:val="18"/>
                <w:szCs w:val="18"/>
              </w:rPr>
              <w:t>S</w:t>
            </w:r>
            <w:r w:rsidRPr="000D3545">
              <w:rPr>
                <w:rFonts w:ascii="Arial" w:eastAsia="Calibri" w:hAnsi="Arial" w:cs="Arial"/>
                <w:spacing w:val="2"/>
                <w:position w:val="1"/>
                <w:sz w:val="18"/>
                <w:szCs w:val="18"/>
              </w:rPr>
              <w:t>T</w:t>
            </w:r>
            <w:r w:rsidRPr="000D3545">
              <w:rPr>
                <w:rFonts w:ascii="Arial" w:eastAsia="Calibri" w:hAnsi="Arial" w:cs="Arial"/>
                <w:spacing w:val="1"/>
                <w:position w:val="1"/>
                <w:sz w:val="18"/>
                <w:szCs w:val="18"/>
              </w:rPr>
              <w:t>K</w:t>
            </w:r>
            <w:r w:rsidRPr="000D3545">
              <w:rPr>
                <w:rFonts w:ascii="Arial" w:eastAsia="Calibri" w:hAnsi="Arial" w:cs="Arial"/>
                <w:spacing w:val="-2"/>
                <w:position w:val="1"/>
                <w:sz w:val="18"/>
                <w:szCs w:val="18"/>
              </w:rPr>
              <w:t>’</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r</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t</w:t>
            </w:r>
            <w:r w:rsidRPr="000D3545">
              <w:rPr>
                <w:rFonts w:ascii="Arial" w:eastAsia="Calibri" w:hAnsi="Arial" w:cs="Arial"/>
                <w:spacing w:val="-1"/>
                <w:position w:val="1"/>
                <w:sz w:val="18"/>
                <w:szCs w:val="18"/>
              </w:rPr>
              <w:t>ar</w:t>
            </w:r>
            <w:r w:rsidRPr="000D3545">
              <w:rPr>
                <w:rFonts w:ascii="Arial" w:eastAsia="Calibri" w:hAnsi="Arial" w:cs="Arial"/>
                <w:spacing w:val="-6"/>
                <w:position w:val="1"/>
                <w:sz w:val="18"/>
                <w:szCs w:val="18"/>
              </w:rPr>
              <w:t>a</w:t>
            </w:r>
            <w:r w:rsidRPr="000D3545">
              <w:rPr>
                <w:rFonts w:ascii="Arial" w:eastAsia="Calibri" w:hAnsi="Arial" w:cs="Arial"/>
                <w:spacing w:val="2"/>
                <w:position w:val="1"/>
                <w:sz w:val="18"/>
                <w:szCs w:val="18"/>
              </w:rPr>
              <w:t>f</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nd</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0"/>
                <w:position w:val="1"/>
                <w:sz w:val="18"/>
                <w:szCs w:val="18"/>
              </w:rPr>
              <w:t xml:space="preserve"> </w:t>
            </w:r>
            <w:r w:rsidRPr="000D3545">
              <w:rPr>
                <w:rFonts w:ascii="Arial" w:eastAsia="Calibri" w:hAnsi="Arial" w:cs="Arial"/>
                <w:spacing w:val="-1"/>
                <w:position w:val="1"/>
                <w:sz w:val="18"/>
                <w:szCs w:val="18"/>
              </w:rPr>
              <w:t>kara</w:t>
            </w:r>
            <w:r w:rsidRPr="000D3545">
              <w:rPr>
                <w:rFonts w:ascii="Arial" w:eastAsia="Calibri" w:hAnsi="Arial" w:cs="Arial"/>
                <w:position w:val="1"/>
                <w:sz w:val="18"/>
                <w:szCs w:val="18"/>
              </w:rPr>
              <w:t xml:space="preserve">r </w:t>
            </w:r>
            <w:r w:rsidRPr="000D3545">
              <w:rPr>
                <w:rFonts w:ascii="Arial" w:eastAsia="Calibri" w:hAnsi="Arial" w:cs="Arial"/>
                <w:spacing w:val="-1"/>
                <w:w w:val="101"/>
                <w:position w:val="1"/>
                <w:sz w:val="18"/>
                <w:szCs w:val="18"/>
              </w:rPr>
              <w:t>a</w:t>
            </w:r>
            <w:r w:rsidRPr="000D3545">
              <w:rPr>
                <w:rFonts w:ascii="Arial" w:eastAsia="Calibri" w:hAnsi="Arial" w:cs="Arial"/>
                <w:spacing w:val="1"/>
                <w:w w:val="101"/>
                <w:position w:val="1"/>
                <w:sz w:val="18"/>
                <w:szCs w:val="18"/>
              </w:rPr>
              <w:t>l</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a</w:t>
            </w:r>
            <w:r w:rsidRPr="000D3545">
              <w:rPr>
                <w:rFonts w:ascii="Arial" w:eastAsia="Calibri" w:hAnsi="Arial" w:cs="Arial"/>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ka</w:t>
            </w:r>
            <w:r w:rsidRPr="000D3545">
              <w:rPr>
                <w:rFonts w:ascii="Arial" w:eastAsia="Calibri" w:hAnsi="Arial" w:cs="Arial"/>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3"/>
                <w:sz w:val="18"/>
                <w:szCs w:val="18"/>
              </w:rPr>
              <w:t>t</w:t>
            </w:r>
            <w:r w:rsidRPr="000D3545">
              <w:rPr>
                <w:rFonts w:ascii="Arial" w:eastAsia="Calibri" w:hAnsi="Arial" w:cs="Arial"/>
                <w:spacing w:val="1"/>
                <w:sz w:val="18"/>
                <w:szCs w:val="18"/>
              </w:rPr>
              <w:t>ı</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z w:val="18"/>
                <w:szCs w:val="18"/>
              </w:rPr>
              <w:t>öne</w:t>
            </w:r>
            <w:r w:rsidRPr="000D3545">
              <w:rPr>
                <w:rFonts w:ascii="Arial" w:eastAsia="Calibri" w:hAnsi="Arial" w:cs="Arial"/>
                <w:spacing w:val="-6"/>
                <w:sz w:val="18"/>
                <w:szCs w:val="18"/>
              </w:rPr>
              <w:t>m</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kar</w:t>
            </w:r>
            <w:r w:rsidRPr="000D3545">
              <w:rPr>
                <w:rFonts w:ascii="Arial" w:eastAsia="Calibri" w:hAnsi="Arial" w:cs="Arial"/>
                <w:spacing w:val="1"/>
                <w:sz w:val="18"/>
                <w:szCs w:val="18"/>
              </w:rPr>
              <w:t>ş</w:t>
            </w:r>
            <w:r w:rsidRPr="000D3545">
              <w:rPr>
                <w:rFonts w:ascii="Arial" w:eastAsia="Calibri" w:hAnsi="Arial" w:cs="Arial"/>
                <w:spacing w:val="-3"/>
                <w:sz w:val="18"/>
                <w:szCs w:val="18"/>
              </w:rPr>
              <w:t>ı</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4"/>
                <w:sz w:val="18"/>
                <w:szCs w:val="18"/>
              </w:rPr>
              <w:t>ş</w:t>
            </w:r>
            <w:r w:rsidRPr="000D3545">
              <w:rPr>
                <w:rFonts w:ascii="Arial" w:eastAsia="Calibri" w:hAnsi="Arial" w:cs="Arial"/>
                <w:spacing w:val="1"/>
                <w:sz w:val="18"/>
                <w:szCs w:val="18"/>
              </w:rPr>
              <w:t>ıl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g</w:t>
            </w:r>
            <w:r w:rsidRPr="000D3545">
              <w:rPr>
                <w:rFonts w:ascii="Arial" w:eastAsia="Calibri" w:hAnsi="Arial" w:cs="Arial"/>
                <w:spacing w:val="-4"/>
                <w:sz w:val="18"/>
                <w:szCs w:val="18"/>
              </w:rPr>
              <w:t>e</w:t>
            </w:r>
            <w:r w:rsidRPr="000D3545">
              <w:rPr>
                <w:rFonts w:ascii="Arial" w:eastAsia="Calibri" w:hAnsi="Arial" w:cs="Arial"/>
                <w:spacing w:val="1"/>
                <w:sz w:val="18"/>
                <w:szCs w:val="18"/>
              </w:rPr>
              <w:t>ll</w:t>
            </w:r>
            <w:r w:rsidRPr="000D3545">
              <w:rPr>
                <w:rFonts w:ascii="Arial" w:eastAsia="Calibri" w:hAnsi="Arial" w:cs="Arial"/>
                <w:sz w:val="18"/>
                <w:szCs w:val="18"/>
              </w:rPr>
              <w:t>er</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z w:val="18"/>
                <w:szCs w:val="18"/>
              </w:rPr>
              <w:t>ge</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ş</w:t>
            </w:r>
            <w:r w:rsidRPr="000D3545">
              <w:rPr>
                <w:rFonts w:ascii="Arial" w:eastAsia="Calibri" w:hAnsi="Arial" w:cs="Arial"/>
                <w:spacing w:val="-6"/>
                <w:sz w:val="18"/>
                <w:szCs w:val="18"/>
              </w:rPr>
              <w:t>v</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z w:val="18"/>
                <w:szCs w:val="18"/>
              </w:rPr>
              <w:t>po</w:t>
            </w:r>
            <w:r w:rsidRPr="000D3545">
              <w:rPr>
                <w:rFonts w:ascii="Arial" w:eastAsia="Calibri" w:hAnsi="Arial" w:cs="Arial"/>
                <w:spacing w:val="-3"/>
                <w:sz w:val="18"/>
                <w:szCs w:val="18"/>
              </w:rPr>
              <w:t>l</w:t>
            </w:r>
            <w:r w:rsidRPr="000D3545">
              <w:rPr>
                <w:rFonts w:ascii="Arial" w:eastAsia="Calibri" w:hAnsi="Arial" w:cs="Arial"/>
                <w:spacing w:val="1"/>
                <w:sz w:val="18"/>
                <w:szCs w:val="18"/>
              </w:rPr>
              <w:t>iti</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na</w:t>
            </w:r>
            <w:r w:rsidRPr="000D3545">
              <w:rPr>
                <w:rFonts w:ascii="Arial" w:eastAsia="Calibri" w:hAnsi="Arial" w:cs="Arial"/>
                <w:spacing w:val="11"/>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ş</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ara</w:t>
            </w:r>
            <w:r w:rsidRPr="000D3545">
              <w:rPr>
                <w:rFonts w:ascii="Arial" w:eastAsia="Calibri" w:hAnsi="Arial" w:cs="Arial"/>
                <w:spacing w:val="-4"/>
                <w:sz w:val="18"/>
                <w:szCs w:val="18"/>
              </w:rPr>
              <w:t>ş</w:t>
            </w:r>
            <w:r w:rsidRPr="000D3545">
              <w:rPr>
                <w:rFonts w:ascii="Arial" w:eastAsia="Calibri" w:hAnsi="Arial" w:cs="Arial"/>
                <w:spacing w:val="1"/>
                <w:sz w:val="18"/>
                <w:szCs w:val="18"/>
              </w:rPr>
              <w:t>tı</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w w:val="101"/>
                <w:sz w:val="18"/>
                <w:szCs w:val="18"/>
              </w:rPr>
              <w:t>ü</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ü</w:t>
            </w:r>
            <w:r w:rsidRPr="000D3545">
              <w:rPr>
                <w:rFonts w:ascii="Arial" w:eastAsia="Calibri" w:hAnsi="Arial" w:cs="Arial"/>
                <w:spacing w:val="1"/>
                <w:w w:val="101"/>
                <w:sz w:val="18"/>
                <w:szCs w:val="18"/>
              </w:rPr>
              <w:t>t</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051" w:type="dxa"/>
            <w:shd w:val="clear" w:color="auto" w:fill="auto"/>
          </w:tcPr>
          <w:p w14:paraId="1B80A165" w14:textId="4DB26A6A" w:rsidR="00811757" w:rsidRPr="000D3545" w:rsidRDefault="00811757" w:rsidP="00811757">
            <w:pPr>
              <w:tabs>
                <w:tab w:val="left" w:pos="2340"/>
              </w:tabs>
              <w:jc w:val="center"/>
              <w:rPr>
                <w:rFonts w:ascii="Arial" w:eastAsia="Calibri" w:hAnsi="Arial" w:cs="Arial"/>
                <w:spacing w:val="-1"/>
                <w:w w:val="101"/>
                <w:position w:val="1"/>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shd w:val="clear" w:color="auto" w:fill="auto"/>
          </w:tcPr>
          <w:p w14:paraId="30BC6F57" w14:textId="4184BB1A" w:rsidR="00811757" w:rsidRPr="000D3545" w:rsidRDefault="00811757" w:rsidP="00300A57">
            <w:pPr>
              <w:numPr>
                <w:ilvl w:val="0"/>
                <w:numId w:val="54"/>
              </w:numPr>
              <w:ind w:left="237" w:hanging="237"/>
              <w:rPr>
                <w:rFonts w:ascii="Arial" w:hAnsi="Arial" w:cs="Arial"/>
                <w:sz w:val="18"/>
                <w:szCs w:val="18"/>
              </w:rPr>
            </w:pPr>
            <w:r w:rsidRPr="000D3545">
              <w:rPr>
                <w:rFonts w:ascii="Arial" w:hAnsi="Arial" w:cs="Arial"/>
                <w:sz w:val="18"/>
                <w:szCs w:val="18"/>
              </w:rPr>
              <w:t xml:space="preserve">Üniversiteler  </w:t>
            </w:r>
          </w:p>
        </w:tc>
        <w:tc>
          <w:tcPr>
            <w:tcW w:w="3587" w:type="dxa"/>
          </w:tcPr>
          <w:p w14:paraId="684EE61A"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Kadın STK’ları</w:t>
            </w:r>
          </w:p>
          <w:p w14:paraId="480839AB" w14:textId="35DE5E12"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İlgili Diğer STK’lar</w:t>
            </w:r>
          </w:p>
        </w:tc>
        <w:tc>
          <w:tcPr>
            <w:tcW w:w="2377" w:type="dxa"/>
            <w:shd w:val="clear" w:color="auto" w:fill="auto"/>
          </w:tcPr>
          <w:p w14:paraId="7E991F85" w14:textId="466B5DA8" w:rsidR="00811757" w:rsidRPr="000D3545" w:rsidRDefault="00811757" w:rsidP="00811757">
            <w:pPr>
              <w:numPr>
                <w:ilvl w:val="0"/>
                <w:numId w:val="54"/>
              </w:numPr>
              <w:ind w:left="237" w:hanging="237"/>
              <w:rPr>
                <w:rFonts w:ascii="Arial" w:eastAsia="Calibri" w:hAnsi="Arial" w:cs="Arial"/>
                <w:spacing w:val="-2"/>
                <w:w w:val="101"/>
                <w:position w:val="1"/>
                <w:sz w:val="18"/>
                <w:szCs w:val="18"/>
              </w:rPr>
            </w:pPr>
            <w:r w:rsidRPr="000D3545">
              <w:rPr>
                <w:rFonts w:ascii="Arial" w:eastAsia="Calibri" w:hAnsi="Arial" w:cs="Arial"/>
                <w:position w:val="1"/>
                <w:sz w:val="18"/>
                <w:szCs w:val="18"/>
              </w:rPr>
              <w:t>A</w:t>
            </w:r>
            <w:r w:rsidRPr="000D3545">
              <w:rPr>
                <w:rFonts w:ascii="Arial" w:eastAsia="Calibri" w:hAnsi="Arial" w:cs="Arial"/>
                <w:spacing w:val="-1"/>
                <w:position w:val="1"/>
                <w:sz w:val="18"/>
                <w:szCs w:val="18"/>
              </w:rPr>
              <w:t>ra</w:t>
            </w:r>
            <w:r w:rsidRPr="000D3545">
              <w:rPr>
                <w:rFonts w:ascii="Arial" w:eastAsia="Calibri" w:hAnsi="Arial" w:cs="Arial"/>
                <w:spacing w:val="1"/>
                <w:position w:val="1"/>
                <w:sz w:val="18"/>
                <w:szCs w:val="18"/>
              </w:rPr>
              <w:t>ştı</w:t>
            </w:r>
            <w:r w:rsidRPr="000D3545">
              <w:rPr>
                <w:rFonts w:ascii="Arial" w:eastAsia="Calibri" w:hAnsi="Arial" w:cs="Arial"/>
                <w:spacing w:val="-1"/>
                <w:position w:val="1"/>
                <w:sz w:val="18"/>
                <w:szCs w:val="18"/>
              </w:rPr>
              <w:t>r</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4"/>
                <w:position w:val="1"/>
                <w:sz w:val="18"/>
                <w:szCs w:val="18"/>
              </w:rPr>
              <w:t xml:space="preserve"> </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a</w:t>
            </w:r>
            <w:r w:rsidRPr="000D3545">
              <w:rPr>
                <w:rFonts w:ascii="Arial" w:eastAsia="Calibri" w:hAnsi="Arial" w:cs="Arial"/>
                <w:spacing w:val="-6"/>
                <w:w w:val="101"/>
                <w:position w:val="1"/>
                <w:sz w:val="18"/>
                <w:szCs w:val="18"/>
              </w:rPr>
              <w:t>y</w:t>
            </w:r>
            <w:r w:rsidRPr="000D3545">
              <w:rPr>
                <w:rFonts w:ascii="Arial" w:eastAsia="Calibri" w:hAnsi="Arial" w:cs="Arial"/>
                <w:spacing w:val="1"/>
                <w:w w:val="101"/>
                <w:position w:val="1"/>
                <w:sz w:val="18"/>
                <w:szCs w:val="18"/>
              </w:rPr>
              <w:t>ı</w:t>
            </w:r>
            <w:r w:rsidRPr="000D3545">
              <w:rPr>
                <w:rFonts w:ascii="Arial" w:eastAsia="Calibri" w:hAnsi="Arial" w:cs="Arial"/>
                <w:spacing w:val="-4"/>
                <w:w w:val="101"/>
                <w:position w:val="1"/>
                <w:sz w:val="18"/>
                <w:szCs w:val="18"/>
              </w:rPr>
              <w:t>s</w:t>
            </w:r>
            <w:r w:rsidRPr="000D3545">
              <w:rPr>
                <w:rFonts w:ascii="Arial" w:eastAsia="Calibri" w:hAnsi="Arial" w:cs="Arial"/>
                <w:w w:val="101"/>
                <w:position w:val="1"/>
                <w:sz w:val="18"/>
                <w:szCs w:val="18"/>
              </w:rPr>
              <w:t>ı</w:t>
            </w:r>
          </w:p>
        </w:tc>
      </w:tr>
      <w:tr w:rsidR="00811757" w:rsidRPr="000D3545" w14:paraId="708AA3D0" w14:textId="77777777" w:rsidTr="00726A53">
        <w:tc>
          <w:tcPr>
            <w:tcW w:w="4495" w:type="dxa"/>
            <w:shd w:val="clear" w:color="auto" w:fill="auto"/>
          </w:tcPr>
          <w:p w14:paraId="63A11D66" w14:textId="51EC36C7" w:rsidR="00811757" w:rsidRPr="000D3545" w:rsidRDefault="00811757" w:rsidP="0081175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5.2.2.2</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ara</w:t>
            </w:r>
            <w:r w:rsidRPr="000D3545">
              <w:rPr>
                <w:rFonts w:ascii="Arial" w:eastAsia="Calibri" w:hAnsi="Arial" w:cs="Arial"/>
                <w:position w:val="1"/>
                <w:sz w:val="18"/>
                <w:szCs w:val="18"/>
              </w:rPr>
              <w:t>r</w:t>
            </w:r>
            <w:r w:rsidRPr="000D3545">
              <w:rPr>
                <w:rFonts w:ascii="Arial" w:eastAsia="Calibri" w:hAnsi="Arial" w:cs="Arial"/>
                <w:spacing w:val="5"/>
                <w:position w:val="1"/>
                <w:sz w:val="18"/>
                <w:szCs w:val="18"/>
              </w:rPr>
              <w:t xml:space="preserve"> </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1"/>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ka</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z</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na</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ç</w:t>
            </w:r>
            <w:r w:rsidRPr="000D3545">
              <w:rPr>
                <w:rFonts w:ascii="Arial" w:eastAsia="Calibri" w:hAnsi="Arial" w:cs="Arial"/>
                <w:spacing w:val="1"/>
                <w:position w:val="1"/>
                <w:sz w:val="18"/>
                <w:szCs w:val="18"/>
              </w:rPr>
              <w:t>il</w:t>
            </w:r>
            <w:r w:rsidRPr="000D3545">
              <w:rPr>
                <w:rFonts w:ascii="Arial" w:eastAsia="Calibri" w:hAnsi="Arial" w:cs="Arial"/>
                <w:spacing w:val="-6"/>
                <w:position w:val="1"/>
                <w:sz w:val="18"/>
                <w:szCs w:val="18"/>
              </w:rPr>
              <w:t>m</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ş</w:t>
            </w:r>
            <w:r w:rsidRPr="000D3545">
              <w:rPr>
                <w:rFonts w:ascii="Arial" w:eastAsia="Calibri" w:hAnsi="Arial" w:cs="Arial"/>
                <w:spacing w:val="9"/>
                <w:position w:val="1"/>
                <w:sz w:val="18"/>
                <w:szCs w:val="18"/>
              </w:rPr>
              <w:t xml:space="preserve"> </w:t>
            </w:r>
            <w:r w:rsidRPr="000D3545">
              <w:rPr>
                <w:rFonts w:ascii="Arial" w:eastAsia="Calibri" w:hAnsi="Arial" w:cs="Arial"/>
                <w:spacing w:val="-1"/>
                <w:w w:val="101"/>
                <w:position w:val="1"/>
                <w:sz w:val="18"/>
                <w:szCs w:val="18"/>
              </w:rPr>
              <w:t>k</w:t>
            </w:r>
            <w:r w:rsidRPr="000D3545">
              <w:rPr>
                <w:rFonts w:ascii="Arial" w:eastAsia="Calibri" w:hAnsi="Arial" w:cs="Arial"/>
                <w:spacing w:val="-6"/>
                <w:w w:val="101"/>
                <w:position w:val="1"/>
                <w:sz w:val="18"/>
                <w:szCs w:val="18"/>
              </w:rPr>
              <w:t>a</w:t>
            </w:r>
            <w:r w:rsidRPr="000D3545">
              <w:rPr>
                <w:rFonts w:ascii="Arial" w:eastAsia="Calibri" w:hAnsi="Arial" w:cs="Arial"/>
                <w:w w:val="101"/>
                <w:position w:val="1"/>
                <w:sz w:val="18"/>
                <w:szCs w:val="18"/>
              </w:rPr>
              <w:t>d</w:t>
            </w:r>
            <w:r w:rsidRPr="000D3545">
              <w:rPr>
                <w:rFonts w:ascii="Arial" w:eastAsia="Calibri" w:hAnsi="Arial" w:cs="Arial"/>
                <w:spacing w:val="1"/>
                <w:w w:val="101"/>
                <w:position w:val="1"/>
                <w:sz w:val="18"/>
                <w:szCs w:val="18"/>
              </w:rPr>
              <w:t>ı</w:t>
            </w:r>
            <w:r w:rsidRPr="000D3545">
              <w:rPr>
                <w:rFonts w:ascii="Arial" w:eastAsia="Calibri" w:hAnsi="Arial" w:cs="Arial"/>
                <w:spacing w:val="-5"/>
                <w:w w:val="101"/>
                <w:position w:val="1"/>
                <w:sz w:val="18"/>
                <w:szCs w:val="18"/>
              </w:rPr>
              <w:t>n</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2"/>
                <w:sz w:val="18"/>
                <w:szCs w:val="18"/>
              </w:rPr>
              <w:t>m</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3"/>
                <w:sz w:val="18"/>
                <w:szCs w:val="18"/>
              </w:rPr>
              <w:t>i</w:t>
            </w:r>
            <w:r w:rsidRPr="000D3545">
              <w:rPr>
                <w:rFonts w:ascii="Arial" w:eastAsia="Calibri" w:hAnsi="Arial" w:cs="Arial"/>
                <w:spacing w:val="1"/>
                <w:sz w:val="18"/>
                <w:szCs w:val="18"/>
              </w:rPr>
              <w:t>ll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b</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ed</w:t>
            </w:r>
            <w:r w:rsidRPr="000D3545">
              <w:rPr>
                <w:rFonts w:ascii="Arial" w:eastAsia="Calibri" w:hAnsi="Arial" w:cs="Arial"/>
                <w:spacing w:val="1"/>
                <w:sz w:val="18"/>
                <w:szCs w:val="18"/>
              </w:rPr>
              <w:t>i</w:t>
            </w:r>
            <w:r w:rsidRPr="000D3545">
              <w:rPr>
                <w:rFonts w:ascii="Arial" w:eastAsia="Calibri" w:hAnsi="Arial" w:cs="Arial"/>
                <w:spacing w:val="-6"/>
                <w:sz w:val="18"/>
                <w:szCs w:val="18"/>
              </w:rPr>
              <w:t>y</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b</w:t>
            </w:r>
            <w:r w:rsidRPr="000D3545">
              <w:rPr>
                <w:rFonts w:ascii="Arial" w:eastAsia="Calibri" w:hAnsi="Arial" w:cs="Arial"/>
                <w:spacing w:val="-1"/>
                <w:sz w:val="18"/>
                <w:szCs w:val="18"/>
              </w:rPr>
              <w:t>a</w:t>
            </w:r>
            <w:r w:rsidRPr="000D3545">
              <w:rPr>
                <w:rFonts w:ascii="Arial" w:eastAsia="Calibri" w:hAnsi="Arial" w:cs="Arial"/>
                <w:spacing w:val="1"/>
                <w:sz w:val="18"/>
                <w:szCs w:val="18"/>
              </w:rPr>
              <w:t>ş</w:t>
            </w:r>
            <w:r w:rsidRPr="000D3545">
              <w:rPr>
                <w:rFonts w:ascii="Arial" w:eastAsia="Calibri" w:hAnsi="Arial" w:cs="Arial"/>
                <w:spacing w:val="-1"/>
                <w:sz w:val="18"/>
                <w:szCs w:val="18"/>
              </w:rPr>
              <w:t>ka</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7"/>
                <w:sz w:val="18"/>
                <w:szCs w:val="18"/>
              </w:rPr>
              <w:t>m</w:t>
            </w:r>
            <w:r w:rsidRPr="000D3545">
              <w:rPr>
                <w:rFonts w:ascii="Arial" w:eastAsia="Calibri" w:hAnsi="Arial" w:cs="Arial"/>
                <w:sz w:val="18"/>
                <w:szCs w:val="18"/>
              </w:rPr>
              <w:t>uh</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5"/>
                <w:sz w:val="18"/>
                <w:szCs w:val="18"/>
              </w:rPr>
              <w:t>c</w:t>
            </w:r>
            <w:r w:rsidRPr="000D3545">
              <w:rPr>
                <w:rFonts w:ascii="Arial" w:eastAsia="Calibri" w:hAnsi="Arial" w:cs="Arial"/>
                <w:spacing w:val="1"/>
                <w:sz w:val="18"/>
                <w:szCs w:val="18"/>
              </w:rPr>
              <w:t>li</w:t>
            </w:r>
            <w:r w:rsidRPr="000D3545">
              <w:rPr>
                <w:rFonts w:ascii="Arial" w:eastAsia="Calibri" w:hAnsi="Arial" w:cs="Arial"/>
                <w:sz w:val="18"/>
                <w:szCs w:val="18"/>
              </w:rPr>
              <w:t>s</w:t>
            </w:r>
            <w:r w:rsidRPr="000D3545">
              <w:rPr>
                <w:rFonts w:ascii="Arial" w:eastAsia="Calibri" w:hAnsi="Arial" w:cs="Arial"/>
                <w:spacing w:val="3"/>
                <w:sz w:val="18"/>
                <w:szCs w:val="18"/>
              </w:rPr>
              <w:t xml:space="preserve"> </w:t>
            </w:r>
            <w:r w:rsidRPr="000D3545">
              <w:rPr>
                <w:rFonts w:ascii="Arial" w:eastAsia="Calibri" w:hAnsi="Arial" w:cs="Arial"/>
                <w:spacing w:val="-2"/>
                <w:w w:val="101"/>
                <w:sz w:val="18"/>
                <w:szCs w:val="18"/>
              </w:rPr>
              <w:t>ü</w:t>
            </w:r>
            <w:r w:rsidRPr="000D3545">
              <w:rPr>
                <w:rFonts w:ascii="Arial" w:eastAsia="Calibri" w:hAnsi="Arial" w:cs="Arial"/>
                <w:spacing w:val="-1"/>
                <w:w w:val="101"/>
                <w:sz w:val="18"/>
                <w:szCs w:val="18"/>
              </w:rPr>
              <w:t>y</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 </w:t>
            </w:r>
            <w:r w:rsidRPr="000D3545">
              <w:rPr>
                <w:rFonts w:ascii="Arial" w:eastAsia="Calibri" w:hAnsi="Arial" w:cs="Arial"/>
                <w:spacing w:val="2"/>
                <w:sz w:val="18"/>
                <w:szCs w:val="18"/>
              </w:rPr>
              <w:t>e</w:t>
            </w:r>
            <w:r w:rsidRPr="000D3545">
              <w:rPr>
                <w:rFonts w:ascii="Arial" w:eastAsia="Calibri" w:hAnsi="Arial" w:cs="Arial"/>
                <w:sz w:val="18"/>
                <w:szCs w:val="18"/>
              </w:rPr>
              <w:t>ncü</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er</w:t>
            </w:r>
            <w:r w:rsidRPr="000D3545">
              <w:rPr>
                <w:rFonts w:ascii="Arial" w:eastAsia="Calibri" w:hAnsi="Arial" w:cs="Arial"/>
                <w:spacing w:val="10"/>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b)</w:t>
            </w:r>
            <w:r w:rsidRPr="000D3545">
              <w:rPr>
                <w:rFonts w:ascii="Arial" w:eastAsia="Calibri" w:hAnsi="Arial" w:cs="Arial"/>
                <w:spacing w:val="2"/>
                <w:sz w:val="18"/>
                <w:szCs w:val="18"/>
              </w:rPr>
              <w:t xml:space="preserve"> </w:t>
            </w:r>
            <w:r w:rsidRPr="000D3545">
              <w:rPr>
                <w:rFonts w:ascii="Arial" w:eastAsia="Calibri" w:hAnsi="Arial" w:cs="Arial"/>
                <w:sz w:val="18"/>
                <w:szCs w:val="18"/>
              </w:rPr>
              <w:t>gö</w:t>
            </w:r>
            <w:r w:rsidRPr="000D3545">
              <w:rPr>
                <w:rFonts w:ascii="Arial" w:eastAsia="Calibri" w:hAnsi="Arial" w:cs="Arial"/>
                <w:spacing w:val="-6"/>
                <w:sz w:val="18"/>
                <w:szCs w:val="18"/>
              </w:rPr>
              <w:t>r</w:t>
            </w:r>
            <w:r w:rsidRPr="000D3545">
              <w:rPr>
                <w:rFonts w:ascii="Arial" w:eastAsia="Calibri" w:hAnsi="Arial" w:cs="Arial"/>
                <w:sz w:val="18"/>
                <w:szCs w:val="18"/>
              </w:rPr>
              <w:t>ünü</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ü</w:t>
            </w:r>
            <w:r w:rsidRPr="000D3545">
              <w:rPr>
                <w:rFonts w:ascii="Arial" w:eastAsia="Calibri" w:hAnsi="Arial" w:cs="Arial"/>
                <w:spacing w:val="-4"/>
                <w:sz w:val="18"/>
                <w:szCs w:val="18"/>
              </w:rPr>
              <w:t>ğ</w:t>
            </w:r>
            <w:r w:rsidRPr="000D3545">
              <w:rPr>
                <w:rFonts w:ascii="Arial" w:eastAsia="Calibri" w:hAnsi="Arial" w:cs="Arial"/>
                <w:sz w:val="18"/>
                <w:szCs w:val="18"/>
              </w:rPr>
              <w:t>ünü</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ar</w:t>
            </w:r>
            <w:r w:rsidRPr="000D3545">
              <w:rPr>
                <w:rFonts w:ascii="Arial" w:eastAsia="Calibri" w:hAnsi="Arial" w:cs="Arial"/>
                <w:spacing w:val="1"/>
                <w:sz w:val="18"/>
                <w:szCs w:val="18"/>
              </w:rPr>
              <w:t>tı</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ş</w:t>
            </w:r>
            <w:r w:rsidRPr="000D3545">
              <w:rPr>
                <w:rFonts w:ascii="Arial" w:eastAsia="Calibri" w:hAnsi="Arial" w:cs="Arial"/>
                <w:spacing w:val="-1"/>
                <w:sz w:val="18"/>
                <w:szCs w:val="18"/>
              </w:rPr>
              <w:t>v</w:t>
            </w:r>
            <w:r w:rsidRPr="000D3545">
              <w:rPr>
                <w:rFonts w:ascii="Arial" w:eastAsia="Calibri" w:hAnsi="Arial" w:cs="Arial"/>
                <w:spacing w:val="1"/>
                <w:sz w:val="18"/>
                <w:szCs w:val="18"/>
              </w:rPr>
              <w:t>i</w:t>
            </w:r>
            <w:r w:rsidRPr="000D3545">
              <w:rPr>
                <w:rFonts w:ascii="Arial" w:eastAsia="Calibri" w:hAnsi="Arial" w:cs="Arial"/>
                <w:sz w:val="18"/>
                <w:szCs w:val="18"/>
              </w:rPr>
              <w:t xml:space="preserve">k </w:t>
            </w:r>
            <w:r w:rsidRPr="000D3545">
              <w:rPr>
                <w:rFonts w:ascii="Arial" w:eastAsia="Calibri" w:hAnsi="Arial" w:cs="Arial"/>
                <w:spacing w:val="-4"/>
                <w:w w:val="101"/>
                <w:sz w:val="18"/>
                <w:szCs w:val="18"/>
              </w:rPr>
              <w:t>e</w:t>
            </w:r>
            <w:r w:rsidRPr="000D3545">
              <w:rPr>
                <w:rFonts w:ascii="Arial" w:eastAsia="Calibri" w:hAnsi="Arial" w:cs="Arial"/>
                <w:w w:val="101"/>
                <w:sz w:val="18"/>
                <w:szCs w:val="18"/>
              </w:rPr>
              <w:t>d</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c</w:t>
            </w:r>
            <w:r w:rsidRPr="000D3545">
              <w:rPr>
                <w:rFonts w:ascii="Arial" w:eastAsia="Calibri" w:hAnsi="Arial" w:cs="Arial"/>
                <w:w w:val="101"/>
                <w:sz w:val="18"/>
                <w:szCs w:val="18"/>
              </w:rPr>
              <w:t xml:space="preserve">i </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t</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li</w:t>
            </w:r>
            <w:r w:rsidRPr="000D3545">
              <w:rPr>
                <w:rFonts w:ascii="Arial" w:eastAsia="Calibri" w:hAnsi="Arial" w:cs="Arial"/>
                <w:spacing w:val="-6"/>
                <w:position w:val="1"/>
                <w:sz w:val="18"/>
                <w:szCs w:val="18"/>
              </w:rPr>
              <w:t>k</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2"/>
                <w:position w:val="1"/>
                <w:sz w:val="18"/>
                <w:szCs w:val="18"/>
              </w:rPr>
              <w:t>(</w:t>
            </w:r>
            <w:r w:rsidRPr="000D3545">
              <w:rPr>
                <w:rFonts w:ascii="Arial" w:eastAsia="Calibri" w:hAnsi="Arial" w:cs="Arial"/>
                <w:position w:val="1"/>
                <w:sz w:val="18"/>
                <w:szCs w:val="18"/>
              </w:rPr>
              <w:t>p</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w:t>
            </w:r>
            <w:r w:rsidRPr="000D3545">
              <w:rPr>
                <w:rFonts w:ascii="Arial" w:eastAsia="Calibri" w:hAnsi="Arial" w:cs="Arial"/>
                <w:spacing w:val="12"/>
                <w:position w:val="1"/>
                <w:sz w:val="18"/>
                <w:szCs w:val="18"/>
              </w:rPr>
              <w:t xml:space="preserve"> </w:t>
            </w:r>
            <w:proofErr w:type="gramStart"/>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po</w:t>
            </w:r>
            <w:r w:rsidRPr="000D3545">
              <w:rPr>
                <w:rFonts w:ascii="Arial" w:eastAsia="Calibri" w:hAnsi="Arial" w:cs="Arial"/>
                <w:spacing w:val="-5"/>
                <w:position w:val="1"/>
                <w:sz w:val="18"/>
                <w:szCs w:val="18"/>
              </w:rPr>
              <w:t>z</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um</w:t>
            </w:r>
            <w:proofErr w:type="gramEnd"/>
            <w:r w:rsidRPr="000D3545">
              <w:rPr>
                <w:rFonts w:ascii="Arial" w:eastAsia="Calibri" w:hAnsi="Arial" w:cs="Arial"/>
                <w:spacing w:val="10"/>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b</w:t>
            </w:r>
            <w:r w:rsidRPr="000D3545">
              <w:rPr>
                <w:rFonts w:ascii="Arial" w:eastAsia="Calibri" w:hAnsi="Arial" w:cs="Arial"/>
                <w:spacing w:val="-3"/>
                <w:position w:val="1"/>
                <w:sz w:val="18"/>
                <w:szCs w:val="18"/>
              </w:rPr>
              <w:t>.</w:t>
            </w:r>
            <w:r w:rsidRPr="000D3545">
              <w:rPr>
                <w:rFonts w:ascii="Arial" w:eastAsia="Calibri" w:hAnsi="Arial" w:cs="Arial"/>
                <w:position w:val="1"/>
                <w:sz w:val="18"/>
                <w:szCs w:val="18"/>
              </w:rPr>
              <w:t>)</w:t>
            </w:r>
            <w:r w:rsidRPr="000D3545">
              <w:rPr>
                <w:rFonts w:ascii="Arial" w:eastAsia="Calibri" w:hAnsi="Arial" w:cs="Arial"/>
                <w:spacing w:val="3"/>
                <w:position w:val="1"/>
                <w:sz w:val="18"/>
                <w:szCs w:val="18"/>
              </w:rPr>
              <w:t xml:space="preserve"> </w:t>
            </w:r>
            <w:r w:rsidRPr="000D3545">
              <w:rPr>
                <w:rFonts w:ascii="Arial" w:eastAsia="Calibri" w:hAnsi="Arial" w:cs="Arial"/>
                <w:w w:val="101"/>
                <w:position w:val="1"/>
                <w:sz w:val="18"/>
                <w:szCs w:val="18"/>
              </w:rPr>
              <w:t>dü</w:t>
            </w:r>
            <w:r w:rsidRPr="000D3545">
              <w:rPr>
                <w:rFonts w:ascii="Arial" w:eastAsia="Calibri" w:hAnsi="Arial" w:cs="Arial"/>
                <w:spacing w:val="-5"/>
                <w:w w:val="101"/>
                <w:position w:val="1"/>
                <w:sz w:val="18"/>
                <w:szCs w:val="18"/>
              </w:rPr>
              <w:t>z</w:t>
            </w:r>
            <w:r w:rsidRPr="000D3545">
              <w:rPr>
                <w:rFonts w:ascii="Arial" w:eastAsia="Calibri" w:hAnsi="Arial" w:cs="Arial"/>
                <w:w w:val="101"/>
                <w:position w:val="1"/>
                <w:sz w:val="18"/>
                <w:szCs w:val="18"/>
              </w:rPr>
              <w:t>en</w:t>
            </w:r>
            <w:r w:rsidRPr="000D3545">
              <w:rPr>
                <w:rFonts w:ascii="Arial" w:eastAsia="Calibri" w:hAnsi="Arial" w:cs="Arial"/>
                <w:spacing w:val="-3"/>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ek</w:t>
            </w:r>
          </w:p>
        </w:tc>
        <w:tc>
          <w:tcPr>
            <w:tcW w:w="1051" w:type="dxa"/>
            <w:shd w:val="clear" w:color="auto" w:fill="auto"/>
          </w:tcPr>
          <w:p w14:paraId="36F1AB5F" w14:textId="18127EDA" w:rsidR="00811757" w:rsidRPr="000D3545" w:rsidRDefault="00811757" w:rsidP="00811757">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3050" w:type="dxa"/>
            <w:shd w:val="clear" w:color="auto" w:fill="auto"/>
          </w:tcPr>
          <w:p w14:paraId="704822C4" w14:textId="4041A5FF" w:rsidR="00811757" w:rsidRPr="000D3545" w:rsidRDefault="00811757" w:rsidP="00300A57">
            <w:pPr>
              <w:numPr>
                <w:ilvl w:val="0"/>
                <w:numId w:val="54"/>
              </w:numPr>
              <w:ind w:left="237" w:hanging="237"/>
              <w:rPr>
                <w:rFonts w:ascii="Arial" w:hAnsi="Arial" w:cs="Arial"/>
                <w:sz w:val="18"/>
                <w:szCs w:val="18"/>
              </w:rPr>
            </w:pPr>
            <w:r w:rsidRPr="000D3545">
              <w:rPr>
                <w:rFonts w:ascii="Arial" w:hAnsi="Arial" w:cs="Arial"/>
                <w:sz w:val="18"/>
                <w:szCs w:val="18"/>
              </w:rPr>
              <w:t xml:space="preserve">Eşitlik Birimleri  </w:t>
            </w:r>
          </w:p>
        </w:tc>
        <w:tc>
          <w:tcPr>
            <w:tcW w:w="3587" w:type="dxa"/>
          </w:tcPr>
          <w:p w14:paraId="06217A8F"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Eşitlik Komisyonları</w:t>
            </w:r>
          </w:p>
          <w:p w14:paraId="418B8CDD"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Üniversite</w:t>
            </w:r>
          </w:p>
          <w:p w14:paraId="67321CF9" w14:textId="7602E732"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Kadın STK’lar</w:t>
            </w:r>
            <w:r w:rsidR="00531147" w:rsidRPr="000D3545">
              <w:rPr>
                <w:rFonts w:ascii="Arial" w:hAnsi="Arial" w:cs="Arial"/>
                <w:color w:val="auto"/>
                <w:sz w:val="18"/>
                <w:szCs w:val="18"/>
                <w:lang w:eastAsia="zh-CN" w:bidi="hi-IN"/>
              </w:rPr>
              <w:t>ı</w:t>
            </w:r>
          </w:p>
          <w:p w14:paraId="2167946D" w14:textId="213896BA"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 xml:space="preserve">İlgili </w:t>
            </w:r>
            <w:r w:rsidR="00531147" w:rsidRPr="000D3545">
              <w:rPr>
                <w:rFonts w:ascii="Arial" w:hAnsi="Arial" w:cs="Arial"/>
                <w:color w:val="auto"/>
                <w:sz w:val="18"/>
                <w:szCs w:val="18"/>
                <w:lang w:eastAsia="zh-CN" w:bidi="hi-IN"/>
              </w:rPr>
              <w:t>d</w:t>
            </w:r>
            <w:r w:rsidRPr="000D3545">
              <w:rPr>
                <w:rFonts w:ascii="Arial" w:hAnsi="Arial" w:cs="Arial"/>
                <w:color w:val="auto"/>
                <w:sz w:val="18"/>
                <w:szCs w:val="18"/>
                <w:lang w:eastAsia="zh-CN" w:bidi="hi-IN"/>
              </w:rPr>
              <w:t>iğer STK’lar</w:t>
            </w:r>
          </w:p>
          <w:p w14:paraId="1A884C21"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Muhtarlıklar</w:t>
            </w:r>
          </w:p>
          <w:p w14:paraId="37AC8956"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Özel Sektör</w:t>
            </w:r>
          </w:p>
          <w:p w14:paraId="1A6AAF71" w14:textId="79DD3E50"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Yerel Medya</w:t>
            </w:r>
          </w:p>
        </w:tc>
        <w:tc>
          <w:tcPr>
            <w:tcW w:w="2377" w:type="dxa"/>
            <w:shd w:val="clear" w:color="auto" w:fill="auto"/>
          </w:tcPr>
          <w:p w14:paraId="09D94DCF" w14:textId="2468C4AE" w:rsidR="00811757" w:rsidRPr="000D3545" w:rsidRDefault="00811757" w:rsidP="00811757">
            <w:pPr>
              <w:numPr>
                <w:ilvl w:val="0"/>
                <w:numId w:val="54"/>
              </w:numPr>
              <w:ind w:left="237" w:hanging="237"/>
              <w:rPr>
                <w:rFonts w:ascii="Arial" w:hAnsi="Arial" w:cs="Arial"/>
                <w:sz w:val="18"/>
                <w:szCs w:val="18"/>
              </w:rPr>
            </w:pPr>
            <w:r w:rsidRPr="000D3545">
              <w:rPr>
                <w:rFonts w:ascii="Arial" w:eastAsia="Calibri" w:hAnsi="Arial" w:cs="Arial"/>
                <w:spacing w:val="-2"/>
                <w:w w:val="101"/>
                <w:position w:val="1"/>
                <w:sz w:val="18"/>
                <w:szCs w:val="18"/>
              </w:rPr>
              <w:t>S</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ya</w:t>
            </w:r>
            <w:r w:rsidRPr="000D3545">
              <w:rPr>
                <w:rFonts w:ascii="Arial" w:eastAsia="Calibri" w:hAnsi="Arial" w:cs="Arial"/>
                <w:spacing w:val="1"/>
                <w:w w:val="101"/>
                <w:position w:val="1"/>
                <w:sz w:val="18"/>
                <w:szCs w:val="18"/>
              </w:rPr>
              <w:t>s</w:t>
            </w:r>
            <w:r w:rsidRPr="000D3545">
              <w:rPr>
                <w:rFonts w:ascii="Arial" w:eastAsia="Calibri" w:hAnsi="Arial" w:cs="Arial"/>
                <w:w w:val="101"/>
                <w:position w:val="1"/>
                <w:sz w:val="18"/>
                <w:szCs w:val="18"/>
              </w:rPr>
              <w:t>e</w:t>
            </w:r>
            <w:r w:rsidRPr="000D3545">
              <w:rPr>
                <w:rFonts w:ascii="Arial" w:eastAsia="Calibri" w:hAnsi="Arial" w:cs="Arial"/>
                <w:spacing w:val="-3"/>
                <w:w w:val="101"/>
                <w:position w:val="1"/>
                <w:sz w:val="18"/>
                <w:szCs w:val="18"/>
              </w:rPr>
              <w:t>t</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1"/>
                <w:sz w:val="18"/>
                <w:szCs w:val="18"/>
              </w:rPr>
              <w:t>tıl</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st</w:t>
            </w:r>
            <w:r w:rsidRPr="000D3545">
              <w:rPr>
                <w:rFonts w:ascii="Arial" w:eastAsia="Calibri" w:hAnsi="Arial" w:cs="Arial"/>
                <w:w w:val="101"/>
                <w:sz w:val="18"/>
                <w:szCs w:val="18"/>
              </w:rPr>
              <w:t>e</w:t>
            </w:r>
            <w:r w:rsidRPr="000D3545">
              <w:rPr>
                <w:rFonts w:ascii="Arial" w:eastAsia="Calibri" w:hAnsi="Arial" w:cs="Arial"/>
                <w:spacing w:val="-6"/>
                <w:w w:val="101"/>
                <w:sz w:val="18"/>
                <w:szCs w:val="18"/>
              </w:rPr>
              <w:t>y</w:t>
            </w:r>
            <w:r w:rsidRPr="000D3545">
              <w:rPr>
                <w:rFonts w:ascii="Arial" w:eastAsia="Calibri" w:hAnsi="Arial" w:cs="Arial"/>
                <w:w w:val="101"/>
                <w:sz w:val="18"/>
                <w:szCs w:val="18"/>
              </w:rPr>
              <w:t xml:space="preserve">en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ay</w:t>
            </w:r>
            <w:r w:rsidRPr="000D3545">
              <w:rPr>
                <w:rFonts w:ascii="Arial" w:eastAsia="Calibri" w:hAnsi="Arial" w:cs="Arial"/>
                <w:spacing w:val="1"/>
                <w:position w:val="1"/>
                <w:sz w:val="18"/>
                <w:szCs w:val="18"/>
              </w:rPr>
              <w:t>ı</w:t>
            </w:r>
            <w:r w:rsidRPr="000D3545">
              <w:rPr>
                <w:rFonts w:ascii="Arial" w:eastAsia="Calibri" w:hAnsi="Arial" w:cs="Arial"/>
                <w:spacing w:val="-4"/>
                <w:position w:val="1"/>
                <w:sz w:val="18"/>
                <w:szCs w:val="18"/>
              </w:rPr>
              <w:t>s</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nd</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i</w:t>
            </w:r>
            <w:r w:rsidRPr="000D3545">
              <w:rPr>
                <w:rFonts w:ascii="Arial" w:eastAsia="Calibri" w:hAnsi="Arial" w:cs="Arial"/>
                <w:spacing w:val="12"/>
                <w:position w:val="1"/>
                <w:sz w:val="18"/>
                <w:szCs w:val="18"/>
              </w:rPr>
              <w:t xml:space="preserve"> </w:t>
            </w:r>
            <w:r w:rsidRPr="000D3545">
              <w:rPr>
                <w:rFonts w:ascii="Arial" w:eastAsia="Calibri" w:hAnsi="Arial" w:cs="Arial"/>
                <w:spacing w:val="-1"/>
                <w:w w:val="101"/>
                <w:position w:val="1"/>
                <w:sz w:val="18"/>
                <w:szCs w:val="18"/>
              </w:rPr>
              <w:t>ar</w:t>
            </w:r>
            <w:r w:rsidRPr="000D3545">
              <w:rPr>
                <w:rFonts w:ascii="Arial" w:eastAsia="Calibri" w:hAnsi="Arial" w:cs="Arial"/>
                <w:spacing w:val="-3"/>
                <w:w w:val="101"/>
                <w:position w:val="1"/>
                <w:sz w:val="18"/>
                <w:szCs w:val="18"/>
              </w:rPr>
              <w:t>t</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ş</w:t>
            </w:r>
          </w:p>
        </w:tc>
      </w:tr>
      <w:tr w:rsidR="00811757" w:rsidRPr="000D3545" w14:paraId="193DECF0" w14:textId="77777777" w:rsidTr="00726A53">
        <w:tc>
          <w:tcPr>
            <w:tcW w:w="4495" w:type="dxa"/>
            <w:shd w:val="clear" w:color="auto" w:fill="auto"/>
          </w:tcPr>
          <w:p w14:paraId="11BB4373" w14:textId="270632FB" w:rsidR="00811757" w:rsidRPr="000D3545" w:rsidRDefault="00811757" w:rsidP="0081175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5.2.2.3</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S</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ya</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i</w:t>
            </w:r>
            <w:r w:rsidRPr="000D3545">
              <w:rPr>
                <w:rFonts w:ascii="Arial" w:eastAsia="Calibri" w:hAnsi="Arial" w:cs="Arial"/>
                <w:spacing w:val="3"/>
                <w:position w:val="1"/>
                <w:sz w:val="18"/>
                <w:szCs w:val="18"/>
              </w:rPr>
              <w:t xml:space="preserve"> </w:t>
            </w:r>
            <w:r w:rsidRPr="000D3545">
              <w:rPr>
                <w:rFonts w:ascii="Arial" w:eastAsia="Calibri" w:hAnsi="Arial" w:cs="Arial"/>
                <w:position w:val="1"/>
                <w:sz w:val="18"/>
                <w:szCs w:val="18"/>
              </w:rPr>
              <w:t>p</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 xml:space="preserve">l </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ş</w:t>
            </w:r>
            <w:r w:rsidRPr="000D3545">
              <w:rPr>
                <w:rFonts w:ascii="Arial" w:eastAsia="Calibri" w:hAnsi="Arial" w:cs="Arial"/>
                <w:spacing w:val="-6"/>
                <w:position w:val="1"/>
                <w:sz w:val="18"/>
                <w:szCs w:val="18"/>
              </w:rPr>
              <w:t>k</w:t>
            </w:r>
            <w:r w:rsidRPr="000D3545">
              <w:rPr>
                <w:rFonts w:ascii="Arial" w:eastAsia="Calibri" w:hAnsi="Arial" w:cs="Arial"/>
                <w:spacing w:val="1"/>
                <w:position w:val="1"/>
                <w:sz w:val="18"/>
                <w:szCs w:val="18"/>
              </w:rPr>
              <w:t>il</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w:t>
            </w:r>
            <w:r w:rsidRPr="000D3545">
              <w:rPr>
                <w:rFonts w:ascii="Arial" w:eastAsia="Calibri" w:hAnsi="Arial" w:cs="Arial"/>
                <w:spacing w:val="4"/>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4"/>
                <w:position w:val="1"/>
                <w:sz w:val="18"/>
                <w:szCs w:val="18"/>
              </w:rPr>
              <w:t>s</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ek</w:t>
            </w:r>
            <w:r w:rsidRPr="000D3545">
              <w:rPr>
                <w:rFonts w:ascii="Arial" w:eastAsia="Calibri" w:hAnsi="Arial" w:cs="Arial"/>
                <w:spacing w:val="2"/>
                <w:position w:val="1"/>
                <w:sz w:val="18"/>
                <w:szCs w:val="18"/>
              </w:rPr>
              <w:t xml:space="preserve"> </w:t>
            </w:r>
            <w:r w:rsidRPr="000D3545">
              <w:rPr>
                <w:rFonts w:ascii="Arial" w:eastAsia="Calibri" w:hAnsi="Arial" w:cs="Arial"/>
                <w:position w:val="1"/>
                <w:sz w:val="18"/>
                <w:szCs w:val="18"/>
              </w:rPr>
              <w:t>od</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ı</w:t>
            </w:r>
            <w:r w:rsidRPr="000D3545">
              <w:rPr>
                <w:rFonts w:ascii="Arial" w:eastAsia="Calibri" w:hAnsi="Arial" w:cs="Arial"/>
                <w:spacing w:val="9"/>
                <w:position w:val="1"/>
                <w:sz w:val="18"/>
                <w:szCs w:val="18"/>
              </w:rPr>
              <w:t xml:space="preserve"> </w:t>
            </w:r>
            <w:r w:rsidRPr="000D3545">
              <w:rPr>
                <w:rFonts w:ascii="Arial" w:eastAsia="Calibri" w:hAnsi="Arial" w:cs="Arial"/>
                <w:spacing w:val="-6"/>
                <w:w w:val="101"/>
                <w:position w:val="1"/>
                <w:sz w:val="18"/>
                <w:szCs w:val="18"/>
              </w:rPr>
              <w:t>v</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en</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ka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pacing w:val="1"/>
                <w:sz w:val="18"/>
                <w:szCs w:val="18"/>
              </w:rPr>
              <w:t>t</w:t>
            </w:r>
            <w:r w:rsidRPr="000D3545">
              <w:rPr>
                <w:rFonts w:ascii="Arial" w:eastAsia="Calibri" w:hAnsi="Arial" w:cs="Arial"/>
                <w:spacing w:val="-3"/>
                <w:sz w:val="18"/>
                <w:szCs w:val="18"/>
              </w:rPr>
              <w:t>ı</w:t>
            </w:r>
            <w:r w:rsidRPr="000D3545">
              <w:rPr>
                <w:rFonts w:ascii="Arial" w:eastAsia="Calibri" w:hAnsi="Arial" w:cs="Arial"/>
                <w:spacing w:val="1"/>
                <w:sz w:val="18"/>
                <w:szCs w:val="18"/>
              </w:rPr>
              <w:t>lı</w:t>
            </w:r>
            <w:r w:rsidRPr="000D3545">
              <w:rPr>
                <w:rFonts w:ascii="Arial" w:eastAsia="Calibri" w:hAnsi="Arial" w:cs="Arial"/>
                <w:spacing w:val="-2"/>
                <w:sz w:val="18"/>
                <w:szCs w:val="18"/>
              </w:rPr>
              <w:t>m</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 xml:space="preserve">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2"/>
                <w:sz w:val="18"/>
                <w:szCs w:val="18"/>
              </w:rPr>
              <w:t xml:space="preserve"> </w:t>
            </w:r>
            <w:r w:rsidRPr="000D3545">
              <w:rPr>
                <w:rFonts w:ascii="Arial" w:eastAsia="Calibri" w:hAnsi="Arial" w:cs="Arial"/>
                <w:sz w:val="18"/>
                <w:szCs w:val="18"/>
              </w:rPr>
              <w:t>çe</w:t>
            </w:r>
            <w:r w:rsidRPr="000D3545">
              <w:rPr>
                <w:rFonts w:ascii="Arial" w:eastAsia="Calibri" w:hAnsi="Arial" w:cs="Arial"/>
                <w:spacing w:val="-4"/>
                <w:sz w:val="18"/>
                <w:szCs w:val="18"/>
              </w:rPr>
              <w:t>ş</w:t>
            </w:r>
            <w:r w:rsidRPr="000D3545">
              <w:rPr>
                <w:rFonts w:ascii="Arial" w:eastAsia="Calibri" w:hAnsi="Arial" w:cs="Arial"/>
                <w:spacing w:val="1"/>
                <w:sz w:val="18"/>
                <w:szCs w:val="18"/>
              </w:rPr>
              <w:t>it</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3"/>
                <w:sz w:val="18"/>
                <w:szCs w:val="18"/>
              </w:rPr>
              <w:t xml:space="preserve"> </w:t>
            </w:r>
            <w:r w:rsidRPr="000D3545">
              <w:rPr>
                <w:rFonts w:ascii="Arial" w:eastAsia="Calibri" w:hAnsi="Arial" w:cs="Arial"/>
                <w:w w:val="101"/>
                <w:sz w:val="18"/>
                <w:szCs w:val="18"/>
              </w:rPr>
              <w:t>z</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yar</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w w:val="101"/>
                <w:sz w:val="18"/>
                <w:szCs w:val="18"/>
              </w:rPr>
              <w:t>de bu</w:t>
            </w:r>
            <w:r w:rsidRPr="000D3545">
              <w:rPr>
                <w:rFonts w:ascii="Arial" w:eastAsia="Calibri" w:hAnsi="Arial" w:cs="Arial"/>
                <w:spacing w:val="1"/>
                <w:w w:val="101"/>
                <w:sz w:val="18"/>
                <w:szCs w:val="18"/>
              </w:rPr>
              <w:t>l</w:t>
            </w:r>
            <w:r w:rsidRPr="000D3545">
              <w:rPr>
                <w:rFonts w:ascii="Arial" w:eastAsia="Calibri" w:hAnsi="Arial" w:cs="Arial"/>
                <w:spacing w:val="-5"/>
                <w:w w:val="101"/>
                <w:sz w:val="18"/>
                <w:szCs w:val="18"/>
              </w:rPr>
              <w:t>u</w:t>
            </w:r>
            <w:r w:rsidRPr="000D3545">
              <w:rPr>
                <w:rFonts w:ascii="Arial" w:eastAsia="Calibri" w:hAnsi="Arial" w:cs="Arial"/>
                <w:w w:val="101"/>
                <w:sz w:val="18"/>
                <w:szCs w:val="18"/>
              </w:rPr>
              <w:t>n</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051" w:type="dxa"/>
            <w:shd w:val="clear" w:color="auto" w:fill="auto"/>
          </w:tcPr>
          <w:p w14:paraId="58174102" w14:textId="33DE9A94" w:rsidR="00811757" w:rsidRPr="000D3545" w:rsidRDefault="00811757" w:rsidP="00811757">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3050" w:type="dxa"/>
            <w:shd w:val="clear" w:color="auto" w:fill="auto"/>
          </w:tcPr>
          <w:p w14:paraId="0F25C657" w14:textId="7C236514" w:rsidR="00811757" w:rsidRPr="000D3545" w:rsidRDefault="00811757" w:rsidP="00300A57">
            <w:pPr>
              <w:numPr>
                <w:ilvl w:val="0"/>
                <w:numId w:val="54"/>
              </w:numPr>
              <w:ind w:left="237" w:hanging="237"/>
              <w:rPr>
                <w:rFonts w:ascii="Arial" w:hAnsi="Arial" w:cs="Arial"/>
                <w:sz w:val="18"/>
                <w:szCs w:val="18"/>
              </w:rPr>
            </w:pPr>
            <w:r w:rsidRPr="000D3545">
              <w:rPr>
                <w:rFonts w:ascii="Arial" w:hAnsi="Arial" w:cs="Arial"/>
                <w:sz w:val="18"/>
                <w:szCs w:val="18"/>
              </w:rPr>
              <w:t>Kadın STK’ları</w:t>
            </w:r>
          </w:p>
        </w:tc>
        <w:tc>
          <w:tcPr>
            <w:tcW w:w="3587" w:type="dxa"/>
          </w:tcPr>
          <w:p w14:paraId="1F4A4C81" w14:textId="38A5857B" w:rsidR="00811757" w:rsidRPr="000D3545" w:rsidRDefault="00811757" w:rsidP="00300A57">
            <w:pPr>
              <w:pStyle w:val="Standard"/>
              <w:tabs>
                <w:tab w:val="left" w:pos="2340"/>
              </w:tabs>
              <w:spacing w:after="0" w:line="240" w:lineRule="auto"/>
              <w:ind w:left="237"/>
              <w:rPr>
                <w:rFonts w:ascii="Arial" w:hAnsi="Arial" w:cs="Arial"/>
                <w:color w:val="auto"/>
                <w:sz w:val="18"/>
                <w:szCs w:val="18"/>
                <w:lang w:eastAsia="zh-CN" w:bidi="hi-IN"/>
              </w:rPr>
            </w:pPr>
            <w:r w:rsidRPr="000D3545">
              <w:rPr>
                <w:rFonts w:ascii="Arial" w:hAnsi="Arial" w:cs="Arial"/>
                <w:color w:val="auto"/>
                <w:sz w:val="18"/>
                <w:szCs w:val="18"/>
                <w:lang w:eastAsia="zh-CN" w:bidi="hi-IN"/>
              </w:rPr>
              <w:t>İldeki tüm siyasi partilerin il teşkilatları</w:t>
            </w:r>
          </w:p>
          <w:p w14:paraId="20D086CE"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Eşitlik Birimleri</w:t>
            </w:r>
          </w:p>
          <w:p w14:paraId="09BB6ADB"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Eşitlik Komisyonları</w:t>
            </w:r>
          </w:p>
          <w:p w14:paraId="3736BE90" w14:textId="46B554EB"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 xml:space="preserve">İlgili </w:t>
            </w:r>
            <w:r w:rsidR="00531147" w:rsidRPr="000D3545">
              <w:rPr>
                <w:rFonts w:ascii="Arial" w:hAnsi="Arial" w:cs="Arial"/>
                <w:color w:val="auto"/>
                <w:sz w:val="18"/>
                <w:szCs w:val="18"/>
                <w:lang w:eastAsia="zh-CN" w:bidi="hi-IN"/>
              </w:rPr>
              <w:t>d</w:t>
            </w:r>
            <w:r w:rsidRPr="000D3545">
              <w:rPr>
                <w:rFonts w:ascii="Arial" w:hAnsi="Arial" w:cs="Arial"/>
                <w:color w:val="auto"/>
                <w:sz w:val="18"/>
                <w:szCs w:val="18"/>
                <w:lang w:eastAsia="zh-CN" w:bidi="hi-IN"/>
              </w:rPr>
              <w:t>iğer STK’lar</w:t>
            </w:r>
          </w:p>
        </w:tc>
        <w:tc>
          <w:tcPr>
            <w:tcW w:w="2377" w:type="dxa"/>
            <w:shd w:val="clear" w:color="auto" w:fill="auto"/>
          </w:tcPr>
          <w:p w14:paraId="4A3974AD" w14:textId="3D96E466" w:rsidR="00811757" w:rsidRPr="000D3545" w:rsidRDefault="00811757" w:rsidP="00811757">
            <w:pPr>
              <w:numPr>
                <w:ilvl w:val="0"/>
                <w:numId w:val="54"/>
              </w:numPr>
              <w:ind w:left="237" w:hanging="237"/>
              <w:rPr>
                <w:rFonts w:ascii="Arial" w:hAnsi="Arial" w:cs="Arial"/>
                <w:sz w:val="18"/>
                <w:szCs w:val="18"/>
              </w:rPr>
            </w:pP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7"/>
                <w:position w:val="1"/>
                <w:sz w:val="18"/>
                <w:szCs w:val="18"/>
              </w:rPr>
              <w:t xml:space="preserve"> </w:t>
            </w:r>
            <w:r w:rsidRPr="000D3545">
              <w:rPr>
                <w:rFonts w:ascii="Arial" w:eastAsia="Calibri" w:hAnsi="Arial" w:cs="Arial"/>
                <w:spacing w:val="-1"/>
                <w:w w:val="101"/>
                <w:position w:val="1"/>
                <w:sz w:val="18"/>
                <w:szCs w:val="18"/>
              </w:rPr>
              <w:t>k</w:t>
            </w:r>
            <w:r w:rsidRPr="000D3545">
              <w:rPr>
                <w:rFonts w:ascii="Arial" w:eastAsia="Calibri" w:hAnsi="Arial" w:cs="Arial"/>
                <w:spacing w:val="-6"/>
                <w:w w:val="101"/>
                <w:position w:val="1"/>
                <w:sz w:val="18"/>
                <w:szCs w:val="18"/>
              </w:rPr>
              <w:t>a</w:t>
            </w:r>
            <w:r w:rsidRPr="000D3545">
              <w:rPr>
                <w:rFonts w:ascii="Arial" w:eastAsia="Calibri" w:hAnsi="Arial" w:cs="Arial"/>
                <w:spacing w:val="1"/>
                <w:w w:val="101"/>
                <w:position w:val="1"/>
                <w:sz w:val="18"/>
                <w:szCs w:val="18"/>
              </w:rPr>
              <w:t>tı</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m</w:t>
            </w:r>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811757" w:rsidRPr="000D3545" w14:paraId="0EB8C846" w14:textId="77777777" w:rsidTr="00726A53">
        <w:tc>
          <w:tcPr>
            <w:tcW w:w="4495" w:type="dxa"/>
            <w:shd w:val="clear" w:color="auto" w:fill="auto"/>
          </w:tcPr>
          <w:p w14:paraId="77B76FBA" w14:textId="74B75F7E" w:rsidR="00811757" w:rsidRPr="000D3545" w:rsidRDefault="00811757" w:rsidP="0081175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5.2.2.4</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nt</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y</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nde</w:t>
            </w:r>
            <w:r w:rsidRPr="000D3545">
              <w:rPr>
                <w:rFonts w:ascii="Arial" w:eastAsia="Calibri" w:hAnsi="Arial" w:cs="Arial"/>
                <w:spacing w:val="8"/>
                <w:position w:val="1"/>
                <w:sz w:val="18"/>
                <w:szCs w:val="18"/>
              </w:rPr>
              <w:t xml:space="preserve"> </w:t>
            </w:r>
            <w:r w:rsidRPr="000D3545">
              <w:rPr>
                <w:rFonts w:ascii="Arial" w:eastAsia="Calibri" w:hAnsi="Arial" w:cs="Arial"/>
                <w:position w:val="1"/>
                <w:sz w:val="18"/>
                <w:szCs w:val="18"/>
              </w:rPr>
              <w:t>b</w:t>
            </w:r>
            <w:r w:rsidRPr="000D3545">
              <w:rPr>
                <w:rFonts w:ascii="Arial" w:eastAsia="Calibri" w:hAnsi="Arial" w:cs="Arial"/>
                <w:spacing w:val="-5"/>
                <w:position w:val="1"/>
                <w:sz w:val="18"/>
                <w:szCs w:val="18"/>
              </w:rPr>
              <w:t>u</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u</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 xml:space="preserve"> </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e</w:t>
            </w:r>
            <w:r w:rsidRPr="000D3545">
              <w:rPr>
                <w:rFonts w:ascii="Arial" w:eastAsia="Calibri" w:hAnsi="Arial" w:cs="Arial"/>
                <w:spacing w:val="-5"/>
                <w:w w:val="101"/>
                <w:position w:val="1"/>
                <w:sz w:val="18"/>
                <w:szCs w:val="18"/>
              </w:rPr>
              <w:t>c</w:t>
            </w:r>
            <w:r w:rsidRPr="000D3545">
              <w:rPr>
                <w:rFonts w:ascii="Arial" w:eastAsia="Calibri" w:hAnsi="Arial" w:cs="Arial"/>
                <w:spacing w:val="1"/>
                <w:w w:val="101"/>
                <w:position w:val="1"/>
                <w:sz w:val="18"/>
                <w:szCs w:val="18"/>
              </w:rPr>
              <w:t>l</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sl</w:t>
            </w:r>
            <w:r w:rsidRPr="000D3545">
              <w:rPr>
                <w:rFonts w:ascii="Arial" w:eastAsia="Calibri" w:hAnsi="Arial" w:cs="Arial"/>
                <w:w w:val="101"/>
                <w:position w:val="1"/>
                <w:sz w:val="18"/>
                <w:szCs w:val="18"/>
              </w:rPr>
              <w:t>e</w:t>
            </w:r>
            <w:r w:rsidRPr="000D3545">
              <w:rPr>
                <w:rFonts w:ascii="Arial" w:eastAsia="Calibri" w:hAnsi="Arial" w:cs="Arial"/>
                <w:spacing w:val="-6"/>
                <w:w w:val="101"/>
                <w:position w:val="1"/>
                <w:sz w:val="18"/>
                <w:szCs w:val="18"/>
              </w:rPr>
              <w:t>r</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ni</w:t>
            </w:r>
            <w:r w:rsidRPr="000D3545">
              <w:rPr>
                <w:rFonts w:ascii="Arial" w:eastAsia="Calibri" w:hAnsi="Arial" w:cs="Arial"/>
                <w:sz w:val="18"/>
                <w:szCs w:val="18"/>
              </w:rPr>
              <w:t xml:space="preserve"> güç</w:t>
            </w:r>
            <w:r w:rsidRPr="000D3545">
              <w:rPr>
                <w:rFonts w:ascii="Arial" w:eastAsia="Calibri" w:hAnsi="Arial" w:cs="Arial"/>
                <w:spacing w:val="-3"/>
                <w:sz w:val="18"/>
                <w:szCs w:val="18"/>
              </w:rPr>
              <w:t>l</w:t>
            </w:r>
            <w:r w:rsidRPr="000D3545">
              <w:rPr>
                <w:rFonts w:ascii="Arial" w:eastAsia="Calibri" w:hAnsi="Arial" w:cs="Arial"/>
                <w:sz w:val="18"/>
                <w:szCs w:val="18"/>
              </w:rPr>
              <w:t>en</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11"/>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6"/>
                <w:sz w:val="18"/>
                <w:szCs w:val="18"/>
              </w:rPr>
              <w:t>m</w:t>
            </w:r>
            <w:r w:rsidRPr="000D3545">
              <w:rPr>
                <w:rFonts w:ascii="Arial" w:eastAsia="Calibri" w:hAnsi="Arial" w:cs="Arial"/>
                <w:sz w:val="18"/>
                <w:szCs w:val="18"/>
              </w:rPr>
              <w:t>p</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ya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7"/>
                <w:sz w:val="18"/>
                <w:szCs w:val="18"/>
              </w:rPr>
              <w:t xml:space="preserve"> </w:t>
            </w:r>
            <w:r w:rsidRPr="000D3545">
              <w:rPr>
                <w:rFonts w:ascii="Arial" w:eastAsia="Calibri" w:hAnsi="Arial" w:cs="Arial"/>
                <w:sz w:val="18"/>
                <w:szCs w:val="18"/>
              </w:rPr>
              <w:t>d</w:t>
            </w:r>
            <w:r w:rsidRPr="000D3545">
              <w:rPr>
                <w:rFonts w:ascii="Arial" w:eastAsia="Calibri" w:hAnsi="Arial" w:cs="Arial"/>
                <w:spacing w:val="-6"/>
                <w:sz w:val="18"/>
                <w:szCs w:val="18"/>
              </w:rPr>
              <w:t>â</w:t>
            </w:r>
            <w:r w:rsidRPr="000D3545">
              <w:rPr>
                <w:rFonts w:ascii="Arial" w:eastAsia="Calibri" w:hAnsi="Arial" w:cs="Arial"/>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l</w:t>
            </w:r>
            <w:r w:rsidRPr="000D3545">
              <w:rPr>
                <w:rFonts w:ascii="Arial" w:eastAsia="Calibri" w:hAnsi="Arial" w:cs="Arial"/>
                <w:spacing w:val="3"/>
                <w:sz w:val="18"/>
                <w:szCs w:val="18"/>
              </w:rPr>
              <w:t xml:space="preserve"> </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z w:val="18"/>
                <w:szCs w:val="18"/>
              </w:rPr>
              <w:t xml:space="preserve">, </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6"/>
                <w:w w:val="101"/>
                <w:sz w:val="18"/>
                <w:szCs w:val="18"/>
              </w:rPr>
              <w:t>m</w:t>
            </w:r>
            <w:r w:rsidRPr="000D3545">
              <w:rPr>
                <w:rFonts w:ascii="Arial" w:eastAsia="Calibri" w:hAnsi="Arial" w:cs="Arial"/>
                <w:w w:val="101"/>
                <w:sz w:val="18"/>
                <w:szCs w:val="18"/>
              </w:rPr>
              <w:t>ec</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is</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y</w:t>
            </w:r>
            <w:r w:rsidRPr="000D3545">
              <w:rPr>
                <w:rFonts w:ascii="Arial" w:eastAsia="Calibri" w:hAnsi="Arial" w:cs="Arial"/>
                <w:sz w:val="18"/>
                <w:szCs w:val="18"/>
              </w:rPr>
              <w:t>o</w:t>
            </w:r>
            <w:r w:rsidRPr="000D3545">
              <w:rPr>
                <w:rFonts w:ascii="Arial" w:eastAsia="Calibri" w:hAnsi="Arial" w:cs="Arial"/>
                <w:spacing w:val="-1"/>
                <w:sz w:val="18"/>
                <w:szCs w:val="18"/>
              </w:rPr>
              <w:t>k</w:t>
            </w:r>
            <w:r w:rsidRPr="000D3545">
              <w:rPr>
                <w:rFonts w:ascii="Arial" w:eastAsia="Calibri" w:hAnsi="Arial" w:cs="Arial"/>
                <w:spacing w:val="1"/>
                <w:sz w:val="18"/>
                <w:szCs w:val="18"/>
              </w:rPr>
              <w:t>s</w:t>
            </w:r>
            <w:r w:rsidRPr="000D3545">
              <w:rPr>
                <w:rFonts w:ascii="Arial" w:eastAsia="Calibri" w:hAnsi="Arial" w:cs="Arial"/>
                <w:sz w:val="18"/>
                <w:szCs w:val="18"/>
              </w:rPr>
              <w:t>a</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6"/>
                <w:sz w:val="18"/>
                <w:szCs w:val="18"/>
              </w:rPr>
              <w:t>r</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ı</w:t>
            </w:r>
            <w:r w:rsidRPr="000D3545">
              <w:rPr>
                <w:rFonts w:ascii="Arial" w:eastAsia="Calibri" w:hAnsi="Arial" w:cs="Arial"/>
                <w:spacing w:val="13"/>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6"/>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051" w:type="dxa"/>
            <w:shd w:val="clear" w:color="auto" w:fill="auto"/>
          </w:tcPr>
          <w:p w14:paraId="534629C8" w14:textId="2E2A3800" w:rsidR="00811757" w:rsidRPr="000D3545" w:rsidRDefault="00811757" w:rsidP="00A80907">
            <w:pPr>
              <w:spacing w:line="200" w:lineRule="exact"/>
              <w:jc w:val="center"/>
              <w:rPr>
                <w:rFonts w:ascii="Arial" w:hAnsi="Arial" w:cs="Arial"/>
                <w:sz w:val="18"/>
                <w:szCs w:val="18"/>
              </w:rPr>
            </w:pPr>
            <w:r w:rsidRPr="000D3545">
              <w:rPr>
                <w:rFonts w:ascii="Arial" w:eastAsia="Calibri" w:hAnsi="Arial" w:cs="Arial"/>
                <w:spacing w:val="-1"/>
                <w:w w:val="101"/>
                <w:position w:val="1"/>
                <w:sz w:val="18"/>
                <w:szCs w:val="18"/>
              </w:rPr>
              <w:t>2013</w:t>
            </w:r>
            <w:r w:rsidR="00A80907">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shd w:val="clear" w:color="auto" w:fill="auto"/>
          </w:tcPr>
          <w:p w14:paraId="3F4FF5A2" w14:textId="77777777" w:rsidR="00811757" w:rsidRPr="000D3545" w:rsidRDefault="00811757" w:rsidP="00300A57">
            <w:pPr>
              <w:numPr>
                <w:ilvl w:val="0"/>
                <w:numId w:val="54"/>
              </w:numPr>
              <w:ind w:left="237" w:hanging="237"/>
              <w:rPr>
                <w:rFonts w:ascii="Arial" w:hAnsi="Arial" w:cs="Arial"/>
                <w:sz w:val="18"/>
                <w:szCs w:val="18"/>
              </w:rPr>
            </w:pPr>
            <w:r w:rsidRPr="000D3545">
              <w:rPr>
                <w:rFonts w:ascii="Arial" w:hAnsi="Arial" w:cs="Arial"/>
                <w:sz w:val="18"/>
                <w:szCs w:val="18"/>
              </w:rPr>
              <w:t>Büyükşehir Belediyesi</w:t>
            </w:r>
          </w:p>
          <w:p w14:paraId="039D16FB" w14:textId="77777777" w:rsidR="00811757" w:rsidRPr="000D3545" w:rsidRDefault="00811757" w:rsidP="00300A57">
            <w:pPr>
              <w:numPr>
                <w:ilvl w:val="0"/>
                <w:numId w:val="54"/>
              </w:numPr>
              <w:ind w:left="237" w:hanging="237"/>
              <w:rPr>
                <w:rFonts w:ascii="Arial" w:hAnsi="Arial" w:cs="Arial"/>
                <w:sz w:val="18"/>
                <w:szCs w:val="18"/>
              </w:rPr>
            </w:pPr>
            <w:r w:rsidRPr="000D3545">
              <w:rPr>
                <w:rFonts w:ascii="Arial" w:hAnsi="Arial" w:cs="Arial"/>
                <w:sz w:val="18"/>
                <w:szCs w:val="18"/>
              </w:rPr>
              <w:t xml:space="preserve">Merkez İlçe Belediyeleri </w:t>
            </w:r>
          </w:p>
          <w:p w14:paraId="45BDB732" w14:textId="3C8741B3" w:rsidR="00811757" w:rsidRPr="000D3545" w:rsidRDefault="00811757" w:rsidP="00300A57">
            <w:pPr>
              <w:numPr>
                <w:ilvl w:val="0"/>
                <w:numId w:val="54"/>
              </w:numPr>
              <w:ind w:left="237" w:hanging="237"/>
              <w:rPr>
                <w:rFonts w:ascii="Arial" w:hAnsi="Arial" w:cs="Arial"/>
                <w:sz w:val="18"/>
                <w:szCs w:val="18"/>
              </w:rPr>
            </w:pPr>
            <w:r w:rsidRPr="000D3545">
              <w:rPr>
                <w:rFonts w:ascii="Arial" w:hAnsi="Arial" w:cs="Arial"/>
                <w:sz w:val="18"/>
                <w:szCs w:val="18"/>
              </w:rPr>
              <w:t xml:space="preserve">Diğer İlçe Belediyeleri  </w:t>
            </w:r>
          </w:p>
        </w:tc>
        <w:tc>
          <w:tcPr>
            <w:tcW w:w="3587" w:type="dxa"/>
          </w:tcPr>
          <w:p w14:paraId="1A29D554" w14:textId="3D22CCC6"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İlgili STK’lar</w:t>
            </w:r>
          </w:p>
        </w:tc>
        <w:tc>
          <w:tcPr>
            <w:tcW w:w="2377" w:type="dxa"/>
            <w:shd w:val="clear" w:color="auto" w:fill="auto"/>
          </w:tcPr>
          <w:p w14:paraId="51E9BB06" w14:textId="77777777" w:rsidR="00811757" w:rsidRPr="000D3545" w:rsidRDefault="00811757" w:rsidP="00811757">
            <w:pPr>
              <w:numPr>
                <w:ilvl w:val="0"/>
                <w:numId w:val="54"/>
              </w:numPr>
              <w:ind w:left="237" w:hanging="237"/>
              <w:rPr>
                <w:rFonts w:ascii="Arial" w:hAnsi="Arial" w:cs="Arial"/>
                <w:sz w:val="18"/>
                <w:szCs w:val="18"/>
              </w:rPr>
            </w:pPr>
          </w:p>
        </w:tc>
      </w:tr>
      <w:tr w:rsidR="00811757" w:rsidRPr="000D3545" w14:paraId="19FA23CA" w14:textId="77777777" w:rsidTr="00726A53">
        <w:tc>
          <w:tcPr>
            <w:tcW w:w="4495" w:type="dxa"/>
            <w:shd w:val="clear" w:color="auto" w:fill="auto"/>
          </w:tcPr>
          <w:p w14:paraId="61E7D8E7" w14:textId="108AC446" w:rsidR="00811757" w:rsidRPr="000D3545" w:rsidRDefault="00811757" w:rsidP="0081175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5.2.2.5</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el</w:t>
            </w:r>
            <w:r w:rsidRPr="000D3545">
              <w:rPr>
                <w:rFonts w:ascii="Arial" w:eastAsia="Calibri" w:hAnsi="Arial" w:cs="Arial"/>
                <w:spacing w:val="3"/>
                <w:position w:val="1"/>
                <w:sz w:val="18"/>
                <w:szCs w:val="18"/>
              </w:rPr>
              <w:t xml:space="preserve"> </w:t>
            </w:r>
            <w:r w:rsidRPr="000D3545">
              <w:rPr>
                <w:rFonts w:ascii="Arial" w:eastAsia="Calibri" w:hAnsi="Arial" w:cs="Arial"/>
                <w:spacing w:val="-3"/>
                <w:position w:val="1"/>
                <w:sz w:val="18"/>
                <w:szCs w:val="18"/>
              </w:rPr>
              <w:t>t</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v</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z</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o</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da</w:t>
            </w:r>
            <w:r w:rsidRPr="000D3545">
              <w:rPr>
                <w:rFonts w:ascii="Arial" w:eastAsia="Calibri" w:hAnsi="Arial" w:cs="Arial"/>
                <w:spacing w:val="8"/>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eç</w:t>
            </w:r>
            <w:r w:rsidRPr="000D3545">
              <w:rPr>
                <w:rFonts w:ascii="Arial" w:eastAsia="Calibri" w:hAnsi="Arial" w:cs="Arial"/>
                <w:spacing w:val="-2"/>
                <w:position w:val="1"/>
                <w:sz w:val="18"/>
                <w:szCs w:val="18"/>
              </w:rPr>
              <w:t>m</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e</w:t>
            </w:r>
            <w:r w:rsidRPr="000D3545">
              <w:rPr>
                <w:rFonts w:ascii="Arial" w:eastAsia="Calibri" w:hAnsi="Arial" w:cs="Arial"/>
                <w:spacing w:val="11"/>
                <w:position w:val="1"/>
                <w:sz w:val="18"/>
                <w:szCs w:val="18"/>
              </w:rPr>
              <w:t xml:space="preserve"> </w:t>
            </w:r>
            <w:r w:rsidRPr="000D3545">
              <w:rPr>
                <w:rFonts w:ascii="Arial" w:eastAsia="Calibri" w:hAnsi="Arial" w:cs="Arial"/>
                <w:spacing w:val="-5"/>
                <w:position w:val="1"/>
                <w:sz w:val="18"/>
                <w:szCs w:val="18"/>
              </w:rPr>
              <w:t>o</w:t>
            </w:r>
            <w:r w:rsidRPr="000D3545">
              <w:rPr>
                <w:rFonts w:ascii="Arial" w:eastAsia="Calibri" w:hAnsi="Arial" w:cs="Arial"/>
                <w:position w:val="1"/>
                <w:sz w:val="18"/>
                <w:szCs w:val="18"/>
              </w:rPr>
              <w:t>y</w:t>
            </w:r>
            <w:r w:rsidRPr="000D3545">
              <w:rPr>
                <w:rFonts w:ascii="Arial" w:eastAsia="Calibri" w:hAnsi="Arial" w:cs="Arial"/>
                <w:spacing w:val="3"/>
                <w:position w:val="1"/>
                <w:sz w:val="18"/>
                <w:szCs w:val="18"/>
              </w:rPr>
              <w:t xml:space="preserve"> </w:t>
            </w:r>
            <w:r w:rsidRPr="000D3545">
              <w:rPr>
                <w:rFonts w:ascii="Arial" w:eastAsia="Calibri" w:hAnsi="Arial" w:cs="Arial"/>
                <w:spacing w:val="-1"/>
                <w:w w:val="101"/>
                <w:position w:val="1"/>
                <w:sz w:val="18"/>
                <w:szCs w:val="18"/>
              </w:rPr>
              <w:t>k</w:t>
            </w:r>
            <w:r w:rsidRPr="000D3545">
              <w:rPr>
                <w:rFonts w:ascii="Arial" w:eastAsia="Calibri" w:hAnsi="Arial" w:cs="Arial"/>
                <w:spacing w:val="-5"/>
                <w:w w:val="101"/>
                <w:position w:val="1"/>
                <w:sz w:val="18"/>
                <w:szCs w:val="18"/>
              </w:rPr>
              <w:t>u</w:t>
            </w:r>
            <w:r w:rsidRPr="000D3545">
              <w:rPr>
                <w:rFonts w:ascii="Arial" w:eastAsia="Calibri" w:hAnsi="Arial" w:cs="Arial"/>
                <w:spacing w:val="1"/>
                <w:w w:val="101"/>
                <w:position w:val="1"/>
                <w:sz w:val="18"/>
                <w:szCs w:val="18"/>
              </w:rPr>
              <w:t>ll</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pacing w:val="-6"/>
                <w:w w:val="101"/>
                <w:position w:val="1"/>
                <w:sz w:val="18"/>
                <w:szCs w:val="18"/>
              </w:rPr>
              <w:t>m</w:t>
            </w:r>
            <w:r w:rsidRPr="000D3545">
              <w:rPr>
                <w:rFonts w:ascii="Arial" w:eastAsia="Calibri" w:hAnsi="Arial" w:cs="Arial"/>
                <w:w w:val="101"/>
                <w:position w:val="1"/>
                <w:sz w:val="18"/>
                <w:szCs w:val="18"/>
              </w:rPr>
              <w:t>a</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onu</w:t>
            </w:r>
            <w:r w:rsidRPr="000D3545">
              <w:rPr>
                <w:rFonts w:ascii="Arial" w:eastAsia="Calibri" w:hAnsi="Arial" w:cs="Arial"/>
                <w:spacing w:val="1"/>
                <w:sz w:val="18"/>
                <w:szCs w:val="18"/>
              </w:rPr>
              <w:t>s</w:t>
            </w:r>
            <w:r w:rsidRPr="000D3545">
              <w:rPr>
                <w:rFonts w:ascii="Arial" w:eastAsia="Calibri" w:hAnsi="Arial" w:cs="Arial"/>
                <w:spacing w:val="-5"/>
                <w:sz w:val="18"/>
                <w:szCs w:val="18"/>
              </w:rPr>
              <w:t>u</w:t>
            </w:r>
            <w:r w:rsidRPr="000D3545">
              <w:rPr>
                <w:rFonts w:ascii="Arial" w:eastAsia="Calibri" w:hAnsi="Arial" w:cs="Arial"/>
                <w:sz w:val="18"/>
                <w:szCs w:val="18"/>
              </w:rPr>
              <w:t>nda</w:t>
            </w:r>
            <w:r w:rsidRPr="000D3545">
              <w:rPr>
                <w:rFonts w:ascii="Arial" w:eastAsia="Calibri" w:hAnsi="Arial" w:cs="Arial"/>
                <w:spacing w:val="5"/>
                <w:sz w:val="18"/>
                <w:szCs w:val="18"/>
              </w:rPr>
              <w:t xml:space="preserve"> </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g</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ci</w:t>
            </w:r>
            <w:r w:rsidRPr="000D3545">
              <w:rPr>
                <w:rFonts w:ascii="Arial" w:eastAsia="Calibri" w:hAnsi="Arial" w:cs="Arial"/>
                <w:spacing w:val="8"/>
                <w:sz w:val="18"/>
                <w:szCs w:val="18"/>
              </w:rPr>
              <w:t xml:space="preserve"> </w:t>
            </w:r>
            <w:r w:rsidRPr="000D3545">
              <w:rPr>
                <w:rFonts w:ascii="Arial" w:eastAsia="Calibri" w:hAnsi="Arial" w:cs="Arial"/>
                <w:sz w:val="18"/>
                <w:szCs w:val="18"/>
              </w:rPr>
              <w:t>p</w:t>
            </w:r>
            <w:r w:rsidRPr="000D3545">
              <w:rPr>
                <w:rFonts w:ascii="Arial" w:eastAsia="Calibri" w:hAnsi="Arial" w:cs="Arial"/>
                <w:spacing w:val="-1"/>
                <w:sz w:val="18"/>
                <w:szCs w:val="18"/>
              </w:rPr>
              <w:t>r</w:t>
            </w:r>
            <w:r w:rsidRPr="000D3545">
              <w:rPr>
                <w:rFonts w:ascii="Arial" w:eastAsia="Calibri" w:hAnsi="Arial" w:cs="Arial"/>
                <w:sz w:val="18"/>
                <w:szCs w:val="18"/>
              </w:rPr>
              <w:t>og</w:t>
            </w:r>
            <w:r w:rsidRPr="000D3545">
              <w:rPr>
                <w:rFonts w:ascii="Arial" w:eastAsia="Calibri" w:hAnsi="Arial" w:cs="Arial"/>
                <w:spacing w:val="-1"/>
                <w:sz w:val="18"/>
                <w:szCs w:val="18"/>
              </w:rPr>
              <w:t>ra</w:t>
            </w:r>
            <w:r w:rsidRPr="000D3545">
              <w:rPr>
                <w:rFonts w:ascii="Arial" w:eastAsia="Calibri" w:hAnsi="Arial" w:cs="Arial"/>
                <w:spacing w:val="-6"/>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z w:val="18"/>
                <w:szCs w:val="18"/>
              </w:rPr>
              <w:t>p</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7"/>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rk</w:t>
            </w:r>
            <w:r w:rsidRPr="000D3545">
              <w:rPr>
                <w:rFonts w:ascii="Arial" w:eastAsia="Calibri" w:hAnsi="Arial" w:cs="Arial"/>
                <w:w w:val="101"/>
                <w:sz w:val="18"/>
                <w:szCs w:val="18"/>
              </w:rPr>
              <w:t>ez</w:t>
            </w:r>
            <w:r w:rsidRPr="000D3545">
              <w:rPr>
                <w:rFonts w:ascii="Arial" w:eastAsia="Calibri" w:hAnsi="Arial" w:cs="Arial"/>
                <w:spacing w:val="-5"/>
                <w:w w:val="101"/>
                <w:sz w:val="18"/>
                <w:szCs w:val="18"/>
              </w:rPr>
              <w:t>d</w:t>
            </w:r>
            <w:r w:rsidRPr="000D3545">
              <w:rPr>
                <w:rFonts w:ascii="Arial" w:eastAsia="Calibri" w:hAnsi="Arial" w:cs="Arial"/>
                <w:w w:val="101"/>
                <w:sz w:val="18"/>
                <w:szCs w:val="18"/>
              </w:rPr>
              <w:t xml:space="preserve">e </w:t>
            </w:r>
            <w:r w:rsidRPr="000D3545">
              <w:rPr>
                <w:rFonts w:ascii="Arial" w:eastAsia="Calibri" w:hAnsi="Arial" w:cs="Arial"/>
                <w:sz w:val="18"/>
                <w:szCs w:val="18"/>
              </w:rPr>
              <w:t>bu</w:t>
            </w:r>
            <w:r w:rsidRPr="000D3545">
              <w:rPr>
                <w:rFonts w:ascii="Arial" w:eastAsia="Calibri" w:hAnsi="Arial" w:cs="Arial"/>
                <w:spacing w:val="1"/>
                <w:sz w:val="18"/>
                <w:szCs w:val="18"/>
              </w:rPr>
              <w:t>l</w:t>
            </w:r>
            <w:r w:rsidRPr="000D3545">
              <w:rPr>
                <w:rFonts w:ascii="Arial" w:eastAsia="Calibri" w:hAnsi="Arial" w:cs="Arial"/>
                <w:spacing w:val="-5"/>
                <w:sz w:val="18"/>
                <w:szCs w:val="18"/>
              </w:rPr>
              <w:t>u</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1</w:t>
            </w:r>
            <w:r w:rsidRPr="000D3545">
              <w:rPr>
                <w:rFonts w:ascii="Arial" w:eastAsia="Calibri" w:hAnsi="Arial" w:cs="Arial"/>
                <w:sz w:val="18"/>
                <w:szCs w:val="18"/>
              </w:rPr>
              <w:t>0</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h</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l</w:t>
            </w:r>
            <w:r w:rsidRPr="000D3545">
              <w:rPr>
                <w:rFonts w:ascii="Arial" w:eastAsia="Calibri" w:hAnsi="Arial" w:cs="Arial"/>
                <w:sz w:val="18"/>
                <w:szCs w:val="18"/>
              </w:rPr>
              <w:t>ede</w:t>
            </w:r>
            <w:r w:rsidRPr="000D3545">
              <w:rPr>
                <w:rFonts w:ascii="Arial" w:eastAsia="Calibri" w:hAnsi="Arial" w:cs="Arial"/>
                <w:spacing w:val="6"/>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u</w:t>
            </w:r>
            <w:r w:rsidRPr="000D3545">
              <w:rPr>
                <w:rFonts w:ascii="Arial" w:eastAsia="Calibri" w:hAnsi="Arial" w:cs="Arial"/>
                <w:spacing w:val="-5"/>
                <w:sz w:val="18"/>
                <w:szCs w:val="18"/>
              </w:rPr>
              <w:t>h</w:t>
            </w:r>
            <w:r w:rsidRPr="000D3545">
              <w:rPr>
                <w:rFonts w:ascii="Arial" w:eastAsia="Calibri" w:hAnsi="Arial" w:cs="Arial"/>
                <w:spacing w:val="1"/>
                <w:sz w:val="18"/>
                <w:szCs w:val="18"/>
              </w:rPr>
              <w:t>t</w:t>
            </w:r>
            <w:r w:rsidRPr="000D3545">
              <w:rPr>
                <w:rFonts w:ascii="Arial" w:eastAsia="Calibri" w:hAnsi="Arial" w:cs="Arial"/>
                <w:spacing w:val="-1"/>
                <w:sz w:val="18"/>
                <w:szCs w:val="18"/>
              </w:rPr>
              <w:t>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ara</w:t>
            </w:r>
            <w:r w:rsidRPr="000D3545">
              <w:rPr>
                <w:rFonts w:ascii="Arial" w:eastAsia="Calibri" w:hAnsi="Arial" w:cs="Arial"/>
                <w:sz w:val="18"/>
                <w:szCs w:val="18"/>
              </w:rPr>
              <w:t>c</w:t>
            </w:r>
            <w:r w:rsidRPr="000D3545">
              <w:rPr>
                <w:rFonts w:ascii="Arial" w:eastAsia="Calibri" w:hAnsi="Arial" w:cs="Arial"/>
                <w:spacing w:val="-3"/>
                <w:sz w:val="18"/>
                <w:szCs w:val="18"/>
              </w:rPr>
              <w:t>ı</w:t>
            </w:r>
            <w:r w:rsidRPr="000D3545">
              <w:rPr>
                <w:rFonts w:ascii="Arial" w:eastAsia="Calibri" w:hAnsi="Arial" w:cs="Arial"/>
                <w:spacing w:val="1"/>
                <w:sz w:val="18"/>
                <w:szCs w:val="18"/>
              </w:rPr>
              <w:t>lı</w:t>
            </w:r>
            <w:r w:rsidRPr="000D3545">
              <w:rPr>
                <w:rFonts w:ascii="Arial" w:eastAsia="Calibri" w:hAnsi="Arial" w:cs="Arial"/>
                <w:spacing w:val="-4"/>
                <w:sz w:val="18"/>
                <w:szCs w:val="18"/>
              </w:rPr>
              <w:t>ğ</w:t>
            </w:r>
            <w:r w:rsidRPr="000D3545">
              <w:rPr>
                <w:rFonts w:ascii="Arial" w:eastAsia="Calibri" w:hAnsi="Arial" w:cs="Arial"/>
                <w:sz w:val="18"/>
                <w:szCs w:val="18"/>
              </w:rPr>
              <w:t>ı</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il</w:t>
            </w:r>
            <w:r w:rsidRPr="000D3545">
              <w:rPr>
                <w:rFonts w:ascii="Arial" w:eastAsia="Calibri" w:hAnsi="Arial" w:cs="Arial"/>
                <w:sz w:val="18"/>
                <w:szCs w:val="18"/>
              </w:rPr>
              <w:t xml:space="preserve">e </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h</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ll</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t</w:t>
            </w:r>
            <w:r w:rsidRPr="000D3545">
              <w:rPr>
                <w:rFonts w:ascii="Arial" w:eastAsia="Calibri" w:hAnsi="Arial" w:cs="Arial"/>
                <w:sz w:val="18"/>
                <w:szCs w:val="18"/>
              </w:rPr>
              <w:t>op</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3"/>
                <w:sz w:val="18"/>
                <w:szCs w:val="18"/>
              </w:rPr>
              <w:t>t</w:t>
            </w:r>
            <w:r w:rsidRPr="000D3545">
              <w:rPr>
                <w:rFonts w:ascii="Arial" w:eastAsia="Calibri" w:hAnsi="Arial" w:cs="Arial"/>
                <w:spacing w:val="1"/>
                <w:sz w:val="18"/>
                <w:szCs w:val="18"/>
              </w:rPr>
              <w:t>ıl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w w:val="101"/>
                <w:sz w:val="18"/>
                <w:szCs w:val="18"/>
              </w:rPr>
              <w:t>d</w:t>
            </w:r>
            <w:r w:rsidRPr="000D3545">
              <w:rPr>
                <w:rFonts w:ascii="Arial" w:eastAsia="Calibri" w:hAnsi="Arial" w:cs="Arial"/>
                <w:spacing w:val="-5"/>
                <w:w w:val="101"/>
                <w:sz w:val="18"/>
                <w:szCs w:val="18"/>
              </w:rPr>
              <w:t>ü</w:t>
            </w:r>
            <w:r w:rsidRPr="000D3545">
              <w:rPr>
                <w:rFonts w:ascii="Arial" w:eastAsia="Calibri" w:hAnsi="Arial" w:cs="Arial"/>
                <w:w w:val="101"/>
                <w:sz w:val="18"/>
                <w:szCs w:val="18"/>
              </w:rPr>
              <w:t>ze</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051" w:type="dxa"/>
            <w:shd w:val="clear" w:color="auto" w:fill="auto"/>
          </w:tcPr>
          <w:p w14:paraId="16790DF5" w14:textId="36987504" w:rsidR="00811757" w:rsidRPr="000D3545" w:rsidRDefault="00811757" w:rsidP="00811757">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3050" w:type="dxa"/>
            <w:shd w:val="clear" w:color="auto" w:fill="auto"/>
          </w:tcPr>
          <w:p w14:paraId="3D192308" w14:textId="07C44ED0" w:rsidR="00811757" w:rsidRPr="000D3545" w:rsidRDefault="00811757" w:rsidP="00300A57">
            <w:pPr>
              <w:numPr>
                <w:ilvl w:val="0"/>
                <w:numId w:val="54"/>
              </w:numPr>
              <w:ind w:left="237" w:hanging="237"/>
              <w:rPr>
                <w:rFonts w:ascii="Arial" w:hAnsi="Arial" w:cs="Arial"/>
                <w:sz w:val="18"/>
                <w:szCs w:val="18"/>
              </w:rPr>
            </w:pPr>
            <w:r w:rsidRPr="000D3545">
              <w:rPr>
                <w:rFonts w:ascii="Arial" w:hAnsi="Arial" w:cs="Arial"/>
                <w:sz w:val="18"/>
                <w:szCs w:val="18"/>
              </w:rPr>
              <w:t>Kadın STK’lar</w:t>
            </w:r>
            <w:r w:rsidR="00531147" w:rsidRPr="000D3545">
              <w:rPr>
                <w:rFonts w:ascii="Arial" w:hAnsi="Arial" w:cs="Arial"/>
                <w:sz w:val="18"/>
                <w:szCs w:val="18"/>
              </w:rPr>
              <w:t>ı</w:t>
            </w:r>
            <w:r w:rsidRPr="000D3545">
              <w:rPr>
                <w:rFonts w:ascii="Arial" w:hAnsi="Arial" w:cs="Arial"/>
                <w:sz w:val="18"/>
                <w:szCs w:val="18"/>
              </w:rPr>
              <w:t xml:space="preserve">  </w:t>
            </w:r>
          </w:p>
        </w:tc>
        <w:tc>
          <w:tcPr>
            <w:tcW w:w="3587" w:type="dxa"/>
          </w:tcPr>
          <w:p w14:paraId="091EACC1" w14:textId="2B438382"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 xml:space="preserve">İlgili </w:t>
            </w:r>
            <w:r w:rsidR="00531147" w:rsidRPr="000D3545">
              <w:rPr>
                <w:rFonts w:ascii="Arial" w:hAnsi="Arial" w:cs="Arial"/>
                <w:color w:val="auto"/>
                <w:sz w:val="18"/>
                <w:szCs w:val="18"/>
                <w:lang w:eastAsia="zh-CN" w:bidi="hi-IN"/>
              </w:rPr>
              <w:t>d</w:t>
            </w:r>
            <w:r w:rsidRPr="000D3545">
              <w:rPr>
                <w:rFonts w:ascii="Arial" w:hAnsi="Arial" w:cs="Arial"/>
                <w:color w:val="auto"/>
                <w:sz w:val="18"/>
                <w:szCs w:val="18"/>
                <w:lang w:eastAsia="zh-CN" w:bidi="hi-IN"/>
              </w:rPr>
              <w:t>iğer STK’lar</w:t>
            </w:r>
          </w:p>
          <w:p w14:paraId="49DBD6CB" w14:textId="77777777"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Siyasi Partilerin Kadın Kurulları</w:t>
            </w:r>
          </w:p>
          <w:p w14:paraId="0861B823" w14:textId="78D621CE" w:rsidR="00811757" w:rsidRPr="000D3545" w:rsidRDefault="00811757" w:rsidP="00300A57">
            <w:pPr>
              <w:pStyle w:val="Standard"/>
              <w:numPr>
                <w:ilvl w:val="0"/>
                <w:numId w:val="54"/>
              </w:numPr>
              <w:tabs>
                <w:tab w:val="left" w:pos="2340"/>
              </w:tabs>
              <w:spacing w:after="0" w:line="240" w:lineRule="auto"/>
              <w:ind w:left="237" w:hanging="237"/>
              <w:rPr>
                <w:rFonts w:ascii="Arial" w:hAnsi="Arial" w:cs="Arial"/>
                <w:color w:val="auto"/>
                <w:sz w:val="18"/>
                <w:szCs w:val="18"/>
                <w:lang w:eastAsia="zh-CN" w:bidi="hi-IN"/>
              </w:rPr>
            </w:pPr>
            <w:r w:rsidRPr="000D3545">
              <w:rPr>
                <w:rFonts w:ascii="Arial" w:hAnsi="Arial" w:cs="Arial"/>
                <w:color w:val="auto"/>
                <w:sz w:val="18"/>
                <w:szCs w:val="18"/>
                <w:lang w:eastAsia="zh-CN" w:bidi="hi-IN"/>
              </w:rPr>
              <w:t>Yerel Medya</w:t>
            </w:r>
          </w:p>
        </w:tc>
        <w:tc>
          <w:tcPr>
            <w:tcW w:w="2377" w:type="dxa"/>
            <w:shd w:val="clear" w:color="auto" w:fill="auto"/>
          </w:tcPr>
          <w:p w14:paraId="27E1BC1B" w14:textId="60C4F398" w:rsidR="00811757" w:rsidRPr="000D3545" w:rsidRDefault="00811757" w:rsidP="00811757">
            <w:pPr>
              <w:numPr>
                <w:ilvl w:val="0"/>
                <w:numId w:val="54"/>
              </w:numPr>
              <w:ind w:left="237" w:hanging="237"/>
              <w:rPr>
                <w:rFonts w:ascii="Arial" w:hAnsi="Arial" w:cs="Arial"/>
                <w:sz w:val="18"/>
                <w:szCs w:val="18"/>
              </w:rPr>
            </w:pPr>
            <w:r w:rsidRPr="000D3545">
              <w:rPr>
                <w:rFonts w:ascii="Arial" w:eastAsia="Calibri" w:hAnsi="Arial" w:cs="Arial"/>
                <w:spacing w:val="1"/>
                <w:position w:val="1"/>
                <w:sz w:val="18"/>
                <w:szCs w:val="18"/>
              </w:rPr>
              <w:t>Bi</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ç</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i</w:t>
            </w:r>
            <w:r w:rsidRPr="000D3545">
              <w:rPr>
                <w:rFonts w:ascii="Arial" w:eastAsia="Calibri" w:hAnsi="Arial" w:cs="Arial"/>
                <w:spacing w:val="4"/>
                <w:position w:val="1"/>
                <w:sz w:val="18"/>
                <w:szCs w:val="18"/>
              </w:rPr>
              <w:t xml:space="preserve"> </w:t>
            </w:r>
            <w:r w:rsidRPr="000D3545">
              <w:rPr>
                <w:rFonts w:ascii="Arial" w:eastAsia="Calibri" w:hAnsi="Arial" w:cs="Arial"/>
                <w:spacing w:val="-1"/>
                <w:w w:val="101"/>
                <w:position w:val="1"/>
                <w:sz w:val="18"/>
                <w:szCs w:val="18"/>
              </w:rPr>
              <w:t>ka</w:t>
            </w:r>
            <w:r w:rsidRPr="000D3545">
              <w:rPr>
                <w:rFonts w:ascii="Arial" w:eastAsia="Calibri" w:hAnsi="Arial" w:cs="Arial"/>
                <w:w w:val="101"/>
                <w:position w:val="1"/>
                <w:sz w:val="18"/>
                <w:szCs w:val="18"/>
              </w:rPr>
              <w:t>d</w:t>
            </w:r>
            <w:r w:rsidRPr="000D3545">
              <w:rPr>
                <w:rFonts w:ascii="Arial" w:eastAsia="Calibri" w:hAnsi="Arial" w:cs="Arial"/>
                <w:spacing w:val="-3"/>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w w:val="101"/>
                <w:sz w:val="18"/>
                <w:szCs w:val="18"/>
              </w:rPr>
              <w:t>eç</w:t>
            </w:r>
            <w:r w:rsidRPr="000D3545">
              <w:rPr>
                <w:rFonts w:ascii="Arial" w:eastAsia="Calibri" w:hAnsi="Arial" w:cs="Arial"/>
                <w:spacing w:val="-2"/>
                <w:w w:val="101"/>
                <w:sz w:val="18"/>
                <w:szCs w:val="18"/>
              </w:rPr>
              <w:t>m</w:t>
            </w:r>
            <w:r w:rsidRPr="000D3545">
              <w:rPr>
                <w:rFonts w:ascii="Arial" w:eastAsia="Calibri" w:hAnsi="Arial" w:cs="Arial"/>
                <w:spacing w:val="-4"/>
                <w:w w:val="101"/>
                <w:sz w:val="18"/>
                <w:szCs w:val="18"/>
              </w:rPr>
              <w:t>e</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bl>
    <w:p w14:paraId="347C3B41" w14:textId="77777777" w:rsidR="005C65CA" w:rsidRPr="000D3545" w:rsidRDefault="005C65CA" w:rsidP="00300A57">
      <w:pPr>
        <w:overflowPunct w:val="0"/>
        <w:spacing w:after="240" w:line="23" w:lineRule="atLeast"/>
        <w:ind w:right="-141"/>
        <w:jc w:val="both"/>
        <w:rPr>
          <w:rFonts w:ascii="Calibri" w:hAnsi="Calibri" w:cs="Calibri"/>
          <w:sz w:val="22"/>
          <w:szCs w:val="22"/>
        </w:rPr>
      </w:pPr>
    </w:p>
    <w:p w14:paraId="11103C62" w14:textId="77777777" w:rsidR="00531147" w:rsidRPr="000D3545" w:rsidRDefault="00531147" w:rsidP="00300A57">
      <w:pPr>
        <w:overflowPunct w:val="0"/>
        <w:spacing w:after="240" w:line="23" w:lineRule="atLeast"/>
        <w:ind w:right="-141"/>
        <w:jc w:val="both"/>
        <w:rPr>
          <w:rFonts w:ascii="Calibri" w:hAnsi="Calibri" w:cs="Calibri"/>
          <w:sz w:val="22"/>
          <w:szCs w:val="22"/>
        </w:rPr>
      </w:pPr>
    </w:p>
    <w:p w14:paraId="36BE36AB" w14:textId="77777777" w:rsidR="00531147" w:rsidRPr="000D3545" w:rsidRDefault="00531147" w:rsidP="00300A57">
      <w:pPr>
        <w:pStyle w:val="Balk3"/>
        <w:spacing w:line="360" w:lineRule="auto"/>
        <w:rPr>
          <w:rFonts w:ascii="Arial" w:eastAsia="Times New Roman" w:hAnsi="Arial" w:cs="Arial"/>
          <w:sz w:val="24"/>
          <w:szCs w:val="24"/>
          <w:lang w:eastAsia="zh-CN"/>
        </w:rPr>
      </w:pPr>
      <w:bookmarkStart w:id="344" w:name="_Toc385842410"/>
      <w:bookmarkStart w:id="345" w:name="_Toc385865537"/>
      <w:bookmarkStart w:id="346" w:name="_Toc390096048"/>
      <w:r w:rsidRPr="000D3545">
        <w:rPr>
          <w:rFonts w:ascii="Arial" w:eastAsia="Times New Roman" w:hAnsi="Arial" w:cs="Arial"/>
          <w:sz w:val="24"/>
          <w:szCs w:val="24"/>
          <w:lang w:eastAsia="zh-CN"/>
        </w:rPr>
        <w:t>Müdahale Alanı 6: Kadın ve Kentsel Hizmetler</w:t>
      </w:r>
      <w:bookmarkEnd w:id="344"/>
      <w:bookmarkEnd w:id="345"/>
      <w:bookmarkEnd w:id="3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5059"/>
        <w:gridCol w:w="1132"/>
        <w:gridCol w:w="3050"/>
        <w:gridCol w:w="2756"/>
        <w:gridCol w:w="2563"/>
      </w:tblGrid>
      <w:tr w:rsidR="00A27954" w:rsidRPr="000D3545" w14:paraId="634DB5F6" w14:textId="77777777" w:rsidTr="00DC103D">
        <w:trPr>
          <w:trHeight w:val="160"/>
          <w:tblHeader/>
        </w:trPr>
        <w:tc>
          <w:tcPr>
            <w:tcW w:w="5059" w:type="dxa"/>
            <w:shd w:val="clear" w:color="auto" w:fill="BFBFBF"/>
          </w:tcPr>
          <w:p w14:paraId="3A44012F" w14:textId="77777777" w:rsidR="00A27954" w:rsidRPr="000D3545" w:rsidRDefault="00A27954" w:rsidP="00300A57">
            <w:pPr>
              <w:pStyle w:val="TableContents"/>
              <w:spacing w:after="0" w:line="240" w:lineRule="auto"/>
              <w:jc w:val="center"/>
              <w:rPr>
                <w:rFonts w:ascii="Arial" w:hAnsi="Arial" w:cs="Verdana"/>
                <w:b/>
                <w:bCs/>
                <w:color w:val="000000"/>
                <w:sz w:val="20"/>
                <w:szCs w:val="20"/>
                <w:lang w:eastAsia="da-DK"/>
              </w:rPr>
            </w:pPr>
            <w:r w:rsidRPr="000D3545">
              <w:rPr>
                <w:rFonts w:ascii="Arial" w:hAnsi="Arial" w:cs="Verdana"/>
                <w:b/>
                <w:bCs/>
                <w:color w:val="000000"/>
                <w:sz w:val="20"/>
                <w:szCs w:val="20"/>
                <w:lang w:eastAsia="da-DK"/>
              </w:rPr>
              <w:t>Faaliyet</w:t>
            </w:r>
          </w:p>
        </w:tc>
        <w:tc>
          <w:tcPr>
            <w:tcW w:w="1132" w:type="dxa"/>
            <w:shd w:val="clear" w:color="auto" w:fill="BFBFBF"/>
          </w:tcPr>
          <w:p w14:paraId="5DEE315A" w14:textId="77777777"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Zaman</w:t>
            </w:r>
          </w:p>
        </w:tc>
        <w:tc>
          <w:tcPr>
            <w:tcW w:w="3050" w:type="dxa"/>
            <w:shd w:val="clear" w:color="auto" w:fill="BFBFBF"/>
          </w:tcPr>
          <w:p w14:paraId="3B36FFEB" w14:textId="77777777" w:rsidR="00A27954" w:rsidRPr="000D3545" w:rsidRDefault="00A27954" w:rsidP="00A27954">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Sorumlu </w:t>
            </w:r>
          </w:p>
          <w:p w14:paraId="095CA5C4" w14:textId="4804BBDA"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Kurum/Kuruluşlar</w:t>
            </w:r>
          </w:p>
        </w:tc>
        <w:tc>
          <w:tcPr>
            <w:tcW w:w="2756" w:type="dxa"/>
            <w:shd w:val="clear" w:color="auto" w:fill="BFBFBF"/>
          </w:tcPr>
          <w:p w14:paraId="4BF8E569" w14:textId="77777777" w:rsidR="00A27954" w:rsidRPr="000D3545" w:rsidRDefault="00A27954" w:rsidP="00A27954">
            <w:pPr>
              <w:pStyle w:val="Standard"/>
              <w:widowControl w:val="0"/>
              <w:tabs>
                <w:tab w:val="left" w:pos="2745"/>
              </w:tabs>
              <w:spacing w:after="0" w:line="240" w:lineRule="auto"/>
              <w:jc w:val="center"/>
              <w:rPr>
                <w:rFonts w:ascii="Arial" w:hAnsi="Arial" w:cs="Verdana"/>
                <w:b/>
                <w:sz w:val="20"/>
                <w:szCs w:val="20"/>
              </w:rPr>
            </w:pPr>
            <w:r w:rsidRPr="000D3545">
              <w:rPr>
                <w:rFonts w:ascii="Arial" w:hAnsi="Arial" w:cs="Verdana"/>
                <w:b/>
                <w:sz w:val="20"/>
                <w:szCs w:val="20"/>
              </w:rPr>
              <w:t xml:space="preserve">Destekçi </w:t>
            </w:r>
          </w:p>
          <w:p w14:paraId="15C35831" w14:textId="2685D84B"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Kurum/Kuruluşlar</w:t>
            </w:r>
          </w:p>
        </w:tc>
        <w:tc>
          <w:tcPr>
            <w:tcW w:w="2563" w:type="dxa"/>
            <w:shd w:val="clear" w:color="auto" w:fill="BFBFBF"/>
          </w:tcPr>
          <w:p w14:paraId="021B1051" w14:textId="77777777" w:rsidR="00A27954" w:rsidRPr="000D3545" w:rsidRDefault="00A27954" w:rsidP="00300A57">
            <w:pPr>
              <w:pStyle w:val="Standard"/>
              <w:tabs>
                <w:tab w:val="left" w:pos="2745"/>
              </w:tabs>
              <w:spacing w:after="0" w:line="240" w:lineRule="auto"/>
              <w:jc w:val="center"/>
              <w:rPr>
                <w:rFonts w:ascii="Arial" w:hAnsi="Arial" w:cs="Verdana"/>
                <w:b/>
                <w:sz w:val="20"/>
                <w:szCs w:val="20"/>
              </w:rPr>
            </w:pPr>
            <w:r w:rsidRPr="000D3545">
              <w:rPr>
                <w:rFonts w:ascii="Arial" w:hAnsi="Arial" w:cs="Verdana"/>
                <w:b/>
                <w:sz w:val="20"/>
                <w:szCs w:val="20"/>
              </w:rPr>
              <w:t>Göstergeler</w:t>
            </w:r>
          </w:p>
        </w:tc>
      </w:tr>
      <w:tr w:rsidR="00531147" w:rsidRPr="000D3545" w14:paraId="40A75E45" w14:textId="77777777" w:rsidTr="00DC103D">
        <w:tc>
          <w:tcPr>
            <w:tcW w:w="14560" w:type="dxa"/>
            <w:gridSpan w:val="5"/>
            <w:shd w:val="clear" w:color="auto" w:fill="D9D9D9"/>
          </w:tcPr>
          <w:p w14:paraId="374A8399" w14:textId="1CE19BD6" w:rsidR="00531147" w:rsidRPr="000D3545" w:rsidRDefault="00531147" w:rsidP="00596EB5">
            <w:pPr>
              <w:tabs>
                <w:tab w:val="left" w:pos="2340"/>
              </w:tabs>
              <w:rPr>
                <w:rFonts w:ascii="Arial" w:hAnsi="Arial" w:cs="Arial"/>
                <w:sz w:val="20"/>
                <w:szCs w:val="20"/>
              </w:rPr>
            </w:pPr>
            <w:r w:rsidRPr="000D3545">
              <w:rPr>
                <w:rFonts w:ascii="Arial" w:hAnsi="Arial" w:cs="Verdana"/>
                <w:b/>
                <w:bCs/>
                <w:sz w:val="20"/>
                <w:szCs w:val="20"/>
              </w:rPr>
              <w:t xml:space="preserve">Stratejik Öncelik </w:t>
            </w:r>
            <w:proofErr w:type="gramStart"/>
            <w:r w:rsidRPr="000D3545">
              <w:rPr>
                <w:rFonts w:ascii="Arial" w:hAnsi="Arial" w:cs="Verdana"/>
                <w:b/>
                <w:bCs/>
                <w:sz w:val="20"/>
                <w:szCs w:val="20"/>
              </w:rPr>
              <w:t>6.1</w:t>
            </w:r>
            <w:proofErr w:type="gramEnd"/>
            <w:r w:rsidRPr="000D3545">
              <w:rPr>
                <w:rFonts w:ascii="Arial" w:hAnsi="Arial" w:cs="Verdana"/>
                <w:b/>
                <w:bCs/>
                <w:sz w:val="20"/>
                <w:szCs w:val="20"/>
              </w:rPr>
              <w:t>:</w:t>
            </w:r>
            <w:r w:rsidRPr="000D3545">
              <w:rPr>
                <w:rFonts w:ascii="Arial" w:hAnsi="Arial" w:cs="Verdana"/>
                <w:sz w:val="20"/>
                <w:szCs w:val="20"/>
              </w:rPr>
              <w:t xml:space="preserve"> </w:t>
            </w:r>
            <w:r w:rsidR="00173206" w:rsidRPr="000D3545">
              <w:rPr>
                <w:rFonts w:ascii="Arial" w:eastAsia="Calibri" w:hAnsi="Arial" w:cs="Arial"/>
                <w:spacing w:val="-1"/>
                <w:w w:val="101"/>
                <w:sz w:val="20"/>
                <w:szCs w:val="20"/>
              </w:rPr>
              <w:t>C</w:t>
            </w:r>
            <w:r w:rsidR="00173206" w:rsidRPr="000D3545">
              <w:rPr>
                <w:rFonts w:ascii="Arial" w:eastAsia="Calibri" w:hAnsi="Arial" w:cs="Arial"/>
                <w:spacing w:val="1"/>
                <w:w w:val="101"/>
                <w:sz w:val="20"/>
                <w:szCs w:val="20"/>
              </w:rPr>
              <w:t>i</w:t>
            </w:r>
            <w:r w:rsidR="00173206" w:rsidRPr="000D3545">
              <w:rPr>
                <w:rFonts w:ascii="Arial" w:eastAsia="Calibri" w:hAnsi="Arial" w:cs="Arial"/>
                <w:w w:val="101"/>
                <w:sz w:val="20"/>
                <w:szCs w:val="20"/>
              </w:rPr>
              <w:t>n</w:t>
            </w:r>
            <w:r w:rsidR="00173206" w:rsidRPr="000D3545">
              <w:rPr>
                <w:rFonts w:ascii="Arial" w:eastAsia="Calibri" w:hAnsi="Arial" w:cs="Arial"/>
                <w:spacing w:val="1"/>
                <w:w w:val="101"/>
                <w:sz w:val="20"/>
                <w:szCs w:val="20"/>
              </w:rPr>
              <w:t>si</w:t>
            </w:r>
            <w:r w:rsidR="00173206" w:rsidRPr="000D3545">
              <w:rPr>
                <w:rFonts w:ascii="Arial" w:eastAsia="Calibri" w:hAnsi="Arial" w:cs="Arial"/>
                <w:spacing w:val="-6"/>
                <w:w w:val="101"/>
                <w:sz w:val="20"/>
                <w:szCs w:val="20"/>
              </w:rPr>
              <w:t>y</w:t>
            </w:r>
            <w:r w:rsidR="00173206" w:rsidRPr="000D3545">
              <w:rPr>
                <w:rFonts w:ascii="Arial" w:eastAsia="Calibri" w:hAnsi="Arial" w:cs="Arial"/>
                <w:w w:val="101"/>
                <w:sz w:val="20"/>
                <w:szCs w:val="20"/>
              </w:rPr>
              <w:t>e</w:t>
            </w:r>
            <w:r w:rsidR="00173206" w:rsidRPr="000D3545">
              <w:rPr>
                <w:rFonts w:ascii="Arial" w:eastAsia="Calibri" w:hAnsi="Arial" w:cs="Arial"/>
                <w:spacing w:val="-3"/>
                <w:w w:val="101"/>
                <w:sz w:val="20"/>
                <w:szCs w:val="20"/>
              </w:rPr>
              <w:t>t</w:t>
            </w:r>
            <w:r w:rsidR="00173206" w:rsidRPr="000D3545">
              <w:rPr>
                <w:rFonts w:ascii="Arial" w:eastAsia="Calibri" w:hAnsi="Arial" w:cs="Arial"/>
                <w:w w:val="101"/>
                <w:sz w:val="20"/>
                <w:szCs w:val="20"/>
              </w:rPr>
              <w:t>e du</w:t>
            </w:r>
            <w:r w:rsidR="00173206" w:rsidRPr="000D3545">
              <w:rPr>
                <w:rFonts w:ascii="Arial" w:eastAsia="Calibri" w:hAnsi="Arial" w:cs="Arial"/>
                <w:spacing w:val="-1"/>
                <w:w w:val="101"/>
                <w:sz w:val="20"/>
                <w:szCs w:val="20"/>
              </w:rPr>
              <w:t>yar</w:t>
            </w:r>
            <w:r w:rsidR="00173206" w:rsidRPr="000D3545">
              <w:rPr>
                <w:rFonts w:ascii="Arial" w:eastAsia="Calibri" w:hAnsi="Arial" w:cs="Arial"/>
                <w:spacing w:val="1"/>
                <w:w w:val="101"/>
                <w:sz w:val="20"/>
                <w:szCs w:val="20"/>
              </w:rPr>
              <w:t>lı</w:t>
            </w:r>
            <w:r w:rsidR="00173206" w:rsidRPr="000D3545">
              <w:rPr>
                <w:rFonts w:ascii="Arial" w:eastAsia="Calibri" w:hAnsi="Arial" w:cs="Arial"/>
                <w:w w:val="101"/>
                <w:sz w:val="20"/>
                <w:szCs w:val="20"/>
              </w:rPr>
              <w:t xml:space="preserve">, </w:t>
            </w:r>
            <w:r w:rsidR="00173206" w:rsidRPr="000D3545">
              <w:rPr>
                <w:rFonts w:ascii="Arial" w:eastAsia="Calibri" w:hAnsi="Arial" w:cs="Arial"/>
                <w:spacing w:val="-1"/>
                <w:sz w:val="20"/>
                <w:szCs w:val="20"/>
              </w:rPr>
              <w:t>ka</w:t>
            </w:r>
            <w:r w:rsidR="00173206" w:rsidRPr="000D3545">
              <w:rPr>
                <w:rFonts w:ascii="Arial" w:eastAsia="Calibri" w:hAnsi="Arial" w:cs="Arial"/>
                <w:spacing w:val="1"/>
                <w:sz w:val="20"/>
                <w:szCs w:val="20"/>
              </w:rPr>
              <w:t>tı</w:t>
            </w:r>
            <w:r w:rsidR="00173206" w:rsidRPr="000D3545">
              <w:rPr>
                <w:rFonts w:ascii="Arial" w:eastAsia="Calibri" w:hAnsi="Arial" w:cs="Arial"/>
                <w:spacing w:val="-3"/>
                <w:sz w:val="20"/>
                <w:szCs w:val="20"/>
              </w:rPr>
              <w:t>l</w:t>
            </w:r>
            <w:r w:rsidR="00173206" w:rsidRPr="000D3545">
              <w:rPr>
                <w:rFonts w:ascii="Arial" w:eastAsia="Calibri" w:hAnsi="Arial" w:cs="Arial"/>
                <w:spacing w:val="1"/>
                <w:sz w:val="20"/>
                <w:szCs w:val="20"/>
              </w:rPr>
              <w:t>ı</w:t>
            </w:r>
            <w:r w:rsidR="00173206" w:rsidRPr="000D3545">
              <w:rPr>
                <w:rFonts w:ascii="Arial" w:eastAsia="Calibri" w:hAnsi="Arial" w:cs="Arial"/>
                <w:spacing w:val="-2"/>
                <w:sz w:val="20"/>
                <w:szCs w:val="20"/>
              </w:rPr>
              <w:t>m</w:t>
            </w:r>
            <w:r w:rsidR="00173206" w:rsidRPr="000D3545">
              <w:rPr>
                <w:rFonts w:ascii="Arial" w:eastAsia="Calibri" w:hAnsi="Arial" w:cs="Arial"/>
                <w:sz w:val="20"/>
                <w:szCs w:val="20"/>
              </w:rPr>
              <w:t>cı</w:t>
            </w:r>
            <w:r w:rsidR="00173206" w:rsidRPr="000D3545">
              <w:rPr>
                <w:rFonts w:ascii="Arial" w:eastAsia="Calibri" w:hAnsi="Arial" w:cs="Arial"/>
                <w:spacing w:val="5"/>
                <w:sz w:val="20"/>
                <w:szCs w:val="20"/>
              </w:rPr>
              <w:t xml:space="preserve"> </w:t>
            </w:r>
            <w:r w:rsidR="00173206" w:rsidRPr="000D3545">
              <w:rPr>
                <w:rFonts w:ascii="Arial" w:eastAsia="Calibri" w:hAnsi="Arial" w:cs="Arial"/>
                <w:spacing w:val="-1"/>
                <w:w w:val="101"/>
                <w:sz w:val="20"/>
                <w:szCs w:val="20"/>
              </w:rPr>
              <w:t>k</w:t>
            </w:r>
            <w:r w:rsidR="00173206" w:rsidRPr="000D3545">
              <w:rPr>
                <w:rFonts w:ascii="Arial" w:eastAsia="Calibri" w:hAnsi="Arial" w:cs="Arial"/>
                <w:w w:val="101"/>
                <w:sz w:val="20"/>
                <w:szCs w:val="20"/>
              </w:rPr>
              <w:t>e</w:t>
            </w:r>
            <w:r w:rsidR="00173206" w:rsidRPr="000D3545">
              <w:rPr>
                <w:rFonts w:ascii="Arial" w:eastAsia="Calibri" w:hAnsi="Arial" w:cs="Arial"/>
                <w:spacing w:val="-5"/>
                <w:w w:val="101"/>
                <w:sz w:val="20"/>
                <w:szCs w:val="20"/>
              </w:rPr>
              <w:t>n</w:t>
            </w:r>
            <w:r w:rsidR="00173206" w:rsidRPr="000D3545">
              <w:rPr>
                <w:rFonts w:ascii="Arial" w:eastAsia="Calibri" w:hAnsi="Arial" w:cs="Arial"/>
                <w:w w:val="101"/>
                <w:sz w:val="20"/>
                <w:szCs w:val="20"/>
              </w:rPr>
              <w:t xml:space="preserve">t </w:t>
            </w:r>
            <w:r w:rsidR="00173206" w:rsidRPr="000D3545">
              <w:rPr>
                <w:rFonts w:ascii="Arial" w:eastAsia="Calibri" w:hAnsi="Arial" w:cs="Arial"/>
                <w:sz w:val="20"/>
                <w:szCs w:val="20"/>
              </w:rPr>
              <w:t>p</w:t>
            </w:r>
            <w:r w:rsidR="00173206" w:rsidRPr="000D3545">
              <w:rPr>
                <w:rFonts w:ascii="Arial" w:eastAsia="Calibri" w:hAnsi="Arial" w:cs="Arial"/>
                <w:spacing w:val="1"/>
                <w:sz w:val="20"/>
                <w:szCs w:val="20"/>
              </w:rPr>
              <w:t>l</w:t>
            </w:r>
            <w:r w:rsidR="00173206" w:rsidRPr="000D3545">
              <w:rPr>
                <w:rFonts w:ascii="Arial" w:eastAsia="Calibri" w:hAnsi="Arial" w:cs="Arial"/>
                <w:spacing w:val="-1"/>
                <w:sz w:val="20"/>
                <w:szCs w:val="20"/>
              </w:rPr>
              <w:t>a</w:t>
            </w:r>
            <w:r w:rsidR="00173206" w:rsidRPr="000D3545">
              <w:rPr>
                <w:rFonts w:ascii="Arial" w:eastAsia="Calibri" w:hAnsi="Arial" w:cs="Arial"/>
                <w:sz w:val="20"/>
                <w:szCs w:val="20"/>
              </w:rPr>
              <w:t>n</w:t>
            </w:r>
            <w:r w:rsidR="00173206" w:rsidRPr="000D3545">
              <w:rPr>
                <w:rFonts w:ascii="Arial" w:eastAsia="Calibri" w:hAnsi="Arial" w:cs="Arial"/>
                <w:spacing w:val="8"/>
                <w:sz w:val="20"/>
                <w:szCs w:val="20"/>
              </w:rPr>
              <w:t xml:space="preserve"> </w:t>
            </w:r>
            <w:r w:rsidR="00173206" w:rsidRPr="000D3545">
              <w:rPr>
                <w:rFonts w:ascii="Arial" w:eastAsia="Calibri" w:hAnsi="Arial" w:cs="Arial"/>
                <w:spacing w:val="-1"/>
                <w:w w:val="101"/>
                <w:sz w:val="20"/>
                <w:szCs w:val="20"/>
              </w:rPr>
              <w:t>v</w:t>
            </w:r>
            <w:r w:rsidR="00173206" w:rsidRPr="000D3545">
              <w:rPr>
                <w:rFonts w:ascii="Arial" w:eastAsia="Calibri" w:hAnsi="Arial" w:cs="Arial"/>
                <w:w w:val="101"/>
                <w:sz w:val="20"/>
                <w:szCs w:val="20"/>
              </w:rPr>
              <w:t>e po</w:t>
            </w:r>
            <w:r w:rsidR="00173206" w:rsidRPr="000D3545">
              <w:rPr>
                <w:rFonts w:ascii="Arial" w:eastAsia="Calibri" w:hAnsi="Arial" w:cs="Arial"/>
                <w:spacing w:val="1"/>
                <w:w w:val="101"/>
                <w:sz w:val="20"/>
                <w:szCs w:val="20"/>
              </w:rPr>
              <w:t>l</w:t>
            </w:r>
            <w:r w:rsidR="00173206" w:rsidRPr="000D3545">
              <w:rPr>
                <w:rFonts w:ascii="Arial" w:eastAsia="Calibri" w:hAnsi="Arial" w:cs="Arial"/>
                <w:spacing w:val="-3"/>
                <w:w w:val="101"/>
                <w:sz w:val="20"/>
                <w:szCs w:val="20"/>
              </w:rPr>
              <w:t>i</w:t>
            </w:r>
            <w:r w:rsidR="00173206" w:rsidRPr="000D3545">
              <w:rPr>
                <w:rFonts w:ascii="Arial" w:eastAsia="Calibri" w:hAnsi="Arial" w:cs="Arial"/>
                <w:spacing w:val="1"/>
                <w:w w:val="101"/>
                <w:sz w:val="20"/>
                <w:szCs w:val="20"/>
              </w:rPr>
              <w:t>ti</w:t>
            </w:r>
            <w:r w:rsidR="00173206" w:rsidRPr="000D3545">
              <w:rPr>
                <w:rFonts w:ascii="Arial" w:eastAsia="Calibri" w:hAnsi="Arial" w:cs="Arial"/>
                <w:spacing w:val="-1"/>
                <w:w w:val="101"/>
                <w:sz w:val="20"/>
                <w:szCs w:val="20"/>
              </w:rPr>
              <w:t>k</w:t>
            </w:r>
            <w:r w:rsidR="00173206" w:rsidRPr="000D3545">
              <w:rPr>
                <w:rFonts w:ascii="Arial" w:eastAsia="Calibri" w:hAnsi="Arial" w:cs="Arial"/>
                <w:spacing w:val="-6"/>
                <w:w w:val="101"/>
                <w:sz w:val="20"/>
                <w:szCs w:val="20"/>
              </w:rPr>
              <w:t>a</w:t>
            </w:r>
            <w:r w:rsidR="00173206" w:rsidRPr="000D3545">
              <w:rPr>
                <w:rFonts w:ascii="Arial" w:eastAsia="Calibri" w:hAnsi="Arial" w:cs="Arial"/>
                <w:spacing w:val="1"/>
                <w:w w:val="101"/>
                <w:sz w:val="20"/>
                <w:szCs w:val="20"/>
              </w:rPr>
              <w:t>l</w:t>
            </w:r>
            <w:r w:rsidR="00173206" w:rsidRPr="000D3545">
              <w:rPr>
                <w:rFonts w:ascii="Arial" w:eastAsia="Calibri" w:hAnsi="Arial" w:cs="Arial"/>
                <w:spacing w:val="-1"/>
                <w:w w:val="101"/>
                <w:sz w:val="20"/>
                <w:szCs w:val="20"/>
              </w:rPr>
              <w:t>a</w:t>
            </w:r>
            <w:r w:rsidR="00173206" w:rsidRPr="000D3545">
              <w:rPr>
                <w:rFonts w:ascii="Arial" w:eastAsia="Calibri" w:hAnsi="Arial" w:cs="Arial"/>
                <w:w w:val="101"/>
                <w:sz w:val="20"/>
                <w:szCs w:val="20"/>
              </w:rPr>
              <w:t>rının güç</w:t>
            </w:r>
            <w:r w:rsidR="00173206" w:rsidRPr="000D3545">
              <w:rPr>
                <w:rFonts w:ascii="Arial" w:eastAsia="Calibri" w:hAnsi="Arial" w:cs="Arial"/>
                <w:spacing w:val="-3"/>
                <w:w w:val="101"/>
                <w:sz w:val="20"/>
                <w:szCs w:val="20"/>
              </w:rPr>
              <w:t>l</w:t>
            </w:r>
            <w:r w:rsidR="00173206" w:rsidRPr="000D3545">
              <w:rPr>
                <w:rFonts w:ascii="Arial" w:eastAsia="Calibri" w:hAnsi="Arial" w:cs="Arial"/>
                <w:w w:val="101"/>
                <w:sz w:val="20"/>
                <w:szCs w:val="20"/>
              </w:rPr>
              <w:t>en</w:t>
            </w:r>
            <w:r w:rsidR="00173206" w:rsidRPr="000D3545">
              <w:rPr>
                <w:rFonts w:ascii="Arial" w:eastAsia="Calibri" w:hAnsi="Arial" w:cs="Arial"/>
                <w:spacing w:val="-5"/>
                <w:w w:val="101"/>
                <w:sz w:val="20"/>
                <w:szCs w:val="20"/>
              </w:rPr>
              <w:t>d</w:t>
            </w:r>
            <w:r w:rsidR="00173206" w:rsidRPr="000D3545">
              <w:rPr>
                <w:rFonts w:ascii="Arial" w:eastAsia="Calibri" w:hAnsi="Arial" w:cs="Arial"/>
                <w:spacing w:val="1"/>
                <w:w w:val="101"/>
                <w:sz w:val="20"/>
                <w:szCs w:val="20"/>
              </w:rPr>
              <w:t>i</w:t>
            </w:r>
            <w:r w:rsidR="00173206" w:rsidRPr="000D3545">
              <w:rPr>
                <w:rFonts w:ascii="Arial" w:eastAsia="Calibri" w:hAnsi="Arial" w:cs="Arial"/>
                <w:spacing w:val="-1"/>
                <w:w w:val="101"/>
                <w:sz w:val="20"/>
                <w:szCs w:val="20"/>
              </w:rPr>
              <w:t>r</w:t>
            </w:r>
            <w:r w:rsidR="00173206" w:rsidRPr="000D3545">
              <w:rPr>
                <w:rFonts w:ascii="Arial" w:eastAsia="Calibri" w:hAnsi="Arial" w:cs="Arial"/>
                <w:spacing w:val="1"/>
                <w:w w:val="101"/>
                <w:sz w:val="20"/>
                <w:szCs w:val="20"/>
              </w:rPr>
              <w:t>i</w:t>
            </w:r>
            <w:r w:rsidR="00173206" w:rsidRPr="000D3545">
              <w:rPr>
                <w:rFonts w:ascii="Arial" w:eastAsia="Calibri" w:hAnsi="Arial" w:cs="Arial"/>
                <w:spacing w:val="-3"/>
                <w:w w:val="101"/>
                <w:sz w:val="20"/>
                <w:szCs w:val="20"/>
              </w:rPr>
              <w:t>l</w:t>
            </w:r>
            <w:r w:rsidR="00173206" w:rsidRPr="000D3545">
              <w:rPr>
                <w:rFonts w:ascii="Arial" w:eastAsia="Calibri" w:hAnsi="Arial" w:cs="Arial"/>
                <w:w w:val="101"/>
                <w:sz w:val="20"/>
                <w:szCs w:val="20"/>
              </w:rPr>
              <w:t>mesi</w:t>
            </w:r>
          </w:p>
        </w:tc>
      </w:tr>
      <w:tr w:rsidR="00531147" w:rsidRPr="000D3545" w14:paraId="5BFA97E3" w14:textId="77777777" w:rsidTr="00DC103D">
        <w:tc>
          <w:tcPr>
            <w:tcW w:w="14560" w:type="dxa"/>
            <w:gridSpan w:val="5"/>
            <w:shd w:val="clear" w:color="auto" w:fill="D5DCE4"/>
          </w:tcPr>
          <w:p w14:paraId="6FD8672A" w14:textId="4A9D047D" w:rsidR="00531147" w:rsidRPr="000D3545" w:rsidRDefault="00531147" w:rsidP="00300A57">
            <w:pPr>
              <w:pStyle w:val="Standard"/>
              <w:tabs>
                <w:tab w:val="left" w:pos="2340"/>
              </w:tabs>
              <w:spacing w:after="0" w:line="240" w:lineRule="auto"/>
              <w:rPr>
                <w:rFonts w:ascii="Arial" w:eastAsia="Times New Roman" w:hAnsi="Arial" w:cs="Arial"/>
                <w:sz w:val="20"/>
                <w:szCs w:val="20"/>
              </w:rPr>
            </w:pPr>
            <w:r w:rsidRPr="000D3545">
              <w:rPr>
                <w:rFonts w:ascii="Arial" w:eastAsia="Times New Roman" w:hAnsi="Arial" w:cs="Verdana"/>
                <w:b/>
                <w:bCs/>
                <w:color w:val="000000"/>
                <w:sz w:val="20"/>
                <w:szCs w:val="20"/>
                <w:lang w:eastAsia="da-DK"/>
              </w:rPr>
              <w:t>Hedef 6.1.1:</w:t>
            </w:r>
            <w:r w:rsidRPr="000D3545">
              <w:rPr>
                <w:rFonts w:ascii="Arial" w:eastAsia="Times New Roman" w:hAnsi="Arial" w:cs="Verdana"/>
                <w:color w:val="000000"/>
                <w:sz w:val="20"/>
                <w:szCs w:val="20"/>
                <w:lang w:eastAsia="da-DK"/>
              </w:rPr>
              <w:t xml:space="preserve"> </w:t>
            </w:r>
            <w:r w:rsidR="00173206" w:rsidRPr="000D3545">
              <w:rPr>
                <w:rFonts w:ascii="Arial" w:eastAsia="Calibri" w:hAnsi="Arial" w:cs="Arial"/>
                <w:spacing w:val="1"/>
                <w:w w:val="101"/>
                <w:sz w:val="20"/>
                <w:szCs w:val="20"/>
              </w:rPr>
              <w:t>K</w:t>
            </w:r>
            <w:r w:rsidR="00173206" w:rsidRPr="000D3545">
              <w:rPr>
                <w:rFonts w:ascii="Arial" w:eastAsia="Calibri" w:hAnsi="Arial" w:cs="Arial"/>
                <w:spacing w:val="-1"/>
                <w:w w:val="101"/>
                <w:sz w:val="20"/>
                <w:szCs w:val="20"/>
              </w:rPr>
              <w:t>a</w:t>
            </w:r>
            <w:r w:rsidR="00173206" w:rsidRPr="000D3545">
              <w:rPr>
                <w:rFonts w:ascii="Arial" w:eastAsia="Calibri" w:hAnsi="Arial" w:cs="Arial"/>
                <w:w w:val="101"/>
                <w:sz w:val="20"/>
                <w:szCs w:val="20"/>
              </w:rPr>
              <w:t>d</w:t>
            </w:r>
            <w:r w:rsidR="00173206" w:rsidRPr="000D3545">
              <w:rPr>
                <w:rFonts w:ascii="Arial" w:eastAsia="Calibri" w:hAnsi="Arial" w:cs="Arial"/>
                <w:spacing w:val="-3"/>
                <w:w w:val="101"/>
                <w:sz w:val="20"/>
                <w:szCs w:val="20"/>
              </w:rPr>
              <w:t>ı</w:t>
            </w:r>
            <w:r w:rsidR="00173206" w:rsidRPr="000D3545">
              <w:rPr>
                <w:rFonts w:ascii="Arial" w:eastAsia="Calibri" w:hAnsi="Arial" w:cs="Arial"/>
                <w:w w:val="101"/>
                <w:sz w:val="20"/>
                <w:szCs w:val="20"/>
              </w:rPr>
              <w:t>n</w:t>
            </w:r>
            <w:r w:rsidR="00173206" w:rsidRPr="000D3545">
              <w:rPr>
                <w:rFonts w:ascii="Arial" w:eastAsia="Calibri" w:hAnsi="Arial" w:cs="Arial"/>
                <w:spacing w:val="1"/>
                <w:w w:val="101"/>
                <w:sz w:val="20"/>
                <w:szCs w:val="20"/>
              </w:rPr>
              <w:t>l</w:t>
            </w:r>
            <w:r w:rsidR="00173206" w:rsidRPr="000D3545">
              <w:rPr>
                <w:rFonts w:ascii="Arial" w:eastAsia="Calibri" w:hAnsi="Arial" w:cs="Arial"/>
                <w:spacing w:val="-1"/>
                <w:w w:val="101"/>
                <w:sz w:val="20"/>
                <w:szCs w:val="20"/>
              </w:rPr>
              <w:t>ar</w:t>
            </w:r>
            <w:r w:rsidR="00173206" w:rsidRPr="000D3545">
              <w:rPr>
                <w:rFonts w:ascii="Arial" w:eastAsia="Calibri" w:hAnsi="Arial" w:cs="Arial"/>
                <w:spacing w:val="-3"/>
                <w:w w:val="101"/>
                <w:sz w:val="20"/>
                <w:szCs w:val="20"/>
              </w:rPr>
              <w:t>ı</w:t>
            </w:r>
            <w:r w:rsidR="00173206" w:rsidRPr="000D3545">
              <w:rPr>
                <w:rFonts w:ascii="Arial" w:eastAsia="Calibri" w:hAnsi="Arial" w:cs="Arial"/>
                <w:w w:val="101"/>
                <w:sz w:val="20"/>
                <w:szCs w:val="20"/>
              </w:rPr>
              <w:t xml:space="preserve">n </w:t>
            </w:r>
            <w:r w:rsidR="00173206" w:rsidRPr="000D3545">
              <w:rPr>
                <w:rFonts w:ascii="Arial" w:eastAsia="Calibri" w:hAnsi="Arial" w:cs="Arial"/>
                <w:spacing w:val="-1"/>
                <w:w w:val="101"/>
                <w:sz w:val="20"/>
                <w:szCs w:val="20"/>
              </w:rPr>
              <w:t>k</w:t>
            </w:r>
            <w:r w:rsidR="00173206" w:rsidRPr="000D3545">
              <w:rPr>
                <w:rFonts w:ascii="Arial" w:eastAsia="Calibri" w:hAnsi="Arial" w:cs="Arial"/>
                <w:w w:val="101"/>
                <w:sz w:val="20"/>
                <w:szCs w:val="20"/>
              </w:rPr>
              <w:t>en</w:t>
            </w:r>
            <w:r w:rsidR="00173206" w:rsidRPr="000D3545">
              <w:rPr>
                <w:rFonts w:ascii="Arial" w:eastAsia="Calibri" w:hAnsi="Arial" w:cs="Arial"/>
                <w:spacing w:val="1"/>
                <w:w w:val="101"/>
                <w:sz w:val="20"/>
                <w:szCs w:val="20"/>
              </w:rPr>
              <w:t>t</w:t>
            </w:r>
            <w:r w:rsidR="00173206" w:rsidRPr="000D3545">
              <w:rPr>
                <w:rFonts w:ascii="Arial" w:eastAsia="Calibri" w:hAnsi="Arial" w:cs="Arial"/>
                <w:spacing w:val="-4"/>
                <w:w w:val="101"/>
                <w:sz w:val="20"/>
                <w:szCs w:val="20"/>
              </w:rPr>
              <w:t>s</w:t>
            </w:r>
            <w:r w:rsidR="00173206" w:rsidRPr="000D3545">
              <w:rPr>
                <w:rFonts w:ascii="Arial" w:eastAsia="Calibri" w:hAnsi="Arial" w:cs="Arial"/>
                <w:w w:val="101"/>
                <w:sz w:val="20"/>
                <w:szCs w:val="20"/>
              </w:rPr>
              <w:t>el h</w:t>
            </w:r>
            <w:r w:rsidR="00173206" w:rsidRPr="000D3545">
              <w:rPr>
                <w:rFonts w:ascii="Arial" w:eastAsia="Calibri" w:hAnsi="Arial" w:cs="Arial"/>
                <w:spacing w:val="1"/>
                <w:w w:val="101"/>
                <w:sz w:val="20"/>
                <w:szCs w:val="20"/>
              </w:rPr>
              <w:t>i</w:t>
            </w:r>
            <w:r w:rsidR="00173206" w:rsidRPr="000D3545">
              <w:rPr>
                <w:rFonts w:ascii="Arial" w:eastAsia="Calibri" w:hAnsi="Arial" w:cs="Arial"/>
                <w:w w:val="101"/>
                <w:sz w:val="20"/>
                <w:szCs w:val="20"/>
              </w:rPr>
              <w:t>z</w:t>
            </w:r>
            <w:r w:rsidR="00173206" w:rsidRPr="000D3545">
              <w:rPr>
                <w:rFonts w:ascii="Arial" w:eastAsia="Calibri" w:hAnsi="Arial" w:cs="Arial"/>
                <w:spacing w:val="-2"/>
                <w:w w:val="101"/>
                <w:sz w:val="20"/>
                <w:szCs w:val="20"/>
              </w:rPr>
              <w:t>m</w:t>
            </w:r>
            <w:r w:rsidR="00173206" w:rsidRPr="000D3545">
              <w:rPr>
                <w:rFonts w:ascii="Arial" w:eastAsia="Calibri" w:hAnsi="Arial" w:cs="Arial"/>
                <w:spacing w:val="-4"/>
                <w:w w:val="101"/>
                <w:sz w:val="20"/>
                <w:szCs w:val="20"/>
              </w:rPr>
              <w:t>e</w:t>
            </w:r>
            <w:r w:rsidR="00173206" w:rsidRPr="000D3545">
              <w:rPr>
                <w:rFonts w:ascii="Arial" w:eastAsia="Calibri" w:hAnsi="Arial" w:cs="Arial"/>
                <w:spacing w:val="1"/>
                <w:w w:val="101"/>
                <w:sz w:val="20"/>
                <w:szCs w:val="20"/>
              </w:rPr>
              <w:t>tl</w:t>
            </w:r>
            <w:r w:rsidR="00173206" w:rsidRPr="000D3545">
              <w:rPr>
                <w:rFonts w:ascii="Arial" w:eastAsia="Calibri" w:hAnsi="Arial" w:cs="Arial"/>
                <w:w w:val="101"/>
                <w:sz w:val="20"/>
                <w:szCs w:val="20"/>
              </w:rPr>
              <w:t>e</w:t>
            </w:r>
            <w:r w:rsidR="00173206" w:rsidRPr="000D3545">
              <w:rPr>
                <w:rFonts w:ascii="Arial" w:eastAsia="Calibri" w:hAnsi="Arial" w:cs="Arial"/>
                <w:spacing w:val="-6"/>
                <w:w w:val="101"/>
                <w:sz w:val="20"/>
                <w:szCs w:val="20"/>
              </w:rPr>
              <w:t>r</w:t>
            </w:r>
            <w:r w:rsidR="00173206" w:rsidRPr="000D3545">
              <w:rPr>
                <w:rFonts w:ascii="Arial" w:eastAsia="Calibri" w:hAnsi="Arial" w:cs="Arial"/>
                <w:w w:val="101"/>
                <w:sz w:val="20"/>
                <w:szCs w:val="20"/>
              </w:rPr>
              <w:t xml:space="preserve">e </w:t>
            </w:r>
            <w:r w:rsidR="00173206" w:rsidRPr="000D3545">
              <w:rPr>
                <w:rFonts w:ascii="Arial" w:eastAsia="Calibri" w:hAnsi="Arial" w:cs="Arial"/>
                <w:spacing w:val="-1"/>
                <w:w w:val="101"/>
                <w:sz w:val="20"/>
                <w:szCs w:val="20"/>
              </w:rPr>
              <w:t>y</w:t>
            </w:r>
            <w:r w:rsidR="00173206" w:rsidRPr="000D3545">
              <w:rPr>
                <w:rFonts w:ascii="Arial" w:eastAsia="Calibri" w:hAnsi="Arial" w:cs="Arial"/>
                <w:w w:val="101"/>
                <w:sz w:val="20"/>
                <w:szCs w:val="20"/>
              </w:rPr>
              <w:t>öne</w:t>
            </w:r>
            <w:r w:rsidR="00173206" w:rsidRPr="000D3545">
              <w:rPr>
                <w:rFonts w:ascii="Arial" w:eastAsia="Calibri" w:hAnsi="Arial" w:cs="Arial"/>
                <w:spacing w:val="-3"/>
                <w:w w:val="101"/>
                <w:sz w:val="20"/>
                <w:szCs w:val="20"/>
              </w:rPr>
              <w:t>l</w:t>
            </w:r>
            <w:r w:rsidR="00173206" w:rsidRPr="000D3545">
              <w:rPr>
                <w:rFonts w:ascii="Arial" w:eastAsia="Calibri" w:hAnsi="Arial" w:cs="Arial"/>
                <w:spacing w:val="1"/>
                <w:w w:val="101"/>
                <w:sz w:val="20"/>
                <w:szCs w:val="20"/>
              </w:rPr>
              <w:t>i</w:t>
            </w:r>
            <w:r w:rsidR="00173206" w:rsidRPr="000D3545">
              <w:rPr>
                <w:rFonts w:ascii="Arial" w:eastAsia="Calibri" w:hAnsi="Arial" w:cs="Arial"/>
                <w:w w:val="101"/>
                <w:sz w:val="20"/>
                <w:szCs w:val="20"/>
              </w:rPr>
              <w:t>k</w:t>
            </w:r>
            <w:r w:rsidR="00173206" w:rsidRPr="000D3545">
              <w:rPr>
                <w:rFonts w:ascii="Arial" w:eastAsia="Calibri" w:hAnsi="Arial" w:cs="Arial"/>
                <w:spacing w:val="-3"/>
                <w:sz w:val="20"/>
                <w:szCs w:val="20"/>
              </w:rPr>
              <w:t xml:space="preserve"> </w:t>
            </w:r>
            <w:r w:rsidR="00173206" w:rsidRPr="000D3545">
              <w:rPr>
                <w:rFonts w:ascii="Arial" w:eastAsia="Calibri" w:hAnsi="Arial" w:cs="Arial"/>
                <w:spacing w:val="1"/>
                <w:w w:val="101"/>
                <w:sz w:val="20"/>
                <w:szCs w:val="20"/>
              </w:rPr>
              <w:t>i</w:t>
            </w:r>
            <w:r w:rsidR="00173206" w:rsidRPr="000D3545">
              <w:rPr>
                <w:rFonts w:ascii="Arial" w:eastAsia="Calibri" w:hAnsi="Arial" w:cs="Arial"/>
                <w:w w:val="101"/>
                <w:sz w:val="20"/>
                <w:szCs w:val="20"/>
              </w:rPr>
              <w:t>h</w:t>
            </w:r>
            <w:r w:rsidR="00173206" w:rsidRPr="000D3545">
              <w:rPr>
                <w:rFonts w:ascii="Arial" w:eastAsia="Calibri" w:hAnsi="Arial" w:cs="Arial"/>
                <w:spacing w:val="-3"/>
                <w:w w:val="101"/>
                <w:sz w:val="20"/>
                <w:szCs w:val="20"/>
              </w:rPr>
              <w:t>t</w:t>
            </w:r>
            <w:r w:rsidR="00173206" w:rsidRPr="000D3545">
              <w:rPr>
                <w:rFonts w:ascii="Arial" w:eastAsia="Calibri" w:hAnsi="Arial" w:cs="Arial"/>
                <w:spacing w:val="1"/>
                <w:w w:val="101"/>
                <w:sz w:val="20"/>
                <w:szCs w:val="20"/>
              </w:rPr>
              <w:t>i</w:t>
            </w:r>
            <w:r w:rsidR="00173206" w:rsidRPr="000D3545">
              <w:rPr>
                <w:rFonts w:ascii="Arial" w:eastAsia="Calibri" w:hAnsi="Arial" w:cs="Arial"/>
                <w:spacing w:val="-1"/>
                <w:w w:val="101"/>
                <w:sz w:val="20"/>
                <w:szCs w:val="20"/>
              </w:rPr>
              <w:t>ya</w:t>
            </w:r>
            <w:r w:rsidR="00173206" w:rsidRPr="000D3545">
              <w:rPr>
                <w:rFonts w:ascii="Arial" w:eastAsia="Calibri" w:hAnsi="Arial" w:cs="Arial"/>
                <w:w w:val="101"/>
                <w:sz w:val="20"/>
                <w:szCs w:val="20"/>
              </w:rPr>
              <w:t>ç</w:t>
            </w:r>
            <w:r w:rsidR="00173206" w:rsidRPr="000D3545">
              <w:rPr>
                <w:rFonts w:ascii="Arial" w:eastAsia="Calibri" w:hAnsi="Arial" w:cs="Arial"/>
                <w:spacing w:val="1"/>
                <w:w w:val="101"/>
                <w:sz w:val="20"/>
                <w:szCs w:val="20"/>
              </w:rPr>
              <w:t>l</w:t>
            </w:r>
            <w:r w:rsidR="00173206" w:rsidRPr="000D3545">
              <w:rPr>
                <w:rFonts w:ascii="Arial" w:eastAsia="Calibri" w:hAnsi="Arial" w:cs="Arial"/>
                <w:spacing w:val="-1"/>
                <w:w w:val="101"/>
                <w:sz w:val="20"/>
                <w:szCs w:val="20"/>
              </w:rPr>
              <w:t>a</w:t>
            </w:r>
            <w:r w:rsidR="00173206" w:rsidRPr="000D3545">
              <w:rPr>
                <w:rFonts w:ascii="Arial" w:eastAsia="Calibri" w:hAnsi="Arial" w:cs="Arial"/>
                <w:spacing w:val="-6"/>
                <w:w w:val="101"/>
                <w:sz w:val="20"/>
                <w:szCs w:val="20"/>
              </w:rPr>
              <w:t>r</w:t>
            </w:r>
            <w:r w:rsidR="00173206" w:rsidRPr="000D3545">
              <w:rPr>
                <w:rFonts w:ascii="Arial" w:eastAsia="Calibri" w:hAnsi="Arial" w:cs="Arial"/>
                <w:w w:val="101"/>
                <w:sz w:val="20"/>
                <w:szCs w:val="20"/>
              </w:rPr>
              <w:t>ını be</w:t>
            </w:r>
            <w:r w:rsidR="00173206" w:rsidRPr="000D3545">
              <w:rPr>
                <w:rFonts w:ascii="Arial" w:eastAsia="Calibri" w:hAnsi="Arial" w:cs="Arial"/>
                <w:spacing w:val="1"/>
                <w:w w:val="101"/>
                <w:sz w:val="20"/>
                <w:szCs w:val="20"/>
              </w:rPr>
              <w:t>li</w:t>
            </w:r>
            <w:r w:rsidR="00173206" w:rsidRPr="000D3545">
              <w:rPr>
                <w:rFonts w:ascii="Arial" w:eastAsia="Calibri" w:hAnsi="Arial" w:cs="Arial"/>
                <w:spacing w:val="-6"/>
                <w:w w:val="101"/>
                <w:sz w:val="20"/>
                <w:szCs w:val="20"/>
              </w:rPr>
              <w:t>r</w:t>
            </w:r>
            <w:r w:rsidR="00173206" w:rsidRPr="000D3545">
              <w:rPr>
                <w:rFonts w:ascii="Arial" w:eastAsia="Calibri" w:hAnsi="Arial" w:cs="Arial"/>
                <w:spacing w:val="1"/>
                <w:w w:val="101"/>
                <w:sz w:val="20"/>
                <w:szCs w:val="20"/>
              </w:rPr>
              <w:t>l</w:t>
            </w:r>
            <w:r w:rsidR="00173206" w:rsidRPr="000D3545">
              <w:rPr>
                <w:rFonts w:ascii="Arial" w:eastAsia="Calibri" w:hAnsi="Arial" w:cs="Arial"/>
                <w:w w:val="101"/>
                <w:sz w:val="20"/>
                <w:szCs w:val="20"/>
              </w:rPr>
              <w:t>e</w:t>
            </w:r>
            <w:r w:rsidR="00173206" w:rsidRPr="000D3545">
              <w:rPr>
                <w:rFonts w:ascii="Arial" w:eastAsia="Calibri" w:hAnsi="Arial" w:cs="Arial"/>
                <w:spacing w:val="-5"/>
                <w:w w:val="101"/>
                <w:sz w:val="20"/>
                <w:szCs w:val="20"/>
              </w:rPr>
              <w:t>mek</w:t>
            </w:r>
          </w:p>
        </w:tc>
      </w:tr>
      <w:tr w:rsidR="00173206" w:rsidRPr="000D3545" w14:paraId="1FB2FBF0" w14:textId="77777777" w:rsidTr="00DC103D">
        <w:tc>
          <w:tcPr>
            <w:tcW w:w="5059" w:type="dxa"/>
            <w:shd w:val="clear" w:color="auto" w:fill="auto"/>
          </w:tcPr>
          <w:p w14:paraId="56370A00" w14:textId="4A2E8D5B" w:rsidR="00173206" w:rsidRPr="000D3545" w:rsidRDefault="00173206" w:rsidP="00596EB5">
            <w:pPr>
              <w:tabs>
                <w:tab w:val="left" w:pos="2340"/>
              </w:tabs>
              <w:ind w:left="691" w:hanging="663"/>
              <w:rPr>
                <w:rFonts w:ascii="Arial" w:hAnsi="Arial" w:cs="Arial"/>
                <w:sz w:val="18"/>
                <w:szCs w:val="18"/>
              </w:rPr>
            </w:pPr>
            <w:r w:rsidRPr="000D3545">
              <w:rPr>
                <w:rFonts w:ascii="Arial" w:eastAsia="Calibri" w:hAnsi="Arial" w:cs="Arial"/>
                <w:spacing w:val="-1"/>
                <w:sz w:val="18"/>
                <w:szCs w:val="18"/>
              </w:rPr>
              <w:t>6.1.1.1</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ez</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çe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spacing w:val="-5"/>
                <w:sz w:val="18"/>
                <w:szCs w:val="18"/>
              </w:rPr>
              <w:t>p</w:t>
            </w:r>
            <w:r w:rsidRPr="000D3545">
              <w:rPr>
                <w:rFonts w:ascii="Arial" w:eastAsia="Calibri" w:hAnsi="Arial" w:cs="Arial"/>
                <w:spacing w:val="1"/>
                <w:sz w:val="18"/>
                <w:szCs w:val="18"/>
              </w:rPr>
              <w:t>il</w:t>
            </w:r>
            <w:r w:rsidRPr="000D3545">
              <w:rPr>
                <w:rFonts w:ascii="Arial" w:eastAsia="Calibri" w:hAnsi="Arial" w:cs="Arial"/>
                <w:spacing w:val="-5"/>
                <w:sz w:val="18"/>
                <w:szCs w:val="18"/>
              </w:rPr>
              <w:t>o</w:t>
            </w:r>
            <w:r w:rsidRPr="000D3545">
              <w:rPr>
                <w:rFonts w:ascii="Arial" w:eastAsia="Calibri" w:hAnsi="Arial" w:cs="Arial"/>
                <w:sz w:val="18"/>
                <w:szCs w:val="18"/>
              </w:rPr>
              <w:t>t</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z w:val="18"/>
                <w:szCs w:val="18"/>
              </w:rPr>
              <w:t>h</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14"/>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pacing w:val="1"/>
                <w:sz w:val="18"/>
                <w:szCs w:val="18"/>
              </w:rPr>
              <w:t>ş</w:t>
            </w:r>
            <w:r w:rsidRPr="000D3545">
              <w:rPr>
                <w:rFonts w:ascii="Arial" w:eastAsia="Calibri" w:hAnsi="Arial" w:cs="Arial"/>
                <w:spacing w:val="-1"/>
                <w:sz w:val="18"/>
                <w:szCs w:val="18"/>
              </w:rPr>
              <w:t>aya</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3"/>
                <w:w w:val="101"/>
                <w:sz w:val="18"/>
                <w:szCs w:val="18"/>
              </w:rPr>
              <w:t>ı</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nd</w:t>
            </w:r>
            <w:r w:rsidRPr="000D3545">
              <w:rPr>
                <w:rFonts w:ascii="Arial" w:eastAsia="Calibri" w:hAnsi="Arial" w:cs="Arial"/>
                <w:spacing w:val="1"/>
                <w:sz w:val="18"/>
                <w:szCs w:val="18"/>
              </w:rPr>
              <w:t>ı</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9"/>
                <w:sz w:val="18"/>
                <w:szCs w:val="18"/>
              </w:rPr>
              <w:t xml:space="preserve"> </w:t>
            </w:r>
            <w:r w:rsidRPr="000D3545">
              <w:rPr>
                <w:rFonts w:ascii="Arial" w:eastAsia="Calibri" w:hAnsi="Arial" w:cs="Arial"/>
                <w:sz w:val="18"/>
                <w:szCs w:val="18"/>
              </w:rPr>
              <w:t>h</w:t>
            </w:r>
            <w:r w:rsidRPr="000D3545">
              <w:rPr>
                <w:rFonts w:ascii="Arial" w:eastAsia="Calibri" w:hAnsi="Arial" w:cs="Arial"/>
                <w:spacing w:val="-3"/>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t</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2"/>
                <w:sz w:val="18"/>
                <w:szCs w:val="18"/>
              </w:rPr>
              <w:t>(</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1"/>
                <w:sz w:val="18"/>
                <w:szCs w:val="18"/>
              </w:rPr>
              <w:t>şı</w:t>
            </w:r>
            <w:r w:rsidRPr="000D3545">
              <w:rPr>
                <w:rFonts w:ascii="Arial" w:eastAsia="Calibri" w:hAnsi="Arial" w:cs="Arial"/>
                <w:spacing w:val="-2"/>
                <w:sz w:val="18"/>
                <w:szCs w:val="18"/>
              </w:rPr>
              <w:t>m</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sz w:val="18"/>
                <w:szCs w:val="18"/>
              </w:rPr>
              <w:t>g</w:t>
            </w:r>
            <w:r w:rsidRPr="000D3545">
              <w:rPr>
                <w:rFonts w:ascii="Arial" w:eastAsia="Calibri" w:hAnsi="Arial" w:cs="Arial"/>
                <w:spacing w:val="-5"/>
                <w:sz w:val="18"/>
                <w:szCs w:val="18"/>
              </w:rPr>
              <w:t>ü</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pacing w:val="1"/>
                <w:sz w:val="18"/>
                <w:szCs w:val="18"/>
              </w:rPr>
              <w:t>li</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w w:val="101"/>
                <w:sz w:val="18"/>
                <w:szCs w:val="18"/>
              </w:rPr>
              <w:t>b</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ı</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 </w:t>
            </w:r>
            <w:proofErr w:type="gramStart"/>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1"/>
                <w:sz w:val="18"/>
                <w:szCs w:val="18"/>
              </w:rPr>
              <w:t>kr</w:t>
            </w:r>
            <w:r w:rsidRPr="000D3545">
              <w:rPr>
                <w:rFonts w:ascii="Arial" w:eastAsia="Calibri" w:hAnsi="Arial" w:cs="Arial"/>
                <w:sz w:val="18"/>
                <w:szCs w:val="18"/>
              </w:rPr>
              <w:t>e</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1"/>
                <w:sz w:val="18"/>
                <w:szCs w:val="18"/>
              </w:rPr>
              <w:t>y</w:t>
            </w:r>
            <w:r w:rsidRPr="000D3545">
              <w:rPr>
                <w:rFonts w:ascii="Arial" w:eastAsia="Calibri" w:hAnsi="Arial" w:cs="Arial"/>
                <w:sz w:val="18"/>
                <w:szCs w:val="18"/>
              </w:rPr>
              <w:t>on</w:t>
            </w:r>
            <w:proofErr w:type="gramEnd"/>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ak</w:t>
            </w:r>
            <w:r w:rsidRPr="000D3545">
              <w:rPr>
                <w:rFonts w:ascii="Arial" w:eastAsia="Calibri" w:hAnsi="Arial" w:cs="Arial"/>
                <w:spacing w:val="-3"/>
                <w:sz w:val="18"/>
                <w:szCs w:val="18"/>
              </w:rPr>
              <w:t>i</w:t>
            </w:r>
            <w:r w:rsidRPr="000D3545">
              <w:rPr>
                <w:rFonts w:ascii="Arial" w:eastAsia="Calibri" w:hAnsi="Arial" w:cs="Arial"/>
                <w:sz w:val="18"/>
                <w:szCs w:val="18"/>
              </w:rPr>
              <w:t>)</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 bu h</w:t>
            </w:r>
            <w:r w:rsidRPr="000D3545">
              <w:rPr>
                <w:rFonts w:ascii="Arial" w:eastAsia="Calibri" w:hAnsi="Arial" w:cs="Arial"/>
                <w:spacing w:val="-3"/>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3"/>
                <w:sz w:val="18"/>
                <w:szCs w:val="18"/>
              </w:rPr>
              <w:t>t</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11"/>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pacing w:val="-3"/>
                <w:w w:val="101"/>
                <w:sz w:val="18"/>
                <w:szCs w:val="18"/>
              </w:rPr>
              <w:t>i</w:t>
            </w:r>
            <w:r w:rsidRPr="000D3545">
              <w:rPr>
                <w:rFonts w:ascii="Arial" w:eastAsia="Calibri" w:hAnsi="Arial" w:cs="Arial"/>
                <w:w w:val="101"/>
                <w:sz w:val="18"/>
                <w:szCs w:val="18"/>
              </w:rPr>
              <w:t>h</w:t>
            </w:r>
            <w:r w:rsidRPr="000D3545">
              <w:rPr>
                <w:rFonts w:ascii="Arial" w:eastAsia="Calibri" w:hAnsi="Arial" w:cs="Arial"/>
                <w:spacing w:val="1"/>
                <w:w w:val="101"/>
                <w:sz w:val="18"/>
                <w:szCs w:val="18"/>
              </w:rPr>
              <w:t>ti</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c</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na </w:t>
            </w:r>
            <w:r w:rsidRPr="000D3545">
              <w:rPr>
                <w:rFonts w:ascii="Arial" w:eastAsia="Calibri" w:hAnsi="Arial" w:cs="Arial"/>
                <w:spacing w:val="-1"/>
                <w:sz w:val="18"/>
                <w:szCs w:val="18"/>
              </w:rPr>
              <w:t>y</w:t>
            </w:r>
            <w:r w:rsidRPr="000D3545">
              <w:rPr>
                <w:rFonts w:ascii="Arial" w:eastAsia="Calibri" w:hAnsi="Arial" w:cs="Arial"/>
                <w:sz w:val="18"/>
                <w:szCs w:val="18"/>
              </w:rPr>
              <w:t>öne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6"/>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up</w:t>
            </w:r>
            <w:r w:rsidRPr="000D3545">
              <w:rPr>
                <w:rFonts w:ascii="Arial" w:eastAsia="Calibri" w:hAnsi="Arial" w:cs="Arial"/>
                <w:spacing w:val="1"/>
                <w:sz w:val="18"/>
                <w:szCs w:val="18"/>
              </w:rPr>
              <w:t xml:space="preserve"> </w:t>
            </w:r>
            <w:r w:rsidRPr="000D3545">
              <w:rPr>
                <w:rFonts w:ascii="Arial" w:eastAsia="Calibri" w:hAnsi="Arial" w:cs="Arial"/>
                <w:spacing w:val="-5"/>
                <w:sz w:val="18"/>
                <w:szCs w:val="18"/>
              </w:rPr>
              <w:lastRenderedPageBreak/>
              <w:t>o</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ğ</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4"/>
                <w:sz w:val="18"/>
                <w:szCs w:val="18"/>
              </w:rPr>
              <w:t>s</w:t>
            </w:r>
            <w:r w:rsidRPr="000D3545">
              <w:rPr>
                <w:rFonts w:ascii="Arial" w:eastAsia="Calibri" w:hAnsi="Arial" w:cs="Arial"/>
                <w:sz w:val="18"/>
                <w:szCs w:val="18"/>
              </w:rPr>
              <w:t>p</w:t>
            </w:r>
            <w:r w:rsidRPr="000D3545">
              <w:rPr>
                <w:rFonts w:ascii="Arial" w:eastAsia="Calibri" w:hAnsi="Arial" w:cs="Arial"/>
                <w:spacing w:val="-3"/>
                <w:sz w:val="18"/>
                <w:szCs w:val="18"/>
              </w:rPr>
              <w:t>i</w:t>
            </w:r>
            <w:r w:rsidRPr="000D3545">
              <w:rPr>
                <w:rFonts w:ascii="Arial" w:eastAsia="Calibri" w:hAnsi="Arial" w:cs="Arial"/>
                <w:sz w:val="18"/>
                <w:szCs w:val="18"/>
              </w:rPr>
              <w:t>t</w:t>
            </w:r>
            <w:r w:rsidRPr="000D3545">
              <w:rPr>
                <w:rFonts w:ascii="Arial" w:eastAsia="Calibri" w:hAnsi="Arial" w:cs="Arial"/>
                <w:spacing w:val="8"/>
                <w:sz w:val="18"/>
                <w:szCs w:val="18"/>
              </w:rPr>
              <w:t xml:space="preserve"> </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1"/>
                <w:sz w:val="18"/>
                <w:szCs w:val="18"/>
              </w:rPr>
              <w:t xml:space="preserve"> i</w:t>
            </w:r>
            <w:r w:rsidRPr="000D3545">
              <w:rPr>
                <w:rFonts w:ascii="Arial" w:eastAsia="Calibri" w:hAnsi="Arial" w:cs="Arial"/>
                <w:spacing w:val="-5"/>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 xml:space="preserve"> </w:t>
            </w:r>
            <w:r w:rsidRPr="000D3545">
              <w:rPr>
                <w:rFonts w:ascii="Arial" w:eastAsia="Calibri" w:hAnsi="Arial" w:cs="Arial"/>
                <w:sz w:val="18"/>
                <w:szCs w:val="18"/>
              </w:rPr>
              <w:t>dü</w:t>
            </w:r>
            <w:r w:rsidRPr="000D3545">
              <w:rPr>
                <w:rFonts w:ascii="Arial" w:eastAsia="Calibri" w:hAnsi="Arial" w:cs="Arial"/>
                <w:spacing w:val="-5"/>
                <w:sz w:val="18"/>
                <w:szCs w:val="18"/>
              </w:rPr>
              <w:t>z</w:t>
            </w:r>
            <w:r w:rsidRPr="000D3545">
              <w:rPr>
                <w:rFonts w:ascii="Arial" w:eastAsia="Calibri" w:hAnsi="Arial" w:cs="Arial"/>
                <w:sz w:val="18"/>
                <w:szCs w:val="18"/>
              </w:rPr>
              <w:t>en</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lı</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 xml:space="preserve">a </w:t>
            </w:r>
            <w:r w:rsidRPr="000D3545">
              <w:rPr>
                <w:rFonts w:ascii="Arial" w:eastAsia="Calibri" w:hAnsi="Arial" w:cs="Arial"/>
                <w:spacing w:val="2"/>
                <w:w w:val="101"/>
                <w:sz w:val="18"/>
                <w:szCs w:val="18"/>
              </w:rPr>
              <w:t>(</w:t>
            </w:r>
            <w:r w:rsidRPr="000D3545">
              <w:rPr>
                <w:rFonts w:ascii="Arial" w:eastAsia="Calibri" w:hAnsi="Arial" w:cs="Arial"/>
                <w:w w:val="101"/>
                <w:sz w:val="18"/>
                <w:szCs w:val="18"/>
              </w:rPr>
              <w:t xml:space="preserve">6 </w:t>
            </w:r>
            <w:r w:rsidRPr="000D3545">
              <w:rPr>
                <w:rFonts w:ascii="Arial" w:eastAsia="Calibri" w:hAnsi="Arial" w:cs="Arial"/>
                <w:spacing w:val="-1"/>
                <w:sz w:val="18"/>
                <w:szCs w:val="18"/>
              </w:rPr>
              <w:t>ay</w:t>
            </w:r>
            <w:r w:rsidRPr="000D3545">
              <w:rPr>
                <w:rFonts w:ascii="Arial" w:eastAsia="Calibri" w:hAnsi="Arial" w:cs="Arial"/>
                <w:sz w:val="18"/>
                <w:szCs w:val="18"/>
              </w:rPr>
              <w:t>da</w:t>
            </w:r>
            <w:r w:rsidRPr="000D3545">
              <w:rPr>
                <w:rFonts w:ascii="Arial" w:eastAsia="Calibri" w:hAnsi="Arial" w:cs="Arial"/>
                <w:spacing w:val="4"/>
                <w:sz w:val="18"/>
                <w:szCs w:val="18"/>
              </w:rPr>
              <w:t xml:space="preserve"> </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k</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8"/>
                <w:sz w:val="18"/>
                <w:szCs w:val="18"/>
              </w:rPr>
              <w:t xml:space="preserve"> </w:t>
            </w:r>
            <w:r w:rsidRPr="000D3545">
              <w:rPr>
                <w:rFonts w:ascii="Arial" w:eastAsia="Calibri" w:hAnsi="Arial" w:cs="Arial"/>
                <w:spacing w:val="-5"/>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pacing w:val="1"/>
                <w:sz w:val="18"/>
                <w:szCs w:val="18"/>
              </w:rPr>
              <w:t>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ya</w:t>
            </w:r>
            <w:r w:rsidRPr="000D3545">
              <w:rPr>
                <w:rFonts w:ascii="Arial" w:eastAsia="Calibri" w:hAnsi="Arial" w:cs="Arial"/>
                <w:sz w:val="18"/>
                <w:szCs w:val="18"/>
              </w:rPr>
              <w:t>p</w:t>
            </w:r>
            <w:r w:rsidRPr="000D3545">
              <w:rPr>
                <w:rFonts w:ascii="Arial" w:eastAsia="Calibri" w:hAnsi="Arial" w:cs="Arial"/>
                <w:spacing w:val="-2"/>
                <w:sz w:val="18"/>
                <w:szCs w:val="18"/>
              </w:rPr>
              <w:t>m</w:t>
            </w:r>
            <w:r w:rsidRPr="000D3545">
              <w:rPr>
                <w:rFonts w:ascii="Arial" w:eastAsia="Calibri" w:hAnsi="Arial" w:cs="Arial"/>
                <w:spacing w:val="-1"/>
                <w:sz w:val="18"/>
                <w:szCs w:val="18"/>
              </w:rPr>
              <w:t>ak</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0"/>
                <w:sz w:val="18"/>
                <w:szCs w:val="18"/>
              </w:rPr>
              <w:t xml:space="preserve"> </w:t>
            </w:r>
            <w:r w:rsidRPr="000D3545">
              <w:rPr>
                <w:rFonts w:ascii="Arial" w:eastAsia="Calibri" w:hAnsi="Arial" w:cs="Arial"/>
                <w:spacing w:val="-5"/>
                <w:w w:val="101"/>
                <w:sz w:val="18"/>
                <w:szCs w:val="18"/>
              </w:rPr>
              <w:t>ö</w:t>
            </w:r>
            <w:r w:rsidRPr="000D3545">
              <w:rPr>
                <w:rFonts w:ascii="Arial" w:eastAsia="Calibri" w:hAnsi="Arial" w:cs="Arial"/>
                <w:w w:val="101"/>
                <w:sz w:val="18"/>
                <w:szCs w:val="18"/>
              </w:rPr>
              <w:t>nc</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li</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l</w:t>
            </w:r>
            <w:r w:rsidRPr="000D3545">
              <w:rPr>
                <w:rFonts w:ascii="Arial" w:eastAsia="Calibri" w:hAnsi="Arial" w:cs="Arial"/>
                <w:w w:val="101"/>
                <w:sz w:val="18"/>
                <w:szCs w:val="18"/>
              </w:rPr>
              <w:t xml:space="preserve">i </w:t>
            </w:r>
            <w:r w:rsidRPr="000D3545">
              <w:rPr>
                <w:rFonts w:ascii="Arial" w:eastAsia="Calibri" w:hAnsi="Arial" w:cs="Arial"/>
                <w:spacing w:val="1"/>
                <w:sz w:val="18"/>
                <w:szCs w:val="18"/>
              </w:rPr>
              <w:t>i</w:t>
            </w:r>
            <w:r w:rsidRPr="000D3545">
              <w:rPr>
                <w:rFonts w:ascii="Arial" w:eastAsia="Calibri" w:hAnsi="Arial" w:cs="Arial"/>
                <w:sz w:val="18"/>
                <w:szCs w:val="18"/>
              </w:rPr>
              <w:t>h</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pacing w:val="-1"/>
                <w:sz w:val="18"/>
                <w:szCs w:val="18"/>
              </w:rPr>
              <w:t>ya</w:t>
            </w:r>
            <w:r w:rsidRPr="000D3545">
              <w:rPr>
                <w:rFonts w:ascii="Arial" w:eastAsia="Calibri" w:hAnsi="Arial" w:cs="Arial"/>
                <w:sz w:val="18"/>
                <w:szCs w:val="18"/>
              </w:rPr>
              <w:t>ç</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nı</w:t>
            </w:r>
            <w:r w:rsidRPr="000D3545">
              <w:rPr>
                <w:rFonts w:ascii="Arial" w:eastAsia="Calibri" w:hAnsi="Arial" w:cs="Arial"/>
                <w:spacing w:val="7"/>
                <w:sz w:val="18"/>
                <w:szCs w:val="18"/>
              </w:rPr>
              <w:t xml:space="preserve"> </w:t>
            </w:r>
            <w:r w:rsidRPr="000D3545">
              <w:rPr>
                <w:rFonts w:ascii="Arial" w:eastAsia="Calibri" w:hAnsi="Arial" w:cs="Arial"/>
                <w:sz w:val="18"/>
                <w:szCs w:val="18"/>
              </w:rPr>
              <w:t>b</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 bu ç</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6"/>
                <w:sz w:val="18"/>
                <w:szCs w:val="18"/>
              </w:rPr>
              <w:t>y</w:t>
            </w:r>
            <w:r w:rsidRPr="000D3545">
              <w:rPr>
                <w:rFonts w:ascii="Arial" w:eastAsia="Calibri" w:hAnsi="Arial" w:cs="Arial"/>
                <w:sz w:val="18"/>
                <w:szCs w:val="18"/>
              </w:rPr>
              <w:t>ı</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üm</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de</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spacing w:val="-6"/>
                <w:w w:val="101"/>
                <w:sz w:val="18"/>
                <w:szCs w:val="18"/>
              </w:rPr>
              <w:t>y</w:t>
            </w:r>
            <w:r w:rsidRPr="000D3545">
              <w:rPr>
                <w:rFonts w:ascii="Arial" w:eastAsia="Calibri" w:hAnsi="Arial" w:cs="Arial"/>
                <w:w w:val="101"/>
                <w:sz w:val="18"/>
                <w:szCs w:val="18"/>
              </w:rPr>
              <w:t>g</w:t>
            </w:r>
            <w:r w:rsidRPr="000D3545">
              <w:rPr>
                <w:rFonts w:ascii="Arial" w:eastAsia="Calibri" w:hAnsi="Arial" w:cs="Arial"/>
                <w:spacing w:val="-3"/>
                <w:w w:val="101"/>
                <w:sz w:val="18"/>
                <w:szCs w:val="18"/>
              </w:rPr>
              <w:t>ı</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tı</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shd w:val="clear" w:color="auto" w:fill="auto"/>
          </w:tcPr>
          <w:p w14:paraId="2421D0B0" w14:textId="3F828DFB" w:rsidR="00173206" w:rsidRPr="000D3545" w:rsidRDefault="00173206" w:rsidP="00A80907">
            <w:pPr>
              <w:jc w:val="center"/>
              <w:rPr>
                <w:rFonts w:ascii="Arial" w:hAnsi="Arial" w:cs="Arial"/>
                <w:sz w:val="18"/>
                <w:szCs w:val="18"/>
              </w:rPr>
            </w:pPr>
            <w:r w:rsidRPr="000D3545">
              <w:rPr>
                <w:rFonts w:ascii="Arial" w:eastAsia="Calibri" w:hAnsi="Arial" w:cs="Arial"/>
                <w:spacing w:val="-1"/>
                <w:w w:val="101"/>
                <w:sz w:val="18"/>
                <w:szCs w:val="18"/>
              </w:rPr>
              <w:lastRenderedPageBreak/>
              <w:t>2013</w:t>
            </w:r>
            <w:r w:rsidRPr="000D3545">
              <w:rPr>
                <w:rFonts w:ascii="Arial" w:eastAsia="Calibri" w:hAnsi="Arial" w:cs="Arial"/>
                <w:w w:val="10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vMerge w:val="restart"/>
            <w:shd w:val="clear" w:color="auto" w:fill="auto"/>
          </w:tcPr>
          <w:p w14:paraId="1B3149C4" w14:textId="77777777" w:rsidR="00F02AE1" w:rsidRPr="000D3545" w:rsidRDefault="00173206" w:rsidP="00300A57">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Çevre ve Şehircilik İl Müdürlüğü</w:t>
            </w:r>
          </w:p>
          <w:p w14:paraId="156A73FE" w14:textId="77777777" w:rsidR="00F02AE1" w:rsidRPr="000D3545" w:rsidRDefault="00173206" w:rsidP="00300A57">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Büyükşehir Belediyesi</w:t>
            </w:r>
          </w:p>
          <w:p w14:paraId="404FBDCA" w14:textId="7044AB3F" w:rsidR="00173206" w:rsidRPr="000D3545" w:rsidRDefault="00173206" w:rsidP="00300A57">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 xml:space="preserve">Merkez İlçe Belediyeleri  </w:t>
            </w:r>
          </w:p>
        </w:tc>
        <w:tc>
          <w:tcPr>
            <w:tcW w:w="2756" w:type="dxa"/>
            <w:vMerge w:val="restart"/>
          </w:tcPr>
          <w:p w14:paraId="03FF8804" w14:textId="77777777" w:rsidR="00F02AE1" w:rsidRPr="000D3545" w:rsidRDefault="00173206" w:rsidP="00596EB5">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Üniversiteler</w:t>
            </w:r>
          </w:p>
          <w:p w14:paraId="3CDB50A5" w14:textId="1A963026" w:rsidR="00F02AE1" w:rsidRPr="000D3545" w:rsidRDefault="00173206" w:rsidP="008A6AB5">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Kadın STK’lar</w:t>
            </w:r>
            <w:r w:rsidR="00F02AE1" w:rsidRPr="000D3545">
              <w:rPr>
                <w:rFonts w:ascii="Arial" w:eastAsia="Calibri" w:hAnsi="Arial" w:cs="Arial"/>
                <w:spacing w:val="-7"/>
                <w:sz w:val="18"/>
                <w:szCs w:val="18"/>
              </w:rPr>
              <w:t>ı</w:t>
            </w:r>
          </w:p>
          <w:p w14:paraId="464521D4" w14:textId="4050581A" w:rsidR="00F02AE1" w:rsidRPr="000D3545" w:rsidRDefault="00173206" w:rsidP="008A6AB5">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 xml:space="preserve">İlgili </w:t>
            </w:r>
            <w:r w:rsidR="00F02AE1" w:rsidRPr="000D3545">
              <w:rPr>
                <w:rFonts w:ascii="Arial" w:eastAsia="Calibri" w:hAnsi="Arial" w:cs="Arial"/>
                <w:spacing w:val="-7"/>
                <w:sz w:val="18"/>
                <w:szCs w:val="18"/>
              </w:rPr>
              <w:t>d</w:t>
            </w:r>
            <w:r w:rsidRPr="000D3545">
              <w:rPr>
                <w:rFonts w:ascii="Arial" w:eastAsia="Calibri" w:hAnsi="Arial" w:cs="Arial"/>
                <w:spacing w:val="-7"/>
                <w:sz w:val="18"/>
                <w:szCs w:val="18"/>
              </w:rPr>
              <w:t>iğer STK’lar</w:t>
            </w:r>
          </w:p>
          <w:p w14:paraId="42FA5F6E" w14:textId="6ED39697" w:rsidR="00173206" w:rsidRPr="000D3545" w:rsidRDefault="00173206" w:rsidP="00300A57">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lastRenderedPageBreak/>
              <w:t>Meslek Odaları</w:t>
            </w:r>
          </w:p>
        </w:tc>
        <w:tc>
          <w:tcPr>
            <w:tcW w:w="2563" w:type="dxa"/>
            <w:vMerge w:val="restart"/>
            <w:shd w:val="clear" w:color="auto" w:fill="auto"/>
          </w:tcPr>
          <w:p w14:paraId="1A2BDC66" w14:textId="09F0E07C" w:rsidR="00173206" w:rsidRPr="000D3545" w:rsidRDefault="00173206" w:rsidP="00596EB5">
            <w:pPr>
              <w:numPr>
                <w:ilvl w:val="0"/>
                <w:numId w:val="54"/>
              </w:numPr>
              <w:ind w:left="237" w:hanging="237"/>
              <w:rPr>
                <w:rFonts w:ascii="Arial" w:hAnsi="Arial" w:cs="Arial"/>
                <w:sz w:val="18"/>
                <w:szCs w:val="18"/>
              </w:rPr>
            </w:pPr>
            <w:r w:rsidRPr="000D3545">
              <w:rPr>
                <w:rFonts w:ascii="Arial" w:eastAsia="Calibri" w:hAnsi="Arial" w:cs="Arial"/>
                <w:spacing w:val="1"/>
                <w:w w:val="101"/>
                <w:sz w:val="18"/>
                <w:szCs w:val="18"/>
              </w:rPr>
              <w:lastRenderedPageBreak/>
              <w:t>Hi</w:t>
            </w:r>
            <w:r w:rsidRPr="000D3545">
              <w:rPr>
                <w:rFonts w:ascii="Arial" w:eastAsia="Calibri" w:hAnsi="Arial" w:cs="Arial"/>
                <w:w w:val="101"/>
                <w:sz w:val="18"/>
                <w:szCs w:val="18"/>
              </w:rPr>
              <w:t>z</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d</w:t>
            </w:r>
            <w:r w:rsidRPr="000D3545">
              <w:rPr>
                <w:rFonts w:ascii="Arial" w:eastAsia="Calibri" w:hAnsi="Arial" w:cs="Arial"/>
                <w:spacing w:val="-4"/>
                <w:w w:val="101"/>
                <w:sz w:val="18"/>
                <w:szCs w:val="18"/>
              </w:rPr>
              <w:t>e</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yarar</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n</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ay</w:t>
            </w:r>
            <w:r w:rsidRPr="000D3545">
              <w:rPr>
                <w:rFonts w:ascii="Arial" w:eastAsia="Calibri" w:hAnsi="Arial" w:cs="Arial"/>
                <w:spacing w:val="1"/>
                <w:w w:val="101"/>
                <w:sz w:val="18"/>
                <w:szCs w:val="18"/>
              </w:rPr>
              <w:t>ı</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nd</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k</w:t>
            </w:r>
            <w:r w:rsidRPr="000D3545">
              <w:rPr>
                <w:rFonts w:ascii="Arial" w:eastAsia="Calibri" w:hAnsi="Arial" w:cs="Arial"/>
                <w:w w:val="101"/>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ş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5"/>
                <w:w w:val="101"/>
                <w:sz w:val="18"/>
                <w:szCs w:val="18"/>
              </w:rPr>
              <w:t>h</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2"/>
                <w:w w:val="101"/>
                <w:sz w:val="18"/>
                <w:szCs w:val="18"/>
              </w:rPr>
              <w:t>m</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w w:val="101"/>
                <w:sz w:val="18"/>
                <w:szCs w:val="18"/>
              </w:rPr>
              <w:t>n n</w:t>
            </w:r>
            <w:r w:rsidRPr="000D3545">
              <w:rPr>
                <w:rFonts w:ascii="Arial" w:eastAsia="Calibri" w:hAnsi="Arial" w:cs="Arial"/>
                <w:spacing w:val="1"/>
                <w:w w:val="101"/>
                <w:sz w:val="18"/>
                <w:szCs w:val="18"/>
              </w:rPr>
              <w:t>it</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l</w:t>
            </w:r>
            <w:r w:rsidRPr="000D3545">
              <w:rPr>
                <w:rFonts w:ascii="Arial" w:eastAsia="Calibri" w:hAnsi="Arial" w:cs="Arial"/>
                <w:spacing w:val="-3"/>
                <w:w w:val="101"/>
                <w:sz w:val="18"/>
                <w:szCs w:val="18"/>
              </w:rPr>
              <w:t>i</w:t>
            </w:r>
            <w:r w:rsidRPr="000D3545">
              <w:rPr>
                <w:rFonts w:ascii="Arial" w:eastAsia="Calibri" w:hAnsi="Arial" w:cs="Arial"/>
                <w:w w:val="101"/>
                <w:sz w:val="18"/>
                <w:szCs w:val="18"/>
              </w:rPr>
              <w:t>ğ</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n</w:t>
            </w:r>
            <w:r w:rsidRPr="000D3545">
              <w:rPr>
                <w:rFonts w:ascii="Arial" w:eastAsia="Calibri" w:hAnsi="Arial" w:cs="Arial"/>
                <w:w w:val="101"/>
                <w:sz w:val="18"/>
                <w:szCs w:val="18"/>
              </w:rPr>
              <w:t>de</w:t>
            </w:r>
            <w:r w:rsidRPr="000D3545">
              <w:rPr>
                <w:rFonts w:ascii="Arial" w:eastAsia="Calibri" w:hAnsi="Arial" w:cs="Arial"/>
                <w:spacing w:val="-1"/>
                <w:w w:val="101"/>
                <w:sz w:val="18"/>
                <w:szCs w:val="18"/>
              </w:rPr>
              <w:t>k</w:t>
            </w:r>
            <w:r w:rsidRPr="000D3545">
              <w:rPr>
                <w:rFonts w:ascii="Arial" w:eastAsia="Calibri" w:hAnsi="Arial" w:cs="Arial"/>
                <w:w w:val="101"/>
                <w:sz w:val="18"/>
                <w:szCs w:val="18"/>
              </w:rPr>
              <w:t xml:space="preserve">i </w:t>
            </w:r>
            <w:r w:rsidRPr="000D3545">
              <w:rPr>
                <w:rFonts w:ascii="Arial" w:eastAsia="Calibri" w:hAnsi="Arial" w:cs="Arial"/>
                <w:sz w:val="18"/>
                <w:szCs w:val="18"/>
              </w:rPr>
              <w:lastRenderedPageBreak/>
              <w:t>o</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3"/>
                <w:sz w:val="18"/>
                <w:szCs w:val="18"/>
              </w:rPr>
              <w:t>l</w:t>
            </w:r>
            <w:r w:rsidRPr="000D3545">
              <w:rPr>
                <w:rFonts w:ascii="Arial" w:eastAsia="Calibri" w:hAnsi="Arial" w:cs="Arial"/>
                <w:sz w:val="18"/>
                <w:szCs w:val="18"/>
              </w:rPr>
              <w:t>u</w:t>
            </w:r>
            <w:r w:rsidRPr="000D3545">
              <w:rPr>
                <w:rFonts w:ascii="Arial" w:eastAsia="Calibri" w:hAnsi="Arial" w:cs="Arial"/>
                <w:spacing w:val="8"/>
                <w:sz w:val="18"/>
                <w:szCs w:val="18"/>
              </w:rPr>
              <w:t xml:space="preserve"> </w:t>
            </w:r>
            <w:r w:rsidRPr="000D3545">
              <w:rPr>
                <w:rFonts w:ascii="Arial" w:eastAsia="Calibri" w:hAnsi="Arial" w:cs="Arial"/>
                <w:spacing w:val="-5"/>
                <w:w w:val="101"/>
                <w:sz w:val="18"/>
                <w:szCs w:val="18"/>
              </w:rPr>
              <w:t>d</w:t>
            </w:r>
            <w:r w:rsidRPr="000D3545">
              <w:rPr>
                <w:rFonts w:ascii="Arial" w:eastAsia="Calibri" w:hAnsi="Arial" w:cs="Arial"/>
                <w:w w:val="101"/>
                <w:sz w:val="18"/>
                <w:szCs w:val="18"/>
              </w:rPr>
              <w:t>e</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işi</w:t>
            </w:r>
            <w:r w:rsidRPr="000D3545">
              <w:rPr>
                <w:rFonts w:ascii="Arial" w:eastAsia="Calibri" w:hAnsi="Arial" w:cs="Arial"/>
                <w:w w:val="101"/>
                <w:sz w:val="18"/>
                <w:szCs w:val="18"/>
              </w:rPr>
              <w:t>m</w:t>
            </w:r>
          </w:p>
        </w:tc>
      </w:tr>
      <w:tr w:rsidR="00173206" w:rsidRPr="000D3545" w14:paraId="562F579F" w14:textId="77777777" w:rsidTr="00DC103D">
        <w:tc>
          <w:tcPr>
            <w:tcW w:w="5059" w:type="dxa"/>
            <w:shd w:val="clear" w:color="auto" w:fill="auto"/>
          </w:tcPr>
          <w:p w14:paraId="52CB2191" w14:textId="231CEBDF" w:rsidR="00173206" w:rsidRPr="000D3545" w:rsidRDefault="00173206" w:rsidP="00596EB5">
            <w:pPr>
              <w:tabs>
                <w:tab w:val="left" w:pos="2340"/>
              </w:tabs>
              <w:ind w:left="691" w:hanging="663"/>
              <w:rPr>
                <w:rFonts w:ascii="Arial" w:hAnsi="Arial" w:cs="Arial"/>
                <w:sz w:val="18"/>
                <w:szCs w:val="18"/>
              </w:rPr>
            </w:pPr>
            <w:r w:rsidRPr="00FF00A8">
              <w:rPr>
                <w:rFonts w:ascii="Arial" w:eastAsia="Calibri" w:hAnsi="Arial" w:cs="Arial"/>
                <w:spacing w:val="-1"/>
                <w:position w:val="1"/>
                <w:sz w:val="18"/>
                <w:szCs w:val="18"/>
              </w:rPr>
              <w:lastRenderedPageBreak/>
              <w:t>6.1.1.2</w:t>
            </w:r>
            <w:r w:rsidRPr="00DB53B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u</w:t>
            </w:r>
            <w:r w:rsidRPr="000D3545">
              <w:rPr>
                <w:rFonts w:ascii="Arial" w:eastAsia="Calibri" w:hAnsi="Arial" w:cs="Arial"/>
                <w:spacing w:val="2"/>
                <w:position w:val="1"/>
                <w:sz w:val="18"/>
                <w:szCs w:val="18"/>
              </w:rPr>
              <w:t xml:space="preserve"> </w:t>
            </w:r>
            <w:r w:rsidRPr="000D3545">
              <w:rPr>
                <w:rFonts w:ascii="Arial" w:eastAsia="Calibri" w:hAnsi="Arial" w:cs="Arial"/>
                <w:spacing w:val="-5"/>
                <w:position w:val="1"/>
                <w:sz w:val="18"/>
                <w:szCs w:val="18"/>
              </w:rPr>
              <w:t>h</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z</w:t>
            </w:r>
            <w:r w:rsidRPr="000D3545">
              <w:rPr>
                <w:rFonts w:ascii="Arial" w:eastAsia="Calibri" w:hAnsi="Arial" w:cs="Arial"/>
                <w:spacing w:val="-2"/>
                <w:position w:val="1"/>
                <w:sz w:val="18"/>
                <w:szCs w:val="18"/>
              </w:rPr>
              <w:t>m</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i</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n</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position w:val="1"/>
                <w:sz w:val="18"/>
                <w:szCs w:val="18"/>
              </w:rPr>
              <w:t>u</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u</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da</w:t>
            </w:r>
            <w:r w:rsidRPr="000D3545">
              <w:rPr>
                <w:rFonts w:ascii="Arial" w:eastAsia="Calibri" w:hAnsi="Arial" w:cs="Arial"/>
                <w:spacing w:val="5"/>
                <w:position w:val="1"/>
                <w:sz w:val="18"/>
                <w:szCs w:val="18"/>
              </w:rPr>
              <w:t xml:space="preserve"> </w:t>
            </w:r>
            <w:r w:rsidRPr="000D3545">
              <w:rPr>
                <w:rFonts w:ascii="Arial" w:eastAsia="Calibri" w:hAnsi="Arial" w:cs="Arial"/>
                <w:spacing w:val="2"/>
                <w:position w:val="1"/>
                <w:sz w:val="18"/>
                <w:szCs w:val="18"/>
              </w:rPr>
              <w:t>(</w:t>
            </w:r>
            <w:r w:rsidRPr="000D3545">
              <w:rPr>
                <w:rFonts w:ascii="Arial" w:eastAsia="Calibri" w:hAnsi="Arial" w:cs="Arial"/>
                <w:spacing w:val="-7"/>
                <w:position w:val="1"/>
                <w:sz w:val="18"/>
                <w:szCs w:val="18"/>
              </w:rPr>
              <w:t>S</w:t>
            </w:r>
            <w:r w:rsidRPr="000D3545">
              <w:rPr>
                <w:rFonts w:ascii="Arial" w:eastAsia="Calibri" w:hAnsi="Arial" w:cs="Arial"/>
                <w:position w:val="1"/>
                <w:sz w:val="18"/>
                <w:szCs w:val="18"/>
              </w:rPr>
              <w:t>A</w:t>
            </w:r>
            <w:r w:rsidRPr="000D3545">
              <w:rPr>
                <w:rFonts w:ascii="Arial" w:eastAsia="Calibri" w:hAnsi="Arial" w:cs="Arial"/>
                <w:spacing w:val="-2"/>
                <w:position w:val="1"/>
                <w:sz w:val="18"/>
                <w:szCs w:val="18"/>
              </w:rPr>
              <w:t>S</w:t>
            </w:r>
            <w:r w:rsidRPr="000D3545">
              <w:rPr>
                <w:rFonts w:ascii="Arial" w:eastAsia="Calibri" w:hAnsi="Arial" w:cs="Arial"/>
                <w:spacing w:val="1"/>
                <w:position w:val="1"/>
                <w:sz w:val="18"/>
                <w:szCs w:val="18"/>
              </w:rPr>
              <w:t>K</w:t>
            </w:r>
            <w:r w:rsidRPr="000D3545">
              <w:rPr>
                <w:rFonts w:ascii="Arial" w:eastAsia="Calibri" w:hAnsi="Arial" w:cs="Arial"/>
                <w:spacing w:val="2"/>
                <w:position w:val="1"/>
                <w:sz w:val="18"/>
                <w:szCs w:val="18"/>
              </w:rPr>
              <w:t>İ</w:t>
            </w:r>
            <w:r w:rsidRPr="000D3545">
              <w:rPr>
                <w:rFonts w:ascii="Arial" w:eastAsia="Calibri" w:hAnsi="Arial" w:cs="Arial"/>
                <w:position w:val="1"/>
                <w:sz w:val="18"/>
                <w:szCs w:val="18"/>
              </w:rPr>
              <w:t xml:space="preserve">, </w:t>
            </w:r>
            <w:r w:rsidRPr="000D3545">
              <w:rPr>
                <w:rFonts w:ascii="Arial" w:eastAsia="Calibri" w:hAnsi="Arial" w:cs="Arial"/>
                <w:spacing w:val="-2"/>
                <w:position w:val="1"/>
                <w:sz w:val="18"/>
                <w:szCs w:val="18"/>
              </w:rPr>
              <w:t>Y</w:t>
            </w:r>
            <w:r w:rsidRPr="000D3545">
              <w:rPr>
                <w:rFonts w:ascii="Arial" w:eastAsia="Calibri" w:hAnsi="Arial" w:cs="Arial"/>
                <w:spacing w:val="2"/>
                <w:position w:val="1"/>
                <w:sz w:val="18"/>
                <w:szCs w:val="18"/>
              </w:rPr>
              <w:t>E</w:t>
            </w:r>
            <w:r w:rsidRPr="000D3545">
              <w:rPr>
                <w:rFonts w:ascii="Arial" w:eastAsia="Calibri" w:hAnsi="Arial" w:cs="Arial"/>
                <w:spacing w:val="-2"/>
                <w:position w:val="1"/>
                <w:sz w:val="18"/>
                <w:szCs w:val="18"/>
              </w:rPr>
              <w:t>D</w:t>
            </w:r>
            <w:r w:rsidRPr="000D3545">
              <w:rPr>
                <w:rFonts w:ascii="Arial" w:eastAsia="Calibri" w:hAnsi="Arial" w:cs="Arial"/>
                <w:position w:val="1"/>
                <w:sz w:val="18"/>
                <w:szCs w:val="18"/>
              </w:rPr>
              <w:t>A</w:t>
            </w:r>
            <w:r w:rsidRPr="000D3545">
              <w:rPr>
                <w:rFonts w:ascii="Arial" w:eastAsia="Calibri" w:hAnsi="Arial" w:cs="Arial"/>
                <w:spacing w:val="-2"/>
                <w:position w:val="1"/>
                <w:sz w:val="18"/>
                <w:szCs w:val="18"/>
              </w:rPr>
              <w:t>Ş</w:t>
            </w:r>
            <w:r w:rsidRPr="000D3545">
              <w:rPr>
                <w:rFonts w:ascii="Arial" w:eastAsia="Calibri" w:hAnsi="Arial" w:cs="Arial"/>
                <w:position w:val="1"/>
                <w:sz w:val="18"/>
                <w:szCs w:val="18"/>
              </w:rPr>
              <w:t>,</w:t>
            </w:r>
            <w:r w:rsidRPr="000D3545">
              <w:rPr>
                <w:rFonts w:ascii="Arial" w:eastAsia="Calibri" w:hAnsi="Arial" w:cs="Arial"/>
                <w:spacing w:val="5"/>
                <w:position w:val="1"/>
                <w:sz w:val="18"/>
                <w:szCs w:val="18"/>
              </w:rPr>
              <w:t xml:space="preserve"> </w:t>
            </w:r>
            <w:r w:rsidRPr="000D3545">
              <w:rPr>
                <w:rFonts w:ascii="Arial" w:eastAsia="Calibri" w:hAnsi="Arial" w:cs="Arial"/>
                <w:spacing w:val="-1"/>
                <w:w w:val="101"/>
                <w:position w:val="1"/>
                <w:sz w:val="18"/>
                <w:szCs w:val="18"/>
              </w:rPr>
              <w:t>v</w:t>
            </w:r>
            <w:r w:rsidRPr="000D3545">
              <w:rPr>
                <w:rFonts w:ascii="Arial" w:eastAsia="Calibri" w:hAnsi="Arial" w:cs="Arial"/>
                <w:w w:val="101"/>
                <w:position w:val="1"/>
                <w:sz w:val="18"/>
                <w:szCs w:val="18"/>
              </w:rPr>
              <w:t>b</w:t>
            </w:r>
            <w:r w:rsidRPr="000D3545">
              <w:rPr>
                <w:rFonts w:ascii="Arial" w:eastAsia="Calibri" w:hAnsi="Arial" w:cs="Arial"/>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o</w:t>
            </w:r>
            <w:r w:rsidRPr="000D3545">
              <w:rPr>
                <w:rFonts w:ascii="Arial" w:eastAsia="Calibri" w:hAnsi="Arial" w:cs="Arial"/>
                <w:spacing w:val="-4"/>
                <w:sz w:val="18"/>
                <w:szCs w:val="18"/>
              </w:rPr>
              <w:t>ğ</w:t>
            </w:r>
            <w:r w:rsidRPr="000D3545">
              <w:rPr>
                <w:rFonts w:ascii="Arial" w:eastAsia="Calibri" w:hAnsi="Arial" w:cs="Arial"/>
                <w:sz w:val="18"/>
                <w:szCs w:val="18"/>
              </w:rPr>
              <w:t>un</w:t>
            </w:r>
            <w:r w:rsidRPr="000D3545">
              <w:rPr>
                <w:rFonts w:ascii="Arial" w:eastAsia="Calibri" w:hAnsi="Arial" w:cs="Arial"/>
                <w:spacing w:val="3"/>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pacing w:val="-1"/>
                <w:sz w:val="18"/>
                <w:szCs w:val="18"/>
              </w:rPr>
              <w:t>ara</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8"/>
                <w:sz w:val="18"/>
                <w:szCs w:val="18"/>
              </w:rPr>
              <w:t xml:space="preserve"> </w:t>
            </w:r>
            <w:proofErr w:type="gramStart"/>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k</w:t>
            </w:r>
            <w:r w:rsidRPr="000D3545">
              <w:rPr>
                <w:rFonts w:ascii="Arial" w:eastAsia="Calibri" w:hAnsi="Arial" w:cs="Arial"/>
                <w:spacing w:val="-6"/>
                <w:w w:val="101"/>
                <w:sz w:val="18"/>
                <w:szCs w:val="18"/>
              </w:rPr>
              <w:t>a</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da</w:t>
            </w:r>
            <w:proofErr w:type="gramEnd"/>
            <w:r w:rsidRPr="000D3545">
              <w:rPr>
                <w:rFonts w:ascii="Arial" w:eastAsia="Calibri" w:hAnsi="Arial" w:cs="Arial"/>
                <w:w w:val="101"/>
                <w:sz w:val="18"/>
                <w:szCs w:val="18"/>
              </w:rPr>
              <w:t xml:space="preserve"> </w:t>
            </w:r>
            <w:r w:rsidRPr="000D3545">
              <w:rPr>
                <w:rFonts w:ascii="Arial" w:eastAsia="Calibri" w:hAnsi="Arial" w:cs="Arial"/>
                <w:spacing w:val="2"/>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ış</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ş</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w:t>
            </w:r>
            <w:r w:rsidRPr="000D3545">
              <w:rPr>
                <w:rFonts w:ascii="Arial" w:eastAsia="Calibri" w:hAnsi="Arial" w:cs="Arial"/>
                <w:spacing w:val="-5"/>
                <w:sz w:val="18"/>
                <w:szCs w:val="18"/>
              </w:rPr>
              <w:t>z</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6"/>
                <w:sz w:val="18"/>
                <w:szCs w:val="18"/>
              </w:rPr>
              <w:t>a</w:t>
            </w:r>
            <w:r w:rsidRPr="000D3545">
              <w:rPr>
                <w:rFonts w:ascii="Arial" w:eastAsia="Calibri" w:hAnsi="Arial" w:cs="Arial"/>
                <w:spacing w:val="2"/>
                <w:sz w:val="18"/>
                <w:szCs w:val="18"/>
              </w:rPr>
              <w:t>f</w:t>
            </w:r>
            <w:r w:rsidRPr="000D3545">
              <w:rPr>
                <w:rFonts w:ascii="Arial" w:eastAsia="Calibri" w:hAnsi="Arial" w:cs="Arial"/>
                <w:sz w:val="18"/>
                <w:szCs w:val="18"/>
              </w:rPr>
              <w:t>ö</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er</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v</w:t>
            </w:r>
            <w:r w:rsidRPr="000D3545">
              <w:rPr>
                <w:rFonts w:ascii="Arial" w:eastAsia="Calibri" w:hAnsi="Arial" w:cs="Arial"/>
                <w:spacing w:val="-5"/>
                <w:sz w:val="18"/>
                <w:szCs w:val="18"/>
              </w:rPr>
              <w:t>b</w:t>
            </w:r>
            <w:r w:rsidRPr="000D3545">
              <w:rPr>
                <w:rFonts w:ascii="Arial" w:eastAsia="Calibri" w:hAnsi="Arial" w:cs="Arial"/>
                <w:spacing w:val="2"/>
                <w:sz w:val="18"/>
                <w:szCs w:val="18"/>
              </w:rPr>
              <w:t>.</w:t>
            </w:r>
            <w:r w:rsidRPr="000D3545">
              <w:rPr>
                <w:rFonts w:ascii="Arial" w:eastAsia="Calibri" w:hAnsi="Arial" w:cs="Arial"/>
                <w:sz w:val="18"/>
                <w:szCs w:val="18"/>
              </w:rPr>
              <w:t xml:space="preserve">) </w:t>
            </w:r>
            <w:r w:rsidRPr="000D3545">
              <w:rPr>
                <w:rFonts w:ascii="Arial" w:eastAsia="Calibri" w:hAnsi="Arial" w:cs="Arial"/>
                <w:spacing w:val="5"/>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pacing w:val="1"/>
                <w:sz w:val="18"/>
                <w:szCs w:val="18"/>
              </w:rPr>
              <w:t>ts</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9"/>
                <w:sz w:val="18"/>
                <w:szCs w:val="18"/>
              </w:rPr>
              <w:t xml:space="preserve"> </w:t>
            </w:r>
            <w:r w:rsidRPr="000D3545">
              <w:rPr>
                <w:rFonts w:ascii="Arial" w:eastAsia="Calibri" w:hAnsi="Arial" w:cs="Arial"/>
                <w:spacing w:val="-5"/>
                <w:w w:val="101"/>
                <w:sz w:val="18"/>
                <w:szCs w:val="18"/>
              </w:rPr>
              <w:t>h</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2"/>
                <w:w w:val="101"/>
                <w:sz w:val="18"/>
                <w:szCs w:val="18"/>
              </w:rPr>
              <w:t>m</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t</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z w:val="18"/>
                <w:szCs w:val="18"/>
              </w:rPr>
              <w:t>p</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9"/>
                <w:sz w:val="18"/>
                <w:szCs w:val="18"/>
              </w:rPr>
              <w:t xml:space="preserve"> </w:t>
            </w:r>
            <w:r w:rsidRPr="000D3545">
              <w:rPr>
                <w:rFonts w:ascii="Arial" w:eastAsia="Calibri" w:hAnsi="Arial" w:cs="Arial"/>
                <w:sz w:val="18"/>
                <w:szCs w:val="18"/>
              </w:rPr>
              <w:t>d</w:t>
            </w:r>
            <w:r w:rsidRPr="000D3545">
              <w:rPr>
                <w:rFonts w:ascii="Arial" w:eastAsia="Calibri" w:hAnsi="Arial" w:cs="Arial"/>
                <w:spacing w:val="-4"/>
                <w:sz w:val="18"/>
                <w:szCs w:val="18"/>
              </w:rPr>
              <w:t>e</w:t>
            </w:r>
            <w:r w:rsidRPr="000D3545">
              <w:rPr>
                <w:rFonts w:ascii="Arial" w:eastAsia="Calibri" w:hAnsi="Arial" w:cs="Arial"/>
                <w:sz w:val="18"/>
                <w:szCs w:val="18"/>
              </w:rPr>
              <w:t>ğe</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en</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13"/>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z</w:t>
            </w:r>
            <w:r w:rsidRPr="000D3545">
              <w:rPr>
                <w:rFonts w:ascii="Arial" w:eastAsia="Calibri" w:hAnsi="Arial" w:cs="Arial"/>
                <w:spacing w:val="1"/>
                <w:sz w:val="18"/>
                <w:szCs w:val="18"/>
              </w:rPr>
              <w:t>l</w:t>
            </w:r>
            <w:r w:rsidRPr="000D3545">
              <w:rPr>
                <w:rFonts w:ascii="Arial" w:eastAsia="Calibri" w:hAnsi="Arial" w:cs="Arial"/>
                <w:sz w:val="18"/>
                <w:szCs w:val="18"/>
              </w:rPr>
              <w:t>en</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4"/>
                <w:sz w:val="18"/>
                <w:szCs w:val="18"/>
              </w:rPr>
              <w:t>s</w:t>
            </w:r>
            <w:r w:rsidRPr="000D3545">
              <w:rPr>
                <w:rFonts w:ascii="Arial" w:eastAsia="Calibri" w:hAnsi="Arial" w:cs="Arial"/>
                <w:sz w:val="18"/>
                <w:szCs w:val="18"/>
              </w:rPr>
              <w:t>i</w:t>
            </w:r>
            <w:r w:rsidRPr="000D3545">
              <w:rPr>
                <w:rFonts w:ascii="Arial" w:eastAsia="Calibri" w:hAnsi="Arial" w:cs="Arial"/>
                <w:spacing w:val="11"/>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4"/>
                <w:sz w:val="18"/>
                <w:szCs w:val="18"/>
              </w:rPr>
              <w:t>s</w:t>
            </w:r>
            <w:r w:rsidRPr="000D3545">
              <w:rPr>
                <w:rFonts w:ascii="Arial" w:eastAsia="Calibri" w:hAnsi="Arial" w:cs="Arial"/>
                <w:sz w:val="18"/>
                <w:szCs w:val="18"/>
              </w:rPr>
              <w:t>un</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w w:val="101"/>
                <w:sz w:val="18"/>
                <w:szCs w:val="18"/>
              </w:rPr>
              <w:t>h</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z w:val="18"/>
                <w:szCs w:val="18"/>
              </w:rPr>
              <w:t>n</w:t>
            </w:r>
            <w:r w:rsidRPr="000D3545">
              <w:rPr>
                <w:rFonts w:ascii="Arial" w:eastAsia="Calibri" w:hAnsi="Arial" w:cs="Arial"/>
                <w:spacing w:val="1"/>
                <w:sz w:val="18"/>
                <w:szCs w:val="18"/>
              </w:rPr>
              <w:t>it</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z w:val="18"/>
                <w:szCs w:val="18"/>
              </w:rPr>
              <w:t>ği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on</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da</w:t>
            </w:r>
            <w:r w:rsidRPr="000D3545">
              <w:rPr>
                <w:rFonts w:ascii="Arial" w:eastAsia="Calibri" w:hAnsi="Arial" w:cs="Arial"/>
                <w:spacing w:val="10"/>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en</w:t>
            </w:r>
            <w:r w:rsidRPr="000D3545">
              <w:rPr>
                <w:rFonts w:ascii="Arial" w:eastAsia="Calibri" w:hAnsi="Arial" w:cs="Arial"/>
                <w:spacing w:val="-3"/>
                <w:sz w:val="18"/>
                <w:szCs w:val="18"/>
              </w:rPr>
              <w:t>t</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3"/>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9"/>
                <w:sz w:val="18"/>
                <w:szCs w:val="18"/>
              </w:rPr>
              <w:t xml:space="preserve"> </w:t>
            </w:r>
            <w:r w:rsidRPr="000D3545">
              <w:rPr>
                <w:rFonts w:ascii="Arial" w:eastAsia="Calibri" w:hAnsi="Arial" w:cs="Arial"/>
                <w:spacing w:val="-1"/>
                <w:w w:val="101"/>
                <w:sz w:val="18"/>
                <w:szCs w:val="18"/>
              </w:rPr>
              <w:t>ra</w:t>
            </w:r>
            <w:r w:rsidRPr="000D3545">
              <w:rPr>
                <w:rFonts w:ascii="Arial" w:eastAsia="Calibri" w:hAnsi="Arial" w:cs="Arial"/>
                <w:w w:val="101"/>
                <w:sz w:val="18"/>
                <w:szCs w:val="18"/>
              </w:rPr>
              <w:t>h</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tlı</w:t>
            </w:r>
            <w:r w:rsidRPr="000D3545">
              <w:rPr>
                <w:rFonts w:ascii="Arial" w:eastAsia="Calibri" w:hAnsi="Arial" w:cs="Arial"/>
                <w:spacing w:val="-6"/>
                <w:w w:val="101"/>
                <w:sz w:val="18"/>
                <w:szCs w:val="18"/>
              </w:rPr>
              <w:t>k</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a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 xml:space="preserve"> </w:t>
            </w:r>
            <w:r w:rsidRPr="000D3545">
              <w:rPr>
                <w:rFonts w:ascii="Arial" w:eastAsia="Calibri" w:hAnsi="Arial" w:cs="Arial"/>
                <w:sz w:val="18"/>
                <w:szCs w:val="18"/>
              </w:rPr>
              <w:t>ön</w:t>
            </w:r>
            <w:r w:rsidRPr="000D3545">
              <w:rPr>
                <w:rFonts w:ascii="Arial" w:eastAsia="Calibri" w:hAnsi="Arial" w:cs="Arial"/>
                <w:spacing w:val="-5"/>
                <w:sz w:val="18"/>
                <w:szCs w:val="18"/>
              </w:rPr>
              <w:t>c</w:t>
            </w:r>
            <w:r w:rsidRPr="000D3545">
              <w:rPr>
                <w:rFonts w:ascii="Arial" w:eastAsia="Calibri" w:hAnsi="Arial" w:cs="Arial"/>
                <w:sz w:val="18"/>
                <w:szCs w:val="18"/>
              </w:rPr>
              <w:t>e</w:t>
            </w:r>
            <w:r w:rsidRPr="000D3545">
              <w:rPr>
                <w:rFonts w:ascii="Arial" w:eastAsia="Calibri" w:hAnsi="Arial" w:cs="Arial"/>
                <w:spacing w:val="1"/>
                <w:sz w:val="18"/>
                <w:szCs w:val="18"/>
              </w:rPr>
              <w:t>li</w:t>
            </w:r>
            <w:r w:rsidRPr="000D3545">
              <w:rPr>
                <w:rFonts w:ascii="Arial" w:eastAsia="Calibri" w:hAnsi="Arial" w:cs="Arial"/>
                <w:spacing w:val="-6"/>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ya</w:t>
            </w:r>
            <w:r w:rsidRPr="000D3545">
              <w:rPr>
                <w:rFonts w:ascii="Arial" w:eastAsia="Calibri" w:hAnsi="Arial" w:cs="Arial"/>
                <w:sz w:val="18"/>
                <w:szCs w:val="18"/>
              </w:rPr>
              <w:t>p</w:t>
            </w:r>
            <w:r w:rsidRPr="000D3545">
              <w:rPr>
                <w:rFonts w:ascii="Arial" w:eastAsia="Calibri" w:hAnsi="Arial" w:cs="Arial"/>
                <w:spacing w:val="-3"/>
                <w:sz w:val="18"/>
                <w:szCs w:val="18"/>
              </w:rPr>
              <w:t>ı</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z w:val="18"/>
                <w:szCs w:val="18"/>
              </w:rPr>
              <w:t>ı</w:t>
            </w:r>
            <w:r w:rsidRPr="000D3545">
              <w:rPr>
                <w:rFonts w:ascii="Arial" w:eastAsia="Calibri" w:hAnsi="Arial" w:cs="Arial"/>
                <w:spacing w:val="6"/>
                <w:sz w:val="18"/>
                <w:szCs w:val="18"/>
              </w:rPr>
              <w:t xml:space="preserve"> </w:t>
            </w:r>
            <w:r w:rsidRPr="000D3545">
              <w:rPr>
                <w:rFonts w:ascii="Arial" w:eastAsia="Calibri" w:hAnsi="Arial" w:cs="Arial"/>
                <w:sz w:val="18"/>
                <w:szCs w:val="18"/>
              </w:rPr>
              <w:t>ge</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z w:val="18"/>
                <w:szCs w:val="18"/>
              </w:rPr>
              <w:t>e</w:t>
            </w:r>
            <w:r w:rsidRPr="000D3545">
              <w:rPr>
                <w:rFonts w:ascii="Arial" w:eastAsia="Calibri" w:hAnsi="Arial" w:cs="Arial"/>
                <w:spacing w:val="7"/>
                <w:sz w:val="18"/>
                <w:szCs w:val="18"/>
              </w:rPr>
              <w:t xml:space="preserve"> </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pacing w:val="1"/>
                <w:sz w:val="18"/>
                <w:szCs w:val="18"/>
              </w:rPr>
              <w:t>i</w:t>
            </w:r>
            <w:r w:rsidRPr="000D3545">
              <w:rPr>
                <w:rFonts w:ascii="Arial" w:eastAsia="Calibri" w:hAnsi="Arial" w:cs="Arial"/>
                <w:sz w:val="18"/>
                <w:szCs w:val="18"/>
              </w:rPr>
              <w:t xml:space="preserve">r </w:t>
            </w:r>
            <w:r w:rsidRPr="000D3545">
              <w:rPr>
                <w:rFonts w:ascii="Arial" w:eastAsia="Calibri" w:hAnsi="Arial" w:cs="Arial"/>
                <w:w w:val="101"/>
                <w:sz w:val="18"/>
                <w:szCs w:val="18"/>
              </w:rPr>
              <w:t>gö</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ü</w:t>
            </w:r>
            <w:r w:rsidRPr="000D3545">
              <w:rPr>
                <w:rFonts w:ascii="Arial" w:eastAsia="Calibri" w:hAnsi="Arial" w:cs="Arial"/>
                <w:w w:val="101"/>
                <w:sz w:val="18"/>
                <w:szCs w:val="18"/>
              </w:rPr>
              <w:t xml:space="preserve">ş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6"/>
                <w:sz w:val="18"/>
                <w:szCs w:val="18"/>
              </w:rPr>
              <w:t xml:space="preserve">k </w:t>
            </w:r>
            <w:r w:rsidRPr="000D3545">
              <w:rPr>
                <w:rFonts w:ascii="Arial" w:eastAsia="Calibri" w:hAnsi="Arial" w:cs="Arial"/>
                <w:spacing w:val="2"/>
                <w:sz w:val="18"/>
                <w:szCs w:val="18"/>
              </w:rPr>
              <w:t>(</w:t>
            </w:r>
            <w:r w:rsidRPr="000D3545">
              <w:rPr>
                <w:rFonts w:ascii="Arial" w:eastAsia="Calibri" w:hAnsi="Arial" w:cs="Arial"/>
                <w:sz w:val="18"/>
                <w:szCs w:val="18"/>
              </w:rPr>
              <w:t>an</w:t>
            </w:r>
            <w:r w:rsidRPr="000D3545">
              <w:rPr>
                <w:rFonts w:ascii="Arial" w:eastAsia="Calibri" w:hAnsi="Arial" w:cs="Arial"/>
                <w:spacing w:val="-1"/>
                <w:sz w:val="18"/>
                <w:szCs w:val="18"/>
              </w:rPr>
              <w:t>k</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13"/>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b.</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w w:val="101"/>
                <w:sz w:val="18"/>
                <w:szCs w:val="18"/>
              </w:rPr>
              <w:t>ö</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t</w:t>
            </w:r>
            <w:r w:rsidRPr="000D3545">
              <w:rPr>
                <w:rFonts w:ascii="Arial" w:eastAsia="Calibri" w:hAnsi="Arial" w:cs="Arial"/>
                <w:w w:val="101"/>
                <w:sz w:val="18"/>
                <w:szCs w:val="18"/>
              </w:rPr>
              <w:t>e</w:t>
            </w:r>
            <w:r w:rsidRPr="000D3545">
              <w:rPr>
                <w:rFonts w:ascii="Arial" w:eastAsia="Calibri" w:hAnsi="Arial" w:cs="Arial"/>
                <w:spacing w:val="-6"/>
                <w:w w:val="101"/>
                <w:sz w:val="18"/>
                <w:szCs w:val="18"/>
              </w:rPr>
              <w:t>m</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p>
        </w:tc>
        <w:tc>
          <w:tcPr>
            <w:tcW w:w="1132" w:type="dxa"/>
            <w:shd w:val="clear" w:color="auto" w:fill="auto"/>
          </w:tcPr>
          <w:p w14:paraId="55D38AD8" w14:textId="6ED383F7" w:rsidR="00173206" w:rsidRPr="000D3545" w:rsidRDefault="00173206" w:rsidP="00173206">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4</w:t>
            </w:r>
          </w:p>
        </w:tc>
        <w:tc>
          <w:tcPr>
            <w:tcW w:w="3050" w:type="dxa"/>
            <w:vMerge/>
            <w:shd w:val="clear" w:color="auto" w:fill="auto"/>
          </w:tcPr>
          <w:p w14:paraId="2F827223" w14:textId="77777777" w:rsidR="00173206" w:rsidRPr="000D3545" w:rsidRDefault="00173206" w:rsidP="00173206">
            <w:pPr>
              <w:numPr>
                <w:ilvl w:val="0"/>
                <w:numId w:val="54"/>
              </w:numPr>
              <w:ind w:left="237" w:hanging="237"/>
              <w:rPr>
                <w:rFonts w:ascii="Arial" w:hAnsi="Arial" w:cs="Arial"/>
                <w:sz w:val="18"/>
                <w:szCs w:val="18"/>
              </w:rPr>
            </w:pPr>
          </w:p>
        </w:tc>
        <w:tc>
          <w:tcPr>
            <w:tcW w:w="2756" w:type="dxa"/>
            <w:vMerge/>
          </w:tcPr>
          <w:p w14:paraId="3A61713F" w14:textId="77777777" w:rsidR="00173206" w:rsidRPr="000D3545" w:rsidRDefault="00173206" w:rsidP="00173206">
            <w:pPr>
              <w:numPr>
                <w:ilvl w:val="0"/>
                <w:numId w:val="54"/>
              </w:numPr>
              <w:ind w:left="237" w:hanging="237"/>
              <w:rPr>
                <w:rFonts w:ascii="Arial" w:hAnsi="Arial" w:cs="Arial"/>
                <w:sz w:val="18"/>
                <w:szCs w:val="18"/>
              </w:rPr>
            </w:pPr>
          </w:p>
        </w:tc>
        <w:tc>
          <w:tcPr>
            <w:tcW w:w="2563" w:type="dxa"/>
            <w:vMerge/>
            <w:shd w:val="clear" w:color="auto" w:fill="auto"/>
          </w:tcPr>
          <w:p w14:paraId="47425122" w14:textId="77777777" w:rsidR="00173206" w:rsidRPr="000D3545" w:rsidRDefault="00173206" w:rsidP="00173206">
            <w:pPr>
              <w:numPr>
                <w:ilvl w:val="0"/>
                <w:numId w:val="54"/>
              </w:numPr>
              <w:ind w:left="237" w:hanging="237"/>
              <w:rPr>
                <w:rFonts w:ascii="Arial" w:hAnsi="Arial" w:cs="Arial"/>
                <w:sz w:val="18"/>
                <w:szCs w:val="18"/>
              </w:rPr>
            </w:pPr>
          </w:p>
        </w:tc>
      </w:tr>
      <w:tr w:rsidR="00173206" w:rsidRPr="000D3545" w14:paraId="7EFF1099" w14:textId="77777777" w:rsidTr="00DC103D">
        <w:tc>
          <w:tcPr>
            <w:tcW w:w="14560" w:type="dxa"/>
            <w:gridSpan w:val="5"/>
            <w:shd w:val="clear" w:color="auto" w:fill="D5DCE4"/>
          </w:tcPr>
          <w:p w14:paraId="311147DF" w14:textId="2B8D0FD1" w:rsidR="00173206" w:rsidRPr="000D3545" w:rsidRDefault="00173206" w:rsidP="00596EB5">
            <w:pPr>
              <w:pStyle w:val="Standard"/>
              <w:tabs>
                <w:tab w:val="left" w:pos="2340"/>
              </w:tabs>
              <w:spacing w:after="0" w:line="240" w:lineRule="auto"/>
              <w:rPr>
                <w:rFonts w:ascii="Arial" w:eastAsia="Times New Roman" w:hAnsi="Arial" w:cs="Arial"/>
                <w:sz w:val="20"/>
                <w:szCs w:val="20"/>
              </w:rPr>
            </w:pPr>
            <w:r w:rsidRPr="000D3545">
              <w:rPr>
                <w:rFonts w:ascii="Arial" w:eastAsia="Times New Roman" w:hAnsi="Arial" w:cs="Verdana"/>
                <w:b/>
                <w:bCs/>
                <w:color w:val="000000"/>
                <w:sz w:val="20"/>
                <w:szCs w:val="20"/>
                <w:lang w:eastAsia="da-DK"/>
              </w:rPr>
              <w:t>Hedef 6.1.2:</w:t>
            </w:r>
            <w:r w:rsidRPr="000D3545">
              <w:rPr>
                <w:rFonts w:ascii="Arial" w:eastAsia="Times New Roman" w:hAnsi="Arial" w:cs="Verdana"/>
                <w:color w:val="000000"/>
                <w:sz w:val="20"/>
                <w:szCs w:val="20"/>
                <w:lang w:eastAsia="da-DK"/>
              </w:rPr>
              <w:t xml:space="preserve"> </w:t>
            </w:r>
            <w:r w:rsidRPr="000D3545">
              <w:rPr>
                <w:rFonts w:ascii="Arial" w:eastAsia="Calibri" w:hAnsi="Arial" w:cs="Arial"/>
                <w:spacing w:val="1"/>
                <w:w w:val="101"/>
                <w:position w:val="1"/>
                <w:sz w:val="20"/>
                <w:szCs w:val="20"/>
              </w:rPr>
              <w:t>K</w:t>
            </w:r>
            <w:r w:rsidRPr="000D3545">
              <w:rPr>
                <w:rFonts w:ascii="Arial" w:eastAsia="Calibri" w:hAnsi="Arial" w:cs="Arial"/>
                <w:spacing w:val="-1"/>
                <w:w w:val="101"/>
                <w:position w:val="1"/>
                <w:sz w:val="20"/>
                <w:szCs w:val="20"/>
              </w:rPr>
              <w:t>a</w:t>
            </w:r>
            <w:r w:rsidRPr="000D3545">
              <w:rPr>
                <w:rFonts w:ascii="Arial" w:eastAsia="Calibri" w:hAnsi="Arial" w:cs="Arial"/>
                <w:w w:val="101"/>
                <w:position w:val="1"/>
                <w:sz w:val="20"/>
                <w:szCs w:val="20"/>
              </w:rPr>
              <w:t>d</w:t>
            </w:r>
            <w:r w:rsidRPr="000D3545">
              <w:rPr>
                <w:rFonts w:ascii="Arial" w:eastAsia="Calibri" w:hAnsi="Arial" w:cs="Arial"/>
                <w:spacing w:val="-3"/>
                <w:w w:val="101"/>
                <w:position w:val="1"/>
                <w:sz w:val="20"/>
                <w:szCs w:val="20"/>
              </w:rPr>
              <w:t>ı</w:t>
            </w:r>
            <w:r w:rsidRPr="000D3545">
              <w:rPr>
                <w:rFonts w:ascii="Arial" w:eastAsia="Calibri" w:hAnsi="Arial" w:cs="Arial"/>
                <w:w w:val="101"/>
                <w:position w:val="1"/>
                <w:sz w:val="20"/>
                <w:szCs w:val="20"/>
              </w:rPr>
              <w:t>n</w:t>
            </w:r>
            <w:r w:rsidRPr="000D3545">
              <w:rPr>
                <w:rFonts w:ascii="Arial" w:eastAsia="Calibri" w:hAnsi="Arial" w:cs="Arial"/>
                <w:spacing w:val="1"/>
                <w:w w:val="101"/>
                <w:position w:val="1"/>
                <w:sz w:val="20"/>
                <w:szCs w:val="20"/>
              </w:rPr>
              <w:t>l</w:t>
            </w:r>
            <w:r w:rsidRPr="000D3545">
              <w:rPr>
                <w:rFonts w:ascii="Arial" w:eastAsia="Calibri" w:hAnsi="Arial" w:cs="Arial"/>
                <w:spacing w:val="-1"/>
                <w:w w:val="101"/>
                <w:position w:val="1"/>
                <w:sz w:val="20"/>
                <w:szCs w:val="20"/>
              </w:rPr>
              <w:t>ar</w:t>
            </w:r>
            <w:r w:rsidRPr="000D3545">
              <w:rPr>
                <w:rFonts w:ascii="Arial" w:eastAsia="Calibri" w:hAnsi="Arial" w:cs="Arial"/>
                <w:spacing w:val="-3"/>
                <w:w w:val="101"/>
                <w:position w:val="1"/>
                <w:sz w:val="20"/>
                <w:szCs w:val="20"/>
              </w:rPr>
              <w:t>ı</w:t>
            </w:r>
            <w:r w:rsidRPr="000D3545">
              <w:rPr>
                <w:rFonts w:ascii="Arial" w:eastAsia="Calibri" w:hAnsi="Arial" w:cs="Arial"/>
                <w:w w:val="101"/>
                <w:position w:val="1"/>
                <w:sz w:val="20"/>
                <w:szCs w:val="20"/>
              </w:rPr>
              <w:t>n</w:t>
            </w:r>
            <w:r w:rsidRPr="000D3545">
              <w:rPr>
                <w:rFonts w:ascii="Arial" w:eastAsia="Calibri" w:hAnsi="Arial" w:cs="Arial"/>
                <w:sz w:val="20"/>
                <w:szCs w:val="20"/>
              </w:rPr>
              <w:t xml:space="preserve"> </w:t>
            </w:r>
            <w:r w:rsidRPr="000D3545">
              <w:rPr>
                <w:rFonts w:ascii="Arial" w:eastAsia="Calibri" w:hAnsi="Arial" w:cs="Arial"/>
                <w:spacing w:val="1"/>
                <w:sz w:val="20"/>
                <w:szCs w:val="20"/>
              </w:rPr>
              <w:t>t</w:t>
            </w:r>
            <w:r w:rsidRPr="000D3545">
              <w:rPr>
                <w:rFonts w:ascii="Arial" w:eastAsia="Calibri" w:hAnsi="Arial" w:cs="Arial"/>
                <w:sz w:val="20"/>
                <w:szCs w:val="20"/>
              </w:rPr>
              <w:t>e</w:t>
            </w:r>
            <w:r w:rsidRPr="000D3545">
              <w:rPr>
                <w:rFonts w:ascii="Arial" w:eastAsia="Calibri" w:hAnsi="Arial" w:cs="Arial"/>
                <w:spacing w:val="-2"/>
                <w:sz w:val="20"/>
                <w:szCs w:val="20"/>
              </w:rPr>
              <w:t>m</w:t>
            </w:r>
            <w:r w:rsidRPr="000D3545">
              <w:rPr>
                <w:rFonts w:ascii="Arial" w:eastAsia="Calibri" w:hAnsi="Arial" w:cs="Arial"/>
                <w:spacing w:val="-4"/>
                <w:sz w:val="20"/>
                <w:szCs w:val="20"/>
              </w:rPr>
              <w:t>e</w:t>
            </w:r>
            <w:r w:rsidRPr="000D3545">
              <w:rPr>
                <w:rFonts w:ascii="Arial" w:eastAsia="Calibri" w:hAnsi="Arial" w:cs="Arial"/>
                <w:sz w:val="20"/>
                <w:szCs w:val="20"/>
              </w:rPr>
              <w:t>l</w:t>
            </w:r>
            <w:r w:rsidRPr="000D3545">
              <w:rPr>
                <w:rFonts w:ascii="Arial" w:eastAsia="Calibri" w:hAnsi="Arial" w:cs="Arial"/>
                <w:spacing w:val="8"/>
                <w:sz w:val="20"/>
                <w:szCs w:val="20"/>
              </w:rPr>
              <w:t xml:space="preserve"> </w:t>
            </w:r>
            <w:r w:rsidRPr="000D3545">
              <w:rPr>
                <w:rFonts w:ascii="Arial" w:eastAsia="Calibri" w:hAnsi="Arial" w:cs="Arial"/>
                <w:spacing w:val="-1"/>
                <w:w w:val="101"/>
                <w:sz w:val="20"/>
                <w:szCs w:val="20"/>
              </w:rPr>
              <w:t>k</w:t>
            </w:r>
            <w:r w:rsidRPr="000D3545">
              <w:rPr>
                <w:rFonts w:ascii="Arial" w:eastAsia="Calibri" w:hAnsi="Arial" w:cs="Arial"/>
                <w:spacing w:val="-4"/>
                <w:w w:val="101"/>
                <w:sz w:val="20"/>
                <w:szCs w:val="20"/>
              </w:rPr>
              <w:t>e</w:t>
            </w:r>
            <w:r w:rsidRPr="000D3545">
              <w:rPr>
                <w:rFonts w:ascii="Arial" w:eastAsia="Calibri" w:hAnsi="Arial" w:cs="Arial"/>
                <w:w w:val="101"/>
                <w:sz w:val="20"/>
                <w:szCs w:val="20"/>
              </w:rPr>
              <w:t>n</w:t>
            </w:r>
            <w:r w:rsidRPr="000D3545">
              <w:rPr>
                <w:rFonts w:ascii="Arial" w:eastAsia="Calibri" w:hAnsi="Arial" w:cs="Arial"/>
                <w:spacing w:val="1"/>
                <w:w w:val="101"/>
                <w:sz w:val="20"/>
                <w:szCs w:val="20"/>
              </w:rPr>
              <w:t>t</w:t>
            </w:r>
            <w:r w:rsidRPr="000D3545">
              <w:rPr>
                <w:rFonts w:ascii="Arial" w:eastAsia="Calibri" w:hAnsi="Arial" w:cs="Arial"/>
                <w:spacing w:val="-4"/>
                <w:w w:val="101"/>
                <w:sz w:val="20"/>
                <w:szCs w:val="20"/>
              </w:rPr>
              <w:t>s</w:t>
            </w:r>
            <w:r w:rsidRPr="000D3545">
              <w:rPr>
                <w:rFonts w:ascii="Arial" w:eastAsia="Calibri" w:hAnsi="Arial" w:cs="Arial"/>
                <w:w w:val="101"/>
                <w:sz w:val="20"/>
                <w:szCs w:val="20"/>
              </w:rPr>
              <w:t>el h</w:t>
            </w:r>
            <w:r w:rsidRPr="000D3545">
              <w:rPr>
                <w:rFonts w:ascii="Arial" w:eastAsia="Calibri" w:hAnsi="Arial" w:cs="Arial"/>
                <w:spacing w:val="1"/>
                <w:w w:val="101"/>
                <w:sz w:val="20"/>
                <w:szCs w:val="20"/>
              </w:rPr>
              <w:t>i</w:t>
            </w:r>
            <w:r w:rsidRPr="000D3545">
              <w:rPr>
                <w:rFonts w:ascii="Arial" w:eastAsia="Calibri" w:hAnsi="Arial" w:cs="Arial"/>
                <w:w w:val="101"/>
                <w:sz w:val="20"/>
                <w:szCs w:val="20"/>
              </w:rPr>
              <w:t>z</w:t>
            </w:r>
            <w:r w:rsidRPr="000D3545">
              <w:rPr>
                <w:rFonts w:ascii="Arial" w:eastAsia="Calibri" w:hAnsi="Arial" w:cs="Arial"/>
                <w:spacing w:val="-2"/>
                <w:w w:val="101"/>
                <w:sz w:val="20"/>
                <w:szCs w:val="20"/>
              </w:rPr>
              <w:t>m</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tl</w:t>
            </w:r>
            <w:r w:rsidRPr="000D3545">
              <w:rPr>
                <w:rFonts w:ascii="Arial" w:eastAsia="Calibri" w:hAnsi="Arial" w:cs="Arial"/>
                <w:w w:val="101"/>
                <w:sz w:val="20"/>
                <w:szCs w:val="20"/>
              </w:rPr>
              <w:t>e</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w w:val="101"/>
                <w:sz w:val="20"/>
                <w:szCs w:val="20"/>
              </w:rPr>
              <w:t>n p</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w w:val="101"/>
                <w:sz w:val="20"/>
                <w:szCs w:val="20"/>
              </w:rPr>
              <w:t>n</w:t>
            </w:r>
            <w:r w:rsidRPr="000D3545">
              <w:rPr>
                <w:rFonts w:ascii="Arial" w:eastAsia="Calibri" w:hAnsi="Arial" w:cs="Arial"/>
                <w:spacing w:val="1"/>
                <w:w w:val="101"/>
                <w:sz w:val="20"/>
                <w:szCs w:val="20"/>
              </w:rPr>
              <w:t>l</w:t>
            </w:r>
            <w:r w:rsidRPr="000D3545">
              <w:rPr>
                <w:rFonts w:ascii="Arial" w:eastAsia="Calibri" w:hAnsi="Arial" w:cs="Arial"/>
                <w:spacing w:val="-6"/>
                <w:w w:val="101"/>
                <w:sz w:val="20"/>
                <w:szCs w:val="20"/>
              </w:rPr>
              <w:t>a</w:t>
            </w:r>
            <w:r w:rsidRPr="000D3545">
              <w:rPr>
                <w:rFonts w:ascii="Arial" w:eastAsia="Calibri" w:hAnsi="Arial" w:cs="Arial"/>
                <w:w w:val="101"/>
                <w:sz w:val="20"/>
                <w:szCs w:val="20"/>
              </w:rPr>
              <w:t>n</w:t>
            </w:r>
            <w:r w:rsidRPr="000D3545">
              <w:rPr>
                <w:rFonts w:ascii="Arial" w:eastAsia="Calibri" w:hAnsi="Arial" w:cs="Arial"/>
                <w:spacing w:val="-2"/>
                <w:w w:val="101"/>
                <w:sz w:val="20"/>
                <w:szCs w:val="20"/>
              </w:rPr>
              <w:t>m</w:t>
            </w:r>
            <w:r w:rsidRPr="000D3545">
              <w:rPr>
                <w:rFonts w:ascii="Arial" w:eastAsia="Calibri" w:hAnsi="Arial" w:cs="Arial"/>
                <w:spacing w:val="-1"/>
                <w:w w:val="101"/>
                <w:sz w:val="20"/>
                <w:szCs w:val="20"/>
              </w:rPr>
              <w:t>a</w:t>
            </w:r>
            <w:r w:rsidRPr="000D3545">
              <w:rPr>
                <w:rFonts w:ascii="Arial" w:eastAsia="Calibri" w:hAnsi="Arial" w:cs="Arial"/>
                <w:spacing w:val="-4"/>
                <w:w w:val="101"/>
                <w:sz w:val="20"/>
                <w:szCs w:val="20"/>
              </w:rPr>
              <w:t>s</w:t>
            </w:r>
            <w:r w:rsidRPr="000D3545">
              <w:rPr>
                <w:rFonts w:ascii="Arial" w:eastAsia="Calibri" w:hAnsi="Arial" w:cs="Arial"/>
                <w:spacing w:val="1"/>
                <w:w w:val="101"/>
                <w:sz w:val="20"/>
                <w:szCs w:val="20"/>
              </w:rPr>
              <w:t>ı</w:t>
            </w:r>
            <w:r w:rsidRPr="000D3545">
              <w:rPr>
                <w:rFonts w:ascii="Arial" w:eastAsia="Calibri" w:hAnsi="Arial" w:cs="Arial"/>
                <w:w w:val="101"/>
                <w:sz w:val="20"/>
                <w:szCs w:val="20"/>
              </w:rPr>
              <w:t xml:space="preserve">, </w:t>
            </w:r>
            <w:r w:rsidRPr="000D3545">
              <w:rPr>
                <w:rFonts w:ascii="Arial" w:eastAsia="Calibri" w:hAnsi="Arial" w:cs="Arial"/>
                <w:spacing w:val="1"/>
                <w:sz w:val="20"/>
                <w:szCs w:val="20"/>
              </w:rPr>
              <w:t>i</w:t>
            </w:r>
            <w:r w:rsidRPr="000D3545">
              <w:rPr>
                <w:rFonts w:ascii="Arial" w:eastAsia="Calibri" w:hAnsi="Arial" w:cs="Arial"/>
                <w:sz w:val="20"/>
                <w:szCs w:val="20"/>
              </w:rPr>
              <w:t>z</w:t>
            </w:r>
            <w:r w:rsidRPr="000D3545">
              <w:rPr>
                <w:rFonts w:ascii="Arial" w:eastAsia="Calibri" w:hAnsi="Arial" w:cs="Arial"/>
                <w:spacing w:val="1"/>
                <w:sz w:val="20"/>
                <w:szCs w:val="20"/>
              </w:rPr>
              <w:t>l</w:t>
            </w:r>
            <w:r w:rsidRPr="000D3545">
              <w:rPr>
                <w:rFonts w:ascii="Arial" w:eastAsia="Calibri" w:hAnsi="Arial" w:cs="Arial"/>
                <w:spacing w:val="-4"/>
                <w:sz w:val="20"/>
                <w:szCs w:val="20"/>
              </w:rPr>
              <w:t>e</w:t>
            </w:r>
            <w:r w:rsidRPr="000D3545">
              <w:rPr>
                <w:rFonts w:ascii="Arial" w:eastAsia="Calibri" w:hAnsi="Arial" w:cs="Arial"/>
                <w:sz w:val="20"/>
                <w:szCs w:val="20"/>
              </w:rPr>
              <w:t>n</w:t>
            </w:r>
            <w:r w:rsidRPr="000D3545">
              <w:rPr>
                <w:rFonts w:ascii="Arial" w:eastAsia="Calibri" w:hAnsi="Arial" w:cs="Arial"/>
                <w:spacing w:val="-2"/>
                <w:sz w:val="20"/>
                <w:szCs w:val="20"/>
              </w:rPr>
              <w:t>m</w:t>
            </w:r>
            <w:r w:rsidRPr="000D3545">
              <w:rPr>
                <w:rFonts w:ascii="Arial" w:eastAsia="Calibri" w:hAnsi="Arial" w:cs="Arial"/>
                <w:sz w:val="20"/>
                <w:szCs w:val="20"/>
              </w:rPr>
              <w:t>e</w:t>
            </w:r>
            <w:r w:rsidRPr="000D3545">
              <w:rPr>
                <w:rFonts w:ascii="Arial" w:eastAsia="Calibri" w:hAnsi="Arial" w:cs="Arial"/>
                <w:spacing w:val="-4"/>
                <w:sz w:val="20"/>
                <w:szCs w:val="20"/>
              </w:rPr>
              <w:t>s</w:t>
            </w:r>
            <w:r w:rsidRPr="000D3545">
              <w:rPr>
                <w:rFonts w:ascii="Arial" w:eastAsia="Calibri" w:hAnsi="Arial" w:cs="Arial"/>
                <w:sz w:val="20"/>
                <w:szCs w:val="20"/>
              </w:rPr>
              <w:t>i</w:t>
            </w:r>
            <w:r w:rsidRPr="000D3545">
              <w:rPr>
                <w:rFonts w:ascii="Arial" w:eastAsia="Calibri" w:hAnsi="Arial" w:cs="Arial"/>
                <w:spacing w:val="11"/>
                <w:sz w:val="20"/>
                <w:szCs w:val="20"/>
              </w:rPr>
              <w:t xml:space="preserve"> </w:t>
            </w:r>
            <w:r w:rsidRPr="000D3545">
              <w:rPr>
                <w:rFonts w:ascii="Arial" w:eastAsia="Calibri" w:hAnsi="Arial" w:cs="Arial"/>
                <w:spacing w:val="-6"/>
                <w:w w:val="101"/>
                <w:sz w:val="20"/>
                <w:szCs w:val="20"/>
              </w:rPr>
              <w:t>v</w:t>
            </w:r>
            <w:r w:rsidRPr="000D3545">
              <w:rPr>
                <w:rFonts w:ascii="Arial" w:eastAsia="Calibri" w:hAnsi="Arial" w:cs="Arial"/>
                <w:w w:val="101"/>
                <w:sz w:val="20"/>
                <w:szCs w:val="20"/>
              </w:rPr>
              <w:t>e değe</w:t>
            </w:r>
            <w:r w:rsidRPr="000D3545">
              <w:rPr>
                <w:rFonts w:ascii="Arial" w:eastAsia="Calibri" w:hAnsi="Arial" w:cs="Arial"/>
                <w:spacing w:val="-6"/>
                <w:w w:val="101"/>
                <w:sz w:val="20"/>
                <w:szCs w:val="20"/>
              </w:rPr>
              <w:t>r</w:t>
            </w:r>
            <w:r w:rsidRPr="000D3545">
              <w:rPr>
                <w:rFonts w:ascii="Arial" w:eastAsia="Calibri" w:hAnsi="Arial" w:cs="Arial"/>
                <w:spacing w:val="1"/>
                <w:w w:val="101"/>
                <w:sz w:val="20"/>
                <w:szCs w:val="20"/>
              </w:rPr>
              <w:t>l</w:t>
            </w:r>
            <w:r w:rsidRPr="000D3545">
              <w:rPr>
                <w:rFonts w:ascii="Arial" w:eastAsia="Calibri" w:hAnsi="Arial" w:cs="Arial"/>
                <w:w w:val="101"/>
                <w:sz w:val="20"/>
                <w:szCs w:val="20"/>
              </w:rPr>
              <w:t>e</w:t>
            </w:r>
            <w:r w:rsidRPr="000D3545">
              <w:rPr>
                <w:rFonts w:ascii="Arial" w:eastAsia="Calibri" w:hAnsi="Arial" w:cs="Arial"/>
                <w:spacing w:val="-5"/>
                <w:w w:val="101"/>
                <w:sz w:val="20"/>
                <w:szCs w:val="20"/>
              </w:rPr>
              <w:t>n</w:t>
            </w:r>
            <w:r w:rsidRPr="000D3545">
              <w:rPr>
                <w:rFonts w:ascii="Arial" w:eastAsia="Calibri" w:hAnsi="Arial" w:cs="Arial"/>
                <w:w w:val="101"/>
                <w:sz w:val="20"/>
                <w:szCs w:val="20"/>
              </w:rPr>
              <w:t>d</w:t>
            </w:r>
            <w:r w:rsidRPr="000D3545">
              <w:rPr>
                <w:rFonts w:ascii="Arial" w:eastAsia="Calibri" w:hAnsi="Arial" w:cs="Arial"/>
                <w:spacing w:val="1"/>
                <w:w w:val="101"/>
                <w:sz w:val="20"/>
                <w:szCs w:val="20"/>
              </w:rPr>
              <w:t>i</w:t>
            </w:r>
            <w:r w:rsidRPr="000D3545">
              <w:rPr>
                <w:rFonts w:ascii="Arial" w:eastAsia="Calibri" w:hAnsi="Arial" w:cs="Arial"/>
                <w:spacing w:val="-1"/>
                <w:w w:val="101"/>
                <w:sz w:val="20"/>
                <w:szCs w:val="20"/>
              </w:rPr>
              <w:t>r</w:t>
            </w:r>
            <w:r w:rsidRPr="000D3545">
              <w:rPr>
                <w:rFonts w:ascii="Arial" w:eastAsia="Calibri" w:hAnsi="Arial" w:cs="Arial"/>
                <w:spacing w:val="-3"/>
                <w:w w:val="101"/>
                <w:sz w:val="20"/>
                <w:szCs w:val="20"/>
              </w:rPr>
              <w:t>i</w:t>
            </w:r>
            <w:r w:rsidRPr="000D3545">
              <w:rPr>
                <w:rFonts w:ascii="Arial" w:eastAsia="Calibri" w:hAnsi="Arial" w:cs="Arial"/>
                <w:spacing w:val="1"/>
                <w:w w:val="101"/>
                <w:sz w:val="20"/>
                <w:szCs w:val="20"/>
              </w:rPr>
              <w:t>l</w:t>
            </w:r>
            <w:r w:rsidRPr="000D3545">
              <w:rPr>
                <w:rFonts w:ascii="Arial" w:eastAsia="Calibri" w:hAnsi="Arial" w:cs="Arial"/>
                <w:spacing w:val="-2"/>
                <w:w w:val="101"/>
                <w:sz w:val="20"/>
                <w:szCs w:val="20"/>
              </w:rPr>
              <w:t>m</w:t>
            </w:r>
            <w:r w:rsidRPr="000D3545">
              <w:rPr>
                <w:rFonts w:ascii="Arial" w:eastAsia="Calibri" w:hAnsi="Arial" w:cs="Arial"/>
                <w:w w:val="101"/>
                <w:sz w:val="20"/>
                <w:szCs w:val="20"/>
              </w:rPr>
              <w:t>e</w:t>
            </w:r>
            <w:r w:rsidRPr="000D3545">
              <w:rPr>
                <w:rFonts w:ascii="Arial" w:eastAsia="Calibri" w:hAnsi="Arial" w:cs="Arial"/>
                <w:spacing w:val="-4"/>
                <w:w w:val="101"/>
                <w:sz w:val="20"/>
                <w:szCs w:val="20"/>
              </w:rPr>
              <w:t>s</w:t>
            </w:r>
            <w:r w:rsidRPr="000D3545">
              <w:rPr>
                <w:rFonts w:ascii="Arial" w:eastAsia="Calibri" w:hAnsi="Arial" w:cs="Arial"/>
                <w:w w:val="101"/>
                <w:sz w:val="20"/>
                <w:szCs w:val="20"/>
              </w:rPr>
              <w:t xml:space="preserve">i </w:t>
            </w:r>
            <w:r w:rsidRPr="000D3545">
              <w:rPr>
                <w:rFonts w:ascii="Arial" w:eastAsia="Calibri" w:hAnsi="Arial" w:cs="Arial"/>
                <w:spacing w:val="1"/>
                <w:w w:val="101"/>
                <w:sz w:val="20"/>
                <w:szCs w:val="20"/>
              </w:rPr>
              <w:t>s</w:t>
            </w:r>
            <w:r w:rsidRPr="000D3545">
              <w:rPr>
                <w:rFonts w:ascii="Arial" w:eastAsia="Calibri" w:hAnsi="Arial" w:cs="Arial"/>
                <w:w w:val="101"/>
                <w:sz w:val="20"/>
                <w:szCs w:val="20"/>
              </w:rPr>
              <w:t>ü</w:t>
            </w:r>
            <w:r w:rsidRPr="000D3545">
              <w:rPr>
                <w:rFonts w:ascii="Arial" w:eastAsia="Calibri" w:hAnsi="Arial" w:cs="Arial"/>
                <w:spacing w:val="-1"/>
                <w:w w:val="101"/>
                <w:sz w:val="20"/>
                <w:szCs w:val="20"/>
              </w:rPr>
              <w:t>r</w:t>
            </w:r>
            <w:r w:rsidRPr="000D3545">
              <w:rPr>
                <w:rFonts w:ascii="Arial" w:eastAsia="Calibri" w:hAnsi="Arial" w:cs="Arial"/>
                <w:w w:val="101"/>
                <w:sz w:val="20"/>
                <w:szCs w:val="20"/>
              </w:rPr>
              <w:t>eç</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spacing w:val="-5"/>
                <w:w w:val="101"/>
                <w:sz w:val="20"/>
                <w:szCs w:val="20"/>
              </w:rPr>
              <w:t>n</w:t>
            </w:r>
            <w:r w:rsidRPr="000D3545">
              <w:rPr>
                <w:rFonts w:ascii="Arial" w:eastAsia="Calibri" w:hAnsi="Arial" w:cs="Arial"/>
                <w:w w:val="101"/>
                <w:sz w:val="20"/>
                <w:szCs w:val="20"/>
              </w:rPr>
              <w:t xml:space="preserve">e </w:t>
            </w:r>
            <w:r w:rsidRPr="000D3545">
              <w:rPr>
                <w:rFonts w:ascii="Arial" w:eastAsia="Calibri" w:hAnsi="Arial" w:cs="Arial"/>
                <w:spacing w:val="-1"/>
                <w:sz w:val="20"/>
                <w:szCs w:val="20"/>
              </w:rPr>
              <w:t>ka</w:t>
            </w:r>
            <w:r w:rsidRPr="000D3545">
              <w:rPr>
                <w:rFonts w:ascii="Arial" w:eastAsia="Calibri" w:hAnsi="Arial" w:cs="Arial"/>
                <w:spacing w:val="1"/>
                <w:sz w:val="20"/>
                <w:szCs w:val="20"/>
              </w:rPr>
              <w:t>tı</w:t>
            </w:r>
            <w:r w:rsidRPr="000D3545">
              <w:rPr>
                <w:rFonts w:ascii="Arial" w:eastAsia="Calibri" w:hAnsi="Arial" w:cs="Arial"/>
                <w:spacing w:val="-3"/>
                <w:sz w:val="20"/>
                <w:szCs w:val="20"/>
              </w:rPr>
              <w:t>l</w:t>
            </w:r>
            <w:r w:rsidRPr="000D3545">
              <w:rPr>
                <w:rFonts w:ascii="Arial" w:eastAsia="Calibri" w:hAnsi="Arial" w:cs="Arial"/>
                <w:spacing w:val="1"/>
                <w:sz w:val="20"/>
                <w:szCs w:val="20"/>
              </w:rPr>
              <w:t>ı</w:t>
            </w:r>
            <w:r w:rsidRPr="000D3545">
              <w:rPr>
                <w:rFonts w:ascii="Arial" w:eastAsia="Calibri" w:hAnsi="Arial" w:cs="Arial"/>
                <w:spacing w:val="-2"/>
                <w:sz w:val="20"/>
                <w:szCs w:val="20"/>
              </w:rPr>
              <w:t>m</w:t>
            </w:r>
            <w:r w:rsidRPr="000D3545">
              <w:rPr>
                <w:rFonts w:ascii="Arial" w:eastAsia="Calibri" w:hAnsi="Arial" w:cs="Arial"/>
                <w:spacing w:val="1"/>
                <w:sz w:val="20"/>
                <w:szCs w:val="20"/>
              </w:rPr>
              <w:t>l</w:t>
            </w:r>
            <w:r w:rsidRPr="000D3545">
              <w:rPr>
                <w:rFonts w:ascii="Arial" w:eastAsia="Calibri" w:hAnsi="Arial" w:cs="Arial"/>
                <w:spacing w:val="-1"/>
                <w:sz w:val="20"/>
                <w:szCs w:val="20"/>
              </w:rPr>
              <w:t>ar</w:t>
            </w:r>
            <w:r w:rsidRPr="000D3545">
              <w:rPr>
                <w:rFonts w:ascii="Arial" w:eastAsia="Calibri" w:hAnsi="Arial" w:cs="Arial"/>
                <w:sz w:val="20"/>
                <w:szCs w:val="20"/>
              </w:rPr>
              <w:t>ını</w:t>
            </w:r>
            <w:r w:rsidRPr="000D3545">
              <w:rPr>
                <w:rFonts w:ascii="Arial" w:eastAsia="Calibri" w:hAnsi="Arial" w:cs="Arial"/>
                <w:spacing w:val="6"/>
                <w:sz w:val="20"/>
                <w:szCs w:val="20"/>
              </w:rPr>
              <w:t xml:space="preserve"> </w:t>
            </w:r>
            <w:r w:rsidRPr="000D3545">
              <w:rPr>
                <w:rFonts w:ascii="Arial" w:eastAsia="Calibri" w:hAnsi="Arial" w:cs="Arial"/>
                <w:spacing w:val="-1"/>
                <w:w w:val="101"/>
                <w:sz w:val="20"/>
                <w:szCs w:val="20"/>
              </w:rPr>
              <w:t>ar</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ırmak</w:t>
            </w:r>
          </w:p>
        </w:tc>
      </w:tr>
      <w:tr w:rsidR="00173206" w:rsidRPr="000D3545" w14:paraId="7AC25D34" w14:textId="77777777" w:rsidTr="00DC103D">
        <w:tc>
          <w:tcPr>
            <w:tcW w:w="5059" w:type="dxa"/>
            <w:shd w:val="clear" w:color="auto" w:fill="auto"/>
          </w:tcPr>
          <w:p w14:paraId="258EE258" w14:textId="6C3C66F5" w:rsidR="00173206" w:rsidRPr="000D3545" w:rsidRDefault="00173206" w:rsidP="00173206">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6.1.2.1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position w:val="1"/>
                <w:sz w:val="18"/>
                <w:szCs w:val="18"/>
              </w:rPr>
              <w:t>ü</w:t>
            </w:r>
            <w:r w:rsidRPr="000D3545">
              <w:rPr>
                <w:rFonts w:ascii="Arial" w:eastAsia="Calibri" w:hAnsi="Arial" w:cs="Arial"/>
                <w:spacing w:val="-6"/>
                <w:position w:val="1"/>
                <w:sz w:val="18"/>
                <w:szCs w:val="18"/>
              </w:rPr>
              <w:t>y</w:t>
            </w:r>
            <w:r w:rsidRPr="000D3545">
              <w:rPr>
                <w:rFonts w:ascii="Arial" w:eastAsia="Calibri" w:hAnsi="Arial" w:cs="Arial"/>
                <w:position w:val="1"/>
                <w:sz w:val="18"/>
                <w:szCs w:val="18"/>
              </w:rPr>
              <w:t>ü</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ş</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h</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r</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i</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r w:rsidRPr="000D3545">
              <w:rPr>
                <w:rFonts w:ascii="Arial" w:eastAsia="Calibri" w:hAnsi="Arial" w:cs="Arial"/>
                <w:spacing w:val="-7"/>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 xml:space="preserve"> </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çe</w:t>
            </w:r>
            <w:r w:rsidRPr="000D3545">
              <w:rPr>
                <w:rFonts w:ascii="Arial" w:eastAsia="Calibri" w:hAnsi="Arial" w:cs="Arial"/>
                <w:spacing w:val="1"/>
                <w:position w:val="1"/>
                <w:sz w:val="18"/>
                <w:szCs w:val="18"/>
              </w:rPr>
              <w:t xml:space="preserve"> </w:t>
            </w:r>
            <w:r w:rsidRPr="000D3545">
              <w:rPr>
                <w:rFonts w:ascii="Arial" w:eastAsia="Calibri" w:hAnsi="Arial" w:cs="Arial"/>
                <w:spacing w:val="-3"/>
                <w:w w:val="101"/>
                <w:position w:val="1"/>
                <w:sz w:val="18"/>
                <w:szCs w:val="18"/>
              </w:rPr>
              <w:t>B</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l</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d</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y</w:t>
            </w:r>
            <w:r w:rsidRPr="000D3545">
              <w:rPr>
                <w:rFonts w:ascii="Arial" w:eastAsia="Calibri" w:hAnsi="Arial" w:cs="Arial"/>
                <w:spacing w:val="-4"/>
                <w:w w:val="101"/>
                <w:position w:val="1"/>
                <w:sz w:val="18"/>
                <w:szCs w:val="18"/>
              </w:rPr>
              <w:t>e</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1"/>
                <w:w w:val="101"/>
                <w:position w:val="1"/>
                <w:sz w:val="18"/>
                <w:szCs w:val="18"/>
              </w:rPr>
              <w:t>r</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nde,</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t</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pacing w:val="1"/>
                <w:sz w:val="18"/>
                <w:szCs w:val="18"/>
              </w:rPr>
              <w:t>s</w:t>
            </w:r>
            <w:r w:rsidRPr="000D3545">
              <w:rPr>
                <w:rFonts w:ascii="Arial" w:eastAsia="Calibri" w:hAnsi="Arial" w:cs="Arial"/>
                <w:sz w:val="18"/>
                <w:szCs w:val="18"/>
              </w:rPr>
              <w:t>e</w:t>
            </w:r>
            <w:r w:rsidRPr="000D3545">
              <w:rPr>
                <w:rFonts w:ascii="Arial" w:eastAsia="Calibri" w:hAnsi="Arial" w:cs="Arial"/>
                <w:spacing w:val="-1"/>
                <w:sz w:val="18"/>
                <w:szCs w:val="18"/>
              </w:rPr>
              <w:t>y</w:t>
            </w:r>
            <w:r w:rsidRPr="000D3545">
              <w:rPr>
                <w:rFonts w:ascii="Arial" w:eastAsia="Calibri" w:hAnsi="Arial" w:cs="Arial"/>
                <w:sz w:val="18"/>
                <w:szCs w:val="18"/>
              </w:rPr>
              <w:t>i</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5"/>
                <w:sz w:val="18"/>
                <w:szCs w:val="18"/>
              </w:rPr>
              <w:t>c</w:t>
            </w:r>
            <w:r w:rsidRPr="000D3545">
              <w:rPr>
                <w:rFonts w:ascii="Arial" w:eastAsia="Calibri" w:hAnsi="Arial" w:cs="Arial"/>
                <w:spacing w:val="1"/>
                <w:sz w:val="18"/>
                <w:szCs w:val="18"/>
              </w:rPr>
              <w:t>li</w:t>
            </w:r>
            <w:r w:rsidRPr="000D3545">
              <w:rPr>
                <w:rFonts w:ascii="Arial" w:eastAsia="Calibri" w:hAnsi="Arial" w:cs="Arial"/>
                <w:spacing w:val="-4"/>
                <w:sz w:val="18"/>
                <w:szCs w:val="18"/>
              </w:rPr>
              <w:t>s</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nd</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14"/>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1"/>
                <w:sz w:val="18"/>
                <w:szCs w:val="18"/>
              </w:rPr>
              <w:t>s</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c</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4"/>
                <w:w w:val="101"/>
                <w:sz w:val="18"/>
                <w:szCs w:val="18"/>
              </w:rPr>
              <w:t>e</w:t>
            </w:r>
            <w:r w:rsidRPr="000D3545">
              <w:rPr>
                <w:rFonts w:ascii="Arial" w:eastAsia="Calibri" w:hAnsi="Arial" w:cs="Arial"/>
                <w:w w:val="101"/>
                <w:sz w:val="18"/>
                <w:szCs w:val="18"/>
              </w:rPr>
              <w:t>n</w:t>
            </w:r>
            <w:r w:rsidRPr="000D3545">
              <w:rPr>
                <w:rFonts w:ascii="Arial" w:eastAsia="Calibri" w:hAnsi="Arial" w:cs="Arial"/>
                <w:spacing w:val="1"/>
                <w:w w:val="101"/>
                <w:sz w:val="18"/>
                <w:szCs w:val="18"/>
              </w:rPr>
              <w:t>t</w:t>
            </w:r>
            <w:r w:rsidRPr="000D3545">
              <w:rPr>
                <w:rFonts w:ascii="Arial" w:eastAsia="Calibri" w:hAnsi="Arial" w:cs="Arial"/>
                <w:spacing w:val="-4"/>
                <w:w w:val="101"/>
                <w:sz w:val="18"/>
                <w:szCs w:val="18"/>
              </w:rPr>
              <w:t>s</w:t>
            </w:r>
            <w:r w:rsidRPr="000D3545">
              <w:rPr>
                <w:rFonts w:ascii="Arial" w:eastAsia="Calibri" w:hAnsi="Arial" w:cs="Arial"/>
                <w:w w:val="101"/>
                <w:sz w:val="18"/>
                <w:szCs w:val="18"/>
              </w:rPr>
              <w:t xml:space="preserve">el </w:t>
            </w:r>
            <w:r w:rsidRPr="000D3545">
              <w:rPr>
                <w:rFonts w:ascii="Arial" w:eastAsia="Calibri" w:hAnsi="Arial" w:cs="Arial"/>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z w:val="18"/>
                <w:szCs w:val="18"/>
              </w:rPr>
              <w:t>p</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ü</w:t>
            </w:r>
            <w:r w:rsidRPr="000D3545">
              <w:rPr>
                <w:rFonts w:ascii="Arial" w:eastAsia="Calibri" w:hAnsi="Arial" w:cs="Arial"/>
                <w:spacing w:val="-6"/>
                <w:sz w:val="18"/>
                <w:szCs w:val="18"/>
              </w:rPr>
              <w:t>r</w:t>
            </w:r>
            <w:r w:rsidRPr="000D3545">
              <w:rPr>
                <w:rFonts w:ascii="Arial" w:eastAsia="Calibri" w:hAnsi="Arial" w:cs="Arial"/>
                <w:sz w:val="18"/>
                <w:szCs w:val="18"/>
              </w:rPr>
              <w:t>eç</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ne</w:t>
            </w:r>
            <w:r w:rsidRPr="000D3545">
              <w:rPr>
                <w:rFonts w:ascii="Arial" w:eastAsia="Calibri" w:hAnsi="Arial" w:cs="Arial"/>
                <w:spacing w:val="6"/>
                <w:sz w:val="18"/>
                <w:szCs w:val="18"/>
              </w:rPr>
              <w:t xml:space="preserve"> </w:t>
            </w:r>
            <w:proofErr w:type="gramStart"/>
            <w:r w:rsidRPr="000D3545">
              <w:rPr>
                <w:rFonts w:ascii="Arial" w:eastAsia="Calibri" w:hAnsi="Arial" w:cs="Arial"/>
                <w:sz w:val="18"/>
                <w:szCs w:val="18"/>
              </w:rPr>
              <w:t>d</w:t>
            </w:r>
            <w:r w:rsidRPr="000D3545">
              <w:rPr>
                <w:rFonts w:ascii="Arial" w:eastAsia="Calibri" w:hAnsi="Arial" w:cs="Arial"/>
                <w:spacing w:val="-6"/>
                <w:sz w:val="18"/>
                <w:szCs w:val="18"/>
              </w:rPr>
              <w:t>a</w:t>
            </w:r>
            <w:r w:rsidRPr="000D3545">
              <w:rPr>
                <w:rFonts w:ascii="Arial" w:eastAsia="Calibri" w:hAnsi="Arial" w:cs="Arial"/>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l</w:t>
            </w:r>
            <w:proofErr w:type="gramEnd"/>
            <w:r w:rsidRPr="000D3545">
              <w:rPr>
                <w:rFonts w:ascii="Arial" w:eastAsia="Calibri" w:hAnsi="Arial" w:cs="Arial"/>
                <w:spacing w:val="3"/>
                <w:sz w:val="18"/>
                <w:szCs w:val="18"/>
              </w:rPr>
              <w:t xml:space="preserve"> </w:t>
            </w:r>
            <w:r w:rsidRPr="000D3545">
              <w:rPr>
                <w:rFonts w:ascii="Arial" w:eastAsia="Calibri" w:hAnsi="Arial" w:cs="Arial"/>
                <w:spacing w:val="-5"/>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b</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5"/>
                <w:w w:val="101"/>
                <w:sz w:val="18"/>
                <w:szCs w:val="18"/>
              </w:rPr>
              <w:t>c</w:t>
            </w:r>
            <w:r w:rsidRPr="000D3545">
              <w:rPr>
                <w:rFonts w:ascii="Arial" w:eastAsia="Calibri" w:hAnsi="Arial" w:cs="Arial"/>
                <w:w w:val="101"/>
                <w:sz w:val="18"/>
                <w:szCs w:val="18"/>
              </w:rPr>
              <w:t>e</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i </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ka</w:t>
            </w:r>
            <w:r w:rsidRPr="000D3545">
              <w:rPr>
                <w:rFonts w:ascii="Arial" w:eastAsia="Calibri" w:hAnsi="Arial" w:cs="Arial"/>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11"/>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pacing w:val="-5"/>
                <w:sz w:val="18"/>
                <w:szCs w:val="18"/>
              </w:rPr>
              <w:t>u</w:t>
            </w:r>
            <w:r w:rsidRPr="000D3545">
              <w:rPr>
                <w:rFonts w:ascii="Arial" w:eastAsia="Calibri" w:hAnsi="Arial" w:cs="Arial"/>
                <w:spacing w:val="1"/>
                <w:sz w:val="18"/>
                <w:szCs w:val="18"/>
              </w:rPr>
              <w:t>şt</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ak</w:t>
            </w:r>
            <w:r w:rsidRPr="000D3545">
              <w:rPr>
                <w:rFonts w:ascii="Arial" w:eastAsia="Calibri" w:hAnsi="Arial" w:cs="Arial"/>
                <w:sz w:val="18"/>
                <w:szCs w:val="18"/>
              </w:rPr>
              <w:t>,</w:t>
            </w:r>
            <w:r w:rsidRPr="000D3545">
              <w:rPr>
                <w:rFonts w:ascii="Arial" w:eastAsia="Calibri" w:hAnsi="Arial" w:cs="Arial"/>
                <w:spacing w:val="4"/>
                <w:sz w:val="18"/>
                <w:szCs w:val="18"/>
              </w:rPr>
              <w:t xml:space="preserve"> </w:t>
            </w:r>
            <w:r w:rsidRPr="000D3545">
              <w:rPr>
                <w:rFonts w:ascii="Arial" w:eastAsia="Calibri" w:hAnsi="Arial" w:cs="Arial"/>
                <w:sz w:val="18"/>
                <w:szCs w:val="18"/>
              </w:rPr>
              <w:t>p</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pacing w:val="1"/>
                <w:sz w:val="18"/>
                <w:szCs w:val="18"/>
              </w:rPr>
              <w:t>t</w:t>
            </w:r>
            <w:r w:rsidRPr="000D3545">
              <w:rPr>
                <w:rFonts w:ascii="Arial" w:eastAsia="Calibri" w:hAnsi="Arial" w:cs="Arial"/>
                <w:spacing w:val="-3"/>
                <w:sz w:val="18"/>
                <w:szCs w:val="18"/>
              </w:rPr>
              <w:t>ı</w:t>
            </w:r>
            <w:r w:rsidRPr="000D3545">
              <w:rPr>
                <w:rFonts w:ascii="Arial" w:eastAsia="Calibri" w:hAnsi="Arial" w:cs="Arial"/>
                <w:spacing w:val="1"/>
                <w:sz w:val="18"/>
                <w:szCs w:val="18"/>
              </w:rPr>
              <w:t>lı</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on</w:t>
            </w:r>
            <w:r w:rsidRPr="000D3545">
              <w:rPr>
                <w:rFonts w:ascii="Arial" w:eastAsia="Calibri" w:hAnsi="Arial" w:cs="Arial"/>
                <w:spacing w:val="-5"/>
                <w:w w:val="101"/>
                <w:sz w:val="18"/>
                <w:szCs w:val="18"/>
              </w:rPr>
              <w:t>u</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ı</w:t>
            </w:r>
            <w:r w:rsidRPr="000D3545">
              <w:rPr>
                <w:rFonts w:ascii="Arial" w:eastAsia="Calibri" w:hAnsi="Arial" w:cs="Arial"/>
                <w:spacing w:val="-5"/>
                <w:w w:val="101"/>
                <w:sz w:val="18"/>
                <w:szCs w:val="18"/>
              </w:rPr>
              <w:t>n</w:t>
            </w:r>
            <w:r w:rsidRPr="000D3545">
              <w:rPr>
                <w:rFonts w:ascii="Arial" w:eastAsia="Calibri" w:hAnsi="Arial" w:cs="Arial"/>
                <w:w w:val="101"/>
                <w:sz w:val="18"/>
                <w:szCs w:val="18"/>
              </w:rPr>
              <w:t xml:space="preserve">da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Pr="000D3545">
              <w:rPr>
                <w:rFonts w:ascii="Arial" w:eastAsia="Calibri" w:hAnsi="Arial" w:cs="Arial"/>
                <w:spacing w:val="-2"/>
                <w:sz w:val="18"/>
                <w:szCs w:val="18"/>
              </w:rPr>
              <w:t xml:space="preserve">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pacing w:val="1"/>
                <w:sz w:val="18"/>
                <w:szCs w:val="18"/>
              </w:rPr>
              <w:t>ş</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z w:val="18"/>
                <w:szCs w:val="18"/>
              </w:rPr>
              <w:t>gö</w:t>
            </w:r>
            <w:r w:rsidRPr="000D3545">
              <w:rPr>
                <w:rFonts w:ascii="Arial" w:eastAsia="Calibri" w:hAnsi="Arial" w:cs="Arial"/>
                <w:spacing w:val="-6"/>
                <w:sz w:val="18"/>
                <w:szCs w:val="18"/>
              </w:rPr>
              <w:t>r</w:t>
            </w:r>
            <w:r w:rsidRPr="000D3545">
              <w:rPr>
                <w:rFonts w:ascii="Arial" w:eastAsia="Calibri" w:hAnsi="Arial" w:cs="Arial"/>
                <w:sz w:val="18"/>
                <w:szCs w:val="18"/>
              </w:rPr>
              <w:t>üş</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 öne</w:t>
            </w:r>
            <w:r w:rsidRPr="000D3545">
              <w:rPr>
                <w:rFonts w:ascii="Arial" w:eastAsia="Calibri" w:hAnsi="Arial" w:cs="Arial"/>
                <w:spacing w:val="-6"/>
                <w:sz w:val="18"/>
                <w:szCs w:val="18"/>
              </w:rPr>
              <w:t>r</w:t>
            </w:r>
            <w:r w:rsidRPr="000D3545">
              <w:rPr>
                <w:rFonts w:ascii="Arial" w:eastAsia="Calibri" w:hAnsi="Arial" w:cs="Arial"/>
                <w:spacing w:val="1"/>
                <w:sz w:val="18"/>
                <w:szCs w:val="18"/>
              </w:rPr>
              <w:t>il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ni</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 xml:space="preserve">k </w:t>
            </w:r>
            <w:r w:rsidRPr="000D3545">
              <w:rPr>
                <w:rFonts w:ascii="Arial" w:eastAsia="Calibri" w:hAnsi="Arial" w:cs="Arial"/>
                <w:spacing w:val="-2"/>
                <w:sz w:val="18"/>
                <w:szCs w:val="18"/>
              </w:rPr>
              <w:t>(</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k</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9"/>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 xml:space="preserve">b </w:t>
            </w:r>
            <w:r w:rsidRPr="000D3545">
              <w:rPr>
                <w:rFonts w:ascii="Arial" w:eastAsia="Calibri" w:hAnsi="Arial" w:cs="Arial"/>
                <w:spacing w:val="-1"/>
                <w:sz w:val="18"/>
                <w:szCs w:val="18"/>
              </w:rPr>
              <w:t>y</w:t>
            </w:r>
            <w:r w:rsidRPr="000D3545">
              <w:rPr>
                <w:rFonts w:ascii="Arial" w:eastAsia="Calibri" w:hAnsi="Arial" w:cs="Arial"/>
                <w:sz w:val="18"/>
                <w:szCs w:val="18"/>
              </w:rPr>
              <w:t>ön</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6"/>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 xml:space="preserve">e) </w:t>
            </w:r>
            <w:r w:rsidRPr="000D3545">
              <w:rPr>
                <w:rFonts w:ascii="Arial" w:eastAsia="Calibri" w:hAnsi="Arial" w:cs="Arial"/>
                <w:spacing w:val="7"/>
                <w:sz w:val="18"/>
                <w:szCs w:val="18"/>
              </w:rPr>
              <w:t xml:space="preserve"> </w:t>
            </w:r>
            <w:r w:rsidRPr="000D3545">
              <w:rPr>
                <w:rFonts w:ascii="Arial" w:eastAsia="Calibri" w:hAnsi="Arial" w:cs="Arial"/>
                <w:sz w:val="18"/>
                <w:szCs w:val="18"/>
              </w:rPr>
              <w:t>ge</w:t>
            </w:r>
            <w:r w:rsidRPr="000D3545">
              <w:rPr>
                <w:rFonts w:ascii="Arial" w:eastAsia="Calibri" w:hAnsi="Arial" w:cs="Arial"/>
                <w:spacing w:val="-1"/>
                <w:sz w:val="18"/>
                <w:szCs w:val="18"/>
              </w:rPr>
              <w:t>r</w:t>
            </w:r>
            <w:r w:rsidRPr="000D3545">
              <w:rPr>
                <w:rFonts w:ascii="Arial" w:eastAsia="Calibri" w:hAnsi="Arial" w:cs="Arial"/>
                <w:spacing w:val="-5"/>
                <w:sz w:val="18"/>
                <w:szCs w:val="18"/>
              </w:rPr>
              <w:t>ç</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pacing w:val="1"/>
                <w:sz w:val="18"/>
                <w:szCs w:val="18"/>
              </w:rPr>
              <w:t>şti</w:t>
            </w:r>
            <w:r w:rsidRPr="000D3545">
              <w:rPr>
                <w:rFonts w:ascii="Arial" w:eastAsia="Calibri" w:hAnsi="Arial" w:cs="Arial"/>
                <w:spacing w:val="-6"/>
                <w:sz w:val="18"/>
                <w:szCs w:val="18"/>
              </w:rPr>
              <w:t>r</w:t>
            </w:r>
            <w:r w:rsidRPr="000D3545">
              <w:rPr>
                <w:rFonts w:ascii="Arial" w:eastAsia="Calibri" w:hAnsi="Arial" w:cs="Arial"/>
                <w:spacing w:val="1"/>
                <w:sz w:val="18"/>
                <w:szCs w:val="18"/>
              </w:rPr>
              <w:t>il</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s</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z w:val="18"/>
                <w:szCs w:val="18"/>
              </w:rPr>
              <w:t>d</w:t>
            </w:r>
            <w:r w:rsidRPr="000D3545">
              <w:rPr>
                <w:rFonts w:ascii="Arial" w:eastAsia="Calibri" w:hAnsi="Arial" w:cs="Arial"/>
                <w:spacing w:val="-5"/>
                <w:sz w:val="18"/>
                <w:szCs w:val="18"/>
              </w:rPr>
              <w:t>ü</w:t>
            </w:r>
            <w:r w:rsidRPr="000D3545">
              <w:rPr>
                <w:rFonts w:ascii="Arial" w:eastAsia="Calibri" w:hAnsi="Arial" w:cs="Arial"/>
                <w:spacing w:val="1"/>
                <w:sz w:val="18"/>
                <w:szCs w:val="18"/>
              </w:rPr>
              <w:t>ş</w:t>
            </w:r>
            <w:r w:rsidRPr="000D3545">
              <w:rPr>
                <w:rFonts w:ascii="Arial" w:eastAsia="Calibri" w:hAnsi="Arial" w:cs="Arial"/>
                <w:sz w:val="18"/>
                <w:szCs w:val="18"/>
              </w:rPr>
              <w:t>ü</w:t>
            </w:r>
            <w:r w:rsidRPr="000D3545">
              <w:rPr>
                <w:rFonts w:ascii="Arial" w:eastAsia="Calibri" w:hAnsi="Arial" w:cs="Arial"/>
                <w:spacing w:val="-5"/>
                <w:sz w:val="18"/>
                <w:szCs w:val="18"/>
              </w:rPr>
              <w:t>n</w:t>
            </w:r>
            <w:r w:rsidRPr="000D3545">
              <w:rPr>
                <w:rFonts w:ascii="Arial" w:eastAsia="Calibri" w:hAnsi="Arial" w:cs="Arial"/>
                <w:sz w:val="18"/>
                <w:szCs w:val="18"/>
              </w:rPr>
              <w:t>ü</w:t>
            </w:r>
            <w:r w:rsidRPr="000D3545">
              <w:rPr>
                <w:rFonts w:ascii="Arial" w:eastAsia="Calibri" w:hAnsi="Arial" w:cs="Arial"/>
                <w:spacing w:val="1"/>
                <w:sz w:val="18"/>
                <w:szCs w:val="18"/>
              </w:rPr>
              <w:t>l</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11"/>
                <w:sz w:val="18"/>
                <w:szCs w:val="18"/>
              </w:rPr>
              <w:t xml:space="preserve"> </w:t>
            </w:r>
            <w:r w:rsidRPr="000D3545">
              <w:rPr>
                <w:rFonts w:ascii="Arial" w:eastAsia="Calibri" w:hAnsi="Arial" w:cs="Arial"/>
                <w:sz w:val="18"/>
                <w:szCs w:val="18"/>
              </w:rPr>
              <w:t>ç</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pacing w:val="1"/>
                <w:sz w:val="18"/>
                <w:szCs w:val="18"/>
              </w:rPr>
              <w:t>ş</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l</w:t>
            </w:r>
            <w:r w:rsidRPr="000D3545">
              <w:rPr>
                <w:rFonts w:ascii="Arial" w:eastAsia="Calibri" w:hAnsi="Arial" w:cs="Arial"/>
                <w:sz w:val="18"/>
                <w:szCs w:val="18"/>
              </w:rPr>
              <w:t>a</w:t>
            </w:r>
            <w:r w:rsidRPr="000D3545">
              <w:rPr>
                <w:rFonts w:ascii="Arial" w:eastAsia="Calibri" w:hAnsi="Arial" w:cs="Arial"/>
                <w:spacing w:val="6"/>
                <w:sz w:val="18"/>
                <w:szCs w:val="18"/>
              </w:rPr>
              <w:t xml:space="preserve"> </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w w:val="101"/>
                <w:sz w:val="18"/>
                <w:szCs w:val="18"/>
              </w:rPr>
              <w:t>g</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w w:val="101"/>
                <w:sz w:val="18"/>
                <w:szCs w:val="18"/>
              </w:rPr>
              <w:t xml:space="preserve">i </w:t>
            </w:r>
            <w:r w:rsidRPr="000D3545">
              <w:rPr>
                <w:rFonts w:ascii="Arial" w:eastAsia="Calibri" w:hAnsi="Arial" w:cs="Arial"/>
                <w:sz w:val="18"/>
                <w:szCs w:val="18"/>
              </w:rPr>
              <w:t>b</w:t>
            </w:r>
            <w:r w:rsidRPr="000D3545">
              <w:rPr>
                <w:rFonts w:ascii="Arial" w:eastAsia="Calibri" w:hAnsi="Arial" w:cs="Arial"/>
                <w:spacing w:val="1"/>
                <w:sz w:val="18"/>
                <w:szCs w:val="18"/>
              </w:rPr>
              <w:t>il</w:t>
            </w:r>
            <w:r w:rsidRPr="000D3545">
              <w:rPr>
                <w:rFonts w:ascii="Arial" w:eastAsia="Calibri" w:hAnsi="Arial" w:cs="Arial"/>
                <w:spacing w:val="-4"/>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en</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13"/>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shd w:val="clear" w:color="auto" w:fill="auto"/>
          </w:tcPr>
          <w:p w14:paraId="758E0E3A" w14:textId="6446BF23" w:rsidR="00173206" w:rsidRPr="000D3545" w:rsidRDefault="00173206" w:rsidP="00173206">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vMerge w:val="restart"/>
            <w:shd w:val="clear" w:color="auto" w:fill="auto"/>
          </w:tcPr>
          <w:p w14:paraId="7D2F2664" w14:textId="77777777" w:rsidR="00F02AE1" w:rsidRPr="000D3545" w:rsidRDefault="00173206" w:rsidP="00300A57">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Büyükşehir Belediyesi</w:t>
            </w:r>
          </w:p>
          <w:p w14:paraId="65C4B31D" w14:textId="7166509A" w:rsidR="00173206" w:rsidRPr="000D3545" w:rsidRDefault="00173206" w:rsidP="00596EB5">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 xml:space="preserve">Merkez İlçe Belediyeleri  </w:t>
            </w:r>
          </w:p>
        </w:tc>
        <w:tc>
          <w:tcPr>
            <w:tcW w:w="2756" w:type="dxa"/>
            <w:vMerge w:val="restart"/>
          </w:tcPr>
          <w:p w14:paraId="00E35031" w14:textId="62057A78" w:rsidR="00F02AE1" w:rsidRPr="000D3545" w:rsidRDefault="00F02AE1" w:rsidP="00211D05">
            <w:pPr>
              <w:rPr>
                <w:rFonts w:ascii="Arial" w:eastAsia="Calibri" w:hAnsi="Arial" w:cs="Arial"/>
                <w:spacing w:val="-7"/>
                <w:sz w:val="18"/>
                <w:szCs w:val="18"/>
              </w:rPr>
            </w:pPr>
          </w:p>
          <w:p w14:paraId="7E001A5D" w14:textId="77777777" w:rsidR="00F02AE1" w:rsidRPr="000D3545" w:rsidRDefault="00173206" w:rsidP="008A6AB5">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Üniversiteler</w:t>
            </w:r>
          </w:p>
          <w:p w14:paraId="3D2D9B46" w14:textId="77777777" w:rsidR="00F02AE1" w:rsidRPr="000D3545" w:rsidRDefault="00173206" w:rsidP="00B22028">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Çevre ve Şehircilik İl Müdürlüğü</w:t>
            </w:r>
          </w:p>
          <w:p w14:paraId="4320F215" w14:textId="5D9DE0BB" w:rsidR="00F02AE1" w:rsidRPr="000D3545" w:rsidRDefault="00173206" w:rsidP="007A1C24">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Kadın STK’lar</w:t>
            </w:r>
            <w:r w:rsidR="00F02AE1" w:rsidRPr="000D3545">
              <w:rPr>
                <w:rFonts w:ascii="Arial" w:eastAsia="Calibri" w:hAnsi="Arial" w:cs="Arial"/>
                <w:spacing w:val="-7"/>
                <w:sz w:val="18"/>
                <w:szCs w:val="18"/>
              </w:rPr>
              <w:t>ı</w:t>
            </w:r>
          </w:p>
          <w:p w14:paraId="0F4A1951" w14:textId="3DE1CD85" w:rsidR="00F02AE1" w:rsidRPr="000D3545" w:rsidRDefault="00173206">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 xml:space="preserve">İlgili </w:t>
            </w:r>
            <w:r w:rsidR="00F02AE1" w:rsidRPr="000D3545">
              <w:rPr>
                <w:rFonts w:ascii="Arial" w:eastAsia="Calibri" w:hAnsi="Arial" w:cs="Arial"/>
                <w:spacing w:val="-7"/>
                <w:sz w:val="18"/>
                <w:szCs w:val="18"/>
              </w:rPr>
              <w:t>d</w:t>
            </w:r>
            <w:r w:rsidRPr="000D3545">
              <w:rPr>
                <w:rFonts w:ascii="Arial" w:eastAsia="Calibri" w:hAnsi="Arial" w:cs="Arial"/>
                <w:spacing w:val="-7"/>
                <w:sz w:val="18"/>
                <w:szCs w:val="18"/>
              </w:rPr>
              <w:t>iğer STK’lar</w:t>
            </w:r>
          </w:p>
          <w:p w14:paraId="46185D0A" w14:textId="6602AA3F" w:rsidR="00173206" w:rsidRPr="000D3545" w:rsidRDefault="00173206">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Meslek Odaları</w:t>
            </w:r>
          </w:p>
        </w:tc>
        <w:tc>
          <w:tcPr>
            <w:tcW w:w="2563" w:type="dxa"/>
            <w:vMerge w:val="restart"/>
            <w:shd w:val="clear" w:color="auto" w:fill="auto"/>
          </w:tcPr>
          <w:p w14:paraId="2FB62BFD" w14:textId="23DA7AF2" w:rsidR="00173206" w:rsidRPr="000D3545" w:rsidRDefault="00173206" w:rsidP="00173206">
            <w:pPr>
              <w:numPr>
                <w:ilvl w:val="0"/>
                <w:numId w:val="54"/>
              </w:numPr>
              <w:ind w:left="237" w:hanging="237"/>
              <w:rPr>
                <w:rFonts w:ascii="Arial" w:hAnsi="Arial" w:cs="Arial"/>
                <w:sz w:val="18"/>
                <w:szCs w:val="18"/>
              </w:rPr>
            </w:pPr>
            <w:r w:rsidRPr="000D3545">
              <w:rPr>
                <w:rFonts w:ascii="Arial" w:eastAsia="Calibri" w:hAnsi="Arial" w:cs="Arial"/>
                <w:spacing w:val="2"/>
                <w:w w:val="101"/>
                <w:position w:val="1"/>
                <w:sz w:val="18"/>
                <w:szCs w:val="18"/>
              </w:rPr>
              <w:t>P</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spacing w:val="-5"/>
                <w:w w:val="101"/>
                <w:position w:val="1"/>
                <w:sz w:val="18"/>
                <w:szCs w:val="18"/>
              </w:rPr>
              <w:t>n</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spacing w:val="-2"/>
                <w:w w:val="101"/>
                <w:position w:val="1"/>
                <w:sz w:val="18"/>
                <w:szCs w:val="18"/>
              </w:rPr>
              <w:t>m</w:t>
            </w:r>
            <w:r w:rsidRPr="000D3545">
              <w:rPr>
                <w:rFonts w:ascii="Arial" w:eastAsia="Calibri" w:hAnsi="Arial" w:cs="Arial"/>
                <w:w w:val="101"/>
                <w:position w:val="1"/>
                <w:sz w:val="18"/>
                <w:szCs w:val="18"/>
              </w:rPr>
              <w:t>a</w:t>
            </w:r>
            <w:r w:rsidRPr="000D3545">
              <w:rPr>
                <w:rFonts w:ascii="Arial" w:eastAsia="Calibri" w:hAnsi="Arial" w:cs="Arial"/>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w w:val="101"/>
                <w:sz w:val="18"/>
                <w:szCs w:val="18"/>
              </w:rPr>
              <w:t>ü</w:t>
            </w:r>
            <w:r w:rsidRPr="000D3545">
              <w:rPr>
                <w:rFonts w:ascii="Arial" w:eastAsia="Calibri" w:hAnsi="Arial" w:cs="Arial"/>
                <w:spacing w:val="-1"/>
                <w:w w:val="101"/>
                <w:sz w:val="18"/>
                <w:szCs w:val="18"/>
              </w:rPr>
              <w:t>r</w:t>
            </w:r>
            <w:r w:rsidRPr="000D3545">
              <w:rPr>
                <w:rFonts w:ascii="Arial" w:eastAsia="Calibri" w:hAnsi="Arial" w:cs="Arial"/>
                <w:w w:val="101"/>
                <w:sz w:val="18"/>
                <w:szCs w:val="18"/>
              </w:rPr>
              <w:t>eç</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n</w:t>
            </w:r>
            <w:r w:rsidRPr="000D3545">
              <w:rPr>
                <w:rFonts w:ascii="Arial" w:eastAsia="Calibri" w:hAnsi="Arial" w:cs="Arial"/>
                <w:w w:val="101"/>
                <w:sz w:val="18"/>
                <w:szCs w:val="18"/>
              </w:rPr>
              <w:t xml:space="preserve">e </w:t>
            </w:r>
            <w:r w:rsidRPr="000D3545">
              <w:rPr>
                <w:rFonts w:ascii="Arial" w:eastAsia="Calibri" w:hAnsi="Arial" w:cs="Arial"/>
                <w:spacing w:val="-1"/>
                <w:w w:val="101"/>
                <w:sz w:val="18"/>
                <w:szCs w:val="18"/>
              </w:rPr>
              <w:t>ka</w:t>
            </w:r>
            <w:r w:rsidRPr="000D3545">
              <w:rPr>
                <w:rFonts w:ascii="Arial" w:eastAsia="Calibri" w:hAnsi="Arial" w:cs="Arial"/>
                <w:spacing w:val="1"/>
                <w:w w:val="101"/>
                <w:sz w:val="18"/>
                <w:szCs w:val="18"/>
              </w:rPr>
              <w:t>tıl</w:t>
            </w:r>
            <w:r w:rsidRPr="000D3545">
              <w:rPr>
                <w:rFonts w:ascii="Arial" w:eastAsia="Calibri" w:hAnsi="Arial" w:cs="Arial"/>
                <w:spacing w:val="-6"/>
                <w:w w:val="101"/>
                <w:sz w:val="18"/>
                <w:szCs w:val="18"/>
              </w:rPr>
              <w:t>a</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ka</w:t>
            </w:r>
            <w:r w:rsidRPr="000D3545">
              <w:rPr>
                <w:rFonts w:ascii="Arial" w:eastAsia="Calibri" w:hAnsi="Arial" w:cs="Arial"/>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173206" w:rsidRPr="000D3545" w14:paraId="668DEF23" w14:textId="77777777" w:rsidTr="00DC103D">
        <w:tc>
          <w:tcPr>
            <w:tcW w:w="5059" w:type="dxa"/>
            <w:shd w:val="clear" w:color="auto" w:fill="auto"/>
          </w:tcPr>
          <w:p w14:paraId="5BE85E71" w14:textId="091F7E8E" w:rsidR="00173206" w:rsidRPr="000D3545" w:rsidRDefault="00173206" w:rsidP="00173206">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6.1.2.2</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t</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el</w:t>
            </w:r>
            <w:r w:rsidRPr="000D3545">
              <w:rPr>
                <w:rFonts w:ascii="Arial" w:eastAsia="Calibri" w:hAnsi="Arial" w:cs="Arial"/>
                <w:spacing w:val="4"/>
                <w:position w:val="1"/>
                <w:sz w:val="18"/>
                <w:szCs w:val="18"/>
              </w:rPr>
              <w:t xml:space="preserve"> </w:t>
            </w:r>
            <w:r w:rsidRPr="000D3545">
              <w:rPr>
                <w:rFonts w:ascii="Arial" w:eastAsia="Calibri" w:hAnsi="Arial" w:cs="Arial"/>
                <w:position w:val="1"/>
                <w:sz w:val="18"/>
                <w:szCs w:val="18"/>
              </w:rPr>
              <w:t>p</w:t>
            </w:r>
            <w:r w:rsidRPr="000D3545">
              <w:rPr>
                <w:rFonts w:ascii="Arial" w:eastAsia="Calibri" w:hAnsi="Arial" w:cs="Arial"/>
                <w:spacing w:val="1"/>
                <w:position w:val="1"/>
                <w:sz w:val="18"/>
                <w:szCs w:val="18"/>
              </w:rPr>
              <w:t>l</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4"/>
                <w:position w:val="1"/>
                <w:sz w:val="18"/>
                <w:szCs w:val="18"/>
              </w:rPr>
              <w:t xml:space="preserve"> </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 xml:space="preserve">e </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g</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i</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kara</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5"/>
                <w:position w:val="1"/>
                <w:sz w:val="18"/>
                <w:szCs w:val="18"/>
              </w:rPr>
              <w:t xml:space="preserve"> </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l</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ı</w:t>
            </w:r>
            <w:r w:rsidRPr="000D3545">
              <w:rPr>
                <w:rFonts w:ascii="Arial" w:eastAsia="Calibri" w:hAnsi="Arial" w:cs="Arial"/>
                <w:spacing w:val="2"/>
                <w:position w:val="1"/>
                <w:sz w:val="18"/>
                <w:szCs w:val="18"/>
              </w:rPr>
              <w:t xml:space="preserve"> </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t</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i</w:t>
            </w:r>
            <w:r w:rsidRPr="000D3545">
              <w:rPr>
                <w:rFonts w:ascii="Arial" w:eastAsia="Calibri" w:hAnsi="Arial" w:cs="Arial"/>
                <w:spacing w:val="7"/>
                <w:position w:val="1"/>
                <w:sz w:val="18"/>
                <w:szCs w:val="18"/>
              </w:rPr>
              <w:t xml:space="preserve"> </w:t>
            </w:r>
            <w:r w:rsidRPr="000D3545">
              <w:rPr>
                <w:rFonts w:ascii="Arial" w:eastAsia="Calibri" w:hAnsi="Arial" w:cs="Arial"/>
                <w:spacing w:val="-6"/>
                <w:w w:val="101"/>
                <w:position w:val="1"/>
                <w:sz w:val="18"/>
                <w:szCs w:val="18"/>
              </w:rPr>
              <w:t>a</w:t>
            </w:r>
            <w:r w:rsidRPr="000D3545">
              <w:rPr>
                <w:rFonts w:ascii="Arial" w:eastAsia="Calibri" w:hAnsi="Arial" w:cs="Arial"/>
                <w:w w:val="101"/>
                <w:position w:val="1"/>
                <w:sz w:val="18"/>
                <w:szCs w:val="18"/>
              </w:rPr>
              <w:t>n</w:t>
            </w:r>
            <w:r w:rsidRPr="000D3545">
              <w:rPr>
                <w:rFonts w:ascii="Arial" w:eastAsia="Calibri" w:hAnsi="Arial" w:cs="Arial"/>
                <w:spacing w:val="-1"/>
                <w:w w:val="101"/>
                <w:position w:val="1"/>
                <w:sz w:val="18"/>
                <w:szCs w:val="18"/>
              </w:rPr>
              <w:t>a</w:t>
            </w:r>
            <w:r w:rsidRPr="000D3545">
              <w:rPr>
                <w:rFonts w:ascii="Arial" w:eastAsia="Calibri" w:hAnsi="Arial" w:cs="Arial"/>
                <w:spacing w:val="1"/>
                <w:w w:val="101"/>
                <w:position w:val="1"/>
                <w:sz w:val="18"/>
                <w:szCs w:val="18"/>
              </w:rPr>
              <w:t>l</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z</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e</w:t>
            </w:r>
            <w:r w:rsidRPr="000D3545">
              <w:rPr>
                <w:rFonts w:ascii="Arial" w:eastAsia="Calibri" w:hAnsi="Arial" w:cs="Arial"/>
                <w:spacing w:val="-6"/>
                <w:w w:val="101"/>
                <w:position w:val="1"/>
                <w:sz w:val="18"/>
                <w:szCs w:val="18"/>
              </w:rPr>
              <w:t>r</w:t>
            </w:r>
            <w:r w:rsidRPr="000D3545">
              <w:rPr>
                <w:rFonts w:ascii="Arial" w:eastAsia="Calibri" w:hAnsi="Arial" w:cs="Arial"/>
                <w:w w:val="101"/>
                <w:position w:val="1"/>
                <w:sz w:val="18"/>
                <w:szCs w:val="18"/>
              </w:rPr>
              <w:t>i</w:t>
            </w:r>
            <w:r w:rsidRPr="000D3545">
              <w:rPr>
                <w:rFonts w:ascii="Arial" w:eastAsia="Calibri" w:hAnsi="Arial" w:cs="Arial"/>
                <w:sz w:val="18"/>
                <w:szCs w:val="18"/>
              </w:rPr>
              <w:t xml:space="preserve"> </w:t>
            </w:r>
            <w:r w:rsidRPr="000D3545">
              <w:rPr>
                <w:rFonts w:ascii="Arial" w:eastAsia="Calibri" w:hAnsi="Arial" w:cs="Arial"/>
                <w:spacing w:val="-1"/>
                <w:sz w:val="18"/>
                <w:szCs w:val="18"/>
              </w:rPr>
              <w:t>y</w:t>
            </w:r>
            <w:r w:rsidRPr="000D3545">
              <w:rPr>
                <w:rFonts w:ascii="Arial" w:eastAsia="Calibri" w:hAnsi="Arial" w:cs="Arial"/>
                <w:sz w:val="18"/>
                <w:szCs w:val="18"/>
              </w:rPr>
              <w:t>ü</w:t>
            </w:r>
            <w:r w:rsidRPr="000D3545">
              <w:rPr>
                <w:rFonts w:ascii="Arial" w:eastAsia="Calibri" w:hAnsi="Arial" w:cs="Arial"/>
                <w:spacing w:val="-1"/>
                <w:sz w:val="18"/>
                <w:szCs w:val="18"/>
              </w:rPr>
              <w:t>r</w:t>
            </w:r>
            <w:r w:rsidRPr="000D3545">
              <w:rPr>
                <w:rFonts w:ascii="Arial" w:eastAsia="Calibri" w:hAnsi="Arial" w:cs="Arial"/>
                <w:sz w:val="18"/>
                <w:szCs w:val="18"/>
              </w:rPr>
              <w:t>ü</w:t>
            </w:r>
            <w:r w:rsidRPr="000D3545">
              <w:rPr>
                <w:rFonts w:ascii="Arial" w:eastAsia="Calibri" w:hAnsi="Arial" w:cs="Arial"/>
                <w:spacing w:val="1"/>
                <w:sz w:val="18"/>
                <w:szCs w:val="18"/>
              </w:rPr>
              <w:t>t</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w w:val="101"/>
                <w:sz w:val="18"/>
                <w:szCs w:val="18"/>
              </w:rPr>
              <w:t>p</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y</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ş</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shd w:val="clear" w:color="auto" w:fill="auto"/>
          </w:tcPr>
          <w:p w14:paraId="7C7BFAF3" w14:textId="1846C316" w:rsidR="00173206" w:rsidRPr="000D3545" w:rsidRDefault="00173206" w:rsidP="00173206">
            <w:pPr>
              <w:tabs>
                <w:tab w:val="left" w:pos="2340"/>
              </w:tabs>
              <w:jc w:val="center"/>
              <w:rPr>
                <w:rFonts w:ascii="Arial" w:hAnsi="Arial" w:cs="Arial"/>
                <w:sz w:val="18"/>
                <w:szCs w:val="18"/>
              </w:rPr>
            </w:pPr>
            <w:r w:rsidRPr="000D3545">
              <w:rPr>
                <w:rFonts w:ascii="Arial" w:eastAsia="Calibri" w:hAnsi="Arial" w:cs="Arial"/>
                <w:spacing w:val="-1"/>
                <w:w w:val="101"/>
                <w:position w:val="1"/>
                <w:sz w:val="18"/>
                <w:szCs w:val="18"/>
              </w:rPr>
              <w:t>2014</w:t>
            </w:r>
            <w:r w:rsidRPr="000D3545">
              <w:rPr>
                <w:rFonts w:ascii="Arial" w:eastAsia="Calibri" w:hAnsi="Arial" w:cs="Arial"/>
                <w:w w:val="101"/>
                <w:position w:val="1"/>
                <w:sz w:val="18"/>
                <w:szCs w:val="18"/>
              </w:rPr>
              <w:t>–</w:t>
            </w:r>
            <w:r w:rsidRPr="000D3545">
              <w:rPr>
                <w:rFonts w:ascii="Arial" w:eastAsia="Calibri" w:hAnsi="Arial" w:cs="Arial"/>
                <w:spacing w:val="-1"/>
                <w:w w:val="101"/>
                <w:position w:val="1"/>
                <w:sz w:val="18"/>
                <w:szCs w:val="18"/>
              </w:rPr>
              <w:t>201</w:t>
            </w:r>
            <w:r w:rsidRPr="000D3545">
              <w:rPr>
                <w:rFonts w:ascii="Arial" w:eastAsia="Calibri" w:hAnsi="Arial" w:cs="Arial"/>
                <w:w w:val="101"/>
                <w:position w:val="1"/>
                <w:sz w:val="18"/>
                <w:szCs w:val="18"/>
              </w:rPr>
              <w:t>5</w:t>
            </w:r>
          </w:p>
        </w:tc>
        <w:tc>
          <w:tcPr>
            <w:tcW w:w="3050" w:type="dxa"/>
            <w:vMerge/>
            <w:shd w:val="clear" w:color="auto" w:fill="auto"/>
          </w:tcPr>
          <w:p w14:paraId="3B573DAE" w14:textId="77777777" w:rsidR="00173206" w:rsidRPr="000D3545" w:rsidRDefault="00173206" w:rsidP="00173206">
            <w:pPr>
              <w:numPr>
                <w:ilvl w:val="0"/>
                <w:numId w:val="54"/>
              </w:numPr>
              <w:ind w:left="237" w:hanging="237"/>
              <w:rPr>
                <w:rFonts w:ascii="Arial" w:hAnsi="Arial" w:cs="Arial"/>
                <w:sz w:val="18"/>
                <w:szCs w:val="18"/>
              </w:rPr>
            </w:pPr>
          </w:p>
        </w:tc>
        <w:tc>
          <w:tcPr>
            <w:tcW w:w="2756" w:type="dxa"/>
            <w:vMerge/>
          </w:tcPr>
          <w:p w14:paraId="1CE60A5D" w14:textId="77777777" w:rsidR="00173206" w:rsidRPr="000D3545" w:rsidRDefault="00173206" w:rsidP="00173206">
            <w:pPr>
              <w:numPr>
                <w:ilvl w:val="0"/>
                <w:numId w:val="54"/>
              </w:numPr>
              <w:ind w:left="237" w:hanging="237"/>
              <w:rPr>
                <w:rFonts w:ascii="Arial" w:hAnsi="Arial" w:cs="Arial"/>
                <w:sz w:val="18"/>
                <w:szCs w:val="18"/>
              </w:rPr>
            </w:pPr>
          </w:p>
        </w:tc>
        <w:tc>
          <w:tcPr>
            <w:tcW w:w="2563" w:type="dxa"/>
            <w:vMerge/>
            <w:shd w:val="clear" w:color="auto" w:fill="auto"/>
          </w:tcPr>
          <w:p w14:paraId="40285692" w14:textId="77777777" w:rsidR="00173206" w:rsidRPr="000D3545" w:rsidRDefault="00173206" w:rsidP="00173206">
            <w:pPr>
              <w:numPr>
                <w:ilvl w:val="0"/>
                <w:numId w:val="54"/>
              </w:numPr>
              <w:ind w:left="237" w:hanging="237"/>
              <w:rPr>
                <w:rFonts w:ascii="Arial" w:hAnsi="Arial" w:cs="Arial"/>
                <w:sz w:val="18"/>
                <w:szCs w:val="18"/>
              </w:rPr>
            </w:pPr>
          </w:p>
        </w:tc>
      </w:tr>
      <w:tr w:rsidR="00173206" w:rsidRPr="000D3545" w14:paraId="3F3213F2" w14:textId="77777777" w:rsidTr="00DC103D">
        <w:tc>
          <w:tcPr>
            <w:tcW w:w="14560" w:type="dxa"/>
            <w:gridSpan w:val="5"/>
            <w:shd w:val="clear" w:color="auto" w:fill="D5DCE4"/>
          </w:tcPr>
          <w:p w14:paraId="1A2CAE94" w14:textId="33E320D9" w:rsidR="00173206" w:rsidRPr="000D3545" w:rsidRDefault="00173206" w:rsidP="00596EB5">
            <w:pPr>
              <w:pStyle w:val="Standard"/>
              <w:tabs>
                <w:tab w:val="left" w:pos="2340"/>
              </w:tabs>
              <w:spacing w:after="0" w:line="240" w:lineRule="auto"/>
              <w:rPr>
                <w:rFonts w:ascii="Arial" w:eastAsia="Times New Roman" w:hAnsi="Arial" w:cs="Arial"/>
                <w:sz w:val="20"/>
                <w:szCs w:val="20"/>
              </w:rPr>
            </w:pPr>
            <w:r w:rsidRPr="000D3545">
              <w:rPr>
                <w:rFonts w:ascii="Arial" w:eastAsia="Times New Roman" w:hAnsi="Arial" w:cs="Verdana"/>
                <w:b/>
                <w:bCs/>
                <w:color w:val="000000"/>
                <w:sz w:val="20"/>
                <w:szCs w:val="20"/>
                <w:lang w:eastAsia="da-DK"/>
              </w:rPr>
              <w:t>Hedef 6.1.3:</w:t>
            </w:r>
            <w:r w:rsidRPr="000D3545">
              <w:rPr>
                <w:rFonts w:ascii="Arial" w:eastAsia="Times New Roman" w:hAnsi="Arial" w:cs="Verdana"/>
                <w:color w:val="000000"/>
                <w:sz w:val="20"/>
                <w:szCs w:val="20"/>
                <w:lang w:eastAsia="da-DK"/>
              </w:rPr>
              <w:t xml:space="preserve"> </w:t>
            </w:r>
            <w:r w:rsidRPr="000D3545">
              <w:rPr>
                <w:rFonts w:ascii="Arial" w:eastAsia="Calibri" w:hAnsi="Arial" w:cs="Arial"/>
                <w:spacing w:val="1"/>
                <w:w w:val="101"/>
                <w:position w:val="1"/>
                <w:sz w:val="20"/>
                <w:szCs w:val="20"/>
              </w:rPr>
              <w:t>K</w:t>
            </w:r>
            <w:r w:rsidRPr="000D3545">
              <w:rPr>
                <w:rFonts w:ascii="Arial" w:eastAsia="Calibri" w:hAnsi="Arial" w:cs="Arial"/>
                <w:w w:val="101"/>
                <w:position w:val="1"/>
                <w:sz w:val="20"/>
                <w:szCs w:val="20"/>
              </w:rPr>
              <w:t>e</w:t>
            </w:r>
            <w:r w:rsidRPr="000D3545">
              <w:rPr>
                <w:rFonts w:ascii="Arial" w:eastAsia="Calibri" w:hAnsi="Arial" w:cs="Arial"/>
                <w:spacing w:val="-5"/>
                <w:w w:val="101"/>
                <w:position w:val="1"/>
                <w:sz w:val="20"/>
                <w:szCs w:val="20"/>
              </w:rPr>
              <w:t>n</w:t>
            </w:r>
            <w:r w:rsidRPr="000D3545">
              <w:rPr>
                <w:rFonts w:ascii="Arial" w:eastAsia="Calibri" w:hAnsi="Arial" w:cs="Arial"/>
                <w:spacing w:val="1"/>
                <w:w w:val="101"/>
                <w:position w:val="1"/>
                <w:sz w:val="20"/>
                <w:szCs w:val="20"/>
              </w:rPr>
              <w:t>ts</w:t>
            </w:r>
            <w:r w:rsidRPr="000D3545">
              <w:rPr>
                <w:rFonts w:ascii="Arial" w:eastAsia="Calibri" w:hAnsi="Arial" w:cs="Arial"/>
                <w:spacing w:val="-4"/>
                <w:w w:val="101"/>
                <w:position w:val="1"/>
                <w:sz w:val="20"/>
                <w:szCs w:val="20"/>
              </w:rPr>
              <w:t>e</w:t>
            </w:r>
            <w:r w:rsidRPr="000D3545">
              <w:rPr>
                <w:rFonts w:ascii="Arial" w:eastAsia="Calibri" w:hAnsi="Arial" w:cs="Arial"/>
                <w:w w:val="101"/>
                <w:position w:val="1"/>
                <w:sz w:val="20"/>
                <w:szCs w:val="20"/>
              </w:rPr>
              <w:t>l</w:t>
            </w:r>
            <w:r w:rsidRPr="000D3545">
              <w:rPr>
                <w:rFonts w:ascii="Arial" w:eastAsia="Calibri" w:hAnsi="Arial" w:cs="Arial"/>
                <w:sz w:val="20"/>
                <w:szCs w:val="20"/>
              </w:rPr>
              <w:t xml:space="preserve"> h</w:t>
            </w:r>
            <w:r w:rsidRPr="000D3545">
              <w:rPr>
                <w:rFonts w:ascii="Arial" w:eastAsia="Calibri" w:hAnsi="Arial" w:cs="Arial"/>
                <w:spacing w:val="1"/>
                <w:sz w:val="20"/>
                <w:szCs w:val="20"/>
              </w:rPr>
              <w:t>i</w:t>
            </w:r>
            <w:r w:rsidRPr="000D3545">
              <w:rPr>
                <w:rFonts w:ascii="Arial" w:eastAsia="Calibri" w:hAnsi="Arial" w:cs="Arial"/>
                <w:sz w:val="20"/>
                <w:szCs w:val="20"/>
              </w:rPr>
              <w:t>z</w:t>
            </w:r>
            <w:r w:rsidRPr="000D3545">
              <w:rPr>
                <w:rFonts w:ascii="Arial" w:eastAsia="Calibri" w:hAnsi="Arial" w:cs="Arial"/>
                <w:spacing w:val="-2"/>
                <w:sz w:val="20"/>
                <w:szCs w:val="20"/>
              </w:rPr>
              <w:t>m</w:t>
            </w:r>
            <w:r w:rsidRPr="000D3545">
              <w:rPr>
                <w:rFonts w:ascii="Arial" w:eastAsia="Calibri" w:hAnsi="Arial" w:cs="Arial"/>
                <w:spacing w:val="-4"/>
                <w:sz w:val="20"/>
                <w:szCs w:val="20"/>
              </w:rPr>
              <w:t>e</w:t>
            </w:r>
            <w:r w:rsidRPr="000D3545">
              <w:rPr>
                <w:rFonts w:ascii="Arial" w:eastAsia="Calibri" w:hAnsi="Arial" w:cs="Arial"/>
                <w:sz w:val="20"/>
                <w:szCs w:val="20"/>
              </w:rPr>
              <w:t>t</w:t>
            </w:r>
            <w:r w:rsidRPr="000D3545">
              <w:rPr>
                <w:rFonts w:ascii="Arial" w:eastAsia="Calibri" w:hAnsi="Arial" w:cs="Arial"/>
                <w:spacing w:val="4"/>
                <w:sz w:val="20"/>
                <w:szCs w:val="20"/>
              </w:rPr>
              <w:t xml:space="preserve"> </w:t>
            </w:r>
            <w:r w:rsidRPr="000D3545">
              <w:rPr>
                <w:rFonts w:ascii="Arial" w:eastAsia="Calibri" w:hAnsi="Arial" w:cs="Arial"/>
                <w:spacing w:val="1"/>
                <w:w w:val="101"/>
                <w:sz w:val="20"/>
                <w:szCs w:val="20"/>
              </w:rPr>
              <w:t>s</w:t>
            </w:r>
            <w:r w:rsidRPr="000D3545">
              <w:rPr>
                <w:rFonts w:ascii="Arial" w:eastAsia="Calibri" w:hAnsi="Arial" w:cs="Arial"/>
                <w:spacing w:val="-1"/>
                <w:w w:val="101"/>
                <w:sz w:val="20"/>
                <w:szCs w:val="20"/>
              </w:rPr>
              <w:t>a</w:t>
            </w:r>
            <w:r w:rsidRPr="000D3545">
              <w:rPr>
                <w:rFonts w:ascii="Arial" w:eastAsia="Calibri" w:hAnsi="Arial" w:cs="Arial"/>
                <w:w w:val="101"/>
                <w:sz w:val="20"/>
                <w:szCs w:val="20"/>
              </w:rPr>
              <w:t>ğ</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ay</w:t>
            </w:r>
            <w:r w:rsidRPr="000D3545">
              <w:rPr>
                <w:rFonts w:ascii="Arial" w:eastAsia="Calibri" w:hAnsi="Arial" w:cs="Arial"/>
                <w:spacing w:val="-6"/>
                <w:w w:val="101"/>
                <w:sz w:val="20"/>
                <w:szCs w:val="20"/>
              </w:rPr>
              <w:t>a</w:t>
            </w:r>
            <w:r w:rsidRPr="000D3545">
              <w:rPr>
                <w:rFonts w:ascii="Arial" w:eastAsia="Calibri" w:hAnsi="Arial" w:cs="Arial"/>
                <w:w w:val="101"/>
                <w:sz w:val="20"/>
                <w:szCs w:val="20"/>
              </w:rPr>
              <w:t xml:space="preserve">n </w:t>
            </w:r>
            <w:r w:rsidRPr="000D3545">
              <w:rPr>
                <w:rFonts w:ascii="Arial" w:eastAsia="Calibri" w:hAnsi="Arial" w:cs="Arial"/>
                <w:spacing w:val="-1"/>
                <w:sz w:val="20"/>
                <w:szCs w:val="20"/>
              </w:rPr>
              <w:t>ka</w:t>
            </w:r>
            <w:r w:rsidRPr="000D3545">
              <w:rPr>
                <w:rFonts w:ascii="Arial" w:eastAsia="Calibri" w:hAnsi="Arial" w:cs="Arial"/>
                <w:spacing w:val="-2"/>
                <w:sz w:val="20"/>
                <w:szCs w:val="20"/>
              </w:rPr>
              <w:t>m</w:t>
            </w:r>
            <w:r w:rsidRPr="000D3545">
              <w:rPr>
                <w:rFonts w:ascii="Arial" w:eastAsia="Calibri" w:hAnsi="Arial" w:cs="Arial"/>
                <w:sz w:val="20"/>
                <w:szCs w:val="20"/>
              </w:rPr>
              <w:t>u</w:t>
            </w:r>
            <w:r w:rsidRPr="000D3545">
              <w:rPr>
                <w:rFonts w:ascii="Arial" w:eastAsia="Calibri" w:hAnsi="Arial" w:cs="Arial"/>
                <w:spacing w:val="7"/>
                <w:sz w:val="20"/>
                <w:szCs w:val="20"/>
              </w:rPr>
              <w:t xml:space="preserve"> </w:t>
            </w:r>
            <w:r w:rsidRPr="000D3545">
              <w:rPr>
                <w:rFonts w:ascii="Arial" w:eastAsia="Calibri" w:hAnsi="Arial" w:cs="Arial"/>
                <w:spacing w:val="-1"/>
                <w:w w:val="101"/>
                <w:sz w:val="20"/>
                <w:szCs w:val="20"/>
              </w:rPr>
              <w:t>k</w:t>
            </w:r>
            <w:r w:rsidRPr="000D3545">
              <w:rPr>
                <w:rFonts w:ascii="Arial" w:eastAsia="Calibri" w:hAnsi="Arial" w:cs="Arial"/>
                <w:w w:val="101"/>
                <w:sz w:val="20"/>
                <w:szCs w:val="20"/>
              </w:rPr>
              <w:t>u</w:t>
            </w:r>
            <w:r w:rsidRPr="000D3545">
              <w:rPr>
                <w:rFonts w:ascii="Arial" w:eastAsia="Calibri" w:hAnsi="Arial" w:cs="Arial"/>
                <w:spacing w:val="-1"/>
                <w:w w:val="101"/>
                <w:sz w:val="20"/>
                <w:szCs w:val="20"/>
              </w:rPr>
              <w:t>r</w:t>
            </w:r>
            <w:r w:rsidRPr="000D3545">
              <w:rPr>
                <w:rFonts w:ascii="Arial" w:eastAsia="Calibri" w:hAnsi="Arial" w:cs="Arial"/>
                <w:w w:val="101"/>
                <w:sz w:val="20"/>
                <w:szCs w:val="20"/>
              </w:rPr>
              <w:t>u</w:t>
            </w:r>
            <w:r w:rsidRPr="000D3545">
              <w:rPr>
                <w:rFonts w:ascii="Arial" w:eastAsia="Calibri" w:hAnsi="Arial" w:cs="Arial"/>
                <w:spacing w:val="-6"/>
                <w:w w:val="101"/>
                <w:sz w:val="20"/>
                <w:szCs w:val="20"/>
              </w:rPr>
              <w:t>m</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ar</w:t>
            </w:r>
            <w:r w:rsidRPr="000D3545">
              <w:rPr>
                <w:rFonts w:ascii="Arial" w:eastAsia="Calibri" w:hAnsi="Arial" w:cs="Arial"/>
                <w:w w:val="101"/>
                <w:sz w:val="20"/>
                <w:szCs w:val="20"/>
              </w:rPr>
              <w:t xml:space="preserve">ı </w:t>
            </w:r>
            <w:r w:rsidRPr="000D3545">
              <w:rPr>
                <w:rFonts w:ascii="Arial" w:eastAsia="Calibri" w:hAnsi="Arial" w:cs="Arial"/>
                <w:spacing w:val="-1"/>
                <w:sz w:val="20"/>
                <w:szCs w:val="20"/>
              </w:rPr>
              <w:t>v</w:t>
            </w:r>
            <w:r w:rsidRPr="000D3545">
              <w:rPr>
                <w:rFonts w:ascii="Arial" w:eastAsia="Calibri" w:hAnsi="Arial" w:cs="Arial"/>
                <w:sz w:val="20"/>
                <w:szCs w:val="20"/>
              </w:rPr>
              <w:t>e</w:t>
            </w:r>
            <w:r w:rsidRPr="000D3545">
              <w:rPr>
                <w:rFonts w:ascii="Arial" w:eastAsia="Calibri" w:hAnsi="Arial" w:cs="Arial"/>
                <w:spacing w:val="5"/>
                <w:sz w:val="20"/>
                <w:szCs w:val="20"/>
              </w:rPr>
              <w:t xml:space="preserve"> </w:t>
            </w:r>
            <w:r w:rsidRPr="000D3545">
              <w:rPr>
                <w:rFonts w:ascii="Arial" w:eastAsia="Calibri" w:hAnsi="Arial" w:cs="Arial"/>
                <w:spacing w:val="-1"/>
                <w:sz w:val="20"/>
                <w:szCs w:val="20"/>
              </w:rPr>
              <w:t>y</w:t>
            </w:r>
            <w:r w:rsidRPr="000D3545">
              <w:rPr>
                <w:rFonts w:ascii="Arial" w:eastAsia="Calibri" w:hAnsi="Arial" w:cs="Arial"/>
                <w:sz w:val="20"/>
                <w:szCs w:val="20"/>
              </w:rPr>
              <w:t>e</w:t>
            </w:r>
            <w:r w:rsidRPr="000D3545">
              <w:rPr>
                <w:rFonts w:ascii="Arial" w:eastAsia="Calibri" w:hAnsi="Arial" w:cs="Arial"/>
                <w:spacing w:val="-6"/>
                <w:sz w:val="20"/>
                <w:szCs w:val="20"/>
              </w:rPr>
              <w:t>r</w:t>
            </w:r>
            <w:r w:rsidRPr="000D3545">
              <w:rPr>
                <w:rFonts w:ascii="Arial" w:eastAsia="Calibri" w:hAnsi="Arial" w:cs="Arial"/>
                <w:sz w:val="20"/>
                <w:szCs w:val="20"/>
              </w:rPr>
              <w:t>el</w:t>
            </w:r>
            <w:r w:rsidRPr="000D3545">
              <w:rPr>
                <w:rFonts w:ascii="Arial" w:eastAsia="Calibri" w:hAnsi="Arial" w:cs="Arial"/>
                <w:spacing w:val="3"/>
                <w:sz w:val="20"/>
                <w:szCs w:val="20"/>
              </w:rPr>
              <w:t xml:space="preserve"> </w:t>
            </w:r>
            <w:r w:rsidRPr="000D3545">
              <w:rPr>
                <w:rFonts w:ascii="Arial" w:eastAsia="Calibri" w:hAnsi="Arial" w:cs="Arial"/>
                <w:spacing w:val="-1"/>
                <w:w w:val="101"/>
                <w:sz w:val="20"/>
                <w:szCs w:val="20"/>
              </w:rPr>
              <w:t>y</w:t>
            </w:r>
            <w:r w:rsidRPr="000D3545">
              <w:rPr>
                <w:rFonts w:ascii="Arial" w:eastAsia="Calibri" w:hAnsi="Arial" w:cs="Arial"/>
                <w:w w:val="101"/>
                <w:sz w:val="20"/>
                <w:szCs w:val="20"/>
              </w:rPr>
              <w:t>ön</w:t>
            </w:r>
            <w:r w:rsidRPr="000D3545">
              <w:rPr>
                <w:rFonts w:ascii="Arial" w:eastAsia="Calibri" w:hAnsi="Arial" w:cs="Arial"/>
                <w:spacing w:val="-4"/>
                <w:w w:val="101"/>
                <w:sz w:val="20"/>
                <w:szCs w:val="20"/>
              </w:rPr>
              <w:t>e</w:t>
            </w:r>
            <w:r w:rsidRPr="000D3545">
              <w:rPr>
                <w:rFonts w:ascii="Arial" w:eastAsia="Calibri" w:hAnsi="Arial" w:cs="Arial"/>
                <w:spacing w:val="1"/>
                <w:w w:val="101"/>
                <w:sz w:val="20"/>
                <w:szCs w:val="20"/>
              </w:rPr>
              <w:t>ti</w:t>
            </w:r>
            <w:r w:rsidRPr="000D3545">
              <w:rPr>
                <w:rFonts w:ascii="Arial" w:eastAsia="Calibri" w:hAnsi="Arial" w:cs="Arial"/>
                <w:w w:val="101"/>
                <w:sz w:val="20"/>
                <w:szCs w:val="20"/>
              </w:rPr>
              <w:t>m pe</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s</w:t>
            </w:r>
            <w:r w:rsidRPr="000D3545">
              <w:rPr>
                <w:rFonts w:ascii="Arial" w:eastAsia="Calibri" w:hAnsi="Arial" w:cs="Arial"/>
                <w:w w:val="101"/>
                <w:sz w:val="20"/>
                <w:szCs w:val="20"/>
              </w:rPr>
              <w:t>o</w:t>
            </w:r>
            <w:r w:rsidRPr="000D3545">
              <w:rPr>
                <w:rFonts w:ascii="Arial" w:eastAsia="Calibri" w:hAnsi="Arial" w:cs="Arial"/>
                <w:spacing w:val="-5"/>
                <w:w w:val="101"/>
                <w:sz w:val="20"/>
                <w:szCs w:val="20"/>
              </w:rPr>
              <w:t>n</w:t>
            </w:r>
            <w:r w:rsidRPr="000D3545">
              <w:rPr>
                <w:rFonts w:ascii="Arial" w:eastAsia="Calibri" w:hAnsi="Arial" w:cs="Arial"/>
                <w:w w:val="101"/>
                <w:sz w:val="20"/>
                <w:szCs w:val="20"/>
              </w:rPr>
              <w:t>e</w:t>
            </w:r>
            <w:r w:rsidRPr="000D3545">
              <w:rPr>
                <w:rFonts w:ascii="Arial" w:eastAsia="Calibri" w:hAnsi="Arial" w:cs="Arial"/>
                <w:spacing w:val="-3"/>
                <w:w w:val="101"/>
                <w:sz w:val="20"/>
                <w:szCs w:val="20"/>
              </w:rPr>
              <w:t>l</w:t>
            </w:r>
            <w:r w:rsidRPr="000D3545">
              <w:rPr>
                <w:rFonts w:ascii="Arial" w:eastAsia="Calibri" w:hAnsi="Arial" w:cs="Arial"/>
                <w:spacing w:val="1"/>
                <w:w w:val="101"/>
                <w:sz w:val="20"/>
                <w:szCs w:val="20"/>
              </w:rPr>
              <w:t>i</w:t>
            </w:r>
            <w:r w:rsidRPr="000D3545">
              <w:rPr>
                <w:rFonts w:ascii="Arial" w:eastAsia="Calibri" w:hAnsi="Arial" w:cs="Arial"/>
                <w:w w:val="101"/>
                <w:sz w:val="20"/>
                <w:szCs w:val="20"/>
              </w:rPr>
              <w:t>n</w:t>
            </w:r>
            <w:r w:rsidRPr="000D3545">
              <w:rPr>
                <w:rFonts w:ascii="Arial" w:eastAsia="Calibri" w:hAnsi="Arial" w:cs="Arial"/>
                <w:spacing w:val="-3"/>
                <w:w w:val="101"/>
                <w:sz w:val="20"/>
                <w:szCs w:val="20"/>
              </w:rPr>
              <w:t>i</w:t>
            </w:r>
            <w:r w:rsidRPr="000D3545">
              <w:rPr>
                <w:rFonts w:ascii="Arial" w:eastAsia="Calibri" w:hAnsi="Arial" w:cs="Arial"/>
                <w:w w:val="101"/>
                <w:sz w:val="20"/>
                <w:szCs w:val="20"/>
              </w:rPr>
              <w:t xml:space="preserve">n </w:t>
            </w:r>
            <w:r w:rsidRPr="000D3545">
              <w:rPr>
                <w:rFonts w:ascii="Arial" w:eastAsia="Calibri" w:hAnsi="Arial" w:cs="Arial"/>
                <w:sz w:val="20"/>
                <w:szCs w:val="20"/>
              </w:rPr>
              <w:t>c</w:t>
            </w:r>
            <w:r w:rsidRPr="000D3545">
              <w:rPr>
                <w:rFonts w:ascii="Arial" w:eastAsia="Calibri" w:hAnsi="Arial" w:cs="Arial"/>
                <w:spacing w:val="1"/>
                <w:sz w:val="20"/>
                <w:szCs w:val="20"/>
              </w:rPr>
              <w:t>i</w:t>
            </w:r>
            <w:r w:rsidRPr="000D3545">
              <w:rPr>
                <w:rFonts w:ascii="Arial" w:eastAsia="Calibri" w:hAnsi="Arial" w:cs="Arial"/>
                <w:sz w:val="20"/>
                <w:szCs w:val="20"/>
              </w:rPr>
              <w:t>n</w:t>
            </w:r>
            <w:r w:rsidRPr="000D3545">
              <w:rPr>
                <w:rFonts w:ascii="Arial" w:eastAsia="Calibri" w:hAnsi="Arial" w:cs="Arial"/>
                <w:spacing w:val="-4"/>
                <w:sz w:val="20"/>
                <w:szCs w:val="20"/>
              </w:rPr>
              <w:t>s</w:t>
            </w:r>
            <w:r w:rsidRPr="000D3545">
              <w:rPr>
                <w:rFonts w:ascii="Arial" w:eastAsia="Calibri" w:hAnsi="Arial" w:cs="Arial"/>
                <w:spacing w:val="1"/>
                <w:sz w:val="20"/>
                <w:szCs w:val="20"/>
              </w:rPr>
              <w:t>i</w:t>
            </w:r>
            <w:r w:rsidRPr="000D3545">
              <w:rPr>
                <w:rFonts w:ascii="Arial" w:eastAsia="Calibri" w:hAnsi="Arial" w:cs="Arial"/>
                <w:spacing w:val="-1"/>
                <w:sz w:val="20"/>
                <w:szCs w:val="20"/>
              </w:rPr>
              <w:t>y</w:t>
            </w:r>
            <w:r w:rsidRPr="000D3545">
              <w:rPr>
                <w:rFonts w:ascii="Arial" w:eastAsia="Calibri" w:hAnsi="Arial" w:cs="Arial"/>
                <w:sz w:val="20"/>
                <w:szCs w:val="20"/>
              </w:rPr>
              <w:t>e</w:t>
            </w:r>
            <w:r w:rsidRPr="000D3545">
              <w:rPr>
                <w:rFonts w:ascii="Arial" w:eastAsia="Calibri" w:hAnsi="Arial" w:cs="Arial"/>
                <w:spacing w:val="-3"/>
                <w:sz w:val="20"/>
                <w:szCs w:val="20"/>
              </w:rPr>
              <w:t>t</w:t>
            </w:r>
            <w:r w:rsidRPr="000D3545">
              <w:rPr>
                <w:rFonts w:ascii="Arial" w:eastAsia="Calibri" w:hAnsi="Arial" w:cs="Arial"/>
                <w:sz w:val="20"/>
                <w:szCs w:val="20"/>
              </w:rPr>
              <w:t>e</w:t>
            </w:r>
            <w:r w:rsidRPr="000D3545">
              <w:rPr>
                <w:rFonts w:ascii="Arial" w:eastAsia="Calibri" w:hAnsi="Arial" w:cs="Arial"/>
                <w:spacing w:val="4"/>
                <w:sz w:val="20"/>
                <w:szCs w:val="20"/>
              </w:rPr>
              <w:t xml:space="preserve"> </w:t>
            </w:r>
            <w:r w:rsidRPr="000D3545">
              <w:rPr>
                <w:rFonts w:ascii="Arial" w:eastAsia="Calibri" w:hAnsi="Arial" w:cs="Arial"/>
                <w:w w:val="101"/>
                <w:sz w:val="20"/>
                <w:szCs w:val="20"/>
              </w:rPr>
              <w:t>du</w:t>
            </w:r>
            <w:r w:rsidRPr="000D3545">
              <w:rPr>
                <w:rFonts w:ascii="Arial" w:eastAsia="Calibri" w:hAnsi="Arial" w:cs="Arial"/>
                <w:spacing w:val="-1"/>
                <w:w w:val="101"/>
                <w:sz w:val="20"/>
                <w:szCs w:val="20"/>
              </w:rPr>
              <w:t>yar</w:t>
            </w:r>
            <w:r w:rsidRPr="000D3545">
              <w:rPr>
                <w:rFonts w:ascii="Arial" w:eastAsia="Calibri" w:hAnsi="Arial" w:cs="Arial"/>
                <w:spacing w:val="-3"/>
                <w:w w:val="101"/>
                <w:sz w:val="20"/>
                <w:szCs w:val="20"/>
              </w:rPr>
              <w:t>l</w:t>
            </w:r>
            <w:r w:rsidRPr="000D3545">
              <w:rPr>
                <w:rFonts w:ascii="Arial" w:eastAsia="Calibri" w:hAnsi="Arial" w:cs="Arial"/>
                <w:w w:val="101"/>
                <w:sz w:val="20"/>
                <w:szCs w:val="20"/>
              </w:rPr>
              <w:t xml:space="preserve">ı </w:t>
            </w:r>
            <w:r w:rsidRPr="000D3545">
              <w:rPr>
                <w:rFonts w:ascii="Arial" w:eastAsia="Calibri" w:hAnsi="Arial" w:cs="Arial"/>
                <w:spacing w:val="-1"/>
                <w:sz w:val="20"/>
                <w:szCs w:val="20"/>
              </w:rPr>
              <w:t>k</w:t>
            </w:r>
            <w:r w:rsidRPr="000D3545">
              <w:rPr>
                <w:rFonts w:ascii="Arial" w:eastAsia="Calibri" w:hAnsi="Arial" w:cs="Arial"/>
                <w:sz w:val="20"/>
                <w:szCs w:val="20"/>
              </w:rPr>
              <w:t>en</w:t>
            </w:r>
            <w:r w:rsidRPr="000D3545">
              <w:rPr>
                <w:rFonts w:ascii="Arial" w:eastAsia="Calibri" w:hAnsi="Arial" w:cs="Arial"/>
                <w:spacing w:val="1"/>
                <w:sz w:val="20"/>
                <w:szCs w:val="20"/>
              </w:rPr>
              <w:t>t</w:t>
            </w:r>
            <w:r w:rsidRPr="000D3545">
              <w:rPr>
                <w:rFonts w:ascii="Arial" w:eastAsia="Calibri" w:hAnsi="Arial" w:cs="Arial"/>
                <w:spacing w:val="-4"/>
                <w:sz w:val="20"/>
                <w:szCs w:val="20"/>
              </w:rPr>
              <w:t>s</w:t>
            </w:r>
            <w:r w:rsidRPr="000D3545">
              <w:rPr>
                <w:rFonts w:ascii="Arial" w:eastAsia="Calibri" w:hAnsi="Arial" w:cs="Arial"/>
                <w:sz w:val="20"/>
                <w:szCs w:val="20"/>
              </w:rPr>
              <w:t>el</w:t>
            </w:r>
            <w:r w:rsidRPr="000D3545">
              <w:rPr>
                <w:rFonts w:ascii="Arial" w:eastAsia="Calibri" w:hAnsi="Arial" w:cs="Arial"/>
                <w:spacing w:val="4"/>
                <w:sz w:val="20"/>
                <w:szCs w:val="20"/>
              </w:rPr>
              <w:t xml:space="preserve"> </w:t>
            </w:r>
            <w:r w:rsidRPr="000D3545">
              <w:rPr>
                <w:rFonts w:ascii="Arial" w:eastAsia="Calibri" w:hAnsi="Arial" w:cs="Arial"/>
                <w:w w:val="101"/>
                <w:sz w:val="20"/>
                <w:szCs w:val="20"/>
              </w:rPr>
              <w:t>h</w:t>
            </w:r>
            <w:r w:rsidRPr="000D3545">
              <w:rPr>
                <w:rFonts w:ascii="Arial" w:eastAsia="Calibri" w:hAnsi="Arial" w:cs="Arial"/>
                <w:spacing w:val="-3"/>
                <w:w w:val="101"/>
                <w:sz w:val="20"/>
                <w:szCs w:val="20"/>
              </w:rPr>
              <w:t>i</w:t>
            </w:r>
            <w:r w:rsidRPr="000D3545">
              <w:rPr>
                <w:rFonts w:ascii="Arial" w:eastAsia="Calibri" w:hAnsi="Arial" w:cs="Arial"/>
                <w:w w:val="101"/>
                <w:sz w:val="20"/>
                <w:szCs w:val="20"/>
              </w:rPr>
              <w:t>z</w:t>
            </w:r>
            <w:r w:rsidRPr="000D3545">
              <w:rPr>
                <w:rFonts w:ascii="Arial" w:eastAsia="Calibri" w:hAnsi="Arial" w:cs="Arial"/>
                <w:spacing w:val="-2"/>
                <w:w w:val="101"/>
                <w:sz w:val="20"/>
                <w:szCs w:val="20"/>
              </w:rPr>
              <w:t>m</w:t>
            </w:r>
            <w:r w:rsidRPr="000D3545">
              <w:rPr>
                <w:rFonts w:ascii="Arial" w:eastAsia="Calibri" w:hAnsi="Arial" w:cs="Arial"/>
                <w:w w:val="101"/>
                <w:sz w:val="20"/>
                <w:szCs w:val="20"/>
              </w:rPr>
              <w:t>e</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l</w:t>
            </w:r>
            <w:r w:rsidRPr="000D3545">
              <w:rPr>
                <w:rFonts w:ascii="Arial" w:eastAsia="Calibri" w:hAnsi="Arial" w:cs="Arial"/>
                <w:w w:val="101"/>
                <w:sz w:val="20"/>
                <w:szCs w:val="20"/>
              </w:rPr>
              <w:t xml:space="preserve">er </w:t>
            </w:r>
            <w:r w:rsidRPr="000D3545">
              <w:rPr>
                <w:rFonts w:ascii="Arial" w:eastAsia="Calibri" w:hAnsi="Arial" w:cs="Arial"/>
                <w:spacing w:val="1"/>
                <w:sz w:val="20"/>
                <w:szCs w:val="20"/>
              </w:rPr>
              <w:t>il</w:t>
            </w:r>
            <w:r w:rsidRPr="000D3545">
              <w:rPr>
                <w:rFonts w:ascii="Arial" w:eastAsia="Calibri" w:hAnsi="Arial" w:cs="Arial"/>
                <w:sz w:val="20"/>
                <w:szCs w:val="20"/>
              </w:rPr>
              <w:t xml:space="preserve">e </w:t>
            </w:r>
            <w:r w:rsidRPr="000D3545">
              <w:rPr>
                <w:rFonts w:ascii="Arial" w:eastAsia="Calibri" w:hAnsi="Arial" w:cs="Arial"/>
                <w:spacing w:val="1"/>
                <w:w w:val="101"/>
                <w:sz w:val="20"/>
                <w:szCs w:val="20"/>
              </w:rPr>
              <w:t>i</w:t>
            </w:r>
            <w:r w:rsidRPr="000D3545">
              <w:rPr>
                <w:rFonts w:ascii="Arial" w:eastAsia="Calibri" w:hAnsi="Arial" w:cs="Arial"/>
                <w:spacing w:val="-3"/>
                <w:w w:val="101"/>
                <w:sz w:val="20"/>
                <w:szCs w:val="20"/>
              </w:rPr>
              <w:t>l</w:t>
            </w:r>
            <w:r w:rsidRPr="000D3545">
              <w:rPr>
                <w:rFonts w:ascii="Arial" w:eastAsia="Calibri" w:hAnsi="Arial" w:cs="Arial"/>
                <w:w w:val="101"/>
                <w:sz w:val="20"/>
                <w:szCs w:val="20"/>
              </w:rPr>
              <w:t>g</w:t>
            </w:r>
            <w:r w:rsidRPr="000D3545">
              <w:rPr>
                <w:rFonts w:ascii="Arial" w:eastAsia="Calibri" w:hAnsi="Arial" w:cs="Arial"/>
                <w:spacing w:val="-3"/>
                <w:w w:val="101"/>
                <w:sz w:val="20"/>
                <w:szCs w:val="20"/>
              </w:rPr>
              <w:t>i</w:t>
            </w:r>
            <w:r w:rsidRPr="000D3545">
              <w:rPr>
                <w:rFonts w:ascii="Arial" w:eastAsia="Calibri" w:hAnsi="Arial" w:cs="Arial"/>
                <w:spacing w:val="1"/>
                <w:w w:val="101"/>
                <w:sz w:val="20"/>
                <w:szCs w:val="20"/>
              </w:rPr>
              <w:t>l</w:t>
            </w:r>
            <w:r w:rsidRPr="000D3545">
              <w:rPr>
                <w:rFonts w:ascii="Arial" w:eastAsia="Calibri" w:hAnsi="Arial" w:cs="Arial"/>
                <w:w w:val="101"/>
                <w:sz w:val="20"/>
                <w:szCs w:val="20"/>
              </w:rPr>
              <w:t xml:space="preserve">i </w:t>
            </w:r>
            <w:r w:rsidRPr="000D3545">
              <w:rPr>
                <w:rFonts w:ascii="Arial" w:eastAsia="Calibri" w:hAnsi="Arial" w:cs="Arial"/>
                <w:spacing w:val="2"/>
                <w:sz w:val="20"/>
                <w:szCs w:val="20"/>
              </w:rPr>
              <w:t>f</w:t>
            </w:r>
            <w:r w:rsidRPr="000D3545">
              <w:rPr>
                <w:rFonts w:ascii="Arial" w:eastAsia="Calibri" w:hAnsi="Arial" w:cs="Arial"/>
                <w:spacing w:val="-1"/>
                <w:sz w:val="20"/>
                <w:szCs w:val="20"/>
              </w:rPr>
              <w:t>ark</w:t>
            </w:r>
            <w:r w:rsidRPr="000D3545">
              <w:rPr>
                <w:rFonts w:ascii="Arial" w:eastAsia="Calibri" w:hAnsi="Arial" w:cs="Arial"/>
                <w:spacing w:val="1"/>
                <w:sz w:val="20"/>
                <w:szCs w:val="20"/>
              </w:rPr>
              <w:t>ı</w:t>
            </w:r>
            <w:r w:rsidRPr="000D3545">
              <w:rPr>
                <w:rFonts w:ascii="Arial" w:eastAsia="Calibri" w:hAnsi="Arial" w:cs="Arial"/>
                <w:sz w:val="20"/>
                <w:szCs w:val="20"/>
              </w:rPr>
              <w:t>n</w:t>
            </w:r>
            <w:r w:rsidRPr="000D3545">
              <w:rPr>
                <w:rFonts w:ascii="Arial" w:eastAsia="Calibri" w:hAnsi="Arial" w:cs="Arial"/>
                <w:spacing w:val="-5"/>
                <w:sz w:val="20"/>
                <w:szCs w:val="20"/>
              </w:rPr>
              <w:t>d</w:t>
            </w:r>
            <w:r w:rsidRPr="000D3545">
              <w:rPr>
                <w:rFonts w:ascii="Arial" w:eastAsia="Calibri" w:hAnsi="Arial" w:cs="Arial"/>
                <w:spacing w:val="-1"/>
                <w:sz w:val="20"/>
                <w:szCs w:val="20"/>
              </w:rPr>
              <w:t>a</w:t>
            </w:r>
            <w:r w:rsidRPr="000D3545">
              <w:rPr>
                <w:rFonts w:ascii="Arial" w:eastAsia="Calibri" w:hAnsi="Arial" w:cs="Arial"/>
                <w:spacing w:val="1"/>
                <w:sz w:val="20"/>
                <w:szCs w:val="20"/>
              </w:rPr>
              <w:t>l</w:t>
            </w:r>
            <w:r w:rsidRPr="000D3545">
              <w:rPr>
                <w:rFonts w:ascii="Arial" w:eastAsia="Calibri" w:hAnsi="Arial" w:cs="Arial"/>
                <w:spacing w:val="-3"/>
                <w:sz w:val="20"/>
                <w:szCs w:val="20"/>
              </w:rPr>
              <w:t>ı</w:t>
            </w:r>
            <w:r w:rsidRPr="000D3545">
              <w:rPr>
                <w:rFonts w:ascii="Arial" w:eastAsia="Calibri" w:hAnsi="Arial" w:cs="Arial"/>
                <w:sz w:val="20"/>
                <w:szCs w:val="20"/>
              </w:rPr>
              <w:t>ğını</w:t>
            </w:r>
            <w:r w:rsidRPr="000D3545">
              <w:rPr>
                <w:rFonts w:ascii="Arial" w:eastAsia="Calibri" w:hAnsi="Arial" w:cs="Arial"/>
                <w:spacing w:val="7"/>
                <w:sz w:val="20"/>
                <w:szCs w:val="20"/>
              </w:rPr>
              <w:t xml:space="preserve"> </w:t>
            </w:r>
            <w:r w:rsidRPr="000D3545">
              <w:rPr>
                <w:rFonts w:ascii="Arial" w:eastAsia="Calibri" w:hAnsi="Arial" w:cs="Arial"/>
                <w:spacing w:val="-1"/>
                <w:w w:val="101"/>
                <w:sz w:val="20"/>
                <w:szCs w:val="20"/>
              </w:rPr>
              <w:t>ar</w:t>
            </w:r>
            <w:r w:rsidRPr="000D3545">
              <w:rPr>
                <w:rFonts w:ascii="Arial" w:eastAsia="Calibri" w:hAnsi="Arial" w:cs="Arial"/>
                <w:spacing w:val="1"/>
                <w:w w:val="101"/>
                <w:sz w:val="20"/>
                <w:szCs w:val="20"/>
              </w:rPr>
              <w:t>t</w:t>
            </w:r>
            <w:r w:rsidRPr="000D3545">
              <w:rPr>
                <w:rFonts w:ascii="Arial" w:eastAsia="Calibri" w:hAnsi="Arial" w:cs="Arial"/>
                <w:spacing w:val="-3"/>
                <w:w w:val="101"/>
                <w:sz w:val="20"/>
                <w:szCs w:val="20"/>
              </w:rPr>
              <w:t>t</w:t>
            </w:r>
            <w:r w:rsidRPr="000D3545">
              <w:rPr>
                <w:rFonts w:ascii="Arial" w:eastAsia="Calibri" w:hAnsi="Arial" w:cs="Arial"/>
                <w:spacing w:val="1"/>
                <w:w w:val="101"/>
                <w:sz w:val="20"/>
                <w:szCs w:val="20"/>
              </w:rPr>
              <w:t>ı</w:t>
            </w:r>
            <w:r w:rsidRPr="000D3545">
              <w:rPr>
                <w:rFonts w:ascii="Arial" w:eastAsia="Calibri" w:hAnsi="Arial" w:cs="Arial"/>
                <w:w w:val="101"/>
                <w:sz w:val="20"/>
                <w:szCs w:val="20"/>
              </w:rPr>
              <w:t>rmak</w:t>
            </w:r>
          </w:p>
        </w:tc>
      </w:tr>
      <w:tr w:rsidR="00173206" w:rsidRPr="000D3545" w14:paraId="0D473E99" w14:textId="77777777" w:rsidTr="00DC103D">
        <w:tc>
          <w:tcPr>
            <w:tcW w:w="5059" w:type="dxa"/>
            <w:shd w:val="clear" w:color="auto" w:fill="auto"/>
          </w:tcPr>
          <w:p w14:paraId="0B08B00D" w14:textId="22876074" w:rsidR="00173206" w:rsidRPr="000D3545" w:rsidRDefault="00173206" w:rsidP="00173206">
            <w:pPr>
              <w:tabs>
                <w:tab w:val="left" w:pos="2340"/>
              </w:tabs>
              <w:ind w:left="691" w:hanging="663"/>
              <w:rPr>
                <w:rFonts w:ascii="Arial" w:hAnsi="Arial" w:cs="Arial"/>
                <w:sz w:val="18"/>
                <w:szCs w:val="18"/>
              </w:rPr>
            </w:pPr>
            <w:proofErr w:type="gramStart"/>
            <w:r w:rsidRPr="000D3545">
              <w:rPr>
                <w:rFonts w:ascii="Arial" w:eastAsia="Calibri" w:hAnsi="Arial" w:cs="Arial"/>
                <w:spacing w:val="-1"/>
                <w:position w:val="1"/>
                <w:sz w:val="18"/>
                <w:szCs w:val="18"/>
              </w:rPr>
              <w:t>6.1.3.1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position w:val="1"/>
                <w:sz w:val="18"/>
                <w:szCs w:val="18"/>
              </w:rPr>
              <w:t>ü</w:t>
            </w:r>
            <w:r w:rsidRPr="000D3545">
              <w:rPr>
                <w:rFonts w:ascii="Arial" w:eastAsia="Calibri" w:hAnsi="Arial" w:cs="Arial"/>
                <w:spacing w:val="-6"/>
                <w:position w:val="1"/>
                <w:sz w:val="18"/>
                <w:szCs w:val="18"/>
              </w:rPr>
              <w:t>y</w:t>
            </w:r>
            <w:r w:rsidRPr="000D3545">
              <w:rPr>
                <w:rFonts w:ascii="Arial" w:eastAsia="Calibri" w:hAnsi="Arial" w:cs="Arial"/>
                <w:position w:val="1"/>
                <w:sz w:val="18"/>
                <w:szCs w:val="18"/>
              </w:rPr>
              <w:t>ü</w:t>
            </w: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ş</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h</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r</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B</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i</w:t>
            </w:r>
            <w:r w:rsidRPr="000D3545">
              <w:rPr>
                <w:rFonts w:ascii="Arial" w:eastAsia="Calibri" w:hAnsi="Arial" w:cs="Arial"/>
                <w:spacing w:val="6"/>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r w:rsidRPr="000D3545">
              <w:rPr>
                <w:rFonts w:ascii="Arial" w:eastAsia="Calibri" w:hAnsi="Arial" w:cs="Arial"/>
                <w:spacing w:val="-7"/>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ez</w:t>
            </w:r>
            <w:r w:rsidRPr="000D3545">
              <w:rPr>
                <w:rFonts w:ascii="Arial" w:eastAsia="Calibri" w:hAnsi="Arial" w:cs="Arial"/>
                <w:spacing w:val="3"/>
                <w:position w:val="1"/>
                <w:sz w:val="18"/>
                <w:szCs w:val="18"/>
              </w:rPr>
              <w:t xml:space="preserve"> </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çe</w:t>
            </w:r>
            <w:r w:rsidRPr="000D3545">
              <w:rPr>
                <w:rFonts w:ascii="Arial" w:eastAsia="Calibri" w:hAnsi="Arial" w:cs="Arial"/>
                <w:spacing w:val="1"/>
                <w:position w:val="1"/>
                <w:sz w:val="18"/>
                <w:szCs w:val="18"/>
              </w:rPr>
              <w:t xml:space="preserve"> </w:t>
            </w:r>
            <w:r w:rsidRPr="000D3545">
              <w:rPr>
                <w:rFonts w:ascii="Arial" w:eastAsia="Calibri" w:hAnsi="Arial" w:cs="Arial"/>
                <w:spacing w:val="-3"/>
                <w:position w:val="1"/>
                <w:sz w:val="18"/>
                <w:szCs w:val="18"/>
              </w:rPr>
              <w:t>B</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9"/>
                <w:position w:val="1"/>
                <w:sz w:val="18"/>
                <w:szCs w:val="18"/>
              </w:rPr>
              <w:t xml:space="preserve"> </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g</w:t>
            </w:r>
            <w:r w:rsidRPr="000D3545">
              <w:rPr>
                <w:rFonts w:ascii="Arial" w:eastAsia="Calibri" w:hAnsi="Arial" w:cs="Arial"/>
                <w:spacing w:val="-3"/>
                <w:w w:val="101"/>
                <w:position w:val="1"/>
                <w:sz w:val="18"/>
                <w:szCs w:val="18"/>
              </w:rPr>
              <w:t>i</w:t>
            </w:r>
            <w:r w:rsidRPr="000D3545">
              <w:rPr>
                <w:rFonts w:ascii="Arial" w:eastAsia="Calibri" w:hAnsi="Arial" w:cs="Arial"/>
                <w:spacing w:val="1"/>
                <w:w w:val="101"/>
                <w:position w:val="1"/>
                <w:sz w:val="18"/>
                <w:szCs w:val="18"/>
              </w:rPr>
              <w:t>l</w:t>
            </w:r>
            <w:r w:rsidRPr="000D3545">
              <w:rPr>
                <w:rFonts w:ascii="Arial" w:eastAsia="Calibri" w:hAnsi="Arial" w:cs="Arial"/>
                <w:w w:val="101"/>
                <w:position w:val="1"/>
                <w:sz w:val="18"/>
                <w:szCs w:val="18"/>
              </w:rPr>
              <w:t>i</w:t>
            </w:r>
            <w:r w:rsidRPr="000D3545">
              <w:rPr>
                <w:rFonts w:ascii="Arial" w:eastAsia="Calibri" w:hAnsi="Arial" w:cs="Arial"/>
                <w:sz w:val="18"/>
                <w:szCs w:val="18"/>
              </w:rPr>
              <w:t xml:space="preserve"> b</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2"/>
                <w:sz w:val="18"/>
                <w:szCs w:val="18"/>
              </w:rPr>
              <w:t>m</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de,</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İ</w:t>
            </w:r>
            <w:r w:rsidRPr="000D3545">
              <w:rPr>
                <w:rFonts w:ascii="Arial" w:eastAsia="Calibri" w:hAnsi="Arial" w:cs="Arial"/>
                <w:sz w:val="18"/>
                <w:szCs w:val="18"/>
              </w:rPr>
              <w:t xml:space="preserve">l </w:t>
            </w:r>
            <w:r w:rsidRPr="000D3545">
              <w:rPr>
                <w:rFonts w:ascii="Arial" w:eastAsia="Calibri" w:hAnsi="Arial" w:cs="Arial"/>
                <w:spacing w:val="-5"/>
                <w:sz w:val="18"/>
                <w:szCs w:val="18"/>
              </w:rPr>
              <w:t>G</w:t>
            </w:r>
            <w:r w:rsidRPr="000D3545">
              <w:rPr>
                <w:rFonts w:ascii="Arial" w:eastAsia="Calibri" w:hAnsi="Arial" w:cs="Arial"/>
                <w:sz w:val="18"/>
                <w:szCs w:val="18"/>
              </w:rPr>
              <w:t>en</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8"/>
                <w:sz w:val="18"/>
                <w:szCs w:val="18"/>
              </w:rPr>
              <w:t xml:space="preserve"> </w:t>
            </w:r>
            <w:r w:rsidRPr="000D3545">
              <w:rPr>
                <w:rFonts w:ascii="Arial" w:eastAsia="Calibri" w:hAnsi="Arial" w:cs="Arial"/>
                <w:spacing w:val="-7"/>
                <w:sz w:val="18"/>
                <w:szCs w:val="18"/>
              </w:rPr>
              <w:t>M</w:t>
            </w:r>
            <w:r w:rsidRPr="000D3545">
              <w:rPr>
                <w:rFonts w:ascii="Arial" w:eastAsia="Calibri" w:hAnsi="Arial" w:cs="Arial"/>
                <w:sz w:val="18"/>
                <w:szCs w:val="18"/>
              </w:rPr>
              <w:t>ec</w:t>
            </w:r>
            <w:r w:rsidRPr="000D3545">
              <w:rPr>
                <w:rFonts w:ascii="Arial" w:eastAsia="Calibri" w:hAnsi="Arial" w:cs="Arial"/>
                <w:spacing w:val="-3"/>
                <w:sz w:val="18"/>
                <w:szCs w:val="18"/>
              </w:rPr>
              <w:t>l</w:t>
            </w:r>
            <w:r w:rsidRPr="000D3545">
              <w:rPr>
                <w:rFonts w:ascii="Arial" w:eastAsia="Calibri" w:hAnsi="Arial" w:cs="Arial"/>
                <w:spacing w:val="1"/>
                <w:sz w:val="18"/>
                <w:szCs w:val="18"/>
              </w:rPr>
              <w:t>isi</w:t>
            </w:r>
            <w:r w:rsidRPr="000D3545">
              <w:rPr>
                <w:rFonts w:ascii="Arial" w:eastAsia="Calibri" w:hAnsi="Arial" w:cs="Arial"/>
                <w:spacing w:val="-2"/>
                <w:sz w:val="18"/>
                <w:szCs w:val="18"/>
              </w:rPr>
              <w:t>’</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İ</w:t>
            </w:r>
            <w:r w:rsidRPr="000D3545">
              <w:rPr>
                <w:rFonts w:ascii="Arial" w:eastAsia="Calibri" w:hAnsi="Arial" w:cs="Arial"/>
                <w:sz w:val="18"/>
                <w:szCs w:val="18"/>
              </w:rPr>
              <w:t xml:space="preserve">l </w:t>
            </w:r>
            <w:r w:rsidRPr="000D3545">
              <w:rPr>
                <w:rFonts w:ascii="Arial" w:eastAsia="Calibri" w:hAnsi="Arial" w:cs="Arial"/>
                <w:spacing w:val="-1"/>
                <w:sz w:val="18"/>
                <w:szCs w:val="18"/>
              </w:rPr>
              <w:t>Ö</w:t>
            </w:r>
            <w:r w:rsidRPr="000D3545">
              <w:rPr>
                <w:rFonts w:ascii="Arial" w:eastAsia="Calibri" w:hAnsi="Arial" w:cs="Arial"/>
                <w:sz w:val="18"/>
                <w:szCs w:val="18"/>
              </w:rPr>
              <w:t>z</w:t>
            </w:r>
            <w:r w:rsidRPr="000D3545">
              <w:rPr>
                <w:rFonts w:ascii="Arial" w:eastAsia="Calibri" w:hAnsi="Arial" w:cs="Arial"/>
                <w:spacing w:val="-4"/>
                <w:sz w:val="18"/>
                <w:szCs w:val="18"/>
              </w:rPr>
              <w:t>e</w:t>
            </w:r>
            <w:r w:rsidRPr="000D3545">
              <w:rPr>
                <w:rFonts w:ascii="Arial" w:eastAsia="Calibri" w:hAnsi="Arial" w:cs="Arial"/>
                <w:sz w:val="18"/>
                <w:szCs w:val="18"/>
              </w:rPr>
              <w:t>l</w:t>
            </w:r>
            <w:r w:rsidRPr="000D3545">
              <w:rPr>
                <w:rFonts w:ascii="Arial" w:eastAsia="Calibri" w:hAnsi="Arial" w:cs="Arial"/>
                <w:spacing w:val="2"/>
                <w:sz w:val="18"/>
                <w:szCs w:val="18"/>
              </w:rPr>
              <w:t xml:space="preserve"> İ</w:t>
            </w:r>
            <w:r w:rsidRPr="000D3545">
              <w:rPr>
                <w:rFonts w:ascii="Arial" w:eastAsia="Calibri" w:hAnsi="Arial" w:cs="Arial"/>
                <w:spacing w:val="1"/>
                <w:sz w:val="18"/>
                <w:szCs w:val="18"/>
              </w:rPr>
              <w:t>d</w:t>
            </w:r>
            <w:r w:rsidRPr="000D3545">
              <w:rPr>
                <w:rFonts w:ascii="Arial" w:eastAsia="Calibri" w:hAnsi="Arial" w:cs="Arial"/>
                <w:spacing w:val="-1"/>
                <w:sz w:val="18"/>
                <w:szCs w:val="18"/>
              </w:rPr>
              <w:t>ar</w:t>
            </w:r>
            <w:r w:rsidRPr="000D3545">
              <w:rPr>
                <w:rFonts w:ascii="Arial" w:eastAsia="Calibri" w:hAnsi="Arial" w:cs="Arial"/>
                <w:spacing w:val="-4"/>
                <w:sz w:val="18"/>
                <w:szCs w:val="18"/>
              </w:rPr>
              <w:t>e</w:t>
            </w:r>
            <w:r w:rsidRPr="000D3545">
              <w:rPr>
                <w:rFonts w:ascii="Arial" w:eastAsia="Calibri" w:hAnsi="Arial" w:cs="Arial"/>
                <w:spacing w:val="1"/>
                <w:sz w:val="18"/>
                <w:szCs w:val="18"/>
              </w:rPr>
              <w:t>si</w:t>
            </w:r>
            <w:r w:rsidRPr="000D3545">
              <w:rPr>
                <w:rFonts w:ascii="Arial" w:eastAsia="Calibri" w:hAnsi="Arial" w:cs="Arial"/>
                <w:spacing w:val="-2"/>
                <w:sz w:val="18"/>
                <w:szCs w:val="18"/>
              </w:rPr>
              <w:t>’</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9"/>
                <w:sz w:val="18"/>
                <w:szCs w:val="18"/>
              </w:rPr>
              <w:t xml:space="preserve"> </w:t>
            </w:r>
            <w:r w:rsidRPr="000D3545">
              <w:rPr>
                <w:rFonts w:ascii="Arial" w:eastAsia="Calibri" w:hAnsi="Arial" w:cs="Arial"/>
                <w:spacing w:val="-4"/>
                <w:w w:val="101"/>
                <w:sz w:val="18"/>
                <w:szCs w:val="18"/>
              </w:rPr>
              <w:t>“</w:t>
            </w:r>
            <w:r w:rsidRPr="000D3545">
              <w:rPr>
                <w:rFonts w:ascii="Arial" w:eastAsia="Calibri" w:hAnsi="Arial" w:cs="Arial"/>
                <w:spacing w:val="1"/>
                <w:w w:val="101"/>
                <w:sz w:val="18"/>
                <w:szCs w:val="18"/>
              </w:rPr>
              <w:t>k</w:t>
            </w:r>
            <w:r w:rsidRPr="000D3545">
              <w:rPr>
                <w:rFonts w:ascii="Arial" w:eastAsia="Calibri" w:hAnsi="Arial" w:cs="Arial"/>
                <w:spacing w:val="-1"/>
                <w:w w:val="101"/>
                <w:sz w:val="18"/>
                <w:szCs w:val="18"/>
              </w:rPr>
              <w:t>a</w:t>
            </w:r>
            <w:r w:rsidRPr="000D3545">
              <w:rPr>
                <w:rFonts w:ascii="Arial" w:eastAsia="Calibri" w:hAnsi="Arial" w:cs="Arial"/>
                <w:w w:val="101"/>
                <w:sz w:val="18"/>
                <w:szCs w:val="18"/>
              </w:rPr>
              <w:t>d</w:t>
            </w:r>
            <w:r w:rsidRPr="000D3545">
              <w:rPr>
                <w:rFonts w:ascii="Arial" w:eastAsia="Calibri" w:hAnsi="Arial" w:cs="Arial"/>
                <w:spacing w:val="-3"/>
                <w:w w:val="101"/>
                <w:sz w:val="18"/>
                <w:szCs w:val="18"/>
              </w:rPr>
              <w:t>ı</w:t>
            </w:r>
            <w:r w:rsidRPr="000D3545">
              <w:rPr>
                <w:rFonts w:ascii="Arial" w:eastAsia="Calibri" w:hAnsi="Arial" w:cs="Arial"/>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2"/>
                <w:sz w:val="18"/>
                <w:szCs w:val="18"/>
              </w:rPr>
              <w:t>p</w:t>
            </w:r>
            <w:r w:rsidRPr="000D3545">
              <w:rPr>
                <w:rFonts w:ascii="Arial" w:eastAsia="Calibri" w:hAnsi="Arial" w:cs="Arial"/>
                <w:spacing w:val="-1"/>
                <w:sz w:val="18"/>
                <w:szCs w:val="18"/>
              </w:rPr>
              <w:t>ra</w:t>
            </w:r>
            <w:r w:rsidRPr="000D3545">
              <w:rPr>
                <w:rFonts w:ascii="Arial" w:eastAsia="Calibri" w:hAnsi="Arial" w:cs="Arial"/>
                <w:spacing w:val="1"/>
                <w:sz w:val="18"/>
                <w:szCs w:val="18"/>
              </w:rPr>
              <w:t>ti</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v</w:t>
            </w:r>
            <w:r w:rsidRPr="000D3545">
              <w:rPr>
                <w:rFonts w:ascii="Arial" w:eastAsia="Calibri" w:hAnsi="Arial" w:cs="Arial"/>
                <w:sz w:val="18"/>
                <w:szCs w:val="18"/>
              </w:rPr>
              <w:t xml:space="preserve">e </w:t>
            </w:r>
            <w:r w:rsidRPr="000D3545">
              <w:rPr>
                <w:rFonts w:ascii="Arial" w:eastAsia="Calibri" w:hAnsi="Arial" w:cs="Arial"/>
                <w:spacing w:val="-2"/>
                <w:sz w:val="18"/>
                <w:szCs w:val="18"/>
              </w:rPr>
              <w:t>s</w:t>
            </w:r>
            <w:r w:rsidRPr="000D3545">
              <w:rPr>
                <w:rFonts w:ascii="Arial" w:eastAsia="Calibri" w:hAnsi="Arial" w:cs="Arial"/>
                <w:spacing w:val="1"/>
                <w:sz w:val="18"/>
                <w:szCs w:val="18"/>
              </w:rPr>
              <w:t>t</w:t>
            </w:r>
            <w:r w:rsidRPr="000D3545">
              <w:rPr>
                <w:rFonts w:ascii="Arial" w:eastAsia="Calibri" w:hAnsi="Arial" w:cs="Arial"/>
                <w:spacing w:val="-1"/>
                <w:sz w:val="18"/>
                <w:szCs w:val="18"/>
              </w:rPr>
              <w:t>ra</w:t>
            </w:r>
            <w:r w:rsidRPr="000D3545">
              <w:rPr>
                <w:rFonts w:ascii="Arial" w:eastAsia="Calibri" w:hAnsi="Arial" w:cs="Arial"/>
                <w:spacing w:val="1"/>
                <w:sz w:val="18"/>
                <w:szCs w:val="18"/>
              </w:rPr>
              <w:t>t</w:t>
            </w:r>
            <w:r w:rsidRPr="000D3545">
              <w:rPr>
                <w:rFonts w:ascii="Arial" w:eastAsia="Calibri" w:hAnsi="Arial" w:cs="Arial"/>
                <w:spacing w:val="-4"/>
                <w:sz w:val="18"/>
                <w:szCs w:val="18"/>
              </w:rPr>
              <w:t>e</w:t>
            </w:r>
            <w:r w:rsidRPr="000D3545">
              <w:rPr>
                <w:rFonts w:ascii="Arial" w:eastAsia="Calibri" w:hAnsi="Arial" w:cs="Arial"/>
                <w:sz w:val="18"/>
                <w:szCs w:val="18"/>
              </w:rPr>
              <w:t>j</w:t>
            </w:r>
            <w:r w:rsidRPr="000D3545">
              <w:rPr>
                <w:rFonts w:ascii="Arial" w:eastAsia="Calibri" w:hAnsi="Arial" w:cs="Arial"/>
                <w:spacing w:val="1"/>
                <w:sz w:val="18"/>
                <w:szCs w:val="18"/>
              </w:rPr>
              <w:t>i</w:t>
            </w:r>
            <w:r w:rsidRPr="000D3545">
              <w:rPr>
                <w:rFonts w:ascii="Arial" w:eastAsia="Calibri" w:hAnsi="Arial" w:cs="Arial"/>
                <w:sz w:val="18"/>
                <w:szCs w:val="18"/>
              </w:rPr>
              <w:t>k</w:t>
            </w:r>
            <w:r w:rsidRPr="000D3545">
              <w:rPr>
                <w:rFonts w:ascii="Arial" w:eastAsia="Calibri" w:hAnsi="Arial" w:cs="Arial"/>
                <w:spacing w:val="3"/>
                <w:sz w:val="18"/>
                <w:szCs w:val="18"/>
              </w:rPr>
              <w:t xml:space="preserve"> </w:t>
            </w:r>
            <w:r w:rsidRPr="000D3545">
              <w:rPr>
                <w:rFonts w:ascii="Arial" w:eastAsia="Calibri" w:hAnsi="Arial" w:cs="Arial"/>
                <w:spacing w:val="2"/>
                <w:sz w:val="18"/>
                <w:szCs w:val="18"/>
              </w:rPr>
              <w:t>i</w:t>
            </w:r>
            <w:r w:rsidRPr="000D3545">
              <w:rPr>
                <w:rFonts w:ascii="Arial" w:eastAsia="Calibri" w:hAnsi="Arial" w:cs="Arial"/>
                <w:spacing w:val="-5"/>
                <w:sz w:val="18"/>
                <w:szCs w:val="18"/>
              </w:rPr>
              <w:t>h</w:t>
            </w:r>
            <w:r w:rsidRPr="000D3545">
              <w:rPr>
                <w:rFonts w:ascii="Arial" w:eastAsia="Calibri" w:hAnsi="Arial" w:cs="Arial"/>
                <w:spacing w:val="1"/>
                <w:sz w:val="18"/>
                <w:szCs w:val="18"/>
              </w:rPr>
              <w:t>ti</w:t>
            </w:r>
            <w:r w:rsidRPr="000D3545">
              <w:rPr>
                <w:rFonts w:ascii="Arial" w:eastAsia="Calibri" w:hAnsi="Arial" w:cs="Arial"/>
                <w:spacing w:val="-1"/>
                <w:sz w:val="18"/>
                <w:szCs w:val="18"/>
              </w:rPr>
              <w:t>ya</w:t>
            </w:r>
            <w:r w:rsidRPr="000D3545">
              <w:rPr>
                <w:rFonts w:ascii="Arial" w:eastAsia="Calibri" w:hAnsi="Arial" w:cs="Arial"/>
                <w:spacing w:val="-5"/>
                <w:sz w:val="18"/>
                <w:szCs w:val="18"/>
              </w:rPr>
              <w:t>ç</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y</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z w:val="18"/>
                <w:szCs w:val="18"/>
              </w:rPr>
              <w:t>g</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pacing w:val="1"/>
                <w:sz w:val="18"/>
                <w:szCs w:val="18"/>
              </w:rPr>
              <w:t>şti</w:t>
            </w:r>
            <w:r w:rsidRPr="000D3545">
              <w:rPr>
                <w:rFonts w:ascii="Arial" w:eastAsia="Calibri" w:hAnsi="Arial" w:cs="Arial"/>
                <w:spacing w:val="-6"/>
                <w:sz w:val="18"/>
                <w:szCs w:val="18"/>
              </w:rPr>
              <w:t>r</w:t>
            </w:r>
            <w:r w:rsidRPr="000D3545">
              <w:rPr>
                <w:rFonts w:ascii="Arial" w:eastAsia="Calibri" w:hAnsi="Arial" w:cs="Arial"/>
                <w:spacing w:val="1"/>
                <w:sz w:val="18"/>
                <w:szCs w:val="18"/>
              </w:rPr>
              <w:t>il</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s</w:t>
            </w:r>
            <w:r w:rsidRPr="000D3545">
              <w:rPr>
                <w:rFonts w:ascii="Arial" w:eastAsia="Calibri" w:hAnsi="Arial" w:cs="Arial"/>
                <w:sz w:val="18"/>
                <w:szCs w:val="18"/>
              </w:rPr>
              <w:t>i</w:t>
            </w:r>
            <w:r w:rsidRPr="000D3545">
              <w:rPr>
                <w:rFonts w:ascii="Arial" w:eastAsia="Calibri" w:hAnsi="Arial" w:cs="Arial"/>
                <w:spacing w:val="8"/>
                <w:sz w:val="18"/>
                <w:szCs w:val="18"/>
              </w:rPr>
              <w:t xml:space="preserve"> </w:t>
            </w:r>
            <w:r w:rsidRPr="000D3545">
              <w:rPr>
                <w:rFonts w:ascii="Arial" w:eastAsia="Calibri" w:hAnsi="Arial" w:cs="Arial"/>
                <w:w w:val="101"/>
                <w:sz w:val="18"/>
                <w:szCs w:val="18"/>
              </w:rPr>
              <w:t>ge</w:t>
            </w:r>
            <w:r w:rsidRPr="000D3545">
              <w:rPr>
                <w:rFonts w:ascii="Arial" w:eastAsia="Calibri" w:hAnsi="Arial" w:cs="Arial"/>
                <w:spacing w:val="-6"/>
                <w:w w:val="101"/>
                <w:sz w:val="18"/>
                <w:szCs w:val="18"/>
              </w:rPr>
              <w:t>r</w:t>
            </w:r>
            <w:r w:rsidRPr="000D3545">
              <w:rPr>
                <w:rFonts w:ascii="Arial" w:eastAsia="Calibri" w:hAnsi="Arial" w:cs="Arial"/>
                <w:w w:val="101"/>
                <w:sz w:val="18"/>
                <w:szCs w:val="18"/>
              </w:rPr>
              <w:t>e</w:t>
            </w:r>
            <w:r w:rsidRPr="000D3545">
              <w:rPr>
                <w:rFonts w:ascii="Arial" w:eastAsia="Calibri" w:hAnsi="Arial" w:cs="Arial"/>
                <w:spacing w:val="-1"/>
                <w:w w:val="101"/>
                <w:sz w:val="18"/>
                <w:szCs w:val="18"/>
              </w:rPr>
              <w:t>k</w:t>
            </w:r>
            <w:r w:rsidRPr="000D3545">
              <w:rPr>
                <w:rFonts w:ascii="Arial" w:eastAsia="Calibri" w:hAnsi="Arial" w:cs="Arial"/>
                <w:w w:val="101"/>
                <w:sz w:val="18"/>
                <w:szCs w:val="18"/>
              </w:rPr>
              <w:t xml:space="preserve">en </w:t>
            </w:r>
            <w:r w:rsidRPr="000D3545">
              <w:rPr>
                <w:rFonts w:ascii="Arial" w:eastAsia="Calibri" w:hAnsi="Arial" w:cs="Arial"/>
                <w:spacing w:val="1"/>
                <w:sz w:val="18"/>
                <w:szCs w:val="18"/>
              </w:rPr>
              <w:t>hi</w:t>
            </w:r>
            <w:r w:rsidRPr="000D3545">
              <w:rPr>
                <w:rFonts w:ascii="Arial" w:eastAsia="Calibri" w:hAnsi="Arial" w:cs="Arial"/>
                <w:sz w:val="18"/>
                <w:szCs w:val="18"/>
              </w:rPr>
              <w:t>z</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c</w:t>
            </w:r>
            <w:r w:rsidRPr="000D3545">
              <w:rPr>
                <w:rFonts w:ascii="Arial" w:eastAsia="Calibri" w:hAnsi="Arial" w:cs="Arial"/>
                <w:spacing w:val="-3"/>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si</w:t>
            </w:r>
            <w:r w:rsidRPr="000D3545">
              <w:rPr>
                <w:rFonts w:ascii="Arial" w:eastAsia="Calibri" w:hAnsi="Arial" w:cs="Arial"/>
                <w:spacing w:val="-6"/>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d</w:t>
            </w:r>
            <w:r w:rsidRPr="000D3545">
              <w:rPr>
                <w:rFonts w:ascii="Arial" w:eastAsia="Calibri" w:hAnsi="Arial" w:cs="Arial"/>
                <w:sz w:val="18"/>
                <w:szCs w:val="18"/>
              </w:rPr>
              <w:t>u</w:t>
            </w:r>
            <w:r w:rsidRPr="000D3545">
              <w:rPr>
                <w:rFonts w:ascii="Arial" w:eastAsia="Calibri" w:hAnsi="Arial" w:cs="Arial"/>
                <w:spacing w:val="-1"/>
                <w:sz w:val="18"/>
                <w:szCs w:val="18"/>
              </w:rPr>
              <w:t>ya</w:t>
            </w:r>
            <w:r w:rsidRPr="000D3545">
              <w:rPr>
                <w:rFonts w:ascii="Arial" w:eastAsia="Calibri" w:hAnsi="Arial" w:cs="Arial"/>
                <w:spacing w:val="-6"/>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b</w:t>
            </w:r>
            <w:r w:rsidRPr="000D3545">
              <w:rPr>
                <w:rFonts w:ascii="Arial" w:eastAsia="Calibri" w:hAnsi="Arial" w:cs="Arial"/>
                <w:spacing w:val="-5"/>
                <w:sz w:val="18"/>
                <w:szCs w:val="18"/>
              </w:rPr>
              <w:t>ü</w:t>
            </w:r>
            <w:r w:rsidRPr="000D3545">
              <w:rPr>
                <w:rFonts w:ascii="Arial" w:eastAsia="Calibri" w:hAnsi="Arial" w:cs="Arial"/>
                <w:spacing w:val="1"/>
                <w:sz w:val="18"/>
                <w:szCs w:val="18"/>
              </w:rPr>
              <w:t>t</w:t>
            </w:r>
            <w:r w:rsidRPr="000D3545">
              <w:rPr>
                <w:rFonts w:ascii="Arial" w:eastAsia="Calibri" w:hAnsi="Arial" w:cs="Arial"/>
                <w:sz w:val="18"/>
                <w:szCs w:val="18"/>
              </w:rPr>
              <w:t>ç</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2"/>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b.</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w:t>
            </w:r>
            <w:r w:rsidRPr="000D3545">
              <w:rPr>
                <w:rFonts w:ascii="Arial" w:eastAsia="Calibri" w:hAnsi="Arial" w:cs="Arial"/>
                <w:spacing w:val="-5"/>
                <w:sz w:val="18"/>
                <w:szCs w:val="18"/>
              </w:rPr>
              <w:t>n</w:t>
            </w:r>
            <w:r w:rsidRPr="000D3545">
              <w:rPr>
                <w:rFonts w:ascii="Arial" w:eastAsia="Calibri" w:hAnsi="Arial" w:cs="Arial"/>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z w:val="18"/>
                <w:szCs w:val="18"/>
              </w:rPr>
              <w:t>,</w:t>
            </w:r>
            <w:r w:rsidRPr="000D3545">
              <w:rPr>
                <w:rFonts w:ascii="Arial" w:eastAsia="Calibri" w:hAnsi="Arial" w:cs="Arial"/>
                <w:spacing w:val="3"/>
                <w:sz w:val="18"/>
                <w:szCs w:val="18"/>
              </w:rPr>
              <w:t xml:space="preserve"> </w:t>
            </w:r>
            <w:r w:rsidRPr="000D3545">
              <w:rPr>
                <w:rFonts w:ascii="Arial" w:eastAsia="Calibri" w:hAnsi="Arial" w:cs="Arial"/>
                <w:w w:val="101"/>
                <w:sz w:val="18"/>
                <w:szCs w:val="18"/>
              </w:rPr>
              <w:t xml:space="preserve">bu </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u</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1"/>
                <w:sz w:val="18"/>
                <w:szCs w:val="18"/>
              </w:rPr>
              <w:t xml:space="preserve"> </w:t>
            </w:r>
            <w:r w:rsidRPr="000D3545">
              <w:rPr>
                <w:rFonts w:ascii="Arial" w:eastAsia="Calibri" w:hAnsi="Arial" w:cs="Arial"/>
                <w:spacing w:val="-5"/>
                <w:sz w:val="18"/>
                <w:szCs w:val="18"/>
              </w:rPr>
              <w:t>b</w:t>
            </w:r>
            <w:r w:rsidRPr="000D3545">
              <w:rPr>
                <w:rFonts w:ascii="Arial" w:eastAsia="Calibri" w:hAnsi="Arial" w:cs="Arial"/>
                <w:sz w:val="18"/>
                <w:szCs w:val="18"/>
              </w:rPr>
              <w:t>ü</w:t>
            </w:r>
            <w:r w:rsidRPr="000D3545">
              <w:rPr>
                <w:rFonts w:ascii="Arial" w:eastAsia="Calibri" w:hAnsi="Arial" w:cs="Arial"/>
                <w:spacing w:val="1"/>
                <w:sz w:val="18"/>
                <w:szCs w:val="18"/>
              </w:rPr>
              <w:t>t</w:t>
            </w:r>
            <w:r w:rsidRPr="000D3545">
              <w:rPr>
                <w:rFonts w:ascii="Arial" w:eastAsia="Calibri" w:hAnsi="Arial" w:cs="Arial"/>
                <w:spacing w:val="-5"/>
                <w:sz w:val="18"/>
                <w:szCs w:val="18"/>
              </w:rPr>
              <w:t>ç</w:t>
            </w:r>
            <w:r w:rsidRPr="000D3545">
              <w:rPr>
                <w:rFonts w:ascii="Arial" w:eastAsia="Calibri" w:hAnsi="Arial" w:cs="Arial"/>
                <w:sz w:val="18"/>
                <w:szCs w:val="18"/>
              </w:rPr>
              <w:t>e</w:t>
            </w:r>
            <w:r w:rsidRPr="000D3545">
              <w:rPr>
                <w:rFonts w:ascii="Arial" w:eastAsia="Calibri" w:hAnsi="Arial" w:cs="Arial"/>
                <w:spacing w:val="7"/>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p</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8"/>
                <w:sz w:val="18"/>
                <w:szCs w:val="18"/>
              </w:rPr>
              <w:t xml:space="preserve"> </w:t>
            </w:r>
            <w:r w:rsidRPr="000D3545">
              <w:rPr>
                <w:rFonts w:ascii="Arial" w:eastAsia="Calibri" w:hAnsi="Arial" w:cs="Arial"/>
                <w:spacing w:val="-5"/>
                <w:sz w:val="18"/>
                <w:szCs w:val="18"/>
              </w:rPr>
              <w:t>b</w:t>
            </w:r>
            <w:r w:rsidRPr="000D3545">
              <w:rPr>
                <w:rFonts w:ascii="Arial" w:eastAsia="Calibri" w:hAnsi="Arial" w:cs="Arial"/>
                <w:sz w:val="18"/>
                <w:szCs w:val="18"/>
              </w:rPr>
              <w:t>ö</w:t>
            </w:r>
            <w:r w:rsidRPr="000D3545">
              <w:rPr>
                <w:rFonts w:ascii="Arial" w:eastAsia="Calibri" w:hAnsi="Arial" w:cs="Arial"/>
                <w:spacing w:val="1"/>
                <w:sz w:val="18"/>
                <w:szCs w:val="18"/>
              </w:rPr>
              <w:t>l</w:t>
            </w:r>
            <w:r w:rsidRPr="000D3545">
              <w:rPr>
                <w:rFonts w:ascii="Arial" w:eastAsia="Calibri" w:hAnsi="Arial" w:cs="Arial"/>
                <w:sz w:val="18"/>
                <w:szCs w:val="18"/>
              </w:rPr>
              <w:t>ü</w:t>
            </w:r>
            <w:r w:rsidRPr="000D3545">
              <w:rPr>
                <w:rFonts w:ascii="Arial" w:eastAsia="Calibri" w:hAnsi="Arial" w:cs="Arial"/>
                <w:spacing w:val="-6"/>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nde</w:t>
            </w:r>
            <w:r w:rsidRPr="000D3545">
              <w:rPr>
                <w:rFonts w:ascii="Arial" w:eastAsia="Calibri" w:hAnsi="Arial" w:cs="Arial"/>
                <w:spacing w:val="8"/>
                <w:sz w:val="18"/>
                <w:szCs w:val="18"/>
              </w:rPr>
              <w:t xml:space="preserve"> </w:t>
            </w:r>
            <w:r w:rsidRPr="000D3545">
              <w:rPr>
                <w:rFonts w:ascii="Arial" w:eastAsia="Calibri" w:hAnsi="Arial" w:cs="Arial"/>
                <w:sz w:val="18"/>
                <w:szCs w:val="18"/>
              </w:rPr>
              <w:t>ç</w:t>
            </w:r>
            <w:r w:rsidRPr="000D3545">
              <w:rPr>
                <w:rFonts w:ascii="Arial" w:eastAsia="Calibri" w:hAnsi="Arial" w:cs="Arial"/>
                <w:spacing w:val="-6"/>
                <w:sz w:val="18"/>
                <w:szCs w:val="18"/>
              </w:rPr>
              <w:t>a</w:t>
            </w:r>
            <w:r w:rsidRPr="000D3545">
              <w:rPr>
                <w:rFonts w:ascii="Arial" w:eastAsia="Calibri" w:hAnsi="Arial" w:cs="Arial"/>
                <w:spacing w:val="1"/>
                <w:sz w:val="18"/>
                <w:szCs w:val="18"/>
              </w:rPr>
              <w:t>lış</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8"/>
                <w:sz w:val="18"/>
                <w:szCs w:val="18"/>
              </w:rPr>
              <w:t xml:space="preserve"> </w:t>
            </w:r>
            <w:r w:rsidRPr="000D3545">
              <w:rPr>
                <w:rFonts w:ascii="Arial" w:eastAsia="Calibri" w:hAnsi="Arial" w:cs="Arial"/>
                <w:spacing w:val="-5"/>
                <w:w w:val="101"/>
                <w:sz w:val="18"/>
                <w:szCs w:val="18"/>
              </w:rPr>
              <w:t>p</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s</w:t>
            </w:r>
            <w:r w:rsidRPr="000D3545">
              <w:rPr>
                <w:rFonts w:ascii="Arial" w:eastAsia="Calibri" w:hAnsi="Arial" w:cs="Arial"/>
                <w:spacing w:val="-5"/>
                <w:w w:val="101"/>
                <w:sz w:val="18"/>
                <w:szCs w:val="18"/>
              </w:rPr>
              <w:t>o</w:t>
            </w:r>
            <w:r w:rsidRPr="000D3545">
              <w:rPr>
                <w:rFonts w:ascii="Arial" w:eastAsia="Calibri" w:hAnsi="Arial" w:cs="Arial"/>
                <w:w w:val="101"/>
                <w:sz w:val="18"/>
                <w:szCs w:val="18"/>
              </w:rPr>
              <w:t>ne</w:t>
            </w:r>
            <w:r w:rsidRPr="000D3545">
              <w:rPr>
                <w:rFonts w:ascii="Arial" w:eastAsia="Calibri" w:hAnsi="Arial" w:cs="Arial"/>
                <w:spacing w:val="-3"/>
                <w:w w:val="101"/>
                <w:sz w:val="18"/>
                <w:szCs w:val="18"/>
              </w:rPr>
              <w:t>l</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y</w:t>
            </w:r>
            <w:r w:rsidRPr="000D3545">
              <w:rPr>
                <w:rFonts w:ascii="Arial" w:eastAsia="Calibri" w:hAnsi="Arial" w:cs="Arial"/>
                <w:sz w:val="18"/>
                <w:szCs w:val="18"/>
              </w:rPr>
              <w:t>öne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z w:val="18"/>
                <w:szCs w:val="18"/>
              </w:rPr>
              <w:t xml:space="preserve">, </w:t>
            </w:r>
            <w:r w:rsidRPr="000D3545">
              <w:rPr>
                <w:rFonts w:ascii="Arial" w:eastAsia="Calibri" w:hAnsi="Arial" w:cs="Arial"/>
                <w:spacing w:val="8"/>
                <w:sz w:val="18"/>
                <w:szCs w:val="18"/>
              </w:rPr>
              <w:t xml:space="preserve"> </w:t>
            </w:r>
            <w:r w:rsidRPr="000D3545">
              <w:rPr>
                <w:rFonts w:ascii="Arial" w:eastAsia="Calibri" w:hAnsi="Arial" w:cs="Arial"/>
                <w:spacing w:val="-6"/>
                <w:sz w:val="18"/>
                <w:szCs w:val="18"/>
              </w:rPr>
              <w:t>y</w:t>
            </w:r>
            <w:r w:rsidRPr="000D3545">
              <w:rPr>
                <w:rFonts w:ascii="Arial" w:eastAsia="Calibri" w:hAnsi="Arial" w:cs="Arial"/>
                <w:spacing w:val="1"/>
                <w:sz w:val="18"/>
                <w:szCs w:val="18"/>
              </w:rPr>
              <w:t>ıl</w:t>
            </w:r>
            <w:r w:rsidRPr="000D3545">
              <w:rPr>
                <w:rFonts w:ascii="Arial" w:eastAsia="Calibri" w:hAnsi="Arial" w:cs="Arial"/>
                <w:spacing w:val="-5"/>
                <w:sz w:val="18"/>
                <w:szCs w:val="18"/>
              </w:rPr>
              <w:t>d</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4"/>
                <w:sz w:val="18"/>
                <w:szCs w:val="18"/>
              </w:rPr>
              <w:t>e</w:t>
            </w:r>
            <w:r w:rsidRPr="000D3545">
              <w:rPr>
                <w:rFonts w:ascii="Arial" w:eastAsia="Calibri" w:hAnsi="Arial" w:cs="Arial"/>
                <w:sz w:val="18"/>
                <w:szCs w:val="18"/>
              </w:rPr>
              <w:t>z</w:t>
            </w:r>
            <w:r w:rsidRPr="000D3545">
              <w:rPr>
                <w:rFonts w:ascii="Arial" w:eastAsia="Calibri" w:hAnsi="Arial" w:cs="Arial"/>
                <w:spacing w:val="4"/>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z w:val="18"/>
                <w:szCs w:val="18"/>
              </w:rPr>
              <w:t>üze</w:t>
            </w:r>
            <w:r w:rsidRPr="000D3545">
              <w:rPr>
                <w:rFonts w:ascii="Arial" w:eastAsia="Calibri" w:hAnsi="Arial" w:cs="Arial"/>
                <w:spacing w:val="-1"/>
                <w:sz w:val="18"/>
                <w:szCs w:val="18"/>
              </w:rPr>
              <w:t>r</w:t>
            </w:r>
            <w:r w:rsidRPr="000D3545">
              <w:rPr>
                <w:rFonts w:ascii="Arial" w:eastAsia="Calibri" w:hAnsi="Arial" w:cs="Arial"/>
                <w:sz w:val="18"/>
                <w:szCs w:val="18"/>
              </w:rPr>
              <w:t>e</w:t>
            </w:r>
            <w:r w:rsidRPr="000D3545">
              <w:rPr>
                <w:rFonts w:ascii="Arial" w:eastAsia="Calibri" w:hAnsi="Arial" w:cs="Arial"/>
                <w:spacing w:val="2"/>
                <w:sz w:val="18"/>
                <w:szCs w:val="18"/>
              </w:rPr>
              <w:t xml:space="preserve"> </w:t>
            </w:r>
            <w:r w:rsidRPr="000D3545">
              <w:rPr>
                <w:rFonts w:ascii="Arial" w:eastAsia="Calibri" w:hAnsi="Arial" w:cs="Arial"/>
                <w:spacing w:val="-3"/>
                <w:sz w:val="18"/>
                <w:szCs w:val="18"/>
              </w:rPr>
              <w:t>t</w:t>
            </w:r>
            <w:r w:rsidRPr="000D3545">
              <w:rPr>
                <w:rFonts w:ascii="Arial" w:eastAsia="Calibri" w:hAnsi="Arial" w:cs="Arial"/>
                <w:sz w:val="18"/>
                <w:szCs w:val="18"/>
              </w:rPr>
              <w:t>op</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z w:val="18"/>
                <w:szCs w:val="18"/>
              </w:rPr>
              <w:t>3</w:t>
            </w:r>
            <w:r w:rsidRPr="000D3545">
              <w:rPr>
                <w:rFonts w:ascii="Arial" w:eastAsia="Calibri" w:hAnsi="Arial" w:cs="Arial"/>
                <w:spacing w:val="-3"/>
                <w:sz w:val="18"/>
                <w:szCs w:val="18"/>
              </w:rPr>
              <w:t xml:space="preserve"> </w:t>
            </w:r>
            <w:r w:rsidRPr="000D3545">
              <w:rPr>
                <w:rFonts w:ascii="Arial" w:eastAsia="Calibri" w:hAnsi="Arial" w:cs="Arial"/>
                <w:sz w:val="18"/>
                <w:szCs w:val="18"/>
              </w:rPr>
              <w:t>e</w:t>
            </w:r>
            <w:r w:rsidRPr="000D3545">
              <w:rPr>
                <w:rFonts w:ascii="Arial" w:eastAsia="Calibri" w:hAnsi="Arial" w:cs="Arial"/>
                <w:spacing w:val="-4"/>
                <w:sz w:val="18"/>
                <w:szCs w:val="18"/>
              </w:rPr>
              <w:t>ğ</w:t>
            </w:r>
            <w:r w:rsidRPr="000D3545">
              <w:rPr>
                <w:rFonts w:ascii="Arial" w:eastAsia="Calibri" w:hAnsi="Arial" w:cs="Arial"/>
                <w:spacing w:val="1"/>
                <w:sz w:val="18"/>
                <w:szCs w:val="18"/>
              </w:rPr>
              <w:t>it</w:t>
            </w:r>
            <w:r w:rsidRPr="000D3545">
              <w:rPr>
                <w:rFonts w:ascii="Arial" w:eastAsia="Calibri" w:hAnsi="Arial" w:cs="Arial"/>
                <w:spacing w:val="2"/>
                <w:sz w:val="18"/>
                <w:szCs w:val="18"/>
              </w:rPr>
              <w:t>i</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w w:val="101"/>
                <w:sz w:val="18"/>
                <w:szCs w:val="18"/>
              </w:rPr>
              <w:t>ç</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lış</w:t>
            </w:r>
            <w:r w:rsidRPr="000D3545">
              <w:rPr>
                <w:rFonts w:ascii="Arial" w:eastAsia="Calibri" w:hAnsi="Arial" w:cs="Arial"/>
                <w:spacing w:val="-2"/>
                <w:w w:val="101"/>
                <w:sz w:val="18"/>
                <w:szCs w:val="18"/>
              </w:rPr>
              <w:t>m</w:t>
            </w:r>
            <w:r w:rsidRPr="000D3545">
              <w:rPr>
                <w:rFonts w:ascii="Arial" w:eastAsia="Calibri" w:hAnsi="Arial" w:cs="Arial"/>
                <w:spacing w:val="-6"/>
                <w:w w:val="101"/>
                <w:sz w:val="18"/>
                <w:szCs w:val="18"/>
              </w:rPr>
              <w:t>a</w:t>
            </w:r>
            <w:r w:rsidRPr="000D3545">
              <w:rPr>
                <w:rFonts w:ascii="Arial" w:eastAsia="Calibri" w:hAnsi="Arial" w:cs="Arial"/>
                <w:spacing w:val="1"/>
                <w:w w:val="101"/>
                <w:sz w:val="18"/>
                <w:szCs w:val="18"/>
              </w:rPr>
              <w:t>s</w:t>
            </w:r>
            <w:r w:rsidRPr="000D3545">
              <w:rPr>
                <w:rFonts w:ascii="Arial" w:eastAsia="Calibri" w:hAnsi="Arial" w:cs="Arial"/>
                <w:w w:val="101"/>
                <w:sz w:val="18"/>
                <w:szCs w:val="18"/>
              </w:rPr>
              <w:t xml:space="preserve">ı </w:t>
            </w:r>
            <w:r w:rsidRPr="000D3545">
              <w:rPr>
                <w:rFonts w:ascii="Arial" w:eastAsia="Calibri" w:hAnsi="Arial" w:cs="Arial"/>
                <w:sz w:val="18"/>
                <w:szCs w:val="18"/>
              </w:rPr>
              <w:t>düze</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m</w:t>
            </w:r>
            <w:r w:rsidRPr="000D3545">
              <w:rPr>
                <w:rFonts w:ascii="Arial" w:eastAsia="Calibri" w:hAnsi="Arial" w:cs="Arial"/>
                <w:sz w:val="18"/>
                <w:szCs w:val="18"/>
              </w:rPr>
              <w:t>ek</w:t>
            </w:r>
            <w:r w:rsidRPr="000D3545">
              <w:rPr>
                <w:rFonts w:ascii="Arial" w:eastAsia="Calibri" w:hAnsi="Arial" w:cs="Arial"/>
                <w:spacing w:val="11"/>
                <w:sz w:val="18"/>
                <w:szCs w:val="18"/>
              </w:rPr>
              <w:t xml:space="preserve"> </w:t>
            </w:r>
            <w:r w:rsidRPr="000D3545">
              <w:rPr>
                <w:rFonts w:ascii="Arial" w:eastAsia="Calibri" w:hAnsi="Arial" w:cs="Arial"/>
                <w:spacing w:val="-4"/>
                <w:sz w:val="18"/>
                <w:szCs w:val="18"/>
              </w:rPr>
              <w:t>–</w:t>
            </w:r>
            <w:r w:rsidRPr="000D3545">
              <w:rPr>
                <w:rFonts w:ascii="Arial" w:eastAsia="Calibri" w:hAnsi="Arial" w:cs="Arial"/>
                <w:sz w:val="18"/>
                <w:szCs w:val="18"/>
              </w:rPr>
              <w:t>bu</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on</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5"/>
                <w:sz w:val="18"/>
                <w:szCs w:val="18"/>
              </w:rPr>
              <w:t xml:space="preserve"> </w:t>
            </w:r>
            <w:r w:rsidRPr="000D3545">
              <w:rPr>
                <w:rFonts w:ascii="Arial" w:eastAsia="Calibri" w:hAnsi="Arial" w:cs="Arial"/>
                <w:sz w:val="18"/>
                <w:szCs w:val="18"/>
              </w:rPr>
              <w:t>h</w:t>
            </w:r>
            <w:r w:rsidRPr="000D3545">
              <w:rPr>
                <w:rFonts w:ascii="Arial" w:eastAsia="Calibri" w:hAnsi="Arial" w:cs="Arial"/>
                <w:spacing w:val="1"/>
                <w:sz w:val="18"/>
                <w:szCs w:val="18"/>
              </w:rPr>
              <w:t>i</w:t>
            </w:r>
            <w:r w:rsidRPr="000D3545">
              <w:rPr>
                <w:rFonts w:ascii="Arial" w:eastAsia="Calibri" w:hAnsi="Arial" w:cs="Arial"/>
                <w:spacing w:val="-5"/>
                <w:sz w:val="18"/>
                <w:szCs w:val="18"/>
              </w:rPr>
              <w:t>z</w:t>
            </w:r>
            <w:r w:rsidRPr="000D3545">
              <w:rPr>
                <w:rFonts w:ascii="Arial" w:eastAsia="Calibri" w:hAnsi="Arial" w:cs="Arial"/>
                <w:spacing w:val="-2"/>
                <w:sz w:val="18"/>
                <w:szCs w:val="18"/>
              </w:rPr>
              <w:t>m</w:t>
            </w:r>
            <w:r w:rsidRPr="000D3545">
              <w:rPr>
                <w:rFonts w:ascii="Arial" w:eastAsia="Calibri" w:hAnsi="Arial" w:cs="Arial"/>
                <w:sz w:val="18"/>
                <w:szCs w:val="18"/>
              </w:rPr>
              <w:t>et</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ç</w:t>
            </w:r>
            <w:r w:rsidRPr="000D3545">
              <w:rPr>
                <w:rFonts w:ascii="Arial" w:eastAsia="Calibri" w:hAnsi="Arial" w:cs="Arial"/>
                <w:sz w:val="18"/>
                <w:szCs w:val="18"/>
              </w:rPr>
              <w:t>i</w:t>
            </w:r>
            <w:r w:rsidRPr="000D3545">
              <w:rPr>
                <w:rFonts w:ascii="Arial" w:eastAsia="Calibri" w:hAnsi="Arial" w:cs="Arial"/>
                <w:spacing w:val="1"/>
                <w:sz w:val="18"/>
                <w:szCs w:val="18"/>
              </w:rPr>
              <w:t xml:space="preserve"> </w:t>
            </w:r>
            <w:r w:rsidRPr="000D3545">
              <w:rPr>
                <w:rFonts w:ascii="Arial" w:eastAsia="Calibri" w:hAnsi="Arial" w:cs="Arial"/>
                <w:sz w:val="18"/>
                <w:szCs w:val="18"/>
              </w:rPr>
              <w:t>eğ</w:t>
            </w:r>
            <w:r w:rsidRPr="000D3545">
              <w:rPr>
                <w:rFonts w:ascii="Arial" w:eastAsia="Calibri" w:hAnsi="Arial" w:cs="Arial"/>
                <w:spacing w:val="-3"/>
                <w:sz w:val="18"/>
                <w:szCs w:val="18"/>
              </w:rPr>
              <w:t>i</w:t>
            </w:r>
            <w:r w:rsidRPr="000D3545">
              <w:rPr>
                <w:rFonts w:ascii="Arial" w:eastAsia="Calibri" w:hAnsi="Arial" w:cs="Arial"/>
                <w:spacing w:val="1"/>
                <w:sz w:val="18"/>
                <w:szCs w:val="18"/>
              </w:rPr>
              <w:t>ti</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w w:val="101"/>
                <w:sz w:val="18"/>
                <w:szCs w:val="18"/>
              </w:rPr>
              <w:t>p</w:t>
            </w:r>
            <w:r w:rsidRPr="000D3545">
              <w:rPr>
                <w:rFonts w:ascii="Arial" w:eastAsia="Calibri" w:hAnsi="Arial" w:cs="Arial"/>
                <w:spacing w:val="-1"/>
                <w:w w:val="101"/>
                <w:sz w:val="18"/>
                <w:szCs w:val="18"/>
              </w:rPr>
              <w:t>r</w:t>
            </w:r>
            <w:r w:rsidRPr="000D3545">
              <w:rPr>
                <w:rFonts w:ascii="Arial" w:eastAsia="Calibri" w:hAnsi="Arial" w:cs="Arial"/>
                <w:spacing w:val="-5"/>
                <w:w w:val="101"/>
                <w:sz w:val="18"/>
                <w:szCs w:val="18"/>
              </w:rPr>
              <w:t>o</w:t>
            </w:r>
            <w:r w:rsidRPr="000D3545">
              <w:rPr>
                <w:rFonts w:ascii="Arial" w:eastAsia="Calibri" w:hAnsi="Arial" w:cs="Arial"/>
                <w:w w:val="101"/>
                <w:sz w:val="18"/>
                <w:szCs w:val="18"/>
              </w:rPr>
              <w:t>g</w:t>
            </w:r>
            <w:r w:rsidRPr="000D3545">
              <w:rPr>
                <w:rFonts w:ascii="Arial" w:eastAsia="Calibri" w:hAnsi="Arial" w:cs="Arial"/>
                <w:spacing w:val="-1"/>
                <w:w w:val="101"/>
                <w:sz w:val="18"/>
                <w:szCs w:val="18"/>
              </w:rPr>
              <w:t>ra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ı</w:t>
            </w:r>
            <w:r w:rsidRPr="000D3545">
              <w:rPr>
                <w:rFonts w:ascii="Arial" w:eastAsia="Calibri" w:hAnsi="Arial" w:cs="Arial"/>
                <w:w w:val="101"/>
                <w:sz w:val="18"/>
                <w:szCs w:val="18"/>
              </w:rPr>
              <w:t xml:space="preserve">na </w:t>
            </w:r>
            <w:r w:rsidRPr="000D3545">
              <w:rPr>
                <w:rFonts w:ascii="Arial" w:eastAsia="Calibri" w:hAnsi="Arial" w:cs="Arial"/>
                <w:spacing w:val="-1"/>
                <w:sz w:val="18"/>
                <w:szCs w:val="18"/>
              </w:rPr>
              <w:t>ka</w:t>
            </w:r>
            <w:r w:rsidRPr="000D3545">
              <w:rPr>
                <w:rFonts w:ascii="Arial" w:eastAsia="Calibri" w:hAnsi="Arial" w:cs="Arial"/>
                <w:sz w:val="18"/>
                <w:szCs w:val="18"/>
              </w:rPr>
              <w:t>p</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6"/>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k</w:t>
            </w:r>
            <w:r w:rsidRPr="000D3545">
              <w:rPr>
                <w:rFonts w:ascii="Arial" w:eastAsia="Calibri" w:hAnsi="Arial" w:cs="Arial"/>
                <w:w w:val="101"/>
                <w:sz w:val="18"/>
                <w:szCs w:val="18"/>
              </w:rPr>
              <w:t>-</w:t>
            </w:r>
            <w:proofErr w:type="gramEnd"/>
          </w:p>
        </w:tc>
        <w:tc>
          <w:tcPr>
            <w:tcW w:w="1132" w:type="dxa"/>
            <w:shd w:val="clear" w:color="auto" w:fill="auto"/>
          </w:tcPr>
          <w:p w14:paraId="67568F27" w14:textId="7235F0BA" w:rsidR="00173206" w:rsidRPr="000D3545" w:rsidRDefault="00173206" w:rsidP="00A80907">
            <w:pPr>
              <w:spacing w:line="200" w:lineRule="exact"/>
              <w:ind w:left="105"/>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shd w:val="clear" w:color="auto" w:fill="auto"/>
          </w:tcPr>
          <w:p w14:paraId="6349A721" w14:textId="77777777" w:rsidR="00F02AE1" w:rsidRPr="000D3545" w:rsidRDefault="00173206" w:rsidP="00300A57">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Büyükşehir Belediyesi</w:t>
            </w:r>
          </w:p>
          <w:p w14:paraId="55A2230F" w14:textId="77777777" w:rsidR="00F02AE1" w:rsidRPr="000D3545" w:rsidRDefault="00173206" w:rsidP="00300A57">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Merkez İlçe Belediyeleri</w:t>
            </w:r>
          </w:p>
          <w:p w14:paraId="7EBEC05A" w14:textId="07383F44" w:rsidR="00173206" w:rsidRPr="000D3545" w:rsidRDefault="00173206" w:rsidP="00211D05">
            <w:pPr>
              <w:rPr>
                <w:rFonts w:ascii="Arial" w:eastAsia="Calibri" w:hAnsi="Arial" w:cs="Arial"/>
                <w:spacing w:val="-7"/>
                <w:sz w:val="18"/>
                <w:szCs w:val="18"/>
              </w:rPr>
            </w:pPr>
          </w:p>
        </w:tc>
        <w:tc>
          <w:tcPr>
            <w:tcW w:w="2756" w:type="dxa"/>
          </w:tcPr>
          <w:p w14:paraId="254E2087" w14:textId="77777777" w:rsidR="00F02AE1" w:rsidRPr="000D3545" w:rsidRDefault="00173206" w:rsidP="008A6AB5">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Çevre ve Şehircilik İl</w:t>
            </w:r>
          </w:p>
          <w:p w14:paraId="32F4C3E2" w14:textId="77777777" w:rsidR="00F02AE1" w:rsidRPr="000D3545" w:rsidRDefault="00173206" w:rsidP="008A6AB5">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Müdürlüğü</w:t>
            </w:r>
          </w:p>
          <w:p w14:paraId="1D2CC896" w14:textId="464F6304" w:rsidR="00F02AE1" w:rsidRPr="000D3545" w:rsidRDefault="00173206" w:rsidP="008A6AB5">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Kadın STK’lar</w:t>
            </w:r>
            <w:r w:rsidR="00F02AE1" w:rsidRPr="000D3545">
              <w:rPr>
                <w:rFonts w:ascii="Arial" w:eastAsia="Calibri" w:hAnsi="Arial" w:cs="Arial"/>
                <w:spacing w:val="-7"/>
                <w:sz w:val="18"/>
                <w:szCs w:val="18"/>
              </w:rPr>
              <w:t>ı</w:t>
            </w:r>
          </w:p>
          <w:p w14:paraId="63F62909" w14:textId="1CB4C2B2" w:rsidR="00F02AE1" w:rsidRPr="000D3545" w:rsidRDefault="00173206" w:rsidP="00B22028">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 xml:space="preserve">İlgili </w:t>
            </w:r>
            <w:r w:rsidR="00F02AE1" w:rsidRPr="000D3545">
              <w:rPr>
                <w:rFonts w:ascii="Arial" w:eastAsia="Calibri" w:hAnsi="Arial" w:cs="Arial"/>
                <w:spacing w:val="-7"/>
                <w:sz w:val="18"/>
                <w:szCs w:val="18"/>
              </w:rPr>
              <w:t>d</w:t>
            </w:r>
            <w:r w:rsidRPr="000D3545">
              <w:rPr>
                <w:rFonts w:ascii="Arial" w:eastAsia="Calibri" w:hAnsi="Arial" w:cs="Arial"/>
                <w:spacing w:val="-7"/>
                <w:sz w:val="18"/>
                <w:szCs w:val="18"/>
              </w:rPr>
              <w:t>iğer STK’lar</w:t>
            </w:r>
          </w:p>
          <w:p w14:paraId="76E64031" w14:textId="5A17F3F0" w:rsidR="00173206" w:rsidRPr="000D3545" w:rsidRDefault="00173206" w:rsidP="007A1C24">
            <w:pPr>
              <w:numPr>
                <w:ilvl w:val="0"/>
                <w:numId w:val="54"/>
              </w:numPr>
              <w:ind w:left="237" w:hanging="237"/>
              <w:rPr>
                <w:rFonts w:ascii="Arial" w:eastAsia="Calibri" w:hAnsi="Arial" w:cs="Arial"/>
                <w:spacing w:val="-7"/>
                <w:sz w:val="18"/>
                <w:szCs w:val="18"/>
              </w:rPr>
            </w:pPr>
            <w:r w:rsidRPr="000D3545">
              <w:rPr>
                <w:rFonts w:ascii="Arial" w:eastAsia="Calibri" w:hAnsi="Arial" w:cs="Arial"/>
                <w:spacing w:val="-7"/>
                <w:sz w:val="18"/>
                <w:szCs w:val="18"/>
              </w:rPr>
              <w:t>Meslek Odaları</w:t>
            </w:r>
          </w:p>
        </w:tc>
        <w:tc>
          <w:tcPr>
            <w:tcW w:w="2563" w:type="dxa"/>
            <w:shd w:val="clear" w:color="auto" w:fill="auto"/>
          </w:tcPr>
          <w:p w14:paraId="7A398F9C" w14:textId="46E4674F" w:rsidR="00173206" w:rsidRPr="000D3545" w:rsidRDefault="00173206" w:rsidP="00173206">
            <w:pPr>
              <w:numPr>
                <w:ilvl w:val="0"/>
                <w:numId w:val="54"/>
              </w:numPr>
              <w:ind w:left="237" w:hanging="237"/>
              <w:rPr>
                <w:rFonts w:ascii="Arial" w:hAnsi="Arial" w:cs="Arial"/>
                <w:sz w:val="18"/>
                <w:szCs w:val="18"/>
              </w:rPr>
            </w:pPr>
            <w:r w:rsidRPr="000D3545">
              <w:rPr>
                <w:rFonts w:ascii="Arial" w:eastAsia="Calibri" w:hAnsi="Arial" w:cs="Arial"/>
                <w:spacing w:val="-1"/>
                <w:w w:val="101"/>
                <w:position w:val="1"/>
                <w:sz w:val="18"/>
                <w:szCs w:val="18"/>
              </w:rPr>
              <w:t>C</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n</w:t>
            </w:r>
            <w:r w:rsidRPr="000D3545">
              <w:rPr>
                <w:rFonts w:ascii="Arial" w:eastAsia="Calibri" w:hAnsi="Arial" w:cs="Arial"/>
                <w:spacing w:val="1"/>
                <w:w w:val="101"/>
                <w:position w:val="1"/>
                <w:sz w:val="18"/>
                <w:szCs w:val="18"/>
              </w:rPr>
              <w:t>si</w:t>
            </w:r>
            <w:r w:rsidRPr="000D3545">
              <w:rPr>
                <w:rFonts w:ascii="Arial" w:eastAsia="Calibri" w:hAnsi="Arial" w:cs="Arial"/>
                <w:spacing w:val="-6"/>
                <w:w w:val="101"/>
                <w:position w:val="1"/>
                <w:sz w:val="18"/>
                <w:szCs w:val="18"/>
              </w:rPr>
              <w:t>y</w:t>
            </w:r>
            <w:r w:rsidRPr="000D3545">
              <w:rPr>
                <w:rFonts w:ascii="Arial" w:eastAsia="Calibri" w:hAnsi="Arial" w:cs="Arial"/>
                <w:w w:val="101"/>
                <w:position w:val="1"/>
                <w:sz w:val="18"/>
                <w:szCs w:val="18"/>
              </w:rPr>
              <w:t>e</w:t>
            </w:r>
            <w:r w:rsidRPr="000D3545">
              <w:rPr>
                <w:rFonts w:ascii="Arial" w:eastAsia="Calibri" w:hAnsi="Arial" w:cs="Arial"/>
                <w:spacing w:val="-3"/>
                <w:w w:val="101"/>
                <w:position w:val="1"/>
                <w:sz w:val="18"/>
                <w:szCs w:val="18"/>
              </w:rPr>
              <w:t>t</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w:t>
            </w:r>
            <w:r w:rsidRPr="000D3545">
              <w:rPr>
                <w:rFonts w:ascii="Arial" w:eastAsia="Calibri" w:hAnsi="Arial" w:cs="Arial"/>
                <w:w w:val="101"/>
                <w:sz w:val="18"/>
                <w:szCs w:val="18"/>
              </w:rPr>
              <w:t>du</w:t>
            </w:r>
            <w:r w:rsidRPr="000D3545">
              <w:rPr>
                <w:rFonts w:ascii="Arial" w:eastAsia="Calibri" w:hAnsi="Arial" w:cs="Arial"/>
                <w:spacing w:val="-1"/>
                <w:w w:val="101"/>
                <w:sz w:val="18"/>
                <w:szCs w:val="18"/>
              </w:rPr>
              <w:t>yar</w:t>
            </w:r>
            <w:r w:rsidRPr="000D3545">
              <w:rPr>
                <w:rFonts w:ascii="Arial" w:eastAsia="Calibri" w:hAnsi="Arial" w:cs="Arial"/>
                <w:spacing w:val="1"/>
                <w:w w:val="101"/>
                <w:sz w:val="18"/>
                <w:szCs w:val="18"/>
              </w:rPr>
              <w:t>l</w:t>
            </w:r>
            <w:r w:rsidRPr="000D3545">
              <w:rPr>
                <w:rFonts w:ascii="Arial" w:eastAsia="Calibri" w:hAnsi="Arial" w:cs="Arial"/>
                <w:w w:val="101"/>
                <w:sz w:val="18"/>
                <w:szCs w:val="18"/>
              </w:rPr>
              <w:t>ı h</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2"/>
                <w:w w:val="101"/>
                <w:sz w:val="18"/>
                <w:szCs w:val="18"/>
              </w:rPr>
              <w:t>m</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n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nda</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ş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it</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l</w:t>
            </w:r>
            <w:r w:rsidRPr="000D3545">
              <w:rPr>
                <w:rFonts w:ascii="Arial" w:eastAsia="Calibri" w:hAnsi="Arial" w:cs="Arial"/>
                <w:spacing w:val="-3"/>
                <w:w w:val="101"/>
                <w:sz w:val="18"/>
                <w:szCs w:val="18"/>
              </w:rPr>
              <w:t>i</w:t>
            </w:r>
            <w:r w:rsidRPr="000D3545">
              <w:rPr>
                <w:rFonts w:ascii="Arial" w:eastAsia="Calibri" w:hAnsi="Arial" w:cs="Arial"/>
                <w:w w:val="101"/>
                <w:sz w:val="18"/>
                <w:szCs w:val="18"/>
              </w:rPr>
              <w:t>ğ</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n</w:t>
            </w:r>
            <w:r w:rsidRPr="000D3545">
              <w:rPr>
                <w:rFonts w:ascii="Arial" w:eastAsia="Calibri" w:hAnsi="Arial" w:cs="Arial"/>
                <w:w w:val="101"/>
                <w:sz w:val="18"/>
                <w:szCs w:val="18"/>
              </w:rPr>
              <w:t>de</w:t>
            </w:r>
            <w:r w:rsidRPr="000D3545">
              <w:rPr>
                <w:rFonts w:ascii="Arial" w:eastAsia="Calibri" w:hAnsi="Arial" w:cs="Arial"/>
                <w:spacing w:val="-1"/>
                <w:w w:val="101"/>
                <w:sz w:val="18"/>
                <w:szCs w:val="18"/>
              </w:rPr>
              <w:t>k</w:t>
            </w:r>
            <w:r w:rsidRPr="000D3545">
              <w:rPr>
                <w:rFonts w:ascii="Arial" w:eastAsia="Calibri" w:hAnsi="Arial" w:cs="Arial"/>
                <w:w w:val="101"/>
                <w:sz w:val="18"/>
                <w:szCs w:val="18"/>
              </w:rPr>
              <w:t>i değ</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şi</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k</w:t>
            </w:r>
            <w:r w:rsidRPr="000D3545">
              <w:rPr>
                <w:rFonts w:ascii="Arial" w:eastAsia="Calibri" w:hAnsi="Arial" w:cs="Arial"/>
                <w:spacing w:val="-3"/>
                <w:w w:val="101"/>
                <w:sz w:val="18"/>
                <w:szCs w:val="18"/>
              </w:rPr>
              <w:t>l</w:t>
            </w:r>
            <w:r w:rsidRPr="000D3545">
              <w:rPr>
                <w:rFonts w:ascii="Arial" w:eastAsia="Calibri" w:hAnsi="Arial" w:cs="Arial"/>
                <w:w w:val="101"/>
                <w:sz w:val="18"/>
                <w:szCs w:val="18"/>
              </w:rPr>
              <w:t>er</w:t>
            </w:r>
          </w:p>
        </w:tc>
      </w:tr>
      <w:tr w:rsidR="00173206" w:rsidRPr="000D3545" w14:paraId="618AF6B5" w14:textId="77777777" w:rsidTr="00DC103D">
        <w:tc>
          <w:tcPr>
            <w:tcW w:w="14560" w:type="dxa"/>
            <w:gridSpan w:val="5"/>
            <w:shd w:val="clear" w:color="auto" w:fill="D9D9D9"/>
          </w:tcPr>
          <w:p w14:paraId="2EA3EB69" w14:textId="3BDF7204" w:rsidR="00173206" w:rsidRPr="000D3545" w:rsidRDefault="00173206" w:rsidP="00596EB5">
            <w:pPr>
              <w:tabs>
                <w:tab w:val="left" w:pos="2340"/>
              </w:tabs>
              <w:rPr>
                <w:rFonts w:ascii="Arial" w:hAnsi="Arial" w:cs="Arial"/>
                <w:sz w:val="20"/>
                <w:szCs w:val="20"/>
              </w:rPr>
            </w:pPr>
            <w:r w:rsidRPr="000D3545">
              <w:rPr>
                <w:rFonts w:ascii="Arial" w:hAnsi="Arial" w:cs="Verdana"/>
                <w:b/>
                <w:bCs/>
                <w:sz w:val="20"/>
                <w:szCs w:val="20"/>
              </w:rPr>
              <w:t xml:space="preserve">Stratejik Öncelik </w:t>
            </w:r>
            <w:proofErr w:type="gramStart"/>
            <w:r w:rsidRPr="000D3545">
              <w:rPr>
                <w:rFonts w:ascii="Arial" w:hAnsi="Arial" w:cs="Verdana"/>
                <w:b/>
                <w:bCs/>
                <w:sz w:val="20"/>
                <w:szCs w:val="20"/>
              </w:rPr>
              <w:t>6.2</w:t>
            </w:r>
            <w:proofErr w:type="gramEnd"/>
            <w:r w:rsidRPr="000D3545">
              <w:rPr>
                <w:rFonts w:ascii="Arial" w:hAnsi="Arial" w:cs="Verdana"/>
                <w:b/>
                <w:bCs/>
                <w:sz w:val="20"/>
                <w:szCs w:val="20"/>
              </w:rPr>
              <w:t>:</w:t>
            </w:r>
            <w:r w:rsidRPr="000D3545">
              <w:rPr>
                <w:rFonts w:ascii="Arial" w:hAnsi="Arial" w:cs="Verdana"/>
                <w:sz w:val="20"/>
                <w:szCs w:val="20"/>
              </w:rPr>
              <w:t xml:space="preserve"> </w:t>
            </w:r>
            <w:r w:rsidR="00F02AE1" w:rsidRPr="000D3545">
              <w:rPr>
                <w:rFonts w:ascii="Arial" w:eastAsia="Calibri" w:hAnsi="Arial" w:cs="Arial"/>
                <w:spacing w:val="-1"/>
                <w:w w:val="101"/>
                <w:position w:val="1"/>
                <w:sz w:val="20"/>
                <w:szCs w:val="20"/>
              </w:rPr>
              <w:t>C</w:t>
            </w:r>
            <w:r w:rsidR="00F02AE1" w:rsidRPr="000D3545">
              <w:rPr>
                <w:rFonts w:ascii="Arial" w:eastAsia="Calibri" w:hAnsi="Arial" w:cs="Arial"/>
                <w:spacing w:val="1"/>
                <w:w w:val="101"/>
                <w:position w:val="1"/>
                <w:sz w:val="20"/>
                <w:szCs w:val="20"/>
              </w:rPr>
              <w:t>i</w:t>
            </w:r>
            <w:r w:rsidR="00F02AE1" w:rsidRPr="000D3545">
              <w:rPr>
                <w:rFonts w:ascii="Arial" w:eastAsia="Calibri" w:hAnsi="Arial" w:cs="Arial"/>
                <w:w w:val="101"/>
                <w:position w:val="1"/>
                <w:sz w:val="20"/>
                <w:szCs w:val="20"/>
              </w:rPr>
              <w:t>n</w:t>
            </w:r>
            <w:r w:rsidR="00F02AE1" w:rsidRPr="000D3545">
              <w:rPr>
                <w:rFonts w:ascii="Arial" w:eastAsia="Calibri" w:hAnsi="Arial" w:cs="Arial"/>
                <w:spacing w:val="1"/>
                <w:w w:val="101"/>
                <w:position w:val="1"/>
                <w:sz w:val="20"/>
                <w:szCs w:val="20"/>
              </w:rPr>
              <w:t>si</w:t>
            </w:r>
            <w:r w:rsidR="00F02AE1" w:rsidRPr="000D3545">
              <w:rPr>
                <w:rFonts w:ascii="Arial" w:eastAsia="Calibri" w:hAnsi="Arial" w:cs="Arial"/>
                <w:spacing w:val="-6"/>
                <w:w w:val="101"/>
                <w:position w:val="1"/>
                <w:sz w:val="20"/>
                <w:szCs w:val="20"/>
              </w:rPr>
              <w:t>y</w:t>
            </w:r>
            <w:r w:rsidR="00F02AE1" w:rsidRPr="000D3545">
              <w:rPr>
                <w:rFonts w:ascii="Arial" w:eastAsia="Calibri" w:hAnsi="Arial" w:cs="Arial"/>
                <w:w w:val="101"/>
                <w:position w:val="1"/>
                <w:sz w:val="20"/>
                <w:szCs w:val="20"/>
              </w:rPr>
              <w:t>e</w:t>
            </w:r>
            <w:r w:rsidR="00F02AE1" w:rsidRPr="000D3545">
              <w:rPr>
                <w:rFonts w:ascii="Arial" w:eastAsia="Calibri" w:hAnsi="Arial" w:cs="Arial"/>
                <w:spacing w:val="-3"/>
                <w:w w:val="101"/>
                <w:position w:val="1"/>
                <w:sz w:val="20"/>
                <w:szCs w:val="20"/>
              </w:rPr>
              <w:t>t</w:t>
            </w:r>
            <w:r w:rsidR="00F02AE1" w:rsidRPr="000D3545">
              <w:rPr>
                <w:rFonts w:ascii="Arial" w:eastAsia="Calibri" w:hAnsi="Arial" w:cs="Arial"/>
                <w:w w:val="101"/>
                <w:position w:val="1"/>
                <w:sz w:val="20"/>
                <w:szCs w:val="20"/>
              </w:rPr>
              <w:t>e</w:t>
            </w:r>
            <w:r w:rsidR="00F02AE1" w:rsidRPr="000D3545">
              <w:rPr>
                <w:rFonts w:ascii="Arial" w:eastAsia="Calibri" w:hAnsi="Arial" w:cs="Arial"/>
                <w:sz w:val="20"/>
                <w:szCs w:val="20"/>
              </w:rPr>
              <w:t xml:space="preserve"> </w:t>
            </w:r>
            <w:r w:rsidR="00F02AE1" w:rsidRPr="000D3545">
              <w:rPr>
                <w:rFonts w:ascii="Arial" w:eastAsia="Calibri" w:hAnsi="Arial" w:cs="Arial"/>
                <w:w w:val="101"/>
                <w:sz w:val="20"/>
                <w:szCs w:val="20"/>
              </w:rPr>
              <w:t>du</w:t>
            </w:r>
            <w:r w:rsidR="00F02AE1" w:rsidRPr="000D3545">
              <w:rPr>
                <w:rFonts w:ascii="Arial" w:eastAsia="Calibri" w:hAnsi="Arial" w:cs="Arial"/>
                <w:spacing w:val="-1"/>
                <w:w w:val="101"/>
                <w:sz w:val="20"/>
                <w:szCs w:val="20"/>
              </w:rPr>
              <w:t>yar</w:t>
            </w:r>
            <w:r w:rsidR="00F02AE1" w:rsidRPr="000D3545">
              <w:rPr>
                <w:rFonts w:ascii="Arial" w:eastAsia="Calibri" w:hAnsi="Arial" w:cs="Arial"/>
                <w:spacing w:val="1"/>
                <w:w w:val="101"/>
                <w:sz w:val="20"/>
                <w:szCs w:val="20"/>
              </w:rPr>
              <w:t>l</w:t>
            </w:r>
            <w:r w:rsidR="00F02AE1" w:rsidRPr="000D3545">
              <w:rPr>
                <w:rFonts w:ascii="Arial" w:eastAsia="Calibri" w:hAnsi="Arial" w:cs="Arial"/>
                <w:w w:val="101"/>
                <w:sz w:val="20"/>
                <w:szCs w:val="20"/>
              </w:rPr>
              <w:t>ı</w:t>
            </w:r>
            <w:r w:rsidR="00F02AE1" w:rsidRPr="000D3545">
              <w:rPr>
                <w:rFonts w:ascii="Arial" w:eastAsia="Calibri" w:hAnsi="Arial" w:cs="Arial"/>
                <w:sz w:val="20"/>
                <w:szCs w:val="20"/>
              </w:rPr>
              <w:t xml:space="preserve"> </w:t>
            </w:r>
            <w:r w:rsidR="00F02AE1" w:rsidRPr="000D3545">
              <w:rPr>
                <w:rFonts w:ascii="Arial" w:eastAsia="Calibri" w:hAnsi="Arial" w:cs="Arial"/>
                <w:spacing w:val="-1"/>
                <w:sz w:val="20"/>
                <w:szCs w:val="20"/>
              </w:rPr>
              <w:t>k</w:t>
            </w:r>
            <w:r w:rsidR="00F02AE1" w:rsidRPr="000D3545">
              <w:rPr>
                <w:rFonts w:ascii="Arial" w:eastAsia="Calibri" w:hAnsi="Arial" w:cs="Arial"/>
                <w:sz w:val="20"/>
                <w:szCs w:val="20"/>
              </w:rPr>
              <w:t>en</w:t>
            </w:r>
            <w:r w:rsidR="00F02AE1" w:rsidRPr="000D3545">
              <w:rPr>
                <w:rFonts w:ascii="Arial" w:eastAsia="Calibri" w:hAnsi="Arial" w:cs="Arial"/>
                <w:spacing w:val="1"/>
                <w:sz w:val="20"/>
                <w:szCs w:val="20"/>
              </w:rPr>
              <w:t>t</w:t>
            </w:r>
            <w:r w:rsidR="00F02AE1" w:rsidRPr="000D3545">
              <w:rPr>
                <w:rFonts w:ascii="Arial" w:eastAsia="Calibri" w:hAnsi="Arial" w:cs="Arial"/>
                <w:spacing w:val="-4"/>
                <w:sz w:val="20"/>
                <w:szCs w:val="20"/>
              </w:rPr>
              <w:t>s</w:t>
            </w:r>
            <w:r w:rsidR="00F02AE1" w:rsidRPr="000D3545">
              <w:rPr>
                <w:rFonts w:ascii="Arial" w:eastAsia="Calibri" w:hAnsi="Arial" w:cs="Arial"/>
                <w:sz w:val="20"/>
                <w:szCs w:val="20"/>
              </w:rPr>
              <w:t>el</w:t>
            </w:r>
            <w:r w:rsidR="00F02AE1" w:rsidRPr="000D3545">
              <w:rPr>
                <w:rFonts w:ascii="Arial" w:eastAsia="Calibri" w:hAnsi="Arial" w:cs="Arial"/>
                <w:spacing w:val="4"/>
                <w:sz w:val="20"/>
                <w:szCs w:val="20"/>
              </w:rPr>
              <w:t xml:space="preserve"> </w:t>
            </w:r>
            <w:r w:rsidR="00F02AE1" w:rsidRPr="000D3545">
              <w:rPr>
                <w:rFonts w:ascii="Arial" w:eastAsia="Calibri" w:hAnsi="Arial" w:cs="Arial"/>
                <w:spacing w:val="-1"/>
                <w:w w:val="101"/>
                <w:sz w:val="20"/>
                <w:szCs w:val="20"/>
              </w:rPr>
              <w:t>a</w:t>
            </w:r>
            <w:r w:rsidR="00F02AE1" w:rsidRPr="000D3545">
              <w:rPr>
                <w:rFonts w:ascii="Arial" w:eastAsia="Calibri" w:hAnsi="Arial" w:cs="Arial"/>
                <w:spacing w:val="-3"/>
                <w:w w:val="101"/>
                <w:sz w:val="20"/>
                <w:szCs w:val="20"/>
              </w:rPr>
              <w:t>l</w:t>
            </w:r>
            <w:r w:rsidR="00F02AE1" w:rsidRPr="000D3545">
              <w:rPr>
                <w:rFonts w:ascii="Arial" w:eastAsia="Calibri" w:hAnsi="Arial" w:cs="Arial"/>
                <w:spacing w:val="1"/>
                <w:w w:val="101"/>
                <w:sz w:val="20"/>
                <w:szCs w:val="20"/>
              </w:rPr>
              <w:t>t</w:t>
            </w:r>
            <w:r w:rsidR="00F02AE1" w:rsidRPr="000D3545">
              <w:rPr>
                <w:rFonts w:ascii="Arial" w:eastAsia="Calibri" w:hAnsi="Arial" w:cs="Arial"/>
                <w:spacing w:val="-1"/>
                <w:w w:val="101"/>
                <w:sz w:val="20"/>
                <w:szCs w:val="20"/>
              </w:rPr>
              <w:t>ya</w:t>
            </w:r>
            <w:r w:rsidR="00F02AE1" w:rsidRPr="000D3545">
              <w:rPr>
                <w:rFonts w:ascii="Arial" w:eastAsia="Calibri" w:hAnsi="Arial" w:cs="Arial"/>
                <w:w w:val="101"/>
                <w:sz w:val="20"/>
                <w:szCs w:val="20"/>
              </w:rPr>
              <w:t xml:space="preserve">pı </w:t>
            </w:r>
            <w:r w:rsidR="00F02AE1" w:rsidRPr="000D3545">
              <w:rPr>
                <w:rFonts w:ascii="Arial" w:eastAsia="Calibri" w:hAnsi="Arial" w:cs="Arial"/>
                <w:spacing w:val="-1"/>
                <w:sz w:val="20"/>
                <w:szCs w:val="20"/>
              </w:rPr>
              <w:t>v</w:t>
            </w:r>
            <w:r w:rsidR="00F02AE1" w:rsidRPr="000D3545">
              <w:rPr>
                <w:rFonts w:ascii="Arial" w:eastAsia="Calibri" w:hAnsi="Arial" w:cs="Arial"/>
                <w:sz w:val="20"/>
                <w:szCs w:val="20"/>
              </w:rPr>
              <w:t>e</w:t>
            </w:r>
            <w:r w:rsidR="00F02AE1" w:rsidRPr="000D3545">
              <w:rPr>
                <w:rFonts w:ascii="Arial" w:eastAsia="Calibri" w:hAnsi="Arial" w:cs="Arial"/>
                <w:spacing w:val="5"/>
                <w:sz w:val="20"/>
                <w:szCs w:val="20"/>
              </w:rPr>
              <w:t xml:space="preserve"> </w:t>
            </w:r>
            <w:r w:rsidR="00F02AE1" w:rsidRPr="000D3545">
              <w:rPr>
                <w:rFonts w:ascii="Arial" w:eastAsia="Calibri" w:hAnsi="Arial" w:cs="Arial"/>
                <w:spacing w:val="-5"/>
                <w:w w:val="101"/>
                <w:sz w:val="20"/>
                <w:szCs w:val="20"/>
              </w:rPr>
              <w:t>h</w:t>
            </w:r>
            <w:r w:rsidR="00F02AE1" w:rsidRPr="000D3545">
              <w:rPr>
                <w:rFonts w:ascii="Arial" w:eastAsia="Calibri" w:hAnsi="Arial" w:cs="Arial"/>
                <w:spacing w:val="1"/>
                <w:w w:val="101"/>
                <w:sz w:val="20"/>
                <w:szCs w:val="20"/>
              </w:rPr>
              <w:t>i</w:t>
            </w:r>
            <w:r w:rsidR="00F02AE1" w:rsidRPr="000D3545">
              <w:rPr>
                <w:rFonts w:ascii="Arial" w:eastAsia="Calibri" w:hAnsi="Arial" w:cs="Arial"/>
                <w:w w:val="101"/>
                <w:sz w:val="20"/>
                <w:szCs w:val="20"/>
              </w:rPr>
              <w:t>z</w:t>
            </w:r>
            <w:r w:rsidR="00F02AE1" w:rsidRPr="000D3545">
              <w:rPr>
                <w:rFonts w:ascii="Arial" w:eastAsia="Calibri" w:hAnsi="Arial" w:cs="Arial"/>
                <w:spacing w:val="-2"/>
                <w:w w:val="101"/>
                <w:sz w:val="20"/>
                <w:szCs w:val="20"/>
              </w:rPr>
              <w:t>m</w:t>
            </w:r>
            <w:r w:rsidR="00F02AE1" w:rsidRPr="000D3545">
              <w:rPr>
                <w:rFonts w:ascii="Arial" w:eastAsia="Calibri" w:hAnsi="Arial" w:cs="Arial"/>
                <w:spacing w:val="-4"/>
                <w:w w:val="101"/>
                <w:sz w:val="20"/>
                <w:szCs w:val="20"/>
              </w:rPr>
              <w:t>e</w:t>
            </w:r>
            <w:r w:rsidR="00F02AE1" w:rsidRPr="000D3545">
              <w:rPr>
                <w:rFonts w:ascii="Arial" w:eastAsia="Calibri" w:hAnsi="Arial" w:cs="Arial"/>
                <w:w w:val="101"/>
                <w:sz w:val="20"/>
                <w:szCs w:val="20"/>
              </w:rPr>
              <w:t xml:space="preserve">t </w:t>
            </w:r>
            <w:r w:rsidR="00F02AE1" w:rsidRPr="000D3545">
              <w:rPr>
                <w:rFonts w:ascii="Arial" w:eastAsia="Calibri" w:hAnsi="Arial" w:cs="Arial"/>
                <w:spacing w:val="1"/>
                <w:w w:val="101"/>
                <w:sz w:val="20"/>
                <w:szCs w:val="20"/>
              </w:rPr>
              <w:t>s</w:t>
            </w:r>
            <w:r w:rsidR="00F02AE1" w:rsidRPr="000D3545">
              <w:rPr>
                <w:rFonts w:ascii="Arial" w:eastAsia="Calibri" w:hAnsi="Arial" w:cs="Arial"/>
                <w:w w:val="101"/>
                <w:sz w:val="20"/>
                <w:szCs w:val="20"/>
              </w:rPr>
              <w:t>unu</w:t>
            </w:r>
            <w:r w:rsidR="00F02AE1" w:rsidRPr="000D3545">
              <w:rPr>
                <w:rFonts w:ascii="Arial" w:eastAsia="Calibri" w:hAnsi="Arial" w:cs="Arial"/>
                <w:spacing w:val="-6"/>
                <w:w w:val="101"/>
                <w:sz w:val="20"/>
                <w:szCs w:val="20"/>
              </w:rPr>
              <w:t>m</w:t>
            </w:r>
            <w:r w:rsidR="00F02AE1" w:rsidRPr="000D3545">
              <w:rPr>
                <w:rFonts w:ascii="Arial" w:eastAsia="Calibri" w:hAnsi="Arial" w:cs="Arial"/>
                <w:w w:val="101"/>
                <w:sz w:val="20"/>
                <w:szCs w:val="20"/>
              </w:rPr>
              <w:t>unun güç</w:t>
            </w:r>
            <w:r w:rsidR="00F02AE1" w:rsidRPr="000D3545">
              <w:rPr>
                <w:rFonts w:ascii="Arial" w:eastAsia="Calibri" w:hAnsi="Arial" w:cs="Arial"/>
                <w:spacing w:val="-3"/>
                <w:w w:val="101"/>
                <w:sz w:val="20"/>
                <w:szCs w:val="20"/>
              </w:rPr>
              <w:t>l</w:t>
            </w:r>
            <w:r w:rsidR="00F02AE1" w:rsidRPr="000D3545">
              <w:rPr>
                <w:rFonts w:ascii="Arial" w:eastAsia="Calibri" w:hAnsi="Arial" w:cs="Arial"/>
                <w:w w:val="101"/>
                <w:sz w:val="20"/>
                <w:szCs w:val="20"/>
              </w:rPr>
              <w:t>en</w:t>
            </w:r>
            <w:r w:rsidR="00F02AE1" w:rsidRPr="000D3545">
              <w:rPr>
                <w:rFonts w:ascii="Arial" w:eastAsia="Calibri" w:hAnsi="Arial" w:cs="Arial"/>
                <w:spacing w:val="-5"/>
                <w:w w:val="101"/>
                <w:sz w:val="20"/>
                <w:szCs w:val="20"/>
              </w:rPr>
              <w:t>d</w:t>
            </w:r>
            <w:r w:rsidR="00F02AE1" w:rsidRPr="000D3545">
              <w:rPr>
                <w:rFonts w:ascii="Arial" w:eastAsia="Calibri" w:hAnsi="Arial" w:cs="Arial"/>
                <w:spacing w:val="1"/>
                <w:w w:val="101"/>
                <w:sz w:val="20"/>
                <w:szCs w:val="20"/>
              </w:rPr>
              <w:t>i</w:t>
            </w:r>
            <w:r w:rsidR="00F02AE1" w:rsidRPr="000D3545">
              <w:rPr>
                <w:rFonts w:ascii="Arial" w:eastAsia="Calibri" w:hAnsi="Arial" w:cs="Arial"/>
                <w:spacing w:val="-1"/>
                <w:w w:val="101"/>
                <w:sz w:val="20"/>
                <w:szCs w:val="20"/>
              </w:rPr>
              <w:t>r</w:t>
            </w:r>
            <w:r w:rsidR="00F02AE1" w:rsidRPr="000D3545">
              <w:rPr>
                <w:rFonts w:ascii="Arial" w:eastAsia="Calibri" w:hAnsi="Arial" w:cs="Arial"/>
                <w:spacing w:val="1"/>
                <w:w w:val="101"/>
                <w:sz w:val="20"/>
                <w:szCs w:val="20"/>
              </w:rPr>
              <w:t>i</w:t>
            </w:r>
            <w:r w:rsidR="00F02AE1" w:rsidRPr="000D3545">
              <w:rPr>
                <w:rFonts w:ascii="Arial" w:eastAsia="Calibri" w:hAnsi="Arial" w:cs="Arial"/>
                <w:spacing w:val="-3"/>
                <w:w w:val="101"/>
                <w:sz w:val="20"/>
                <w:szCs w:val="20"/>
              </w:rPr>
              <w:t>l</w:t>
            </w:r>
            <w:r w:rsidR="00F02AE1" w:rsidRPr="000D3545">
              <w:rPr>
                <w:rFonts w:ascii="Arial" w:eastAsia="Calibri" w:hAnsi="Arial" w:cs="Arial"/>
                <w:w w:val="101"/>
                <w:sz w:val="20"/>
                <w:szCs w:val="20"/>
              </w:rPr>
              <w:t>mesi</w:t>
            </w:r>
          </w:p>
        </w:tc>
      </w:tr>
      <w:tr w:rsidR="00173206" w:rsidRPr="000D3545" w14:paraId="1F247639" w14:textId="77777777" w:rsidTr="00DC103D">
        <w:tc>
          <w:tcPr>
            <w:tcW w:w="14560" w:type="dxa"/>
            <w:gridSpan w:val="5"/>
            <w:shd w:val="clear" w:color="auto" w:fill="D5DCE4"/>
          </w:tcPr>
          <w:p w14:paraId="2B27563F" w14:textId="2D856C61" w:rsidR="00173206" w:rsidRPr="000D3545" w:rsidRDefault="00173206" w:rsidP="00596EB5">
            <w:pPr>
              <w:pStyle w:val="Standard"/>
              <w:tabs>
                <w:tab w:val="left" w:pos="2340"/>
              </w:tabs>
              <w:spacing w:after="0" w:line="240" w:lineRule="auto"/>
              <w:rPr>
                <w:rFonts w:ascii="Arial" w:eastAsia="Times New Roman" w:hAnsi="Arial" w:cs="Arial"/>
                <w:sz w:val="20"/>
                <w:szCs w:val="20"/>
              </w:rPr>
            </w:pPr>
            <w:r w:rsidRPr="000D3545">
              <w:rPr>
                <w:rFonts w:ascii="Arial" w:eastAsia="Times New Roman" w:hAnsi="Arial" w:cs="Verdana"/>
                <w:b/>
                <w:bCs/>
                <w:color w:val="000000"/>
                <w:sz w:val="20"/>
                <w:szCs w:val="20"/>
                <w:lang w:eastAsia="da-DK"/>
              </w:rPr>
              <w:t>Hedef 6.2.1:</w:t>
            </w:r>
            <w:r w:rsidRPr="000D3545">
              <w:rPr>
                <w:rFonts w:ascii="Arial" w:eastAsia="Times New Roman" w:hAnsi="Arial" w:cs="Verdana"/>
                <w:color w:val="000000"/>
                <w:sz w:val="20"/>
                <w:szCs w:val="20"/>
                <w:lang w:eastAsia="da-DK"/>
              </w:rPr>
              <w:t xml:space="preserve"> </w:t>
            </w:r>
            <w:r w:rsidR="00F02AE1" w:rsidRPr="000D3545">
              <w:rPr>
                <w:rFonts w:ascii="Arial" w:eastAsia="Calibri" w:hAnsi="Arial" w:cs="Arial"/>
                <w:spacing w:val="-3"/>
                <w:w w:val="101"/>
                <w:sz w:val="20"/>
                <w:szCs w:val="20"/>
              </w:rPr>
              <w:t>T</w:t>
            </w:r>
            <w:r w:rsidR="00F02AE1" w:rsidRPr="000D3545">
              <w:rPr>
                <w:rFonts w:ascii="Arial" w:eastAsia="Calibri" w:hAnsi="Arial" w:cs="Arial"/>
                <w:w w:val="101"/>
                <w:sz w:val="20"/>
                <w:szCs w:val="20"/>
              </w:rPr>
              <w:t>e</w:t>
            </w:r>
            <w:r w:rsidR="00F02AE1" w:rsidRPr="000D3545">
              <w:rPr>
                <w:rFonts w:ascii="Arial" w:eastAsia="Calibri" w:hAnsi="Arial" w:cs="Arial"/>
                <w:spacing w:val="-2"/>
                <w:w w:val="101"/>
                <w:sz w:val="20"/>
                <w:szCs w:val="20"/>
              </w:rPr>
              <w:t>m</w:t>
            </w:r>
            <w:r w:rsidR="00F02AE1" w:rsidRPr="000D3545">
              <w:rPr>
                <w:rFonts w:ascii="Arial" w:eastAsia="Calibri" w:hAnsi="Arial" w:cs="Arial"/>
                <w:w w:val="101"/>
                <w:sz w:val="20"/>
                <w:szCs w:val="20"/>
              </w:rPr>
              <w:t xml:space="preserve">el </w:t>
            </w:r>
            <w:r w:rsidR="00F02AE1" w:rsidRPr="000D3545">
              <w:rPr>
                <w:rFonts w:ascii="Arial" w:eastAsia="Calibri" w:hAnsi="Arial" w:cs="Arial"/>
                <w:spacing w:val="-1"/>
                <w:sz w:val="20"/>
                <w:szCs w:val="20"/>
              </w:rPr>
              <w:t>k</w:t>
            </w:r>
            <w:r w:rsidR="00F02AE1" w:rsidRPr="000D3545">
              <w:rPr>
                <w:rFonts w:ascii="Arial" w:eastAsia="Calibri" w:hAnsi="Arial" w:cs="Arial"/>
                <w:sz w:val="20"/>
                <w:szCs w:val="20"/>
              </w:rPr>
              <w:t>en</w:t>
            </w:r>
            <w:r w:rsidR="00F02AE1" w:rsidRPr="000D3545">
              <w:rPr>
                <w:rFonts w:ascii="Arial" w:eastAsia="Calibri" w:hAnsi="Arial" w:cs="Arial"/>
                <w:spacing w:val="1"/>
                <w:sz w:val="20"/>
                <w:szCs w:val="20"/>
              </w:rPr>
              <w:t>t</w:t>
            </w:r>
            <w:r w:rsidR="00F02AE1" w:rsidRPr="000D3545">
              <w:rPr>
                <w:rFonts w:ascii="Arial" w:eastAsia="Calibri" w:hAnsi="Arial" w:cs="Arial"/>
                <w:spacing w:val="-4"/>
                <w:sz w:val="20"/>
                <w:szCs w:val="20"/>
              </w:rPr>
              <w:t>s</w:t>
            </w:r>
            <w:r w:rsidR="00F02AE1" w:rsidRPr="000D3545">
              <w:rPr>
                <w:rFonts w:ascii="Arial" w:eastAsia="Calibri" w:hAnsi="Arial" w:cs="Arial"/>
                <w:sz w:val="20"/>
                <w:szCs w:val="20"/>
              </w:rPr>
              <w:t>el</w:t>
            </w:r>
            <w:r w:rsidR="00F02AE1" w:rsidRPr="000D3545">
              <w:rPr>
                <w:rFonts w:ascii="Arial" w:eastAsia="Calibri" w:hAnsi="Arial" w:cs="Arial"/>
                <w:spacing w:val="4"/>
                <w:sz w:val="20"/>
                <w:szCs w:val="20"/>
              </w:rPr>
              <w:t xml:space="preserve"> </w:t>
            </w:r>
            <w:r w:rsidR="00F02AE1" w:rsidRPr="000D3545">
              <w:rPr>
                <w:rFonts w:ascii="Arial" w:eastAsia="Calibri" w:hAnsi="Arial" w:cs="Arial"/>
                <w:w w:val="101"/>
                <w:sz w:val="20"/>
                <w:szCs w:val="20"/>
              </w:rPr>
              <w:t>h</w:t>
            </w:r>
            <w:r w:rsidR="00F02AE1" w:rsidRPr="000D3545">
              <w:rPr>
                <w:rFonts w:ascii="Arial" w:eastAsia="Calibri" w:hAnsi="Arial" w:cs="Arial"/>
                <w:spacing w:val="-3"/>
                <w:w w:val="101"/>
                <w:sz w:val="20"/>
                <w:szCs w:val="20"/>
              </w:rPr>
              <w:t>i</w:t>
            </w:r>
            <w:r w:rsidR="00F02AE1" w:rsidRPr="000D3545">
              <w:rPr>
                <w:rFonts w:ascii="Arial" w:eastAsia="Calibri" w:hAnsi="Arial" w:cs="Arial"/>
                <w:w w:val="101"/>
                <w:sz w:val="20"/>
                <w:szCs w:val="20"/>
              </w:rPr>
              <w:t>z</w:t>
            </w:r>
            <w:r w:rsidR="00F02AE1" w:rsidRPr="000D3545">
              <w:rPr>
                <w:rFonts w:ascii="Arial" w:eastAsia="Calibri" w:hAnsi="Arial" w:cs="Arial"/>
                <w:spacing w:val="-2"/>
                <w:w w:val="101"/>
                <w:sz w:val="20"/>
                <w:szCs w:val="20"/>
              </w:rPr>
              <w:t>m</w:t>
            </w:r>
            <w:r w:rsidR="00F02AE1" w:rsidRPr="000D3545">
              <w:rPr>
                <w:rFonts w:ascii="Arial" w:eastAsia="Calibri" w:hAnsi="Arial" w:cs="Arial"/>
                <w:w w:val="101"/>
                <w:sz w:val="20"/>
                <w:szCs w:val="20"/>
              </w:rPr>
              <w:t>e</w:t>
            </w:r>
            <w:r w:rsidR="00F02AE1" w:rsidRPr="000D3545">
              <w:rPr>
                <w:rFonts w:ascii="Arial" w:eastAsia="Calibri" w:hAnsi="Arial" w:cs="Arial"/>
                <w:spacing w:val="-3"/>
                <w:w w:val="101"/>
                <w:sz w:val="20"/>
                <w:szCs w:val="20"/>
              </w:rPr>
              <w:t>t</w:t>
            </w:r>
            <w:r w:rsidR="00F02AE1" w:rsidRPr="000D3545">
              <w:rPr>
                <w:rFonts w:ascii="Arial" w:eastAsia="Calibri" w:hAnsi="Arial" w:cs="Arial"/>
                <w:spacing w:val="1"/>
                <w:w w:val="101"/>
                <w:sz w:val="20"/>
                <w:szCs w:val="20"/>
              </w:rPr>
              <w:t>l</w:t>
            </w:r>
            <w:r w:rsidR="00F02AE1" w:rsidRPr="000D3545">
              <w:rPr>
                <w:rFonts w:ascii="Arial" w:eastAsia="Calibri" w:hAnsi="Arial" w:cs="Arial"/>
                <w:w w:val="101"/>
                <w:sz w:val="20"/>
                <w:szCs w:val="20"/>
              </w:rPr>
              <w:t xml:space="preserve">eri </w:t>
            </w:r>
            <w:r w:rsidR="00F02AE1" w:rsidRPr="000D3545">
              <w:rPr>
                <w:rFonts w:ascii="Arial" w:eastAsia="Calibri" w:hAnsi="Arial" w:cs="Arial"/>
                <w:spacing w:val="-1"/>
                <w:sz w:val="20"/>
                <w:szCs w:val="20"/>
              </w:rPr>
              <w:t>v</w:t>
            </w:r>
            <w:r w:rsidR="00F02AE1" w:rsidRPr="000D3545">
              <w:rPr>
                <w:rFonts w:ascii="Arial" w:eastAsia="Calibri" w:hAnsi="Arial" w:cs="Arial"/>
                <w:sz w:val="20"/>
                <w:szCs w:val="20"/>
              </w:rPr>
              <w:t>e</w:t>
            </w:r>
            <w:r w:rsidR="00F02AE1" w:rsidRPr="000D3545">
              <w:rPr>
                <w:rFonts w:ascii="Arial" w:eastAsia="Calibri" w:hAnsi="Arial" w:cs="Arial"/>
                <w:spacing w:val="5"/>
                <w:sz w:val="20"/>
                <w:szCs w:val="20"/>
              </w:rPr>
              <w:t xml:space="preserve"> </w:t>
            </w:r>
            <w:r w:rsidR="00F02AE1" w:rsidRPr="000D3545">
              <w:rPr>
                <w:rFonts w:ascii="Arial" w:eastAsia="Calibri" w:hAnsi="Arial" w:cs="Arial"/>
                <w:spacing w:val="-1"/>
                <w:w w:val="101"/>
                <w:sz w:val="20"/>
                <w:szCs w:val="20"/>
              </w:rPr>
              <w:t>a</w:t>
            </w:r>
            <w:r w:rsidR="00F02AE1" w:rsidRPr="000D3545">
              <w:rPr>
                <w:rFonts w:ascii="Arial" w:eastAsia="Calibri" w:hAnsi="Arial" w:cs="Arial"/>
                <w:spacing w:val="-3"/>
                <w:w w:val="101"/>
                <w:sz w:val="20"/>
                <w:szCs w:val="20"/>
              </w:rPr>
              <w:t>l</w:t>
            </w:r>
            <w:r w:rsidR="00F02AE1" w:rsidRPr="000D3545">
              <w:rPr>
                <w:rFonts w:ascii="Arial" w:eastAsia="Calibri" w:hAnsi="Arial" w:cs="Arial"/>
                <w:spacing w:val="1"/>
                <w:w w:val="101"/>
                <w:sz w:val="20"/>
                <w:szCs w:val="20"/>
              </w:rPr>
              <w:t>t</w:t>
            </w:r>
            <w:r w:rsidR="00F02AE1" w:rsidRPr="000D3545">
              <w:rPr>
                <w:rFonts w:ascii="Arial" w:eastAsia="Calibri" w:hAnsi="Arial" w:cs="Arial"/>
                <w:spacing w:val="-1"/>
                <w:w w:val="101"/>
                <w:sz w:val="20"/>
                <w:szCs w:val="20"/>
              </w:rPr>
              <w:t>ya</w:t>
            </w:r>
            <w:r w:rsidR="00F02AE1" w:rsidRPr="000D3545">
              <w:rPr>
                <w:rFonts w:ascii="Arial" w:eastAsia="Calibri" w:hAnsi="Arial" w:cs="Arial"/>
                <w:spacing w:val="-5"/>
                <w:w w:val="101"/>
                <w:sz w:val="20"/>
                <w:szCs w:val="20"/>
              </w:rPr>
              <w:t>p</w:t>
            </w:r>
            <w:r w:rsidR="00F02AE1" w:rsidRPr="000D3545">
              <w:rPr>
                <w:rFonts w:ascii="Arial" w:eastAsia="Calibri" w:hAnsi="Arial" w:cs="Arial"/>
                <w:w w:val="101"/>
                <w:sz w:val="20"/>
                <w:szCs w:val="20"/>
              </w:rPr>
              <w:t xml:space="preserve">ıyı </w:t>
            </w:r>
            <w:r w:rsidR="00F02AE1" w:rsidRPr="000D3545">
              <w:rPr>
                <w:rFonts w:ascii="Arial" w:eastAsia="Calibri" w:hAnsi="Arial" w:cs="Arial"/>
                <w:spacing w:val="-1"/>
                <w:w w:val="101"/>
                <w:position w:val="1"/>
                <w:sz w:val="20"/>
                <w:szCs w:val="20"/>
              </w:rPr>
              <w:t>c</w:t>
            </w:r>
            <w:r w:rsidR="00F02AE1" w:rsidRPr="000D3545">
              <w:rPr>
                <w:rFonts w:ascii="Arial" w:eastAsia="Calibri" w:hAnsi="Arial" w:cs="Arial"/>
                <w:spacing w:val="1"/>
                <w:w w:val="101"/>
                <w:position w:val="1"/>
                <w:sz w:val="20"/>
                <w:szCs w:val="20"/>
              </w:rPr>
              <w:t>i</w:t>
            </w:r>
            <w:r w:rsidR="00F02AE1" w:rsidRPr="000D3545">
              <w:rPr>
                <w:rFonts w:ascii="Arial" w:eastAsia="Calibri" w:hAnsi="Arial" w:cs="Arial"/>
                <w:w w:val="101"/>
                <w:position w:val="1"/>
                <w:sz w:val="20"/>
                <w:szCs w:val="20"/>
              </w:rPr>
              <w:t>n</w:t>
            </w:r>
            <w:r w:rsidR="00F02AE1" w:rsidRPr="000D3545">
              <w:rPr>
                <w:rFonts w:ascii="Arial" w:eastAsia="Calibri" w:hAnsi="Arial" w:cs="Arial"/>
                <w:spacing w:val="1"/>
                <w:w w:val="101"/>
                <w:position w:val="1"/>
                <w:sz w:val="20"/>
                <w:szCs w:val="20"/>
              </w:rPr>
              <w:t>si</w:t>
            </w:r>
            <w:r w:rsidR="00F02AE1" w:rsidRPr="000D3545">
              <w:rPr>
                <w:rFonts w:ascii="Arial" w:eastAsia="Calibri" w:hAnsi="Arial" w:cs="Arial"/>
                <w:spacing w:val="-6"/>
                <w:w w:val="101"/>
                <w:position w:val="1"/>
                <w:sz w:val="20"/>
                <w:szCs w:val="20"/>
              </w:rPr>
              <w:t>y</w:t>
            </w:r>
            <w:r w:rsidR="00F02AE1" w:rsidRPr="000D3545">
              <w:rPr>
                <w:rFonts w:ascii="Arial" w:eastAsia="Calibri" w:hAnsi="Arial" w:cs="Arial"/>
                <w:w w:val="101"/>
                <w:position w:val="1"/>
                <w:sz w:val="20"/>
                <w:szCs w:val="20"/>
              </w:rPr>
              <w:t>e</w:t>
            </w:r>
            <w:r w:rsidR="00F02AE1" w:rsidRPr="000D3545">
              <w:rPr>
                <w:rFonts w:ascii="Arial" w:eastAsia="Calibri" w:hAnsi="Arial" w:cs="Arial"/>
                <w:spacing w:val="-3"/>
                <w:w w:val="101"/>
                <w:position w:val="1"/>
                <w:sz w:val="20"/>
                <w:szCs w:val="20"/>
              </w:rPr>
              <w:t>t</w:t>
            </w:r>
            <w:r w:rsidR="00F02AE1" w:rsidRPr="000D3545">
              <w:rPr>
                <w:rFonts w:ascii="Arial" w:eastAsia="Calibri" w:hAnsi="Arial" w:cs="Arial"/>
                <w:w w:val="101"/>
                <w:position w:val="1"/>
                <w:sz w:val="20"/>
                <w:szCs w:val="20"/>
              </w:rPr>
              <w:t>e</w:t>
            </w:r>
            <w:r w:rsidR="00F02AE1" w:rsidRPr="000D3545">
              <w:rPr>
                <w:rFonts w:ascii="Arial" w:eastAsia="Calibri" w:hAnsi="Arial" w:cs="Arial"/>
                <w:sz w:val="20"/>
                <w:szCs w:val="20"/>
              </w:rPr>
              <w:t xml:space="preserve"> du</w:t>
            </w:r>
            <w:r w:rsidR="00F02AE1" w:rsidRPr="000D3545">
              <w:rPr>
                <w:rFonts w:ascii="Arial" w:eastAsia="Calibri" w:hAnsi="Arial" w:cs="Arial"/>
                <w:spacing w:val="-1"/>
                <w:sz w:val="20"/>
                <w:szCs w:val="20"/>
              </w:rPr>
              <w:t>yar</w:t>
            </w:r>
            <w:r w:rsidR="00F02AE1" w:rsidRPr="000D3545">
              <w:rPr>
                <w:rFonts w:ascii="Arial" w:eastAsia="Calibri" w:hAnsi="Arial" w:cs="Arial"/>
                <w:spacing w:val="1"/>
                <w:sz w:val="20"/>
                <w:szCs w:val="20"/>
              </w:rPr>
              <w:t>l</w:t>
            </w:r>
            <w:r w:rsidR="00F02AE1" w:rsidRPr="000D3545">
              <w:rPr>
                <w:rFonts w:ascii="Arial" w:eastAsia="Calibri" w:hAnsi="Arial" w:cs="Arial"/>
                <w:sz w:val="20"/>
                <w:szCs w:val="20"/>
              </w:rPr>
              <w:t>ı</w:t>
            </w:r>
            <w:r w:rsidR="00F02AE1" w:rsidRPr="000D3545">
              <w:rPr>
                <w:rFonts w:ascii="Arial" w:eastAsia="Calibri" w:hAnsi="Arial" w:cs="Arial"/>
                <w:w w:val="101"/>
                <w:sz w:val="20"/>
                <w:szCs w:val="20"/>
              </w:rPr>
              <w:t xml:space="preserve"> biçimde </w:t>
            </w:r>
            <w:r w:rsidR="00F02AE1" w:rsidRPr="000D3545">
              <w:rPr>
                <w:rFonts w:ascii="Arial" w:eastAsia="Calibri" w:hAnsi="Arial" w:cs="Arial"/>
                <w:spacing w:val="1"/>
                <w:w w:val="101"/>
                <w:sz w:val="20"/>
                <w:szCs w:val="20"/>
              </w:rPr>
              <w:t>t</w:t>
            </w:r>
            <w:r w:rsidR="00F02AE1" w:rsidRPr="000D3545">
              <w:rPr>
                <w:rFonts w:ascii="Arial" w:eastAsia="Calibri" w:hAnsi="Arial" w:cs="Arial"/>
                <w:spacing w:val="-1"/>
                <w:w w:val="101"/>
                <w:sz w:val="20"/>
                <w:szCs w:val="20"/>
              </w:rPr>
              <w:t>a</w:t>
            </w:r>
            <w:r w:rsidR="00F02AE1" w:rsidRPr="000D3545">
              <w:rPr>
                <w:rFonts w:ascii="Arial" w:eastAsia="Calibri" w:hAnsi="Arial" w:cs="Arial"/>
                <w:spacing w:val="1"/>
                <w:w w:val="101"/>
                <w:sz w:val="20"/>
                <w:szCs w:val="20"/>
              </w:rPr>
              <w:t>s</w:t>
            </w:r>
            <w:r w:rsidR="00F02AE1" w:rsidRPr="000D3545">
              <w:rPr>
                <w:rFonts w:ascii="Arial" w:eastAsia="Calibri" w:hAnsi="Arial" w:cs="Arial"/>
                <w:spacing w:val="-1"/>
                <w:w w:val="101"/>
                <w:sz w:val="20"/>
                <w:szCs w:val="20"/>
              </w:rPr>
              <w:t>ar</w:t>
            </w:r>
            <w:r w:rsidR="00F02AE1" w:rsidRPr="000D3545">
              <w:rPr>
                <w:rFonts w:ascii="Arial" w:eastAsia="Calibri" w:hAnsi="Arial" w:cs="Arial"/>
                <w:spacing w:val="1"/>
                <w:w w:val="101"/>
                <w:sz w:val="20"/>
                <w:szCs w:val="20"/>
              </w:rPr>
              <w:t>l</w:t>
            </w:r>
            <w:r w:rsidR="00F02AE1" w:rsidRPr="000D3545">
              <w:rPr>
                <w:rFonts w:ascii="Arial" w:eastAsia="Calibri" w:hAnsi="Arial" w:cs="Arial"/>
                <w:spacing w:val="-6"/>
                <w:w w:val="101"/>
                <w:sz w:val="20"/>
                <w:szCs w:val="20"/>
              </w:rPr>
              <w:t>a</w:t>
            </w:r>
            <w:r w:rsidR="00F02AE1" w:rsidRPr="000D3545">
              <w:rPr>
                <w:rFonts w:ascii="Arial" w:eastAsia="Calibri" w:hAnsi="Arial" w:cs="Arial"/>
                <w:w w:val="101"/>
                <w:sz w:val="20"/>
                <w:szCs w:val="20"/>
              </w:rPr>
              <w:t>mak</w:t>
            </w:r>
          </w:p>
        </w:tc>
      </w:tr>
      <w:tr w:rsidR="003970F7" w:rsidRPr="000D3545" w14:paraId="19E6F78A" w14:textId="77777777" w:rsidTr="00DC103D">
        <w:tc>
          <w:tcPr>
            <w:tcW w:w="5059" w:type="dxa"/>
            <w:shd w:val="clear" w:color="auto" w:fill="auto"/>
          </w:tcPr>
          <w:p w14:paraId="70AF78E3" w14:textId="54B8B748"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sz w:val="18"/>
                <w:szCs w:val="18"/>
              </w:rPr>
              <w:t>6.2.1.1</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i/>
                <w:spacing w:val="7"/>
                <w:sz w:val="18"/>
                <w:szCs w:val="18"/>
              </w:rPr>
              <w:t>Ulaşım:</w:t>
            </w:r>
            <w:r w:rsidRPr="000D3545">
              <w:rPr>
                <w:rFonts w:ascii="Arial" w:eastAsia="Calibri" w:hAnsi="Arial" w:cs="Arial"/>
                <w:spacing w:val="7"/>
                <w:sz w:val="18"/>
                <w:szCs w:val="18"/>
              </w:rPr>
              <w:t xml:space="preserve"> </w:t>
            </w:r>
            <w:r w:rsidRPr="000D3545">
              <w:rPr>
                <w:rFonts w:ascii="Arial" w:eastAsia="Calibri" w:hAnsi="Arial" w:cs="Arial"/>
                <w:spacing w:val="2"/>
                <w:sz w:val="18"/>
                <w:szCs w:val="18"/>
              </w:rPr>
              <w:t>T</w:t>
            </w:r>
            <w:r w:rsidRPr="000D3545">
              <w:rPr>
                <w:rFonts w:ascii="Arial" w:eastAsia="Calibri" w:hAnsi="Arial" w:cs="Arial"/>
                <w:spacing w:val="-5"/>
                <w:sz w:val="18"/>
                <w:szCs w:val="18"/>
              </w:rPr>
              <w:t>o</w:t>
            </w:r>
            <w:r w:rsidRPr="000D3545">
              <w:rPr>
                <w:rFonts w:ascii="Arial" w:eastAsia="Calibri" w:hAnsi="Arial" w:cs="Arial"/>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6"/>
                <w:sz w:val="18"/>
                <w:szCs w:val="18"/>
              </w:rPr>
              <w:t>a</w:t>
            </w:r>
            <w:r w:rsidRPr="000D3545">
              <w:rPr>
                <w:rFonts w:ascii="Arial" w:eastAsia="Calibri" w:hAnsi="Arial" w:cs="Arial"/>
                <w:spacing w:val="1"/>
                <w:sz w:val="18"/>
                <w:szCs w:val="18"/>
              </w:rPr>
              <w:t>şı</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3"/>
                <w:sz w:val="18"/>
                <w:szCs w:val="18"/>
              </w:rPr>
              <w:t>i</w:t>
            </w:r>
            <w:r w:rsidRPr="000D3545">
              <w:rPr>
                <w:rFonts w:ascii="Arial" w:eastAsia="Calibri" w:hAnsi="Arial" w:cs="Arial"/>
                <w:spacing w:val="1"/>
                <w:sz w:val="18"/>
                <w:szCs w:val="18"/>
              </w:rPr>
              <w:t>s</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ni</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ka</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h</w:t>
            </w:r>
            <w:r w:rsidRPr="000D3545">
              <w:rPr>
                <w:rFonts w:ascii="Arial" w:eastAsia="Calibri" w:hAnsi="Arial" w:cs="Arial"/>
                <w:spacing w:val="1"/>
                <w:sz w:val="18"/>
                <w:szCs w:val="18"/>
              </w:rPr>
              <w:t>ti</w:t>
            </w:r>
            <w:r w:rsidRPr="000D3545">
              <w:rPr>
                <w:rFonts w:ascii="Arial" w:eastAsia="Calibri" w:hAnsi="Arial" w:cs="Arial"/>
                <w:spacing w:val="-1"/>
                <w:sz w:val="18"/>
                <w:szCs w:val="18"/>
              </w:rPr>
              <w:t>ya</w:t>
            </w:r>
            <w:r w:rsidRPr="000D3545">
              <w:rPr>
                <w:rFonts w:ascii="Arial" w:eastAsia="Calibri" w:hAnsi="Arial" w:cs="Arial"/>
                <w:spacing w:val="-5"/>
                <w:sz w:val="18"/>
                <w:szCs w:val="18"/>
              </w:rPr>
              <w:t>ç</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6"/>
                <w:sz w:val="18"/>
                <w:szCs w:val="18"/>
              </w:rPr>
              <w:t xml:space="preserve"> </w:t>
            </w:r>
            <w:r w:rsidRPr="000D3545">
              <w:rPr>
                <w:rFonts w:ascii="Arial" w:eastAsia="Calibri" w:hAnsi="Arial" w:cs="Arial"/>
                <w:w w:val="101"/>
                <w:sz w:val="18"/>
                <w:szCs w:val="18"/>
              </w:rPr>
              <w:t>gö</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y</w:t>
            </w:r>
            <w:r w:rsidRPr="000D3545">
              <w:rPr>
                <w:rFonts w:ascii="Arial" w:eastAsia="Calibri" w:hAnsi="Arial" w:cs="Arial"/>
                <w:sz w:val="18"/>
                <w:szCs w:val="18"/>
              </w:rPr>
              <w:t>en</w:t>
            </w:r>
            <w:r w:rsidRPr="000D3545">
              <w:rPr>
                <w:rFonts w:ascii="Arial" w:eastAsia="Calibri" w:hAnsi="Arial" w:cs="Arial"/>
                <w:spacing w:val="1"/>
                <w:sz w:val="18"/>
                <w:szCs w:val="18"/>
              </w:rPr>
              <w:t>i</w:t>
            </w:r>
            <w:r w:rsidRPr="000D3545">
              <w:rPr>
                <w:rFonts w:ascii="Arial" w:eastAsia="Calibri" w:hAnsi="Arial" w:cs="Arial"/>
                <w:spacing w:val="-5"/>
                <w:sz w:val="18"/>
                <w:szCs w:val="18"/>
              </w:rPr>
              <w:t>d</w:t>
            </w:r>
            <w:r w:rsidRPr="000D3545">
              <w:rPr>
                <w:rFonts w:ascii="Arial" w:eastAsia="Calibri" w:hAnsi="Arial" w:cs="Arial"/>
                <w:sz w:val="18"/>
                <w:szCs w:val="18"/>
              </w:rPr>
              <w:t>en</w:t>
            </w:r>
            <w:r w:rsidRPr="000D3545">
              <w:rPr>
                <w:rFonts w:ascii="Arial" w:eastAsia="Calibri" w:hAnsi="Arial" w:cs="Arial"/>
                <w:spacing w:val="4"/>
                <w:sz w:val="18"/>
                <w:szCs w:val="18"/>
              </w:rPr>
              <w:t xml:space="preserve"> </w:t>
            </w:r>
            <w:r w:rsidRPr="000D3545">
              <w:rPr>
                <w:rFonts w:ascii="Arial" w:eastAsia="Calibri" w:hAnsi="Arial" w:cs="Arial"/>
                <w:sz w:val="18"/>
                <w:szCs w:val="18"/>
              </w:rPr>
              <w:t>dü</w:t>
            </w:r>
            <w:r w:rsidRPr="000D3545">
              <w:rPr>
                <w:rFonts w:ascii="Arial" w:eastAsia="Calibri" w:hAnsi="Arial" w:cs="Arial"/>
                <w:spacing w:val="-5"/>
                <w:sz w:val="18"/>
                <w:szCs w:val="18"/>
              </w:rPr>
              <w:t>z</w:t>
            </w:r>
            <w:r w:rsidRPr="000D3545">
              <w:rPr>
                <w:rFonts w:ascii="Arial" w:eastAsia="Calibri" w:hAnsi="Arial" w:cs="Arial"/>
                <w:sz w:val="18"/>
                <w:szCs w:val="18"/>
              </w:rPr>
              <w:t>en</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ek</w:t>
            </w:r>
            <w:r w:rsidRPr="000D3545">
              <w:rPr>
                <w:rFonts w:ascii="Arial" w:eastAsia="Calibri" w:hAnsi="Arial" w:cs="Arial"/>
                <w:spacing w:val="5"/>
                <w:sz w:val="18"/>
                <w:szCs w:val="18"/>
              </w:rPr>
              <w:t xml:space="preserve"> </w:t>
            </w:r>
            <w:proofErr w:type="gramStart"/>
            <w:r w:rsidRPr="000D3545">
              <w:rPr>
                <w:rFonts w:ascii="Arial" w:eastAsia="Calibri" w:hAnsi="Arial" w:cs="Arial"/>
                <w:spacing w:val="-2"/>
                <w:sz w:val="18"/>
                <w:szCs w:val="18"/>
              </w:rPr>
              <w:t>(</w:t>
            </w:r>
            <w:proofErr w:type="gramEnd"/>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z w:val="18"/>
                <w:szCs w:val="18"/>
              </w:rPr>
              <w:t>ono</w:t>
            </w:r>
            <w:r w:rsidRPr="000D3545">
              <w:rPr>
                <w:rFonts w:ascii="Arial" w:eastAsia="Calibri" w:hAnsi="Arial" w:cs="Arial"/>
                <w:spacing w:val="-6"/>
                <w:sz w:val="18"/>
                <w:szCs w:val="18"/>
              </w:rPr>
              <w:t>m</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z w:val="18"/>
                <w:szCs w:val="18"/>
              </w:rPr>
              <w:t>,</w:t>
            </w:r>
            <w:r w:rsidRPr="000D3545">
              <w:rPr>
                <w:rFonts w:ascii="Arial" w:eastAsia="Calibri" w:hAnsi="Arial" w:cs="Arial"/>
                <w:spacing w:val="8"/>
                <w:sz w:val="18"/>
                <w:szCs w:val="18"/>
              </w:rPr>
              <w:t xml:space="preserve"> </w:t>
            </w:r>
            <w:r w:rsidRPr="000D3545">
              <w:rPr>
                <w:rFonts w:ascii="Arial" w:eastAsia="Calibri" w:hAnsi="Arial" w:cs="Arial"/>
                <w:sz w:val="18"/>
                <w:szCs w:val="18"/>
              </w:rPr>
              <w:t>d</w:t>
            </w:r>
            <w:r w:rsidRPr="000D3545">
              <w:rPr>
                <w:rFonts w:ascii="Arial" w:eastAsia="Calibri" w:hAnsi="Arial" w:cs="Arial"/>
                <w:spacing w:val="-5"/>
                <w:sz w:val="18"/>
                <w:szCs w:val="18"/>
              </w:rPr>
              <w:t>ü</w:t>
            </w:r>
            <w:r w:rsidRPr="000D3545">
              <w:rPr>
                <w:rFonts w:ascii="Arial" w:eastAsia="Calibri" w:hAnsi="Arial" w:cs="Arial"/>
                <w:sz w:val="18"/>
                <w:szCs w:val="18"/>
              </w:rPr>
              <w:t>ze</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4"/>
                <w:sz w:val="18"/>
                <w:szCs w:val="18"/>
              </w:rPr>
              <w:t>ş</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4"/>
                <w:sz w:val="18"/>
                <w:szCs w:val="18"/>
              </w:rPr>
              <w:t>g</w:t>
            </w:r>
            <w:r w:rsidRPr="000D3545">
              <w:rPr>
                <w:rFonts w:ascii="Arial" w:eastAsia="Calibri" w:hAnsi="Arial" w:cs="Arial"/>
                <w:sz w:val="18"/>
                <w:szCs w:val="18"/>
              </w:rPr>
              <w:t>ece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5"/>
                <w:sz w:val="18"/>
                <w:szCs w:val="18"/>
              </w:rPr>
              <w:t xml:space="preserve"> </w:t>
            </w:r>
            <w:r w:rsidRPr="000D3545">
              <w:rPr>
                <w:rFonts w:ascii="Arial" w:eastAsia="Calibri" w:hAnsi="Arial" w:cs="Arial"/>
                <w:w w:val="101"/>
                <w:sz w:val="18"/>
                <w:szCs w:val="18"/>
              </w:rPr>
              <w:t>du</w:t>
            </w:r>
            <w:r w:rsidRPr="000D3545">
              <w:rPr>
                <w:rFonts w:ascii="Arial" w:eastAsia="Calibri" w:hAnsi="Arial" w:cs="Arial"/>
                <w:spacing w:val="-1"/>
                <w:w w:val="101"/>
                <w:sz w:val="18"/>
                <w:szCs w:val="18"/>
              </w:rPr>
              <w:t>ra</w:t>
            </w:r>
            <w:r w:rsidRPr="000D3545">
              <w:rPr>
                <w:rFonts w:ascii="Arial" w:eastAsia="Calibri" w:hAnsi="Arial" w:cs="Arial"/>
                <w:w w:val="101"/>
                <w:sz w:val="18"/>
                <w:szCs w:val="18"/>
              </w:rPr>
              <w:t xml:space="preserve">k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z w:val="18"/>
                <w:szCs w:val="18"/>
              </w:rPr>
              <w:t>ı</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ar</w:t>
            </w:r>
            <w:r w:rsidRPr="000D3545">
              <w:rPr>
                <w:rFonts w:ascii="Arial" w:eastAsia="Calibri" w:hAnsi="Arial" w:cs="Arial"/>
                <w:spacing w:val="-3"/>
                <w:sz w:val="18"/>
                <w:szCs w:val="18"/>
              </w:rPr>
              <w:t>t</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spacing w:val="-4"/>
                <w:sz w:val="18"/>
                <w:szCs w:val="18"/>
              </w:rPr>
              <w:t>e</w:t>
            </w:r>
            <w:r w:rsidRPr="000D3545">
              <w:rPr>
                <w:rFonts w:ascii="Arial" w:eastAsia="Calibri" w:hAnsi="Arial" w:cs="Arial"/>
                <w:sz w:val="18"/>
                <w:szCs w:val="18"/>
              </w:rPr>
              <w:t>ng</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Pr="000D3545">
              <w:rPr>
                <w:rFonts w:ascii="Arial" w:eastAsia="Calibri" w:hAnsi="Arial" w:cs="Arial"/>
                <w:sz w:val="18"/>
                <w:szCs w:val="18"/>
              </w:rPr>
              <w:t>b</w:t>
            </w:r>
            <w:r w:rsidRPr="000D3545">
              <w:rPr>
                <w:rFonts w:ascii="Arial" w:eastAsia="Calibri" w:hAnsi="Arial" w:cs="Arial"/>
                <w:spacing w:val="-4"/>
                <w:sz w:val="18"/>
                <w:szCs w:val="18"/>
              </w:rPr>
              <w:t>e</w:t>
            </w:r>
            <w:r w:rsidRPr="000D3545">
              <w:rPr>
                <w:rFonts w:ascii="Arial" w:eastAsia="Calibri" w:hAnsi="Arial" w:cs="Arial"/>
                <w:sz w:val="18"/>
                <w:szCs w:val="18"/>
              </w:rPr>
              <w:t>be</w:t>
            </w:r>
            <w:r w:rsidRPr="000D3545">
              <w:rPr>
                <w:rFonts w:ascii="Arial" w:eastAsia="Calibri" w:hAnsi="Arial" w:cs="Arial"/>
                <w:spacing w:val="-1"/>
                <w:sz w:val="18"/>
                <w:szCs w:val="18"/>
              </w:rPr>
              <w:t>k</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ya</w:t>
            </w:r>
            <w:r w:rsidRPr="000D3545">
              <w:rPr>
                <w:rFonts w:ascii="Arial" w:eastAsia="Calibri" w:hAnsi="Arial" w:cs="Arial"/>
                <w:spacing w:val="1"/>
                <w:sz w:val="18"/>
                <w:szCs w:val="18"/>
              </w:rPr>
              <w:t>ş</w:t>
            </w:r>
            <w:r w:rsidRPr="000D3545">
              <w:rPr>
                <w:rFonts w:ascii="Arial" w:eastAsia="Calibri" w:hAnsi="Arial" w:cs="Arial"/>
                <w:spacing w:val="-3"/>
                <w:sz w:val="18"/>
                <w:szCs w:val="18"/>
              </w:rPr>
              <w:t>l</w:t>
            </w:r>
            <w:r w:rsidRPr="000D3545">
              <w:rPr>
                <w:rFonts w:ascii="Arial" w:eastAsia="Calibri" w:hAnsi="Arial" w:cs="Arial"/>
                <w:spacing w:val="1"/>
                <w:sz w:val="18"/>
                <w:szCs w:val="18"/>
              </w:rPr>
              <w:t>ıl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3"/>
                <w:sz w:val="18"/>
                <w:szCs w:val="18"/>
              </w:rPr>
              <w:t xml:space="preserve"> </w:t>
            </w:r>
            <w:r w:rsidRPr="000D3545">
              <w:rPr>
                <w:rFonts w:ascii="Arial" w:eastAsia="Calibri" w:hAnsi="Arial" w:cs="Arial"/>
                <w:sz w:val="18"/>
                <w:szCs w:val="18"/>
              </w:rPr>
              <w:t>u</w:t>
            </w:r>
            <w:r w:rsidRPr="000D3545">
              <w:rPr>
                <w:rFonts w:ascii="Arial" w:eastAsia="Calibri" w:hAnsi="Arial" w:cs="Arial"/>
                <w:spacing w:val="-1"/>
                <w:sz w:val="18"/>
                <w:szCs w:val="18"/>
              </w:rPr>
              <w:t>y</w:t>
            </w:r>
            <w:r w:rsidRPr="000D3545">
              <w:rPr>
                <w:rFonts w:ascii="Arial" w:eastAsia="Calibri" w:hAnsi="Arial" w:cs="Arial"/>
                <w:spacing w:val="-4"/>
                <w:sz w:val="18"/>
                <w:szCs w:val="18"/>
              </w:rPr>
              <w:t>g</w:t>
            </w:r>
            <w:r w:rsidRPr="000D3545">
              <w:rPr>
                <w:rFonts w:ascii="Arial" w:eastAsia="Calibri" w:hAnsi="Arial" w:cs="Arial"/>
                <w:sz w:val="18"/>
                <w:szCs w:val="18"/>
              </w:rPr>
              <w:t>un,</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ka</w:t>
            </w:r>
            <w:r w:rsidRPr="000D3545">
              <w:rPr>
                <w:rFonts w:ascii="Arial" w:eastAsia="Calibri" w:hAnsi="Arial" w:cs="Arial"/>
                <w:spacing w:val="-6"/>
                <w:w w:val="101"/>
                <w:sz w:val="18"/>
                <w:szCs w:val="18"/>
              </w:rPr>
              <w:t>m</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w w:val="101"/>
                <w:sz w:val="18"/>
                <w:szCs w:val="18"/>
              </w:rPr>
              <w:t xml:space="preserve">a </w:t>
            </w:r>
            <w:r w:rsidRPr="000D3545">
              <w:rPr>
                <w:rFonts w:ascii="Arial" w:eastAsia="Calibri" w:hAnsi="Arial" w:cs="Arial"/>
                <w:spacing w:val="1"/>
                <w:sz w:val="18"/>
                <w:szCs w:val="18"/>
              </w:rPr>
              <w:t>si</w:t>
            </w:r>
            <w:r w:rsidRPr="000D3545">
              <w:rPr>
                <w:rFonts w:ascii="Arial" w:eastAsia="Calibri" w:hAnsi="Arial" w:cs="Arial"/>
                <w:spacing w:val="-4"/>
                <w:sz w:val="18"/>
                <w:szCs w:val="18"/>
              </w:rPr>
              <w:t>s</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i</w:t>
            </w:r>
            <w:r w:rsidRPr="000D3545">
              <w:rPr>
                <w:rFonts w:ascii="Arial" w:eastAsia="Calibri" w:hAnsi="Arial" w:cs="Arial"/>
                <w:spacing w:val="4"/>
                <w:sz w:val="18"/>
                <w:szCs w:val="18"/>
              </w:rPr>
              <w:t xml:space="preserve"> </w:t>
            </w:r>
            <w:r w:rsidRPr="000D3545">
              <w:rPr>
                <w:rFonts w:ascii="Arial" w:eastAsia="Calibri" w:hAnsi="Arial" w:cs="Arial"/>
                <w:sz w:val="18"/>
                <w:szCs w:val="18"/>
              </w:rPr>
              <w:t>b</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z w:val="18"/>
                <w:szCs w:val="18"/>
              </w:rPr>
              <w:t>un</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3"/>
                <w:sz w:val="18"/>
                <w:szCs w:val="18"/>
              </w:rPr>
              <w:t>t</w:t>
            </w:r>
            <w:r w:rsidRPr="000D3545">
              <w:rPr>
                <w:rFonts w:ascii="Arial" w:eastAsia="Calibri" w:hAnsi="Arial" w:cs="Arial"/>
                <w:sz w:val="18"/>
                <w:szCs w:val="18"/>
              </w:rPr>
              <w:t>üm</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z w:val="18"/>
                <w:szCs w:val="18"/>
              </w:rPr>
              <w:t>h</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12"/>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p</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6"/>
                <w:sz w:val="18"/>
                <w:szCs w:val="18"/>
              </w:rPr>
              <w:t>m</w:t>
            </w:r>
            <w:r w:rsidRPr="000D3545">
              <w:rPr>
                <w:rFonts w:ascii="Arial" w:eastAsia="Calibri" w:hAnsi="Arial" w:cs="Arial"/>
                <w:sz w:val="18"/>
                <w:szCs w:val="18"/>
              </w:rPr>
              <w:t>ı</w:t>
            </w:r>
            <w:r w:rsidRPr="000D3545">
              <w:rPr>
                <w:rFonts w:ascii="Arial" w:eastAsia="Calibri" w:hAnsi="Arial" w:cs="Arial"/>
                <w:spacing w:val="10"/>
                <w:sz w:val="18"/>
                <w:szCs w:val="18"/>
              </w:rPr>
              <w:t xml:space="preserve"> </w:t>
            </w:r>
            <w:r w:rsidRPr="000D3545">
              <w:rPr>
                <w:rFonts w:ascii="Arial" w:eastAsia="Calibri" w:hAnsi="Arial" w:cs="Arial"/>
                <w:spacing w:val="-3"/>
                <w:sz w:val="18"/>
                <w:szCs w:val="18"/>
              </w:rPr>
              <w:t>i</w:t>
            </w:r>
            <w:r w:rsidRPr="000D3545">
              <w:rPr>
                <w:rFonts w:ascii="Arial" w:eastAsia="Calibri" w:hAnsi="Arial" w:cs="Arial"/>
                <w:sz w:val="18"/>
                <w:szCs w:val="18"/>
              </w:rPr>
              <w:t>çe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pacing w:val="1"/>
                <w:sz w:val="18"/>
                <w:szCs w:val="18"/>
              </w:rPr>
              <w:t>si</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9"/>
                <w:sz w:val="18"/>
                <w:szCs w:val="18"/>
              </w:rPr>
              <w:t xml:space="preserve"> </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b.</w:t>
            </w:r>
            <w:r w:rsidRPr="000D3545">
              <w:rPr>
                <w:rFonts w:ascii="Arial" w:eastAsia="Calibri" w:hAnsi="Arial" w:cs="Arial"/>
                <w:sz w:val="18"/>
                <w:szCs w:val="18"/>
              </w:rPr>
              <w:t xml:space="preserve"> </w:t>
            </w:r>
            <w:r w:rsidRPr="000D3545">
              <w:rPr>
                <w:rFonts w:ascii="Arial" w:hAnsi="Arial" w:cs="Arial"/>
                <w:sz w:val="18"/>
                <w:szCs w:val="18"/>
              </w:rPr>
              <w:t xml:space="preserve"> </w:t>
            </w:r>
          </w:p>
        </w:tc>
        <w:tc>
          <w:tcPr>
            <w:tcW w:w="1132" w:type="dxa"/>
            <w:vMerge w:val="restart"/>
            <w:shd w:val="clear" w:color="auto" w:fill="auto"/>
          </w:tcPr>
          <w:p w14:paraId="16BD9A33" w14:textId="032CAE18" w:rsidR="003970F7" w:rsidRPr="000D3545" w:rsidRDefault="003970F7" w:rsidP="00A80907">
            <w:pPr>
              <w:spacing w:line="200" w:lineRule="exact"/>
              <w:ind w:left="105"/>
              <w:rPr>
                <w:rFonts w:ascii="Arial" w:hAnsi="Arial" w:cs="Arial"/>
                <w:sz w:val="18"/>
                <w:szCs w:val="18"/>
              </w:rPr>
            </w:pPr>
            <w:r w:rsidRPr="000D3545">
              <w:rPr>
                <w:rFonts w:ascii="Arial" w:eastAsia="Calibri" w:hAnsi="Arial" w:cs="Arial"/>
                <w:spacing w:val="-1"/>
                <w:w w:val="101"/>
                <w:position w:val="1"/>
                <w:sz w:val="18"/>
                <w:szCs w:val="18"/>
              </w:rPr>
              <w:t>2013</w:t>
            </w:r>
            <w:r w:rsidRPr="000D3545">
              <w:rPr>
                <w:rFonts w:ascii="Arial" w:eastAsia="Calibri" w:hAnsi="Arial" w:cs="Arial"/>
                <w:w w:val="101"/>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tc>
        <w:tc>
          <w:tcPr>
            <w:tcW w:w="3050" w:type="dxa"/>
            <w:vMerge w:val="restart"/>
            <w:shd w:val="clear" w:color="auto" w:fill="auto"/>
          </w:tcPr>
          <w:p w14:paraId="72C62E7D" w14:textId="77777777" w:rsidR="003970F7" w:rsidRPr="000D3545" w:rsidRDefault="003970F7" w:rsidP="00596EB5">
            <w:pPr>
              <w:numPr>
                <w:ilvl w:val="0"/>
                <w:numId w:val="54"/>
              </w:numPr>
              <w:ind w:left="237" w:hanging="237"/>
              <w:rPr>
                <w:rFonts w:ascii="Arial" w:eastAsia="Calibri" w:hAnsi="Arial" w:cs="Arial"/>
                <w:spacing w:val="-2"/>
                <w:w w:val="101"/>
                <w:sz w:val="18"/>
                <w:szCs w:val="18"/>
              </w:rPr>
            </w:pPr>
            <w:r w:rsidRPr="000D3545">
              <w:rPr>
                <w:rFonts w:ascii="Arial" w:eastAsia="Calibri" w:hAnsi="Arial" w:cs="Arial"/>
                <w:spacing w:val="-2"/>
                <w:w w:val="101"/>
                <w:sz w:val="18"/>
                <w:szCs w:val="18"/>
              </w:rPr>
              <w:t>Büyükşehir Belediyesi</w:t>
            </w:r>
          </w:p>
          <w:p w14:paraId="02D14237" w14:textId="37F27955" w:rsidR="003970F7" w:rsidRPr="000D3545" w:rsidRDefault="003970F7" w:rsidP="008A6AB5">
            <w:pPr>
              <w:numPr>
                <w:ilvl w:val="0"/>
                <w:numId w:val="54"/>
              </w:numPr>
              <w:ind w:left="237" w:hanging="237"/>
              <w:rPr>
                <w:rFonts w:ascii="Arial" w:eastAsia="Calibri" w:hAnsi="Arial" w:cs="Arial"/>
                <w:spacing w:val="-2"/>
                <w:w w:val="101"/>
                <w:sz w:val="18"/>
                <w:szCs w:val="18"/>
              </w:rPr>
            </w:pPr>
            <w:r w:rsidRPr="000D3545">
              <w:rPr>
                <w:rFonts w:ascii="Arial" w:eastAsia="Calibri" w:hAnsi="Arial" w:cs="Arial"/>
                <w:spacing w:val="-2"/>
                <w:w w:val="101"/>
                <w:sz w:val="18"/>
                <w:szCs w:val="18"/>
              </w:rPr>
              <w:t xml:space="preserve">Merkez İlçe Belediyeleri </w:t>
            </w:r>
          </w:p>
        </w:tc>
        <w:tc>
          <w:tcPr>
            <w:tcW w:w="2756" w:type="dxa"/>
            <w:vMerge w:val="restart"/>
          </w:tcPr>
          <w:p w14:paraId="748E049F" w14:textId="77777777" w:rsidR="003970F7" w:rsidRPr="000D3545" w:rsidRDefault="003970F7" w:rsidP="008A6AB5">
            <w:pPr>
              <w:numPr>
                <w:ilvl w:val="0"/>
                <w:numId w:val="54"/>
              </w:numPr>
              <w:ind w:left="237" w:hanging="237"/>
              <w:rPr>
                <w:rFonts w:ascii="Arial" w:eastAsia="Calibri" w:hAnsi="Arial" w:cs="Arial"/>
                <w:spacing w:val="-2"/>
                <w:w w:val="101"/>
                <w:sz w:val="18"/>
                <w:szCs w:val="18"/>
              </w:rPr>
            </w:pPr>
            <w:r w:rsidRPr="000D3545">
              <w:rPr>
                <w:rFonts w:ascii="Arial" w:eastAsia="Calibri" w:hAnsi="Arial" w:cs="Arial"/>
                <w:spacing w:val="-2"/>
                <w:w w:val="101"/>
                <w:sz w:val="18"/>
                <w:szCs w:val="18"/>
              </w:rPr>
              <w:t>Kadın STK’ları</w:t>
            </w:r>
          </w:p>
          <w:p w14:paraId="2AE2DC5E" w14:textId="77777777" w:rsidR="003970F7" w:rsidRPr="000D3545" w:rsidRDefault="003970F7" w:rsidP="008A6AB5">
            <w:pPr>
              <w:numPr>
                <w:ilvl w:val="0"/>
                <w:numId w:val="54"/>
              </w:numPr>
              <w:ind w:left="237" w:hanging="237"/>
              <w:rPr>
                <w:rFonts w:ascii="Arial" w:eastAsia="Calibri" w:hAnsi="Arial" w:cs="Arial"/>
                <w:spacing w:val="-2"/>
                <w:w w:val="101"/>
                <w:sz w:val="18"/>
                <w:szCs w:val="18"/>
              </w:rPr>
            </w:pPr>
            <w:r w:rsidRPr="000D3545">
              <w:rPr>
                <w:rFonts w:ascii="Arial" w:eastAsia="Calibri" w:hAnsi="Arial" w:cs="Arial"/>
                <w:spacing w:val="-2"/>
                <w:w w:val="101"/>
                <w:sz w:val="18"/>
                <w:szCs w:val="18"/>
              </w:rPr>
              <w:t>İlgili diğer STK’lar</w:t>
            </w:r>
          </w:p>
          <w:p w14:paraId="30E5E77C" w14:textId="5C2CDA30" w:rsidR="003970F7" w:rsidRPr="000D3545" w:rsidRDefault="003970F7" w:rsidP="00B22028">
            <w:pPr>
              <w:numPr>
                <w:ilvl w:val="0"/>
                <w:numId w:val="54"/>
              </w:numPr>
              <w:ind w:left="237" w:hanging="237"/>
              <w:rPr>
                <w:rFonts w:ascii="Arial" w:eastAsia="Calibri" w:hAnsi="Arial" w:cs="Arial"/>
                <w:spacing w:val="-2"/>
                <w:w w:val="101"/>
                <w:sz w:val="18"/>
                <w:szCs w:val="18"/>
              </w:rPr>
            </w:pPr>
            <w:r w:rsidRPr="000D3545">
              <w:rPr>
                <w:rFonts w:ascii="Arial" w:eastAsia="Calibri" w:hAnsi="Arial" w:cs="Arial"/>
                <w:spacing w:val="-2"/>
                <w:w w:val="101"/>
                <w:sz w:val="18"/>
                <w:szCs w:val="18"/>
              </w:rPr>
              <w:t>Meslek Odaları</w:t>
            </w:r>
          </w:p>
        </w:tc>
        <w:tc>
          <w:tcPr>
            <w:tcW w:w="2563" w:type="dxa"/>
            <w:vMerge w:val="restart"/>
            <w:shd w:val="clear" w:color="auto" w:fill="auto"/>
          </w:tcPr>
          <w:p w14:paraId="7EEE6007" w14:textId="15EE972E" w:rsidR="003970F7" w:rsidRPr="000D3545" w:rsidRDefault="003970F7" w:rsidP="003970F7">
            <w:pPr>
              <w:numPr>
                <w:ilvl w:val="0"/>
                <w:numId w:val="54"/>
              </w:numPr>
              <w:ind w:left="237" w:hanging="237"/>
              <w:rPr>
                <w:rFonts w:ascii="Arial" w:hAnsi="Arial" w:cs="Arial"/>
                <w:sz w:val="18"/>
                <w:szCs w:val="18"/>
              </w:rPr>
            </w:pPr>
            <w:r w:rsidRPr="000D3545">
              <w:rPr>
                <w:rFonts w:ascii="Arial" w:eastAsia="Calibri" w:hAnsi="Arial" w:cs="Arial"/>
                <w:spacing w:val="1"/>
                <w:position w:val="1"/>
                <w:sz w:val="18"/>
                <w:szCs w:val="18"/>
              </w:rPr>
              <w:t>K</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0"/>
                <w:position w:val="1"/>
                <w:sz w:val="18"/>
                <w:szCs w:val="18"/>
              </w:rPr>
              <w:t xml:space="preserve"> </w:t>
            </w:r>
            <w:r w:rsidRPr="000D3545">
              <w:rPr>
                <w:rFonts w:ascii="Arial" w:eastAsia="Calibri" w:hAnsi="Arial" w:cs="Arial"/>
                <w:spacing w:val="-6"/>
                <w:w w:val="101"/>
                <w:position w:val="1"/>
                <w:sz w:val="18"/>
                <w:szCs w:val="18"/>
              </w:rPr>
              <w:t>v</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w:t>
            </w:r>
            <w:r w:rsidRPr="000D3545">
              <w:rPr>
                <w:rFonts w:ascii="Arial" w:eastAsia="Calibri" w:hAnsi="Arial" w:cs="Arial"/>
                <w:w w:val="101"/>
                <w:sz w:val="18"/>
                <w:szCs w:val="18"/>
              </w:rPr>
              <w:t>dez</w:t>
            </w:r>
            <w:r w:rsidRPr="000D3545">
              <w:rPr>
                <w:rFonts w:ascii="Arial" w:eastAsia="Calibri" w:hAnsi="Arial" w:cs="Arial"/>
                <w:spacing w:val="-1"/>
                <w:w w:val="101"/>
                <w:sz w:val="18"/>
                <w:szCs w:val="18"/>
              </w:rPr>
              <w:t>ava</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a</w:t>
            </w:r>
            <w:r w:rsidRPr="000D3545">
              <w:rPr>
                <w:rFonts w:ascii="Arial" w:eastAsia="Calibri" w:hAnsi="Arial" w:cs="Arial"/>
                <w:w w:val="101"/>
                <w:sz w:val="18"/>
                <w:szCs w:val="18"/>
              </w:rPr>
              <w:t>j</w:t>
            </w:r>
            <w:r w:rsidRPr="000D3545">
              <w:rPr>
                <w:rFonts w:ascii="Arial" w:eastAsia="Calibri" w:hAnsi="Arial" w:cs="Arial"/>
                <w:spacing w:val="-3"/>
                <w:w w:val="101"/>
                <w:sz w:val="18"/>
                <w:szCs w:val="18"/>
              </w:rPr>
              <w:t>l</w:t>
            </w:r>
            <w:r w:rsidRPr="000D3545">
              <w:rPr>
                <w:rFonts w:ascii="Arial" w:eastAsia="Calibri" w:hAnsi="Arial" w:cs="Arial"/>
                <w:w w:val="101"/>
                <w:sz w:val="18"/>
                <w:szCs w:val="18"/>
              </w:rPr>
              <w:t>ı g</w:t>
            </w:r>
            <w:r w:rsidRPr="000D3545">
              <w:rPr>
                <w:rFonts w:ascii="Arial" w:eastAsia="Calibri" w:hAnsi="Arial" w:cs="Arial"/>
                <w:spacing w:val="-1"/>
                <w:w w:val="101"/>
                <w:sz w:val="18"/>
                <w:szCs w:val="18"/>
              </w:rPr>
              <w:t>r</w:t>
            </w:r>
            <w:r w:rsidRPr="000D3545">
              <w:rPr>
                <w:rFonts w:ascii="Arial" w:eastAsia="Calibri" w:hAnsi="Arial" w:cs="Arial"/>
                <w:w w:val="101"/>
                <w:sz w:val="18"/>
                <w:szCs w:val="18"/>
              </w:rPr>
              <w:t>up</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1"/>
                <w:w w:val="101"/>
                <w:sz w:val="18"/>
                <w:szCs w:val="18"/>
              </w:rPr>
              <w:t>i</w:t>
            </w:r>
            <w:r w:rsidRPr="000D3545">
              <w:rPr>
                <w:rFonts w:ascii="Arial" w:eastAsia="Calibri" w:hAnsi="Arial" w:cs="Arial"/>
                <w:w w:val="101"/>
                <w:sz w:val="18"/>
                <w:szCs w:val="18"/>
              </w:rPr>
              <w:t>h</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ya</w:t>
            </w:r>
            <w:r w:rsidRPr="000D3545">
              <w:rPr>
                <w:rFonts w:ascii="Arial" w:eastAsia="Calibri" w:hAnsi="Arial" w:cs="Arial"/>
                <w:w w:val="101"/>
                <w:sz w:val="18"/>
                <w:szCs w:val="18"/>
              </w:rPr>
              <w:t>c</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na </w:t>
            </w:r>
            <w:r w:rsidRPr="000D3545">
              <w:rPr>
                <w:rFonts w:ascii="Arial" w:eastAsia="Calibri" w:hAnsi="Arial" w:cs="Arial"/>
                <w:spacing w:val="-1"/>
                <w:w w:val="101"/>
                <w:sz w:val="18"/>
                <w:szCs w:val="18"/>
              </w:rPr>
              <w:t>y</w:t>
            </w:r>
            <w:r w:rsidRPr="000D3545">
              <w:rPr>
                <w:rFonts w:ascii="Arial" w:eastAsia="Calibri" w:hAnsi="Arial" w:cs="Arial"/>
                <w:w w:val="101"/>
                <w:sz w:val="18"/>
                <w:szCs w:val="18"/>
              </w:rPr>
              <w:t>öne</w:t>
            </w:r>
            <w:r w:rsidRPr="000D3545">
              <w:rPr>
                <w:rFonts w:ascii="Arial" w:eastAsia="Calibri" w:hAnsi="Arial" w:cs="Arial"/>
                <w:spacing w:val="-3"/>
                <w:w w:val="101"/>
                <w:sz w:val="18"/>
                <w:szCs w:val="18"/>
              </w:rPr>
              <w:t>l</w:t>
            </w:r>
            <w:r w:rsidRPr="000D3545">
              <w:rPr>
                <w:rFonts w:ascii="Arial" w:eastAsia="Calibri" w:hAnsi="Arial" w:cs="Arial"/>
                <w:spacing w:val="1"/>
                <w:w w:val="101"/>
                <w:sz w:val="18"/>
                <w:szCs w:val="18"/>
              </w:rPr>
              <w:t>i</w:t>
            </w:r>
            <w:r w:rsidRPr="000D3545">
              <w:rPr>
                <w:rFonts w:ascii="Arial" w:eastAsia="Calibri" w:hAnsi="Arial" w:cs="Arial"/>
                <w:w w:val="101"/>
                <w:sz w:val="18"/>
                <w:szCs w:val="18"/>
              </w:rPr>
              <w:t>k h</w:t>
            </w:r>
            <w:r w:rsidRPr="000D3545">
              <w:rPr>
                <w:rFonts w:ascii="Arial" w:eastAsia="Calibri" w:hAnsi="Arial" w:cs="Arial"/>
                <w:spacing w:val="1"/>
                <w:w w:val="101"/>
                <w:sz w:val="18"/>
                <w:szCs w:val="18"/>
              </w:rPr>
              <w:t>i</w:t>
            </w:r>
            <w:r w:rsidRPr="000D3545">
              <w:rPr>
                <w:rFonts w:ascii="Arial" w:eastAsia="Calibri" w:hAnsi="Arial" w:cs="Arial"/>
                <w:w w:val="101"/>
                <w:sz w:val="18"/>
                <w:szCs w:val="18"/>
              </w:rPr>
              <w:t>z</w:t>
            </w:r>
            <w:r w:rsidRPr="000D3545">
              <w:rPr>
                <w:rFonts w:ascii="Arial" w:eastAsia="Calibri" w:hAnsi="Arial" w:cs="Arial"/>
                <w:spacing w:val="-2"/>
                <w:w w:val="101"/>
                <w:sz w:val="18"/>
                <w:szCs w:val="18"/>
              </w:rPr>
              <w:t>m</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tl</w:t>
            </w:r>
            <w:r w:rsidRPr="000D3545">
              <w:rPr>
                <w:rFonts w:ascii="Arial" w:eastAsia="Calibri" w:hAnsi="Arial" w:cs="Arial"/>
                <w:w w:val="101"/>
                <w:sz w:val="18"/>
                <w:szCs w:val="18"/>
              </w:rPr>
              <w:t>e</w:t>
            </w:r>
            <w:r w:rsidRPr="000D3545">
              <w:rPr>
                <w:rFonts w:ascii="Arial" w:eastAsia="Calibri" w:hAnsi="Arial" w:cs="Arial"/>
                <w:spacing w:val="-6"/>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w w:val="101"/>
                <w:sz w:val="18"/>
                <w:szCs w:val="18"/>
              </w:rPr>
              <w:t>n n</w:t>
            </w:r>
            <w:r w:rsidRPr="000D3545">
              <w:rPr>
                <w:rFonts w:ascii="Arial" w:eastAsia="Calibri" w:hAnsi="Arial" w:cs="Arial"/>
                <w:spacing w:val="1"/>
                <w:w w:val="101"/>
                <w:sz w:val="18"/>
                <w:szCs w:val="18"/>
              </w:rPr>
              <w:t>it</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l</w:t>
            </w:r>
            <w:r w:rsidRPr="000D3545">
              <w:rPr>
                <w:rFonts w:ascii="Arial" w:eastAsia="Calibri" w:hAnsi="Arial" w:cs="Arial"/>
                <w:spacing w:val="-3"/>
                <w:w w:val="101"/>
                <w:sz w:val="18"/>
                <w:szCs w:val="18"/>
              </w:rPr>
              <w:t>i</w:t>
            </w:r>
            <w:r w:rsidRPr="000D3545">
              <w:rPr>
                <w:rFonts w:ascii="Arial" w:eastAsia="Calibri" w:hAnsi="Arial" w:cs="Arial"/>
                <w:w w:val="101"/>
                <w:sz w:val="18"/>
                <w:szCs w:val="18"/>
              </w:rPr>
              <w:t>ğ</w:t>
            </w:r>
            <w:r w:rsidRPr="000D3545">
              <w:rPr>
                <w:rFonts w:ascii="Arial" w:eastAsia="Calibri" w:hAnsi="Arial" w:cs="Arial"/>
                <w:spacing w:val="1"/>
                <w:w w:val="101"/>
                <w:sz w:val="18"/>
                <w:szCs w:val="18"/>
              </w:rPr>
              <w:t>i</w:t>
            </w:r>
            <w:r w:rsidRPr="000D3545">
              <w:rPr>
                <w:rFonts w:ascii="Arial" w:eastAsia="Calibri" w:hAnsi="Arial" w:cs="Arial"/>
                <w:spacing w:val="-5"/>
                <w:w w:val="101"/>
                <w:sz w:val="18"/>
                <w:szCs w:val="18"/>
              </w:rPr>
              <w:t>n</w:t>
            </w:r>
            <w:r w:rsidRPr="000D3545">
              <w:rPr>
                <w:rFonts w:ascii="Arial" w:eastAsia="Calibri" w:hAnsi="Arial" w:cs="Arial"/>
                <w:w w:val="101"/>
                <w:sz w:val="18"/>
                <w:szCs w:val="18"/>
              </w:rPr>
              <w:t xml:space="preserve">de </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ş</w:t>
            </w:r>
            <w:r w:rsidRPr="000D3545">
              <w:rPr>
                <w:rFonts w:ascii="Arial" w:eastAsia="Calibri" w:hAnsi="Arial" w:cs="Arial"/>
                <w:spacing w:val="-2"/>
                <w:sz w:val="18"/>
                <w:szCs w:val="18"/>
              </w:rPr>
              <w:t>m</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s</w:t>
            </w:r>
            <w:r w:rsidRPr="000D3545">
              <w:rPr>
                <w:rFonts w:ascii="Arial" w:eastAsia="Calibri" w:hAnsi="Arial" w:cs="Arial"/>
                <w:spacing w:val="-1"/>
                <w:sz w:val="18"/>
                <w:szCs w:val="18"/>
              </w:rPr>
              <w:t>ay</w:t>
            </w:r>
            <w:r w:rsidRPr="000D3545">
              <w:rPr>
                <w:rFonts w:ascii="Arial" w:eastAsia="Calibri" w:hAnsi="Arial" w:cs="Arial"/>
                <w:spacing w:val="1"/>
                <w:sz w:val="18"/>
                <w:szCs w:val="18"/>
              </w:rPr>
              <w:t>ı</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nda</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w w:val="101"/>
                <w:sz w:val="18"/>
                <w:szCs w:val="18"/>
              </w:rPr>
              <w:t>ş</w:t>
            </w:r>
          </w:p>
        </w:tc>
      </w:tr>
      <w:tr w:rsidR="003970F7" w:rsidRPr="000D3545" w14:paraId="79F0BCD3" w14:textId="77777777" w:rsidTr="00DC103D">
        <w:tc>
          <w:tcPr>
            <w:tcW w:w="5059" w:type="dxa"/>
            <w:shd w:val="clear" w:color="auto" w:fill="auto"/>
          </w:tcPr>
          <w:p w14:paraId="7CCB4055" w14:textId="0754347D"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sz w:val="18"/>
                <w:szCs w:val="18"/>
              </w:rPr>
              <w:lastRenderedPageBreak/>
              <w:t>6.2.1.2</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i/>
                <w:spacing w:val="7"/>
                <w:sz w:val="18"/>
                <w:szCs w:val="18"/>
              </w:rPr>
              <w:t xml:space="preserve">Ulaşım: </w:t>
            </w:r>
            <w:r w:rsidRPr="000D3545">
              <w:rPr>
                <w:rFonts w:ascii="Arial" w:eastAsia="Calibri" w:hAnsi="Arial" w:cs="Arial"/>
                <w:spacing w:val="2"/>
                <w:sz w:val="18"/>
                <w:szCs w:val="18"/>
              </w:rPr>
              <w:t>T</w:t>
            </w:r>
            <w:r w:rsidRPr="000D3545">
              <w:rPr>
                <w:rFonts w:ascii="Arial" w:eastAsia="Calibri" w:hAnsi="Arial" w:cs="Arial"/>
                <w:spacing w:val="-5"/>
                <w:sz w:val="18"/>
                <w:szCs w:val="18"/>
              </w:rPr>
              <w:t>o</w:t>
            </w:r>
            <w:r w:rsidRPr="000D3545">
              <w:rPr>
                <w:rFonts w:ascii="Arial" w:eastAsia="Calibri" w:hAnsi="Arial" w:cs="Arial"/>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6"/>
                <w:sz w:val="18"/>
                <w:szCs w:val="18"/>
              </w:rPr>
              <w:t>m</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l</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c</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pacing w:val="1"/>
                <w:sz w:val="18"/>
                <w:szCs w:val="18"/>
              </w:rPr>
              <w:t>si</w:t>
            </w:r>
            <w:r w:rsidRPr="000D3545">
              <w:rPr>
                <w:rFonts w:ascii="Arial" w:eastAsia="Calibri" w:hAnsi="Arial" w:cs="Arial"/>
                <w:spacing w:val="-6"/>
                <w:sz w:val="18"/>
                <w:szCs w:val="18"/>
              </w:rPr>
              <w:t>y</w:t>
            </w:r>
            <w:r w:rsidRPr="000D3545">
              <w:rPr>
                <w:rFonts w:ascii="Arial" w:eastAsia="Calibri" w:hAnsi="Arial" w:cs="Arial"/>
                <w:sz w:val="18"/>
                <w:szCs w:val="18"/>
              </w:rPr>
              <w:t>et</w:t>
            </w:r>
            <w:r w:rsidRPr="000D3545">
              <w:rPr>
                <w:rFonts w:ascii="Arial" w:eastAsia="Calibri" w:hAnsi="Arial" w:cs="Arial"/>
                <w:spacing w:val="5"/>
                <w:sz w:val="18"/>
                <w:szCs w:val="18"/>
              </w:rPr>
              <w:t xml:space="preserve"> </w:t>
            </w:r>
            <w:r w:rsidRPr="000D3545">
              <w:rPr>
                <w:rFonts w:ascii="Arial" w:eastAsia="Calibri" w:hAnsi="Arial" w:cs="Arial"/>
                <w:spacing w:val="-3"/>
                <w:sz w:val="18"/>
                <w:szCs w:val="18"/>
              </w:rPr>
              <w:t>e</w:t>
            </w:r>
            <w:r w:rsidRPr="000D3545">
              <w:rPr>
                <w:rFonts w:ascii="Arial" w:eastAsia="Calibri" w:hAnsi="Arial" w:cs="Arial"/>
                <w:spacing w:val="1"/>
                <w:sz w:val="18"/>
                <w:szCs w:val="18"/>
              </w:rPr>
              <w:t>şi</w:t>
            </w:r>
            <w:r w:rsidRPr="000D3545">
              <w:rPr>
                <w:rFonts w:ascii="Arial" w:eastAsia="Calibri" w:hAnsi="Arial" w:cs="Arial"/>
                <w:spacing w:val="-3"/>
                <w:sz w:val="18"/>
                <w:szCs w:val="18"/>
              </w:rPr>
              <w:t>t</w:t>
            </w:r>
            <w:r w:rsidRPr="000D3545">
              <w:rPr>
                <w:rFonts w:ascii="Arial" w:eastAsia="Calibri" w:hAnsi="Arial" w:cs="Arial"/>
                <w:spacing w:val="1"/>
                <w:sz w:val="18"/>
                <w:szCs w:val="18"/>
              </w:rPr>
              <w:t>l</w:t>
            </w:r>
            <w:r w:rsidRPr="000D3545">
              <w:rPr>
                <w:rFonts w:ascii="Arial" w:eastAsia="Calibri" w:hAnsi="Arial" w:cs="Arial"/>
                <w:spacing w:val="-3"/>
                <w:sz w:val="18"/>
                <w:szCs w:val="18"/>
              </w:rPr>
              <w:t>i</w:t>
            </w:r>
            <w:r w:rsidRPr="000D3545">
              <w:rPr>
                <w:rFonts w:ascii="Arial" w:eastAsia="Calibri" w:hAnsi="Arial" w:cs="Arial"/>
                <w:sz w:val="18"/>
                <w:szCs w:val="18"/>
              </w:rPr>
              <w:t>ği</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b.</w:t>
            </w:r>
            <w:r w:rsidRPr="000D3545">
              <w:rPr>
                <w:rFonts w:ascii="Arial" w:eastAsia="Calibri" w:hAnsi="Arial" w:cs="Arial"/>
                <w:spacing w:val="5"/>
                <w:sz w:val="18"/>
                <w:szCs w:val="18"/>
              </w:rPr>
              <w:t xml:space="preserve"> </w:t>
            </w:r>
            <w:r w:rsidRPr="000D3545">
              <w:rPr>
                <w:rFonts w:ascii="Arial" w:eastAsia="Calibri" w:hAnsi="Arial" w:cs="Arial"/>
                <w:spacing w:val="-6"/>
                <w:sz w:val="18"/>
                <w:szCs w:val="18"/>
              </w:rPr>
              <w:t>k</w:t>
            </w:r>
            <w:r w:rsidRPr="000D3545">
              <w:rPr>
                <w:rFonts w:ascii="Arial" w:eastAsia="Calibri" w:hAnsi="Arial" w:cs="Arial"/>
                <w:sz w:val="18"/>
                <w:szCs w:val="18"/>
              </w:rPr>
              <w:t>on</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da</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o</w:t>
            </w:r>
            <w:r w:rsidRPr="000D3545">
              <w:rPr>
                <w:rFonts w:ascii="Arial" w:eastAsia="Calibri" w:hAnsi="Arial" w:cs="Arial"/>
                <w:spacing w:val="-5"/>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ı</w:t>
            </w:r>
            <w:r w:rsidRPr="000D3545">
              <w:rPr>
                <w:rFonts w:ascii="Arial" w:eastAsia="Calibri" w:hAnsi="Arial" w:cs="Arial"/>
                <w:spacing w:val="-2"/>
                <w:w w:val="101"/>
                <w:sz w:val="18"/>
                <w:szCs w:val="18"/>
              </w:rPr>
              <w:t>m</w:t>
            </w:r>
            <w:r w:rsidRPr="000D3545">
              <w:rPr>
                <w:rFonts w:ascii="Arial" w:eastAsia="Calibri" w:hAnsi="Arial" w:cs="Arial"/>
                <w:w w:val="101"/>
                <w:sz w:val="18"/>
                <w:szCs w:val="18"/>
              </w:rPr>
              <w:t xml:space="preserve">a </w:t>
            </w:r>
            <w:r w:rsidRPr="000D3545">
              <w:rPr>
                <w:rFonts w:ascii="Arial" w:eastAsia="Calibri" w:hAnsi="Arial" w:cs="Arial"/>
                <w:spacing w:val="-1"/>
                <w:sz w:val="18"/>
                <w:szCs w:val="18"/>
              </w:rPr>
              <w:t>ara</w:t>
            </w:r>
            <w:r w:rsidRPr="000D3545">
              <w:rPr>
                <w:rFonts w:ascii="Arial" w:eastAsia="Calibri" w:hAnsi="Arial" w:cs="Arial"/>
                <w:sz w:val="18"/>
                <w:szCs w:val="18"/>
              </w:rPr>
              <w:t>ç</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da</w:t>
            </w:r>
            <w:r w:rsidRPr="000D3545">
              <w:rPr>
                <w:rFonts w:ascii="Arial" w:eastAsia="Calibri" w:hAnsi="Arial" w:cs="Arial"/>
                <w:spacing w:val="9"/>
                <w:sz w:val="18"/>
                <w:szCs w:val="18"/>
              </w:rPr>
              <w:t xml:space="preserve"> </w:t>
            </w:r>
            <w:r w:rsidRPr="000D3545">
              <w:rPr>
                <w:rFonts w:ascii="Arial" w:eastAsia="Calibri" w:hAnsi="Arial" w:cs="Arial"/>
                <w:sz w:val="18"/>
                <w:szCs w:val="18"/>
              </w:rPr>
              <w:t>ç</w:t>
            </w:r>
            <w:r w:rsidRPr="000D3545">
              <w:rPr>
                <w:rFonts w:ascii="Arial" w:eastAsia="Calibri" w:hAnsi="Arial" w:cs="Arial"/>
                <w:spacing w:val="-6"/>
                <w:sz w:val="18"/>
                <w:szCs w:val="18"/>
              </w:rPr>
              <w:t>a</w:t>
            </w:r>
            <w:r w:rsidRPr="000D3545">
              <w:rPr>
                <w:rFonts w:ascii="Arial" w:eastAsia="Calibri" w:hAnsi="Arial" w:cs="Arial"/>
                <w:spacing w:val="1"/>
                <w:sz w:val="18"/>
                <w:szCs w:val="18"/>
              </w:rPr>
              <w:t>lış</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B</w:t>
            </w:r>
            <w:r w:rsidRPr="000D3545">
              <w:rPr>
                <w:rFonts w:ascii="Arial" w:eastAsia="Calibri" w:hAnsi="Arial" w:cs="Arial"/>
                <w:sz w:val="18"/>
                <w:szCs w:val="18"/>
              </w:rPr>
              <w:t>ü</w:t>
            </w:r>
            <w:r w:rsidRPr="000D3545">
              <w:rPr>
                <w:rFonts w:ascii="Arial" w:eastAsia="Calibri" w:hAnsi="Arial" w:cs="Arial"/>
                <w:spacing w:val="-1"/>
                <w:sz w:val="18"/>
                <w:szCs w:val="18"/>
              </w:rPr>
              <w:t>y</w:t>
            </w:r>
            <w:r w:rsidRPr="000D3545">
              <w:rPr>
                <w:rFonts w:ascii="Arial" w:eastAsia="Calibri" w:hAnsi="Arial" w:cs="Arial"/>
                <w:sz w:val="18"/>
                <w:szCs w:val="18"/>
              </w:rPr>
              <w:t>ü</w:t>
            </w:r>
            <w:r w:rsidRPr="000D3545">
              <w:rPr>
                <w:rFonts w:ascii="Arial" w:eastAsia="Calibri" w:hAnsi="Arial" w:cs="Arial"/>
                <w:spacing w:val="-6"/>
                <w:sz w:val="18"/>
                <w:szCs w:val="18"/>
              </w:rPr>
              <w:t>k</w:t>
            </w:r>
            <w:r w:rsidRPr="000D3545">
              <w:rPr>
                <w:rFonts w:ascii="Arial" w:eastAsia="Calibri" w:hAnsi="Arial" w:cs="Arial"/>
                <w:spacing w:val="1"/>
                <w:sz w:val="18"/>
                <w:szCs w:val="18"/>
              </w:rPr>
              <w:t>ş</w:t>
            </w:r>
            <w:r w:rsidRPr="000D3545">
              <w:rPr>
                <w:rFonts w:ascii="Arial" w:eastAsia="Calibri" w:hAnsi="Arial" w:cs="Arial"/>
                <w:sz w:val="18"/>
                <w:szCs w:val="18"/>
              </w:rPr>
              <w:t>e</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B</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5"/>
                <w:sz w:val="18"/>
                <w:szCs w:val="18"/>
              </w:rPr>
              <w:t>d</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4"/>
                <w:sz w:val="18"/>
                <w:szCs w:val="18"/>
              </w:rPr>
              <w:t>s</w:t>
            </w:r>
            <w:r w:rsidRPr="000D3545">
              <w:rPr>
                <w:rFonts w:ascii="Arial" w:eastAsia="Calibri" w:hAnsi="Arial" w:cs="Arial"/>
                <w:sz w:val="18"/>
                <w:szCs w:val="18"/>
              </w:rPr>
              <w:t>i</w:t>
            </w:r>
            <w:r w:rsidRPr="000D3545">
              <w:rPr>
                <w:rFonts w:ascii="Arial" w:eastAsia="Calibri" w:hAnsi="Arial" w:cs="Arial"/>
                <w:spacing w:val="11"/>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7"/>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rk</w:t>
            </w:r>
            <w:r w:rsidRPr="000D3545">
              <w:rPr>
                <w:rFonts w:ascii="Arial" w:eastAsia="Calibri" w:hAnsi="Arial" w:cs="Arial"/>
                <w:sz w:val="18"/>
                <w:szCs w:val="18"/>
              </w:rPr>
              <w:t>ez</w:t>
            </w:r>
            <w:r w:rsidRPr="000D3545">
              <w:rPr>
                <w:rFonts w:ascii="Arial" w:eastAsia="Calibri" w:hAnsi="Arial" w:cs="Arial"/>
                <w:spacing w:val="3"/>
                <w:sz w:val="18"/>
                <w:szCs w:val="18"/>
              </w:rPr>
              <w:t xml:space="preserve"> </w:t>
            </w:r>
            <w:r w:rsidRPr="000D3545">
              <w:rPr>
                <w:rFonts w:ascii="Arial" w:eastAsia="Calibri" w:hAnsi="Arial" w:cs="Arial"/>
                <w:spacing w:val="2"/>
                <w:w w:val="101"/>
                <w:sz w:val="18"/>
                <w:szCs w:val="18"/>
              </w:rPr>
              <w:t>İ</w:t>
            </w:r>
            <w:r w:rsidRPr="000D3545">
              <w:rPr>
                <w:rFonts w:ascii="Arial" w:eastAsia="Calibri" w:hAnsi="Arial" w:cs="Arial"/>
                <w:spacing w:val="-3"/>
                <w:w w:val="101"/>
                <w:sz w:val="18"/>
                <w:szCs w:val="18"/>
              </w:rPr>
              <w:t>l</w:t>
            </w:r>
            <w:r w:rsidRPr="000D3545">
              <w:rPr>
                <w:rFonts w:ascii="Arial" w:eastAsia="Calibri" w:hAnsi="Arial" w:cs="Arial"/>
                <w:w w:val="101"/>
                <w:sz w:val="18"/>
                <w:szCs w:val="18"/>
              </w:rPr>
              <w:t xml:space="preserve">çe </w:t>
            </w:r>
            <w:r w:rsidRPr="000D3545">
              <w:rPr>
                <w:rFonts w:ascii="Arial" w:eastAsia="Calibri" w:hAnsi="Arial" w:cs="Arial"/>
                <w:spacing w:val="1"/>
                <w:sz w:val="18"/>
                <w:szCs w:val="18"/>
              </w:rPr>
              <w:t>B</w:t>
            </w:r>
            <w:r w:rsidRPr="000D3545">
              <w:rPr>
                <w:rFonts w:ascii="Arial" w:eastAsia="Calibri" w:hAnsi="Arial" w:cs="Arial"/>
                <w:sz w:val="18"/>
                <w:szCs w:val="18"/>
              </w:rPr>
              <w:t>e</w:t>
            </w:r>
            <w:r w:rsidRPr="000D3545">
              <w:rPr>
                <w:rFonts w:ascii="Arial" w:eastAsia="Calibri" w:hAnsi="Arial" w:cs="Arial"/>
                <w:spacing w:val="-3"/>
                <w:sz w:val="18"/>
                <w:szCs w:val="18"/>
              </w:rPr>
              <w:t>l</w:t>
            </w:r>
            <w:r w:rsidRPr="000D3545">
              <w:rPr>
                <w:rFonts w:ascii="Arial" w:eastAsia="Calibri" w:hAnsi="Arial" w:cs="Arial"/>
                <w:sz w:val="18"/>
                <w:szCs w:val="18"/>
              </w:rPr>
              <w:t>ed</w:t>
            </w:r>
            <w:r w:rsidRPr="000D3545">
              <w:rPr>
                <w:rFonts w:ascii="Arial" w:eastAsia="Calibri" w:hAnsi="Arial" w:cs="Arial"/>
                <w:spacing w:val="1"/>
                <w:sz w:val="18"/>
                <w:szCs w:val="18"/>
              </w:rPr>
              <w:t>i</w:t>
            </w:r>
            <w:r w:rsidRPr="000D3545">
              <w:rPr>
                <w:rFonts w:ascii="Arial" w:eastAsia="Calibri" w:hAnsi="Arial" w:cs="Arial"/>
                <w:spacing w:val="-6"/>
                <w:sz w:val="18"/>
                <w:szCs w:val="18"/>
              </w:rPr>
              <w:t>y</w:t>
            </w:r>
            <w:r w:rsidRPr="000D3545">
              <w:rPr>
                <w:rFonts w:ascii="Arial" w:eastAsia="Calibri" w:hAnsi="Arial" w:cs="Arial"/>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r</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14"/>
                <w:sz w:val="18"/>
                <w:szCs w:val="18"/>
              </w:rPr>
              <w:t xml:space="preserve"> </w:t>
            </w:r>
            <w:r w:rsidRPr="000D3545">
              <w:rPr>
                <w:rFonts w:ascii="Arial" w:eastAsia="Calibri" w:hAnsi="Arial" w:cs="Arial"/>
                <w:sz w:val="18"/>
                <w:szCs w:val="18"/>
              </w:rPr>
              <w:t>ç</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3"/>
                <w:sz w:val="18"/>
                <w:szCs w:val="18"/>
              </w:rPr>
              <w:t>ı</w:t>
            </w:r>
            <w:r w:rsidRPr="000D3545">
              <w:rPr>
                <w:rFonts w:ascii="Arial" w:eastAsia="Calibri" w:hAnsi="Arial" w:cs="Arial"/>
                <w:spacing w:val="1"/>
                <w:sz w:val="18"/>
                <w:szCs w:val="18"/>
              </w:rPr>
              <w:t>ş</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3"/>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t</w:t>
            </w:r>
            <w:r w:rsidRPr="000D3545">
              <w:rPr>
                <w:rFonts w:ascii="Arial" w:eastAsia="Calibri" w:hAnsi="Arial" w:cs="Arial"/>
                <w:spacing w:val="-5"/>
                <w:sz w:val="18"/>
                <w:szCs w:val="18"/>
              </w:rPr>
              <w:t>o</w:t>
            </w:r>
            <w:r w:rsidRPr="000D3545">
              <w:rPr>
                <w:rFonts w:ascii="Arial" w:eastAsia="Calibri" w:hAnsi="Arial" w:cs="Arial"/>
                <w:sz w:val="18"/>
                <w:szCs w:val="18"/>
              </w:rPr>
              <w:t>büs</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ş</w:t>
            </w:r>
            <w:r w:rsidRPr="000D3545">
              <w:rPr>
                <w:rFonts w:ascii="Arial" w:eastAsia="Calibri" w:hAnsi="Arial" w:cs="Arial"/>
                <w:spacing w:val="-5"/>
                <w:sz w:val="18"/>
                <w:szCs w:val="18"/>
              </w:rPr>
              <w:t>o</w:t>
            </w:r>
            <w:r w:rsidRPr="000D3545">
              <w:rPr>
                <w:rFonts w:ascii="Arial" w:eastAsia="Calibri" w:hAnsi="Arial" w:cs="Arial"/>
                <w:spacing w:val="2"/>
                <w:sz w:val="18"/>
                <w:szCs w:val="18"/>
              </w:rPr>
              <w:t>f</w:t>
            </w:r>
            <w:r w:rsidRPr="000D3545">
              <w:rPr>
                <w:rFonts w:ascii="Arial" w:eastAsia="Calibri" w:hAnsi="Arial" w:cs="Arial"/>
                <w:sz w:val="18"/>
                <w:szCs w:val="18"/>
              </w:rPr>
              <w:t>ö</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5"/>
                <w:sz w:val="18"/>
                <w:szCs w:val="18"/>
              </w:rPr>
              <w:t>n</w:t>
            </w:r>
            <w:r w:rsidRPr="000D3545">
              <w:rPr>
                <w:rFonts w:ascii="Arial" w:eastAsia="Calibri" w:hAnsi="Arial" w:cs="Arial"/>
                <w:sz w:val="18"/>
                <w:szCs w:val="18"/>
              </w:rPr>
              <w:t>e</w:t>
            </w:r>
            <w:r w:rsidRPr="000D3545">
              <w:rPr>
                <w:rFonts w:ascii="Arial" w:eastAsia="Calibri" w:hAnsi="Arial" w:cs="Arial"/>
                <w:spacing w:val="11"/>
                <w:sz w:val="18"/>
                <w:szCs w:val="18"/>
              </w:rPr>
              <w:t xml:space="preserve"> </w:t>
            </w:r>
            <w:r w:rsidRPr="000D3545">
              <w:rPr>
                <w:rFonts w:ascii="Arial" w:eastAsia="Calibri" w:hAnsi="Arial" w:cs="Arial"/>
                <w:spacing w:val="-6"/>
                <w:sz w:val="18"/>
                <w:szCs w:val="18"/>
              </w:rPr>
              <w:t>y</w:t>
            </w:r>
            <w:r w:rsidRPr="000D3545">
              <w:rPr>
                <w:rFonts w:ascii="Arial" w:eastAsia="Calibri" w:hAnsi="Arial" w:cs="Arial"/>
                <w:sz w:val="18"/>
                <w:szCs w:val="18"/>
              </w:rPr>
              <w:t>ön</w:t>
            </w:r>
            <w:r w:rsidRPr="000D3545">
              <w:rPr>
                <w:rFonts w:ascii="Arial" w:eastAsia="Calibri" w:hAnsi="Arial" w:cs="Arial"/>
                <w:spacing w:val="-4"/>
                <w:sz w:val="18"/>
                <w:szCs w:val="18"/>
              </w:rPr>
              <w:t>e</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b</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2"/>
                <w:sz w:val="18"/>
                <w:szCs w:val="18"/>
              </w:rPr>
              <w:t xml:space="preserve"> </w:t>
            </w:r>
            <w:r w:rsidRPr="000D3545">
              <w:rPr>
                <w:rFonts w:ascii="Arial" w:eastAsia="Calibri" w:hAnsi="Arial" w:cs="Arial"/>
                <w:w w:val="101"/>
                <w:sz w:val="18"/>
                <w:szCs w:val="18"/>
              </w:rPr>
              <w:t>e</w:t>
            </w:r>
            <w:r w:rsidRPr="000D3545">
              <w:rPr>
                <w:rFonts w:ascii="Arial" w:eastAsia="Calibri" w:hAnsi="Arial" w:cs="Arial"/>
                <w:spacing w:val="-4"/>
                <w:w w:val="101"/>
                <w:sz w:val="18"/>
                <w:szCs w:val="18"/>
              </w:rPr>
              <w:t>ğ</w:t>
            </w:r>
            <w:r w:rsidRPr="000D3545">
              <w:rPr>
                <w:rFonts w:ascii="Arial" w:eastAsia="Calibri" w:hAnsi="Arial" w:cs="Arial"/>
                <w:spacing w:val="1"/>
                <w:w w:val="101"/>
                <w:sz w:val="18"/>
                <w:szCs w:val="18"/>
              </w:rPr>
              <w:t>i</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m </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pacing w:val="1"/>
                <w:sz w:val="18"/>
                <w:szCs w:val="18"/>
              </w:rPr>
              <w:t>lış</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7"/>
                <w:sz w:val="18"/>
                <w:szCs w:val="18"/>
              </w:rPr>
              <w:t xml:space="preserve"> </w:t>
            </w:r>
            <w:r w:rsidRPr="000D3545">
              <w:rPr>
                <w:rFonts w:ascii="Arial" w:eastAsia="Calibri" w:hAnsi="Arial" w:cs="Arial"/>
                <w:w w:val="101"/>
                <w:sz w:val="18"/>
                <w:szCs w:val="18"/>
              </w:rPr>
              <w:t>dü</w:t>
            </w:r>
            <w:r w:rsidRPr="000D3545">
              <w:rPr>
                <w:rFonts w:ascii="Arial" w:eastAsia="Calibri" w:hAnsi="Arial" w:cs="Arial"/>
                <w:spacing w:val="-5"/>
                <w:w w:val="101"/>
                <w:sz w:val="18"/>
                <w:szCs w:val="18"/>
              </w:rPr>
              <w:t>z</w:t>
            </w:r>
            <w:r w:rsidRPr="000D3545">
              <w:rPr>
                <w:rFonts w:ascii="Arial" w:eastAsia="Calibri" w:hAnsi="Arial" w:cs="Arial"/>
                <w:w w:val="101"/>
                <w:sz w:val="18"/>
                <w:szCs w:val="18"/>
              </w:rPr>
              <w:t>e</w:t>
            </w:r>
            <w:r w:rsidRPr="000D3545">
              <w:rPr>
                <w:rFonts w:ascii="Arial" w:eastAsia="Calibri" w:hAnsi="Arial" w:cs="Arial"/>
                <w:spacing w:val="-5"/>
                <w:w w:val="101"/>
                <w:sz w:val="18"/>
                <w:szCs w:val="18"/>
              </w:rPr>
              <w:t>n</w:t>
            </w:r>
            <w:r w:rsidRPr="000D3545">
              <w:rPr>
                <w:rFonts w:ascii="Arial" w:eastAsia="Calibri" w:hAnsi="Arial" w:cs="Arial"/>
                <w:spacing w:val="1"/>
                <w:w w:val="101"/>
                <w:sz w:val="18"/>
                <w:szCs w:val="18"/>
              </w:rPr>
              <w:t>l</w:t>
            </w:r>
            <w:r w:rsidRPr="000D3545">
              <w:rPr>
                <w:rFonts w:ascii="Arial" w:eastAsia="Calibri" w:hAnsi="Arial" w:cs="Arial"/>
                <w:w w:val="101"/>
                <w:sz w:val="18"/>
                <w:szCs w:val="18"/>
              </w:rPr>
              <w:t>e</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132" w:type="dxa"/>
            <w:vMerge/>
            <w:shd w:val="clear" w:color="auto" w:fill="auto"/>
          </w:tcPr>
          <w:p w14:paraId="1C7006F9"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10C84F4F"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6F973CCC"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180459AB"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617BED41" w14:textId="77777777" w:rsidTr="00DC103D">
        <w:tc>
          <w:tcPr>
            <w:tcW w:w="5059" w:type="dxa"/>
            <w:shd w:val="clear" w:color="auto" w:fill="auto"/>
          </w:tcPr>
          <w:p w14:paraId="36FD1D20" w14:textId="27562D2E" w:rsidR="003970F7" w:rsidRPr="000D3545" w:rsidRDefault="003970F7" w:rsidP="00596EB5">
            <w:pPr>
              <w:tabs>
                <w:tab w:val="left" w:pos="2340"/>
              </w:tabs>
              <w:ind w:left="691" w:hanging="663"/>
              <w:rPr>
                <w:rFonts w:ascii="Arial" w:hAnsi="Arial" w:cs="Arial"/>
                <w:sz w:val="18"/>
                <w:szCs w:val="18"/>
              </w:rPr>
            </w:pPr>
            <w:r w:rsidRPr="000D3545">
              <w:rPr>
                <w:rFonts w:ascii="Arial" w:eastAsia="Calibri" w:hAnsi="Arial" w:cs="Arial"/>
                <w:spacing w:val="-1"/>
                <w:sz w:val="18"/>
                <w:szCs w:val="18"/>
              </w:rPr>
              <w:t>6.2.1.3</w:t>
            </w:r>
            <w:r w:rsidRPr="000D3545">
              <w:rPr>
                <w:rFonts w:ascii="Arial" w:eastAsia="Calibri" w:hAnsi="Arial" w:cs="Arial"/>
                <w:sz w:val="18"/>
                <w:szCs w:val="18"/>
              </w:rPr>
              <w:t>.</w:t>
            </w:r>
            <w:r w:rsidRPr="000D3545">
              <w:rPr>
                <w:rFonts w:ascii="Arial" w:eastAsia="Calibri" w:hAnsi="Arial" w:cs="Arial"/>
                <w:spacing w:val="7"/>
                <w:sz w:val="18"/>
                <w:szCs w:val="18"/>
              </w:rPr>
              <w:t xml:space="preserve"> </w:t>
            </w:r>
            <w:r w:rsidRPr="000D3545">
              <w:rPr>
                <w:rFonts w:ascii="Arial" w:eastAsia="Calibri" w:hAnsi="Arial" w:cs="Arial"/>
                <w:i/>
                <w:spacing w:val="7"/>
                <w:sz w:val="18"/>
                <w:szCs w:val="18"/>
              </w:rPr>
              <w:t xml:space="preserve">Ulaşım: </w:t>
            </w:r>
            <w:r w:rsidRPr="000D3545">
              <w:rPr>
                <w:rFonts w:ascii="Arial" w:eastAsia="Calibri" w:hAnsi="Arial" w:cs="Arial"/>
                <w:spacing w:val="-1"/>
                <w:sz w:val="18"/>
                <w:szCs w:val="18"/>
              </w:rPr>
              <w:t>Ç</w:t>
            </w:r>
            <w:r w:rsidRPr="000D3545">
              <w:rPr>
                <w:rFonts w:ascii="Arial" w:eastAsia="Calibri" w:hAnsi="Arial" w:cs="Arial"/>
                <w:sz w:val="18"/>
                <w:szCs w:val="18"/>
              </w:rPr>
              <w:t xml:space="preserve">ocuk </w:t>
            </w:r>
            <w:r w:rsidRPr="000D3545">
              <w:rPr>
                <w:rFonts w:ascii="Arial" w:eastAsia="Calibri" w:hAnsi="Arial" w:cs="Arial"/>
                <w:spacing w:val="-1"/>
                <w:sz w:val="18"/>
                <w:szCs w:val="18"/>
              </w:rPr>
              <w:t>ara</w:t>
            </w:r>
            <w:r w:rsidRPr="000D3545">
              <w:rPr>
                <w:rFonts w:ascii="Arial" w:eastAsia="Calibri" w:hAnsi="Arial" w:cs="Arial"/>
                <w:sz w:val="18"/>
                <w:szCs w:val="18"/>
              </w:rPr>
              <w:t>b</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z w:val="18"/>
                <w:szCs w:val="18"/>
              </w:rPr>
              <w:t>ı</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k</w:t>
            </w:r>
            <w:r w:rsidRPr="000D3545">
              <w:rPr>
                <w:rFonts w:ascii="Arial" w:eastAsia="Calibri" w:hAnsi="Arial" w:cs="Arial"/>
                <w:spacing w:val="-6"/>
                <w:sz w:val="18"/>
                <w:szCs w:val="18"/>
              </w:rPr>
              <w:t>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z w:val="18"/>
                <w:szCs w:val="18"/>
              </w:rPr>
              <w:t>g</w:t>
            </w:r>
            <w:r w:rsidRPr="000D3545">
              <w:rPr>
                <w:rFonts w:ascii="Arial" w:eastAsia="Calibri" w:hAnsi="Arial" w:cs="Arial"/>
                <w:spacing w:val="-4"/>
                <w:sz w:val="18"/>
                <w:szCs w:val="18"/>
              </w:rPr>
              <w:t>e</w:t>
            </w:r>
            <w:r w:rsidRPr="000D3545">
              <w:rPr>
                <w:rFonts w:ascii="Arial" w:eastAsia="Calibri" w:hAnsi="Arial" w:cs="Arial"/>
                <w:spacing w:val="1"/>
                <w:sz w:val="18"/>
                <w:szCs w:val="18"/>
              </w:rPr>
              <w:t>ll</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er</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6"/>
                <w:sz w:val="18"/>
                <w:szCs w:val="18"/>
              </w:rPr>
              <w:t>y</w:t>
            </w:r>
            <w:r w:rsidRPr="000D3545">
              <w:rPr>
                <w:rFonts w:ascii="Arial" w:eastAsia="Calibri" w:hAnsi="Arial" w:cs="Arial"/>
                <w:spacing w:val="-1"/>
                <w:sz w:val="18"/>
                <w:szCs w:val="18"/>
              </w:rPr>
              <w:t>a</w:t>
            </w:r>
            <w:r w:rsidRPr="000D3545">
              <w:rPr>
                <w:rFonts w:ascii="Arial" w:eastAsia="Calibri" w:hAnsi="Arial" w:cs="Arial"/>
                <w:spacing w:val="1"/>
                <w:sz w:val="18"/>
                <w:szCs w:val="18"/>
              </w:rPr>
              <w:t>ş</w:t>
            </w:r>
            <w:r w:rsidRPr="000D3545">
              <w:rPr>
                <w:rFonts w:ascii="Arial" w:eastAsia="Calibri" w:hAnsi="Arial" w:cs="Arial"/>
                <w:spacing w:val="-3"/>
                <w:sz w:val="18"/>
                <w:szCs w:val="18"/>
              </w:rPr>
              <w:t>l</w:t>
            </w:r>
            <w:r w:rsidRPr="000D3545">
              <w:rPr>
                <w:rFonts w:ascii="Arial" w:eastAsia="Calibri" w:hAnsi="Arial" w:cs="Arial"/>
                <w:spacing w:val="1"/>
                <w:sz w:val="18"/>
                <w:szCs w:val="18"/>
              </w:rPr>
              <w:t>ıl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9"/>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spacing w:val="-5"/>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y </w:t>
            </w:r>
            <w:r w:rsidRPr="000D3545">
              <w:rPr>
                <w:rFonts w:ascii="Arial" w:eastAsia="Calibri" w:hAnsi="Arial" w:cs="Arial"/>
                <w:sz w:val="18"/>
                <w:szCs w:val="18"/>
              </w:rPr>
              <w:t>do</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4"/>
                <w:sz w:val="18"/>
                <w:szCs w:val="18"/>
              </w:rPr>
              <w:t>ş</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z w:val="18"/>
                <w:szCs w:val="18"/>
              </w:rPr>
              <w:t>ı</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5"/>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ra</w:t>
            </w:r>
            <w:r w:rsidRPr="000D3545">
              <w:rPr>
                <w:rFonts w:ascii="Arial" w:eastAsia="Calibri" w:hAnsi="Arial" w:cs="Arial"/>
                <w:spacing w:val="-6"/>
                <w:sz w:val="18"/>
                <w:szCs w:val="18"/>
              </w:rPr>
              <w:t>m</w:t>
            </w:r>
            <w:r w:rsidRPr="000D3545">
              <w:rPr>
                <w:rFonts w:ascii="Arial" w:eastAsia="Calibri" w:hAnsi="Arial" w:cs="Arial"/>
                <w:sz w:val="18"/>
                <w:szCs w:val="18"/>
              </w:rPr>
              <w:t>p</w:t>
            </w:r>
            <w:r w:rsidRPr="000D3545">
              <w:rPr>
                <w:rFonts w:ascii="Arial" w:eastAsia="Calibri" w:hAnsi="Arial" w:cs="Arial"/>
                <w:spacing w:val="-1"/>
                <w:sz w:val="18"/>
                <w:szCs w:val="18"/>
              </w:rPr>
              <w:t>a</w:t>
            </w:r>
            <w:r w:rsidRPr="000D3545">
              <w:rPr>
                <w:rFonts w:ascii="Arial" w:eastAsia="Calibri" w:hAnsi="Arial" w:cs="Arial"/>
                <w:spacing w:val="-3"/>
                <w:sz w:val="18"/>
                <w:szCs w:val="18"/>
              </w:rPr>
              <w:t>l</w:t>
            </w:r>
            <w:r w:rsidRPr="000D3545">
              <w:rPr>
                <w:rFonts w:ascii="Arial" w:eastAsia="Calibri" w:hAnsi="Arial" w:cs="Arial"/>
                <w:spacing w:val="1"/>
                <w:sz w:val="18"/>
                <w:szCs w:val="18"/>
              </w:rPr>
              <w:t>ı</w:t>
            </w:r>
            <w:r w:rsidRPr="000D3545">
              <w:rPr>
                <w:rFonts w:ascii="Arial" w:eastAsia="Calibri" w:hAnsi="Arial" w:cs="Arial"/>
                <w:sz w:val="18"/>
                <w:szCs w:val="18"/>
              </w:rPr>
              <w:t>,</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z w:val="18"/>
                <w:szCs w:val="18"/>
              </w:rPr>
              <w:t>ç</w:t>
            </w:r>
            <w:r w:rsidRPr="000D3545">
              <w:rPr>
                <w:rFonts w:ascii="Arial" w:eastAsia="Calibri" w:hAnsi="Arial" w:cs="Arial"/>
                <w:spacing w:val="-1"/>
                <w:sz w:val="18"/>
                <w:szCs w:val="18"/>
              </w:rPr>
              <w:t>a</w:t>
            </w:r>
            <w:r w:rsidRPr="000D3545">
              <w:rPr>
                <w:rFonts w:ascii="Arial" w:eastAsia="Calibri" w:hAnsi="Arial" w:cs="Arial"/>
                <w:sz w:val="18"/>
                <w:szCs w:val="18"/>
              </w:rPr>
              <w:t xml:space="preserve">k </w:t>
            </w:r>
            <w:r w:rsidRPr="000D3545">
              <w:rPr>
                <w:rFonts w:ascii="Arial" w:eastAsia="Calibri" w:hAnsi="Arial" w:cs="Arial"/>
                <w:spacing w:val="-4"/>
                <w:sz w:val="18"/>
                <w:szCs w:val="18"/>
              </w:rPr>
              <w:t>s</w:t>
            </w:r>
            <w:r w:rsidRPr="000D3545">
              <w:rPr>
                <w:rFonts w:ascii="Arial" w:eastAsia="Calibri" w:hAnsi="Arial" w:cs="Arial"/>
                <w:sz w:val="18"/>
                <w:szCs w:val="18"/>
              </w:rPr>
              <w:t>e</w:t>
            </w:r>
            <w:r w:rsidRPr="000D3545">
              <w:rPr>
                <w:rFonts w:ascii="Arial" w:eastAsia="Calibri" w:hAnsi="Arial" w:cs="Arial"/>
                <w:spacing w:val="-1"/>
                <w:sz w:val="18"/>
                <w:szCs w:val="18"/>
              </w:rPr>
              <w:t>v</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z w:val="18"/>
                <w:szCs w:val="18"/>
              </w:rPr>
              <w:t>de,</w:t>
            </w:r>
            <w:r w:rsidRPr="000D3545">
              <w:rPr>
                <w:rFonts w:ascii="Arial" w:eastAsia="Calibri" w:hAnsi="Arial" w:cs="Arial"/>
                <w:spacing w:val="2"/>
                <w:sz w:val="18"/>
                <w:szCs w:val="18"/>
              </w:rPr>
              <w:t xml:space="preserve"> </w:t>
            </w:r>
            <w:r w:rsidRPr="000D3545">
              <w:rPr>
                <w:rFonts w:ascii="Arial" w:eastAsia="Calibri" w:hAnsi="Arial" w:cs="Arial"/>
                <w:sz w:val="18"/>
                <w:szCs w:val="18"/>
              </w:rPr>
              <w:t>ge</w:t>
            </w:r>
            <w:r w:rsidRPr="000D3545">
              <w:rPr>
                <w:rFonts w:ascii="Arial" w:eastAsia="Calibri" w:hAnsi="Arial" w:cs="Arial"/>
                <w:spacing w:val="-5"/>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ş</w:t>
            </w:r>
            <w:r w:rsidRPr="000D3545">
              <w:rPr>
                <w:rFonts w:ascii="Arial" w:eastAsia="Calibri" w:hAnsi="Arial" w:cs="Arial"/>
                <w:spacing w:val="7"/>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iş</w:t>
            </w:r>
            <w:r w:rsidRPr="000D3545">
              <w:rPr>
                <w:rFonts w:ascii="Arial" w:eastAsia="Calibri" w:hAnsi="Arial" w:cs="Arial"/>
                <w:sz w:val="18"/>
                <w:szCs w:val="18"/>
              </w:rPr>
              <w:t>g</w:t>
            </w:r>
            <w:r w:rsidRPr="000D3545">
              <w:rPr>
                <w:rFonts w:ascii="Arial" w:eastAsia="Calibri" w:hAnsi="Arial" w:cs="Arial"/>
                <w:spacing w:val="-6"/>
                <w:sz w:val="18"/>
                <w:szCs w:val="18"/>
              </w:rPr>
              <w:t>a</w:t>
            </w:r>
            <w:r w:rsidRPr="000D3545">
              <w:rPr>
                <w:rFonts w:ascii="Arial" w:eastAsia="Calibri" w:hAnsi="Arial" w:cs="Arial"/>
                <w:sz w:val="18"/>
                <w:szCs w:val="18"/>
              </w:rPr>
              <w:t>l</w:t>
            </w:r>
            <w:r w:rsidRPr="000D3545">
              <w:rPr>
                <w:rFonts w:ascii="Arial" w:eastAsia="Calibri" w:hAnsi="Arial" w:cs="Arial"/>
                <w:spacing w:val="2"/>
                <w:sz w:val="18"/>
                <w:szCs w:val="18"/>
              </w:rPr>
              <w:t xml:space="preserve"> </w:t>
            </w:r>
            <w:r w:rsidRPr="000D3545">
              <w:rPr>
                <w:rFonts w:ascii="Arial" w:eastAsia="Calibri" w:hAnsi="Arial" w:cs="Arial"/>
                <w:w w:val="101"/>
                <w:sz w:val="18"/>
                <w:szCs w:val="18"/>
              </w:rPr>
              <w:t>ed</w:t>
            </w:r>
            <w:r w:rsidRPr="000D3545">
              <w:rPr>
                <w:rFonts w:ascii="Arial" w:eastAsia="Calibri" w:hAnsi="Arial" w:cs="Arial"/>
                <w:spacing w:val="-3"/>
                <w:w w:val="101"/>
                <w:sz w:val="18"/>
                <w:szCs w:val="18"/>
              </w:rPr>
              <w:t>i</w:t>
            </w:r>
            <w:r w:rsidRPr="000D3545">
              <w:rPr>
                <w:rFonts w:ascii="Arial" w:eastAsia="Calibri" w:hAnsi="Arial" w:cs="Arial"/>
                <w:spacing w:val="1"/>
                <w:w w:val="101"/>
                <w:sz w:val="18"/>
                <w:szCs w:val="18"/>
              </w:rPr>
              <w:t>l</w:t>
            </w:r>
            <w:r w:rsidRPr="000D3545">
              <w:rPr>
                <w:rFonts w:ascii="Arial" w:eastAsia="Calibri" w:hAnsi="Arial" w:cs="Arial"/>
                <w:spacing w:val="-2"/>
                <w:w w:val="101"/>
                <w:sz w:val="18"/>
                <w:szCs w:val="18"/>
              </w:rPr>
              <w:t>m</w:t>
            </w:r>
            <w:r w:rsidRPr="000D3545">
              <w:rPr>
                <w:rFonts w:ascii="Arial" w:eastAsia="Calibri" w:hAnsi="Arial" w:cs="Arial"/>
                <w:w w:val="101"/>
                <w:sz w:val="18"/>
                <w:szCs w:val="18"/>
              </w:rPr>
              <w:t>e</w:t>
            </w:r>
            <w:r w:rsidRPr="000D3545">
              <w:rPr>
                <w:rFonts w:ascii="Arial" w:eastAsia="Calibri" w:hAnsi="Arial" w:cs="Arial"/>
                <w:spacing w:val="-6"/>
                <w:w w:val="101"/>
                <w:sz w:val="18"/>
                <w:szCs w:val="18"/>
              </w:rPr>
              <w:t>m</w:t>
            </w:r>
            <w:r w:rsidRPr="000D3545">
              <w:rPr>
                <w:rFonts w:ascii="Arial" w:eastAsia="Calibri" w:hAnsi="Arial" w:cs="Arial"/>
                <w:spacing w:val="1"/>
                <w:w w:val="101"/>
                <w:sz w:val="18"/>
                <w:szCs w:val="18"/>
              </w:rPr>
              <w:t>i</w:t>
            </w:r>
            <w:r w:rsidRPr="000D3545">
              <w:rPr>
                <w:rFonts w:ascii="Arial" w:eastAsia="Calibri" w:hAnsi="Arial" w:cs="Arial"/>
                <w:w w:val="101"/>
                <w:sz w:val="18"/>
                <w:szCs w:val="18"/>
              </w:rPr>
              <w:t xml:space="preserve">ş </w:t>
            </w:r>
            <w:r w:rsidRPr="000D3545">
              <w:rPr>
                <w:rFonts w:ascii="Arial" w:eastAsia="Calibri" w:hAnsi="Arial" w:cs="Arial"/>
                <w:spacing w:val="-1"/>
                <w:sz w:val="18"/>
                <w:szCs w:val="18"/>
              </w:rPr>
              <w:t>ka</w:t>
            </w:r>
            <w:r w:rsidRPr="000D3545">
              <w:rPr>
                <w:rFonts w:ascii="Arial" w:eastAsia="Calibri" w:hAnsi="Arial" w:cs="Arial"/>
                <w:spacing w:val="1"/>
                <w:sz w:val="18"/>
                <w:szCs w:val="18"/>
              </w:rPr>
              <w:t>l</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pacing w:val="-1"/>
                <w:sz w:val="18"/>
                <w:szCs w:val="18"/>
              </w:rPr>
              <w:t>r</w:t>
            </w:r>
            <w:r w:rsidRPr="000D3545">
              <w:rPr>
                <w:rFonts w:ascii="Arial" w:eastAsia="Calibri" w:hAnsi="Arial" w:cs="Arial"/>
                <w:spacing w:val="1"/>
                <w:sz w:val="18"/>
                <w:szCs w:val="18"/>
              </w:rPr>
              <w:t>ı</w:t>
            </w:r>
            <w:r w:rsidRPr="000D3545">
              <w:rPr>
                <w:rFonts w:ascii="Arial" w:eastAsia="Calibri" w:hAnsi="Arial" w:cs="Arial"/>
                <w:spacing w:val="-6"/>
                <w:sz w:val="18"/>
                <w:szCs w:val="18"/>
              </w:rPr>
              <w:t>m</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9"/>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spacing w:val="-6"/>
                <w:w w:val="101"/>
                <w:sz w:val="18"/>
                <w:szCs w:val="18"/>
              </w:rPr>
              <w:t>a</w:t>
            </w:r>
            <w:r w:rsidRPr="000D3545">
              <w:rPr>
                <w:rFonts w:ascii="Arial" w:eastAsia="Calibri" w:hAnsi="Arial" w:cs="Arial"/>
                <w:w w:val="101"/>
                <w:sz w:val="18"/>
                <w:szCs w:val="18"/>
              </w:rPr>
              <w:t>p</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vMerge/>
            <w:shd w:val="clear" w:color="auto" w:fill="auto"/>
          </w:tcPr>
          <w:p w14:paraId="27531E82"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3AC61873"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5CA4C898"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38B060BC"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50032C28" w14:textId="77777777" w:rsidTr="00DC103D">
        <w:tc>
          <w:tcPr>
            <w:tcW w:w="5059" w:type="dxa"/>
            <w:shd w:val="clear" w:color="auto" w:fill="auto"/>
          </w:tcPr>
          <w:p w14:paraId="755F5A53" w14:textId="307DE08B"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6.2.1.4</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i/>
                <w:spacing w:val="7"/>
                <w:sz w:val="18"/>
                <w:szCs w:val="18"/>
              </w:rPr>
              <w:t xml:space="preserve">Ulaşım: </w:t>
            </w:r>
            <w:r w:rsidRPr="000D3545">
              <w:rPr>
                <w:rFonts w:ascii="Arial" w:eastAsia="Calibri" w:hAnsi="Arial" w:cs="Arial"/>
                <w:spacing w:val="2"/>
                <w:position w:val="1"/>
                <w:sz w:val="18"/>
                <w:szCs w:val="18"/>
              </w:rPr>
              <w:t>Y</w:t>
            </w:r>
            <w:r w:rsidRPr="000D3545">
              <w:rPr>
                <w:rFonts w:ascii="Arial" w:eastAsia="Calibri" w:hAnsi="Arial" w:cs="Arial"/>
                <w:spacing w:val="-1"/>
                <w:position w:val="1"/>
                <w:sz w:val="18"/>
                <w:szCs w:val="18"/>
              </w:rPr>
              <w:t>ay</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r</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ç</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n</w:t>
            </w:r>
            <w:r w:rsidRPr="000D3545">
              <w:rPr>
                <w:rFonts w:ascii="Arial" w:eastAsia="Calibri" w:hAnsi="Arial" w:cs="Arial"/>
                <w:spacing w:val="2"/>
                <w:position w:val="1"/>
                <w:sz w:val="18"/>
                <w:szCs w:val="18"/>
              </w:rPr>
              <w:t xml:space="preserve"> </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s</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i</w:t>
            </w:r>
            <w:r w:rsidRPr="000D3545">
              <w:rPr>
                <w:rFonts w:ascii="Arial" w:eastAsia="Calibri" w:hAnsi="Arial" w:cs="Arial"/>
                <w:spacing w:val="5"/>
                <w:position w:val="1"/>
                <w:sz w:val="18"/>
                <w:szCs w:val="18"/>
              </w:rPr>
              <w:t>-</w:t>
            </w:r>
            <w:r w:rsidRPr="000D3545">
              <w:rPr>
                <w:rFonts w:ascii="Arial" w:eastAsia="Calibri" w:hAnsi="Arial" w:cs="Arial"/>
                <w:position w:val="1"/>
                <w:sz w:val="18"/>
                <w:szCs w:val="18"/>
              </w:rPr>
              <w:t>gö</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ü</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t</w:t>
            </w:r>
            <w:r w:rsidRPr="000D3545">
              <w:rPr>
                <w:rFonts w:ascii="Arial" w:eastAsia="Calibri" w:hAnsi="Arial" w:cs="Arial"/>
                <w:spacing w:val="-5"/>
                <w:position w:val="1"/>
                <w:sz w:val="18"/>
                <w:szCs w:val="18"/>
              </w:rPr>
              <w:t>ü</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ü</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t</w:t>
            </w:r>
            <w:r w:rsidRPr="000D3545">
              <w:rPr>
                <w:rFonts w:ascii="Arial" w:eastAsia="Calibri" w:hAnsi="Arial" w:cs="Arial"/>
                <w:spacing w:val="-1"/>
                <w:position w:val="1"/>
                <w:sz w:val="18"/>
                <w:szCs w:val="18"/>
              </w:rPr>
              <w:t>ra</w:t>
            </w:r>
            <w:r w:rsidRPr="000D3545">
              <w:rPr>
                <w:rFonts w:ascii="Arial" w:eastAsia="Calibri" w:hAnsi="Arial" w:cs="Arial"/>
                <w:spacing w:val="-3"/>
                <w:position w:val="1"/>
                <w:sz w:val="18"/>
                <w:szCs w:val="18"/>
              </w:rPr>
              <w:t>f</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k</w:t>
            </w:r>
            <w:r w:rsidRPr="000D3545">
              <w:rPr>
                <w:rFonts w:ascii="Arial" w:eastAsia="Calibri" w:hAnsi="Arial" w:cs="Arial"/>
                <w:spacing w:val="1"/>
                <w:position w:val="1"/>
                <w:sz w:val="18"/>
                <w:szCs w:val="18"/>
              </w:rPr>
              <w:t xml:space="preserve"> si</w:t>
            </w:r>
            <w:r w:rsidRPr="000D3545">
              <w:rPr>
                <w:rFonts w:ascii="Arial" w:eastAsia="Calibri" w:hAnsi="Arial" w:cs="Arial"/>
                <w:spacing w:val="-4"/>
                <w:position w:val="1"/>
                <w:sz w:val="18"/>
                <w:szCs w:val="18"/>
              </w:rPr>
              <w:t>s</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e</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i</w:t>
            </w:r>
            <w:r w:rsidRPr="000D3545">
              <w:rPr>
                <w:rFonts w:ascii="Arial" w:eastAsia="Calibri" w:hAnsi="Arial" w:cs="Arial"/>
                <w:spacing w:val="4"/>
                <w:position w:val="1"/>
                <w:sz w:val="18"/>
                <w:szCs w:val="18"/>
              </w:rPr>
              <w:t xml:space="preserve"> </w:t>
            </w:r>
            <w:r w:rsidRPr="000D3545">
              <w:rPr>
                <w:rFonts w:ascii="Arial" w:eastAsia="Calibri" w:hAnsi="Arial" w:cs="Arial"/>
                <w:spacing w:val="-1"/>
                <w:w w:val="101"/>
                <w:position w:val="1"/>
                <w:sz w:val="18"/>
                <w:szCs w:val="18"/>
              </w:rPr>
              <w:t>ya</w:t>
            </w:r>
            <w:r w:rsidRPr="000D3545">
              <w:rPr>
                <w:rFonts w:ascii="Arial" w:eastAsia="Calibri" w:hAnsi="Arial" w:cs="Arial"/>
                <w:w w:val="101"/>
                <w:position w:val="1"/>
                <w:sz w:val="18"/>
                <w:szCs w:val="18"/>
              </w:rPr>
              <w:t>p</w:t>
            </w:r>
            <w:r w:rsidRPr="000D3545">
              <w:rPr>
                <w:rFonts w:ascii="Arial" w:eastAsia="Calibri" w:hAnsi="Arial" w:cs="Arial"/>
                <w:spacing w:val="-2"/>
                <w:w w:val="101"/>
                <w:position w:val="1"/>
                <w:sz w:val="18"/>
                <w:szCs w:val="18"/>
              </w:rPr>
              <w:t>m</w:t>
            </w:r>
            <w:r w:rsidRPr="000D3545">
              <w:rPr>
                <w:rFonts w:ascii="Arial" w:eastAsia="Calibri" w:hAnsi="Arial" w:cs="Arial"/>
                <w:spacing w:val="-1"/>
                <w:w w:val="101"/>
                <w:position w:val="1"/>
                <w:sz w:val="18"/>
                <w:szCs w:val="18"/>
              </w:rPr>
              <w:t>a</w:t>
            </w:r>
            <w:r w:rsidRPr="000D3545">
              <w:rPr>
                <w:rFonts w:ascii="Arial" w:eastAsia="Calibri" w:hAnsi="Arial" w:cs="Arial"/>
                <w:w w:val="101"/>
                <w:position w:val="1"/>
                <w:sz w:val="18"/>
                <w:szCs w:val="18"/>
              </w:rPr>
              <w:t>k</w:t>
            </w:r>
          </w:p>
        </w:tc>
        <w:tc>
          <w:tcPr>
            <w:tcW w:w="1132" w:type="dxa"/>
            <w:vMerge/>
            <w:shd w:val="clear" w:color="auto" w:fill="auto"/>
          </w:tcPr>
          <w:p w14:paraId="66191A43"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6C115CC5"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7120E900"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16979386"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5E8990BE" w14:textId="77777777" w:rsidTr="00DC103D">
        <w:tc>
          <w:tcPr>
            <w:tcW w:w="5059" w:type="dxa"/>
            <w:shd w:val="clear" w:color="auto" w:fill="auto"/>
          </w:tcPr>
          <w:p w14:paraId="73599E30" w14:textId="7410FD25"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6.2.1.5</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i/>
                <w:spacing w:val="7"/>
                <w:sz w:val="18"/>
                <w:szCs w:val="18"/>
              </w:rPr>
              <w:t xml:space="preserve">Ulaşım: </w:t>
            </w:r>
            <w:r w:rsidRPr="000D3545">
              <w:rPr>
                <w:rFonts w:ascii="Arial" w:eastAsia="Calibri" w:hAnsi="Arial" w:cs="Arial"/>
                <w:position w:val="1"/>
                <w:sz w:val="18"/>
                <w:szCs w:val="18"/>
              </w:rPr>
              <w:t>A</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t</w:t>
            </w:r>
            <w:r w:rsidRPr="000D3545">
              <w:rPr>
                <w:rFonts w:ascii="Arial" w:eastAsia="Calibri" w:hAnsi="Arial" w:cs="Arial"/>
                <w:spacing w:val="6"/>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r w:rsidRPr="000D3545">
              <w:rPr>
                <w:rFonts w:ascii="Arial" w:eastAsia="Calibri" w:hAnsi="Arial" w:cs="Arial"/>
                <w:spacing w:val="-5"/>
                <w:position w:val="1"/>
                <w:sz w:val="18"/>
                <w:szCs w:val="18"/>
              </w:rPr>
              <w:t>ü</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t</w:t>
            </w:r>
            <w:r w:rsidRPr="000D3545">
              <w:rPr>
                <w:rFonts w:ascii="Arial" w:eastAsia="Calibri" w:hAnsi="Arial" w:cs="Arial"/>
                <w:spacing w:val="1"/>
                <w:position w:val="1"/>
                <w:sz w:val="18"/>
                <w:szCs w:val="18"/>
              </w:rPr>
              <w:t xml:space="preserve"> </w:t>
            </w:r>
            <w:r w:rsidRPr="000D3545">
              <w:rPr>
                <w:rFonts w:ascii="Arial" w:eastAsia="Calibri" w:hAnsi="Arial" w:cs="Arial"/>
                <w:position w:val="1"/>
                <w:sz w:val="18"/>
                <w:szCs w:val="18"/>
              </w:rPr>
              <w:t>ge</w:t>
            </w:r>
            <w:r w:rsidRPr="000D3545">
              <w:rPr>
                <w:rFonts w:ascii="Arial" w:eastAsia="Calibri" w:hAnsi="Arial" w:cs="Arial"/>
                <w:spacing w:val="-5"/>
                <w:position w:val="1"/>
                <w:sz w:val="18"/>
                <w:szCs w:val="18"/>
              </w:rPr>
              <w:t>ç</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t</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e</w:t>
            </w:r>
            <w:r w:rsidRPr="000D3545">
              <w:rPr>
                <w:rFonts w:ascii="Arial" w:eastAsia="Calibri" w:hAnsi="Arial" w:cs="Arial"/>
                <w:spacing w:val="4"/>
                <w:position w:val="1"/>
                <w:sz w:val="18"/>
                <w:szCs w:val="18"/>
              </w:rPr>
              <w:t xml:space="preserve"> </w:t>
            </w:r>
            <w:r w:rsidRPr="000D3545">
              <w:rPr>
                <w:rFonts w:ascii="Arial" w:eastAsia="Calibri" w:hAnsi="Arial" w:cs="Arial"/>
                <w:position w:val="1"/>
                <w:sz w:val="18"/>
                <w:szCs w:val="18"/>
              </w:rPr>
              <w:t>ço</w:t>
            </w:r>
            <w:r w:rsidRPr="000D3545">
              <w:rPr>
                <w:rFonts w:ascii="Arial" w:eastAsia="Calibri" w:hAnsi="Arial" w:cs="Arial"/>
                <w:spacing w:val="-5"/>
                <w:position w:val="1"/>
                <w:sz w:val="18"/>
                <w:szCs w:val="18"/>
              </w:rPr>
              <w:t>c</w:t>
            </w:r>
            <w:r w:rsidRPr="000D3545">
              <w:rPr>
                <w:rFonts w:ascii="Arial" w:eastAsia="Calibri" w:hAnsi="Arial" w:cs="Arial"/>
                <w:position w:val="1"/>
                <w:sz w:val="18"/>
                <w:szCs w:val="18"/>
              </w:rPr>
              <w:t>uk</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ara</w:t>
            </w:r>
            <w:r w:rsidRPr="000D3545">
              <w:rPr>
                <w:rFonts w:ascii="Arial" w:eastAsia="Calibri" w:hAnsi="Arial" w:cs="Arial"/>
                <w:spacing w:val="-5"/>
                <w:position w:val="1"/>
                <w:sz w:val="18"/>
                <w:szCs w:val="18"/>
              </w:rPr>
              <w:t>b</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ı</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w:t>
            </w:r>
            <w:r w:rsidRPr="000D3545">
              <w:rPr>
                <w:rFonts w:ascii="Arial" w:eastAsia="Calibri" w:hAnsi="Arial" w:cs="Arial"/>
                <w:spacing w:val="1"/>
                <w:position w:val="1"/>
                <w:sz w:val="18"/>
                <w:szCs w:val="18"/>
              </w:rPr>
              <w:t xml:space="preserve"> </w:t>
            </w:r>
            <w:r w:rsidRPr="000D3545">
              <w:rPr>
                <w:rFonts w:ascii="Arial" w:eastAsia="Calibri" w:hAnsi="Arial" w:cs="Arial"/>
                <w:position w:val="1"/>
                <w:sz w:val="18"/>
                <w:szCs w:val="18"/>
              </w:rPr>
              <w:t>en</w:t>
            </w:r>
            <w:r w:rsidRPr="000D3545">
              <w:rPr>
                <w:rFonts w:ascii="Arial" w:eastAsia="Calibri" w:hAnsi="Arial" w:cs="Arial"/>
                <w:spacing w:val="-4"/>
                <w:position w:val="1"/>
                <w:sz w:val="18"/>
                <w:szCs w:val="18"/>
              </w:rPr>
              <w:t>g</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er</w:t>
            </w:r>
            <w:r w:rsidRPr="000D3545">
              <w:rPr>
                <w:rFonts w:ascii="Arial" w:eastAsia="Calibri" w:hAnsi="Arial" w:cs="Arial"/>
                <w:spacing w:val="8"/>
                <w:position w:val="1"/>
                <w:sz w:val="18"/>
                <w:szCs w:val="18"/>
              </w:rPr>
              <w:t xml:space="preserve"> </w:t>
            </w:r>
            <w:r w:rsidRPr="000D3545">
              <w:rPr>
                <w:rFonts w:ascii="Arial" w:eastAsia="Calibri" w:hAnsi="Arial" w:cs="Arial"/>
                <w:spacing w:val="-1"/>
                <w:w w:val="101"/>
                <w:position w:val="1"/>
                <w:sz w:val="18"/>
                <w:szCs w:val="18"/>
              </w:rPr>
              <w:t>v</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w:t>
            </w:r>
            <w:r w:rsidRPr="000D3545">
              <w:rPr>
                <w:rFonts w:ascii="Arial" w:eastAsia="Calibri" w:hAnsi="Arial" w:cs="Arial"/>
                <w:spacing w:val="-1"/>
                <w:sz w:val="18"/>
                <w:szCs w:val="18"/>
              </w:rPr>
              <w:t>ya</w:t>
            </w:r>
            <w:r w:rsidRPr="000D3545">
              <w:rPr>
                <w:rFonts w:ascii="Arial" w:eastAsia="Calibri" w:hAnsi="Arial" w:cs="Arial"/>
                <w:spacing w:val="1"/>
                <w:sz w:val="18"/>
                <w:szCs w:val="18"/>
              </w:rPr>
              <w:t>şl</w:t>
            </w:r>
            <w:r w:rsidRPr="000D3545">
              <w:rPr>
                <w:rFonts w:ascii="Arial" w:eastAsia="Calibri" w:hAnsi="Arial" w:cs="Arial"/>
                <w:spacing w:val="-3"/>
                <w:sz w:val="18"/>
                <w:szCs w:val="18"/>
              </w:rPr>
              <w:t>ı</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6"/>
                <w:sz w:val="18"/>
                <w:szCs w:val="18"/>
              </w:rPr>
              <w:t xml:space="preserve"> </w:t>
            </w:r>
            <w:r w:rsidRPr="000D3545">
              <w:rPr>
                <w:rFonts w:ascii="Arial" w:eastAsia="Calibri" w:hAnsi="Arial" w:cs="Arial"/>
                <w:spacing w:val="-3"/>
                <w:sz w:val="18"/>
                <w:szCs w:val="18"/>
              </w:rPr>
              <w:t>i</w:t>
            </w:r>
            <w:r w:rsidRPr="000D3545">
              <w:rPr>
                <w:rFonts w:ascii="Arial" w:eastAsia="Calibri" w:hAnsi="Arial" w:cs="Arial"/>
                <w:sz w:val="18"/>
                <w:szCs w:val="18"/>
              </w:rPr>
              <w:t>ç</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1"/>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1"/>
                <w:sz w:val="18"/>
                <w:szCs w:val="18"/>
              </w:rPr>
              <w:t>s</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s</w:t>
            </w:r>
            <w:r w:rsidRPr="000D3545">
              <w:rPr>
                <w:rFonts w:ascii="Arial" w:eastAsia="Calibri" w:hAnsi="Arial" w:cs="Arial"/>
                <w:sz w:val="18"/>
                <w:szCs w:val="18"/>
              </w:rPr>
              <w:t>ör</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k</w:t>
            </w:r>
            <w:r w:rsidRPr="000D3545">
              <w:rPr>
                <w:rFonts w:ascii="Arial" w:eastAsia="Calibri" w:hAnsi="Arial" w:cs="Arial"/>
                <w:w w:val="101"/>
                <w:sz w:val="18"/>
                <w:szCs w:val="18"/>
              </w:rPr>
              <w:t>o</w:t>
            </w:r>
            <w:r w:rsidRPr="000D3545">
              <w:rPr>
                <w:rFonts w:ascii="Arial" w:eastAsia="Calibri" w:hAnsi="Arial" w:cs="Arial"/>
                <w:spacing w:val="-1"/>
                <w:w w:val="101"/>
                <w:sz w:val="18"/>
                <w:szCs w:val="18"/>
              </w:rPr>
              <w:t>y</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vMerge/>
            <w:shd w:val="clear" w:color="auto" w:fill="auto"/>
          </w:tcPr>
          <w:p w14:paraId="50169C49"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0E76784F"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71F235BB"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74042843"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52FE8705" w14:textId="77777777" w:rsidTr="00DC103D">
        <w:tc>
          <w:tcPr>
            <w:tcW w:w="5059" w:type="dxa"/>
            <w:shd w:val="clear" w:color="auto" w:fill="auto"/>
          </w:tcPr>
          <w:p w14:paraId="5E82B358" w14:textId="4ACC60E6"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6.2.1.6</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i/>
                <w:spacing w:val="7"/>
                <w:sz w:val="18"/>
                <w:szCs w:val="18"/>
              </w:rPr>
              <w:t xml:space="preserve">Ulaşım: </w:t>
            </w:r>
            <w:r w:rsidRPr="000D3545">
              <w:rPr>
                <w:rFonts w:ascii="Arial" w:eastAsia="Calibri" w:hAnsi="Arial" w:cs="Arial"/>
                <w:spacing w:val="2"/>
                <w:position w:val="1"/>
                <w:sz w:val="18"/>
                <w:szCs w:val="18"/>
              </w:rPr>
              <w:t>İ</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çe</w:t>
            </w:r>
            <w:r w:rsidRPr="000D3545">
              <w:rPr>
                <w:rFonts w:ascii="Arial" w:eastAsia="Calibri" w:hAnsi="Arial" w:cs="Arial"/>
                <w:spacing w:val="5"/>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 xml:space="preserve"> </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ö</w:t>
            </w:r>
            <w:r w:rsidRPr="000D3545">
              <w:rPr>
                <w:rFonts w:ascii="Arial" w:eastAsia="Calibri" w:hAnsi="Arial" w:cs="Arial"/>
                <w:spacing w:val="-1"/>
                <w:position w:val="1"/>
                <w:sz w:val="18"/>
                <w:szCs w:val="18"/>
              </w:rPr>
              <w:t>y</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de</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ş</w:t>
            </w:r>
            <w:r w:rsidRPr="000D3545">
              <w:rPr>
                <w:rFonts w:ascii="Arial" w:eastAsia="Calibri" w:hAnsi="Arial" w:cs="Arial"/>
                <w:spacing w:val="-1"/>
                <w:position w:val="1"/>
                <w:sz w:val="18"/>
                <w:szCs w:val="18"/>
              </w:rPr>
              <w:t>aya</w:t>
            </w:r>
            <w:r w:rsidRPr="000D3545">
              <w:rPr>
                <w:rFonts w:ascii="Arial" w:eastAsia="Calibri" w:hAnsi="Arial" w:cs="Arial"/>
                <w:position w:val="1"/>
                <w:sz w:val="18"/>
                <w:szCs w:val="18"/>
              </w:rPr>
              <w:t>n</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position w:val="1"/>
                <w:sz w:val="18"/>
                <w:szCs w:val="18"/>
              </w:rPr>
              <w:t>d</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0"/>
                <w:position w:val="1"/>
                <w:sz w:val="18"/>
                <w:szCs w:val="18"/>
              </w:rPr>
              <w:t xml:space="preserve"> </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en</w:t>
            </w:r>
            <w:r w:rsidRPr="000D3545">
              <w:rPr>
                <w:rFonts w:ascii="Arial" w:eastAsia="Calibri" w:hAnsi="Arial" w:cs="Arial"/>
                <w:spacing w:val="-3"/>
                <w:position w:val="1"/>
                <w:sz w:val="18"/>
                <w:szCs w:val="18"/>
              </w:rPr>
              <w:t>t</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e</w:t>
            </w:r>
            <w:r w:rsidRPr="000D3545">
              <w:rPr>
                <w:rFonts w:ascii="Arial" w:eastAsia="Calibri" w:hAnsi="Arial" w:cs="Arial"/>
                <w:spacing w:val="3"/>
                <w:position w:val="1"/>
                <w:sz w:val="18"/>
                <w:szCs w:val="18"/>
              </w:rPr>
              <w:t xml:space="preserve"> </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şi</w:t>
            </w:r>
            <w:r w:rsidRPr="000D3545">
              <w:rPr>
                <w:rFonts w:ascii="Arial" w:eastAsia="Calibri" w:hAnsi="Arial" w:cs="Arial"/>
                <w:spacing w:val="-6"/>
                <w:position w:val="1"/>
                <w:sz w:val="18"/>
                <w:szCs w:val="18"/>
              </w:rPr>
              <w:t>m</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n</w:t>
            </w:r>
            <w:r w:rsidRPr="000D3545">
              <w:rPr>
                <w:rFonts w:ascii="Arial" w:eastAsia="Calibri" w:hAnsi="Arial" w:cs="Arial"/>
                <w:position w:val="1"/>
                <w:sz w:val="18"/>
                <w:szCs w:val="18"/>
              </w:rPr>
              <w:t>i</w:t>
            </w:r>
            <w:r w:rsidRPr="000D3545">
              <w:rPr>
                <w:rFonts w:ascii="Arial" w:eastAsia="Calibri" w:hAnsi="Arial" w:cs="Arial"/>
                <w:spacing w:val="12"/>
                <w:position w:val="1"/>
                <w:sz w:val="18"/>
                <w:szCs w:val="18"/>
              </w:rPr>
              <w:t xml:space="preserve"> </w:t>
            </w:r>
            <w:r w:rsidRPr="000D3545">
              <w:rPr>
                <w:rFonts w:ascii="Arial" w:eastAsia="Calibri" w:hAnsi="Arial" w:cs="Arial"/>
                <w:spacing w:val="-6"/>
                <w:w w:val="101"/>
                <w:position w:val="1"/>
                <w:sz w:val="18"/>
                <w:szCs w:val="18"/>
              </w:rPr>
              <w:t>v</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en</w:t>
            </w:r>
            <w:r w:rsidRPr="000D3545">
              <w:rPr>
                <w:rFonts w:ascii="Arial" w:eastAsia="Calibri" w:hAnsi="Arial" w:cs="Arial"/>
                <w:spacing w:val="1"/>
                <w:sz w:val="18"/>
                <w:szCs w:val="18"/>
              </w:rPr>
              <w:t>t</w:t>
            </w:r>
            <w:r w:rsidRPr="000D3545">
              <w:rPr>
                <w:rFonts w:ascii="Arial" w:eastAsia="Calibri" w:hAnsi="Arial" w:cs="Arial"/>
                <w:spacing w:val="-3"/>
                <w:sz w:val="18"/>
                <w:szCs w:val="18"/>
              </w:rPr>
              <w:t>t</w:t>
            </w:r>
            <w:r w:rsidRPr="000D3545">
              <w:rPr>
                <w:rFonts w:ascii="Arial" w:eastAsia="Calibri" w:hAnsi="Arial" w:cs="Arial"/>
                <w:sz w:val="18"/>
                <w:szCs w:val="18"/>
              </w:rPr>
              <w:t>en</w:t>
            </w:r>
            <w:r w:rsidRPr="000D3545">
              <w:rPr>
                <w:rFonts w:ascii="Arial" w:eastAsia="Calibri" w:hAnsi="Arial" w:cs="Arial"/>
                <w:spacing w:val="4"/>
                <w:sz w:val="18"/>
                <w:szCs w:val="18"/>
              </w:rPr>
              <w:t xml:space="preserve"> </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z w:val="18"/>
                <w:szCs w:val="18"/>
              </w:rPr>
              <w:t>ha</w:t>
            </w:r>
            <w:r w:rsidRPr="000D3545">
              <w:rPr>
                <w:rFonts w:ascii="Arial" w:eastAsia="Calibri" w:hAnsi="Arial" w:cs="Arial"/>
                <w:spacing w:val="1"/>
                <w:sz w:val="18"/>
                <w:szCs w:val="18"/>
              </w:rPr>
              <w:t xml:space="preserve"> </w:t>
            </w:r>
            <w:r w:rsidRPr="000D3545">
              <w:rPr>
                <w:rFonts w:ascii="Arial" w:eastAsia="Calibri" w:hAnsi="Arial" w:cs="Arial"/>
                <w:spacing w:val="2"/>
                <w:sz w:val="18"/>
                <w:szCs w:val="18"/>
              </w:rPr>
              <w:t>f</w:t>
            </w:r>
            <w:r w:rsidRPr="000D3545">
              <w:rPr>
                <w:rFonts w:ascii="Arial" w:eastAsia="Calibri" w:hAnsi="Arial" w:cs="Arial"/>
                <w:spacing w:val="-6"/>
                <w:sz w:val="18"/>
                <w:szCs w:val="18"/>
              </w:rPr>
              <w:t>a</w:t>
            </w:r>
            <w:r w:rsidRPr="000D3545">
              <w:rPr>
                <w:rFonts w:ascii="Arial" w:eastAsia="Calibri" w:hAnsi="Arial" w:cs="Arial"/>
                <w:sz w:val="18"/>
                <w:szCs w:val="18"/>
              </w:rPr>
              <w:t>z</w:t>
            </w:r>
            <w:r w:rsidRPr="000D3545">
              <w:rPr>
                <w:rFonts w:ascii="Arial" w:eastAsia="Calibri" w:hAnsi="Arial" w:cs="Arial"/>
                <w:spacing w:val="1"/>
                <w:sz w:val="18"/>
                <w:szCs w:val="18"/>
              </w:rPr>
              <w:t>l</w:t>
            </w:r>
            <w:r w:rsidRPr="000D3545">
              <w:rPr>
                <w:rFonts w:ascii="Arial" w:eastAsia="Calibri" w:hAnsi="Arial" w:cs="Arial"/>
                <w:sz w:val="18"/>
                <w:szCs w:val="18"/>
              </w:rPr>
              <w:t xml:space="preserve">a </w:t>
            </w:r>
            <w:r w:rsidRPr="000D3545">
              <w:rPr>
                <w:rFonts w:ascii="Arial" w:eastAsia="Calibri" w:hAnsi="Arial" w:cs="Arial"/>
                <w:spacing w:val="-1"/>
                <w:sz w:val="18"/>
                <w:szCs w:val="18"/>
              </w:rPr>
              <w:t>yarar</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z w:val="18"/>
                <w:szCs w:val="18"/>
              </w:rPr>
              <w:t>ı</w:t>
            </w:r>
            <w:r w:rsidRPr="000D3545">
              <w:rPr>
                <w:rFonts w:ascii="Arial" w:eastAsia="Calibri" w:hAnsi="Arial" w:cs="Arial"/>
                <w:spacing w:val="11"/>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3"/>
                <w:sz w:val="18"/>
                <w:szCs w:val="18"/>
              </w:rPr>
              <w:t>l</w:t>
            </w:r>
            <w:r w:rsidRPr="000D3545">
              <w:rPr>
                <w:rFonts w:ascii="Arial" w:eastAsia="Calibri" w:hAnsi="Arial" w:cs="Arial"/>
                <w:spacing w:val="-1"/>
                <w:sz w:val="18"/>
                <w:szCs w:val="18"/>
              </w:rPr>
              <w:t>aya</w:t>
            </w:r>
            <w:r w:rsidRPr="000D3545">
              <w:rPr>
                <w:rFonts w:ascii="Arial" w:eastAsia="Calibri" w:hAnsi="Arial" w:cs="Arial"/>
                <w:sz w:val="18"/>
                <w:szCs w:val="18"/>
              </w:rPr>
              <w:t>n</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o</w:t>
            </w:r>
            <w:r w:rsidRPr="000D3545">
              <w:rPr>
                <w:rFonts w:ascii="Arial" w:eastAsia="Calibri" w:hAnsi="Arial" w:cs="Arial"/>
                <w:spacing w:val="-5"/>
                <w:sz w:val="18"/>
                <w:szCs w:val="18"/>
              </w:rPr>
              <w:t>p</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pacing w:val="-4"/>
                <w:sz w:val="18"/>
                <w:szCs w:val="18"/>
              </w:rPr>
              <w:t>ş</w:t>
            </w:r>
            <w:r w:rsidRPr="000D3545">
              <w:rPr>
                <w:rFonts w:ascii="Arial" w:eastAsia="Calibri" w:hAnsi="Arial" w:cs="Arial"/>
                <w:spacing w:val="1"/>
                <w:sz w:val="18"/>
                <w:szCs w:val="18"/>
              </w:rPr>
              <w:t>ı</w:t>
            </w:r>
            <w:r w:rsidRPr="000D3545">
              <w:rPr>
                <w:rFonts w:ascii="Arial" w:eastAsia="Calibri" w:hAnsi="Arial" w:cs="Arial"/>
                <w:spacing w:val="-2"/>
                <w:sz w:val="18"/>
                <w:szCs w:val="18"/>
              </w:rPr>
              <w:t>m</w:t>
            </w:r>
            <w:r w:rsidRPr="000D3545">
              <w:rPr>
                <w:rFonts w:ascii="Arial" w:eastAsia="Calibri" w:hAnsi="Arial" w:cs="Arial"/>
                <w:sz w:val="18"/>
                <w:szCs w:val="18"/>
              </w:rPr>
              <w:t>a</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v</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s</w:t>
            </w:r>
            <w:r w:rsidRPr="000D3545">
              <w:rPr>
                <w:rFonts w:ascii="Arial" w:eastAsia="Calibri" w:hAnsi="Arial" w:cs="Arial"/>
                <w:sz w:val="18"/>
                <w:szCs w:val="18"/>
              </w:rPr>
              <w:t>e</w:t>
            </w:r>
            <w:r w:rsidRPr="000D3545">
              <w:rPr>
                <w:rFonts w:ascii="Arial" w:eastAsia="Calibri" w:hAnsi="Arial" w:cs="Arial"/>
                <w:spacing w:val="-3"/>
                <w:sz w:val="18"/>
                <w:szCs w:val="18"/>
              </w:rPr>
              <w:t>f</w:t>
            </w:r>
            <w:r w:rsidRPr="000D3545">
              <w:rPr>
                <w:rFonts w:ascii="Arial" w:eastAsia="Calibri" w:hAnsi="Arial" w:cs="Arial"/>
                <w:sz w:val="18"/>
                <w:szCs w:val="18"/>
              </w:rPr>
              <w:t>er</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6"/>
                <w:sz w:val="18"/>
                <w:szCs w:val="18"/>
              </w:rPr>
              <w:t>y</w:t>
            </w:r>
            <w:r w:rsidRPr="000D3545">
              <w:rPr>
                <w:rFonts w:ascii="Arial" w:eastAsia="Calibri" w:hAnsi="Arial" w:cs="Arial"/>
                <w:spacing w:val="1"/>
                <w:sz w:val="18"/>
                <w:szCs w:val="18"/>
              </w:rPr>
              <w:t>ıl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pacing w:val="1"/>
                <w:sz w:val="18"/>
                <w:szCs w:val="18"/>
              </w:rPr>
              <w:t>ı</w:t>
            </w:r>
            <w:r w:rsidRPr="000D3545">
              <w:rPr>
                <w:rFonts w:ascii="Arial" w:eastAsia="Calibri" w:hAnsi="Arial" w:cs="Arial"/>
                <w:sz w:val="18"/>
                <w:szCs w:val="18"/>
              </w:rPr>
              <w:t>nı</w:t>
            </w:r>
            <w:r w:rsidRPr="000D3545">
              <w:rPr>
                <w:rFonts w:ascii="Arial" w:eastAsia="Calibri" w:hAnsi="Arial" w:cs="Arial"/>
                <w:spacing w:val="5"/>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vMerge/>
            <w:shd w:val="clear" w:color="auto" w:fill="auto"/>
          </w:tcPr>
          <w:p w14:paraId="57272D81"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15099558"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2BB2FE87"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0CDB454E"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4A57D617" w14:textId="77777777" w:rsidTr="00DC103D">
        <w:tc>
          <w:tcPr>
            <w:tcW w:w="5059" w:type="dxa"/>
            <w:shd w:val="clear" w:color="auto" w:fill="auto"/>
          </w:tcPr>
          <w:p w14:paraId="098EA1D0" w14:textId="419A3A3B"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6.2.1.7</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i/>
                <w:spacing w:val="-1"/>
                <w:position w:val="1"/>
                <w:sz w:val="18"/>
                <w:szCs w:val="18"/>
              </w:rPr>
              <w:t>B</w:t>
            </w:r>
            <w:r w:rsidRPr="000D3545">
              <w:rPr>
                <w:rFonts w:ascii="Arial" w:eastAsia="Calibri" w:hAnsi="Arial" w:cs="Arial"/>
                <w:i/>
                <w:spacing w:val="-4"/>
                <w:position w:val="1"/>
                <w:sz w:val="18"/>
                <w:szCs w:val="18"/>
              </w:rPr>
              <w:t>a</w:t>
            </w:r>
            <w:r w:rsidRPr="000D3545">
              <w:rPr>
                <w:rFonts w:ascii="Arial" w:eastAsia="Calibri" w:hAnsi="Arial" w:cs="Arial"/>
                <w:i/>
                <w:spacing w:val="2"/>
                <w:position w:val="1"/>
                <w:sz w:val="18"/>
                <w:szCs w:val="18"/>
              </w:rPr>
              <w:t>r</w:t>
            </w:r>
            <w:r w:rsidRPr="000D3545">
              <w:rPr>
                <w:rFonts w:ascii="Arial" w:eastAsia="Calibri" w:hAnsi="Arial" w:cs="Arial"/>
                <w:i/>
                <w:spacing w:val="-2"/>
                <w:position w:val="1"/>
                <w:sz w:val="18"/>
                <w:szCs w:val="18"/>
              </w:rPr>
              <w:t>ın</w:t>
            </w:r>
            <w:r w:rsidRPr="000D3545">
              <w:rPr>
                <w:rFonts w:ascii="Arial" w:eastAsia="Calibri" w:hAnsi="Arial" w:cs="Arial"/>
                <w:i/>
                <w:position w:val="1"/>
                <w:sz w:val="18"/>
                <w:szCs w:val="18"/>
              </w:rPr>
              <w:t>m</w:t>
            </w:r>
            <w:r w:rsidRPr="000D3545">
              <w:rPr>
                <w:rFonts w:ascii="Arial" w:eastAsia="Calibri" w:hAnsi="Arial" w:cs="Arial"/>
                <w:i/>
                <w:spacing w:val="1"/>
                <w:position w:val="1"/>
                <w:sz w:val="18"/>
                <w:szCs w:val="18"/>
              </w:rPr>
              <w:t>a</w:t>
            </w:r>
            <w:r w:rsidRPr="000D3545">
              <w:rPr>
                <w:rFonts w:ascii="Arial" w:eastAsia="Calibri" w:hAnsi="Arial" w:cs="Arial"/>
                <w:i/>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7"/>
                <w:position w:val="1"/>
                <w:sz w:val="18"/>
                <w:szCs w:val="18"/>
              </w:rPr>
              <w:t>D</w:t>
            </w:r>
            <w:r w:rsidRPr="000D3545">
              <w:rPr>
                <w:rFonts w:ascii="Arial" w:eastAsia="Calibri" w:hAnsi="Arial" w:cs="Arial"/>
                <w:position w:val="1"/>
                <w:sz w:val="18"/>
                <w:szCs w:val="18"/>
              </w:rPr>
              <w:t>ez</w:t>
            </w:r>
            <w:r w:rsidRPr="000D3545">
              <w:rPr>
                <w:rFonts w:ascii="Arial" w:eastAsia="Calibri" w:hAnsi="Arial" w:cs="Arial"/>
                <w:spacing w:val="-1"/>
                <w:position w:val="1"/>
                <w:sz w:val="18"/>
                <w:szCs w:val="18"/>
              </w:rPr>
              <w:t>ava</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t</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j</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ı</w:t>
            </w:r>
            <w:r w:rsidRPr="000D3545">
              <w:rPr>
                <w:rFonts w:ascii="Arial" w:eastAsia="Calibri" w:hAnsi="Arial" w:cs="Arial"/>
                <w:spacing w:val="13"/>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5"/>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r</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5"/>
                <w:position w:val="1"/>
                <w:sz w:val="18"/>
                <w:szCs w:val="18"/>
              </w:rPr>
              <w:t>ö</w:t>
            </w:r>
            <w:r w:rsidRPr="000D3545">
              <w:rPr>
                <w:rFonts w:ascii="Arial" w:eastAsia="Calibri" w:hAnsi="Arial" w:cs="Arial"/>
                <w:position w:val="1"/>
                <w:sz w:val="18"/>
                <w:szCs w:val="18"/>
              </w:rPr>
              <w:t>ğ</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en</w:t>
            </w:r>
            <w:r w:rsidRPr="000D3545">
              <w:rPr>
                <w:rFonts w:ascii="Arial" w:eastAsia="Calibri" w:hAnsi="Arial" w:cs="Arial"/>
                <w:spacing w:val="-5"/>
                <w:position w:val="1"/>
                <w:sz w:val="18"/>
                <w:szCs w:val="18"/>
              </w:rPr>
              <w:t>c</w:t>
            </w:r>
            <w:r w:rsidRPr="000D3545">
              <w:rPr>
                <w:rFonts w:ascii="Arial" w:eastAsia="Calibri" w:hAnsi="Arial" w:cs="Arial"/>
                <w:spacing w:val="1"/>
                <w:position w:val="1"/>
                <w:sz w:val="18"/>
                <w:szCs w:val="18"/>
              </w:rPr>
              <w:t>il</w:t>
            </w:r>
            <w:r w:rsidRPr="000D3545">
              <w:rPr>
                <w:rFonts w:ascii="Arial" w:eastAsia="Calibri" w:hAnsi="Arial" w:cs="Arial"/>
                <w:position w:val="1"/>
                <w:sz w:val="18"/>
                <w:szCs w:val="18"/>
              </w:rPr>
              <w:t>er</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ç</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 xml:space="preserve"> </w:t>
            </w:r>
            <w:r w:rsidRPr="000D3545">
              <w:rPr>
                <w:rFonts w:ascii="Arial" w:eastAsia="Calibri" w:hAnsi="Arial" w:cs="Arial"/>
                <w:spacing w:val="1"/>
                <w:w w:val="101"/>
                <w:position w:val="1"/>
                <w:sz w:val="18"/>
                <w:szCs w:val="18"/>
              </w:rPr>
              <w:t>s</w:t>
            </w:r>
            <w:r w:rsidRPr="000D3545">
              <w:rPr>
                <w:rFonts w:ascii="Arial" w:eastAsia="Calibri" w:hAnsi="Arial" w:cs="Arial"/>
                <w:spacing w:val="-5"/>
                <w:w w:val="101"/>
                <w:position w:val="1"/>
                <w:sz w:val="18"/>
                <w:szCs w:val="18"/>
              </w:rPr>
              <w:t>o</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ya</w:t>
            </w:r>
            <w:r w:rsidRPr="000D3545">
              <w:rPr>
                <w:rFonts w:ascii="Arial" w:eastAsia="Calibri" w:hAnsi="Arial" w:cs="Arial"/>
                <w:w w:val="101"/>
                <w:position w:val="1"/>
                <w:sz w:val="18"/>
                <w:szCs w:val="18"/>
              </w:rPr>
              <w:t>l</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onu</w:t>
            </w:r>
            <w:r w:rsidRPr="000D3545">
              <w:rPr>
                <w:rFonts w:ascii="Arial" w:eastAsia="Calibri" w:hAnsi="Arial" w:cs="Arial"/>
                <w:spacing w:val="1"/>
                <w:sz w:val="18"/>
                <w:szCs w:val="18"/>
              </w:rPr>
              <w:t>t</w:t>
            </w:r>
            <w:r w:rsidRPr="000D3545">
              <w:rPr>
                <w:rFonts w:ascii="Arial" w:eastAsia="Calibri" w:hAnsi="Arial" w:cs="Arial"/>
                <w:sz w:val="18"/>
                <w:szCs w:val="18"/>
              </w:rPr>
              <w:t>,</w:t>
            </w:r>
            <w:r w:rsidRPr="000D3545">
              <w:rPr>
                <w:rFonts w:ascii="Arial" w:eastAsia="Calibri" w:hAnsi="Arial" w:cs="Arial"/>
                <w:spacing w:val="5"/>
                <w:sz w:val="18"/>
                <w:szCs w:val="18"/>
              </w:rPr>
              <w:t xml:space="preserve"> </w:t>
            </w:r>
            <w:r w:rsidRPr="000D3545">
              <w:rPr>
                <w:rFonts w:ascii="Arial" w:eastAsia="Calibri" w:hAnsi="Arial" w:cs="Arial"/>
                <w:spacing w:val="-6"/>
                <w:sz w:val="18"/>
                <w:szCs w:val="18"/>
              </w:rPr>
              <w:t>m</w:t>
            </w:r>
            <w:r w:rsidRPr="000D3545">
              <w:rPr>
                <w:rFonts w:ascii="Arial" w:eastAsia="Calibri" w:hAnsi="Arial" w:cs="Arial"/>
                <w:spacing w:val="1"/>
                <w:sz w:val="18"/>
                <w:szCs w:val="18"/>
              </w:rPr>
              <w:t>is</w:t>
            </w:r>
            <w:r w:rsidRPr="000D3545">
              <w:rPr>
                <w:rFonts w:ascii="Arial" w:eastAsia="Calibri" w:hAnsi="Arial" w:cs="Arial"/>
                <w:spacing w:val="-6"/>
                <w:sz w:val="18"/>
                <w:szCs w:val="18"/>
              </w:rPr>
              <w:t>a</w:t>
            </w:r>
            <w:r w:rsidRPr="000D3545">
              <w:rPr>
                <w:rFonts w:ascii="Arial" w:eastAsia="Calibri" w:hAnsi="Arial" w:cs="Arial"/>
                <w:spacing w:val="2"/>
                <w:sz w:val="18"/>
                <w:szCs w:val="18"/>
              </w:rPr>
              <w:t>f</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z w:val="18"/>
                <w:szCs w:val="18"/>
              </w:rPr>
              <w:t>h</w:t>
            </w:r>
            <w:r w:rsidRPr="000D3545">
              <w:rPr>
                <w:rFonts w:ascii="Arial" w:eastAsia="Calibri" w:hAnsi="Arial" w:cs="Arial"/>
                <w:spacing w:val="-6"/>
                <w:sz w:val="18"/>
                <w:szCs w:val="18"/>
              </w:rPr>
              <w:t>a</w:t>
            </w:r>
            <w:r w:rsidRPr="000D3545">
              <w:rPr>
                <w:rFonts w:ascii="Arial" w:eastAsia="Calibri" w:hAnsi="Arial" w:cs="Arial"/>
                <w:sz w:val="18"/>
                <w:szCs w:val="18"/>
              </w:rPr>
              <w:t>ne,</w:t>
            </w:r>
            <w:r w:rsidRPr="000D3545">
              <w:rPr>
                <w:rFonts w:ascii="Arial" w:eastAsia="Calibri" w:hAnsi="Arial" w:cs="Arial"/>
                <w:spacing w:val="9"/>
                <w:sz w:val="18"/>
                <w:szCs w:val="18"/>
              </w:rPr>
              <w:t xml:space="preserve"> </w:t>
            </w:r>
            <w:r w:rsidRPr="000D3545">
              <w:rPr>
                <w:rFonts w:ascii="Arial" w:eastAsia="Calibri" w:hAnsi="Arial" w:cs="Arial"/>
                <w:spacing w:val="-6"/>
                <w:sz w:val="18"/>
                <w:szCs w:val="18"/>
              </w:rPr>
              <w:t>y</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z w:val="18"/>
                <w:szCs w:val="18"/>
              </w:rPr>
              <w:t>t</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i</w:t>
            </w:r>
            <w:r w:rsidRPr="000D3545">
              <w:rPr>
                <w:rFonts w:ascii="Arial" w:eastAsia="Calibri" w:hAnsi="Arial" w:cs="Arial"/>
                <w:spacing w:val="-2"/>
                <w:sz w:val="18"/>
                <w:szCs w:val="18"/>
              </w:rPr>
              <w:t>m</w:t>
            </w:r>
            <w:r w:rsidRPr="000D3545">
              <w:rPr>
                <w:rFonts w:ascii="Arial" w:eastAsia="Calibri" w:hAnsi="Arial" w:cs="Arial"/>
                <w:spacing w:val="-1"/>
                <w:sz w:val="18"/>
                <w:szCs w:val="18"/>
              </w:rPr>
              <w:t>kâ</w:t>
            </w:r>
            <w:r w:rsidRPr="000D3545">
              <w:rPr>
                <w:rFonts w:ascii="Arial" w:eastAsia="Calibri" w:hAnsi="Arial" w:cs="Arial"/>
                <w:spacing w:val="-5"/>
                <w:sz w:val="18"/>
                <w:szCs w:val="18"/>
              </w:rPr>
              <w:t>n</w:t>
            </w:r>
            <w:r w:rsidRPr="000D3545">
              <w:rPr>
                <w:rFonts w:ascii="Arial" w:eastAsia="Calibri" w:hAnsi="Arial" w:cs="Arial"/>
                <w:sz w:val="18"/>
                <w:szCs w:val="18"/>
              </w:rPr>
              <w:t>ı</w:t>
            </w:r>
            <w:r w:rsidRPr="000D3545">
              <w:rPr>
                <w:rFonts w:ascii="Arial" w:eastAsia="Calibri" w:hAnsi="Arial" w:cs="Arial"/>
                <w:spacing w:val="9"/>
                <w:sz w:val="18"/>
                <w:szCs w:val="18"/>
              </w:rPr>
              <w:t xml:space="preserve"> </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vMerge/>
            <w:shd w:val="clear" w:color="auto" w:fill="auto"/>
          </w:tcPr>
          <w:p w14:paraId="3FE2579E"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694824EF"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0FBDCB2E"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7F285BD4"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30F30594" w14:textId="77777777" w:rsidTr="00DC103D">
        <w:tc>
          <w:tcPr>
            <w:tcW w:w="5059" w:type="dxa"/>
            <w:shd w:val="clear" w:color="auto" w:fill="auto"/>
          </w:tcPr>
          <w:p w14:paraId="26BD16C9" w14:textId="2554DCF3" w:rsidR="003970F7" w:rsidRPr="000D3545" w:rsidRDefault="003970F7" w:rsidP="00596EB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6.2.1.8</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i/>
                <w:position w:val="1"/>
                <w:sz w:val="18"/>
                <w:szCs w:val="18"/>
              </w:rPr>
              <w:t>Ay</w:t>
            </w:r>
            <w:r w:rsidRPr="000D3545">
              <w:rPr>
                <w:rFonts w:ascii="Arial" w:eastAsia="Calibri" w:hAnsi="Arial" w:cs="Arial"/>
                <w:i/>
                <w:spacing w:val="-2"/>
                <w:position w:val="1"/>
                <w:sz w:val="18"/>
                <w:szCs w:val="18"/>
              </w:rPr>
              <w:t>dınl</w:t>
            </w:r>
            <w:r w:rsidRPr="000D3545">
              <w:rPr>
                <w:rFonts w:ascii="Arial" w:eastAsia="Calibri" w:hAnsi="Arial" w:cs="Arial"/>
                <w:i/>
                <w:spacing w:val="1"/>
                <w:position w:val="1"/>
                <w:sz w:val="18"/>
                <w:szCs w:val="18"/>
              </w:rPr>
              <w:t>a</w:t>
            </w:r>
            <w:r w:rsidRPr="000D3545">
              <w:rPr>
                <w:rFonts w:ascii="Arial" w:eastAsia="Calibri" w:hAnsi="Arial" w:cs="Arial"/>
                <w:i/>
                <w:spacing w:val="-1"/>
                <w:position w:val="1"/>
                <w:sz w:val="18"/>
                <w:szCs w:val="18"/>
              </w:rPr>
              <w:t>t</w:t>
            </w:r>
            <w:r w:rsidRPr="000D3545">
              <w:rPr>
                <w:rFonts w:ascii="Arial" w:eastAsia="Calibri" w:hAnsi="Arial" w:cs="Arial"/>
                <w:i/>
                <w:spacing w:val="-4"/>
                <w:position w:val="1"/>
                <w:sz w:val="18"/>
                <w:szCs w:val="18"/>
              </w:rPr>
              <w:t>m</w:t>
            </w:r>
            <w:r w:rsidRPr="000D3545">
              <w:rPr>
                <w:rFonts w:ascii="Arial" w:eastAsia="Calibri" w:hAnsi="Arial" w:cs="Arial"/>
                <w:i/>
                <w:spacing w:val="1"/>
                <w:position w:val="1"/>
                <w:sz w:val="18"/>
                <w:szCs w:val="18"/>
              </w:rPr>
              <w:t>a</w:t>
            </w:r>
            <w:r w:rsidRPr="000D3545">
              <w:rPr>
                <w:rFonts w:ascii="Arial" w:eastAsia="Calibri" w:hAnsi="Arial" w:cs="Arial"/>
                <w:i/>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spacing w:val="-5"/>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3"/>
                <w:position w:val="1"/>
                <w:sz w:val="18"/>
                <w:szCs w:val="18"/>
              </w:rPr>
              <w:t>t</w:t>
            </w:r>
            <w:r w:rsidRPr="000D3545">
              <w:rPr>
                <w:rFonts w:ascii="Arial" w:eastAsia="Calibri" w:hAnsi="Arial" w:cs="Arial"/>
                <w:spacing w:val="2"/>
                <w:position w:val="1"/>
                <w:sz w:val="18"/>
                <w:szCs w:val="18"/>
              </w:rPr>
              <w:t>-</w:t>
            </w:r>
            <w:r w:rsidRPr="000D3545">
              <w:rPr>
                <w:rFonts w:ascii="Arial" w:eastAsia="Calibri" w:hAnsi="Arial" w:cs="Arial"/>
                <w:position w:val="1"/>
                <w:sz w:val="18"/>
                <w:szCs w:val="18"/>
              </w:rPr>
              <w:t>ü</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t</w:t>
            </w:r>
            <w:r w:rsidRPr="000D3545">
              <w:rPr>
                <w:rFonts w:ascii="Arial" w:eastAsia="Calibri" w:hAnsi="Arial" w:cs="Arial"/>
                <w:spacing w:val="4"/>
                <w:position w:val="1"/>
                <w:sz w:val="18"/>
                <w:szCs w:val="18"/>
              </w:rPr>
              <w:t xml:space="preserve"> </w:t>
            </w:r>
            <w:r w:rsidRPr="000D3545">
              <w:rPr>
                <w:rFonts w:ascii="Arial" w:eastAsia="Calibri" w:hAnsi="Arial" w:cs="Arial"/>
                <w:position w:val="1"/>
                <w:sz w:val="18"/>
                <w:szCs w:val="18"/>
              </w:rPr>
              <w:t>geç</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w:t>
            </w:r>
            <w:r w:rsidRPr="000D3545">
              <w:rPr>
                <w:rFonts w:ascii="Arial" w:eastAsia="Calibri" w:hAnsi="Arial" w:cs="Arial"/>
                <w:spacing w:val="6"/>
                <w:position w:val="1"/>
                <w:sz w:val="18"/>
                <w:szCs w:val="18"/>
              </w:rPr>
              <w:t xml:space="preserve"> </w:t>
            </w:r>
            <w:r w:rsidRPr="000D3545">
              <w:rPr>
                <w:rFonts w:ascii="Arial" w:eastAsia="Calibri" w:hAnsi="Arial" w:cs="Arial"/>
                <w:position w:val="1"/>
                <w:sz w:val="18"/>
                <w:szCs w:val="18"/>
              </w:rPr>
              <w:t>du</w:t>
            </w:r>
            <w:r w:rsidRPr="000D3545">
              <w:rPr>
                <w:rFonts w:ascii="Arial" w:eastAsia="Calibri" w:hAnsi="Arial" w:cs="Arial"/>
                <w:spacing w:val="-1"/>
                <w:position w:val="1"/>
                <w:sz w:val="18"/>
                <w:szCs w:val="18"/>
              </w:rPr>
              <w:t>ra</w:t>
            </w:r>
            <w:r w:rsidRPr="000D3545">
              <w:rPr>
                <w:rFonts w:ascii="Arial" w:eastAsia="Calibri" w:hAnsi="Arial" w:cs="Arial"/>
                <w:spacing w:val="-6"/>
                <w:position w:val="1"/>
                <w:sz w:val="18"/>
                <w:szCs w:val="18"/>
              </w:rPr>
              <w:t>k</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position w:val="1"/>
                <w:sz w:val="18"/>
                <w:szCs w:val="18"/>
              </w:rPr>
              <w:t>p</w:t>
            </w:r>
            <w:r w:rsidRPr="000D3545">
              <w:rPr>
                <w:rFonts w:ascii="Arial" w:eastAsia="Calibri" w:hAnsi="Arial" w:cs="Arial"/>
                <w:spacing w:val="-1"/>
                <w:position w:val="1"/>
                <w:sz w:val="18"/>
                <w:szCs w:val="18"/>
              </w:rPr>
              <w:t>ark</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r</w:t>
            </w:r>
            <w:r w:rsidRPr="000D3545">
              <w:rPr>
                <w:rFonts w:ascii="Arial" w:eastAsia="Calibri" w:hAnsi="Arial" w:cs="Arial"/>
                <w:spacing w:val="1"/>
                <w:position w:val="1"/>
                <w:sz w:val="18"/>
                <w:szCs w:val="18"/>
              </w:rPr>
              <w:t xml:space="preserve"> </w:t>
            </w:r>
            <w:r w:rsidRPr="000D3545">
              <w:rPr>
                <w:rFonts w:ascii="Arial" w:eastAsia="Calibri" w:hAnsi="Arial" w:cs="Arial"/>
                <w:spacing w:val="-1"/>
                <w:w w:val="101"/>
                <w:position w:val="1"/>
                <w:sz w:val="18"/>
                <w:szCs w:val="18"/>
              </w:rPr>
              <w:t>v</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o</w:t>
            </w:r>
            <w:r w:rsidRPr="000D3545">
              <w:rPr>
                <w:rFonts w:ascii="Arial" w:eastAsia="Calibri" w:hAnsi="Arial" w:cs="Arial"/>
                <w:spacing w:val="-1"/>
                <w:sz w:val="18"/>
                <w:szCs w:val="18"/>
              </w:rPr>
              <w:t>kak</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da</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4"/>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9"/>
                <w:sz w:val="18"/>
                <w:szCs w:val="18"/>
              </w:rPr>
              <w:t xml:space="preserve"> </w:t>
            </w:r>
            <w:r w:rsidRPr="000D3545">
              <w:rPr>
                <w:rFonts w:ascii="Arial" w:eastAsia="Calibri" w:hAnsi="Arial" w:cs="Arial"/>
                <w:spacing w:val="-5"/>
                <w:sz w:val="18"/>
                <w:szCs w:val="18"/>
              </w:rPr>
              <w:t>d</w:t>
            </w:r>
            <w:r w:rsidRPr="000D3545">
              <w:rPr>
                <w:rFonts w:ascii="Arial" w:eastAsia="Calibri" w:hAnsi="Arial" w:cs="Arial"/>
                <w:sz w:val="18"/>
                <w:szCs w:val="18"/>
              </w:rPr>
              <w:t>üze</w:t>
            </w:r>
            <w:r w:rsidRPr="000D3545">
              <w:rPr>
                <w:rFonts w:ascii="Arial" w:eastAsia="Calibri" w:hAnsi="Arial" w:cs="Arial"/>
                <w:spacing w:val="-6"/>
                <w:sz w:val="18"/>
                <w:szCs w:val="18"/>
              </w:rPr>
              <w:t>y</w:t>
            </w:r>
            <w:r w:rsidRPr="000D3545">
              <w:rPr>
                <w:rFonts w:ascii="Arial" w:eastAsia="Calibri" w:hAnsi="Arial" w:cs="Arial"/>
                <w:sz w:val="18"/>
                <w:szCs w:val="18"/>
              </w:rPr>
              <w:t>de</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ay</w:t>
            </w:r>
            <w:r w:rsidRPr="000D3545">
              <w:rPr>
                <w:rFonts w:ascii="Arial" w:eastAsia="Calibri" w:hAnsi="Arial" w:cs="Arial"/>
                <w:sz w:val="18"/>
                <w:szCs w:val="18"/>
              </w:rPr>
              <w:t>d</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1"/>
                <w:sz w:val="18"/>
                <w:szCs w:val="18"/>
              </w:rPr>
              <w:t>t</w:t>
            </w:r>
            <w:r w:rsidRPr="000D3545">
              <w:rPr>
                <w:rFonts w:ascii="Arial" w:eastAsia="Calibri" w:hAnsi="Arial" w:cs="Arial"/>
                <w:spacing w:val="-6"/>
                <w:sz w:val="18"/>
                <w:szCs w:val="18"/>
              </w:rPr>
              <w:t>m</w:t>
            </w:r>
            <w:r w:rsidRPr="000D3545">
              <w:rPr>
                <w:rFonts w:ascii="Arial" w:eastAsia="Calibri" w:hAnsi="Arial" w:cs="Arial"/>
                <w:sz w:val="18"/>
                <w:szCs w:val="18"/>
              </w:rPr>
              <w:t>a</w:t>
            </w:r>
            <w:r w:rsidRPr="000D3545">
              <w:rPr>
                <w:rFonts w:ascii="Arial" w:eastAsia="Calibri" w:hAnsi="Arial" w:cs="Arial"/>
                <w:spacing w:val="9"/>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6"/>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vMerge/>
            <w:shd w:val="clear" w:color="auto" w:fill="auto"/>
          </w:tcPr>
          <w:p w14:paraId="3F1FDC1C"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444BF5C3"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312020A5"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38911583"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343919F9" w14:textId="77777777" w:rsidTr="00DC103D">
        <w:tc>
          <w:tcPr>
            <w:tcW w:w="5059" w:type="dxa"/>
            <w:shd w:val="clear" w:color="auto" w:fill="auto"/>
          </w:tcPr>
          <w:p w14:paraId="474806A8" w14:textId="61C6327D"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6.2.1.9</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i/>
                <w:position w:val="1"/>
                <w:sz w:val="18"/>
                <w:szCs w:val="18"/>
              </w:rPr>
              <w:t>A</w:t>
            </w:r>
            <w:r w:rsidRPr="000D3545">
              <w:rPr>
                <w:rFonts w:ascii="Arial" w:eastAsia="Calibri" w:hAnsi="Arial" w:cs="Arial"/>
                <w:i/>
                <w:spacing w:val="-2"/>
                <w:position w:val="1"/>
                <w:sz w:val="18"/>
                <w:szCs w:val="18"/>
              </w:rPr>
              <w:t>l</w:t>
            </w:r>
            <w:r w:rsidRPr="000D3545">
              <w:rPr>
                <w:rFonts w:ascii="Arial" w:eastAsia="Calibri" w:hAnsi="Arial" w:cs="Arial"/>
                <w:i/>
                <w:spacing w:val="-1"/>
                <w:position w:val="1"/>
                <w:sz w:val="18"/>
                <w:szCs w:val="18"/>
              </w:rPr>
              <w:t>t</w:t>
            </w:r>
            <w:r w:rsidRPr="000D3545">
              <w:rPr>
                <w:rFonts w:ascii="Arial" w:eastAsia="Calibri" w:hAnsi="Arial" w:cs="Arial"/>
                <w:i/>
                <w:position w:val="1"/>
                <w:sz w:val="18"/>
                <w:szCs w:val="18"/>
              </w:rPr>
              <w:t>y</w:t>
            </w:r>
            <w:r w:rsidRPr="000D3545">
              <w:rPr>
                <w:rFonts w:ascii="Arial" w:eastAsia="Calibri" w:hAnsi="Arial" w:cs="Arial"/>
                <w:i/>
                <w:spacing w:val="1"/>
                <w:position w:val="1"/>
                <w:sz w:val="18"/>
                <w:szCs w:val="18"/>
              </w:rPr>
              <w:t>a</w:t>
            </w:r>
            <w:r w:rsidRPr="000D3545">
              <w:rPr>
                <w:rFonts w:ascii="Arial" w:eastAsia="Calibri" w:hAnsi="Arial" w:cs="Arial"/>
                <w:i/>
                <w:spacing w:val="-2"/>
                <w:position w:val="1"/>
                <w:sz w:val="18"/>
                <w:szCs w:val="18"/>
              </w:rPr>
              <w:t>pı</w:t>
            </w:r>
            <w:r w:rsidRPr="000D3545">
              <w:rPr>
                <w:rFonts w:ascii="Arial" w:eastAsia="Calibri" w:hAnsi="Arial" w:cs="Arial"/>
                <w:i/>
                <w:position w:val="1"/>
                <w:sz w:val="18"/>
                <w:szCs w:val="18"/>
              </w:rPr>
              <w:t>:</w:t>
            </w:r>
            <w:r w:rsidRPr="000D3545">
              <w:rPr>
                <w:rFonts w:ascii="Arial" w:eastAsia="Calibri" w:hAnsi="Arial" w:cs="Arial"/>
                <w:position w:val="1"/>
                <w:sz w:val="18"/>
                <w:szCs w:val="18"/>
              </w:rPr>
              <w:t xml:space="preserve"> </w:t>
            </w:r>
            <w:r w:rsidRPr="000D3545">
              <w:rPr>
                <w:rFonts w:ascii="Arial" w:eastAsia="Calibri" w:hAnsi="Arial" w:cs="Arial"/>
                <w:spacing w:val="2"/>
                <w:position w:val="1"/>
                <w:sz w:val="18"/>
                <w:szCs w:val="18"/>
              </w:rPr>
              <w:t>T</w:t>
            </w:r>
            <w:r w:rsidRPr="000D3545">
              <w:rPr>
                <w:rFonts w:ascii="Arial" w:eastAsia="Calibri" w:hAnsi="Arial" w:cs="Arial"/>
                <w:position w:val="1"/>
                <w:sz w:val="18"/>
                <w:szCs w:val="18"/>
              </w:rPr>
              <w:t>üm</w:t>
            </w:r>
            <w:r w:rsidRPr="000D3545">
              <w:rPr>
                <w:rFonts w:ascii="Arial" w:eastAsia="Calibri" w:hAnsi="Arial" w:cs="Arial"/>
                <w:spacing w:val="-1"/>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h</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ll</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e</w:t>
            </w:r>
            <w:r w:rsidRPr="000D3545">
              <w:rPr>
                <w:rFonts w:ascii="Arial" w:eastAsia="Calibri" w:hAnsi="Arial" w:cs="Arial"/>
                <w:spacing w:val="7"/>
                <w:position w:val="1"/>
                <w:sz w:val="18"/>
                <w:szCs w:val="18"/>
              </w:rPr>
              <w:t xml:space="preserve"> </w:t>
            </w:r>
            <w:r w:rsidRPr="000D3545">
              <w:rPr>
                <w:rFonts w:ascii="Arial" w:eastAsia="Calibri" w:hAnsi="Arial" w:cs="Arial"/>
                <w:spacing w:val="-3"/>
                <w:position w:val="1"/>
                <w:sz w:val="18"/>
                <w:szCs w:val="18"/>
              </w:rPr>
              <w:t>t</w:t>
            </w:r>
            <w:r w:rsidRPr="000D3545">
              <w:rPr>
                <w:rFonts w:ascii="Arial" w:eastAsia="Calibri" w:hAnsi="Arial" w:cs="Arial"/>
                <w:position w:val="1"/>
                <w:sz w:val="18"/>
                <w:szCs w:val="18"/>
              </w:rPr>
              <w:t>e</w:t>
            </w:r>
            <w:r w:rsidRPr="000D3545">
              <w:rPr>
                <w:rFonts w:ascii="Arial" w:eastAsia="Calibri" w:hAnsi="Arial" w:cs="Arial"/>
                <w:spacing w:val="-2"/>
                <w:position w:val="1"/>
                <w:sz w:val="18"/>
                <w:szCs w:val="18"/>
              </w:rPr>
              <w:t>m</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z</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u d</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ğ</w:t>
            </w:r>
            <w:r w:rsidRPr="000D3545">
              <w:rPr>
                <w:rFonts w:ascii="Arial" w:eastAsia="Calibri" w:hAnsi="Arial" w:cs="Arial"/>
                <w:spacing w:val="1"/>
                <w:position w:val="1"/>
                <w:sz w:val="18"/>
                <w:szCs w:val="18"/>
              </w:rPr>
              <w:t>ı</w:t>
            </w:r>
            <w:r w:rsidRPr="000D3545">
              <w:rPr>
                <w:rFonts w:ascii="Arial" w:eastAsia="Calibri" w:hAnsi="Arial" w:cs="Arial"/>
                <w:spacing w:val="-3"/>
                <w:position w:val="1"/>
                <w:sz w:val="18"/>
                <w:szCs w:val="18"/>
              </w:rPr>
              <w:t>t</w:t>
            </w:r>
            <w:r w:rsidRPr="000D3545">
              <w:rPr>
                <w:rFonts w:ascii="Arial" w:eastAsia="Calibri" w:hAnsi="Arial" w:cs="Arial"/>
                <w:spacing w:val="1"/>
                <w:position w:val="1"/>
                <w:sz w:val="18"/>
                <w:szCs w:val="18"/>
              </w:rPr>
              <w:t>ı</w:t>
            </w:r>
            <w:r w:rsidRPr="000D3545">
              <w:rPr>
                <w:rFonts w:ascii="Arial" w:eastAsia="Calibri" w:hAnsi="Arial" w:cs="Arial"/>
                <w:spacing w:val="-2"/>
                <w:position w:val="1"/>
                <w:sz w:val="18"/>
                <w:szCs w:val="18"/>
              </w:rPr>
              <w:t>m</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nı</w:t>
            </w:r>
            <w:r w:rsidRPr="000D3545">
              <w:rPr>
                <w:rFonts w:ascii="Arial" w:eastAsia="Calibri" w:hAnsi="Arial" w:cs="Arial"/>
                <w:spacing w:val="6"/>
                <w:position w:val="1"/>
                <w:sz w:val="18"/>
                <w:szCs w:val="18"/>
              </w:rPr>
              <w:t xml:space="preserve"> </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a</w:t>
            </w:r>
            <w:r w:rsidRPr="000D3545">
              <w:rPr>
                <w:rFonts w:ascii="Arial" w:eastAsia="Calibri" w:hAnsi="Arial" w:cs="Arial"/>
                <w:spacing w:val="-4"/>
                <w:w w:val="101"/>
                <w:position w:val="1"/>
                <w:sz w:val="18"/>
                <w:szCs w:val="18"/>
              </w:rPr>
              <w:t>ğ</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w:t>
            </w:r>
            <w:r w:rsidRPr="000D3545">
              <w:rPr>
                <w:rFonts w:ascii="Arial" w:eastAsia="Calibri" w:hAnsi="Arial" w:cs="Arial"/>
                <w:spacing w:val="-2"/>
                <w:w w:val="101"/>
                <w:position w:val="1"/>
                <w:sz w:val="18"/>
                <w:szCs w:val="18"/>
              </w:rPr>
              <w:t>m</w:t>
            </w:r>
            <w:r w:rsidRPr="000D3545">
              <w:rPr>
                <w:rFonts w:ascii="Arial" w:eastAsia="Calibri" w:hAnsi="Arial" w:cs="Arial"/>
                <w:spacing w:val="-1"/>
                <w:w w:val="101"/>
                <w:position w:val="1"/>
                <w:sz w:val="18"/>
                <w:szCs w:val="18"/>
              </w:rPr>
              <w:t>ak</w:t>
            </w:r>
            <w:r w:rsidRPr="000D3545">
              <w:rPr>
                <w:rFonts w:ascii="Arial" w:eastAsia="Calibri" w:hAnsi="Arial" w:cs="Arial"/>
                <w:w w:val="101"/>
                <w:position w:val="1"/>
                <w:sz w:val="18"/>
                <w:szCs w:val="18"/>
              </w:rPr>
              <w:t>,</w:t>
            </w:r>
            <w:r w:rsidRPr="000D3545">
              <w:rPr>
                <w:rFonts w:ascii="Arial" w:eastAsia="Calibri" w:hAnsi="Arial" w:cs="Arial"/>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pacing w:val="1"/>
                <w:sz w:val="18"/>
                <w:szCs w:val="18"/>
              </w:rPr>
              <w:t>li</w:t>
            </w:r>
            <w:r w:rsidRPr="000D3545">
              <w:rPr>
                <w:rFonts w:ascii="Arial" w:eastAsia="Calibri" w:hAnsi="Arial" w:cs="Arial"/>
                <w:sz w:val="18"/>
                <w:szCs w:val="18"/>
              </w:rPr>
              <w:t>z</w:t>
            </w:r>
            <w:r w:rsidRPr="000D3545">
              <w:rPr>
                <w:rFonts w:ascii="Arial" w:eastAsia="Calibri" w:hAnsi="Arial" w:cs="Arial"/>
                <w:spacing w:val="-6"/>
                <w:sz w:val="18"/>
                <w:szCs w:val="18"/>
              </w:rPr>
              <w:t>a</w:t>
            </w:r>
            <w:r w:rsidRPr="000D3545">
              <w:rPr>
                <w:rFonts w:ascii="Arial" w:eastAsia="Calibri" w:hAnsi="Arial" w:cs="Arial"/>
                <w:spacing w:val="1"/>
                <w:sz w:val="18"/>
                <w:szCs w:val="18"/>
              </w:rPr>
              <w:t>s</w:t>
            </w:r>
            <w:r w:rsidRPr="000D3545">
              <w:rPr>
                <w:rFonts w:ascii="Arial" w:eastAsia="Calibri" w:hAnsi="Arial" w:cs="Arial"/>
                <w:spacing w:val="-1"/>
                <w:sz w:val="18"/>
                <w:szCs w:val="18"/>
              </w:rPr>
              <w:t>y</w:t>
            </w:r>
            <w:r w:rsidRPr="000D3545">
              <w:rPr>
                <w:rFonts w:ascii="Arial" w:eastAsia="Calibri" w:hAnsi="Arial" w:cs="Arial"/>
                <w:sz w:val="18"/>
                <w:szCs w:val="18"/>
              </w:rPr>
              <w:t>on</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e çöp</w:t>
            </w:r>
            <w:r w:rsidRPr="000D3545">
              <w:rPr>
                <w:rFonts w:ascii="Arial" w:eastAsia="Calibri" w:hAnsi="Arial" w:cs="Arial"/>
                <w:spacing w:val="1"/>
                <w:sz w:val="18"/>
                <w:szCs w:val="18"/>
              </w:rPr>
              <w:t xml:space="preserve"> </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ti</w:t>
            </w:r>
            <w:r w:rsidRPr="000D3545">
              <w:rPr>
                <w:rFonts w:ascii="Arial" w:eastAsia="Calibri" w:hAnsi="Arial" w:cs="Arial"/>
                <w:spacing w:val="-5"/>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lı</w:t>
            </w:r>
            <w:r w:rsidRPr="000D3545">
              <w:rPr>
                <w:rFonts w:ascii="Arial" w:eastAsia="Calibri" w:hAnsi="Arial" w:cs="Arial"/>
                <w:spacing w:val="-1"/>
                <w:sz w:val="18"/>
                <w:szCs w:val="18"/>
              </w:rPr>
              <w:t>k</w:t>
            </w:r>
            <w:r w:rsidRPr="000D3545">
              <w:rPr>
                <w:rFonts w:ascii="Arial" w:eastAsia="Calibri" w:hAnsi="Arial" w:cs="Arial"/>
                <w:spacing w:val="-3"/>
                <w:sz w:val="18"/>
                <w:szCs w:val="18"/>
              </w:rPr>
              <w:t>l</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iş</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si</w:t>
            </w:r>
            <w:r w:rsidRPr="000D3545">
              <w:rPr>
                <w:rFonts w:ascii="Arial" w:eastAsia="Calibri" w:hAnsi="Arial" w:cs="Arial"/>
                <w:spacing w:val="-5"/>
                <w:sz w:val="18"/>
                <w:szCs w:val="18"/>
              </w:rPr>
              <w:t>n</w:t>
            </w:r>
            <w:r w:rsidRPr="000D3545">
              <w:rPr>
                <w:rFonts w:ascii="Arial" w:eastAsia="Calibri" w:hAnsi="Arial" w:cs="Arial"/>
                <w:sz w:val="18"/>
                <w:szCs w:val="18"/>
              </w:rPr>
              <w:t>i</w:t>
            </w:r>
            <w:r w:rsidRPr="000D3545">
              <w:rPr>
                <w:rFonts w:ascii="Arial" w:eastAsia="Calibri" w:hAnsi="Arial" w:cs="Arial"/>
                <w:spacing w:val="11"/>
                <w:sz w:val="18"/>
                <w:szCs w:val="18"/>
              </w:rPr>
              <w:t xml:space="preserve"> </w:t>
            </w:r>
            <w:r w:rsidRPr="000D3545">
              <w:rPr>
                <w:rFonts w:ascii="Arial" w:eastAsia="Calibri" w:hAnsi="Arial" w:cs="Arial"/>
                <w:spacing w:val="-4"/>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ğ</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ak</w:t>
            </w:r>
            <w:r w:rsidRPr="000D3545">
              <w:rPr>
                <w:rFonts w:ascii="Arial" w:eastAsia="Calibri" w:hAnsi="Arial" w:cs="Arial"/>
                <w:sz w:val="18"/>
                <w:szCs w:val="18"/>
              </w:rPr>
              <w:t>,</w:t>
            </w:r>
            <w:r w:rsidRPr="000D3545">
              <w:rPr>
                <w:rFonts w:ascii="Arial" w:eastAsia="Calibri" w:hAnsi="Arial" w:cs="Arial"/>
                <w:spacing w:val="2"/>
                <w:sz w:val="18"/>
                <w:szCs w:val="18"/>
              </w:rPr>
              <w:t xml:space="preserve"> </w:t>
            </w:r>
            <w:r w:rsidRPr="000D3545">
              <w:rPr>
                <w:rFonts w:ascii="Arial" w:eastAsia="Calibri" w:hAnsi="Arial" w:cs="Arial"/>
                <w:w w:val="101"/>
                <w:sz w:val="18"/>
                <w:szCs w:val="18"/>
              </w:rPr>
              <w:t>ge</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i </w:t>
            </w:r>
            <w:r w:rsidRPr="000D3545">
              <w:rPr>
                <w:rFonts w:ascii="Arial" w:eastAsia="Calibri" w:hAnsi="Arial" w:cs="Arial"/>
                <w:sz w:val="18"/>
                <w:szCs w:val="18"/>
              </w:rPr>
              <w:t>dönü</w:t>
            </w:r>
            <w:r w:rsidRPr="000D3545">
              <w:rPr>
                <w:rFonts w:ascii="Arial" w:eastAsia="Calibri" w:hAnsi="Arial" w:cs="Arial"/>
                <w:spacing w:val="-4"/>
                <w:sz w:val="18"/>
                <w:szCs w:val="18"/>
              </w:rPr>
              <w:t>ş</w:t>
            </w:r>
            <w:r w:rsidRPr="000D3545">
              <w:rPr>
                <w:rFonts w:ascii="Arial" w:eastAsia="Calibri" w:hAnsi="Arial" w:cs="Arial"/>
                <w:sz w:val="18"/>
                <w:szCs w:val="18"/>
              </w:rPr>
              <w:t>ü</w:t>
            </w:r>
            <w:r w:rsidRPr="000D3545">
              <w:rPr>
                <w:rFonts w:ascii="Arial" w:eastAsia="Calibri" w:hAnsi="Arial" w:cs="Arial"/>
                <w:spacing w:val="-2"/>
                <w:sz w:val="18"/>
                <w:szCs w:val="18"/>
              </w:rPr>
              <w:t>m</w:t>
            </w:r>
            <w:r w:rsidRPr="000D3545">
              <w:rPr>
                <w:rFonts w:ascii="Arial" w:eastAsia="Calibri" w:hAnsi="Arial" w:cs="Arial"/>
                <w:sz w:val="18"/>
                <w:szCs w:val="18"/>
              </w:rPr>
              <w:t>ü</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4"/>
                <w:sz w:val="18"/>
                <w:szCs w:val="18"/>
              </w:rPr>
              <w:t>e</w:t>
            </w:r>
            <w:r w:rsidRPr="000D3545">
              <w:rPr>
                <w:rFonts w:ascii="Arial" w:eastAsia="Calibri" w:hAnsi="Arial" w:cs="Arial"/>
                <w:spacing w:val="1"/>
                <w:sz w:val="18"/>
                <w:szCs w:val="18"/>
              </w:rPr>
              <w:t>ş</w:t>
            </w:r>
            <w:r w:rsidRPr="000D3545">
              <w:rPr>
                <w:rFonts w:ascii="Arial" w:eastAsia="Calibri" w:hAnsi="Arial" w:cs="Arial"/>
                <w:spacing w:val="-1"/>
                <w:sz w:val="18"/>
                <w:szCs w:val="18"/>
              </w:rPr>
              <w:t>v</w:t>
            </w:r>
            <w:r w:rsidRPr="000D3545">
              <w:rPr>
                <w:rFonts w:ascii="Arial" w:eastAsia="Calibri" w:hAnsi="Arial" w:cs="Arial"/>
                <w:spacing w:val="1"/>
                <w:sz w:val="18"/>
                <w:szCs w:val="18"/>
              </w:rPr>
              <w:t>i</w:t>
            </w:r>
            <w:r w:rsidRPr="000D3545">
              <w:rPr>
                <w:rFonts w:ascii="Arial" w:eastAsia="Calibri" w:hAnsi="Arial" w:cs="Arial"/>
                <w:sz w:val="18"/>
                <w:szCs w:val="18"/>
              </w:rPr>
              <w:t xml:space="preserve">k </w:t>
            </w:r>
            <w:r w:rsidRPr="000D3545">
              <w:rPr>
                <w:rFonts w:ascii="Arial" w:eastAsia="Calibri" w:hAnsi="Arial" w:cs="Arial"/>
                <w:w w:val="101"/>
                <w:sz w:val="18"/>
                <w:szCs w:val="18"/>
              </w:rPr>
              <w:t>e</w:t>
            </w:r>
            <w:r w:rsidRPr="000D3545">
              <w:rPr>
                <w:rFonts w:ascii="Arial" w:eastAsia="Calibri" w:hAnsi="Arial" w:cs="Arial"/>
                <w:spacing w:val="-3"/>
                <w:w w:val="101"/>
                <w:sz w:val="18"/>
                <w:szCs w:val="18"/>
              </w:rPr>
              <w:t>t</w:t>
            </w:r>
            <w:r w:rsidRPr="000D3545">
              <w:rPr>
                <w:rFonts w:ascii="Arial" w:eastAsia="Calibri" w:hAnsi="Arial" w:cs="Arial"/>
                <w:spacing w:val="-2"/>
                <w:w w:val="101"/>
                <w:sz w:val="18"/>
                <w:szCs w:val="18"/>
              </w:rPr>
              <w:t>m</w:t>
            </w:r>
            <w:r w:rsidRPr="000D3545">
              <w:rPr>
                <w:rFonts w:ascii="Arial" w:eastAsia="Calibri" w:hAnsi="Arial" w:cs="Arial"/>
                <w:w w:val="101"/>
                <w:sz w:val="18"/>
                <w:szCs w:val="18"/>
              </w:rPr>
              <w:t>ek</w:t>
            </w:r>
          </w:p>
        </w:tc>
        <w:tc>
          <w:tcPr>
            <w:tcW w:w="1132" w:type="dxa"/>
            <w:vMerge/>
            <w:shd w:val="clear" w:color="auto" w:fill="auto"/>
          </w:tcPr>
          <w:p w14:paraId="31343D6A"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3C24D1F1"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6B96DA7F"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15493313"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44173FE1" w14:textId="77777777" w:rsidTr="00DC103D">
        <w:tc>
          <w:tcPr>
            <w:tcW w:w="5059" w:type="dxa"/>
            <w:shd w:val="clear" w:color="auto" w:fill="auto"/>
          </w:tcPr>
          <w:p w14:paraId="7629C113" w14:textId="0DCFADEC"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6.2.1.10</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i/>
                <w:spacing w:val="1"/>
                <w:position w:val="1"/>
                <w:sz w:val="18"/>
                <w:szCs w:val="18"/>
              </w:rPr>
              <w:t>K</w:t>
            </w:r>
            <w:r w:rsidRPr="000D3545">
              <w:rPr>
                <w:rFonts w:ascii="Arial" w:eastAsia="Calibri" w:hAnsi="Arial" w:cs="Arial"/>
                <w:i/>
                <w:spacing w:val="-1"/>
                <w:position w:val="1"/>
                <w:sz w:val="18"/>
                <w:szCs w:val="18"/>
              </w:rPr>
              <w:t>e</w:t>
            </w:r>
            <w:r w:rsidRPr="000D3545">
              <w:rPr>
                <w:rFonts w:ascii="Arial" w:eastAsia="Calibri" w:hAnsi="Arial" w:cs="Arial"/>
                <w:i/>
                <w:spacing w:val="-2"/>
                <w:position w:val="1"/>
                <w:sz w:val="18"/>
                <w:szCs w:val="18"/>
              </w:rPr>
              <w:t>n</w:t>
            </w:r>
            <w:r w:rsidRPr="000D3545">
              <w:rPr>
                <w:rFonts w:ascii="Arial" w:eastAsia="Calibri" w:hAnsi="Arial" w:cs="Arial"/>
                <w:i/>
                <w:position w:val="1"/>
                <w:sz w:val="18"/>
                <w:szCs w:val="18"/>
              </w:rPr>
              <w:t xml:space="preserve">t </w:t>
            </w:r>
            <w:r w:rsidRPr="000D3545">
              <w:rPr>
                <w:rFonts w:ascii="Arial" w:eastAsia="Calibri" w:hAnsi="Arial" w:cs="Arial"/>
                <w:i/>
                <w:spacing w:val="-1"/>
                <w:position w:val="1"/>
                <w:sz w:val="18"/>
                <w:szCs w:val="18"/>
              </w:rPr>
              <w:t>G</w:t>
            </w:r>
            <w:r w:rsidRPr="000D3545">
              <w:rPr>
                <w:rFonts w:ascii="Arial" w:eastAsia="Calibri" w:hAnsi="Arial" w:cs="Arial"/>
                <w:i/>
                <w:spacing w:val="-2"/>
                <w:position w:val="1"/>
                <w:sz w:val="18"/>
                <w:szCs w:val="18"/>
              </w:rPr>
              <w:t>ü</w:t>
            </w:r>
            <w:r w:rsidRPr="000D3545">
              <w:rPr>
                <w:rFonts w:ascii="Arial" w:eastAsia="Calibri" w:hAnsi="Arial" w:cs="Arial"/>
                <w:i/>
                <w:position w:val="1"/>
                <w:sz w:val="18"/>
                <w:szCs w:val="18"/>
              </w:rPr>
              <w:t>v</w:t>
            </w:r>
            <w:r w:rsidRPr="000D3545">
              <w:rPr>
                <w:rFonts w:ascii="Arial" w:eastAsia="Calibri" w:hAnsi="Arial" w:cs="Arial"/>
                <w:i/>
                <w:spacing w:val="-1"/>
                <w:position w:val="1"/>
                <w:sz w:val="18"/>
                <w:szCs w:val="18"/>
              </w:rPr>
              <w:t>e</w:t>
            </w:r>
            <w:r w:rsidRPr="000D3545">
              <w:rPr>
                <w:rFonts w:ascii="Arial" w:eastAsia="Calibri" w:hAnsi="Arial" w:cs="Arial"/>
                <w:i/>
                <w:spacing w:val="-2"/>
                <w:position w:val="1"/>
                <w:sz w:val="18"/>
                <w:szCs w:val="18"/>
              </w:rPr>
              <w:t>nli</w:t>
            </w:r>
            <w:r w:rsidRPr="000D3545">
              <w:rPr>
                <w:rFonts w:ascii="Arial" w:eastAsia="Calibri" w:hAnsi="Arial" w:cs="Arial"/>
                <w:i/>
                <w:position w:val="1"/>
                <w:sz w:val="18"/>
                <w:szCs w:val="18"/>
              </w:rPr>
              <w:t>ğ</w:t>
            </w:r>
            <w:r w:rsidRPr="000D3545">
              <w:rPr>
                <w:rFonts w:ascii="Arial" w:eastAsia="Calibri" w:hAnsi="Arial" w:cs="Arial"/>
                <w:i/>
                <w:spacing w:val="-2"/>
                <w:position w:val="1"/>
                <w:sz w:val="18"/>
                <w:szCs w:val="18"/>
              </w:rPr>
              <w:t>i</w:t>
            </w:r>
            <w:r w:rsidRPr="000D3545">
              <w:rPr>
                <w:rFonts w:ascii="Arial" w:eastAsia="Calibri" w:hAnsi="Arial" w:cs="Arial"/>
                <w:i/>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ob</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e gü</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en</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k</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ka</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nı</w:t>
            </w:r>
            <w:r w:rsidRPr="000D3545">
              <w:rPr>
                <w:rFonts w:ascii="Arial" w:eastAsia="Calibri" w:hAnsi="Arial" w:cs="Arial"/>
                <w:spacing w:val="13"/>
                <w:position w:val="1"/>
                <w:sz w:val="18"/>
                <w:szCs w:val="18"/>
              </w:rPr>
              <w:t xml:space="preserve"> </w:t>
            </w:r>
            <w:r w:rsidRPr="000D3545">
              <w:rPr>
                <w:rFonts w:ascii="Arial" w:eastAsia="Calibri" w:hAnsi="Arial" w:cs="Arial"/>
                <w:spacing w:val="-6"/>
                <w:w w:val="101"/>
                <w:position w:val="1"/>
                <w:sz w:val="18"/>
                <w:szCs w:val="18"/>
              </w:rPr>
              <w:t>k</w:t>
            </w:r>
            <w:r w:rsidRPr="000D3545">
              <w:rPr>
                <w:rFonts w:ascii="Arial" w:eastAsia="Calibri" w:hAnsi="Arial" w:cs="Arial"/>
                <w:w w:val="101"/>
                <w:position w:val="1"/>
                <w:sz w:val="18"/>
                <w:szCs w:val="18"/>
              </w:rPr>
              <w:t>en</w:t>
            </w:r>
            <w:r w:rsidRPr="000D3545">
              <w:rPr>
                <w:rFonts w:ascii="Arial" w:eastAsia="Calibri" w:hAnsi="Arial" w:cs="Arial"/>
                <w:spacing w:val="-3"/>
                <w:w w:val="101"/>
                <w:position w:val="1"/>
                <w:sz w:val="18"/>
                <w:szCs w:val="18"/>
              </w:rPr>
              <w:t>t</w:t>
            </w:r>
            <w:r w:rsidRPr="000D3545">
              <w:rPr>
                <w:rFonts w:ascii="Arial" w:eastAsia="Calibri" w:hAnsi="Arial" w:cs="Arial"/>
                <w:spacing w:val="1"/>
                <w:w w:val="101"/>
                <w:position w:val="1"/>
                <w:sz w:val="18"/>
                <w:szCs w:val="18"/>
              </w:rPr>
              <w:t>t</w:t>
            </w:r>
            <w:r w:rsidRPr="000D3545">
              <w:rPr>
                <w:rFonts w:ascii="Arial" w:eastAsia="Calibri" w:hAnsi="Arial" w:cs="Arial"/>
                <w:w w:val="101"/>
                <w:position w:val="1"/>
                <w:sz w:val="18"/>
                <w:szCs w:val="18"/>
              </w:rPr>
              <w:t>e</w:t>
            </w:r>
            <w:r w:rsidRPr="000D3545">
              <w:rPr>
                <w:rFonts w:ascii="Arial" w:eastAsia="Calibri" w:hAnsi="Arial" w:cs="Arial"/>
                <w:sz w:val="18"/>
                <w:szCs w:val="18"/>
              </w:rPr>
              <w:t xml:space="preserve"> </w:t>
            </w:r>
            <w:r w:rsidRPr="000D3545">
              <w:rPr>
                <w:rFonts w:ascii="Arial" w:eastAsia="Calibri" w:hAnsi="Arial" w:cs="Arial"/>
                <w:spacing w:val="-1"/>
                <w:sz w:val="18"/>
                <w:szCs w:val="18"/>
              </w:rPr>
              <w:t>yay</w:t>
            </w:r>
            <w:r w:rsidRPr="000D3545">
              <w:rPr>
                <w:rFonts w:ascii="Arial" w:eastAsia="Calibri" w:hAnsi="Arial" w:cs="Arial"/>
                <w:sz w:val="18"/>
                <w:szCs w:val="18"/>
              </w:rPr>
              <w:t>g</w:t>
            </w:r>
            <w:r w:rsidRPr="000D3545">
              <w:rPr>
                <w:rFonts w:ascii="Arial" w:eastAsia="Calibri" w:hAnsi="Arial" w:cs="Arial"/>
                <w:spacing w:val="1"/>
                <w:sz w:val="18"/>
                <w:szCs w:val="18"/>
              </w:rPr>
              <w:t>ı</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1"/>
                <w:sz w:val="18"/>
                <w:szCs w:val="18"/>
              </w:rPr>
              <w:t>ş</w:t>
            </w:r>
            <w:r w:rsidRPr="000D3545">
              <w:rPr>
                <w:rFonts w:ascii="Arial" w:eastAsia="Calibri" w:hAnsi="Arial" w:cs="Arial"/>
                <w:spacing w:val="-3"/>
                <w:sz w:val="18"/>
                <w:szCs w:val="18"/>
              </w:rPr>
              <w:t>t</w:t>
            </w:r>
            <w:r w:rsidRPr="000D3545">
              <w:rPr>
                <w:rFonts w:ascii="Arial" w:eastAsia="Calibri" w:hAnsi="Arial" w:cs="Arial"/>
                <w:spacing w:val="1"/>
                <w:sz w:val="18"/>
                <w:szCs w:val="18"/>
              </w:rPr>
              <w:t>ı</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1"/>
                <w:sz w:val="18"/>
                <w:szCs w:val="18"/>
              </w:rPr>
              <w:t>ak</w:t>
            </w:r>
            <w:r w:rsidRPr="000D3545">
              <w:rPr>
                <w:rFonts w:ascii="Arial" w:eastAsia="Calibri" w:hAnsi="Arial" w:cs="Arial"/>
                <w:sz w:val="18"/>
                <w:szCs w:val="18"/>
              </w:rPr>
              <w:t>,</w:t>
            </w:r>
            <w:r w:rsidRPr="000D3545">
              <w:rPr>
                <w:rFonts w:ascii="Arial" w:eastAsia="Calibri" w:hAnsi="Arial" w:cs="Arial"/>
                <w:spacing w:val="12"/>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t</w:t>
            </w:r>
            <w:r w:rsidRPr="000D3545">
              <w:rPr>
                <w:rFonts w:ascii="Arial" w:eastAsia="Calibri" w:hAnsi="Arial" w:cs="Arial"/>
                <w:sz w:val="18"/>
                <w:szCs w:val="18"/>
              </w:rPr>
              <w:t>op</w:t>
            </w:r>
            <w:r w:rsidRPr="000D3545">
              <w:rPr>
                <w:rFonts w:ascii="Arial" w:eastAsia="Calibri" w:hAnsi="Arial" w:cs="Arial"/>
                <w:spacing w:val="-1"/>
                <w:sz w:val="18"/>
                <w:szCs w:val="18"/>
              </w:rPr>
              <w:t>ark</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da</w:t>
            </w:r>
            <w:r w:rsidRPr="000D3545">
              <w:rPr>
                <w:rFonts w:ascii="Arial" w:eastAsia="Calibri" w:hAnsi="Arial" w:cs="Arial"/>
                <w:spacing w:val="6"/>
                <w:sz w:val="18"/>
                <w:szCs w:val="18"/>
              </w:rPr>
              <w:t xml:space="preserve"> </w:t>
            </w:r>
            <w:r w:rsidRPr="000D3545">
              <w:rPr>
                <w:rFonts w:ascii="Arial" w:eastAsia="Calibri" w:hAnsi="Arial" w:cs="Arial"/>
                <w:sz w:val="18"/>
                <w:szCs w:val="18"/>
              </w:rPr>
              <w:t>gü</w:t>
            </w:r>
            <w:r w:rsidRPr="000D3545">
              <w:rPr>
                <w:rFonts w:ascii="Arial" w:eastAsia="Calibri" w:hAnsi="Arial" w:cs="Arial"/>
                <w:spacing w:val="-1"/>
                <w:sz w:val="18"/>
                <w:szCs w:val="18"/>
              </w:rPr>
              <w:t>v</w:t>
            </w:r>
            <w:r w:rsidRPr="000D3545">
              <w:rPr>
                <w:rFonts w:ascii="Arial" w:eastAsia="Calibri" w:hAnsi="Arial" w:cs="Arial"/>
                <w:spacing w:val="-4"/>
                <w:sz w:val="18"/>
                <w:szCs w:val="18"/>
              </w:rPr>
              <w:t>e</w:t>
            </w:r>
            <w:r w:rsidRPr="000D3545">
              <w:rPr>
                <w:rFonts w:ascii="Arial" w:eastAsia="Calibri" w:hAnsi="Arial" w:cs="Arial"/>
                <w:sz w:val="18"/>
                <w:szCs w:val="18"/>
              </w:rPr>
              <w:t>n</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2"/>
                <w:sz w:val="18"/>
                <w:szCs w:val="18"/>
              </w:rPr>
              <w:t xml:space="preserve"> </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6"/>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ak</w:t>
            </w:r>
            <w:r w:rsidRPr="000D3545">
              <w:rPr>
                <w:rFonts w:ascii="Arial" w:eastAsia="Calibri" w:hAnsi="Arial" w:cs="Arial"/>
                <w:w w:val="101"/>
                <w:sz w:val="18"/>
                <w:szCs w:val="18"/>
              </w:rPr>
              <w:t xml:space="preserve">, </w:t>
            </w:r>
            <w:r w:rsidRPr="000D3545">
              <w:rPr>
                <w:rFonts w:ascii="Arial" w:eastAsia="Calibri" w:hAnsi="Arial" w:cs="Arial"/>
                <w:spacing w:val="-1"/>
                <w:sz w:val="18"/>
                <w:szCs w:val="18"/>
              </w:rPr>
              <w:t>ka</w:t>
            </w:r>
            <w:r w:rsidRPr="000D3545">
              <w:rPr>
                <w:rFonts w:ascii="Arial" w:eastAsia="Calibri" w:hAnsi="Arial" w:cs="Arial"/>
                <w:sz w:val="18"/>
                <w:szCs w:val="18"/>
              </w:rPr>
              <w:t>d</w:t>
            </w:r>
            <w:r w:rsidRPr="000D3545">
              <w:rPr>
                <w:rFonts w:ascii="Arial" w:eastAsia="Calibri" w:hAnsi="Arial" w:cs="Arial"/>
                <w:spacing w:val="1"/>
                <w:sz w:val="18"/>
                <w:szCs w:val="18"/>
              </w:rPr>
              <w:t>ı</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a</w:t>
            </w:r>
            <w:r w:rsidRPr="000D3545">
              <w:rPr>
                <w:rFonts w:ascii="Arial" w:eastAsia="Calibri" w:hAnsi="Arial" w:cs="Arial"/>
                <w:spacing w:val="4"/>
                <w:sz w:val="18"/>
                <w:szCs w:val="18"/>
              </w:rPr>
              <w:t xml:space="preserve"> </w:t>
            </w:r>
            <w:r w:rsidRPr="000D3545">
              <w:rPr>
                <w:rFonts w:ascii="Arial" w:eastAsia="Calibri" w:hAnsi="Arial" w:cs="Arial"/>
                <w:sz w:val="18"/>
                <w:szCs w:val="18"/>
              </w:rPr>
              <w:t>ö</w:t>
            </w:r>
            <w:r w:rsidRPr="000D3545">
              <w:rPr>
                <w:rFonts w:ascii="Arial" w:eastAsia="Calibri" w:hAnsi="Arial" w:cs="Arial"/>
                <w:spacing w:val="-5"/>
                <w:sz w:val="18"/>
                <w:szCs w:val="18"/>
              </w:rPr>
              <w:t>n</w:t>
            </w:r>
            <w:r w:rsidRPr="000D3545">
              <w:rPr>
                <w:rFonts w:ascii="Arial" w:eastAsia="Calibri" w:hAnsi="Arial" w:cs="Arial"/>
                <w:sz w:val="18"/>
                <w:szCs w:val="18"/>
              </w:rPr>
              <w:t>ce</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pacing w:val="-1"/>
                <w:sz w:val="18"/>
                <w:szCs w:val="18"/>
              </w:rPr>
              <w:t>k</w:t>
            </w:r>
            <w:r w:rsidRPr="000D3545">
              <w:rPr>
                <w:rFonts w:ascii="Arial" w:eastAsia="Calibri" w:hAnsi="Arial" w:cs="Arial"/>
                <w:spacing w:val="1"/>
                <w:sz w:val="18"/>
                <w:szCs w:val="18"/>
              </w:rPr>
              <w:t>l</w:t>
            </w:r>
            <w:r w:rsidRPr="000D3545">
              <w:rPr>
                <w:rFonts w:ascii="Arial" w:eastAsia="Calibri" w:hAnsi="Arial" w:cs="Arial"/>
                <w:sz w:val="18"/>
                <w:szCs w:val="18"/>
              </w:rPr>
              <w:t>i</w:t>
            </w:r>
            <w:r w:rsidRPr="000D3545">
              <w:rPr>
                <w:rFonts w:ascii="Arial" w:eastAsia="Calibri" w:hAnsi="Arial" w:cs="Arial"/>
                <w:spacing w:val="5"/>
                <w:sz w:val="18"/>
                <w:szCs w:val="18"/>
              </w:rPr>
              <w:t xml:space="preserve"> </w:t>
            </w:r>
            <w:r w:rsidRPr="000D3545">
              <w:rPr>
                <w:rFonts w:ascii="Arial" w:eastAsia="Calibri" w:hAnsi="Arial" w:cs="Arial"/>
                <w:sz w:val="18"/>
                <w:szCs w:val="18"/>
              </w:rPr>
              <w:t>p</w:t>
            </w:r>
            <w:r w:rsidRPr="000D3545">
              <w:rPr>
                <w:rFonts w:ascii="Arial" w:eastAsia="Calibri" w:hAnsi="Arial" w:cs="Arial"/>
                <w:spacing w:val="-1"/>
                <w:sz w:val="18"/>
                <w:szCs w:val="18"/>
              </w:rPr>
              <w:t>ar</w:t>
            </w:r>
            <w:r w:rsidRPr="000D3545">
              <w:rPr>
                <w:rFonts w:ascii="Arial" w:eastAsia="Calibri" w:hAnsi="Arial" w:cs="Arial"/>
                <w:sz w:val="18"/>
                <w:szCs w:val="18"/>
              </w:rPr>
              <w:t>k</w:t>
            </w:r>
            <w:r w:rsidRPr="000D3545">
              <w:rPr>
                <w:rFonts w:ascii="Arial" w:eastAsia="Calibri" w:hAnsi="Arial" w:cs="Arial"/>
                <w:spacing w:val="-1"/>
                <w:sz w:val="18"/>
                <w:szCs w:val="18"/>
              </w:rPr>
              <w:t xml:space="preserve"> a</w:t>
            </w:r>
            <w:r w:rsidRPr="000D3545">
              <w:rPr>
                <w:rFonts w:ascii="Arial" w:eastAsia="Calibri" w:hAnsi="Arial" w:cs="Arial"/>
                <w:spacing w:val="1"/>
                <w:sz w:val="18"/>
                <w:szCs w:val="18"/>
              </w:rPr>
              <w:t>l</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6"/>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vMerge/>
            <w:shd w:val="clear" w:color="auto" w:fill="auto"/>
          </w:tcPr>
          <w:p w14:paraId="3AE0EC97"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61E12BE7"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165E2EF6"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363C5861"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0712B522" w14:textId="77777777" w:rsidTr="00DC103D">
        <w:tc>
          <w:tcPr>
            <w:tcW w:w="5059" w:type="dxa"/>
            <w:shd w:val="clear" w:color="auto" w:fill="auto"/>
          </w:tcPr>
          <w:p w14:paraId="4AFA6EE2" w14:textId="5C3AA6E4"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6.2.1.11</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i/>
                <w:spacing w:val="-3"/>
                <w:position w:val="1"/>
                <w:sz w:val="18"/>
                <w:szCs w:val="18"/>
              </w:rPr>
              <w:t>E</w:t>
            </w:r>
            <w:r w:rsidRPr="000D3545">
              <w:rPr>
                <w:rFonts w:ascii="Arial" w:eastAsia="Calibri" w:hAnsi="Arial" w:cs="Arial"/>
                <w:i/>
                <w:spacing w:val="2"/>
                <w:position w:val="1"/>
                <w:sz w:val="18"/>
                <w:szCs w:val="18"/>
              </w:rPr>
              <w:t>r</w:t>
            </w:r>
            <w:r w:rsidRPr="000D3545">
              <w:rPr>
                <w:rFonts w:ascii="Arial" w:eastAsia="Calibri" w:hAnsi="Arial" w:cs="Arial"/>
                <w:i/>
                <w:spacing w:val="-2"/>
                <w:position w:val="1"/>
                <w:sz w:val="18"/>
                <w:szCs w:val="18"/>
              </w:rPr>
              <w:t>i</w:t>
            </w:r>
            <w:r w:rsidRPr="000D3545">
              <w:rPr>
                <w:rFonts w:ascii="Arial" w:eastAsia="Calibri" w:hAnsi="Arial" w:cs="Arial"/>
                <w:i/>
                <w:spacing w:val="-1"/>
                <w:position w:val="1"/>
                <w:sz w:val="18"/>
                <w:szCs w:val="18"/>
              </w:rPr>
              <w:t>ş</w:t>
            </w:r>
            <w:r w:rsidRPr="000D3545">
              <w:rPr>
                <w:rFonts w:ascii="Arial" w:eastAsia="Calibri" w:hAnsi="Arial" w:cs="Arial"/>
                <w:i/>
                <w:spacing w:val="-2"/>
                <w:position w:val="1"/>
                <w:sz w:val="18"/>
                <w:szCs w:val="18"/>
              </w:rPr>
              <w:t>i</w:t>
            </w:r>
            <w:r w:rsidRPr="000D3545">
              <w:rPr>
                <w:rFonts w:ascii="Arial" w:eastAsia="Calibri" w:hAnsi="Arial" w:cs="Arial"/>
                <w:i/>
                <w:position w:val="1"/>
                <w:sz w:val="18"/>
                <w:szCs w:val="18"/>
              </w:rPr>
              <w:t>m:</w:t>
            </w:r>
            <w:r w:rsidRPr="000D3545">
              <w:rPr>
                <w:rFonts w:ascii="Arial" w:eastAsia="Calibri" w:hAnsi="Arial" w:cs="Arial"/>
                <w:position w:val="1"/>
                <w:sz w:val="18"/>
                <w:szCs w:val="18"/>
              </w:rPr>
              <w:t xml:space="preserve"> </w:t>
            </w:r>
            <w:r w:rsidRPr="000D3545">
              <w:rPr>
                <w:rFonts w:ascii="Arial" w:eastAsia="Calibri" w:hAnsi="Arial" w:cs="Arial"/>
                <w:spacing w:val="2"/>
                <w:position w:val="1"/>
                <w:sz w:val="18"/>
                <w:szCs w:val="18"/>
              </w:rPr>
              <w:t xml:space="preserve"> Y</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ş</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w:t>
            </w:r>
            <w:r w:rsidRPr="000D3545">
              <w:rPr>
                <w:rFonts w:ascii="Arial" w:eastAsia="Calibri" w:hAnsi="Arial" w:cs="Arial"/>
                <w:spacing w:val="4"/>
                <w:position w:val="1"/>
                <w:sz w:val="18"/>
                <w:szCs w:val="18"/>
              </w:rPr>
              <w:t xml:space="preserve"> </w:t>
            </w:r>
            <w:r w:rsidRPr="000D3545">
              <w:rPr>
                <w:rFonts w:ascii="Arial" w:eastAsia="Calibri" w:hAnsi="Arial" w:cs="Arial"/>
                <w:position w:val="1"/>
                <w:sz w:val="18"/>
                <w:szCs w:val="18"/>
              </w:rPr>
              <w:t>ço</w:t>
            </w:r>
            <w:r w:rsidRPr="000D3545">
              <w:rPr>
                <w:rFonts w:ascii="Arial" w:eastAsia="Calibri" w:hAnsi="Arial" w:cs="Arial"/>
                <w:spacing w:val="-5"/>
                <w:position w:val="1"/>
                <w:sz w:val="18"/>
                <w:szCs w:val="18"/>
              </w:rPr>
              <w:t>c</w:t>
            </w:r>
            <w:r w:rsidRPr="000D3545">
              <w:rPr>
                <w:rFonts w:ascii="Arial" w:eastAsia="Calibri" w:hAnsi="Arial" w:cs="Arial"/>
                <w:position w:val="1"/>
                <w:sz w:val="18"/>
                <w:szCs w:val="18"/>
              </w:rPr>
              <w:t>uk</w:t>
            </w:r>
            <w:r w:rsidRPr="000D3545">
              <w:rPr>
                <w:rFonts w:ascii="Arial" w:eastAsia="Calibri" w:hAnsi="Arial" w:cs="Arial"/>
                <w:spacing w:val="5"/>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ng</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ll</w:t>
            </w:r>
            <w:r w:rsidRPr="000D3545">
              <w:rPr>
                <w:rFonts w:ascii="Arial" w:eastAsia="Calibri" w:hAnsi="Arial" w:cs="Arial"/>
                <w:position w:val="1"/>
                <w:sz w:val="18"/>
                <w:szCs w:val="18"/>
              </w:rPr>
              <w:t>i</w:t>
            </w:r>
            <w:r w:rsidRPr="000D3545">
              <w:rPr>
                <w:rFonts w:ascii="Arial" w:eastAsia="Calibri" w:hAnsi="Arial" w:cs="Arial"/>
                <w:spacing w:val="4"/>
                <w:position w:val="1"/>
                <w:sz w:val="18"/>
                <w:szCs w:val="18"/>
              </w:rPr>
              <w:t xml:space="preserve"> </w:t>
            </w:r>
            <w:r w:rsidRPr="000D3545">
              <w:rPr>
                <w:rFonts w:ascii="Arial" w:eastAsia="Calibri" w:hAnsi="Arial" w:cs="Arial"/>
                <w:position w:val="1"/>
                <w:sz w:val="18"/>
                <w:szCs w:val="18"/>
              </w:rPr>
              <w:t>b</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k</w:t>
            </w:r>
            <w:r w:rsidRPr="000D3545">
              <w:rPr>
                <w:rFonts w:ascii="Arial" w:eastAsia="Calibri" w:hAnsi="Arial" w:cs="Arial"/>
                <w:spacing w:val="1"/>
                <w:position w:val="1"/>
                <w:sz w:val="18"/>
                <w:szCs w:val="18"/>
              </w:rPr>
              <w:t>ı</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ı</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5"/>
                <w:position w:val="1"/>
                <w:sz w:val="18"/>
                <w:szCs w:val="18"/>
              </w:rPr>
              <w:t>ç</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6"/>
                <w:position w:val="1"/>
                <w:sz w:val="18"/>
                <w:szCs w:val="18"/>
              </w:rPr>
              <w:t xml:space="preserve"> </w:t>
            </w:r>
            <w:r w:rsidRPr="000D3545">
              <w:rPr>
                <w:rFonts w:ascii="Arial" w:eastAsia="Calibri" w:hAnsi="Arial" w:cs="Arial"/>
                <w:spacing w:val="-6"/>
                <w:position w:val="1"/>
                <w:sz w:val="18"/>
                <w:szCs w:val="18"/>
              </w:rPr>
              <w:t>k</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y</w:t>
            </w:r>
            <w:r w:rsidRPr="000D3545">
              <w:rPr>
                <w:rFonts w:ascii="Arial" w:eastAsia="Calibri" w:hAnsi="Arial" w:cs="Arial"/>
                <w:spacing w:val="1"/>
                <w:position w:val="1"/>
                <w:sz w:val="18"/>
                <w:szCs w:val="18"/>
              </w:rPr>
              <w:t xml:space="preserve"> </w:t>
            </w:r>
            <w:r w:rsidRPr="000D3545">
              <w:rPr>
                <w:rFonts w:ascii="Arial" w:eastAsia="Calibri" w:hAnsi="Arial" w:cs="Arial"/>
                <w:w w:val="101"/>
                <w:position w:val="1"/>
                <w:sz w:val="18"/>
                <w:szCs w:val="18"/>
              </w:rPr>
              <w:t>u</w:t>
            </w:r>
            <w:r w:rsidRPr="000D3545">
              <w:rPr>
                <w:rFonts w:ascii="Arial" w:eastAsia="Calibri" w:hAnsi="Arial" w:cs="Arial"/>
                <w:spacing w:val="1"/>
                <w:w w:val="101"/>
                <w:position w:val="1"/>
                <w:sz w:val="18"/>
                <w:szCs w:val="18"/>
              </w:rPr>
              <w:t>l</w:t>
            </w:r>
            <w:r w:rsidRPr="000D3545">
              <w:rPr>
                <w:rFonts w:ascii="Arial" w:eastAsia="Calibri" w:hAnsi="Arial" w:cs="Arial"/>
                <w:spacing w:val="-6"/>
                <w:w w:val="101"/>
                <w:position w:val="1"/>
                <w:sz w:val="18"/>
                <w:szCs w:val="18"/>
              </w:rPr>
              <w:t>a</w:t>
            </w:r>
            <w:r w:rsidRPr="000D3545">
              <w:rPr>
                <w:rFonts w:ascii="Arial" w:eastAsia="Calibri" w:hAnsi="Arial" w:cs="Arial"/>
                <w:spacing w:val="1"/>
                <w:w w:val="101"/>
                <w:position w:val="1"/>
                <w:sz w:val="18"/>
                <w:szCs w:val="18"/>
              </w:rPr>
              <w:t>şı</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r</w:t>
            </w:r>
            <w:r w:rsidRPr="000D3545">
              <w:rPr>
                <w:rFonts w:ascii="Arial" w:eastAsia="Calibri" w:hAnsi="Arial" w:cs="Arial"/>
                <w:sz w:val="18"/>
                <w:szCs w:val="18"/>
              </w:rPr>
              <w:t xml:space="preserve"> h</w:t>
            </w:r>
            <w:r w:rsidRPr="000D3545">
              <w:rPr>
                <w:rFonts w:ascii="Arial" w:eastAsia="Calibri" w:hAnsi="Arial" w:cs="Arial"/>
                <w:spacing w:val="1"/>
                <w:sz w:val="18"/>
                <w:szCs w:val="18"/>
              </w:rPr>
              <w:t>i</w:t>
            </w:r>
            <w:r w:rsidRPr="000D3545">
              <w:rPr>
                <w:rFonts w:ascii="Arial" w:eastAsia="Calibri" w:hAnsi="Arial" w:cs="Arial"/>
                <w:sz w:val="18"/>
                <w:szCs w:val="18"/>
              </w:rPr>
              <w:t>z</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z w:val="18"/>
                <w:szCs w:val="18"/>
              </w:rPr>
              <w:t>t</w:t>
            </w:r>
            <w:r w:rsidRPr="000D3545">
              <w:rPr>
                <w:rFonts w:ascii="Arial" w:eastAsia="Calibri" w:hAnsi="Arial" w:cs="Arial"/>
                <w:spacing w:val="4"/>
                <w:sz w:val="18"/>
                <w:szCs w:val="18"/>
              </w:rPr>
              <w:t xml:space="preserve"> </w:t>
            </w:r>
            <w:r w:rsidRPr="000D3545">
              <w:rPr>
                <w:rFonts w:ascii="Arial" w:eastAsia="Calibri" w:hAnsi="Arial" w:cs="Arial"/>
                <w:sz w:val="18"/>
                <w:szCs w:val="18"/>
              </w:rPr>
              <w:t>b</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i</w:t>
            </w:r>
            <w:r w:rsidRPr="000D3545">
              <w:rPr>
                <w:rFonts w:ascii="Arial" w:eastAsia="Calibri" w:hAnsi="Arial" w:cs="Arial"/>
                <w:spacing w:val="-6"/>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5"/>
                <w:sz w:val="18"/>
                <w:szCs w:val="18"/>
              </w:rPr>
              <w:t xml:space="preserve"> </w:t>
            </w:r>
            <w:r w:rsidRPr="000D3545">
              <w:rPr>
                <w:rFonts w:ascii="Arial" w:eastAsia="Calibri" w:hAnsi="Arial" w:cs="Arial"/>
                <w:spacing w:val="-5"/>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w w:val="101"/>
                <w:sz w:val="18"/>
                <w:szCs w:val="18"/>
              </w:rPr>
              <w:t>u</w:t>
            </w:r>
            <w:r w:rsidRPr="000D3545">
              <w:rPr>
                <w:rFonts w:ascii="Arial" w:eastAsia="Calibri" w:hAnsi="Arial" w:cs="Arial"/>
                <w:spacing w:val="-4"/>
                <w:w w:val="101"/>
                <w:sz w:val="18"/>
                <w:szCs w:val="18"/>
              </w:rPr>
              <w:t>ş</w:t>
            </w:r>
            <w:r w:rsidRPr="000D3545">
              <w:rPr>
                <w:rFonts w:ascii="Arial" w:eastAsia="Calibri" w:hAnsi="Arial" w:cs="Arial"/>
                <w:spacing w:val="1"/>
                <w:w w:val="101"/>
                <w:sz w:val="18"/>
                <w:szCs w:val="18"/>
              </w:rPr>
              <w:t>t</w:t>
            </w:r>
            <w:r w:rsidRPr="000D3545">
              <w:rPr>
                <w:rFonts w:ascii="Arial" w:eastAsia="Calibri" w:hAnsi="Arial" w:cs="Arial"/>
                <w:w w:val="101"/>
                <w:sz w:val="18"/>
                <w:szCs w:val="18"/>
              </w:rPr>
              <w:t>u</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vMerge/>
            <w:shd w:val="clear" w:color="auto" w:fill="auto"/>
          </w:tcPr>
          <w:p w14:paraId="047CAD45"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3E0FE963"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03795316"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6075177B"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2872AE85" w14:textId="77777777" w:rsidTr="00DC103D">
        <w:tc>
          <w:tcPr>
            <w:tcW w:w="5059" w:type="dxa"/>
            <w:shd w:val="clear" w:color="auto" w:fill="auto"/>
          </w:tcPr>
          <w:p w14:paraId="73BB9EF5" w14:textId="2BD41559" w:rsidR="003970F7" w:rsidRPr="000D3545" w:rsidRDefault="003970F7" w:rsidP="00596EB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6.2.1.12</w:t>
            </w:r>
            <w:r w:rsidRPr="000D3545">
              <w:rPr>
                <w:rFonts w:ascii="Arial" w:eastAsia="Calibri" w:hAnsi="Arial" w:cs="Arial"/>
                <w:position w:val="1"/>
                <w:sz w:val="18"/>
                <w:szCs w:val="18"/>
              </w:rPr>
              <w:t>.</w:t>
            </w:r>
            <w:r w:rsidRPr="000D3545">
              <w:rPr>
                <w:rFonts w:ascii="Arial" w:eastAsia="Calibri" w:hAnsi="Arial" w:cs="Arial"/>
                <w:spacing w:val="8"/>
                <w:position w:val="1"/>
                <w:sz w:val="18"/>
                <w:szCs w:val="18"/>
              </w:rPr>
              <w:t xml:space="preserve"> </w:t>
            </w:r>
            <w:r w:rsidRPr="000D3545">
              <w:rPr>
                <w:rFonts w:ascii="Arial" w:eastAsia="Calibri" w:hAnsi="Arial" w:cs="Arial"/>
                <w:i/>
                <w:spacing w:val="-2"/>
                <w:position w:val="1"/>
                <w:sz w:val="18"/>
                <w:szCs w:val="18"/>
              </w:rPr>
              <w:t>R</w:t>
            </w:r>
            <w:r w:rsidRPr="000D3545">
              <w:rPr>
                <w:rFonts w:ascii="Arial" w:eastAsia="Calibri" w:hAnsi="Arial" w:cs="Arial"/>
                <w:i/>
                <w:spacing w:val="-1"/>
                <w:position w:val="1"/>
                <w:sz w:val="18"/>
                <w:szCs w:val="18"/>
              </w:rPr>
              <w:t>ek</w:t>
            </w:r>
            <w:r w:rsidRPr="000D3545">
              <w:rPr>
                <w:rFonts w:ascii="Arial" w:eastAsia="Calibri" w:hAnsi="Arial" w:cs="Arial"/>
                <w:i/>
                <w:spacing w:val="2"/>
                <w:position w:val="1"/>
                <w:sz w:val="18"/>
                <w:szCs w:val="18"/>
              </w:rPr>
              <w:t>r</w:t>
            </w:r>
            <w:r w:rsidRPr="000D3545">
              <w:rPr>
                <w:rFonts w:ascii="Arial" w:eastAsia="Calibri" w:hAnsi="Arial" w:cs="Arial"/>
                <w:i/>
                <w:spacing w:val="-5"/>
                <w:position w:val="1"/>
                <w:sz w:val="18"/>
                <w:szCs w:val="18"/>
              </w:rPr>
              <w:t>e</w:t>
            </w:r>
            <w:r w:rsidRPr="000D3545">
              <w:rPr>
                <w:rFonts w:ascii="Arial" w:eastAsia="Calibri" w:hAnsi="Arial" w:cs="Arial"/>
                <w:i/>
                <w:spacing w:val="1"/>
                <w:position w:val="1"/>
                <w:sz w:val="18"/>
                <w:szCs w:val="18"/>
              </w:rPr>
              <w:t>a</w:t>
            </w:r>
            <w:r w:rsidRPr="000D3545">
              <w:rPr>
                <w:rFonts w:ascii="Arial" w:eastAsia="Calibri" w:hAnsi="Arial" w:cs="Arial"/>
                <w:i/>
                <w:spacing w:val="-1"/>
                <w:position w:val="1"/>
                <w:sz w:val="18"/>
                <w:szCs w:val="18"/>
              </w:rPr>
              <w:t>s</w:t>
            </w:r>
            <w:r w:rsidRPr="000D3545">
              <w:rPr>
                <w:rFonts w:ascii="Arial" w:eastAsia="Calibri" w:hAnsi="Arial" w:cs="Arial"/>
                <w:i/>
                <w:position w:val="1"/>
                <w:sz w:val="18"/>
                <w:szCs w:val="18"/>
              </w:rPr>
              <w:t>y</w:t>
            </w:r>
            <w:r w:rsidRPr="000D3545">
              <w:rPr>
                <w:rFonts w:ascii="Arial" w:eastAsia="Calibri" w:hAnsi="Arial" w:cs="Arial"/>
                <w:i/>
                <w:spacing w:val="-2"/>
                <w:position w:val="1"/>
                <w:sz w:val="18"/>
                <w:szCs w:val="18"/>
              </w:rPr>
              <w:t>on</w:t>
            </w:r>
            <w:r w:rsidRPr="000D3545">
              <w:rPr>
                <w:rFonts w:ascii="Arial" w:eastAsia="Calibri" w:hAnsi="Arial" w:cs="Arial"/>
                <w:i/>
                <w:position w:val="1"/>
                <w:sz w:val="18"/>
                <w:szCs w:val="18"/>
              </w:rPr>
              <w:t>:</w:t>
            </w:r>
            <w:r w:rsidRPr="000D3545">
              <w:rPr>
                <w:rFonts w:ascii="Arial" w:eastAsia="Calibri" w:hAnsi="Arial" w:cs="Arial"/>
                <w:spacing w:val="3"/>
                <w:position w:val="1"/>
                <w:sz w:val="18"/>
                <w:szCs w:val="18"/>
              </w:rPr>
              <w:t xml:space="preserve"> </w:t>
            </w:r>
            <w:r w:rsidRPr="000D3545">
              <w:rPr>
                <w:rFonts w:ascii="Arial" w:eastAsia="Calibri" w:hAnsi="Arial" w:cs="Arial"/>
                <w:spacing w:val="2"/>
                <w:position w:val="1"/>
                <w:sz w:val="18"/>
                <w:szCs w:val="18"/>
              </w:rPr>
              <w:t>P</w:t>
            </w:r>
            <w:r w:rsidRPr="000D3545">
              <w:rPr>
                <w:rFonts w:ascii="Arial" w:eastAsia="Calibri" w:hAnsi="Arial" w:cs="Arial"/>
                <w:spacing w:val="-1"/>
                <w:position w:val="1"/>
                <w:sz w:val="18"/>
                <w:szCs w:val="18"/>
              </w:rPr>
              <w:t>ar</w:t>
            </w:r>
            <w:r w:rsidRPr="000D3545">
              <w:rPr>
                <w:rFonts w:ascii="Arial" w:eastAsia="Calibri" w:hAnsi="Arial" w:cs="Arial"/>
                <w:position w:val="1"/>
                <w:sz w:val="18"/>
                <w:szCs w:val="18"/>
              </w:rPr>
              <w:t>k</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1"/>
                <w:position w:val="1"/>
                <w:sz w:val="18"/>
                <w:szCs w:val="18"/>
              </w:rPr>
              <w:t>y</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şi</w:t>
            </w:r>
            <w:r w:rsidRPr="000D3545">
              <w:rPr>
                <w:rFonts w:ascii="Arial" w:eastAsia="Calibri" w:hAnsi="Arial" w:cs="Arial"/>
                <w:position w:val="1"/>
                <w:sz w:val="18"/>
                <w:szCs w:val="18"/>
              </w:rPr>
              <w:t>l</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ı</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d</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w w:val="101"/>
                <w:position w:val="1"/>
                <w:sz w:val="18"/>
                <w:szCs w:val="18"/>
              </w:rPr>
              <w:t>ço</w:t>
            </w:r>
            <w:r w:rsidRPr="000D3545">
              <w:rPr>
                <w:rFonts w:ascii="Arial" w:eastAsia="Calibri" w:hAnsi="Arial" w:cs="Arial"/>
                <w:spacing w:val="-5"/>
                <w:w w:val="101"/>
                <w:position w:val="1"/>
                <w:sz w:val="18"/>
                <w:szCs w:val="18"/>
              </w:rPr>
              <w:t>c</w:t>
            </w:r>
            <w:r w:rsidRPr="000D3545">
              <w:rPr>
                <w:rFonts w:ascii="Arial" w:eastAsia="Calibri" w:hAnsi="Arial" w:cs="Arial"/>
                <w:w w:val="101"/>
                <w:position w:val="1"/>
                <w:sz w:val="18"/>
                <w:szCs w:val="18"/>
              </w:rPr>
              <w:t>u</w:t>
            </w:r>
            <w:r w:rsidRPr="000D3545">
              <w:rPr>
                <w:rFonts w:ascii="Arial" w:eastAsia="Calibri" w:hAnsi="Arial" w:cs="Arial"/>
                <w:spacing w:val="-1"/>
                <w:w w:val="101"/>
                <w:position w:val="1"/>
                <w:sz w:val="18"/>
                <w:szCs w:val="18"/>
              </w:rPr>
              <w:t>k</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spacing w:val="-3"/>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o</w:t>
            </w:r>
            <w:r w:rsidRPr="000D3545">
              <w:rPr>
                <w:rFonts w:ascii="Arial" w:eastAsia="Calibri" w:hAnsi="Arial" w:cs="Arial"/>
                <w:spacing w:val="1"/>
                <w:sz w:val="18"/>
                <w:szCs w:val="18"/>
              </w:rPr>
              <w:t>s</w:t>
            </w:r>
            <w:r w:rsidRPr="000D3545">
              <w:rPr>
                <w:rFonts w:ascii="Arial" w:eastAsia="Calibri" w:hAnsi="Arial" w:cs="Arial"/>
                <w:spacing w:val="-1"/>
                <w:sz w:val="18"/>
                <w:szCs w:val="18"/>
              </w:rPr>
              <w:t>ya</w:t>
            </w:r>
            <w:r w:rsidRPr="000D3545">
              <w:rPr>
                <w:rFonts w:ascii="Arial" w:eastAsia="Calibri" w:hAnsi="Arial" w:cs="Arial"/>
                <w:sz w:val="18"/>
                <w:szCs w:val="18"/>
              </w:rPr>
              <w:t>l</w:t>
            </w:r>
            <w:r w:rsidRPr="000D3545">
              <w:rPr>
                <w:rFonts w:ascii="Arial" w:eastAsia="Calibri" w:hAnsi="Arial" w:cs="Arial"/>
                <w:spacing w:val="3"/>
                <w:sz w:val="18"/>
                <w:szCs w:val="18"/>
              </w:rPr>
              <w:t xml:space="preserve"> </w:t>
            </w:r>
            <w:r w:rsidRPr="000D3545">
              <w:rPr>
                <w:rFonts w:ascii="Arial" w:eastAsia="Calibri" w:hAnsi="Arial" w:cs="Arial"/>
                <w:spacing w:val="-1"/>
                <w:sz w:val="18"/>
                <w:szCs w:val="18"/>
              </w:rPr>
              <w:t>v</w:t>
            </w:r>
            <w:r w:rsidRPr="000D3545">
              <w:rPr>
                <w:rFonts w:ascii="Arial" w:eastAsia="Calibri" w:hAnsi="Arial" w:cs="Arial"/>
                <w:sz w:val="18"/>
                <w:szCs w:val="18"/>
              </w:rPr>
              <w:t xml:space="preserve">e </w:t>
            </w:r>
            <w:r w:rsidRPr="000D3545">
              <w:rPr>
                <w:rFonts w:ascii="Arial" w:eastAsia="Calibri" w:hAnsi="Arial" w:cs="Arial"/>
                <w:spacing w:val="1"/>
                <w:sz w:val="18"/>
                <w:szCs w:val="18"/>
              </w:rPr>
              <w:t>s</w:t>
            </w:r>
            <w:r w:rsidRPr="000D3545">
              <w:rPr>
                <w:rFonts w:ascii="Arial" w:eastAsia="Calibri" w:hAnsi="Arial" w:cs="Arial"/>
                <w:spacing w:val="-5"/>
                <w:sz w:val="18"/>
                <w:szCs w:val="18"/>
              </w:rPr>
              <w:t>p</w:t>
            </w:r>
            <w:r w:rsidRPr="000D3545">
              <w:rPr>
                <w:rFonts w:ascii="Arial" w:eastAsia="Calibri" w:hAnsi="Arial" w:cs="Arial"/>
                <w:sz w:val="18"/>
                <w:szCs w:val="18"/>
              </w:rPr>
              <w:t>or</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pacing w:val="1"/>
                <w:sz w:val="18"/>
                <w:szCs w:val="18"/>
              </w:rPr>
              <w:t>ti</w:t>
            </w:r>
            <w:r w:rsidRPr="000D3545">
              <w:rPr>
                <w:rFonts w:ascii="Arial" w:eastAsia="Calibri" w:hAnsi="Arial" w:cs="Arial"/>
                <w:spacing w:val="-1"/>
                <w:sz w:val="18"/>
                <w:szCs w:val="18"/>
              </w:rPr>
              <w:t>v</w:t>
            </w:r>
            <w:r w:rsidRPr="000D3545">
              <w:rPr>
                <w:rFonts w:ascii="Arial" w:eastAsia="Calibri" w:hAnsi="Arial" w:cs="Arial"/>
                <w:spacing w:val="-3"/>
                <w:sz w:val="18"/>
                <w:szCs w:val="18"/>
              </w:rPr>
              <w:t>i</w:t>
            </w:r>
            <w:r w:rsidRPr="000D3545">
              <w:rPr>
                <w:rFonts w:ascii="Arial" w:eastAsia="Calibri" w:hAnsi="Arial" w:cs="Arial"/>
                <w:spacing w:val="1"/>
                <w:sz w:val="18"/>
                <w:szCs w:val="18"/>
              </w:rPr>
              <w:t>t</w:t>
            </w:r>
            <w:r w:rsidRPr="000D3545">
              <w:rPr>
                <w:rFonts w:ascii="Arial" w:eastAsia="Calibri" w:hAnsi="Arial" w:cs="Arial"/>
                <w:spacing w:val="-4"/>
                <w:sz w:val="18"/>
                <w:szCs w:val="18"/>
              </w:rPr>
              <w:t>e</w:t>
            </w:r>
            <w:r w:rsidRPr="000D3545">
              <w:rPr>
                <w:rFonts w:ascii="Arial" w:eastAsia="Calibri" w:hAnsi="Arial" w:cs="Arial"/>
                <w:spacing w:val="1"/>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3"/>
                <w:sz w:val="18"/>
                <w:szCs w:val="18"/>
              </w:rPr>
              <w:t>i</w:t>
            </w:r>
            <w:r w:rsidRPr="000D3545">
              <w:rPr>
                <w:rFonts w:ascii="Arial" w:eastAsia="Calibri" w:hAnsi="Arial" w:cs="Arial"/>
                <w:sz w:val="18"/>
                <w:szCs w:val="18"/>
              </w:rPr>
              <w:t>ni</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ya</w:t>
            </w:r>
            <w:r w:rsidRPr="000D3545">
              <w:rPr>
                <w:rFonts w:ascii="Arial" w:eastAsia="Calibri" w:hAnsi="Arial" w:cs="Arial"/>
                <w:sz w:val="18"/>
                <w:szCs w:val="18"/>
              </w:rPr>
              <w:t>p</w:t>
            </w:r>
            <w:r w:rsidRPr="000D3545">
              <w:rPr>
                <w:rFonts w:ascii="Arial" w:eastAsia="Calibri" w:hAnsi="Arial" w:cs="Arial"/>
                <w:spacing w:val="-1"/>
                <w:sz w:val="18"/>
                <w:szCs w:val="18"/>
              </w:rPr>
              <w:t>a</w:t>
            </w:r>
            <w:r w:rsidRPr="000D3545">
              <w:rPr>
                <w:rFonts w:ascii="Arial" w:eastAsia="Calibri" w:hAnsi="Arial" w:cs="Arial"/>
                <w:spacing w:val="-5"/>
                <w:sz w:val="18"/>
                <w:szCs w:val="18"/>
              </w:rPr>
              <w:t>b</w:t>
            </w:r>
            <w:r w:rsidRPr="000D3545">
              <w:rPr>
                <w:rFonts w:ascii="Arial" w:eastAsia="Calibri" w:hAnsi="Arial" w:cs="Arial"/>
                <w:spacing w:val="1"/>
                <w:sz w:val="18"/>
                <w:szCs w:val="18"/>
              </w:rPr>
              <w:t>il</w:t>
            </w:r>
            <w:r w:rsidRPr="000D3545">
              <w:rPr>
                <w:rFonts w:ascii="Arial" w:eastAsia="Calibri" w:hAnsi="Arial" w:cs="Arial"/>
                <w:sz w:val="18"/>
                <w:szCs w:val="18"/>
              </w:rPr>
              <w:t>e</w:t>
            </w:r>
            <w:r w:rsidRPr="000D3545">
              <w:rPr>
                <w:rFonts w:ascii="Arial" w:eastAsia="Calibri" w:hAnsi="Arial" w:cs="Arial"/>
                <w:spacing w:val="-5"/>
                <w:sz w:val="18"/>
                <w:szCs w:val="18"/>
              </w:rPr>
              <w:t>c</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z w:val="18"/>
                <w:szCs w:val="18"/>
              </w:rPr>
              <w:t>i</w:t>
            </w:r>
            <w:r w:rsidRPr="000D3545">
              <w:rPr>
                <w:rFonts w:ascii="Arial" w:eastAsia="Calibri" w:hAnsi="Arial" w:cs="Arial"/>
                <w:spacing w:val="10"/>
                <w:sz w:val="18"/>
                <w:szCs w:val="18"/>
              </w:rPr>
              <w:t xml:space="preserve"> </w:t>
            </w:r>
            <w:r w:rsidRPr="000D3545">
              <w:rPr>
                <w:rFonts w:ascii="Arial" w:eastAsia="Calibri" w:hAnsi="Arial" w:cs="Arial"/>
                <w:spacing w:val="1"/>
                <w:sz w:val="18"/>
                <w:szCs w:val="18"/>
              </w:rPr>
              <w:t>ş</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3"/>
                <w:sz w:val="18"/>
                <w:szCs w:val="18"/>
              </w:rPr>
              <w:t>i</w:t>
            </w:r>
            <w:r w:rsidRPr="000D3545">
              <w:rPr>
                <w:rFonts w:ascii="Arial" w:eastAsia="Calibri" w:hAnsi="Arial" w:cs="Arial"/>
                <w:spacing w:val="1"/>
                <w:sz w:val="18"/>
                <w:szCs w:val="18"/>
              </w:rPr>
              <w:t>l</w:t>
            </w:r>
            <w:r w:rsidRPr="000D3545">
              <w:rPr>
                <w:rFonts w:ascii="Arial" w:eastAsia="Calibri" w:hAnsi="Arial" w:cs="Arial"/>
                <w:sz w:val="18"/>
                <w:szCs w:val="18"/>
              </w:rPr>
              <w:t>de</w:t>
            </w:r>
            <w:r w:rsidRPr="000D3545">
              <w:rPr>
                <w:rFonts w:ascii="Arial" w:eastAsia="Calibri" w:hAnsi="Arial" w:cs="Arial"/>
                <w:spacing w:val="3"/>
                <w:sz w:val="18"/>
                <w:szCs w:val="18"/>
              </w:rPr>
              <w:t xml:space="preserve"> </w:t>
            </w:r>
            <w:r w:rsidRPr="000D3545">
              <w:rPr>
                <w:rFonts w:ascii="Arial" w:eastAsia="Calibri" w:hAnsi="Arial" w:cs="Arial"/>
                <w:spacing w:val="-5"/>
                <w:w w:val="101"/>
                <w:sz w:val="18"/>
                <w:szCs w:val="18"/>
              </w:rPr>
              <w:t>d</w:t>
            </w:r>
            <w:r w:rsidRPr="000D3545">
              <w:rPr>
                <w:rFonts w:ascii="Arial" w:eastAsia="Calibri" w:hAnsi="Arial" w:cs="Arial"/>
                <w:w w:val="101"/>
                <w:sz w:val="18"/>
                <w:szCs w:val="18"/>
              </w:rPr>
              <w:t>on</w:t>
            </w:r>
            <w:r w:rsidRPr="000D3545">
              <w:rPr>
                <w:rFonts w:ascii="Arial" w:eastAsia="Calibri" w:hAnsi="Arial" w:cs="Arial"/>
                <w:spacing w:val="-1"/>
                <w:w w:val="101"/>
                <w:sz w:val="18"/>
                <w:szCs w:val="18"/>
              </w:rPr>
              <w:t>a</w:t>
            </w:r>
            <w:r w:rsidRPr="000D3545">
              <w:rPr>
                <w:rFonts w:ascii="Arial" w:eastAsia="Calibri" w:hAnsi="Arial" w:cs="Arial"/>
                <w:spacing w:val="-3"/>
                <w:w w:val="101"/>
                <w:sz w:val="18"/>
                <w:szCs w:val="18"/>
              </w:rPr>
              <w:t>t</w:t>
            </w:r>
            <w:r w:rsidRPr="000D3545">
              <w:rPr>
                <w:rFonts w:ascii="Arial" w:eastAsia="Calibri" w:hAnsi="Arial" w:cs="Arial"/>
                <w:spacing w:val="1"/>
                <w:w w:val="101"/>
                <w:sz w:val="18"/>
                <w:szCs w:val="18"/>
              </w:rPr>
              <w:t>ıl</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s</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 </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z</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2"/>
                <w:sz w:val="18"/>
                <w:szCs w:val="18"/>
              </w:rPr>
              <w:t>m</w:t>
            </w:r>
            <w:r w:rsidRPr="000D3545">
              <w:rPr>
                <w:rFonts w:ascii="Arial" w:eastAsia="Calibri" w:hAnsi="Arial" w:cs="Arial"/>
                <w:spacing w:val="-4"/>
                <w:sz w:val="18"/>
                <w:szCs w:val="18"/>
              </w:rPr>
              <w:t>e</w:t>
            </w:r>
            <w:r w:rsidRPr="000D3545">
              <w:rPr>
                <w:rFonts w:ascii="Arial" w:eastAsia="Calibri" w:hAnsi="Arial" w:cs="Arial"/>
                <w:spacing w:val="1"/>
                <w:sz w:val="18"/>
                <w:szCs w:val="18"/>
              </w:rPr>
              <w:t>/</w:t>
            </w:r>
            <w:r w:rsidRPr="000D3545">
              <w:rPr>
                <w:rFonts w:ascii="Arial" w:eastAsia="Calibri" w:hAnsi="Arial" w:cs="Arial"/>
                <w:sz w:val="18"/>
                <w:szCs w:val="18"/>
              </w:rPr>
              <w:t>b</w:t>
            </w:r>
            <w:r w:rsidRPr="000D3545">
              <w:rPr>
                <w:rFonts w:ascii="Arial" w:eastAsia="Calibri" w:hAnsi="Arial" w:cs="Arial"/>
                <w:spacing w:val="-1"/>
                <w:sz w:val="18"/>
                <w:szCs w:val="18"/>
              </w:rPr>
              <w:t>a</w:t>
            </w:r>
            <w:r w:rsidRPr="000D3545">
              <w:rPr>
                <w:rFonts w:ascii="Arial" w:eastAsia="Calibri" w:hAnsi="Arial" w:cs="Arial"/>
                <w:spacing w:val="-6"/>
                <w:sz w:val="18"/>
                <w:szCs w:val="18"/>
              </w:rPr>
              <w:t>k</w:t>
            </w:r>
            <w:r w:rsidRPr="000D3545">
              <w:rPr>
                <w:rFonts w:ascii="Arial" w:eastAsia="Calibri" w:hAnsi="Arial" w:cs="Arial"/>
                <w:spacing w:val="1"/>
                <w:sz w:val="18"/>
                <w:szCs w:val="18"/>
              </w:rPr>
              <w:t>ı</w:t>
            </w:r>
            <w:r w:rsidRPr="000D3545">
              <w:rPr>
                <w:rFonts w:ascii="Arial" w:eastAsia="Calibri" w:hAnsi="Arial" w:cs="Arial"/>
                <w:sz w:val="18"/>
                <w:szCs w:val="18"/>
              </w:rPr>
              <w:t>m</w:t>
            </w:r>
            <w:r w:rsidRPr="000D3545">
              <w:rPr>
                <w:rFonts w:ascii="Arial" w:eastAsia="Calibri" w:hAnsi="Arial" w:cs="Arial"/>
                <w:spacing w:val="13"/>
                <w:sz w:val="18"/>
                <w:szCs w:val="18"/>
              </w:rPr>
              <w:t xml:space="preserve"> </w:t>
            </w:r>
            <w:r w:rsidRPr="000D3545">
              <w:rPr>
                <w:rFonts w:ascii="Arial" w:eastAsia="Calibri" w:hAnsi="Arial" w:cs="Arial"/>
                <w:spacing w:val="-5"/>
                <w:sz w:val="18"/>
                <w:szCs w:val="18"/>
              </w:rPr>
              <w:t>o</w:t>
            </w:r>
            <w:r w:rsidRPr="000D3545">
              <w:rPr>
                <w:rFonts w:ascii="Arial" w:eastAsia="Calibri" w:hAnsi="Arial" w:cs="Arial"/>
                <w:sz w:val="18"/>
                <w:szCs w:val="18"/>
              </w:rPr>
              <w:t>d</w:t>
            </w:r>
            <w:r w:rsidRPr="000D3545">
              <w:rPr>
                <w:rFonts w:ascii="Arial" w:eastAsia="Calibri" w:hAnsi="Arial" w:cs="Arial"/>
                <w:spacing w:val="-1"/>
                <w:sz w:val="18"/>
                <w:szCs w:val="18"/>
              </w:rPr>
              <w:t>a</w:t>
            </w:r>
            <w:r w:rsidRPr="000D3545">
              <w:rPr>
                <w:rFonts w:ascii="Arial" w:eastAsia="Calibri" w:hAnsi="Arial" w:cs="Arial"/>
                <w:spacing w:val="1"/>
                <w:sz w:val="18"/>
                <w:szCs w:val="18"/>
              </w:rPr>
              <w:t>sı</w:t>
            </w:r>
            <w:r w:rsidRPr="000D3545">
              <w:rPr>
                <w:rFonts w:ascii="Arial" w:eastAsia="Calibri" w:hAnsi="Arial" w:cs="Arial"/>
                <w:sz w:val="18"/>
                <w:szCs w:val="18"/>
              </w:rPr>
              <w:t>,</w:t>
            </w:r>
            <w:r w:rsidRPr="000D3545">
              <w:rPr>
                <w:rFonts w:ascii="Arial" w:eastAsia="Calibri" w:hAnsi="Arial" w:cs="Arial"/>
                <w:spacing w:val="-1"/>
                <w:sz w:val="18"/>
                <w:szCs w:val="18"/>
              </w:rPr>
              <w:t xml:space="preserve"> ayr</w:t>
            </w:r>
            <w:r w:rsidRPr="000D3545">
              <w:rPr>
                <w:rFonts w:ascii="Arial" w:eastAsia="Calibri" w:hAnsi="Arial" w:cs="Arial"/>
                <w:sz w:val="18"/>
                <w:szCs w:val="18"/>
              </w:rPr>
              <w:t>ı</w:t>
            </w:r>
            <w:r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W</w:t>
            </w:r>
            <w:r w:rsidRPr="000D3545">
              <w:rPr>
                <w:rFonts w:ascii="Arial" w:eastAsia="Calibri" w:hAnsi="Arial" w:cs="Arial"/>
                <w:spacing w:val="-1"/>
                <w:sz w:val="18"/>
                <w:szCs w:val="18"/>
              </w:rPr>
              <w:t>C</w:t>
            </w:r>
            <w:r w:rsidRPr="000D3545">
              <w:rPr>
                <w:rFonts w:ascii="Arial" w:eastAsia="Calibri" w:hAnsi="Arial" w:cs="Arial"/>
                <w:sz w:val="18"/>
                <w:szCs w:val="18"/>
              </w:rPr>
              <w:t>,</w:t>
            </w:r>
            <w:r w:rsidRPr="000D3545">
              <w:rPr>
                <w:rFonts w:ascii="Arial" w:eastAsia="Calibri" w:hAnsi="Arial" w:cs="Arial"/>
                <w:spacing w:val="-2"/>
                <w:sz w:val="18"/>
                <w:szCs w:val="18"/>
              </w:rPr>
              <w:t xml:space="preserve"> </w:t>
            </w:r>
            <w:r w:rsidRPr="000D3545">
              <w:rPr>
                <w:rFonts w:ascii="Arial" w:eastAsia="Calibri" w:hAnsi="Arial" w:cs="Arial"/>
                <w:sz w:val="18"/>
                <w:szCs w:val="18"/>
              </w:rPr>
              <w:t>özel</w:t>
            </w:r>
            <w:r w:rsidRPr="000D3545">
              <w:rPr>
                <w:rFonts w:ascii="Arial" w:eastAsia="Calibri" w:hAnsi="Arial" w:cs="Arial"/>
                <w:spacing w:val="2"/>
                <w:sz w:val="18"/>
                <w:szCs w:val="18"/>
              </w:rPr>
              <w:t xml:space="preserve"> </w:t>
            </w:r>
            <w:r w:rsidRPr="000D3545">
              <w:rPr>
                <w:rFonts w:ascii="Arial" w:eastAsia="Calibri" w:hAnsi="Arial" w:cs="Arial"/>
                <w:spacing w:val="-4"/>
                <w:sz w:val="18"/>
                <w:szCs w:val="18"/>
              </w:rPr>
              <w:t>g</w:t>
            </w:r>
            <w:r w:rsidRPr="000D3545">
              <w:rPr>
                <w:rFonts w:ascii="Arial" w:eastAsia="Calibri" w:hAnsi="Arial" w:cs="Arial"/>
                <w:sz w:val="18"/>
                <w:szCs w:val="18"/>
              </w:rPr>
              <w:t>ü</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n</w:t>
            </w:r>
            <w:r w:rsidRPr="000D3545">
              <w:rPr>
                <w:rFonts w:ascii="Arial" w:eastAsia="Calibri" w:hAnsi="Arial" w:cs="Arial"/>
                <w:spacing w:val="1"/>
                <w:sz w:val="18"/>
                <w:szCs w:val="18"/>
              </w:rPr>
              <w:t>li</w:t>
            </w:r>
            <w:r w:rsidRPr="000D3545">
              <w:rPr>
                <w:rFonts w:ascii="Arial" w:eastAsia="Calibri" w:hAnsi="Arial" w:cs="Arial"/>
                <w:spacing w:val="-4"/>
                <w:sz w:val="18"/>
                <w:szCs w:val="18"/>
              </w:rPr>
              <w:t>ğ</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z w:val="18"/>
                <w:szCs w:val="18"/>
              </w:rPr>
              <w:t>h</w:t>
            </w:r>
            <w:r w:rsidRPr="000D3545">
              <w:rPr>
                <w:rFonts w:ascii="Arial" w:eastAsia="Calibri" w:hAnsi="Arial" w:cs="Arial"/>
                <w:spacing w:val="-3"/>
                <w:sz w:val="18"/>
                <w:szCs w:val="18"/>
              </w:rPr>
              <w:t>i</w:t>
            </w:r>
            <w:r w:rsidRPr="000D3545">
              <w:rPr>
                <w:rFonts w:ascii="Arial" w:eastAsia="Calibri" w:hAnsi="Arial" w:cs="Arial"/>
                <w:sz w:val="18"/>
                <w:szCs w:val="18"/>
              </w:rPr>
              <w:t>p</w:t>
            </w:r>
            <w:r w:rsidRPr="000D3545">
              <w:rPr>
                <w:rFonts w:ascii="Arial" w:eastAsia="Calibri" w:hAnsi="Arial" w:cs="Arial"/>
                <w:spacing w:val="7"/>
                <w:sz w:val="18"/>
                <w:szCs w:val="18"/>
              </w:rPr>
              <w:t xml:space="preserve"> </w:t>
            </w:r>
            <w:r w:rsidRPr="000D3545">
              <w:rPr>
                <w:rFonts w:ascii="Arial" w:eastAsia="Calibri" w:hAnsi="Arial" w:cs="Arial"/>
                <w:spacing w:val="-5"/>
                <w:w w:val="101"/>
                <w:sz w:val="18"/>
                <w:szCs w:val="18"/>
              </w:rPr>
              <w:t>o</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w w:val="101"/>
                <w:sz w:val="18"/>
                <w:szCs w:val="18"/>
              </w:rPr>
              <w:t>c</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k </w:t>
            </w:r>
            <w:r w:rsidRPr="000D3545">
              <w:rPr>
                <w:rFonts w:ascii="Arial" w:eastAsia="Calibri" w:hAnsi="Arial" w:cs="Arial"/>
                <w:spacing w:val="1"/>
                <w:sz w:val="18"/>
                <w:szCs w:val="18"/>
              </w:rPr>
              <w:t>ş</w:t>
            </w:r>
            <w:r w:rsidRPr="000D3545">
              <w:rPr>
                <w:rFonts w:ascii="Arial" w:eastAsia="Calibri" w:hAnsi="Arial" w:cs="Arial"/>
                <w:sz w:val="18"/>
                <w:szCs w:val="18"/>
              </w:rPr>
              <w:t>e</w:t>
            </w:r>
            <w:r w:rsidRPr="000D3545">
              <w:rPr>
                <w:rFonts w:ascii="Arial" w:eastAsia="Calibri" w:hAnsi="Arial" w:cs="Arial"/>
                <w:spacing w:val="-1"/>
                <w:sz w:val="18"/>
                <w:szCs w:val="18"/>
              </w:rPr>
              <w:t>k</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de</w:t>
            </w:r>
            <w:r w:rsidRPr="000D3545">
              <w:rPr>
                <w:rFonts w:ascii="Arial" w:eastAsia="Calibri" w:hAnsi="Arial" w:cs="Arial"/>
                <w:spacing w:val="3"/>
                <w:sz w:val="18"/>
                <w:szCs w:val="18"/>
              </w:rPr>
              <w:t xml:space="preserve"> </w:t>
            </w:r>
            <w:r w:rsidRPr="000D3545">
              <w:rPr>
                <w:rFonts w:ascii="Arial" w:eastAsia="Calibri" w:hAnsi="Arial" w:cs="Arial"/>
                <w:w w:val="101"/>
                <w:sz w:val="18"/>
                <w:szCs w:val="18"/>
              </w:rPr>
              <w:t>dü</w:t>
            </w:r>
            <w:r w:rsidRPr="000D3545">
              <w:rPr>
                <w:rFonts w:ascii="Arial" w:eastAsia="Calibri" w:hAnsi="Arial" w:cs="Arial"/>
                <w:spacing w:val="-5"/>
                <w:w w:val="101"/>
                <w:sz w:val="18"/>
                <w:szCs w:val="18"/>
              </w:rPr>
              <w:t>z</w:t>
            </w:r>
            <w:r w:rsidRPr="000D3545">
              <w:rPr>
                <w:rFonts w:ascii="Arial" w:eastAsia="Calibri" w:hAnsi="Arial" w:cs="Arial"/>
                <w:w w:val="101"/>
                <w:sz w:val="18"/>
                <w:szCs w:val="18"/>
              </w:rPr>
              <w:t>en</w:t>
            </w:r>
            <w:r w:rsidRPr="000D3545">
              <w:rPr>
                <w:rFonts w:ascii="Arial" w:eastAsia="Calibri" w:hAnsi="Arial" w:cs="Arial"/>
                <w:spacing w:val="-3"/>
                <w:w w:val="101"/>
                <w:sz w:val="18"/>
                <w:szCs w:val="18"/>
              </w:rPr>
              <w:t>l</w:t>
            </w:r>
            <w:r w:rsidRPr="000D3545">
              <w:rPr>
                <w:rFonts w:ascii="Arial" w:eastAsia="Calibri" w:hAnsi="Arial" w:cs="Arial"/>
                <w:w w:val="101"/>
                <w:sz w:val="18"/>
                <w:szCs w:val="18"/>
              </w:rPr>
              <w:t>emek</w:t>
            </w:r>
          </w:p>
        </w:tc>
        <w:tc>
          <w:tcPr>
            <w:tcW w:w="1132" w:type="dxa"/>
            <w:vMerge/>
            <w:shd w:val="clear" w:color="auto" w:fill="auto"/>
          </w:tcPr>
          <w:p w14:paraId="7FCE1363"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1FCABCDF"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3FBC6CE3"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3AAA0AF2"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3174EE92" w14:textId="77777777" w:rsidTr="00DC103D">
        <w:tc>
          <w:tcPr>
            <w:tcW w:w="5059" w:type="dxa"/>
            <w:shd w:val="clear" w:color="auto" w:fill="auto"/>
          </w:tcPr>
          <w:p w14:paraId="529DFE87" w14:textId="713CA8F2"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6.2.1.13</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i/>
                <w:spacing w:val="-2"/>
                <w:position w:val="1"/>
                <w:sz w:val="18"/>
                <w:szCs w:val="18"/>
              </w:rPr>
              <w:t>R</w:t>
            </w:r>
            <w:r w:rsidRPr="000D3545">
              <w:rPr>
                <w:rFonts w:ascii="Arial" w:eastAsia="Calibri" w:hAnsi="Arial" w:cs="Arial"/>
                <w:i/>
                <w:spacing w:val="-1"/>
                <w:position w:val="1"/>
                <w:sz w:val="18"/>
                <w:szCs w:val="18"/>
              </w:rPr>
              <w:t>ek</w:t>
            </w:r>
            <w:r w:rsidRPr="000D3545">
              <w:rPr>
                <w:rFonts w:ascii="Arial" w:eastAsia="Calibri" w:hAnsi="Arial" w:cs="Arial"/>
                <w:i/>
                <w:spacing w:val="2"/>
                <w:position w:val="1"/>
                <w:sz w:val="18"/>
                <w:szCs w:val="18"/>
              </w:rPr>
              <w:t>r</w:t>
            </w:r>
            <w:r w:rsidRPr="000D3545">
              <w:rPr>
                <w:rFonts w:ascii="Arial" w:eastAsia="Calibri" w:hAnsi="Arial" w:cs="Arial"/>
                <w:i/>
                <w:spacing w:val="-5"/>
                <w:position w:val="1"/>
                <w:sz w:val="18"/>
                <w:szCs w:val="18"/>
              </w:rPr>
              <w:t>e</w:t>
            </w:r>
            <w:r w:rsidRPr="000D3545">
              <w:rPr>
                <w:rFonts w:ascii="Arial" w:eastAsia="Calibri" w:hAnsi="Arial" w:cs="Arial"/>
                <w:i/>
                <w:spacing w:val="1"/>
                <w:position w:val="1"/>
                <w:sz w:val="18"/>
                <w:szCs w:val="18"/>
              </w:rPr>
              <w:t>a</w:t>
            </w:r>
            <w:r w:rsidRPr="000D3545">
              <w:rPr>
                <w:rFonts w:ascii="Arial" w:eastAsia="Calibri" w:hAnsi="Arial" w:cs="Arial"/>
                <w:i/>
                <w:spacing w:val="-1"/>
                <w:position w:val="1"/>
                <w:sz w:val="18"/>
                <w:szCs w:val="18"/>
              </w:rPr>
              <w:t>s</w:t>
            </w:r>
            <w:r w:rsidRPr="000D3545">
              <w:rPr>
                <w:rFonts w:ascii="Arial" w:eastAsia="Calibri" w:hAnsi="Arial" w:cs="Arial"/>
                <w:i/>
                <w:position w:val="1"/>
                <w:sz w:val="18"/>
                <w:szCs w:val="18"/>
              </w:rPr>
              <w:t>y</w:t>
            </w:r>
            <w:r w:rsidRPr="000D3545">
              <w:rPr>
                <w:rFonts w:ascii="Arial" w:eastAsia="Calibri" w:hAnsi="Arial" w:cs="Arial"/>
                <w:i/>
                <w:spacing w:val="-2"/>
                <w:position w:val="1"/>
                <w:sz w:val="18"/>
                <w:szCs w:val="18"/>
              </w:rPr>
              <w:t>on</w:t>
            </w:r>
            <w:r w:rsidRPr="000D3545">
              <w:rPr>
                <w:rFonts w:ascii="Arial" w:eastAsia="Calibri" w:hAnsi="Arial" w:cs="Arial"/>
                <w:i/>
                <w:position w:val="1"/>
                <w:sz w:val="18"/>
                <w:szCs w:val="18"/>
              </w:rPr>
              <w:t>:</w:t>
            </w:r>
            <w:r w:rsidRPr="000D3545">
              <w:rPr>
                <w:rFonts w:ascii="Arial" w:eastAsia="Calibri" w:hAnsi="Arial" w:cs="Arial"/>
                <w:spacing w:val="3"/>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5"/>
                <w:position w:val="1"/>
                <w:sz w:val="18"/>
                <w:szCs w:val="18"/>
              </w:rPr>
              <w:t>ü</w:t>
            </w:r>
            <w:r w:rsidRPr="000D3545">
              <w:rPr>
                <w:rFonts w:ascii="Arial" w:eastAsia="Calibri" w:hAnsi="Arial" w:cs="Arial"/>
                <w:spacing w:val="1"/>
                <w:position w:val="1"/>
                <w:sz w:val="18"/>
                <w:szCs w:val="18"/>
              </w:rPr>
              <w:t>lt</w:t>
            </w:r>
            <w:r w:rsidRPr="000D3545">
              <w:rPr>
                <w:rFonts w:ascii="Arial" w:eastAsia="Calibri" w:hAnsi="Arial" w:cs="Arial"/>
                <w:position w:val="1"/>
                <w:sz w:val="18"/>
                <w:szCs w:val="18"/>
              </w:rPr>
              <w:t>ü</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 xml:space="preserve">, </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y</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l</w:t>
            </w:r>
            <w:r w:rsidRPr="000D3545">
              <w:rPr>
                <w:rFonts w:ascii="Arial" w:eastAsia="Calibri" w:hAnsi="Arial" w:cs="Arial"/>
                <w:spacing w:val="8"/>
                <w:position w:val="1"/>
                <w:sz w:val="18"/>
                <w:szCs w:val="18"/>
              </w:rPr>
              <w:t xml:space="preserve"> </w:t>
            </w:r>
            <w:r w:rsidRPr="000D3545">
              <w:rPr>
                <w:rFonts w:ascii="Arial" w:eastAsia="Calibri" w:hAnsi="Arial" w:cs="Arial"/>
                <w:spacing w:val="-6"/>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1"/>
                <w:position w:val="1"/>
                <w:sz w:val="18"/>
                <w:szCs w:val="18"/>
              </w:rPr>
              <w:t>s</w:t>
            </w:r>
            <w:r w:rsidRPr="000D3545">
              <w:rPr>
                <w:rFonts w:ascii="Arial" w:eastAsia="Calibri" w:hAnsi="Arial" w:cs="Arial"/>
                <w:position w:val="1"/>
                <w:sz w:val="18"/>
                <w:szCs w:val="18"/>
              </w:rPr>
              <w:t>por</w:t>
            </w:r>
            <w:r w:rsidRPr="000D3545">
              <w:rPr>
                <w:rFonts w:ascii="Arial" w:eastAsia="Calibri" w:hAnsi="Arial" w:cs="Arial"/>
                <w:spacing w:val="-1"/>
                <w:position w:val="1"/>
                <w:sz w:val="18"/>
                <w:szCs w:val="18"/>
              </w:rPr>
              <w:t xml:space="preserve"> </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rk</w:t>
            </w:r>
            <w:r w:rsidRPr="000D3545">
              <w:rPr>
                <w:rFonts w:ascii="Arial" w:eastAsia="Calibri" w:hAnsi="Arial" w:cs="Arial"/>
                <w:position w:val="1"/>
                <w:sz w:val="18"/>
                <w:szCs w:val="18"/>
              </w:rPr>
              <w:t>e</w:t>
            </w:r>
            <w:r w:rsidRPr="000D3545">
              <w:rPr>
                <w:rFonts w:ascii="Arial" w:eastAsia="Calibri" w:hAnsi="Arial" w:cs="Arial"/>
                <w:spacing w:val="-5"/>
                <w:position w:val="1"/>
                <w:sz w:val="18"/>
                <w:szCs w:val="18"/>
              </w:rPr>
              <w:t>z</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ni</w:t>
            </w:r>
            <w:r w:rsidRPr="000D3545">
              <w:rPr>
                <w:rFonts w:ascii="Arial" w:eastAsia="Calibri" w:hAnsi="Arial" w:cs="Arial"/>
                <w:spacing w:val="8"/>
                <w:position w:val="1"/>
                <w:sz w:val="18"/>
                <w:szCs w:val="18"/>
              </w:rPr>
              <w:t xml:space="preserve"> </w:t>
            </w:r>
            <w:r w:rsidRPr="000D3545">
              <w:rPr>
                <w:rFonts w:ascii="Arial" w:eastAsia="Calibri" w:hAnsi="Arial" w:cs="Arial"/>
                <w:spacing w:val="1"/>
                <w:position w:val="1"/>
                <w:sz w:val="18"/>
                <w:szCs w:val="18"/>
              </w:rPr>
              <w:t>s</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y</w:t>
            </w:r>
            <w:r w:rsidRPr="000D3545">
              <w:rPr>
                <w:rFonts w:ascii="Arial" w:eastAsia="Calibri" w:hAnsi="Arial" w:cs="Arial"/>
                <w:spacing w:val="1"/>
                <w:position w:val="1"/>
                <w:sz w:val="18"/>
                <w:szCs w:val="18"/>
              </w:rPr>
              <w:t>ıs</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nı</w:t>
            </w:r>
            <w:r w:rsidRPr="000D3545">
              <w:rPr>
                <w:rFonts w:ascii="Arial" w:eastAsia="Calibri" w:hAnsi="Arial" w:cs="Arial"/>
                <w:spacing w:val="4"/>
                <w:position w:val="1"/>
                <w:sz w:val="18"/>
                <w:szCs w:val="18"/>
              </w:rPr>
              <w:t xml:space="preserve"> </w:t>
            </w:r>
            <w:r w:rsidRPr="000D3545">
              <w:rPr>
                <w:rFonts w:ascii="Arial" w:eastAsia="Calibri" w:hAnsi="Arial" w:cs="Arial"/>
                <w:spacing w:val="-1"/>
                <w:w w:val="101"/>
                <w:position w:val="1"/>
                <w:sz w:val="18"/>
                <w:szCs w:val="18"/>
              </w:rPr>
              <w:t>ar</w:t>
            </w:r>
            <w:r w:rsidRPr="000D3545">
              <w:rPr>
                <w:rFonts w:ascii="Arial" w:eastAsia="Calibri" w:hAnsi="Arial" w:cs="Arial"/>
                <w:spacing w:val="1"/>
                <w:w w:val="101"/>
                <w:position w:val="1"/>
                <w:sz w:val="18"/>
                <w:szCs w:val="18"/>
              </w:rPr>
              <w:t>tı</w:t>
            </w:r>
            <w:r w:rsidRPr="000D3545">
              <w:rPr>
                <w:rFonts w:ascii="Arial" w:eastAsia="Calibri" w:hAnsi="Arial" w:cs="Arial"/>
                <w:spacing w:val="-1"/>
                <w:w w:val="101"/>
                <w:position w:val="1"/>
                <w:sz w:val="18"/>
                <w:szCs w:val="18"/>
              </w:rPr>
              <w:t>r</w:t>
            </w:r>
            <w:r w:rsidRPr="000D3545">
              <w:rPr>
                <w:rFonts w:ascii="Arial" w:eastAsia="Calibri" w:hAnsi="Arial" w:cs="Arial"/>
                <w:spacing w:val="-2"/>
                <w:w w:val="101"/>
                <w:position w:val="1"/>
                <w:sz w:val="18"/>
                <w:szCs w:val="18"/>
              </w:rPr>
              <w:t>m</w:t>
            </w:r>
            <w:r w:rsidRPr="000D3545">
              <w:rPr>
                <w:rFonts w:ascii="Arial" w:eastAsia="Calibri" w:hAnsi="Arial" w:cs="Arial"/>
                <w:spacing w:val="-1"/>
                <w:w w:val="101"/>
                <w:position w:val="1"/>
                <w:sz w:val="18"/>
                <w:szCs w:val="18"/>
              </w:rPr>
              <w:t>ak</w:t>
            </w:r>
            <w:r w:rsidRPr="000D3545">
              <w:rPr>
                <w:rFonts w:ascii="Arial" w:eastAsia="Calibri" w:hAnsi="Arial" w:cs="Arial"/>
                <w:w w:val="101"/>
                <w:position w:val="1"/>
                <w:sz w:val="18"/>
                <w:szCs w:val="18"/>
              </w:rPr>
              <w:t>,</w:t>
            </w:r>
            <w:r w:rsidRPr="000D3545">
              <w:rPr>
                <w:rFonts w:ascii="Arial" w:eastAsia="Calibri" w:hAnsi="Arial" w:cs="Arial"/>
                <w:sz w:val="18"/>
                <w:szCs w:val="18"/>
              </w:rPr>
              <w:t xml:space="preserve"> </w:t>
            </w:r>
            <w:r w:rsidRPr="000D3545">
              <w:rPr>
                <w:rFonts w:ascii="Arial" w:eastAsia="Calibri" w:hAnsi="Arial" w:cs="Arial"/>
                <w:spacing w:val="-1"/>
                <w:sz w:val="18"/>
                <w:szCs w:val="18"/>
              </w:rPr>
              <w:t>k</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y</w:t>
            </w:r>
            <w:r w:rsidRPr="000D3545">
              <w:rPr>
                <w:rFonts w:ascii="Arial" w:eastAsia="Calibri" w:hAnsi="Arial" w:cs="Arial"/>
                <w:spacing w:val="5"/>
                <w:sz w:val="18"/>
                <w:szCs w:val="18"/>
              </w:rPr>
              <w:t xml:space="preserve"> </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4"/>
                <w:sz w:val="18"/>
                <w:szCs w:val="18"/>
              </w:rPr>
              <w:t>ş</w:t>
            </w:r>
            <w:r w:rsidRPr="000D3545">
              <w:rPr>
                <w:rFonts w:ascii="Arial" w:eastAsia="Calibri" w:hAnsi="Arial" w:cs="Arial"/>
                <w:spacing w:val="1"/>
                <w:sz w:val="18"/>
                <w:szCs w:val="18"/>
              </w:rPr>
              <w:t>ıl</w:t>
            </w:r>
            <w:r w:rsidRPr="000D3545">
              <w:rPr>
                <w:rFonts w:ascii="Arial" w:eastAsia="Calibri" w:hAnsi="Arial" w:cs="Arial"/>
                <w:spacing w:val="-1"/>
                <w:sz w:val="18"/>
                <w:szCs w:val="18"/>
              </w:rPr>
              <w:t>a</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pacing w:val="1"/>
                <w:sz w:val="18"/>
                <w:szCs w:val="18"/>
              </w:rPr>
              <w:t>i</w:t>
            </w:r>
            <w:r w:rsidRPr="000D3545">
              <w:rPr>
                <w:rFonts w:ascii="Arial" w:eastAsia="Calibri" w:hAnsi="Arial" w:cs="Arial"/>
                <w:sz w:val="18"/>
                <w:szCs w:val="18"/>
              </w:rPr>
              <w:t>r</w:t>
            </w:r>
            <w:r w:rsidRPr="000D3545">
              <w:rPr>
                <w:rFonts w:ascii="Arial" w:eastAsia="Calibri" w:hAnsi="Arial" w:cs="Arial"/>
                <w:spacing w:val="8"/>
                <w:sz w:val="18"/>
                <w:szCs w:val="18"/>
              </w:rPr>
              <w:t xml:space="preserve"> </w:t>
            </w:r>
            <w:r w:rsidRPr="000D3545">
              <w:rPr>
                <w:rFonts w:ascii="Arial" w:eastAsia="Calibri" w:hAnsi="Arial" w:cs="Arial"/>
                <w:spacing w:val="-5"/>
                <w:sz w:val="18"/>
                <w:szCs w:val="18"/>
              </w:rPr>
              <w:t>n</w:t>
            </w:r>
            <w:r w:rsidRPr="000D3545">
              <w:rPr>
                <w:rFonts w:ascii="Arial" w:eastAsia="Calibri" w:hAnsi="Arial" w:cs="Arial"/>
                <w:sz w:val="18"/>
                <w:szCs w:val="18"/>
              </w:rPr>
              <w:t>o</w:t>
            </w:r>
            <w:r w:rsidRPr="000D3545">
              <w:rPr>
                <w:rFonts w:ascii="Arial" w:eastAsia="Calibri" w:hAnsi="Arial" w:cs="Arial"/>
                <w:spacing w:val="-1"/>
                <w:sz w:val="18"/>
                <w:szCs w:val="18"/>
              </w:rPr>
              <w:t>k</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6"/>
                <w:sz w:val="18"/>
                <w:szCs w:val="18"/>
              </w:rPr>
              <w:t>r</w:t>
            </w:r>
            <w:r w:rsidRPr="000D3545">
              <w:rPr>
                <w:rFonts w:ascii="Arial" w:eastAsia="Calibri" w:hAnsi="Arial" w:cs="Arial"/>
                <w:sz w:val="18"/>
                <w:szCs w:val="18"/>
              </w:rPr>
              <w:t>da</w:t>
            </w:r>
            <w:r w:rsidRPr="000D3545">
              <w:rPr>
                <w:rFonts w:ascii="Arial" w:eastAsia="Calibri" w:hAnsi="Arial" w:cs="Arial"/>
                <w:spacing w:val="9"/>
                <w:sz w:val="18"/>
                <w:szCs w:val="18"/>
              </w:rPr>
              <w:t xml:space="preserve"> </w:t>
            </w:r>
            <w:r w:rsidRPr="000D3545">
              <w:rPr>
                <w:rFonts w:ascii="Arial" w:eastAsia="Calibri" w:hAnsi="Arial" w:cs="Arial"/>
                <w:spacing w:val="-1"/>
                <w:sz w:val="18"/>
                <w:szCs w:val="18"/>
              </w:rPr>
              <w:t>a</w:t>
            </w:r>
            <w:r w:rsidRPr="000D3545">
              <w:rPr>
                <w:rFonts w:ascii="Arial" w:eastAsia="Calibri" w:hAnsi="Arial" w:cs="Arial"/>
                <w:sz w:val="18"/>
                <w:szCs w:val="18"/>
              </w:rPr>
              <w:t>ç</w:t>
            </w:r>
            <w:r w:rsidRPr="000D3545">
              <w:rPr>
                <w:rFonts w:ascii="Arial" w:eastAsia="Calibri" w:hAnsi="Arial" w:cs="Arial"/>
                <w:spacing w:val="-2"/>
                <w:sz w:val="18"/>
                <w:szCs w:val="18"/>
              </w:rPr>
              <w:t>m</w:t>
            </w:r>
            <w:r w:rsidRPr="000D3545">
              <w:rPr>
                <w:rFonts w:ascii="Arial" w:eastAsia="Calibri" w:hAnsi="Arial" w:cs="Arial"/>
                <w:spacing w:val="-1"/>
                <w:sz w:val="18"/>
                <w:szCs w:val="18"/>
              </w:rPr>
              <w:t>ak</w:t>
            </w:r>
            <w:r w:rsidRPr="000D3545">
              <w:rPr>
                <w:rFonts w:ascii="Arial" w:eastAsia="Calibri" w:hAnsi="Arial" w:cs="Arial"/>
                <w:sz w:val="18"/>
                <w:szCs w:val="18"/>
              </w:rPr>
              <w:t>, üc</w:t>
            </w:r>
            <w:r w:rsidRPr="000D3545">
              <w:rPr>
                <w:rFonts w:ascii="Arial" w:eastAsia="Calibri" w:hAnsi="Arial" w:cs="Arial"/>
                <w:spacing w:val="-1"/>
                <w:sz w:val="18"/>
                <w:szCs w:val="18"/>
              </w:rPr>
              <w:t>r</w:t>
            </w:r>
            <w:r w:rsidRPr="000D3545">
              <w:rPr>
                <w:rFonts w:ascii="Arial" w:eastAsia="Calibri" w:hAnsi="Arial" w:cs="Arial"/>
                <w:spacing w:val="-4"/>
                <w:sz w:val="18"/>
                <w:szCs w:val="18"/>
              </w:rPr>
              <w:t>e</w:t>
            </w:r>
            <w:r w:rsidRPr="000D3545">
              <w:rPr>
                <w:rFonts w:ascii="Arial" w:eastAsia="Calibri" w:hAnsi="Arial" w:cs="Arial"/>
                <w:spacing w:val="1"/>
                <w:sz w:val="18"/>
                <w:szCs w:val="18"/>
              </w:rPr>
              <w:t>ts</w:t>
            </w:r>
            <w:r w:rsidRPr="000D3545">
              <w:rPr>
                <w:rFonts w:ascii="Arial" w:eastAsia="Calibri" w:hAnsi="Arial" w:cs="Arial"/>
                <w:spacing w:val="-3"/>
                <w:sz w:val="18"/>
                <w:szCs w:val="18"/>
              </w:rPr>
              <w:t>i</w:t>
            </w:r>
            <w:r w:rsidRPr="000D3545">
              <w:rPr>
                <w:rFonts w:ascii="Arial" w:eastAsia="Calibri" w:hAnsi="Arial" w:cs="Arial"/>
                <w:sz w:val="18"/>
                <w:szCs w:val="18"/>
              </w:rPr>
              <w:t>z</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s</w:t>
            </w:r>
            <w:r w:rsidRPr="000D3545">
              <w:rPr>
                <w:rFonts w:ascii="Arial" w:eastAsia="Calibri" w:hAnsi="Arial" w:cs="Arial"/>
                <w:sz w:val="18"/>
                <w:szCs w:val="18"/>
              </w:rPr>
              <w:t>e</w:t>
            </w:r>
            <w:r w:rsidRPr="000D3545">
              <w:rPr>
                <w:rFonts w:ascii="Arial" w:eastAsia="Calibri" w:hAnsi="Arial" w:cs="Arial"/>
                <w:spacing w:val="-1"/>
                <w:sz w:val="18"/>
                <w:szCs w:val="18"/>
              </w:rPr>
              <w:t>rv</w:t>
            </w:r>
            <w:r w:rsidRPr="000D3545">
              <w:rPr>
                <w:rFonts w:ascii="Arial" w:eastAsia="Calibri" w:hAnsi="Arial" w:cs="Arial"/>
                <w:spacing w:val="-3"/>
                <w:sz w:val="18"/>
                <w:szCs w:val="18"/>
              </w:rPr>
              <w:t>i</w:t>
            </w:r>
            <w:r w:rsidRPr="000D3545">
              <w:rPr>
                <w:rFonts w:ascii="Arial" w:eastAsia="Calibri" w:hAnsi="Arial" w:cs="Arial"/>
                <w:sz w:val="18"/>
                <w:szCs w:val="18"/>
              </w:rPr>
              <w:t>s</w:t>
            </w:r>
            <w:r w:rsidRPr="000D3545">
              <w:rPr>
                <w:rFonts w:ascii="Arial" w:eastAsia="Calibri" w:hAnsi="Arial" w:cs="Arial"/>
                <w:spacing w:val="2"/>
                <w:sz w:val="18"/>
                <w:szCs w:val="18"/>
              </w:rPr>
              <w:t xml:space="preserve"> </w:t>
            </w:r>
            <w:proofErr w:type="gramStart"/>
            <w:r w:rsidRPr="000D3545">
              <w:rPr>
                <w:rFonts w:ascii="Arial" w:eastAsia="Calibri" w:hAnsi="Arial" w:cs="Arial"/>
                <w:spacing w:val="1"/>
                <w:w w:val="101"/>
                <w:sz w:val="18"/>
                <w:szCs w:val="18"/>
              </w:rPr>
              <w:t>i</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ka</w:t>
            </w:r>
            <w:r w:rsidRPr="000D3545">
              <w:rPr>
                <w:rFonts w:ascii="Arial" w:eastAsia="Calibri" w:hAnsi="Arial" w:cs="Arial"/>
                <w:w w:val="101"/>
                <w:sz w:val="18"/>
                <w:szCs w:val="18"/>
              </w:rPr>
              <w:t>nı</w:t>
            </w:r>
            <w:proofErr w:type="gramEnd"/>
            <w:r w:rsidRPr="000D3545">
              <w:rPr>
                <w:rFonts w:ascii="Arial" w:eastAsia="Calibri" w:hAnsi="Arial" w:cs="Arial"/>
                <w:w w:val="101"/>
                <w:sz w:val="18"/>
                <w:szCs w:val="18"/>
              </w:rPr>
              <w:t xml:space="preserv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vMerge/>
            <w:shd w:val="clear" w:color="auto" w:fill="auto"/>
          </w:tcPr>
          <w:p w14:paraId="123A758F"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67BCB3BB"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4D480365"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5EB71A33"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45BB2DFF" w14:textId="77777777" w:rsidTr="00DC103D">
        <w:tc>
          <w:tcPr>
            <w:tcW w:w="5059" w:type="dxa"/>
            <w:shd w:val="clear" w:color="auto" w:fill="auto"/>
          </w:tcPr>
          <w:p w14:paraId="6DF11AEC" w14:textId="31DA0539"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6.2.1.14</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S</w:t>
            </w:r>
            <w:r w:rsidRPr="000D3545">
              <w:rPr>
                <w:rFonts w:ascii="Arial" w:eastAsia="Calibri" w:hAnsi="Arial" w:cs="Arial"/>
                <w:position w:val="1"/>
                <w:sz w:val="18"/>
                <w:szCs w:val="18"/>
              </w:rPr>
              <w:t>e</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t</w:t>
            </w:r>
            <w:r w:rsidRPr="000D3545">
              <w:rPr>
                <w:rFonts w:ascii="Arial" w:eastAsia="Calibri" w:hAnsi="Arial" w:cs="Arial"/>
                <w:spacing w:val="3"/>
                <w:position w:val="1"/>
                <w:sz w:val="18"/>
                <w:szCs w:val="18"/>
              </w:rPr>
              <w:t xml:space="preserve"> </w:t>
            </w:r>
            <w:r w:rsidRPr="000D3545">
              <w:rPr>
                <w:rFonts w:ascii="Arial" w:eastAsia="Calibri" w:hAnsi="Arial" w:cs="Arial"/>
                <w:position w:val="1"/>
                <w:sz w:val="18"/>
                <w:szCs w:val="18"/>
              </w:rPr>
              <w:t>p</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z</w:t>
            </w:r>
            <w:r w:rsidRPr="000D3545">
              <w:rPr>
                <w:rFonts w:ascii="Arial" w:eastAsia="Calibri" w:hAnsi="Arial" w:cs="Arial"/>
                <w:spacing w:val="-1"/>
                <w:position w:val="1"/>
                <w:sz w:val="18"/>
                <w:szCs w:val="18"/>
              </w:rPr>
              <w:t>ar</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ar</w:t>
            </w:r>
            <w:r w:rsidRPr="000D3545">
              <w:rPr>
                <w:rFonts w:ascii="Arial" w:eastAsia="Calibri" w:hAnsi="Arial" w:cs="Arial"/>
                <w:spacing w:val="1"/>
                <w:position w:val="1"/>
                <w:sz w:val="18"/>
                <w:szCs w:val="18"/>
              </w:rPr>
              <w:t>ı</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n</w:t>
            </w:r>
            <w:r w:rsidRPr="000D3545">
              <w:rPr>
                <w:rFonts w:ascii="Arial" w:eastAsia="Calibri" w:hAnsi="Arial" w:cs="Arial"/>
                <w:spacing w:val="12"/>
                <w:position w:val="1"/>
                <w:sz w:val="18"/>
                <w:szCs w:val="18"/>
              </w:rPr>
              <w:t xml:space="preserve"> </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t</w:t>
            </w:r>
            <w:r w:rsidRPr="000D3545">
              <w:rPr>
                <w:rFonts w:ascii="Arial" w:eastAsia="Calibri" w:hAnsi="Arial" w:cs="Arial"/>
                <w:spacing w:val="1"/>
                <w:position w:val="1"/>
                <w:sz w:val="18"/>
                <w:szCs w:val="18"/>
              </w:rPr>
              <w:t xml:space="preserve"> </w:t>
            </w:r>
            <w:r w:rsidRPr="000D3545">
              <w:rPr>
                <w:rFonts w:ascii="Arial" w:eastAsia="Calibri" w:hAnsi="Arial" w:cs="Arial"/>
                <w:spacing w:val="-1"/>
                <w:position w:val="1"/>
                <w:sz w:val="18"/>
                <w:szCs w:val="18"/>
              </w:rPr>
              <w:t>ya</w:t>
            </w:r>
            <w:r w:rsidRPr="000D3545">
              <w:rPr>
                <w:rFonts w:ascii="Arial" w:eastAsia="Calibri" w:hAnsi="Arial" w:cs="Arial"/>
                <w:spacing w:val="-5"/>
                <w:position w:val="1"/>
                <w:sz w:val="18"/>
                <w:szCs w:val="18"/>
              </w:rPr>
              <w:t>p</w:t>
            </w:r>
            <w:r w:rsidRPr="000D3545">
              <w:rPr>
                <w:rFonts w:ascii="Arial" w:eastAsia="Calibri" w:hAnsi="Arial" w:cs="Arial"/>
                <w:spacing w:val="1"/>
                <w:position w:val="1"/>
                <w:sz w:val="18"/>
                <w:szCs w:val="18"/>
              </w:rPr>
              <w:t>ıs</w:t>
            </w:r>
            <w:r w:rsidRPr="000D3545">
              <w:rPr>
                <w:rFonts w:ascii="Arial" w:eastAsia="Calibri" w:hAnsi="Arial" w:cs="Arial"/>
                <w:spacing w:val="-3"/>
                <w:position w:val="1"/>
                <w:sz w:val="18"/>
                <w:szCs w:val="18"/>
              </w:rPr>
              <w:t>ı</w:t>
            </w:r>
            <w:r w:rsidRPr="000D3545">
              <w:rPr>
                <w:rFonts w:ascii="Arial" w:eastAsia="Calibri" w:hAnsi="Arial" w:cs="Arial"/>
                <w:position w:val="1"/>
                <w:sz w:val="18"/>
                <w:szCs w:val="18"/>
              </w:rPr>
              <w:t>nı</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4"/>
                <w:position w:val="1"/>
                <w:sz w:val="18"/>
                <w:szCs w:val="18"/>
              </w:rPr>
              <w:t>ş</w:t>
            </w:r>
            <w:r w:rsidRPr="000D3545">
              <w:rPr>
                <w:rFonts w:ascii="Arial" w:eastAsia="Calibri" w:hAnsi="Arial" w:cs="Arial"/>
                <w:spacing w:val="1"/>
                <w:position w:val="1"/>
                <w:sz w:val="18"/>
                <w:szCs w:val="18"/>
              </w:rPr>
              <w:t>ti</w:t>
            </w:r>
            <w:r w:rsidRPr="000D3545">
              <w:rPr>
                <w:rFonts w:ascii="Arial" w:eastAsia="Calibri" w:hAnsi="Arial" w:cs="Arial"/>
                <w:spacing w:val="-1"/>
                <w:position w:val="1"/>
                <w:sz w:val="18"/>
                <w:szCs w:val="18"/>
              </w:rPr>
              <w:t>r</w:t>
            </w:r>
            <w:r w:rsidRPr="000D3545">
              <w:rPr>
                <w:rFonts w:ascii="Arial" w:eastAsia="Calibri" w:hAnsi="Arial" w:cs="Arial"/>
                <w:spacing w:val="-6"/>
                <w:position w:val="1"/>
                <w:sz w:val="18"/>
                <w:szCs w:val="18"/>
              </w:rPr>
              <w:t>m</w:t>
            </w:r>
            <w:r w:rsidRPr="000D3545">
              <w:rPr>
                <w:rFonts w:ascii="Arial" w:eastAsia="Calibri" w:hAnsi="Arial" w:cs="Arial"/>
                <w:position w:val="1"/>
                <w:sz w:val="18"/>
                <w:szCs w:val="18"/>
              </w:rPr>
              <w:t>ek</w:t>
            </w:r>
            <w:r w:rsidRPr="000D3545">
              <w:rPr>
                <w:rFonts w:ascii="Arial" w:eastAsia="Calibri" w:hAnsi="Arial" w:cs="Arial"/>
                <w:spacing w:val="9"/>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position w:val="1"/>
                <w:sz w:val="18"/>
                <w:szCs w:val="18"/>
              </w:rPr>
              <w:t xml:space="preserve">e </w:t>
            </w:r>
            <w:r w:rsidRPr="000D3545">
              <w:rPr>
                <w:rFonts w:ascii="Arial" w:eastAsia="Calibri" w:hAnsi="Arial" w:cs="Arial"/>
                <w:spacing w:val="1"/>
                <w:w w:val="101"/>
                <w:position w:val="1"/>
                <w:sz w:val="18"/>
                <w:szCs w:val="18"/>
              </w:rPr>
              <w:t>s</w:t>
            </w:r>
            <w:r w:rsidRPr="000D3545">
              <w:rPr>
                <w:rFonts w:ascii="Arial" w:eastAsia="Calibri" w:hAnsi="Arial" w:cs="Arial"/>
                <w:spacing w:val="-1"/>
                <w:w w:val="101"/>
                <w:position w:val="1"/>
                <w:sz w:val="18"/>
                <w:szCs w:val="18"/>
              </w:rPr>
              <w:t>a</w:t>
            </w:r>
            <w:r w:rsidRPr="000D3545">
              <w:rPr>
                <w:rFonts w:ascii="Arial" w:eastAsia="Calibri" w:hAnsi="Arial" w:cs="Arial"/>
                <w:spacing w:val="-6"/>
                <w:w w:val="101"/>
                <w:position w:val="1"/>
                <w:sz w:val="18"/>
                <w:szCs w:val="18"/>
              </w:rPr>
              <w:t>y</w:t>
            </w:r>
            <w:r w:rsidRPr="000D3545">
              <w:rPr>
                <w:rFonts w:ascii="Arial" w:eastAsia="Calibri" w:hAnsi="Arial" w:cs="Arial"/>
                <w:spacing w:val="1"/>
                <w:w w:val="101"/>
                <w:position w:val="1"/>
                <w:sz w:val="18"/>
                <w:szCs w:val="18"/>
              </w:rPr>
              <w:t>ıs</w:t>
            </w:r>
            <w:r w:rsidRPr="000D3545">
              <w:rPr>
                <w:rFonts w:ascii="Arial" w:eastAsia="Calibri" w:hAnsi="Arial" w:cs="Arial"/>
                <w:spacing w:val="-3"/>
                <w:w w:val="101"/>
                <w:position w:val="1"/>
                <w:sz w:val="18"/>
                <w:szCs w:val="18"/>
              </w:rPr>
              <w:t>ı</w:t>
            </w:r>
            <w:r w:rsidRPr="000D3545">
              <w:rPr>
                <w:rFonts w:ascii="Arial" w:eastAsia="Calibri" w:hAnsi="Arial" w:cs="Arial"/>
                <w:w w:val="101"/>
                <w:position w:val="1"/>
                <w:sz w:val="18"/>
                <w:szCs w:val="18"/>
              </w:rPr>
              <w:t>nı</w:t>
            </w:r>
            <w:r w:rsidRPr="000D3545">
              <w:rPr>
                <w:rFonts w:ascii="Arial" w:eastAsia="Calibri" w:hAnsi="Arial" w:cs="Arial"/>
                <w:sz w:val="18"/>
                <w:szCs w:val="18"/>
              </w:rPr>
              <w:t xml:space="preserve"> </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ttı</w:t>
            </w:r>
            <w:r w:rsidRPr="000D3545">
              <w:rPr>
                <w:rFonts w:ascii="Arial" w:eastAsia="Calibri" w:hAnsi="Arial" w:cs="Arial"/>
                <w:spacing w:val="-1"/>
                <w:w w:val="101"/>
                <w:sz w:val="18"/>
                <w:szCs w:val="18"/>
              </w:rPr>
              <w:t>r</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vMerge/>
            <w:shd w:val="clear" w:color="auto" w:fill="auto"/>
          </w:tcPr>
          <w:p w14:paraId="55A2BF4D"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5F91D8A5"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79310C74"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69B7A829"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5D05E85C" w14:textId="77777777" w:rsidTr="00DC103D">
        <w:tc>
          <w:tcPr>
            <w:tcW w:w="14560" w:type="dxa"/>
            <w:gridSpan w:val="5"/>
            <w:shd w:val="clear" w:color="auto" w:fill="D5DCE4"/>
          </w:tcPr>
          <w:p w14:paraId="51163BEE" w14:textId="3CA7CBCD" w:rsidR="003970F7" w:rsidRPr="000D3545" w:rsidRDefault="003970F7" w:rsidP="003970F7">
            <w:pPr>
              <w:pStyle w:val="Standard"/>
              <w:tabs>
                <w:tab w:val="left" w:pos="2340"/>
              </w:tabs>
              <w:spacing w:after="0" w:line="240" w:lineRule="auto"/>
              <w:rPr>
                <w:rFonts w:ascii="Arial" w:eastAsia="Times New Roman" w:hAnsi="Arial" w:cs="Arial"/>
                <w:sz w:val="20"/>
                <w:szCs w:val="20"/>
              </w:rPr>
            </w:pPr>
            <w:r w:rsidRPr="000D3545">
              <w:rPr>
                <w:rFonts w:ascii="Arial" w:eastAsia="Times New Roman" w:hAnsi="Arial" w:cs="Verdana"/>
                <w:b/>
                <w:bCs/>
                <w:color w:val="000000"/>
                <w:sz w:val="20"/>
                <w:szCs w:val="20"/>
                <w:lang w:eastAsia="da-DK"/>
              </w:rPr>
              <w:t>Hedef 6.2.2:</w:t>
            </w:r>
            <w:r w:rsidRPr="000D3545">
              <w:rPr>
                <w:rFonts w:ascii="Arial" w:eastAsia="Times New Roman" w:hAnsi="Arial" w:cs="Verdana"/>
                <w:color w:val="000000"/>
                <w:sz w:val="20"/>
                <w:szCs w:val="20"/>
                <w:lang w:eastAsia="da-DK"/>
              </w:rPr>
              <w:t xml:space="preserve"> </w:t>
            </w:r>
            <w:r w:rsidRPr="000D3545">
              <w:rPr>
                <w:rFonts w:ascii="Arial" w:eastAsia="Calibri" w:hAnsi="Arial" w:cs="Arial"/>
                <w:spacing w:val="1"/>
                <w:w w:val="101"/>
                <w:position w:val="1"/>
                <w:sz w:val="20"/>
                <w:szCs w:val="20"/>
              </w:rPr>
              <w:t>K</w:t>
            </w:r>
            <w:r w:rsidRPr="000D3545">
              <w:rPr>
                <w:rFonts w:ascii="Arial" w:eastAsia="Calibri" w:hAnsi="Arial" w:cs="Arial"/>
                <w:w w:val="101"/>
                <w:position w:val="1"/>
                <w:sz w:val="20"/>
                <w:szCs w:val="20"/>
              </w:rPr>
              <w:t>e</w:t>
            </w:r>
            <w:r w:rsidRPr="000D3545">
              <w:rPr>
                <w:rFonts w:ascii="Arial" w:eastAsia="Calibri" w:hAnsi="Arial" w:cs="Arial"/>
                <w:spacing w:val="-5"/>
                <w:w w:val="101"/>
                <w:position w:val="1"/>
                <w:sz w:val="20"/>
                <w:szCs w:val="20"/>
              </w:rPr>
              <w:t>n</w:t>
            </w:r>
            <w:r w:rsidRPr="000D3545">
              <w:rPr>
                <w:rFonts w:ascii="Arial" w:eastAsia="Calibri" w:hAnsi="Arial" w:cs="Arial"/>
                <w:spacing w:val="1"/>
                <w:w w:val="101"/>
                <w:position w:val="1"/>
                <w:sz w:val="20"/>
                <w:szCs w:val="20"/>
              </w:rPr>
              <w:t>ts</w:t>
            </w:r>
            <w:r w:rsidRPr="000D3545">
              <w:rPr>
                <w:rFonts w:ascii="Arial" w:eastAsia="Calibri" w:hAnsi="Arial" w:cs="Arial"/>
                <w:spacing w:val="-4"/>
                <w:w w:val="101"/>
                <w:position w:val="1"/>
                <w:sz w:val="20"/>
                <w:szCs w:val="20"/>
              </w:rPr>
              <w:t>e</w:t>
            </w:r>
            <w:r w:rsidRPr="000D3545">
              <w:rPr>
                <w:rFonts w:ascii="Arial" w:eastAsia="Calibri" w:hAnsi="Arial" w:cs="Arial"/>
                <w:w w:val="101"/>
                <w:position w:val="1"/>
                <w:sz w:val="20"/>
                <w:szCs w:val="20"/>
              </w:rPr>
              <w:t>l</w:t>
            </w:r>
            <w:r w:rsidRPr="000D3545">
              <w:rPr>
                <w:rFonts w:ascii="Arial" w:eastAsia="Calibri" w:hAnsi="Arial" w:cs="Arial"/>
                <w:sz w:val="20"/>
                <w:szCs w:val="20"/>
              </w:rPr>
              <w:t xml:space="preserve"> p</w:t>
            </w:r>
            <w:r w:rsidRPr="000D3545">
              <w:rPr>
                <w:rFonts w:ascii="Arial" w:eastAsia="Calibri" w:hAnsi="Arial" w:cs="Arial"/>
                <w:spacing w:val="1"/>
                <w:sz w:val="20"/>
                <w:szCs w:val="20"/>
              </w:rPr>
              <w:t>l</w:t>
            </w:r>
            <w:r w:rsidRPr="000D3545">
              <w:rPr>
                <w:rFonts w:ascii="Arial" w:eastAsia="Calibri" w:hAnsi="Arial" w:cs="Arial"/>
                <w:spacing w:val="-1"/>
                <w:sz w:val="20"/>
                <w:szCs w:val="20"/>
              </w:rPr>
              <w:t>a</w:t>
            </w:r>
            <w:r w:rsidRPr="000D3545">
              <w:rPr>
                <w:rFonts w:ascii="Arial" w:eastAsia="Calibri" w:hAnsi="Arial" w:cs="Arial"/>
                <w:sz w:val="20"/>
                <w:szCs w:val="20"/>
              </w:rPr>
              <w:t>n</w:t>
            </w:r>
            <w:r w:rsidRPr="000D3545">
              <w:rPr>
                <w:rFonts w:ascii="Arial" w:eastAsia="Calibri" w:hAnsi="Arial" w:cs="Arial"/>
                <w:spacing w:val="1"/>
                <w:sz w:val="20"/>
                <w:szCs w:val="20"/>
              </w:rPr>
              <w:t>l</w:t>
            </w:r>
            <w:r w:rsidRPr="000D3545">
              <w:rPr>
                <w:rFonts w:ascii="Arial" w:eastAsia="Calibri" w:hAnsi="Arial" w:cs="Arial"/>
                <w:spacing w:val="-6"/>
                <w:sz w:val="20"/>
                <w:szCs w:val="20"/>
              </w:rPr>
              <w:t>a</w:t>
            </w:r>
            <w:r w:rsidRPr="000D3545">
              <w:rPr>
                <w:rFonts w:ascii="Arial" w:eastAsia="Calibri" w:hAnsi="Arial" w:cs="Arial"/>
                <w:spacing w:val="-2"/>
                <w:sz w:val="20"/>
                <w:szCs w:val="20"/>
              </w:rPr>
              <w:t>m</w:t>
            </w:r>
            <w:r w:rsidRPr="000D3545">
              <w:rPr>
                <w:rFonts w:ascii="Arial" w:eastAsia="Calibri" w:hAnsi="Arial" w:cs="Arial"/>
                <w:spacing w:val="-1"/>
                <w:sz w:val="20"/>
                <w:szCs w:val="20"/>
              </w:rPr>
              <w:t>a</w:t>
            </w:r>
            <w:r w:rsidRPr="000D3545">
              <w:rPr>
                <w:rFonts w:ascii="Arial" w:eastAsia="Calibri" w:hAnsi="Arial" w:cs="Arial"/>
                <w:sz w:val="20"/>
                <w:szCs w:val="20"/>
              </w:rPr>
              <w:t>,</w:t>
            </w:r>
            <w:r w:rsidRPr="000D3545">
              <w:rPr>
                <w:rFonts w:ascii="Arial" w:eastAsia="Calibri" w:hAnsi="Arial" w:cs="Arial"/>
                <w:spacing w:val="7"/>
                <w:sz w:val="20"/>
                <w:szCs w:val="20"/>
              </w:rPr>
              <w:t xml:space="preserve"> </w:t>
            </w:r>
            <w:r w:rsidRPr="000D3545">
              <w:rPr>
                <w:rFonts w:ascii="Arial" w:eastAsia="Calibri" w:hAnsi="Arial" w:cs="Arial"/>
                <w:spacing w:val="1"/>
                <w:w w:val="101"/>
                <w:sz w:val="20"/>
                <w:szCs w:val="20"/>
              </w:rPr>
              <w:t>t</w:t>
            </w:r>
            <w:r w:rsidRPr="000D3545">
              <w:rPr>
                <w:rFonts w:ascii="Arial" w:eastAsia="Calibri" w:hAnsi="Arial" w:cs="Arial"/>
                <w:spacing w:val="-5"/>
                <w:w w:val="101"/>
                <w:sz w:val="20"/>
                <w:szCs w:val="20"/>
              </w:rPr>
              <w:t>o</w:t>
            </w:r>
            <w:r w:rsidRPr="000D3545">
              <w:rPr>
                <w:rFonts w:ascii="Arial" w:eastAsia="Calibri" w:hAnsi="Arial" w:cs="Arial"/>
                <w:w w:val="101"/>
                <w:sz w:val="20"/>
                <w:szCs w:val="20"/>
              </w:rPr>
              <w:t>p</w:t>
            </w:r>
            <w:r w:rsidRPr="000D3545">
              <w:rPr>
                <w:rFonts w:ascii="Arial" w:eastAsia="Calibri" w:hAnsi="Arial" w:cs="Arial"/>
                <w:spacing w:val="1"/>
                <w:w w:val="101"/>
                <w:sz w:val="20"/>
                <w:szCs w:val="20"/>
              </w:rPr>
              <w:t>l</w:t>
            </w:r>
            <w:r w:rsidRPr="000D3545">
              <w:rPr>
                <w:rFonts w:ascii="Arial" w:eastAsia="Calibri" w:hAnsi="Arial" w:cs="Arial"/>
                <w:w w:val="101"/>
                <w:sz w:val="20"/>
                <w:szCs w:val="20"/>
              </w:rPr>
              <w:t xml:space="preserve">u </w:t>
            </w:r>
            <w:r w:rsidRPr="000D3545">
              <w:rPr>
                <w:rFonts w:ascii="Arial" w:eastAsia="Calibri" w:hAnsi="Arial" w:cs="Arial"/>
                <w:spacing w:val="-1"/>
                <w:sz w:val="20"/>
                <w:szCs w:val="20"/>
              </w:rPr>
              <w:t>k</w:t>
            </w:r>
            <w:r w:rsidRPr="000D3545">
              <w:rPr>
                <w:rFonts w:ascii="Arial" w:eastAsia="Calibri" w:hAnsi="Arial" w:cs="Arial"/>
                <w:sz w:val="20"/>
                <w:szCs w:val="20"/>
              </w:rPr>
              <w:t>onut</w:t>
            </w:r>
            <w:r w:rsidRPr="000D3545">
              <w:rPr>
                <w:rFonts w:ascii="Arial" w:eastAsia="Calibri" w:hAnsi="Arial" w:cs="Arial"/>
                <w:spacing w:val="3"/>
                <w:sz w:val="20"/>
                <w:szCs w:val="20"/>
              </w:rPr>
              <w:t xml:space="preserve"> </w:t>
            </w:r>
            <w:r w:rsidRPr="000D3545">
              <w:rPr>
                <w:rFonts w:ascii="Arial" w:eastAsia="Calibri" w:hAnsi="Arial" w:cs="Arial"/>
                <w:spacing w:val="-1"/>
                <w:sz w:val="20"/>
                <w:szCs w:val="20"/>
              </w:rPr>
              <w:t>a</w:t>
            </w:r>
            <w:r w:rsidRPr="000D3545">
              <w:rPr>
                <w:rFonts w:ascii="Arial" w:eastAsia="Calibri" w:hAnsi="Arial" w:cs="Arial"/>
                <w:spacing w:val="1"/>
                <w:sz w:val="20"/>
                <w:szCs w:val="20"/>
              </w:rPr>
              <w:t>l</w:t>
            </w:r>
            <w:r w:rsidRPr="000D3545">
              <w:rPr>
                <w:rFonts w:ascii="Arial" w:eastAsia="Calibri" w:hAnsi="Arial" w:cs="Arial"/>
                <w:spacing w:val="-6"/>
                <w:sz w:val="20"/>
                <w:szCs w:val="20"/>
              </w:rPr>
              <w:t>a</w:t>
            </w:r>
            <w:r w:rsidRPr="000D3545">
              <w:rPr>
                <w:rFonts w:ascii="Arial" w:eastAsia="Calibri" w:hAnsi="Arial" w:cs="Arial"/>
                <w:sz w:val="20"/>
                <w:szCs w:val="20"/>
              </w:rPr>
              <w:t>nı</w:t>
            </w:r>
            <w:r w:rsidRPr="000D3545">
              <w:rPr>
                <w:rFonts w:ascii="Arial" w:eastAsia="Calibri" w:hAnsi="Arial" w:cs="Arial"/>
                <w:spacing w:val="2"/>
                <w:sz w:val="20"/>
                <w:szCs w:val="20"/>
              </w:rPr>
              <w:t xml:space="preserve"> </w:t>
            </w:r>
            <w:r w:rsidRPr="000D3545">
              <w:rPr>
                <w:rFonts w:ascii="Arial" w:eastAsia="Calibri" w:hAnsi="Arial" w:cs="Arial"/>
                <w:spacing w:val="-1"/>
                <w:w w:val="101"/>
                <w:sz w:val="20"/>
                <w:szCs w:val="20"/>
              </w:rPr>
              <w:t>v</w:t>
            </w:r>
            <w:r w:rsidRPr="000D3545">
              <w:rPr>
                <w:rFonts w:ascii="Arial" w:eastAsia="Calibri" w:hAnsi="Arial" w:cs="Arial"/>
                <w:w w:val="101"/>
                <w:sz w:val="20"/>
                <w:szCs w:val="20"/>
              </w:rPr>
              <w:t xml:space="preserve">e </w:t>
            </w:r>
            <w:r w:rsidRPr="000D3545">
              <w:rPr>
                <w:rFonts w:ascii="Arial" w:eastAsia="Calibri" w:hAnsi="Arial" w:cs="Arial"/>
                <w:spacing w:val="-1"/>
                <w:sz w:val="20"/>
                <w:szCs w:val="20"/>
              </w:rPr>
              <w:t>k</w:t>
            </w:r>
            <w:r w:rsidRPr="000D3545">
              <w:rPr>
                <w:rFonts w:ascii="Arial" w:eastAsia="Calibri" w:hAnsi="Arial" w:cs="Arial"/>
                <w:sz w:val="20"/>
                <w:szCs w:val="20"/>
              </w:rPr>
              <w:t>en</w:t>
            </w:r>
            <w:r w:rsidRPr="000D3545">
              <w:rPr>
                <w:rFonts w:ascii="Arial" w:eastAsia="Calibri" w:hAnsi="Arial" w:cs="Arial"/>
                <w:spacing w:val="1"/>
                <w:sz w:val="20"/>
                <w:szCs w:val="20"/>
              </w:rPr>
              <w:t>t</w:t>
            </w:r>
            <w:r w:rsidRPr="000D3545">
              <w:rPr>
                <w:rFonts w:ascii="Arial" w:eastAsia="Calibri" w:hAnsi="Arial" w:cs="Arial"/>
                <w:spacing w:val="-4"/>
                <w:sz w:val="20"/>
                <w:szCs w:val="20"/>
              </w:rPr>
              <w:t>s</w:t>
            </w:r>
            <w:r w:rsidRPr="000D3545">
              <w:rPr>
                <w:rFonts w:ascii="Arial" w:eastAsia="Calibri" w:hAnsi="Arial" w:cs="Arial"/>
                <w:sz w:val="20"/>
                <w:szCs w:val="20"/>
              </w:rPr>
              <w:t>el</w:t>
            </w:r>
            <w:r w:rsidRPr="000D3545">
              <w:rPr>
                <w:rFonts w:ascii="Arial" w:eastAsia="Calibri" w:hAnsi="Arial" w:cs="Arial"/>
                <w:spacing w:val="4"/>
                <w:sz w:val="20"/>
                <w:szCs w:val="20"/>
              </w:rPr>
              <w:t xml:space="preserve"> </w:t>
            </w:r>
            <w:r w:rsidRPr="000D3545">
              <w:rPr>
                <w:rFonts w:ascii="Arial" w:eastAsia="Calibri" w:hAnsi="Arial" w:cs="Arial"/>
                <w:w w:val="101"/>
                <w:sz w:val="20"/>
                <w:szCs w:val="20"/>
              </w:rPr>
              <w:t>dö</w:t>
            </w:r>
            <w:r w:rsidRPr="000D3545">
              <w:rPr>
                <w:rFonts w:ascii="Arial" w:eastAsia="Calibri" w:hAnsi="Arial" w:cs="Arial"/>
                <w:spacing w:val="-5"/>
                <w:w w:val="101"/>
                <w:sz w:val="20"/>
                <w:szCs w:val="20"/>
              </w:rPr>
              <w:t>n</w:t>
            </w:r>
            <w:r w:rsidRPr="000D3545">
              <w:rPr>
                <w:rFonts w:ascii="Arial" w:eastAsia="Calibri" w:hAnsi="Arial" w:cs="Arial"/>
                <w:w w:val="101"/>
                <w:sz w:val="20"/>
                <w:szCs w:val="20"/>
              </w:rPr>
              <w:t>ü</w:t>
            </w:r>
            <w:r w:rsidRPr="000D3545">
              <w:rPr>
                <w:rFonts w:ascii="Arial" w:eastAsia="Calibri" w:hAnsi="Arial" w:cs="Arial"/>
                <w:spacing w:val="1"/>
                <w:w w:val="101"/>
                <w:sz w:val="20"/>
                <w:szCs w:val="20"/>
              </w:rPr>
              <w:t>ş</w:t>
            </w:r>
            <w:r w:rsidRPr="000D3545">
              <w:rPr>
                <w:rFonts w:ascii="Arial" w:eastAsia="Calibri" w:hAnsi="Arial" w:cs="Arial"/>
                <w:w w:val="101"/>
                <w:sz w:val="20"/>
                <w:szCs w:val="20"/>
              </w:rPr>
              <w:t>üm p</w:t>
            </w:r>
            <w:r w:rsidRPr="000D3545">
              <w:rPr>
                <w:rFonts w:ascii="Arial" w:eastAsia="Calibri" w:hAnsi="Arial" w:cs="Arial"/>
                <w:spacing w:val="-1"/>
                <w:w w:val="101"/>
                <w:sz w:val="20"/>
                <w:szCs w:val="20"/>
              </w:rPr>
              <w:t>r</w:t>
            </w:r>
            <w:r w:rsidRPr="000D3545">
              <w:rPr>
                <w:rFonts w:ascii="Arial" w:eastAsia="Calibri" w:hAnsi="Arial" w:cs="Arial"/>
                <w:w w:val="101"/>
                <w:sz w:val="20"/>
                <w:szCs w:val="20"/>
              </w:rPr>
              <w:t>oje</w:t>
            </w:r>
            <w:r w:rsidRPr="000D3545">
              <w:rPr>
                <w:rFonts w:ascii="Arial" w:eastAsia="Calibri" w:hAnsi="Arial" w:cs="Arial"/>
                <w:spacing w:val="-3"/>
                <w:w w:val="101"/>
                <w:sz w:val="20"/>
                <w:szCs w:val="20"/>
              </w:rPr>
              <w:t>l</w:t>
            </w:r>
            <w:r w:rsidRPr="000D3545">
              <w:rPr>
                <w:rFonts w:ascii="Arial" w:eastAsia="Calibri" w:hAnsi="Arial" w:cs="Arial"/>
                <w:w w:val="101"/>
                <w:sz w:val="20"/>
                <w:szCs w:val="20"/>
              </w:rPr>
              <w:t>e</w:t>
            </w:r>
            <w:r w:rsidRPr="000D3545">
              <w:rPr>
                <w:rFonts w:ascii="Arial" w:eastAsia="Calibri" w:hAnsi="Arial" w:cs="Arial"/>
                <w:spacing w:val="-1"/>
                <w:w w:val="101"/>
                <w:sz w:val="20"/>
                <w:szCs w:val="20"/>
              </w:rPr>
              <w:t>r</w:t>
            </w:r>
            <w:r w:rsidRPr="000D3545">
              <w:rPr>
                <w:rFonts w:ascii="Arial" w:eastAsia="Calibri" w:hAnsi="Arial" w:cs="Arial"/>
                <w:spacing w:val="1"/>
                <w:w w:val="101"/>
                <w:sz w:val="20"/>
                <w:szCs w:val="20"/>
              </w:rPr>
              <w:t>i</w:t>
            </w:r>
            <w:r w:rsidRPr="000D3545">
              <w:rPr>
                <w:rFonts w:ascii="Arial" w:eastAsia="Calibri" w:hAnsi="Arial" w:cs="Arial"/>
                <w:spacing w:val="-5"/>
                <w:w w:val="101"/>
                <w:sz w:val="20"/>
                <w:szCs w:val="20"/>
              </w:rPr>
              <w:t>n</w:t>
            </w:r>
            <w:r w:rsidRPr="000D3545">
              <w:rPr>
                <w:rFonts w:ascii="Arial" w:eastAsia="Calibri" w:hAnsi="Arial" w:cs="Arial"/>
                <w:spacing w:val="1"/>
                <w:w w:val="101"/>
                <w:sz w:val="20"/>
                <w:szCs w:val="20"/>
              </w:rPr>
              <w:t>i</w:t>
            </w:r>
            <w:r w:rsidRPr="000D3545">
              <w:rPr>
                <w:rFonts w:ascii="Arial" w:eastAsia="Calibri" w:hAnsi="Arial" w:cs="Arial"/>
                <w:w w:val="101"/>
                <w:sz w:val="20"/>
                <w:szCs w:val="20"/>
              </w:rPr>
              <w:t xml:space="preserve">n </w:t>
            </w:r>
            <w:r w:rsidRPr="000D3545">
              <w:rPr>
                <w:rFonts w:ascii="Arial" w:eastAsia="Calibri" w:hAnsi="Arial" w:cs="Arial"/>
                <w:spacing w:val="-1"/>
                <w:w w:val="101"/>
                <w:sz w:val="20"/>
                <w:szCs w:val="20"/>
              </w:rPr>
              <w:t>ya</w:t>
            </w:r>
            <w:r w:rsidRPr="000D3545">
              <w:rPr>
                <w:rFonts w:ascii="Arial" w:eastAsia="Calibri" w:hAnsi="Arial" w:cs="Arial"/>
                <w:w w:val="101"/>
                <w:sz w:val="20"/>
                <w:szCs w:val="20"/>
              </w:rPr>
              <w:t>p</w:t>
            </w:r>
            <w:r w:rsidRPr="000D3545">
              <w:rPr>
                <w:rFonts w:ascii="Arial" w:eastAsia="Calibri" w:hAnsi="Arial" w:cs="Arial"/>
                <w:spacing w:val="1"/>
                <w:w w:val="101"/>
                <w:sz w:val="20"/>
                <w:szCs w:val="20"/>
              </w:rPr>
              <w:t>ı</w:t>
            </w:r>
            <w:r w:rsidRPr="000D3545">
              <w:rPr>
                <w:rFonts w:ascii="Arial" w:eastAsia="Calibri" w:hAnsi="Arial" w:cs="Arial"/>
                <w:spacing w:val="-2"/>
                <w:w w:val="101"/>
                <w:sz w:val="20"/>
                <w:szCs w:val="20"/>
              </w:rPr>
              <w:t>m</w:t>
            </w:r>
            <w:r w:rsidRPr="000D3545">
              <w:rPr>
                <w:rFonts w:ascii="Arial" w:eastAsia="Calibri" w:hAnsi="Arial" w:cs="Arial"/>
                <w:spacing w:val="-3"/>
                <w:w w:val="101"/>
                <w:sz w:val="20"/>
                <w:szCs w:val="20"/>
              </w:rPr>
              <w:t>ı</w:t>
            </w:r>
            <w:r w:rsidRPr="000D3545">
              <w:rPr>
                <w:rFonts w:ascii="Arial" w:eastAsia="Calibri" w:hAnsi="Arial" w:cs="Arial"/>
                <w:w w:val="101"/>
                <w:sz w:val="20"/>
                <w:szCs w:val="20"/>
              </w:rPr>
              <w:t xml:space="preserve">nda </w:t>
            </w:r>
            <w:r w:rsidRPr="000D3545">
              <w:rPr>
                <w:rFonts w:ascii="Arial" w:eastAsia="Calibri" w:hAnsi="Arial" w:cs="Arial"/>
                <w:sz w:val="20"/>
                <w:szCs w:val="20"/>
              </w:rPr>
              <w:t>c</w:t>
            </w:r>
            <w:r w:rsidRPr="000D3545">
              <w:rPr>
                <w:rFonts w:ascii="Arial" w:eastAsia="Calibri" w:hAnsi="Arial" w:cs="Arial"/>
                <w:spacing w:val="1"/>
                <w:sz w:val="20"/>
                <w:szCs w:val="20"/>
              </w:rPr>
              <w:t>i</w:t>
            </w:r>
            <w:r w:rsidRPr="000D3545">
              <w:rPr>
                <w:rFonts w:ascii="Arial" w:eastAsia="Calibri" w:hAnsi="Arial" w:cs="Arial"/>
                <w:sz w:val="20"/>
                <w:szCs w:val="20"/>
              </w:rPr>
              <w:t>n</w:t>
            </w:r>
            <w:r w:rsidRPr="000D3545">
              <w:rPr>
                <w:rFonts w:ascii="Arial" w:eastAsia="Calibri" w:hAnsi="Arial" w:cs="Arial"/>
                <w:spacing w:val="-4"/>
                <w:sz w:val="20"/>
                <w:szCs w:val="20"/>
              </w:rPr>
              <w:t>s</w:t>
            </w:r>
            <w:r w:rsidRPr="000D3545">
              <w:rPr>
                <w:rFonts w:ascii="Arial" w:eastAsia="Calibri" w:hAnsi="Arial" w:cs="Arial"/>
                <w:spacing w:val="1"/>
                <w:sz w:val="20"/>
                <w:szCs w:val="20"/>
              </w:rPr>
              <w:t>i</w:t>
            </w:r>
            <w:r w:rsidRPr="000D3545">
              <w:rPr>
                <w:rFonts w:ascii="Arial" w:eastAsia="Calibri" w:hAnsi="Arial" w:cs="Arial"/>
                <w:spacing w:val="-1"/>
                <w:sz w:val="20"/>
                <w:szCs w:val="20"/>
              </w:rPr>
              <w:t>y</w:t>
            </w:r>
            <w:r w:rsidRPr="000D3545">
              <w:rPr>
                <w:rFonts w:ascii="Arial" w:eastAsia="Calibri" w:hAnsi="Arial" w:cs="Arial"/>
                <w:sz w:val="20"/>
                <w:szCs w:val="20"/>
              </w:rPr>
              <w:t>e</w:t>
            </w:r>
            <w:r w:rsidRPr="000D3545">
              <w:rPr>
                <w:rFonts w:ascii="Arial" w:eastAsia="Calibri" w:hAnsi="Arial" w:cs="Arial"/>
                <w:spacing w:val="-3"/>
                <w:sz w:val="20"/>
                <w:szCs w:val="20"/>
              </w:rPr>
              <w:t>t</w:t>
            </w:r>
            <w:r w:rsidRPr="000D3545">
              <w:rPr>
                <w:rFonts w:ascii="Arial" w:eastAsia="Calibri" w:hAnsi="Arial" w:cs="Arial"/>
                <w:sz w:val="20"/>
                <w:szCs w:val="20"/>
              </w:rPr>
              <w:t>e</w:t>
            </w:r>
            <w:r w:rsidRPr="000D3545">
              <w:rPr>
                <w:rFonts w:ascii="Arial" w:eastAsia="Calibri" w:hAnsi="Arial" w:cs="Arial"/>
                <w:spacing w:val="4"/>
                <w:sz w:val="20"/>
                <w:szCs w:val="20"/>
              </w:rPr>
              <w:t xml:space="preserve"> </w:t>
            </w:r>
            <w:r w:rsidRPr="000D3545">
              <w:rPr>
                <w:rFonts w:ascii="Arial" w:eastAsia="Calibri" w:hAnsi="Arial" w:cs="Arial"/>
                <w:w w:val="101"/>
                <w:sz w:val="20"/>
                <w:szCs w:val="20"/>
              </w:rPr>
              <w:t>du</w:t>
            </w:r>
            <w:r w:rsidRPr="000D3545">
              <w:rPr>
                <w:rFonts w:ascii="Arial" w:eastAsia="Calibri" w:hAnsi="Arial" w:cs="Arial"/>
                <w:spacing w:val="-1"/>
                <w:w w:val="101"/>
                <w:sz w:val="20"/>
                <w:szCs w:val="20"/>
              </w:rPr>
              <w:t>yar</w:t>
            </w:r>
            <w:r w:rsidRPr="000D3545">
              <w:rPr>
                <w:rFonts w:ascii="Arial" w:eastAsia="Calibri" w:hAnsi="Arial" w:cs="Arial"/>
                <w:spacing w:val="-3"/>
                <w:w w:val="101"/>
                <w:sz w:val="20"/>
                <w:szCs w:val="20"/>
              </w:rPr>
              <w:t>l</w:t>
            </w:r>
            <w:r w:rsidRPr="000D3545">
              <w:rPr>
                <w:rFonts w:ascii="Arial" w:eastAsia="Calibri" w:hAnsi="Arial" w:cs="Arial"/>
                <w:w w:val="101"/>
                <w:sz w:val="20"/>
                <w:szCs w:val="20"/>
              </w:rPr>
              <w:t xml:space="preserve">ı </w:t>
            </w:r>
            <w:r w:rsidRPr="000D3545">
              <w:rPr>
                <w:rFonts w:ascii="Arial" w:eastAsia="Calibri" w:hAnsi="Arial" w:cs="Arial"/>
                <w:sz w:val="20"/>
                <w:szCs w:val="20"/>
              </w:rPr>
              <w:t>b</w:t>
            </w:r>
            <w:r w:rsidRPr="000D3545">
              <w:rPr>
                <w:rFonts w:ascii="Arial" w:eastAsia="Calibri" w:hAnsi="Arial" w:cs="Arial"/>
                <w:spacing w:val="1"/>
                <w:sz w:val="20"/>
                <w:szCs w:val="20"/>
              </w:rPr>
              <w:t>i</w:t>
            </w:r>
            <w:r w:rsidRPr="000D3545">
              <w:rPr>
                <w:rFonts w:ascii="Arial" w:eastAsia="Calibri" w:hAnsi="Arial" w:cs="Arial"/>
                <w:sz w:val="20"/>
                <w:szCs w:val="20"/>
              </w:rPr>
              <w:t>r</w:t>
            </w:r>
            <w:r w:rsidRPr="000D3545">
              <w:rPr>
                <w:rFonts w:ascii="Arial" w:eastAsia="Calibri" w:hAnsi="Arial" w:cs="Arial"/>
                <w:spacing w:val="3"/>
                <w:sz w:val="20"/>
                <w:szCs w:val="20"/>
              </w:rPr>
              <w:t xml:space="preserve"> </w:t>
            </w:r>
            <w:r w:rsidRPr="000D3545">
              <w:rPr>
                <w:rFonts w:ascii="Arial" w:eastAsia="Calibri" w:hAnsi="Arial" w:cs="Arial"/>
                <w:spacing w:val="-1"/>
                <w:w w:val="101"/>
                <w:sz w:val="20"/>
                <w:szCs w:val="20"/>
              </w:rPr>
              <w:t>ya</w:t>
            </w:r>
            <w:r w:rsidRPr="000D3545">
              <w:rPr>
                <w:rFonts w:ascii="Arial" w:eastAsia="Calibri" w:hAnsi="Arial" w:cs="Arial"/>
                <w:spacing w:val="-6"/>
                <w:w w:val="101"/>
                <w:sz w:val="20"/>
                <w:szCs w:val="20"/>
              </w:rPr>
              <w:t>k</w:t>
            </w:r>
            <w:r w:rsidRPr="000D3545">
              <w:rPr>
                <w:rFonts w:ascii="Arial" w:eastAsia="Calibri" w:hAnsi="Arial" w:cs="Arial"/>
                <w:spacing w:val="1"/>
                <w:w w:val="101"/>
                <w:sz w:val="20"/>
                <w:szCs w:val="20"/>
              </w:rPr>
              <w:t>l</w:t>
            </w:r>
            <w:r w:rsidRPr="000D3545">
              <w:rPr>
                <w:rFonts w:ascii="Arial" w:eastAsia="Calibri" w:hAnsi="Arial" w:cs="Arial"/>
                <w:spacing w:val="-1"/>
                <w:w w:val="101"/>
                <w:sz w:val="20"/>
                <w:szCs w:val="20"/>
              </w:rPr>
              <w:t>a</w:t>
            </w:r>
            <w:r w:rsidRPr="000D3545">
              <w:rPr>
                <w:rFonts w:ascii="Arial" w:eastAsia="Calibri" w:hAnsi="Arial" w:cs="Arial"/>
                <w:spacing w:val="1"/>
                <w:w w:val="101"/>
                <w:sz w:val="20"/>
                <w:szCs w:val="20"/>
              </w:rPr>
              <w:t>şı</w:t>
            </w:r>
            <w:r w:rsidRPr="000D3545">
              <w:rPr>
                <w:rFonts w:ascii="Arial" w:eastAsia="Calibri" w:hAnsi="Arial" w:cs="Arial"/>
                <w:w w:val="101"/>
                <w:sz w:val="20"/>
                <w:szCs w:val="20"/>
              </w:rPr>
              <w:t>m ben</w:t>
            </w:r>
            <w:r w:rsidRPr="000D3545">
              <w:rPr>
                <w:rFonts w:ascii="Arial" w:eastAsia="Calibri" w:hAnsi="Arial" w:cs="Arial"/>
                <w:spacing w:val="1"/>
                <w:w w:val="101"/>
                <w:sz w:val="20"/>
                <w:szCs w:val="20"/>
              </w:rPr>
              <w:t>i</w:t>
            </w:r>
            <w:r w:rsidRPr="000D3545">
              <w:rPr>
                <w:rFonts w:ascii="Arial" w:eastAsia="Calibri" w:hAnsi="Arial" w:cs="Arial"/>
                <w:spacing w:val="-6"/>
                <w:w w:val="101"/>
                <w:sz w:val="20"/>
                <w:szCs w:val="20"/>
              </w:rPr>
              <w:t>m</w:t>
            </w:r>
            <w:r w:rsidRPr="000D3545">
              <w:rPr>
                <w:rFonts w:ascii="Arial" w:eastAsia="Calibri" w:hAnsi="Arial" w:cs="Arial"/>
                <w:spacing w:val="1"/>
                <w:w w:val="101"/>
                <w:sz w:val="20"/>
                <w:szCs w:val="20"/>
              </w:rPr>
              <w:t>s</w:t>
            </w:r>
            <w:r w:rsidRPr="000D3545">
              <w:rPr>
                <w:rFonts w:ascii="Arial" w:eastAsia="Calibri" w:hAnsi="Arial" w:cs="Arial"/>
                <w:w w:val="101"/>
                <w:sz w:val="20"/>
                <w:szCs w:val="20"/>
              </w:rPr>
              <w:t>e</w:t>
            </w:r>
            <w:r w:rsidRPr="000D3545">
              <w:rPr>
                <w:rFonts w:ascii="Arial" w:eastAsia="Calibri" w:hAnsi="Arial" w:cs="Arial"/>
                <w:spacing w:val="-5"/>
                <w:w w:val="101"/>
                <w:sz w:val="20"/>
                <w:szCs w:val="20"/>
              </w:rPr>
              <w:t>mek</w:t>
            </w:r>
          </w:p>
        </w:tc>
      </w:tr>
      <w:tr w:rsidR="003970F7" w:rsidRPr="000D3545" w14:paraId="6BE932EC" w14:textId="77777777" w:rsidTr="00DC103D">
        <w:tc>
          <w:tcPr>
            <w:tcW w:w="5059" w:type="dxa"/>
            <w:shd w:val="clear" w:color="auto" w:fill="auto"/>
          </w:tcPr>
          <w:p w14:paraId="2EB7A16A" w14:textId="7AE55BC6"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6.2.2.1</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2"/>
                <w:position w:val="1"/>
                <w:sz w:val="18"/>
                <w:szCs w:val="18"/>
              </w:rPr>
              <w:t>T</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s</w:t>
            </w:r>
            <w:r w:rsidRPr="000D3545">
              <w:rPr>
                <w:rFonts w:ascii="Arial" w:eastAsia="Calibri" w:hAnsi="Arial" w:cs="Arial"/>
                <w:spacing w:val="-3"/>
                <w:position w:val="1"/>
                <w:sz w:val="18"/>
                <w:szCs w:val="18"/>
              </w:rPr>
              <w:t>f</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y</w:t>
            </w:r>
            <w:r w:rsidRPr="000D3545">
              <w:rPr>
                <w:rFonts w:ascii="Arial" w:eastAsia="Calibri" w:hAnsi="Arial" w:cs="Arial"/>
                <w:position w:val="1"/>
                <w:sz w:val="18"/>
                <w:szCs w:val="18"/>
              </w:rPr>
              <w:t>e</w:t>
            </w:r>
            <w:r w:rsidRPr="000D3545">
              <w:rPr>
                <w:rFonts w:ascii="Arial" w:eastAsia="Calibri" w:hAnsi="Arial" w:cs="Arial"/>
                <w:spacing w:val="8"/>
                <w:position w:val="1"/>
                <w:sz w:val="18"/>
                <w:szCs w:val="18"/>
              </w:rPr>
              <w:t xml:space="preserve"> </w:t>
            </w:r>
            <w:r w:rsidRPr="000D3545">
              <w:rPr>
                <w:rFonts w:ascii="Arial" w:eastAsia="Calibri" w:hAnsi="Arial" w:cs="Arial"/>
                <w:spacing w:val="-1"/>
                <w:position w:val="1"/>
                <w:sz w:val="18"/>
                <w:szCs w:val="18"/>
              </w:rPr>
              <w:t>y</w:t>
            </w:r>
            <w:r w:rsidRPr="000D3545">
              <w:rPr>
                <w:rFonts w:ascii="Arial" w:eastAsia="Calibri" w:hAnsi="Arial" w:cs="Arial"/>
                <w:spacing w:val="-6"/>
                <w:position w:val="1"/>
                <w:sz w:val="18"/>
                <w:szCs w:val="18"/>
              </w:rPr>
              <w:t>a</w:t>
            </w:r>
            <w:r w:rsidRPr="000D3545">
              <w:rPr>
                <w:rFonts w:ascii="Arial" w:eastAsia="Calibri" w:hAnsi="Arial" w:cs="Arial"/>
                <w:position w:val="1"/>
                <w:sz w:val="18"/>
                <w:szCs w:val="18"/>
              </w:rPr>
              <w:t>p</w:t>
            </w:r>
            <w:r w:rsidRPr="000D3545">
              <w:rPr>
                <w:rFonts w:ascii="Arial" w:eastAsia="Calibri" w:hAnsi="Arial" w:cs="Arial"/>
                <w:spacing w:val="-3"/>
                <w:position w:val="1"/>
                <w:sz w:val="18"/>
                <w:szCs w:val="18"/>
              </w:rPr>
              <w:t>ı</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c</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k</w:t>
            </w:r>
            <w:r w:rsidRPr="000D3545">
              <w:rPr>
                <w:rFonts w:ascii="Arial" w:eastAsia="Calibri" w:hAnsi="Arial" w:cs="Arial"/>
                <w:spacing w:val="8"/>
                <w:position w:val="1"/>
                <w:sz w:val="18"/>
                <w:szCs w:val="18"/>
              </w:rPr>
              <w:t xml:space="preserve"> </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da</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i</w:t>
            </w:r>
            <w:r w:rsidRPr="000D3545">
              <w:rPr>
                <w:rFonts w:ascii="Arial" w:eastAsia="Calibri" w:hAnsi="Arial" w:cs="Arial"/>
                <w:spacing w:val="-1"/>
                <w:position w:val="1"/>
                <w:sz w:val="18"/>
                <w:szCs w:val="18"/>
              </w:rPr>
              <w:t>ka</w:t>
            </w:r>
            <w:r w:rsidRPr="000D3545">
              <w:rPr>
                <w:rFonts w:ascii="Arial" w:eastAsia="Calibri" w:hAnsi="Arial" w:cs="Arial"/>
                <w:spacing w:val="-2"/>
                <w:position w:val="1"/>
                <w:sz w:val="18"/>
                <w:szCs w:val="18"/>
              </w:rPr>
              <w:t>m</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t</w:t>
            </w:r>
            <w:r w:rsidRPr="000D3545">
              <w:rPr>
                <w:rFonts w:ascii="Arial" w:eastAsia="Calibri" w:hAnsi="Arial" w:cs="Arial"/>
                <w:spacing w:val="9"/>
                <w:position w:val="1"/>
                <w:sz w:val="18"/>
                <w:szCs w:val="18"/>
              </w:rPr>
              <w:t xml:space="preserve"> </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de</w:t>
            </w:r>
            <w:r w:rsidRPr="000D3545">
              <w:rPr>
                <w:rFonts w:ascii="Arial" w:eastAsia="Calibri" w:hAnsi="Arial" w:cs="Arial"/>
                <w:spacing w:val="-5"/>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er</w:t>
            </w:r>
            <w:r w:rsidRPr="000D3545">
              <w:rPr>
                <w:rFonts w:ascii="Arial" w:eastAsia="Calibri" w:hAnsi="Arial" w:cs="Arial"/>
                <w:spacing w:val="2"/>
                <w:position w:val="1"/>
                <w:sz w:val="18"/>
                <w:szCs w:val="18"/>
              </w:rPr>
              <w:t xml:space="preserve"> </w:t>
            </w:r>
            <w:r w:rsidRPr="000D3545">
              <w:rPr>
                <w:rFonts w:ascii="Arial" w:eastAsia="Calibri" w:hAnsi="Arial" w:cs="Arial"/>
                <w:spacing w:val="1"/>
                <w:w w:val="101"/>
                <w:position w:val="1"/>
                <w:sz w:val="18"/>
                <w:szCs w:val="18"/>
              </w:rPr>
              <w:t>i</w:t>
            </w:r>
            <w:r w:rsidRPr="000D3545">
              <w:rPr>
                <w:rFonts w:ascii="Arial" w:eastAsia="Calibri" w:hAnsi="Arial" w:cs="Arial"/>
                <w:w w:val="101"/>
                <w:position w:val="1"/>
                <w:sz w:val="18"/>
                <w:szCs w:val="18"/>
              </w:rPr>
              <w:t>ç</w:t>
            </w:r>
            <w:r w:rsidRPr="000D3545">
              <w:rPr>
                <w:rFonts w:ascii="Arial" w:eastAsia="Calibri" w:hAnsi="Arial" w:cs="Arial"/>
                <w:spacing w:val="-3"/>
                <w:w w:val="101"/>
                <w:position w:val="1"/>
                <w:sz w:val="18"/>
                <w:szCs w:val="18"/>
              </w:rPr>
              <w:t>i</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2"/>
                <w:sz w:val="18"/>
                <w:szCs w:val="18"/>
              </w:rPr>
              <w:lastRenderedPageBreak/>
              <w:t>m</w:t>
            </w:r>
            <w:r w:rsidRPr="000D3545">
              <w:rPr>
                <w:rFonts w:ascii="Arial" w:eastAsia="Calibri" w:hAnsi="Arial" w:cs="Arial"/>
                <w:sz w:val="18"/>
                <w:szCs w:val="18"/>
              </w:rPr>
              <w:t>ode</w:t>
            </w:r>
            <w:r w:rsidRPr="000D3545">
              <w:rPr>
                <w:rFonts w:ascii="Arial" w:eastAsia="Calibri" w:hAnsi="Arial" w:cs="Arial"/>
                <w:spacing w:val="-1"/>
                <w:sz w:val="18"/>
                <w:szCs w:val="18"/>
              </w:rPr>
              <w:t>r</w:t>
            </w:r>
            <w:r w:rsidRPr="000D3545">
              <w:rPr>
                <w:rFonts w:ascii="Arial" w:eastAsia="Calibri" w:hAnsi="Arial" w:cs="Arial"/>
                <w:spacing w:val="-5"/>
                <w:sz w:val="18"/>
                <w:szCs w:val="18"/>
              </w:rPr>
              <w:t>n</w:t>
            </w:r>
            <w:r w:rsidRPr="000D3545">
              <w:rPr>
                <w:rFonts w:ascii="Arial" w:eastAsia="Calibri" w:hAnsi="Arial" w:cs="Arial"/>
                <w:spacing w:val="1"/>
                <w:sz w:val="18"/>
                <w:szCs w:val="18"/>
              </w:rPr>
              <w:t>i</w:t>
            </w:r>
            <w:r w:rsidRPr="000D3545">
              <w:rPr>
                <w:rFonts w:ascii="Arial" w:eastAsia="Calibri" w:hAnsi="Arial" w:cs="Arial"/>
                <w:sz w:val="18"/>
                <w:szCs w:val="18"/>
              </w:rPr>
              <w:t>ze</w:t>
            </w:r>
            <w:r w:rsidRPr="000D3545">
              <w:rPr>
                <w:rFonts w:ascii="Arial" w:eastAsia="Calibri" w:hAnsi="Arial" w:cs="Arial"/>
                <w:spacing w:val="6"/>
                <w:sz w:val="18"/>
                <w:szCs w:val="18"/>
              </w:rPr>
              <w:t xml:space="preserve"> </w:t>
            </w:r>
            <w:r w:rsidRPr="000D3545">
              <w:rPr>
                <w:rFonts w:ascii="Arial" w:eastAsia="Calibri" w:hAnsi="Arial" w:cs="Arial"/>
                <w:sz w:val="18"/>
                <w:szCs w:val="18"/>
              </w:rPr>
              <w:t>e</w:t>
            </w:r>
            <w:r w:rsidRPr="000D3545">
              <w:rPr>
                <w:rFonts w:ascii="Arial" w:eastAsia="Calibri" w:hAnsi="Arial" w:cs="Arial"/>
                <w:spacing w:val="-5"/>
                <w:sz w:val="18"/>
                <w:szCs w:val="18"/>
              </w:rPr>
              <w:t>d</w:t>
            </w:r>
            <w:r w:rsidRPr="000D3545">
              <w:rPr>
                <w:rFonts w:ascii="Arial" w:eastAsia="Calibri" w:hAnsi="Arial" w:cs="Arial"/>
                <w:spacing w:val="1"/>
                <w:sz w:val="18"/>
                <w:szCs w:val="18"/>
              </w:rPr>
              <w:t>il</w:t>
            </w:r>
            <w:r w:rsidRPr="000D3545">
              <w:rPr>
                <w:rFonts w:ascii="Arial" w:eastAsia="Calibri" w:hAnsi="Arial" w:cs="Arial"/>
                <w:spacing w:val="-2"/>
                <w:sz w:val="18"/>
                <w:szCs w:val="18"/>
              </w:rPr>
              <w:t>m</w:t>
            </w:r>
            <w:r w:rsidRPr="000D3545">
              <w:rPr>
                <w:rFonts w:ascii="Arial" w:eastAsia="Calibri" w:hAnsi="Arial" w:cs="Arial"/>
                <w:spacing w:val="-3"/>
                <w:sz w:val="18"/>
                <w:szCs w:val="18"/>
              </w:rPr>
              <w:t>i</w:t>
            </w:r>
            <w:r w:rsidRPr="000D3545">
              <w:rPr>
                <w:rFonts w:ascii="Arial" w:eastAsia="Calibri" w:hAnsi="Arial" w:cs="Arial"/>
                <w:sz w:val="18"/>
                <w:szCs w:val="18"/>
              </w:rPr>
              <w:t>ş</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pacing w:val="1"/>
                <w:sz w:val="18"/>
                <w:szCs w:val="18"/>
              </w:rPr>
              <w:t>ş</w:t>
            </w:r>
            <w:r w:rsidRPr="000D3545">
              <w:rPr>
                <w:rFonts w:ascii="Arial" w:eastAsia="Calibri" w:hAnsi="Arial" w:cs="Arial"/>
                <w:spacing w:val="-1"/>
                <w:sz w:val="18"/>
                <w:szCs w:val="18"/>
              </w:rPr>
              <w:t>a</w:t>
            </w:r>
            <w:r w:rsidRPr="000D3545">
              <w:rPr>
                <w:rFonts w:ascii="Arial" w:eastAsia="Calibri" w:hAnsi="Arial" w:cs="Arial"/>
                <w:sz w:val="18"/>
                <w:szCs w:val="18"/>
              </w:rPr>
              <w:t>m</w:t>
            </w:r>
            <w:r w:rsidRPr="000D3545">
              <w:rPr>
                <w:rFonts w:ascii="Arial" w:eastAsia="Calibri" w:hAnsi="Arial" w:cs="Arial"/>
                <w:spacing w:val="6"/>
                <w:sz w:val="18"/>
                <w:szCs w:val="18"/>
              </w:rPr>
              <w:t xml:space="preserve"> </w:t>
            </w:r>
            <w:r w:rsidRPr="000D3545">
              <w:rPr>
                <w:rFonts w:ascii="Arial" w:eastAsia="Calibri" w:hAnsi="Arial" w:cs="Arial"/>
                <w:spacing w:val="-6"/>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z w:val="18"/>
                <w:szCs w:val="18"/>
              </w:rPr>
              <w:t>ı</w:t>
            </w:r>
            <w:r w:rsidRPr="000D3545">
              <w:rPr>
                <w:rFonts w:ascii="Arial" w:eastAsia="Calibri" w:hAnsi="Arial" w:cs="Arial"/>
                <w:spacing w:val="4"/>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5"/>
                <w:sz w:val="18"/>
                <w:szCs w:val="18"/>
              </w:rPr>
              <w:t>d</w:t>
            </w:r>
            <w:r w:rsidRPr="000D3545">
              <w:rPr>
                <w:rFonts w:ascii="Arial" w:eastAsia="Calibri" w:hAnsi="Arial" w:cs="Arial"/>
                <w:spacing w:val="1"/>
                <w:sz w:val="18"/>
                <w:szCs w:val="18"/>
              </w:rPr>
              <w:t>ı</w:t>
            </w:r>
            <w:r w:rsidRPr="000D3545">
              <w:rPr>
                <w:rFonts w:ascii="Arial" w:eastAsia="Calibri" w:hAnsi="Arial" w:cs="Arial"/>
                <w:spacing w:val="-1"/>
                <w:sz w:val="18"/>
                <w:szCs w:val="18"/>
              </w:rPr>
              <w:t>k</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7"/>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5"/>
                <w:sz w:val="18"/>
                <w:szCs w:val="18"/>
              </w:rPr>
              <w:t>o</w:t>
            </w:r>
            <w:r w:rsidRPr="000D3545">
              <w:rPr>
                <w:rFonts w:ascii="Arial" w:eastAsia="Calibri" w:hAnsi="Arial" w:cs="Arial"/>
                <w:sz w:val="18"/>
                <w:szCs w:val="18"/>
              </w:rPr>
              <w:t>n</w:t>
            </w:r>
            <w:r w:rsidRPr="000D3545">
              <w:rPr>
                <w:rFonts w:ascii="Arial" w:eastAsia="Calibri" w:hAnsi="Arial" w:cs="Arial"/>
                <w:spacing w:val="-1"/>
                <w:sz w:val="18"/>
                <w:szCs w:val="18"/>
              </w:rPr>
              <w:t>r</w:t>
            </w:r>
            <w:r w:rsidRPr="000D3545">
              <w:rPr>
                <w:rFonts w:ascii="Arial" w:eastAsia="Calibri" w:hAnsi="Arial" w:cs="Arial"/>
                <w:sz w:val="18"/>
                <w:szCs w:val="18"/>
              </w:rPr>
              <w:t>a</w:t>
            </w:r>
            <w:r w:rsidRPr="000D3545">
              <w:rPr>
                <w:rFonts w:ascii="Arial" w:eastAsia="Calibri" w:hAnsi="Arial" w:cs="Arial"/>
                <w:spacing w:val="1"/>
                <w:sz w:val="18"/>
                <w:szCs w:val="18"/>
              </w:rPr>
              <w:t xml:space="preserve"> </w:t>
            </w:r>
            <w:r w:rsidRPr="000D3545">
              <w:rPr>
                <w:rFonts w:ascii="Arial" w:eastAsia="Calibri" w:hAnsi="Arial" w:cs="Arial"/>
                <w:spacing w:val="1"/>
                <w:w w:val="101"/>
                <w:sz w:val="18"/>
                <w:szCs w:val="18"/>
              </w:rPr>
              <w:t>t</w:t>
            </w:r>
            <w:r w:rsidRPr="000D3545">
              <w:rPr>
                <w:rFonts w:ascii="Arial" w:eastAsia="Calibri" w:hAnsi="Arial" w:cs="Arial"/>
                <w:spacing w:val="-1"/>
                <w:w w:val="101"/>
                <w:sz w:val="18"/>
                <w:szCs w:val="18"/>
              </w:rPr>
              <w:t>a</w:t>
            </w:r>
            <w:r w:rsidRPr="000D3545">
              <w:rPr>
                <w:rFonts w:ascii="Arial" w:eastAsia="Calibri" w:hAnsi="Arial" w:cs="Arial"/>
                <w:spacing w:val="-4"/>
                <w:w w:val="101"/>
                <w:sz w:val="18"/>
                <w:szCs w:val="18"/>
              </w:rPr>
              <w:t>s</w:t>
            </w:r>
            <w:r w:rsidRPr="000D3545">
              <w:rPr>
                <w:rFonts w:ascii="Arial" w:eastAsia="Calibri" w:hAnsi="Arial" w:cs="Arial"/>
                <w:spacing w:val="2"/>
                <w:w w:val="101"/>
                <w:sz w:val="18"/>
                <w:szCs w:val="18"/>
              </w:rPr>
              <w:t>f</w:t>
            </w:r>
            <w:r w:rsidRPr="000D3545">
              <w:rPr>
                <w:rFonts w:ascii="Arial" w:eastAsia="Calibri" w:hAnsi="Arial" w:cs="Arial"/>
                <w:spacing w:val="1"/>
                <w:w w:val="101"/>
                <w:sz w:val="18"/>
                <w:szCs w:val="18"/>
              </w:rPr>
              <w:t>i</w:t>
            </w:r>
            <w:r w:rsidRPr="000D3545">
              <w:rPr>
                <w:rFonts w:ascii="Arial" w:eastAsia="Calibri" w:hAnsi="Arial" w:cs="Arial"/>
                <w:spacing w:val="-1"/>
                <w:w w:val="101"/>
                <w:sz w:val="18"/>
                <w:szCs w:val="18"/>
              </w:rPr>
              <w:t>y</w:t>
            </w:r>
            <w:r w:rsidRPr="000D3545">
              <w:rPr>
                <w:rFonts w:ascii="Arial" w:eastAsia="Calibri" w:hAnsi="Arial" w:cs="Arial"/>
                <w:w w:val="101"/>
                <w:sz w:val="18"/>
                <w:szCs w:val="18"/>
              </w:rPr>
              <w:t xml:space="preserve">e </w:t>
            </w:r>
            <w:r w:rsidRPr="000D3545">
              <w:rPr>
                <w:rFonts w:ascii="Arial" w:eastAsia="Calibri" w:hAnsi="Arial" w:cs="Arial"/>
                <w:spacing w:val="1"/>
                <w:w w:val="101"/>
                <w:sz w:val="18"/>
                <w:szCs w:val="18"/>
              </w:rPr>
              <w:t>s</w:t>
            </w:r>
            <w:r w:rsidRPr="000D3545">
              <w:rPr>
                <w:rFonts w:ascii="Arial" w:eastAsia="Calibri" w:hAnsi="Arial" w:cs="Arial"/>
                <w:spacing w:val="-1"/>
                <w:w w:val="101"/>
                <w:sz w:val="18"/>
                <w:szCs w:val="18"/>
              </w:rPr>
              <w:t>a</w:t>
            </w:r>
            <w:r w:rsidRPr="000D3545">
              <w:rPr>
                <w:rFonts w:ascii="Arial" w:eastAsia="Calibri" w:hAnsi="Arial" w:cs="Arial"/>
                <w:w w:val="101"/>
                <w:sz w:val="18"/>
                <w:szCs w:val="18"/>
              </w:rPr>
              <w:t>ğ</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vMerge w:val="restart"/>
            <w:shd w:val="clear" w:color="auto" w:fill="auto"/>
          </w:tcPr>
          <w:p w14:paraId="1C49A0DD" w14:textId="0EFA033A" w:rsidR="003970F7" w:rsidRPr="000D3545" w:rsidRDefault="003970F7" w:rsidP="00A80907">
            <w:pPr>
              <w:spacing w:line="200" w:lineRule="exact"/>
              <w:ind w:left="105"/>
              <w:rPr>
                <w:rFonts w:ascii="Arial" w:hAnsi="Arial" w:cs="Arial"/>
                <w:sz w:val="18"/>
                <w:szCs w:val="18"/>
              </w:rPr>
            </w:pPr>
            <w:r w:rsidRPr="000D3545">
              <w:rPr>
                <w:rFonts w:ascii="Arial" w:eastAsia="Calibri" w:hAnsi="Arial" w:cs="Arial"/>
                <w:spacing w:val="-1"/>
                <w:position w:val="1"/>
                <w:sz w:val="18"/>
                <w:szCs w:val="18"/>
              </w:rPr>
              <w:lastRenderedPageBreak/>
              <w:t>2013</w:t>
            </w:r>
            <w:r w:rsidR="00A80907">
              <w:rPr>
                <w:rFonts w:ascii="Arial" w:eastAsia="Calibri" w:hAnsi="Arial" w:cs="Arial"/>
                <w:position w:val="1"/>
                <w:sz w:val="18"/>
                <w:szCs w:val="18"/>
              </w:rPr>
              <w:t>-</w:t>
            </w:r>
            <w:r w:rsidRPr="000D3545">
              <w:rPr>
                <w:rFonts w:ascii="Arial" w:eastAsia="Calibri" w:hAnsi="Arial" w:cs="Arial"/>
                <w:spacing w:val="-1"/>
                <w:w w:val="101"/>
                <w:sz w:val="18"/>
                <w:szCs w:val="18"/>
              </w:rPr>
              <w:t>201</w:t>
            </w:r>
            <w:r w:rsidRPr="000D3545">
              <w:rPr>
                <w:rFonts w:ascii="Arial" w:eastAsia="Calibri" w:hAnsi="Arial" w:cs="Arial"/>
                <w:w w:val="101"/>
                <w:sz w:val="18"/>
                <w:szCs w:val="18"/>
              </w:rPr>
              <w:t>5</w:t>
            </w:r>
          </w:p>
          <w:p w14:paraId="55B81C6C" w14:textId="4BE89198" w:rsidR="003970F7" w:rsidRPr="000D3545" w:rsidRDefault="003970F7" w:rsidP="003970F7">
            <w:pPr>
              <w:tabs>
                <w:tab w:val="left" w:pos="2340"/>
              </w:tabs>
              <w:jc w:val="center"/>
              <w:rPr>
                <w:rFonts w:ascii="Arial" w:hAnsi="Arial" w:cs="Arial"/>
                <w:sz w:val="18"/>
                <w:szCs w:val="18"/>
              </w:rPr>
            </w:pPr>
          </w:p>
        </w:tc>
        <w:tc>
          <w:tcPr>
            <w:tcW w:w="3050" w:type="dxa"/>
            <w:vMerge w:val="restart"/>
            <w:shd w:val="clear" w:color="auto" w:fill="auto"/>
          </w:tcPr>
          <w:p w14:paraId="0C012A0E" w14:textId="77777777" w:rsidR="003970F7" w:rsidRPr="000D3545" w:rsidRDefault="003970F7" w:rsidP="003970F7">
            <w:pPr>
              <w:spacing w:line="276" w:lineRule="auto"/>
              <w:ind w:left="105" w:right="187"/>
              <w:rPr>
                <w:rFonts w:ascii="Arial" w:eastAsia="Calibri" w:hAnsi="Arial" w:cs="Arial"/>
                <w:w w:val="101"/>
                <w:position w:val="1"/>
                <w:sz w:val="18"/>
                <w:szCs w:val="18"/>
              </w:rPr>
            </w:pPr>
            <w:r w:rsidRPr="000D3545">
              <w:rPr>
                <w:rFonts w:ascii="Arial" w:eastAsia="Calibri" w:hAnsi="Arial" w:cs="Arial"/>
                <w:spacing w:val="2"/>
                <w:w w:val="101"/>
                <w:position w:val="1"/>
                <w:sz w:val="18"/>
                <w:szCs w:val="18"/>
              </w:rPr>
              <w:lastRenderedPageBreak/>
              <w:t>V</w:t>
            </w:r>
            <w:r w:rsidRPr="000D3545">
              <w:rPr>
                <w:rFonts w:ascii="Arial" w:eastAsia="Calibri" w:hAnsi="Arial" w:cs="Arial"/>
                <w:spacing w:val="-6"/>
                <w:w w:val="101"/>
                <w:position w:val="1"/>
                <w:sz w:val="18"/>
                <w:szCs w:val="18"/>
              </w:rPr>
              <w:t>a</w:t>
            </w:r>
            <w:r w:rsidRPr="000D3545">
              <w:rPr>
                <w:rFonts w:ascii="Arial" w:eastAsia="Calibri" w:hAnsi="Arial" w:cs="Arial"/>
                <w:spacing w:val="1"/>
                <w:w w:val="101"/>
                <w:position w:val="1"/>
                <w:sz w:val="18"/>
                <w:szCs w:val="18"/>
              </w:rPr>
              <w:t>li</w:t>
            </w:r>
            <w:r w:rsidRPr="000D3545">
              <w:rPr>
                <w:rFonts w:ascii="Arial" w:eastAsia="Calibri" w:hAnsi="Arial" w:cs="Arial"/>
                <w:spacing w:val="-3"/>
                <w:w w:val="101"/>
                <w:position w:val="1"/>
                <w:sz w:val="18"/>
                <w:szCs w:val="18"/>
              </w:rPr>
              <w:t>l</w:t>
            </w:r>
            <w:r w:rsidRPr="000D3545">
              <w:rPr>
                <w:rFonts w:ascii="Arial" w:eastAsia="Calibri" w:hAnsi="Arial" w:cs="Arial"/>
                <w:spacing w:val="1"/>
                <w:w w:val="101"/>
                <w:position w:val="1"/>
                <w:sz w:val="18"/>
                <w:szCs w:val="18"/>
              </w:rPr>
              <w:t>i</w:t>
            </w:r>
            <w:r w:rsidRPr="000D3545">
              <w:rPr>
                <w:rFonts w:ascii="Arial" w:eastAsia="Calibri" w:hAnsi="Arial" w:cs="Arial"/>
                <w:spacing w:val="-1"/>
                <w:w w:val="101"/>
                <w:position w:val="1"/>
                <w:sz w:val="18"/>
                <w:szCs w:val="18"/>
              </w:rPr>
              <w:t>k</w:t>
            </w:r>
          </w:p>
          <w:p w14:paraId="34858ACC" w14:textId="1088537F" w:rsidR="003970F7" w:rsidRPr="000D3545" w:rsidRDefault="00211D05" w:rsidP="00211D05">
            <w:pPr>
              <w:spacing w:line="276" w:lineRule="auto"/>
              <w:ind w:right="187"/>
              <w:rPr>
                <w:rFonts w:ascii="Arial" w:eastAsia="Calibri" w:hAnsi="Arial" w:cs="Arial"/>
                <w:sz w:val="18"/>
                <w:szCs w:val="18"/>
              </w:rPr>
            </w:pPr>
            <w:r>
              <w:rPr>
                <w:rFonts w:ascii="Arial" w:eastAsia="Calibri" w:hAnsi="Arial" w:cs="Arial"/>
                <w:spacing w:val="1"/>
                <w:sz w:val="18"/>
                <w:szCs w:val="18"/>
              </w:rPr>
              <w:lastRenderedPageBreak/>
              <w:t xml:space="preserve">- </w:t>
            </w:r>
            <w:r w:rsidR="003970F7" w:rsidRPr="000D3545">
              <w:rPr>
                <w:rFonts w:ascii="Arial" w:eastAsia="Calibri" w:hAnsi="Arial" w:cs="Arial"/>
                <w:spacing w:val="1"/>
                <w:sz w:val="18"/>
                <w:szCs w:val="18"/>
              </w:rPr>
              <w:t>B</w:t>
            </w:r>
            <w:r w:rsidR="003970F7" w:rsidRPr="000D3545">
              <w:rPr>
                <w:rFonts w:ascii="Arial" w:eastAsia="Calibri" w:hAnsi="Arial" w:cs="Arial"/>
                <w:sz w:val="18"/>
                <w:szCs w:val="18"/>
              </w:rPr>
              <w:t>ü</w:t>
            </w:r>
            <w:r w:rsidR="003970F7" w:rsidRPr="000D3545">
              <w:rPr>
                <w:rFonts w:ascii="Arial" w:eastAsia="Calibri" w:hAnsi="Arial" w:cs="Arial"/>
                <w:spacing w:val="-1"/>
                <w:sz w:val="18"/>
                <w:szCs w:val="18"/>
              </w:rPr>
              <w:t>y</w:t>
            </w:r>
            <w:r w:rsidR="003970F7" w:rsidRPr="000D3545">
              <w:rPr>
                <w:rFonts w:ascii="Arial" w:eastAsia="Calibri" w:hAnsi="Arial" w:cs="Arial"/>
                <w:sz w:val="18"/>
                <w:szCs w:val="18"/>
              </w:rPr>
              <w:t>ü</w:t>
            </w:r>
            <w:r w:rsidR="003970F7" w:rsidRPr="000D3545">
              <w:rPr>
                <w:rFonts w:ascii="Arial" w:eastAsia="Calibri" w:hAnsi="Arial" w:cs="Arial"/>
                <w:spacing w:val="-6"/>
                <w:sz w:val="18"/>
                <w:szCs w:val="18"/>
              </w:rPr>
              <w:t>k</w:t>
            </w:r>
            <w:r w:rsidR="003970F7" w:rsidRPr="000D3545">
              <w:rPr>
                <w:rFonts w:ascii="Arial" w:eastAsia="Calibri" w:hAnsi="Arial" w:cs="Arial"/>
                <w:spacing w:val="1"/>
                <w:sz w:val="18"/>
                <w:szCs w:val="18"/>
              </w:rPr>
              <w:t>ş</w:t>
            </w:r>
            <w:r w:rsidR="003970F7" w:rsidRPr="000D3545">
              <w:rPr>
                <w:rFonts w:ascii="Arial" w:eastAsia="Calibri" w:hAnsi="Arial" w:cs="Arial"/>
                <w:sz w:val="18"/>
                <w:szCs w:val="18"/>
              </w:rPr>
              <w:t>e</w:t>
            </w:r>
            <w:r w:rsidR="003970F7" w:rsidRPr="000D3545">
              <w:rPr>
                <w:rFonts w:ascii="Arial" w:eastAsia="Calibri" w:hAnsi="Arial" w:cs="Arial"/>
                <w:spacing w:val="-5"/>
                <w:sz w:val="18"/>
                <w:szCs w:val="18"/>
              </w:rPr>
              <w:t>h</w:t>
            </w:r>
            <w:r w:rsidR="003970F7" w:rsidRPr="000D3545">
              <w:rPr>
                <w:rFonts w:ascii="Arial" w:eastAsia="Calibri" w:hAnsi="Arial" w:cs="Arial"/>
                <w:spacing w:val="1"/>
                <w:sz w:val="18"/>
                <w:szCs w:val="18"/>
              </w:rPr>
              <w:t>i</w:t>
            </w:r>
            <w:r w:rsidR="003970F7" w:rsidRPr="000D3545">
              <w:rPr>
                <w:rFonts w:ascii="Arial" w:eastAsia="Calibri" w:hAnsi="Arial" w:cs="Arial"/>
                <w:sz w:val="18"/>
                <w:szCs w:val="18"/>
              </w:rPr>
              <w:t>r</w:t>
            </w:r>
            <w:r w:rsidR="003970F7" w:rsidRPr="000D3545">
              <w:rPr>
                <w:rFonts w:ascii="Arial" w:eastAsia="Calibri" w:hAnsi="Arial" w:cs="Arial"/>
                <w:spacing w:val="5"/>
                <w:sz w:val="18"/>
                <w:szCs w:val="18"/>
              </w:rPr>
              <w:t xml:space="preserve"> </w:t>
            </w:r>
            <w:r w:rsidR="003970F7" w:rsidRPr="000D3545">
              <w:rPr>
                <w:rFonts w:ascii="Arial" w:eastAsia="Calibri" w:hAnsi="Arial" w:cs="Arial"/>
                <w:spacing w:val="1"/>
                <w:sz w:val="18"/>
                <w:szCs w:val="18"/>
              </w:rPr>
              <w:t>B</w:t>
            </w:r>
            <w:r w:rsidR="003970F7" w:rsidRPr="000D3545">
              <w:rPr>
                <w:rFonts w:ascii="Arial" w:eastAsia="Calibri" w:hAnsi="Arial" w:cs="Arial"/>
                <w:sz w:val="18"/>
                <w:szCs w:val="18"/>
              </w:rPr>
              <w:t>e</w:t>
            </w:r>
            <w:r w:rsidR="003970F7" w:rsidRPr="000D3545">
              <w:rPr>
                <w:rFonts w:ascii="Arial" w:eastAsia="Calibri" w:hAnsi="Arial" w:cs="Arial"/>
                <w:spacing w:val="-3"/>
                <w:sz w:val="18"/>
                <w:szCs w:val="18"/>
              </w:rPr>
              <w:t>l</w:t>
            </w:r>
            <w:r>
              <w:rPr>
                <w:rFonts w:ascii="Arial" w:eastAsia="Calibri" w:hAnsi="Arial" w:cs="Arial"/>
                <w:sz w:val="18"/>
                <w:szCs w:val="18"/>
              </w:rPr>
              <w:t>ediyesi</w:t>
            </w:r>
            <w:r w:rsidR="003970F7" w:rsidRPr="000D3545">
              <w:rPr>
                <w:rFonts w:ascii="Arial" w:hAnsi="Arial" w:cs="Arial"/>
                <w:sz w:val="18"/>
                <w:szCs w:val="18"/>
              </w:rPr>
              <w:t xml:space="preserve"> </w:t>
            </w:r>
          </w:p>
          <w:p w14:paraId="13274EED" w14:textId="77777777" w:rsidR="003970F7" w:rsidRPr="000D3545" w:rsidRDefault="003970F7" w:rsidP="00211D05">
            <w:pPr>
              <w:ind w:left="237"/>
              <w:rPr>
                <w:rFonts w:ascii="Arial" w:hAnsi="Arial" w:cs="Arial"/>
                <w:sz w:val="18"/>
                <w:szCs w:val="18"/>
              </w:rPr>
            </w:pPr>
          </w:p>
        </w:tc>
        <w:tc>
          <w:tcPr>
            <w:tcW w:w="2756" w:type="dxa"/>
            <w:vMerge w:val="restart"/>
          </w:tcPr>
          <w:p w14:paraId="037B53BC" w14:textId="77777777" w:rsidR="003970F7" w:rsidRPr="000D3545" w:rsidRDefault="003970F7" w:rsidP="00596EB5">
            <w:pPr>
              <w:numPr>
                <w:ilvl w:val="0"/>
                <w:numId w:val="54"/>
              </w:numPr>
              <w:ind w:left="237" w:hanging="237"/>
              <w:rPr>
                <w:rFonts w:ascii="Arial" w:hAnsi="Arial" w:cs="Arial"/>
                <w:sz w:val="18"/>
                <w:szCs w:val="18"/>
              </w:rPr>
            </w:pPr>
            <w:r w:rsidRPr="000D3545">
              <w:rPr>
                <w:rFonts w:ascii="Arial" w:eastAsia="Calibri" w:hAnsi="Arial" w:cs="Arial"/>
                <w:spacing w:val="-1"/>
                <w:w w:val="101"/>
                <w:sz w:val="18"/>
                <w:szCs w:val="18"/>
              </w:rPr>
              <w:lastRenderedPageBreak/>
              <w:t>Ç</w:t>
            </w:r>
            <w:r w:rsidRPr="000D3545">
              <w:rPr>
                <w:rFonts w:ascii="Arial" w:eastAsia="Calibri" w:hAnsi="Arial" w:cs="Arial"/>
                <w:w w:val="101"/>
                <w:sz w:val="18"/>
                <w:szCs w:val="18"/>
              </w:rPr>
              <w:t>e</w:t>
            </w:r>
            <w:r w:rsidRPr="000D3545">
              <w:rPr>
                <w:rFonts w:ascii="Arial" w:eastAsia="Calibri" w:hAnsi="Arial" w:cs="Arial"/>
                <w:spacing w:val="-1"/>
                <w:w w:val="101"/>
                <w:sz w:val="18"/>
                <w:szCs w:val="18"/>
              </w:rPr>
              <w:t>v</w:t>
            </w:r>
            <w:r w:rsidRPr="000D3545">
              <w:rPr>
                <w:rFonts w:ascii="Arial" w:eastAsia="Calibri" w:hAnsi="Arial" w:cs="Arial"/>
                <w:spacing w:val="-6"/>
                <w:w w:val="101"/>
                <w:sz w:val="18"/>
                <w:szCs w:val="18"/>
              </w:rPr>
              <w:t>r</w:t>
            </w:r>
            <w:r w:rsidRPr="000D3545">
              <w:rPr>
                <w:rFonts w:ascii="Arial" w:eastAsia="Calibri" w:hAnsi="Arial" w:cs="Arial"/>
                <w:w w:val="101"/>
                <w:sz w:val="18"/>
                <w:szCs w:val="18"/>
              </w:rPr>
              <w:t xml:space="preserve">e </w:t>
            </w:r>
            <w:r w:rsidRPr="000D3545">
              <w:rPr>
                <w:rFonts w:ascii="Arial" w:eastAsia="Calibri" w:hAnsi="Arial" w:cs="Arial"/>
                <w:spacing w:val="-1"/>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2"/>
                <w:sz w:val="18"/>
                <w:szCs w:val="18"/>
              </w:rPr>
              <w:t>Ş</w:t>
            </w:r>
            <w:r w:rsidRPr="000D3545">
              <w:rPr>
                <w:rFonts w:ascii="Arial" w:eastAsia="Calibri" w:hAnsi="Arial" w:cs="Arial"/>
                <w:sz w:val="18"/>
                <w:szCs w:val="18"/>
              </w:rPr>
              <w:t>e</w:t>
            </w:r>
            <w:r w:rsidRPr="000D3545">
              <w:rPr>
                <w:rFonts w:ascii="Arial" w:eastAsia="Calibri" w:hAnsi="Arial" w:cs="Arial"/>
                <w:spacing w:val="-5"/>
                <w:sz w:val="18"/>
                <w:szCs w:val="18"/>
              </w:rPr>
              <w:t>h</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z w:val="18"/>
                <w:szCs w:val="18"/>
              </w:rPr>
              <w:t>c</w:t>
            </w:r>
            <w:r w:rsidRPr="000D3545">
              <w:rPr>
                <w:rFonts w:ascii="Arial" w:eastAsia="Calibri" w:hAnsi="Arial" w:cs="Arial"/>
                <w:spacing w:val="-3"/>
                <w:sz w:val="18"/>
                <w:szCs w:val="18"/>
              </w:rPr>
              <w:t>i</w:t>
            </w:r>
            <w:r w:rsidRPr="000D3545">
              <w:rPr>
                <w:rFonts w:ascii="Arial" w:eastAsia="Calibri" w:hAnsi="Arial" w:cs="Arial"/>
                <w:spacing w:val="1"/>
                <w:sz w:val="18"/>
                <w:szCs w:val="18"/>
              </w:rPr>
              <w:t>li</w:t>
            </w:r>
            <w:r w:rsidRPr="000D3545">
              <w:rPr>
                <w:rFonts w:ascii="Arial" w:eastAsia="Calibri" w:hAnsi="Arial" w:cs="Arial"/>
                <w:sz w:val="18"/>
                <w:szCs w:val="18"/>
              </w:rPr>
              <w:t>k</w:t>
            </w:r>
            <w:r w:rsidRPr="000D3545">
              <w:rPr>
                <w:rFonts w:ascii="Arial" w:eastAsia="Calibri" w:hAnsi="Arial" w:cs="Arial"/>
                <w:spacing w:val="4"/>
                <w:sz w:val="18"/>
                <w:szCs w:val="18"/>
              </w:rPr>
              <w:t xml:space="preserve"> </w:t>
            </w:r>
            <w:r w:rsidRPr="000D3545">
              <w:rPr>
                <w:rFonts w:ascii="Arial" w:eastAsia="Calibri" w:hAnsi="Arial" w:cs="Arial"/>
                <w:spacing w:val="2"/>
                <w:sz w:val="18"/>
                <w:szCs w:val="18"/>
              </w:rPr>
              <w:t>İ</w:t>
            </w:r>
            <w:r w:rsidRPr="000D3545">
              <w:rPr>
                <w:rFonts w:ascii="Arial" w:eastAsia="Calibri" w:hAnsi="Arial" w:cs="Arial"/>
                <w:sz w:val="18"/>
                <w:szCs w:val="18"/>
              </w:rPr>
              <w:t xml:space="preserve">l </w:t>
            </w:r>
            <w:r w:rsidRPr="000D3545">
              <w:rPr>
                <w:rFonts w:ascii="Arial" w:eastAsia="Calibri" w:hAnsi="Arial" w:cs="Arial"/>
                <w:spacing w:val="-2"/>
                <w:sz w:val="18"/>
                <w:szCs w:val="18"/>
              </w:rPr>
              <w:lastRenderedPageBreak/>
              <w:t>M</w:t>
            </w:r>
            <w:r w:rsidRPr="000D3545">
              <w:rPr>
                <w:rFonts w:ascii="Arial" w:eastAsia="Calibri" w:hAnsi="Arial" w:cs="Arial"/>
                <w:spacing w:val="-5"/>
                <w:sz w:val="18"/>
                <w:szCs w:val="18"/>
              </w:rPr>
              <w:t>ü</w:t>
            </w:r>
            <w:r w:rsidRPr="000D3545">
              <w:rPr>
                <w:rFonts w:ascii="Arial" w:eastAsia="Calibri" w:hAnsi="Arial" w:cs="Arial"/>
                <w:sz w:val="18"/>
                <w:szCs w:val="18"/>
              </w:rPr>
              <w:t>dü</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pacing w:val="-5"/>
                <w:sz w:val="18"/>
                <w:szCs w:val="18"/>
              </w:rPr>
              <w:t>ü</w:t>
            </w:r>
            <w:r w:rsidRPr="000D3545">
              <w:rPr>
                <w:rFonts w:ascii="Arial" w:eastAsia="Calibri" w:hAnsi="Arial" w:cs="Arial"/>
                <w:sz w:val="18"/>
                <w:szCs w:val="18"/>
              </w:rPr>
              <w:t>ğü</w:t>
            </w:r>
          </w:p>
          <w:p w14:paraId="09E8BD37" w14:textId="2994C565" w:rsidR="003970F7" w:rsidRPr="000D3545" w:rsidRDefault="003970F7" w:rsidP="00B22028">
            <w:pPr>
              <w:numPr>
                <w:ilvl w:val="0"/>
                <w:numId w:val="54"/>
              </w:numPr>
              <w:ind w:left="237" w:hanging="237"/>
              <w:rPr>
                <w:rFonts w:ascii="Arial" w:hAnsi="Arial" w:cs="Arial"/>
                <w:sz w:val="18"/>
                <w:szCs w:val="18"/>
              </w:rPr>
            </w:pPr>
            <w:r w:rsidRPr="000D3545">
              <w:rPr>
                <w:rFonts w:ascii="Arial" w:eastAsia="Calibri" w:hAnsi="Arial" w:cs="Arial"/>
                <w:spacing w:val="1"/>
                <w:w w:val="101"/>
                <w:sz w:val="18"/>
                <w:szCs w:val="18"/>
              </w:rPr>
              <w:t>K</w:t>
            </w:r>
            <w:r w:rsidRPr="000D3545">
              <w:rPr>
                <w:rFonts w:ascii="Arial" w:eastAsia="Calibri" w:hAnsi="Arial" w:cs="Arial"/>
                <w:spacing w:val="-6"/>
                <w:w w:val="101"/>
                <w:sz w:val="18"/>
                <w:szCs w:val="18"/>
              </w:rPr>
              <w:t>a</w:t>
            </w:r>
            <w:r w:rsidRPr="000D3545">
              <w:rPr>
                <w:rFonts w:ascii="Arial" w:eastAsia="Calibri" w:hAnsi="Arial" w:cs="Arial"/>
                <w:w w:val="101"/>
                <w:sz w:val="18"/>
                <w:szCs w:val="18"/>
              </w:rPr>
              <w:t>d</w:t>
            </w:r>
            <w:r w:rsidRPr="000D3545">
              <w:rPr>
                <w:rFonts w:ascii="Arial" w:eastAsia="Calibri" w:hAnsi="Arial" w:cs="Arial"/>
                <w:spacing w:val="1"/>
                <w:w w:val="101"/>
                <w:sz w:val="18"/>
                <w:szCs w:val="18"/>
              </w:rPr>
              <w:t>ı</w:t>
            </w:r>
            <w:r w:rsidRPr="000D3545">
              <w:rPr>
                <w:rFonts w:ascii="Arial" w:eastAsia="Calibri" w:hAnsi="Arial" w:cs="Arial"/>
                <w:w w:val="101"/>
                <w:sz w:val="18"/>
                <w:szCs w:val="18"/>
              </w:rPr>
              <w:t xml:space="preserve">n </w:t>
            </w:r>
            <w:r w:rsidRPr="000D3545">
              <w:rPr>
                <w:rFonts w:ascii="Arial" w:eastAsia="Calibri" w:hAnsi="Arial" w:cs="Arial"/>
                <w:spacing w:val="-2"/>
                <w:sz w:val="18"/>
                <w:szCs w:val="18"/>
              </w:rPr>
              <w:t>S</w:t>
            </w:r>
            <w:r w:rsidRPr="000D3545">
              <w:rPr>
                <w:rFonts w:ascii="Arial" w:eastAsia="Calibri" w:hAnsi="Arial" w:cs="Arial"/>
                <w:spacing w:val="2"/>
                <w:sz w:val="18"/>
                <w:szCs w:val="18"/>
              </w:rPr>
              <w:t>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arı</w:t>
            </w:r>
          </w:p>
          <w:p w14:paraId="6472CF8D" w14:textId="77777777" w:rsidR="003970F7" w:rsidRPr="000D3545" w:rsidRDefault="003970F7" w:rsidP="00B22028">
            <w:pPr>
              <w:numPr>
                <w:ilvl w:val="0"/>
                <w:numId w:val="54"/>
              </w:numPr>
              <w:ind w:left="237" w:hanging="237"/>
              <w:rPr>
                <w:rFonts w:ascii="Arial" w:hAnsi="Arial" w:cs="Arial"/>
                <w:sz w:val="18"/>
                <w:szCs w:val="18"/>
              </w:rPr>
            </w:pPr>
            <w:r w:rsidRPr="000D3545">
              <w:rPr>
                <w:rFonts w:ascii="Arial" w:eastAsia="Calibri" w:hAnsi="Arial" w:cs="Arial"/>
                <w:spacing w:val="2"/>
                <w:sz w:val="18"/>
                <w:szCs w:val="18"/>
              </w:rPr>
              <w:t>İ</w:t>
            </w:r>
            <w:r w:rsidRPr="000D3545">
              <w:rPr>
                <w:rFonts w:ascii="Arial" w:eastAsia="Calibri" w:hAnsi="Arial" w:cs="Arial"/>
                <w:spacing w:val="1"/>
                <w:sz w:val="18"/>
                <w:szCs w:val="18"/>
              </w:rPr>
              <w:t>l</w:t>
            </w:r>
            <w:r w:rsidRPr="000D3545">
              <w:rPr>
                <w:rFonts w:ascii="Arial" w:eastAsia="Calibri" w:hAnsi="Arial" w:cs="Arial"/>
                <w:spacing w:val="-4"/>
                <w:sz w:val="18"/>
                <w:szCs w:val="18"/>
              </w:rPr>
              <w:t>g</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i</w:t>
            </w:r>
            <w:r w:rsidRPr="000D3545">
              <w:rPr>
                <w:rFonts w:ascii="Arial" w:eastAsia="Calibri" w:hAnsi="Arial" w:cs="Arial"/>
                <w:spacing w:val="7"/>
                <w:sz w:val="18"/>
                <w:szCs w:val="18"/>
              </w:rPr>
              <w:t xml:space="preserve"> </w:t>
            </w:r>
            <w:r w:rsidRPr="000D3545">
              <w:rPr>
                <w:rFonts w:ascii="Arial" w:eastAsia="Calibri" w:hAnsi="Arial" w:cs="Arial"/>
                <w:spacing w:val="-7"/>
                <w:sz w:val="18"/>
                <w:szCs w:val="18"/>
              </w:rPr>
              <w:t>d</w:t>
            </w:r>
            <w:r w:rsidRPr="000D3545">
              <w:rPr>
                <w:rFonts w:ascii="Arial" w:eastAsia="Calibri" w:hAnsi="Arial" w:cs="Arial"/>
                <w:spacing w:val="1"/>
                <w:sz w:val="18"/>
                <w:szCs w:val="18"/>
              </w:rPr>
              <w:t>i</w:t>
            </w:r>
            <w:r w:rsidRPr="000D3545">
              <w:rPr>
                <w:rFonts w:ascii="Arial" w:eastAsia="Calibri" w:hAnsi="Arial" w:cs="Arial"/>
                <w:sz w:val="18"/>
                <w:szCs w:val="18"/>
              </w:rPr>
              <w:t xml:space="preserve">ğer </w:t>
            </w:r>
            <w:r w:rsidRPr="000D3545">
              <w:rPr>
                <w:rFonts w:ascii="Arial" w:eastAsia="Calibri" w:hAnsi="Arial" w:cs="Arial"/>
                <w:spacing w:val="-2"/>
                <w:sz w:val="18"/>
                <w:szCs w:val="18"/>
              </w:rPr>
              <w:t>ST</w:t>
            </w:r>
            <w:r w:rsidRPr="000D3545">
              <w:rPr>
                <w:rFonts w:ascii="Arial" w:eastAsia="Calibri" w:hAnsi="Arial" w:cs="Arial"/>
                <w:spacing w:val="1"/>
                <w:sz w:val="18"/>
                <w:szCs w:val="18"/>
              </w:rPr>
              <w:t>K</w:t>
            </w:r>
            <w:r w:rsidRPr="000D3545">
              <w:rPr>
                <w:rFonts w:ascii="Arial" w:eastAsia="Calibri" w:hAnsi="Arial" w:cs="Arial"/>
                <w:spacing w:val="-2"/>
                <w:sz w:val="18"/>
                <w:szCs w:val="18"/>
              </w:rPr>
              <w:t>’</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p>
          <w:p w14:paraId="660B9EF4" w14:textId="3EEC771A" w:rsidR="003970F7" w:rsidRPr="000D3545" w:rsidRDefault="003970F7" w:rsidP="00B22028">
            <w:pPr>
              <w:numPr>
                <w:ilvl w:val="0"/>
                <w:numId w:val="54"/>
              </w:numPr>
              <w:ind w:left="237" w:hanging="237"/>
              <w:rPr>
                <w:rFonts w:ascii="Arial" w:hAnsi="Arial" w:cs="Arial"/>
                <w:sz w:val="18"/>
                <w:szCs w:val="18"/>
              </w:rPr>
            </w:pPr>
            <w:r w:rsidRPr="000D3545">
              <w:rPr>
                <w:rFonts w:ascii="Arial" w:eastAsia="Calibri" w:hAnsi="Arial" w:cs="Arial"/>
                <w:spacing w:val="-2"/>
                <w:w w:val="101"/>
                <w:sz w:val="18"/>
                <w:szCs w:val="18"/>
              </w:rPr>
              <w:t>M</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sl</w:t>
            </w:r>
            <w:r w:rsidRPr="000D3545">
              <w:rPr>
                <w:rFonts w:ascii="Arial" w:eastAsia="Calibri" w:hAnsi="Arial" w:cs="Arial"/>
                <w:w w:val="101"/>
                <w:sz w:val="18"/>
                <w:szCs w:val="18"/>
              </w:rPr>
              <w:t xml:space="preserve">ek </w:t>
            </w:r>
            <w:r w:rsidRPr="000D3545">
              <w:rPr>
                <w:rFonts w:ascii="Arial" w:eastAsia="Calibri" w:hAnsi="Arial" w:cs="Arial"/>
                <w:spacing w:val="-1"/>
                <w:w w:val="101"/>
                <w:sz w:val="18"/>
                <w:szCs w:val="18"/>
              </w:rPr>
              <w:t>o</w:t>
            </w:r>
            <w:r w:rsidRPr="000D3545">
              <w:rPr>
                <w:rFonts w:ascii="Arial" w:eastAsia="Calibri" w:hAnsi="Arial" w:cs="Arial"/>
                <w:w w:val="101"/>
                <w:sz w:val="18"/>
                <w:szCs w:val="18"/>
              </w:rPr>
              <w:t>d</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ı</w:t>
            </w:r>
          </w:p>
        </w:tc>
        <w:tc>
          <w:tcPr>
            <w:tcW w:w="2563" w:type="dxa"/>
            <w:vMerge w:val="restart"/>
            <w:shd w:val="clear" w:color="auto" w:fill="auto"/>
          </w:tcPr>
          <w:p w14:paraId="66DDF412" w14:textId="5E6B51A3" w:rsidR="003970F7" w:rsidRPr="000D3545" w:rsidRDefault="003970F7" w:rsidP="003970F7">
            <w:pPr>
              <w:numPr>
                <w:ilvl w:val="0"/>
                <w:numId w:val="54"/>
              </w:numPr>
              <w:ind w:left="237" w:hanging="237"/>
              <w:rPr>
                <w:rFonts w:ascii="Arial" w:hAnsi="Arial" w:cs="Arial"/>
                <w:sz w:val="18"/>
                <w:szCs w:val="18"/>
              </w:rPr>
            </w:pPr>
            <w:r w:rsidRPr="000D3545">
              <w:rPr>
                <w:rFonts w:ascii="Arial" w:eastAsia="Calibri" w:hAnsi="Arial" w:cs="Arial"/>
                <w:spacing w:val="1"/>
                <w:w w:val="101"/>
                <w:position w:val="1"/>
                <w:sz w:val="18"/>
                <w:szCs w:val="18"/>
              </w:rPr>
              <w:lastRenderedPageBreak/>
              <w:t>K</w:t>
            </w:r>
            <w:r w:rsidRPr="000D3545">
              <w:rPr>
                <w:rFonts w:ascii="Arial" w:eastAsia="Calibri" w:hAnsi="Arial" w:cs="Arial"/>
                <w:w w:val="101"/>
                <w:position w:val="1"/>
                <w:sz w:val="18"/>
                <w:szCs w:val="18"/>
              </w:rPr>
              <w:t>e</w:t>
            </w:r>
            <w:r w:rsidRPr="000D3545">
              <w:rPr>
                <w:rFonts w:ascii="Arial" w:eastAsia="Calibri" w:hAnsi="Arial" w:cs="Arial"/>
                <w:spacing w:val="-5"/>
                <w:w w:val="101"/>
                <w:position w:val="1"/>
                <w:sz w:val="18"/>
                <w:szCs w:val="18"/>
              </w:rPr>
              <w:t>n</w:t>
            </w:r>
            <w:r w:rsidRPr="000D3545">
              <w:rPr>
                <w:rFonts w:ascii="Arial" w:eastAsia="Calibri" w:hAnsi="Arial" w:cs="Arial"/>
                <w:spacing w:val="1"/>
                <w:w w:val="101"/>
                <w:position w:val="1"/>
                <w:sz w:val="18"/>
                <w:szCs w:val="18"/>
              </w:rPr>
              <w:t>ts</w:t>
            </w:r>
            <w:r w:rsidRPr="000D3545">
              <w:rPr>
                <w:rFonts w:ascii="Arial" w:eastAsia="Calibri" w:hAnsi="Arial" w:cs="Arial"/>
                <w:spacing w:val="-4"/>
                <w:w w:val="101"/>
                <w:position w:val="1"/>
                <w:sz w:val="18"/>
                <w:szCs w:val="18"/>
              </w:rPr>
              <w:t>e</w:t>
            </w:r>
            <w:r w:rsidRPr="000D3545">
              <w:rPr>
                <w:rFonts w:ascii="Arial" w:eastAsia="Calibri" w:hAnsi="Arial" w:cs="Arial"/>
                <w:w w:val="101"/>
                <w:position w:val="1"/>
                <w:sz w:val="18"/>
                <w:szCs w:val="18"/>
              </w:rPr>
              <w:t>l</w:t>
            </w:r>
            <w:r w:rsidRPr="000D3545">
              <w:rPr>
                <w:rFonts w:ascii="Arial" w:eastAsia="Calibri" w:hAnsi="Arial" w:cs="Arial"/>
                <w:sz w:val="18"/>
                <w:szCs w:val="18"/>
              </w:rPr>
              <w:t xml:space="preserve"> </w:t>
            </w:r>
            <w:r w:rsidRPr="000D3545">
              <w:rPr>
                <w:rFonts w:ascii="Arial" w:eastAsia="Calibri" w:hAnsi="Arial" w:cs="Arial"/>
                <w:w w:val="101"/>
                <w:sz w:val="18"/>
                <w:szCs w:val="18"/>
              </w:rPr>
              <w:t>dönü</w:t>
            </w:r>
            <w:r w:rsidRPr="000D3545">
              <w:rPr>
                <w:rFonts w:ascii="Arial" w:eastAsia="Calibri" w:hAnsi="Arial" w:cs="Arial"/>
                <w:spacing w:val="-4"/>
                <w:w w:val="101"/>
                <w:sz w:val="18"/>
                <w:szCs w:val="18"/>
              </w:rPr>
              <w:t>ş</w:t>
            </w:r>
            <w:r w:rsidRPr="000D3545">
              <w:rPr>
                <w:rFonts w:ascii="Arial" w:eastAsia="Calibri" w:hAnsi="Arial" w:cs="Arial"/>
                <w:w w:val="101"/>
                <w:sz w:val="18"/>
                <w:szCs w:val="18"/>
              </w:rPr>
              <w:t xml:space="preserve">üm </w:t>
            </w:r>
            <w:r w:rsidRPr="000D3545">
              <w:rPr>
                <w:rFonts w:ascii="Arial" w:eastAsia="Calibri" w:hAnsi="Arial" w:cs="Arial"/>
                <w:w w:val="101"/>
                <w:sz w:val="18"/>
                <w:szCs w:val="18"/>
              </w:rPr>
              <w:lastRenderedPageBreak/>
              <w:t>p</w:t>
            </w:r>
            <w:r w:rsidRPr="000D3545">
              <w:rPr>
                <w:rFonts w:ascii="Arial" w:eastAsia="Calibri" w:hAnsi="Arial" w:cs="Arial"/>
                <w:spacing w:val="-1"/>
                <w:w w:val="101"/>
                <w:sz w:val="18"/>
                <w:szCs w:val="18"/>
              </w:rPr>
              <w:t>r</w:t>
            </w:r>
            <w:r w:rsidRPr="000D3545">
              <w:rPr>
                <w:rFonts w:ascii="Arial" w:eastAsia="Calibri" w:hAnsi="Arial" w:cs="Arial"/>
                <w:w w:val="101"/>
                <w:sz w:val="18"/>
                <w:szCs w:val="18"/>
              </w:rPr>
              <w:t>oje</w:t>
            </w:r>
            <w:r w:rsidRPr="000D3545">
              <w:rPr>
                <w:rFonts w:ascii="Arial" w:eastAsia="Calibri" w:hAnsi="Arial" w:cs="Arial"/>
                <w:spacing w:val="-3"/>
                <w:w w:val="101"/>
                <w:sz w:val="18"/>
                <w:szCs w:val="18"/>
              </w:rPr>
              <w:t>l</w:t>
            </w:r>
            <w:r w:rsidRPr="000D3545">
              <w:rPr>
                <w:rFonts w:ascii="Arial" w:eastAsia="Calibri" w:hAnsi="Arial" w:cs="Arial"/>
                <w:w w:val="101"/>
                <w:sz w:val="18"/>
                <w:szCs w:val="18"/>
              </w:rPr>
              <w:t>e</w:t>
            </w:r>
            <w:r w:rsidRPr="000D3545">
              <w:rPr>
                <w:rFonts w:ascii="Arial" w:eastAsia="Calibri" w:hAnsi="Arial" w:cs="Arial"/>
                <w:spacing w:val="-1"/>
                <w:w w:val="101"/>
                <w:sz w:val="18"/>
                <w:szCs w:val="18"/>
              </w:rPr>
              <w:t>r</w:t>
            </w:r>
            <w:r w:rsidRPr="000D3545">
              <w:rPr>
                <w:rFonts w:ascii="Arial" w:eastAsia="Calibri" w:hAnsi="Arial" w:cs="Arial"/>
                <w:spacing w:val="1"/>
                <w:w w:val="101"/>
                <w:sz w:val="18"/>
                <w:szCs w:val="18"/>
              </w:rPr>
              <w:t>i</w:t>
            </w:r>
            <w:r w:rsidRPr="000D3545">
              <w:rPr>
                <w:rFonts w:ascii="Arial" w:eastAsia="Calibri" w:hAnsi="Arial" w:cs="Arial"/>
                <w:w w:val="101"/>
                <w:sz w:val="18"/>
                <w:szCs w:val="18"/>
              </w:rPr>
              <w:t>n</w:t>
            </w:r>
            <w:r w:rsidRPr="000D3545">
              <w:rPr>
                <w:rFonts w:ascii="Arial" w:eastAsia="Calibri" w:hAnsi="Arial" w:cs="Arial"/>
                <w:spacing w:val="-5"/>
                <w:w w:val="101"/>
                <w:sz w:val="18"/>
                <w:szCs w:val="18"/>
              </w:rPr>
              <w:t>d</w:t>
            </w:r>
            <w:r w:rsidRPr="000D3545">
              <w:rPr>
                <w:rFonts w:ascii="Arial" w:eastAsia="Calibri" w:hAnsi="Arial" w:cs="Arial"/>
                <w:w w:val="101"/>
                <w:sz w:val="18"/>
                <w:szCs w:val="18"/>
              </w:rPr>
              <w:t xml:space="preserve">e </w:t>
            </w:r>
            <w:r w:rsidRPr="000D3545">
              <w:rPr>
                <w:rFonts w:ascii="Arial" w:eastAsia="Calibri" w:hAnsi="Arial" w:cs="Arial"/>
                <w:sz w:val="18"/>
                <w:szCs w:val="18"/>
              </w:rPr>
              <w:t>c</w:t>
            </w:r>
            <w:r w:rsidRPr="000D3545">
              <w:rPr>
                <w:rFonts w:ascii="Arial" w:eastAsia="Calibri" w:hAnsi="Arial" w:cs="Arial"/>
                <w:spacing w:val="1"/>
                <w:sz w:val="18"/>
                <w:szCs w:val="18"/>
              </w:rPr>
              <w:t>i</w:t>
            </w:r>
            <w:r w:rsidRPr="000D3545">
              <w:rPr>
                <w:rFonts w:ascii="Arial" w:eastAsia="Calibri" w:hAnsi="Arial" w:cs="Arial"/>
                <w:sz w:val="18"/>
                <w:szCs w:val="18"/>
              </w:rPr>
              <w:t>n</w:t>
            </w:r>
            <w:r w:rsidRPr="000D3545">
              <w:rPr>
                <w:rFonts w:ascii="Arial" w:eastAsia="Calibri" w:hAnsi="Arial" w:cs="Arial"/>
                <w:spacing w:val="-4"/>
                <w:sz w:val="18"/>
                <w:szCs w:val="18"/>
              </w:rPr>
              <w:t>s</w:t>
            </w:r>
            <w:r w:rsidRPr="000D3545">
              <w:rPr>
                <w:rFonts w:ascii="Arial" w:eastAsia="Calibri" w:hAnsi="Arial" w:cs="Arial"/>
                <w:spacing w:val="1"/>
                <w:sz w:val="18"/>
                <w:szCs w:val="18"/>
              </w:rPr>
              <w:t>i</w:t>
            </w:r>
            <w:r w:rsidRPr="000D3545">
              <w:rPr>
                <w:rFonts w:ascii="Arial" w:eastAsia="Calibri" w:hAnsi="Arial" w:cs="Arial"/>
                <w:spacing w:val="-1"/>
                <w:sz w:val="18"/>
                <w:szCs w:val="18"/>
              </w:rPr>
              <w:t>y</w:t>
            </w:r>
            <w:r w:rsidRPr="000D3545">
              <w:rPr>
                <w:rFonts w:ascii="Arial" w:eastAsia="Calibri" w:hAnsi="Arial" w:cs="Arial"/>
                <w:sz w:val="18"/>
                <w:szCs w:val="18"/>
              </w:rPr>
              <w:t>e</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4"/>
                <w:sz w:val="18"/>
                <w:szCs w:val="18"/>
              </w:rPr>
              <w:t xml:space="preserve"> </w:t>
            </w:r>
            <w:r w:rsidRPr="000D3545">
              <w:rPr>
                <w:rFonts w:ascii="Arial" w:eastAsia="Calibri" w:hAnsi="Arial" w:cs="Arial"/>
                <w:w w:val="101"/>
                <w:sz w:val="18"/>
                <w:szCs w:val="18"/>
              </w:rPr>
              <w:t>du</w:t>
            </w:r>
            <w:r w:rsidRPr="000D3545">
              <w:rPr>
                <w:rFonts w:ascii="Arial" w:eastAsia="Calibri" w:hAnsi="Arial" w:cs="Arial"/>
                <w:spacing w:val="-1"/>
                <w:w w:val="101"/>
                <w:sz w:val="18"/>
                <w:szCs w:val="18"/>
              </w:rPr>
              <w:t>yar</w:t>
            </w:r>
            <w:r w:rsidRPr="000D3545">
              <w:rPr>
                <w:rFonts w:ascii="Arial" w:eastAsia="Calibri" w:hAnsi="Arial" w:cs="Arial"/>
                <w:spacing w:val="-3"/>
                <w:w w:val="101"/>
                <w:sz w:val="18"/>
                <w:szCs w:val="18"/>
              </w:rPr>
              <w:t>l</w:t>
            </w:r>
            <w:r w:rsidRPr="000D3545">
              <w:rPr>
                <w:rFonts w:ascii="Arial" w:eastAsia="Calibri" w:hAnsi="Arial" w:cs="Arial"/>
                <w:w w:val="101"/>
                <w:sz w:val="18"/>
                <w:szCs w:val="18"/>
              </w:rPr>
              <w:t xml:space="preserve">ı </w:t>
            </w:r>
            <w:r w:rsidRPr="000D3545">
              <w:rPr>
                <w:rFonts w:ascii="Arial" w:eastAsia="Calibri" w:hAnsi="Arial" w:cs="Arial"/>
                <w:spacing w:val="-1"/>
                <w:w w:val="101"/>
                <w:sz w:val="18"/>
                <w:szCs w:val="18"/>
              </w:rPr>
              <w:t>yak</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şı</w:t>
            </w:r>
            <w:r w:rsidRPr="000D3545">
              <w:rPr>
                <w:rFonts w:ascii="Arial" w:eastAsia="Calibri" w:hAnsi="Arial" w:cs="Arial"/>
                <w:spacing w:val="-6"/>
                <w:w w:val="101"/>
                <w:sz w:val="18"/>
                <w:szCs w:val="18"/>
              </w:rPr>
              <w:t>m</w:t>
            </w:r>
            <w:r w:rsidRPr="000D3545">
              <w:rPr>
                <w:rFonts w:ascii="Arial" w:eastAsia="Calibri" w:hAnsi="Arial" w:cs="Arial"/>
                <w:spacing w:val="1"/>
                <w:w w:val="101"/>
                <w:sz w:val="18"/>
                <w:szCs w:val="18"/>
              </w:rPr>
              <w:t>l</w:t>
            </w:r>
            <w:r w:rsidRPr="000D3545">
              <w:rPr>
                <w:rFonts w:ascii="Arial" w:eastAsia="Calibri" w:hAnsi="Arial" w:cs="Arial"/>
                <w:spacing w:val="-1"/>
                <w:w w:val="101"/>
                <w:sz w:val="18"/>
                <w:szCs w:val="18"/>
              </w:rPr>
              <w:t>ar</w:t>
            </w:r>
            <w:r w:rsidRPr="000D3545">
              <w:rPr>
                <w:rFonts w:ascii="Arial" w:eastAsia="Calibri" w:hAnsi="Arial" w:cs="Arial"/>
                <w:w w:val="101"/>
                <w:sz w:val="18"/>
                <w:szCs w:val="18"/>
              </w:rPr>
              <w:t>d</w:t>
            </w:r>
            <w:r w:rsidRPr="000D3545">
              <w:rPr>
                <w:rFonts w:ascii="Arial" w:eastAsia="Calibri" w:hAnsi="Arial" w:cs="Arial"/>
                <w:spacing w:val="-1"/>
                <w:w w:val="101"/>
                <w:sz w:val="18"/>
                <w:szCs w:val="18"/>
              </w:rPr>
              <w:t>ak</w:t>
            </w:r>
            <w:r w:rsidRPr="000D3545">
              <w:rPr>
                <w:rFonts w:ascii="Arial" w:eastAsia="Calibri" w:hAnsi="Arial" w:cs="Arial"/>
                <w:w w:val="101"/>
                <w:sz w:val="18"/>
                <w:szCs w:val="18"/>
              </w:rPr>
              <w:t xml:space="preserve">i </w:t>
            </w:r>
            <w:r w:rsidRPr="000D3545">
              <w:rPr>
                <w:rFonts w:ascii="Arial" w:eastAsia="Calibri" w:hAnsi="Arial" w:cs="Arial"/>
                <w:spacing w:val="-1"/>
                <w:w w:val="101"/>
                <w:sz w:val="18"/>
                <w:szCs w:val="18"/>
              </w:rPr>
              <w:t>ar</w:t>
            </w:r>
            <w:r w:rsidRPr="000D3545">
              <w:rPr>
                <w:rFonts w:ascii="Arial" w:eastAsia="Calibri" w:hAnsi="Arial" w:cs="Arial"/>
                <w:spacing w:val="1"/>
                <w:w w:val="101"/>
                <w:sz w:val="18"/>
                <w:szCs w:val="18"/>
              </w:rPr>
              <w:t>tı</w:t>
            </w:r>
            <w:r w:rsidRPr="000D3545">
              <w:rPr>
                <w:rFonts w:ascii="Arial" w:eastAsia="Calibri" w:hAnsi="Arial" w:cs="Arial"/>
                <w:w w:val="101"/>
                <w:sz w:val="18"/>
                <w:szCs w:val="18"/>
              </w:rPr>
              <w:t>ş</w:t>
            </w:r>
          </w:p>
        </w:tc>
      </w:tr>
      <w:tr w:rsidR="003970F7" w:rsidRPr="000D3545" w14:paraId="776026E9" w14:textId="77777777" w:rsidTr="00DC103D">
        <w:tc>
          <w:tcPr>
            <w:tcW w:w="5059" w:type="dxa"/>
            <w:shd w:val="clear" w:color="auto" w:fill="auto"/>
          </w:tcPr>
          <w:p w14:paraId="6C538683" w14:textId="69547EEF" w:rsidR="003970F7" w:rsidRPr="000D3545" w:rsidRDefault="003970F7" w:rsidP="00596EB5">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lastRenderedPageBreak/>
              <w:t>6.2.2.2</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K</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t</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s</w:t>
            </w:r>
            <w:r w:rsidRPr="000D3545">
              <w:rPr>
                <w:rFonts w:ascii="Arial" w:eastAsia="Calibri" w:hAnsi="Arial" w:cs="Arial"/>
                <w:spacing w:val="-4"/>
                <w:position w:val="1"/>
                <w:sz w:val="18"/>
                <w:szCs w:val="18"/>
              </w:rPr>
              <w:t>e</w:t>
            </w:r>
            <w:r w:rsidRPr="000D3545">
              <w:rPr>
                <w:rFonts w:ascii="Arial" w:eastAsia="Calibri" w:hAnsi="Arial" w:cs="Arial"/>
                <w:position w:val="1"/>
                <w:sz w:val="18"/>
                <w:szCs w:val="18"/>
              </w:rPr>
              <w:t>l</w:t>
            </w:r>
            <w:r w:rsidRPr="000D3545">
              <w:rPr>
                <w:rFonts w:ascii="Arial" w:eastAsia="Calibri" w:hAnsi="Arial" w:cs="Arial"/>
                <w:spacing w:val="9"/>
                <w:position w:val="1"/>
                <w:sz w:val="18"/>
                <w:szCs w:val="18"/>
              </w:rPr>
              <w:t xml:space="preserve"> </w:t>
            </w:r>
            <w:r w:rsidRPr="000D3545">
              <w:rPr>
                <w:rFonts w:ascii="Arial" w:eastAsia="Calibri" w:hAnsi="Arial" w:cs="Arial"/>
                <w:spacing w:val="-4"/>
                <w:position w:val="1"/>
                <w:sz w:val="18"/>
                <w:szCs w:val="18"/>
              </w:rPr>
              <w:t>g</w:t>
            </w:r>
            <w:r w:rsidRPr="000D3545">
              <w:rPr>
                <w:rFonts w:ascii="Arial" w:eastAsia="Calibri" w:hAnsi="Arial" w:cs="Arial"/>
                <w:position w:val="1"/>
                <w:sz w:val="18"/>
                <w:szCs w:val="18"/>
              </w:rPr>
              <w:t>öç</w:t>
            </w:r>
            <w:r w:rsidRPr="000D3545">
              <w:rPr>
                <w:rFonts w:ascii="Arial" w:eastAsia="Calibri" w:hAnsi="Arial" w:cs="Arial"/>
                <w:spacing w:val="-3"/>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d</w:t>
            </w:r>
            <w:r w:rsidRPr="000D3545">
              <w:rPr>
                <w:rFonts w:ascii="Arial" w:eastAsia="Calibri" w:hAnsi="Arial" w:cs="Arial"/>
                <w:spacing w:val="-4"/>
                <w:position w:val="1"/>
                <w:sz w:val="18"/>
                <w:szCs w:val="18"/>
              </w:rPr>
              <w:t>e</w:t>
            </w:r>
            <w:r w:rsidR="00406EAF" w:rsidRPr="000D3545">
              <w:rPr>
                <w:rFonts w:ascii="Arial" w:eastAsia="Calibri" w:hAnsi="Arial" w:cs="Arial"/>
                <w:spacing w:val="-4"/>
                <w:position w:val="1"/>
                <w:sz w:val="18"/>
                <w:szCs w:val="18"/>
              </w:rPr>
              <w:t xml:space="preserve"> </w:t>
            </w:r>
            <w:r w:rsidRPr="000D3545">
              <w:rPr>
                <w:rFonts w:ascii="Arial" w:eastAsia="Calibri" w:hAnsi="Arial" w:cs="Arial"/>
                <w:spacing w:val="2"/>
                <w:position w:val="1"/>
                <w:sz w:val="18"/>
                <w:szCs w:val="18"/>
              </w:rPr>
              <w:t>(</w:t>
            </w:r>
            <w:r w:rsidRPr="000D3545">
              <w:rPr>
                <w:rFonts w:ascii="Arial" w:eastAsia="Calibri" w:hAnsi="Arial" w:cs="Arial"/>
                <w:spacing w:val="1"/>
                <w:position w:val="1"/>
                <w:sz w:val="18"/>
                <w:szCs w:val="18"/>
              </w:rPr>
              <w:t>t</w:t>
            </w:r>
            <w:r w:rsidRPr="000D3545">
              <w:rPr>
                <w:rFonts w:ascii="Arial" w:eastAsia="Calibri" w:hAnsi="Arial" w:cs="Arial"/>
                <w:spacing w:val="-1"/>
                <w:position w:val="1"/>
                <w:sz w:val="18"/>
                <w:szCs w:val="18"/>
              </w:rPr>
              <w:t>a</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ı</w:t>
            </w:r>
            <w:r w:rsidRPr="000D3545">
              <w:rPr>
                <w:rFonts w:ascii="Arial" w:eastAsia="Calibri" w:hAnsi="Arial" w:cs="Arial"/>
                <w:position w:val="1"/>
                <w:sz w:val="18"/>
                <w:szCs w:val="18"/>
              </w:rPr>
              <w:t>m</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iş</w:t>
            </w:r>
            <w:r w:rsidRPr="000D3545">
              <w:rPr>
                <w:rFonts w:ascii="Arial" w:eastAsia="Calibri" w:hAnsi="Arial" w:cs="Arial"/>
                <w:position w:val="1"/>
                <w:sz w:val="18"/>
                <w:szCs w:val="18"/>
              </w:rPr>
              <w:t>ç</w:t>
            </w:r>
            <w:r w:rsidRPr="000D3545">
              <w:rPr>
                <w:rFonts w:ascii="Arial" w:eastAsia="Calibri" w:hAnsi="Arial" w:cs="Arial"/>
                <w:spacing w:val="-3"/>
                <w:position w:val="1"/>
                <w:sz w:val="18"/>
                <w:szCs w:val="18"/>
              </w:rPr>
              <w:t>i</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spacing w:val="1"/>
                <w:position w:val="1"/>
                <w:sz w:val="18"/>
                <w:szCs w:val="18"/>
              </w:rPr>
              <w:t>i</w:t>
            </w:r>
            <w:r w:rsidRPr="000D3545">
              <w:rPr>
                <w:rFonts w:ascii="Arial" w:eastAsia="Calibri" w:hAnsi="Arial" w:cs="Arial"/>
                <w:position w:val="1"/>
                <w:sz w:val="18"/>
                <w:szCs w:val="18"/>
              </w:rPr>
              <w:t>)</w:t>
            </w:r>
            <w:r w:rsidRPr="000D3545">
              <w:rPr>
                <w:rFonts w:ascii="Arial" w:eastAsia="Calibri" w:hAnsi="Arial" w:cs="Arial"/>
                <w:spacing w:val="5"/>
                <w:position w:val="1"/>
                <w:sz w:val="18"/>
                <w:szCs w:val="18"/>
              </w:rPr>
              <w:t xml:space="preserve"> </w:t>
            </w:r>
            <w:r w:rsidRPr="000D3545">
              <w:rPr>
                <w:rFonts w:ascii="Arial" w:eastAsia="Calibri" w:hAnsi="Arial" w:cs="Arial"/>
                <w:position w:val="1"/>
                <w:sz w:val="18"/>
                <w:szCs w:val="18"/>
              </w:rPr>
              <w:t>ç</w:t>
            </w:r>
            <w:r w:rsidRPr="000D3545">
              <w:rPr>
                <w:rFonts w:ascii="Arial" w:eastAsia="Calibri" w:hAnsi="Arial" w:cs="Arial"/>
                <w:spacing w:val="-1"/>
                <w:position w:val="1"/>
                <w:sz w:val="18"/>
                <w:szCs w:val="18"/>
              </w:rPr>
              <w:t>a</w:t>
            </w:r>
            <w:r w:rsidRPr="000D3545">
              <w:rPr>
                <w:rFonts w:ascii="Arial" w:eastAsia="Calibri" w:hAnsi="Arial" w:cs="Arial"/>
                <w:spacing w:val="-3"/>
                <w:position w:val="1"/>
                <w:sz w:val="18"/>
                <w:szCs w:val="18"/>
              </w:rPr>
              <w:t>l</w:t>
            </w:r>
            <w:r w:rsidRPr="000D3545">
              <w:rPr>
                <w:rFonts w:ascii="Arial" w:eastAsia="Calibri" w:hAnsi="Arial" w:cs="Arial"/>
                <w:spacing w:val="1"/>
                <w:position w:val="1"/>
                <w:sz w:val="18"/>
                <w:szCs w:val="18"/>
              </w:rPr>
              <w:t>ış</w:t>
            </w:r>
            <w:r w:rsidRPr="000D3545">
              <w:rPr>
                <w:rFonts w:ascii="Arial" w:eastAsia="Calibri" w:hAnsi="Arial" w:cs="Arial"/>
                <w:spacing w:val="-2"/>
                <w:position w:val="1"/>
                <w:sz w:val="18"/>
                <w:szCs w:val="18"/>
              </w:rPr>
              <w:t>m</w:t>
            </w:r>
            <w:r w:rsidRPr="000D3545">
              <w:rPr>
                <w:rFonts w:ascii="Arial" w:eastAsia="Calibri" w:hAnsi="Arial" w:cs="Arial"/>
                <w:position w:val="1"/>
                <w:sz w:val="18"/>
                <w:szCs w:val="18"/>
              </w:rPr>
              <w:t>a</w:t>
            </w:r>
            <w:r w:rsidRPr="000D3545">
              <w:rPr>
                <w:rFonts w:ascii="Arial" w:eastAsia="Calibri" w:hAnsi="Arial" w:cs="Arial"/>
                <w:spacing w:val="2"/>
                <w:position w:val="1"/>
                <w:sz w:val="18"/>
                <w:szCs w:val="18"/>
              </w:rPr>
              <w:t xml:space="preserve"> </w:t>
            </w:r>
            <w:r w:rsidRPr="000D3545">
              <w:rPr>
                <w:rFonts w:ascii="Arial" w:eastAsia="Calibri" w:hAnsi="Arial" w:cs="Arial"/>
                <w:w w:val="101"/>
                <w:position w:val="1"/>
                <w:sz w:val="18"/>
                <w:szCs w:val="18"/>
              </w:rPr>
              <w:t>o</w:t>
            </w:r>
            <w:r w:rsidRPr="000D3545">
              <w:rPr>
                <w:rFonts w:ascii="Arial" w:eastAsia="Calibri" w:hAnsi="Arial" w:cs="Arial"/>
                <w:spacing w:val="-1"/>
                <w:w w:val="101"/>
                <w:position w:val="1"/>
                <w:sz w:val="18"/>
                <w:szCs w:val="18"/>
              </w:rPr>
              <w:t>r</w:t>
            </w:r>
            <w:r w:rsidRPr="000D3545">
              <w:rPr>
                <w:rFonts w:ascii="Arial" w:eastAsia="Calibri" w:hAnsi="Arial" w:cs="Arial"/>
                <w:spacing w:val="1"/>
                <w:w w:val="101"/>
                <w:position w:val="1"/>
                <w:sz w:val="18"/>
                <w:szCs w:val="18"/>
              </w:rPr>
              <w:t>t</w:t>
            </w:r>
            <w:r w:rsidRPr="000D3545">
              <w:rPr>
                <w:rFonts w:ascii="Arial" w:eastAsia="Calibri" w:hAnsi="Arial" w:cs="Arial"/>
                <w:spacing w:val="-1"/>
                <w:w w:val="101"/>
                <w:position w:val="1"/>
                <w:sz w:val="18"/>
                <w:szCs w:val="18"/>
              </w:rPr>
              <w:t>a</w:t>
            </w:r>
            <w:r w:rsidRPr="000D3545">
              <w:rPr>
                <w:rFonts w:ascii="Arial" w:eastAsia="Calibri" w:hAnsi="Arial" w:cs="Arial"/>
                <w:spacing w:val="-6"/>
                <w:w w:val="101"/>
                <w:position w:val="1"/>
                <w:sz w:val="18"/>
                <w:szCs w:val="18"/>
              </w:rPr>
              <w:t>m</w:t>
            </w:r>
            <w:r w:rsidRPr="000D3545">
              <w:rPr>
                <w:rFonts w:ascii="Arial" w:eastAsia="Calibri" w:hAnsi="Arial" w:cs="Arial"/>
                <w:spacing w:val="1"/>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pacing w:val="-3"/>
                <w:w w:val="101"/>
                <w:position w:val="1"/>
                <w:sz w:val="18"/>
                <w:szCs w:val="18"/>
              </w:rPr>
              <w:t>ı</w:t>
            </w:r>
            <w:r w:rsidRPr="000D3545">
              <w:rPr>
                <w:rFonts w:ascii="Arial" w:eastAsia="Calibri" w:hAnsi="Arial" w:cs="Arial"/>
                <w:w w:val="101"/>
                <w:position w:val="1"/>
                <w:sz w:val="18"/>
                <w:szCs w:val="18"/>
              </w:rPr>
              <w:t>n</w:t>
            </w:r>
            <w:r w:rsidRPr="000D3545">
              <w:rPr>
                <w:rFonts w:ascii="Arial" w:eastAsia="Calibri" w:hAnsi="Arial" w:cs="Arial"/>
                <w:sz w:val="18"/>
                <w:szCs w:val="18"/>
              </w:rPr>
              <w:t xml:space="preserve"> </w:t>
            </w:r>
            <w:r w:rsidRPr="000D3545">
              <w:rPr>
                <w:rFonts w:ascii="Arial" w:eastAsia="Calibri" w:hAnsi="Arial" w:cs="Arial"/>
                <w:spacing w:val="-1"/>
                <w:sz w:val="18"/>
                <w:szCs w:val="18"/>
              </w:rPr>
              <w:t>ya</w:t>
            </w:r>
            <w:r w:rsidRPr="000D3545">
              <w:rPr>
                <w:rFonts w:ascii="Arial" w:eastAsia="Calibri" w:hAnsi="Arial" w:cs="Arial"/>
                <w:spacing w:val="1"/>
                <w:sz w:val="18"/>
                <w:szCs w:val="18"/>
              </w:rPr>
              <w:t>ş</w:t>
            </w:r>
            <w:r w:rsidRPr="000D3545">
              <w:rPr>
                <w:rFonts w:ascii="Arial" w:eastAsia="Calibri" w:hAnsi="Arial" w:cs="Arial"/>
                <w:spacing w:val="-1"/>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a</w:t>
            </w:r>
            <w:r w:rsidRPr="000D3545">
              <w:rPr>
                <w:rFonts w:ascii="Arial" w:eastAsia="Calibri" w:hAnsi="Arial" w:cs="Arial"/>
                <w:sz w:val="18"/>
                <w:szCs w:val="18"/>
              </w:rPr>
              <w:t>b</w:t>
            </w:r>
            <w:r w:rsidRPr="000D3545">
              <w:rPr>
                <w:rFonts w:ascii="Arial" w:eastAsia="Calibri" w:hAnsi="Arial" w:cs="Arial"/>
                <w:spacing w:val="-3"/>
                <w:sz w:val="18"/>
                <w:szCs w:val="18"/>
              </w:rPr>
              <w:t>i</w:t>
            </w:r>
            <w:r w:rsidRPr="000D3545">
              <w:rPr>
                <w:rFonts w:ascii="Arial" w:eastAsia="Calibri" w:hAnsi="Arial" w:cs="Arial"/>
                <w:spacing w:val="1"/>
                <w:sz w:val="18"/>
                <w:szCs w:val="18"/>
              </w:rPr>
              <w:t>li</w:t>
            </w:r>
            <w:r w:rsidRPr="000D3545">
              <w:rPr>
                <w:rFonts w:ascii="Arial" w:eastAsia="Calibri" w:hAnsi="Arial" w:cs="Arial"/>
                <w:sz w:val="18"/>
                <w:szCs w:val="18"/>
              </w:rPr>
              <w:t>r</w:t>
            </w:r>
            <w:r w:rsidRPr="000D3545">
              <w:rPr>
                <w:rFonts w:ascii="Arial" w:eastAsia="Calibri" w:hAnsi="Arial" w:cs="Arial"/>
                <w:spacing w:val="4"/>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6"/>
                <w:sz w:val="18"/>
                <w:szCs w:val="18"/>
              </w:rPr>
              <w:t>a</w:t>
            </w:r>
            <w:r w:rsidRPr="000D3545">
              <w:rPr>
                <w:rFonts w:ascii="Arial" w:eastAsia="Calibri" w:hAnsi="Arial" w:cs="Arial"/>
                <w:spacing w:val="1"/>
                <w:sz w:val="18"/>
                <w:szCs w:val="18"/>
              </w:rPr>
              <w:t>sı</w:t>
            </w:r>
            <w:r w:rsidRPr="000D3545">
              <w:rPr>
                <w:rFonts w:ascii="Arial" w:eastAsia="Calibri" w:hAnsi="Arial" w:cs="Arial"/>
                <w:spacing w:val="-5"/>
                <w:sz w:val="18"/>
                <w:szCs w:val="18"/>
              </w:rPr>
              <w:t>n</w:t>
            </w:r>
            <w:r w:rsidRPr="000D3545">
              <w:rPr>
                <w:rFonts w:ascii="Arial" w:eastAsia="Calibri" w:hAnsi="Arial" w:cs="Arial"/>
                <w:sz w:val="18"/>
                <w:szCs w:val="18"/>
              </w:rPr>
              <w:t>ı</w:t>
            </w:r>
            <w:r w:rsidRPr="000D3545">
              <w:rPr>
                <w:rFonts w:ascii="Arial" w:eastAsia="Calibri" w:hAnsi="Arial" w:cs="Arial"/>
                <w:spacing w:val="5"/>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z w:val="18"/>
                <w:szCs w:val="18"/>
              </w:rPr>
              <w:t>k</w:t>
            </w:r>
            <w:r w:rsidR="00406EAF" w:rsidRPr="000D3545">
              <w:rPr>
                <w:rFonts w:ascii="Arial" w:eastAsia="Calibri" w:hAnsi="Arial" w:cs="Arial"/>
                <w:spacing w:val="2"/>
                <w:sz w:val="18"/>
                <w:szCs w:val="18"/>
              </w:rPr>
              <w:t xml:space="preserve">; </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va</w:t>
            </w:r>
            <w:r w:rsidRPr="000D3545">
              <w:rPr>
                <w:rFonts w:ascii="Arial" w:eastAsia="Calibri" w:hAnsi="Arial" w:cs="Arial"/>
                <w:spacing w:val="-3"/>
                <w:sz w:val="18"/>
                <w:szCs w:val="18"/>
              </w:rPr>
              <w:t>l</w:t>
            </w:r>
            <w:r w:rsidRPr="000D3545">
              <w:rPr>
                <w:rFonts w:ascii="Arial" w:eastAsia="Calibri" w:hAnsi="Arial" w:cs="Arial"/>
                <w:sz w:val="18"/>
                <w:szCs w:val="18"/>
              </w:rPr>
              <w:t>e</w:t>
            </w:r>
            <w:r w:rsidRPr="000D3545">
              <w:rPr>
                <w:rFonts w:ascii="Arial" w:eastAsia="Calibri" w:hAnsi="Arial" w:cs="Arial"/>
                <w:spacing w:val="1"/>
                <w:sz w:val="18"/>
                <w:szCs w:val="18"/>
              </w:rPr>
              <w:t>t</w:t>
            </w:r>
            <w:r w:rsidRPr="000D3545">
              <w:rPr>
                <w:rFonts w:ascii="Arial" w:eastAsia="Calibri" w:hAnsi="Arial" w:cs="Arial"/>
                <w:sz w:val="18"/>
                <w:szCs w:val="18"/>
              </w:rPr>
              <w:t>,</w:t>
            </w:r>
            <w:r w:rsidRPr="000D3545">
              <w:rPr>
                <w:rFonts w:ascii="Arial" w:eastAsia="Calibri" w:hAnsi="Arial" w:cs="Arial"/>
                <w:spacing w:val="1"/>
                <w:sz w:val="18"/>
                <w:szCs w:val="18"/>
              </w:rPr>
              <w:t xml:space="preserve"> </w:t>
            </w:r>
            <w:r w:rsidRPr="000D3545">
              <w:rPr>
                <w:rFonts w:ascii="Arial" w:eastAsia="Calibri" w:hAnsi="Arial" w:cs="Arial"/>
                <w:w w:val="101"/>
                <w:sz w:val="18"/>
                <w:szCs w:val="18"/>
              </w:rPr>
              <w:t>b</w:t>
            </w:r>
            <w:r w:rsidRPr="000D3545">
              <w:rPr>
                <w:rFonts w:ascii="Arial" w:eastAsia="Calibri" w:hAnsi="Arial" w:cs="Arial"/>
                <w:spacing w:val="-1"/>
                <w:w w:val="101"/>
                <w:sz w:val="18"/>
                <w:szCs w:val="18"/>
              </w:rPr>
              <w:t>a</w:t>
            </w:r>
            <w:r w:rsidRPr="000D3545">
              <w:rPr>
                <w:rFonts w:ascii="Arial" w:eastAsia="Calibri" w:hAnsi="Arial" w:cs="Arial"/>
                <w:w w:val="101"/>
                <w:sz w:val="18"/>
                <w:szCs w:val="18"/>
              </w:rPr>
              <w:t>n</w:t>
            </w:r>
            <w:r w:rsidRPr="000D3545">
              <w:rPr>
                <w:rFonts w:ascii="Arial" w:eastAsia="Calibri" w:hAnsi="Arial" w:cs="Arial"/>
                <w:spacing w:val="-1"/>
                <w:w w:val="101"/>
                <w:sz w:val="18"/>
                <w:szCs w:val="18"/>
              </w:rPr>
              <w:t>y</w:t>
            </w:r>
            <w:r w:rsidRPr="000D3545">
              <w:rPr>
                <w:rFonts w:ascii="Arial" w:eastAsia="Calibri" w:hAnsi="Arial" w:cs="Arial"/>
                <w:w w:val="101"/>
                <w:sz w:val="18"/>
                <w:szCs w:val="18"/>
              </w:rPr>
              <w:t xml:space="preserve">o, </w:t>
            </w:r>
            <w:r w:rsidRPr="000D3545">
              <w:rPr>
                <w:rFonts w:ascii="Arial" w:eastAsia="Calibri" w:hAnsi="Arial" w:cs="Arial"/>
                <w:spacing w:val="-2"/>
                <w:sz w:val="18"/>
                <w:szCs w:val="18"/>
              </w:rPr>
              <w:t>m</w:t>
            </w:r>
            <w:r w:rsidRPr="000D3545">
              <w:rPr>
                <w:rFonts w:ascii="Arial" w:eastAsia="Calibri" w:hAnsi="Arial" w:cs="Arial"/>
                <w:sz w:val="18"/>
                <w:szCs w:val="18"/>
              </w:rPr>
              <w:t>u</w:t>
            </w:r>
            <w:r w:rsidRPr="000D3545">
              <w:rPr>
                <w:rFonts w:ascii="Arial" w:eastAsia="Calibri" w:hAnsi="Arial" w:cs="Arial"/>
                <w:spacing w:val="1"/>
                <w:sz w:val="18"/>
                <w:szCs w:val="18"/>
              </w:rPr>
              <w:t>t</w:t>
            </w:r>
            <w:r w:rsidRPr="000D3545">
              <w:rPr>
                <w:rFonts w:ascii="Arial" w:eastAsia="Calibri" w:hAnsi="Arial" w:cs="Arial"/>
                <w:spacing w:val="2"/>
                <w:sz w:val="18"/>
                <w:szCs w:val="18"/>
              </w:rPr>
              <w:t>f</w:t>
            </w:r>
            <w:r w:rsidRPr="000D3545">
              <w:rPr>
                <w:rFonts w:ascii="Arial" w:eastAsia="Calibri" w:hAnsi="Arial" w:cs="Arial"/>
                <w:spacing w:val="-1"/>
                <w:sz w:val="18"/>
                <w:szCs w:val="18"/>
              </w:rPr>
              <w:t>a</w:t>
            </w:r>
            <w:r w:rsidRPr="000D3545">
              <w:rPr>
                <w:rFonts w:ascii="Arial" w:eastAsia="Calibri" w:hAnsi="Arial" w:cs="Arial"/>
                <w:sz w:val="18"/>
                <w:szCs w:val="18"/>
              </w:rPr>
              <w:t>k</w:t>
            </w:r>
            <w:r w:rsidRPr="000D3545">
              <w:rPr>
                <w:rFonts w:ascii="Arial" w:eastAsia="Calibri" w:hAnsi="Arial" w:cs="Arial"/>
                <w:spacing w:val="1"/>
                <w:sz w:val="18"/>
                <w:szCs w:val="18"/>
              </w:rPr>
              <w:t xml:space="preserve"> </w:t>
            </w:r>
            <w:r w:rsidRPr="000D3545">
              <w:rPr>
                <w:rFonts w:ascii="Arial" w:eastAsia="Calibri" w:hAnsi="Arial" w:cs="Arial"/>
                <w:spacing w:val="-4"/>
                <w:sz w:val="18"/>
                <w:szCs w:val="18"/>
              </w:rPr>
              <w:t>g</w:t>
            </w:r>
            <w:r w:rsidRPr="000D3545">
              <w:rPr>
                <w:rFonts w:ascii="Arial" w:eastAsia="Calibri" w:hAnsi="Arial" w:cs="Arial"/>
                <w:spacing w:val="1"/>
                <w:sz w:val="18"/>
                <w:szCs w:val="18"/>
              </w:rPr>
              <w:t>i</w:t>
            </w:r>
            <w:r w:rsidRPr="000D3545">
              <w:rPr>
                <w:rFonts w:ascii="Arial" w:eastAsia="Calibri" w:hAnsi="Arial" w:cs="Arial"/>
                <w:sz w:val="18"/>
                <w:szCs w:val="18"/>
              </w:rPr>
              <w:t>bi</w:t>
            </w:r>
            <w:r w:rsidRPr="000D3545">
              <w:rPr>
                <w:rFonts w:ascii="Arial" w:eastAsia="Calibri" w:hAnsi="Arial" w:cs="Arial"/>
                <w:spacing w:val="2"/>
                <w:sz w:val="18"/>
                <w:szCs w:val="18"/>
              </w:rPr>
              <w:t xml:space="preserve"> </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2"/>
                <w:sz w:val="18"/>
                <w:szCs w:val="18"/>
              </w:rPr>
              <w:t>m</w:t>
            </w:r>
            <w:r w:rsidRPr="000D3545">
              <w:rPr>
                <w:rFonts w:ascii="Arial" w:eastAsia="Calibri" w:hAnsi="Arial" w:cs="Arial"/>
                <w:sz w:val="18"/>
                <w:szCs w:val="18"/>
              </w:rPr>
              <w:t>el</w:t>
            </w:r>
            <w:r w:rsidRPr="000D3545">
              <w:rPr>
                <w:rFonts w:ascii="Arial" w:eastAsia="Calibri" w:hAnsi="Arial" w:cs="Arial"/>
                <w:spacing w:val="3"/>
                <w:sz w:val="18"/>
                <w:szCs w:val="18"/>
              </w:rPr>
              <w:t xml:space="preserve"> </w:t>
            </w:r>
            <w:r w:rsidRPr="000D3545">
              <w:rPr>
                <w:rFonts w:ascii="Arial" w:eastAsia="Calibri" w:hAnsi="Arial" w:cs="Arial"/>
                <w:spacing w:val="-3"/>
                <w:sz w:val="18"/>
                <w:szCs w:val="18"/>
              </w:rPr>
              <w:t>i</w:t>
            </w:r>
            <w:r w:rsidRPr="000D3545">
              <w:rPr>
                <w:rFonts w:ascii="Arial" w:eastAsia="Calibri" w:hAnsi="Arial" w:cs="Arial"/>
                <w:sz w:val="18"/>
                <w:szCs w:val="18"/>
              </w:rPr>
              <w:t>h</w:t>
            </w:r>
            <w:r w:rsidRPr="000D3545">
              <w:rPr>
                <w:rFonts w:ascii="Arial" w:eastAsia="Calibri" w:hAnsi="Arial" w:cs="Arial"/>
                <w:spacing w:val="1"/>
                <w:sz w:val="18"/>
                <w:szCs w:val="18"/>
              </w:rPr>
              <w:t>ti</w:t>
            </w:r>
            <w:r w:rsidRPr="000D3545">
              <w:rPr>
                <w:rFonts w:ascii="Arial" w:eastAsia="Calibri" w:hAnsi="Arial" w:cs="Arial"/>
                <w:spacing w:val="-6"/>
                <w:sz w:val="18"/>
                <w:szCs w:val="18"/>
              </w:rPr>
              <w:t>y</w:t>
            </w:r>
            <w:r w:rsidRPr="000D3545">
              <w:rPr>
                <w:rFonts w:ascii="Arial" w:eastAsia="Calibri" w:hAnsi="Arial" w:cs="Arial"/>
                <w:spacing w:val="-1"/>
                <w:sz w:val="18"/>
                <w:szCs w:val="18"/>
              </w:rPr>
              <w:t>a</w:t>
            </w:r>
            <w:r w:rsidRPr="000D3545">
              <w:rPr>
                <w:rFonts w:ascii="Arial" w:eastAsia="Calibri" w:hAnsi="Arial" w:cs="Arial"/>
                <w:sz w:val="18"/>
                <w:szCs w:val="18"/>
              </w:rPr>
              <w:t>ç</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Pr="000D3545">
              <w:rPr>
                <w:rFonts w:ascii="Arial" w:eastAsia="Calibri" w:hAnsi="Arial" w:cs="Arial"/>
                <w:sz w:val="18"/>
                <w:szCs w:val="18"/>
              </w:rPr>
              <w:t>n</w:t>
            </w:r>
            <w:r w:rsidRPr="000D3545">
              <w:rPr>
                <w:rFonts w:ascii="Arial" w:eastAsia="Calibri" w:hAnsi="Arial" w:cs="Arial"/>
                <w:spacing w:val="6"/>
                <w:sz w:val="18"/>
                <w:szCs w:val="18"/>
              </w:rPr>
              <w:t xml:space="preserve"> </w:t>
            </w:r>
            <w:r w:rsidRPr="000D3545">
              <w:rPr>
                <w:rFonts w:ascii="Arial" w:eastAsia="Calibri" w:hAnsi="Arial" w:cs="Arial"/>
                <w:sz w:val="18"/>
                <w:szCs w:val="18"/>
              </w:rPr>
              <w:t>g</w:t>
            </w:r>
            <w:r w:rsidRPr="000D3545">
              <w:rPr>
                <w:rFonts w:ascii="Arial" w:eastAsia="Calibri" w:hAnsi="Arial" w:cs="Arial"/>
                <w:spacing w:val="1"/>
                <w:sz w:val="18"/>
                <w:szCs w:val="18"/>
              </w:rPr>
              <w:t>i</w:t>
            </w:r>
            <w:r w:rsidRPr="000D3545">
              <w:rPr>
                <w:rFonts w:ascii="Arial" w:eastAsia="Calibri" w:hAnsi="Arial" w:cs="Arial"/>
                <w:spacing w:val="-5"/>
                <w:sz w:val="18"/>
                <w:szCs w:val="18"/>
              </w:rPr>
              <w:t>d</w:t>
            </w:r>
            <w:r w:rsidRPr="000D3545">
              <w:rPr>
                <w:rFonts w:ascii="Arial" w:eastAsia="Calibri" w:hAnsi="Arial" w:cs="Arial"/>
                <w:sz w:val="18"/>
                <w:szCs w:val="18"/>
              </w:rPr>
              <w:t>e</w:t>
            </w:r>
            <w:r w:rsidRPr="000D3545">
              <w:rPr>
                <w:rFonts w:ascii="Arial" w:eastAsia="Calibri" w:hAnsi="Arial" w:cs="Arial"/>
                <w:spacing w:val="-1"/>
                <w:sz w:val="18"/>
                <w:szCs w:val="18"/>
              </w:rPr>
              <w:t>r</w:t>
            </w:r>
            <w:r w:rsidRPr="000D3545">
              <w:rPr>
                <w:rFonts w:ascii="Arial" w:eastAsia="Calibri" w:hAnsi="Arial" w:cs="Arial"/>
                <w:spacing w:val="1"/>
                <w:sz w:val="18"/>
                <w:szCs w:val="18"/>
              </w:rPr>
              <w:t>il</w:t>
            </w:r>
            <w:r w:rsidRPr="000D3545">
              <w:rPr>
                <w:rFonts w:ascii="Arial" w:eastAsia="Calibri" w:hAnsi="Arial" w:cs="Arial"/>
                <w:spacing w:val="-6"/>
                <w:sz w:val="18"/>
                <w:szCs w:val="18"/>
              </w:rPr>
              <w:t>m</w:t>
            </w:r>
            <w:r w:rsidRPr="000D3545">
              <w:rPr>
                <w:rFonts w:ascii="Arial" w:eastAsia="Calibri" w:hAnsi="Arial" w:cs="Arial"/>
                <w:sz w:val="18"/>
                <w:szCs w:val="18"/>
              </w:rPr>
              <w:t>e</w:t>
            </w:r>
            <w:r w:rsidRPr="000D3545">
              <w:rPr>
                <w:rFonts w:ascii="Arial" w:eastAsia="Calibri" w:hAnsi="Arial" w:cs="Arial"/>
                <w:spacing w:val="1"/>
                <w:sz w:val="18"/>
                <w:szCs w:val="18"/>
              </w:rPr>
              <w:t>s</w:t>
            </w:r>
            <w:r w:rsidRPr="000D3545">
              <w:rPr>
                <w:rFonts w:ascii="Arial" w:eastAsia="Calibri" w:hAnsi="Arial" w:cs="Arial"/>
                <w:spacing w:val="-3"/>
                <w:sz w:val="18"/>
                <w:szCs w:val="18"/>
              </w:rPr>
              <w:t>i</w:t>
            </w:r>
            <w:r w:rsidRPr="000D3545">
              <w:rPr>
                <w:rFonts w:ascii="Arial" w:eastAsia="Calibri" w:hAnsi="Arial" w:cs="Arial"/>
                <w:sz w:val="18"/>
                <w:szCs w:val="18"/>
              </w:rPr>
              <w:t>ni</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s</w:t>
            </w:r>
            <w:r w:rsidRPr="000D3545">
              <w:rPr>
                <w:rFonts w:ascii="Arial" w:eastAsia="Calibri" w:hAnsi="Arial" w:cs="Arial"/>
                <w:spacing w:val="-1"/>
                <w:sz w:val="18"/>
                <w:szCs w:val="18"/>
              </w:rPr>
              <w:t>a</w:t>
            </w:r>
            <w:r w:rsidRPr="000D3545">
              <w:rPr>
                <w:rFonts w:ascii="Arial" w:eastAsia="Calibri" w:hAnsi="Arial" w:cs="Arial"/>
                <w:spacing w:val="-4"/>
                <w:sz w:val="18"/>
                <w:szCs w:val="18"/>
              </w:rPr>
              <w:t>ğ</w:t>
            </w:r>
            <w:r w:rsidRPr="000D3545">
              <w:rPr>
                <w:rFonts w:ascii="Arial" w:eastAsia="Calibri" w:hAnsi="Arial" w:cs="Arial"/>
                <w:spacing w:val="1"/>
                <w:sz w:val="18"/>
                <w:szCs w:val="18"/>
              </w:rPr>
              <w:t>l</w:t>
            </w:r>
            <w:r w:rsidRPr="000D3545">
              <w:rPr>
                <w:rFonts w:ascii="Arial" w:eastAsia="Calibri" w:hAnsi="Arial" w:cs="Arial"/>
                <w:spacing w:val="-1"/>
                <w:sz w:val="18"/>
                <w:szCs w:val="18"/>
              </w:rPr>
              <w:t>aya</w:t>
            </w:r>
            <w:r w:rsidRPr="000D3545">
              <w:rPr>
                <w:rFonts w:ascii="Arial" w:eastAsia="Calibri" w:hAnsi="Arial" w:cs="Arial"/>
                <w:sz w:val="18"/>
                <w:szCs w:val="18"/>
              </w:rPr>
              <w:t>c</w:t>
            </w:r>
            <w:r w:rsidRPr="000D3545">
              <w:rPr>
                <w:rFonts w:ascii="Arial" w:eastAsia="Calibri" w:hAnsi="Arial" w:cs="Arial"/>
                <w:spacing w:val="-1"/>
                <w:sz w:val="18"/>
                <w:szCs w:val="18"/>
              </w:rPr>
              <w:t>a</w:t>
            </w:r>
            <w:r w:rsidR="00406EAF" w:rsidRPr="000D3545">
              <w:rPr>
                <w:rFonts w:ascii="Arial" w:eastAsia="Calibri" w:hAnsi="Arial" w:cs="Arial"/>
                <w:sz w:val="18"/>
                <w:szCs w:val="18"/>
              </w:rPr>
              <w:t>k p</w:t>
            </w:r>
            <w:r w:rsidR="00406EAF" w:rsidRPr="000D3545">
              <w:rPr>
                <w:rFonts w:ascii="Arial" w:eastAsia="Calibri" w:hAnsi="Arial" w:cs="Arial"/>
                <w:spacing w:val="-1"/>
                <w:sz w:val="18"/>
                <w:szCs w:val="18"/>
              </w:rPr>
              <w:t>r</w:t>
            </w:r>
            <w:r w:rsidR="00406EAF" w:rsidRPr="000D3545">
              <w:rPr>
                <w:rFonts w:ascii="Arial" w:eastAsia="Calibri" w:hAnsi="Arial" w:cs="Arial"/>
                <w:spacing w:val="-4"/>
                <w:sz w:val="18"/>
                <w:szCs w:val="18"/>
              </w:rPr>
              <w:t>e</w:t>
            </w:r>
            <w:r w:rsidR="00406EAF" w:rsidRPr="000D3545">
              <w:rPr>
                <w:rFonts w:ascii="Arial" w:eastAsia="Calibri" w:hAnsi="Arial" w:cs="Arial"/>
                <w:spacing w:val="2"/>
                <w:sz w:val="18"/>
                <w:szCs w:val="18"/>
              </w:rPr>
              <w:t>f</w:t>
            </w:r>
            <w:r w:rsidR="00406EAF" w:rsidRPr="000D3545">
              <w:rPr>
                <w:rFonts w:ascii="Arial" w:eastAsia="Calibri" w:hAnsi="Arial" w:cs="Arial"/>
                <w:spacing w:val="-1"/>
                <w:sz w:val="18"/>
                <w:szCs w:val="18"/>
              </w:rPr>
              <w:t>a</w:t>
            </w:r>
            <w:r w:rsidR="00406EAF" w:rsidRPr="000D3545">
              <w:rPr>
                <w:rFonts w:ascii="Arial" w:eastAsia="Calibri" w:hAnsi="Arial" w:cs="Arial"/>
                <w:sz w:val="18"/>
                <w:szCs w:val="18"/>
              </w:rPr>
              <w:t>b</w:t>
            </w:r>
            <w:r w:rsidR="00406EAF" w:rsidRPr="000D3545">
              <w:rPr>
                <w:rFonts w:ascii="Arial" w:eastAsia="Calibri" w:hAnsi="Arial" w:cs="Arial"/>
                <w:spacing w:val="-6"/>
                <w:sz w:val="18"/>
                <w:szCs w:val="18"/>
              </w:rPr>
              <w:t>r</w:t>
            </w:r>
            <w:r w:rsidR="00406EAF" w:rsidRPr="000D3545">
              <w:rPr>
                <w:rFonts w:ascii="Arial" w:eastAsia="Calibri" w:hAnsi="Arial" w:cs="Arial"/>
                <w:spacing w:val="1"/>
                <w:sz w:val="18"/>
                <w:szCs w:val="18"/>
              </w:rPr>
              <w:t>i</w:t>
            </w:r>
            <w:r w:rsidR="00406EAF" w:rsidRPr="000D3545">
              <w:rPr>
                <w:rFonts w:ascii="Arial" w:eastAsia="Calibri" w:hAnsi="Arial" w:cs="Arial"/>
                <w:sz w:val="18"/>
                <w:szCs w:val="18"/>
              </w:rPr>
              <w:t>k</w:t>
            </w:r>
            <w:r w:rsidR="00406EAF" w:rsidRPr="000D3545">
              <w:rPr>
                <w:rFonts w:ascii="Arial" w:eastAsia="Calibri" w:hAnsi="Arial" w:cs="Arial"/>
                <w:spacing w:val="8"/>
                <w:sz w:val="18"/>
                <w:szCs w:val="18"/>
              </w:rPr>
              <w:t xml:space="preserve"> </w:t>
            </w:r>
            <w:r w:rsidR="00406EAF" w:rsidRPr="000D3545">
              <w:rPr>
                <w:rFonts w:ascii="Arial" w:eastAsia="Calibri" w:hAnsi="Arial" w:cs="Arial"/>
                <w:sz w:val="18"/>
                <w:szCs w:val="18"/>
              </w:rPr>
              <w:t>e</w:t>
            </w:r>
            <w:r w:rsidR="00406EAF" w:rsidRPr="000D3545">
              <w:rPr>
                <w:rFonts w:ascii="Arial" w:eastAsia="Calibri" w:hAnsi="Arial" w:cs="Arial"/>
                <w:spacing w:val="-6"/>
                <w:sz w:val="18"/>
                <w:szCs w:val="18"/>
              </w:rPr>
              <w:t>v</w:t>
            </w:r>
            <w:r w:rsidR="00406EAF" w:rsidRPr="000D3545">
              <w:rPr>
                <w:rFonts w:ascii="Arial" w:eastAsia="Calibri" w:hAnsi="Arial" w:cs="Arial"/>
                <w:spacing w:val="1"/>
                <w:sz w:val="18"/>
                <w:szCs w:val="18"/>
              </w:rPr>
              <w:t>l</w:t>
            </w:r>
            <w:r w:rsidR="00406EAF" w:rsidRPr="000D3545">
              <w:rPr>
                <w:rFonts w:ascii="Arial" w:eastAsia="Calibri" w:hAnsi="Arial" w:cs="Arial"/>
                <w:sz w:val="18"/>
                <w:szCs w:val="18"/>
              </w:rPr>
              <w:t>e</w:t>
            </w:r>
            <w:r w:rsidR="00406EAF" w:rsidRPr="000D3545">
              <w:rPr>
                <w:rFonts w:ascii="Arial" w:eastAsia="Calibri" w:hAnsi="Arial" w:cs="Arial"/>
                <w:spacing w:val="-5"/>
                <w:sz w:val="18"/>
                <w:szCs w:val="18"/>
              </w:rPr>
              <w:t>r</w:t>
            </w:r>
            <w:r w:rsidRPr="000D3545">
              <w:rPr>
                <w:rFonts w:ascii="Arial" w:eastAsia="Calibri" w:hAnsi="Arial" w:cs="Arial"/>
                <w:sz w:val="18"/>
                <w:szCs w:val="18"/>
              </w:rPr>
              <w:t xml:space="preserve">, </w:t>
            </w:r>
            <w:r w:rsidRPr="000D3545">
              <w:rPr>
                <w:rFonts w:ascii="Arial" w:eastAsia="Calibri" w:hAnsi="Arial" w:cs="Arial"/>
                <w:w w:val="101"/>
                <w:sz w:val="18"/>
                <w:szCs w:val="18"/>
              </w:rPr>
              <w:t>o</w:t>
            </w:r>
            <w:r w:rsidRPr="000D3545">
              <w:rPr>
                <w:rFonts w:ascii="Arial" w:eastAsia="Calibri" w:hAnsi="Arial" w:cs="Arial"/>
                <w:spacing w:val="-6"/>
                <w:w w:val="101"/>
                <w:sz w:val="18"/>
                <w:szCs w:val="18"/>
              </w:rPr>
              <w:t>k</w:t>
            </w:r>
            <w:r w:rsidRPr="000D3545">
              <w:rPr>
                <w:rFonts w:ascii="Arial" w:eastAsia="Calibri" w:hAnsi="Arial" w:cs="Arial"/>
                <w:w w:val="101"/>
                <w:sz w:val="18"/>
                <w:szCs w:val="18"/>
              </w:rPr>
              <w:t>u</w:t>
            </w:r>
            <w:r w:rsidRPr="000D3545">
              <w:rPr>
                <w:rFonts w:ascii="Arial" w:eastAsia="Calibri" w:hAnsi="Arial" w:cs="Arial"/>
                <w:spacing w:val="1"/>
                <w:w w:val="101"/>
                <w:sz w:val="18"/>
                <w:szCs w:val="18"/>
              </w:rPr>
              <w:t>ll</w:t>
            </w:r>
            <w:r w:rsidRPr="000D3545">
              <w:rPr>
                <w:rFonts w:ascii="Arial" w:eastAsia="Calibri" w:hAnsi="Arial" w:cs="Arial"/>
                <w:spacing w:val="-1"/>
                <w:w w:val="101"/>
                <w:sz w:val="18"/>
                <w:szCs w:val="18"/>
              </w:rPr>
              <w:t>a</w:t>
            </w:r>
            <w:r w:rsidRPr="000D3545">
              <w:rPr>
                <w:rFonts w:ascii="Arial" w:eastAsia="Calibri" w:hAnsi="Arial" w:cs="Arial"/>
                <w:w w:val="101"/>
                <w:sz w:val="18"/>
                <w:szCs w:val="18"/>
              </w:rPr>
              <w:t xml:space="preserve">r </w:t>
            </w:r>
            <w:r w:rsidR="00406EAF" w:rsidRPr="000D3545">
              <w:rPr>
                <w:rFonts w:ascii="Arial" w:eastAsia="Calibri" w:hAnsi="Arial" w:cs="Arial"/>
                <w:spacing w:val="2"/>
                <w:sz w:val="18"/>
                <w:szCs w:val="18"/>
              </w:rPr>
              <w:t>-</w:t>
            </w:r>
            <w:r w:rsidRPr="000D3545">
              <w:rPr>
                <w:rFonts w:ascii="Arial" w:eastAsia="Calibri" w:hAnsi="Arial" w:cs="Arial"/>
                <w:spacing w:val="-1"/>
                <w:sz w:val="18"/>
                <w:szCs w:val="18"/>
              </w:rPr>
              <w:t>ya</w:t>
            </w:r>
            <w:r w:rsidRPr="000D3545">
              <w:rPr>
                <w:rFonts w:ascii="Arial" w:eastAsia="Calibri" w:hAnsi="Arial" w:cs="Arial"/>
                <w:sz w:val="18"/>
                <w:szCs w:val="18"/>
              </w:rPr>
              <w:t>z</w:t>
            </w:r>
            <w:r w:rsidRPr="000D3545">
              <w:rPr>
                <w:rFonts w:ascii="Arial" w:eastAsia="Calibri" w:hAnsi="Arial" w:cs="Arial"/>
                <w:spacing w:val="1"/>
                <w:sz w:val="18"/>
                <w:szCs w:val="18"/>
              </w:rPr>
              <w:t xml:space="preserve"> </w:t>
            </w:r>
            <w:r w:rsidRPr="000D3545">
              <w:rPr>
                <w:rFonts w:ascii="Arial" w:eastAsia="Calibri" w:hAnsi="Arial" w:cs="Arial"/>
                <w:sz w:val="18"/>
                <w:szCs w:val="18"/>
              </w:rPr>
              <w:t>o</w:t>
            </w:r>
            <w:r w:rsidRPr="000D3545">
              <w:rPr>
                <w:rFonts w:ascii="Arial" w:eastAsia="Calibri" w:hAnsi="Arial" w:cs="Arial"/>
                <w:spacing w:val="-1"/>
                <w:sz w:val="18"/>
                <w:szCs w:val="18"/>
              </w:rPr>
              <w:t>k</w:t>
            </w:r>
            <w:r w:rsidRPr="000D3545">
              <w:rPr>
                <w:rFonts w:ascii="Arial" w:eastAsia="Calibri" w:hAnsi="Arial" w:cs="Arial"/>
                <w:sz w:val="18"/>
                <w:szCs w:val="18"/>
              </w:rPr>
              <w:t>u</w:t>
            </w:r>
            <w:r w:rsidRPr="000D3545">
              <w:rPr>
                <w:rFonts w:ascii="Arial" w:eastAsia="Calibri" w:hAnsi="Arial" w:cs="Arial"/>
                <w:spacing w:val="-3"/>
                <w:sz w:val="18"/>
                <w:szCs w:val="18"/>
              </w:rPr>
              <w:t>l</w:t>
            </w:r>
            <w:r w:rsidRPr="000D3545">
              <w:rPr>
                <w:rFonts w:ascii="Arial" w:eastAsia="Calibri" w:hAnsi="Arial" w:cs="Arial"/>
                <w:spacing w:val="1"/>
                <w:sz w:val="18"/>
                <w:szCs w:val="18"/>
              </w:rPr>
              <w:t>l</w:t>
            </w:r>
            <w:r w:rsidRPr="000D3545">
              <w:rPr>
                <w:rFonts w:ascii="Arial" w:eastAsia="Calibri" w:hAnsi="Arial" w:cs="Arial"/>
                <w:spacing w:val="-1"/>
                <w:sz w:val="18"/>
                <w:szCs w:val="18"/>
              </w:rPr>
              <w:t>ar</w:t>
            </w:r>
            <w:r w:rsidRPr="000D3545">
              <w:rPr>
                <w:rFonts w:ascii="Arial" w:eastAsia="Calibri" w:hAnsi="Arial" w:cs="Arial"/>
                <w:spacing w:val="-3"/>
                <w:sz w:val="18"/>
                <w:szCs w:val="18"/>
              </w:rPr>
              <w:t>ı</w:t>
            </w:r>
            <w:r w:rsidR="00406EAF" w:rsidRPr="000D3545">
              <w:rPr>
                <w:rFonts w:ascii="Arial" w:eastAsia="Calibri" w:hAnsi="Arial" w:cs="Arial"/>
                <w:sz w:val="18"/>
                <w:szCs w:val="18"/>
              </w:rPr>
              <w:t>-</w:t>
            </w:r>
            <w:r w:rsidRPr="000D3545">
              <w:rPr>
                <w:rFonts w:ascii="Arial" w:eastAsia="Calibri" w:hAnsi="Arial" w:cs="Arial"/>
                <w:spacing w:val="11"/>
                <w:sz w:val="18"/>
                <w:szCs w:val="18"/>
              </w:rPr>
              <w:t xml:space="preserve"> </w:t>
            </w:r>
            <w:r w:rsidRPr="000D3545">
              <w:rPr>
                <w:rFonts w:ascii="Arial" w:eastAsia="Calibri" w:hAnsi="Arial" w:cs="Arial"/>
                <w:spacing w:val="-6"/>
                <w:sz w:val="18"/>
                <w:szCs w:val="18"/>
              </w:rPr>
              <w:t>v</w:t>
            </w:r>
            <w:r w:rsidRPr="000D3545">
              <w:rPr>
                <w:rFonts w:ascii="Arial" w:eastAsia="Calibri" w:hAnsi="Arial" w:cs="Arial"/>
                <w:sz w:val="18"/>
                <w:szCs w:val="18"/>
              </w:rPr>
              <w:t>e</w:t>
            </w:r>
            <w:r w:rsidRPr="000D3545">
              <w:rPr>
                <w:rFonts w:ascii="Arial" w:eastAsia="Calibri" w:hAnsi="Arial" w:cs="Arial"/>
                <w:spacing w:val="5"/>
                <w:sz w:val="18"/>
                <w:szCs w:val="18"/>
              </w:rPr>
              <w:t xml:space="preserve"> </w:t>
            </w:r>
            <w:r w:rsidRPr="000D3545">
              <w:rPr>
                <w:rFonts w:ascii="Arial" w:eastAsia="Calibri" w:hAnsi="Arial" w:cs="Arial"/>
                <w:spacing w:val="-4"/>
                <w:sz w:val="18"/>
                <w:szCs w:val="18"/>
              </w:rPr>
              <w:t>s</w:t>
            </w:r>
            <w:r w:rsidRPr="000D3545">
              <w:rPr>
                <w:rFonts w:ascii="Arial" w:eastAsia="Calibri" w:hAnsi="Arial" w:cs="Arial"/>
                <w:sz w:val="18"/>
                <w:szCs w:val="18"/>
              </w:rPr>
              <w:t>o</w:t>
            </w:r>
            <w:r w:rsidRPr="000D3545">
              <w:rPr>
                <w:rFonts w:ascii="Arial" w:eastAsia="Calibri" w:hAnsi="Arial" w:cs="Arial"/>
                <w:spacing w:val="1"/>
                <w:sz w:val="18"/>
                <w:szCs w:val="18"/>
              </w:rPr>
              <w:t>s</w:t>
            </w:r>
            <w:r w:rsidRPr="000D3545">
              <w:rPr>
                <w:rFonts w:ascii="Arial" w:eastAsia="Calibri" w:hAnsi="Arial" w:cs="Arial"/>
                <w:spacing w:val="-1"/>
                <w:sz w:val="18"/>
                <w:szCs w:val="18"/>
              </w:rPr>
              <w:t>y</w:t>
            </w:r>
            <w:r w:rsidRPr="000D3545">
              <w:rPr>
                <w:rFonts w:ascii="Arial" w:eastAsia="Calibri" w:hAnsi="Arial" w:cs="Arial"/>
                <w:spacing w:val="-6"/>
                <w:sz w:val="18"/>
                <w:szCs w:val="18"/>
              </w:rPr>
              <w:t>a</w:t>
            </w:r>
            <w:r w:rsidRPr="000D3545">
              <w:rPr>
                <w:rFonts w:ascii="Arial" w:eastAsia="Calibri" w:hAnsi="Arial" w:cs="Arial"/>
                <w:sz w:val="18"/>
                <w:szCs w:val="18"/>
              </w:rPr>
              <w:t>l</w:t>
            </w:r>
            <w:r w:rsidRPr="000D3545">
              <w:rPr>
                <w:rFonts w:ascii="Arial" w:eastAsia="Calibri" w:hAnsi="Arial" w:cs="Arial"/>
                <w:spacing w:val="8"/>
                <w:sz w:val="18"/>
                <w:szCs w:val="18"/>
              </w:rPr>
              <w:t xml:space="preserve"> </w:t>
            </w:r>
            <w:r w:rsidRPr="000D3545">
              <w:rPr>
                <w:rFonts w:ascii="Arial" w:eastAsia="Calibri" w:hAnsi="Arial" w:cs="Arial"/>
                <w:spacing w:val="-3"/>
                <w:sz w:val="18"/>
                <w:szCs w:val="18"/>
              </w:rPr>
              <w:t>t</w:t>
            </w:r>
            <w:r w:rsidRPr="000D3545">
              <w:rPr>
                <w:rFonts w:ascii="Arial" w:eastAsia="Calibri" w:hAnsi="Arial" w:cs="Arial"/>
                <w:sz w:val="18"/>
                <w:szCs w:val="18"/>
              </w:rPr>
              <w:t>e</w:t>
            </w:r>
            <w:r w:rsidRPr="000D3545">
              <w:rPr>
                <w:rFonts w:ascii="Arial" w:eastAsia="Calibri" w:hAnsi="Arial" w:cs="Arial"/>
                <w:spacing w:val="-4"/>
                <w:sz w:val="18"/>
                <w:szCs w:val="18"/>
              </w:rPr>
              <w:t>s</w:t>
            </w:r>
            <w:r w:rsidRPr="000D3545">
              <w:rPr>
                <w:rFonts w:ascii="Arial" w:eastAsia="Calibri" w:hAnsi="Arial" w:cs="Arial"/>
                <w:spacing w:val="1"/>
                <w:sz w:val="18"/>
                <w:szCs w:val="18"/>
              </w:rPr>
              <w:t>is</w:t>
            </w:r>
            <w:r w:rsidRPr="000D3545">
              <w:rPr>
                <w:rFonts w:ascii="Arial" w:eastAsia="Calibri" w:hAnsi="Arial" w:cs="Arial"/>
                <w:spacing w:val="-3"/>
                <w:sz w:val="18"/>
                <w:szCs w:val="18"/>
              </w:rPr>
              <w:t>l</w:t>
            </w:r>
            <w:r w:rsidRPr="000D3545">
              <w:rPr>
                <w:rFonts w:ascii="Arial" w:eastAsia="Calibri" w:hAnsi="Arial" w:cs="Arial"/>
                <w:sz w:val="18"/>
                <w:szCs w:val="18"/>
              </w:rPr>
              <w:t>er</w:t>
            </w:r>
            <w:r w:rsidRPr="000D3545">
              <w:rPr>
                <w:rFonts w:ascii="Arial" w:eastAsia="Calibri" w:hAnsi="Arial" w:cs="Arial"/>
                <w:spacing w:val="6"/>
                <w:sz w:val="18"/>
                <w:szCs w:val="18"/>
              </w:rPr>
              <w:t xml:space="preserve"> </w:t>
            </w:r>
            <w:r w:rsidRPr="000D3545">
              <w:rPr>
                <w:rFonts w:ascii="Arial" w:eastAsia="Calibri" w:hAnsi="Arial" w:cs="Arial"/>
                <w:spacing w:val="-1"/>
                <w:w w:val="101"/>
                <w:sz w:val="18"/>
                <w:szCs w:val="18"/>
              </w:rPr>
              <w:t>ya</w:t>
            </w:r>
            <w:r w:rsidRPr="000D3545">
              <w:rPr>
                <w:rFonts w:ascii="Arial" w:eastAsia="Calibri" w:hAnsi="Arial" w:cs="Arial"/>
                <w:w w:val="101"/>
                <w:sz w:val="18"/>
                <w:szCs w:val="18"/>
              </w:rPr>
              <w:t>p</w:t>
            </w:r>
            <w:r w:rsidRPr="000D3545">
              <w:rPr>
                <w:rFonts w:ascii="Arial" w:eastAsia="Calibri" w:hAnsi="Arial" w:cs="Arial"/>
                <w:spacing w:val="-6"/>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vMerge/>
            <w:shd w:val="clear" w:color="auto" w:fill="auto"/>
          </w:tcPr>
          <w:p w14:paraId="5B5C3651" w14:textId="77777777" w:rsidR="003970F7" w:rsidRPr="000D3545" w:rsidRDefault="003970F7" w:rsidP="003970F7">
            <w:pPr>
              <w:tabs>
                <w:tab w:val="left" w:pos="2340"/>
              </w:tabs>
              <w:jc w:val="center"/>
              <w:rPr>
                <w:rFonts w:ascii="Arial" w:hAnsi="Arial" w:cs="Arial"/>
                <w:sz w:val="18"/>
                <w:szCs w:val="18"/>
              </w:rPr>
            </w:pPr>
          </w:p>
        </w:tc>
        <w:tc>
          <w:tcPr>
            <w:tcW w:w="3050" w:type="dxa"/>
            <w:vMerge/>
            <w:shd w:val="clear" w:color="auto" w:fill="auto"/>
          </w:tcPr>
          <w:p w14:paraId="7B9C9C76"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422B4F4E"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128E47AB" w14:textId="77777777" w:rsidR="003970F7" w:rsidRPr="000D3545" w:rsidRDefault="003970F7" w:rsidP="003970F7">
            <w:pPr>
              <w:numPr>
                <w:ilvl w:val="0"/>
                <w:numId w:val="54"/>
              </w:numPr>
              <w:ind w:left="237" w:hanging="237"/>
              <w:rPr>
                <w:rFonts w:ascii="Arial" w:hAnsi="Arial" w:cs="Arial"/>
                <w:sz w:val="18"/>
                <w:szCs w:val="18"/>
              </w:rPr>
            </w:pPr>
          </w:p>
        </w:tc>
      </w:tr>
      <w:tr w:rsidR="003970F7" w:rsidRPr="000D3545" w14:paraId="232F7DB4" w14:textId="77777777" w:rsidTr="00DC103D">
        <w:tc>
          <w:tcPr>
            <w:tcW w:w="5059" w:type="dxa"/>
            <w:shd w:val="clear" w:color="auto" w:fill="auto"/>
          </w:tcPr>
          <w:p w14:paraId="3EC1B6E6" w14:textId="50C25E00" w:rsidR="003970F7" w:rsidRPr="000D3545" w:rsidRDefault="003970F7" w:rsidP="003970F7">
            <w:pPr>
              <w:tabs>
                <w:tab w:val="left" w:pos="2340"/>
              </w:tabs>
              <w:ind w:left="691" w:hanging="663"/>
              <w:rPr>
                <w:rFonts w:ascii="Arial" w:hAnsi="Arial" w:cs="Arial"/>
                <w:sz w:val="18"/>
                <w:szCs w:val="18"/>
              </w:rPr>
            </w:pPr>
            <w:r w:rsidRPr="000D3545">
              <w:rPr>
                <w:rFonts w:ascii="Arial" w:eastAsia="Calibri" w:hAnsi="Arial" w:cs="Arial"/>
                <w:spacing w:val="-1"/>
                <w:position w:val="1"/>
                <w:sz w:val="18"/>
                <w:szCs w:val="18"/>
              </w:rPr>
              <w:t>6.2.2.3</w:t>
            </w:r>
            <w:r w:rsidRPr="000D3545">
              <w:rPr>
                <w:rFonts w:ascii="Arial" w:eastAsia="Calibri" w:hAnsi="Arial" w:cs="Arial"/>
                <w:position w:val="1"/>
                <w:sz w:val="18"/>
                <w:szCs w:val="18"/>
              </w:rPr>
              <w:t>.</w:t>
            </w:r>
            <w:r w:rsidRPr="000D3545">
              <w:rPr>
                <w:rFonts w:ascii="Arial" w:eastAsia="Calibri" w:hAnsi="Arial" w:cs="Arial"/>
                <w:spacing w:val="7"/>
                <w:position w:val="1"/>
                <w:sz w:val="18"/>
                <w:szCs w:val="18"/>
              </w:rPr>
              <w:t xml:space="preserve"> </w:t>
            </w:r>
            <w:r w:rsidRPr="000D3545">
              <w:rPr>
                <w:rFonts w:ascii="Arial" w:eastAsia="Calibri" w:hAnsi="Arial" w:cs="Arial"/>
                <w:spacing w:val="1"/>
                <w:position w:val="1"/>
                <w:sz w:val="18"/>
                <w:szCs w:val="18"/>
              </w:rPr>
              <w:t>Z</w:t>
            </w:r>
            <w:r w:rsidRPr="000D3545">
              <w:rPr>
                <w:rFonts w:ascii="Arial" w:eastAsia="Calibri" w:hAnsi="Arial" w:cs="Arial"/>
                <w:position w:val="1"/>
                <w:sz w:val="18"/>
                <w:szCs w:val="18"/>
              </w:rPr>
              <w:t>o</w:t>
            </w:r>
            <w:r w:rsidRPr="000D3545">
              <w:rPr>
                <w:rFonts w:ascii="Arial" w:eastAsia="Calibri" w:hAnsi="Arial" w:cs="Arial"/>
                <w:spacing w:val="-1"/>
                <w:position w:val="1"/>
                <w:sz w:val="18"/>
                <w:szCs w:val="18"/>
              </w:rPr>
              <w:t>r</w:t>
            </w:r>
            <w:r w:rsidRPr="000D3545">
              <w:rPr>
                <w:rFonts w:ascii="Arial" w:eastAsia="Calibri" w:hAnsi="Arial" w:cs="Arial"/>
                <w:spacing w:val="-5"/>
                <w:position w:val="1"/>
                <w:sz w:val="18"/>
                <w:szCs w:val="18"/>
              </w:rPr>
              <w:t>u</w:t>
            </w:r>
            <w:r w:rsidRPr="000D3545">
              <w:rPr>
                <w:rFonts w:ascii="Arial" w:eastAsia="Calibri" w:hAnsi="Arial" w:cs="Arial"/>
                <w:position w:val="1"/>
                <w:sz w:val="18"/>
                <w:szCs w:val="18"/>
              </w:rPr>
              <w:t>n</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u</w:t>
            </w:r>
            <w:r w:rsidRPr="000D3545">
              <w:rPr>
                <w:rFonts w:ascii="Arial" w:eastAsia="Calibri" w:hAnsi="Arial" w:cs="Arial"/>
                <w:spacing w:val="4"/>
                <w:position w:val="1"/>
                <w:sz w:val="18"/>
                <w:szCs w:val="18"/>
              </w:rPr>
              <w:t xml:space="preserve"> </w:t>
            </w:r>
            <w:r w:rsidRPr="000D3545">
              <w:rPr>
                <w:rFonts w:ascii="Arial" w:eastAsia="Calibri" w:hAnsi="Arial" w:cs="Arial"/>
                <w:position w:val="1"/>
                <w:sz w:val="18"/>
                <w:szCs w:val="18"/>
              </w:rPr>
              <w:t>g</w:t>
            </w:r>
            <w:r w:rsidRPr="000D3545">
              <w:rPr>
                <w:rFonts w:ascii="Arial" w:eastAsia="Calibri" w:hAnsi="Arial" w:cs="Arial"/>
                <w:spacing w:val="-5"/>
                <w:position w:val="1"/>
                <w:sz w:val="18"/>
                <w:szCs w:val="18"/>
              </w:rPr>
              <w:t>ö</w:t>
            </w:r>
            <w:r w:rsidRPr="000D3545">
              <w:rPr>
                <w:rFonts w:ascii="Arial" w:eastAsia="Calibri" w:hAnsi="Arial" w:cs="Arial"/>
                <w:position w:val="1"/>
                <w:sz w:val="18"/>
                <w:szCs w:val="18"/>
              </w:rPr>
              <w:t>ç</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6"/>
                <w:position w:val="1"/>
                <w:sz w:val="18"/>
                <w:szCs w:val="18"/>
              </w:rPr>
              <w:t>r</w:t>
            </w:r>
            <w:r w:rsidRPr="000D3545">
              <w:rPr>
                <w:rFonts w:ascii="Arial" w:eastAsia="Calibri" w:hAnsi="Arial" w:cs="Arial"/>
                <w:position w:val="1"/>
                <w:sz w:val="18"/>
                <w:szCs w:val="18"/>
              </w:rPr>
              <w:t>de</w:t>
            </w:r>
            <w:r w:rsidRPr="000D3545">
              <w:rPr>
                <w:rFonts w:ascii="Arial" w:eastAsia="Calibri" w:hAnsi="Arial" w:cs="Arial"/>
                <w:spacing w:val="4"/>
                <w:position w:val="1"/>
                <w:sz w:val="18"/>
                <w:szCs w:val="18"/>
              </w:rPr>
              <w:t xml:space="preserve"> </w:t>
            </w:r>
            <w:r w:rsidRPr="000D3545">
              <w:rPr>
                <w:rFonts w:ascii="Arial" w:eastAsia="Calibri" w:hAnsi="Arial" w:cs="Arial"/>
                <w:spacing w:val="2"/>
                <w:position w:val="1"/>
                <w:sz w:val="18"/>
                <w:szCs w:val="18"/>
              </w:rPr>
              <w:t>(</w:t>
            </w:r>
            <w:r w:rsidRPr="000D3545">
              <w:rPr>
                <w:rFonts w:ascii="Arial" w:eastAsia="Calibri" w:hAnsi="Arial" w:cs="Arial"/>
                <w:spacing w:val="-5"/>
                <w:position w:val="1"/>
                <w:sz w:val="18"/>
                <w:szCs w:val="18"/>
              </w:rPr>
              <w:t>d</w:t>
            </w:r>
            <w:r w:rsidRPr="000D3545">
              <w:rPr>
                <w:rFonts w:ascii="Arial" w:eastAsia="Calibri" w:hAnsi="Arial" w:cs="Arial"/>
                <w:position w:val="1"/>
                <w:sz w:val="18"/>
                <w:szCs w:val="18"/>
              </w:rPr>
              <w:t>ep</w:t>
            </w:r>
            <w:r w:rsidRPr="000D3545">
              <w:rPr>
                <w:rFonts w:ascii="Arial" w:eastAsia="Calibri" w:hAnsi="Arial" w:cs="Arial"/>
                <w:spacing w:val="-1"/>
                <w:position w:val="1"/>
                <w:sz w:val="18"/>
                <w:szCs w:val="18"/>
              </w:rPr>
              <w:t>r</w:t>
            </w:r>
            <w:r w:rsidRPr="000D3545">
              <w:rPr>
                <w:rFonts w:ascii="Arial" w:eastAsia="Calibri" w:hAnsi="Arial" w:cs="Arial"/>
                <w:position w:val="1"/>
                <w:sz w:val="18"/>
                <w:szCs w:val="18"/>
              </w:rPr>
              <w:t>em</w:t>
            </w:r>
            <w:r w:rsidRPr="000D3545">
              <w:rPr>
                <w:rFonts w:ascii="Arial" w:eastAsia="Calibri" w:hAnsi="Arial" w:cs="Arial"/>
                <w:spacing w:val="2"/>
                <w:position w:val="1"/>
                <w:sz w:val="18"/>
                <w:szCs w:val="18"/>
              </w:rPr>
              <w:t xml:space="preserve"> </w:t>
            </w:r>
            <w:r w:rsidRPr="000D3545">
              <w:rPr>
                <w:rFonts w:ascii="Arial" w:eastAsia="Calibri" w:hAnsi="Arial" w:cs="Arial"/>
                <w:spacing w:val="-1"/>
                <w:position w:val="1"/>
                <w:sz w:val="18"/>
                <w:szCs w:val="18"/>
              </w:rPr>
              <w:t>v</w:t>
            </w:r>
            <w:r w:rsidRPr="000D3545">
              <w:rPr>
                <w:rFonts w:ascii="Arial" w:eastAsia="Calibri" w:hAnsi="Arial" w:cs="Arial"/>
                <w:spacing w:val="-4"/>
                <w:position w:val="1"/>
                <w:sz w:val="18"/>
                <w:szCs w:val="18"/>
              </w:rPr>
              <w:t>s</w:t>
            </w:r>
            <w:r w:rsidRPr="000D3545">
              <w:rPr>
                <w:rFonts w:ascii="Arial" w:eastAsia="Calibri" w:hAnsi="Arial" w:cs="Arial"/>
                <w:position w:val="1"/>
                <w:sz w:val="18"/>
                <w:szCs w:val="18"/>
              </w:rPr>
              <w:t>.</w:t>
            </w:r>
            <w:r w:rsidRPr="000D3545">
              <w:rPr>
                <w:rFonts w:ascii="Arial" w:eastAsia="Calibri" w:hAnsi="Arial" w:cs="Arial"/>
                <w:spacing w:val="2"/>
                <w:position w:val="1"/>
                <w:sz w:val="18"/>
                <w:szCs w:val="18"/>
              </w:rPr>
              <w:t>)</w:t>
            </w:r>
            <w:r w:rsidRPr="000D3545">
              <w:rPr>
                <w:rFonts w:ascii="Arial" w:eastAsia="Calibri" w:hAnsi="Arial" w:cs="Arial"/>
                <w:spacing w:val="1"/>
                <w:position w:val="1"/>
                <w:sz w:val="18"/>
                <w:szCs w:val="18"/>
              </w:rPr>
              <w:t xml:space="preserve"> </w:t>
            </w:r>
            <w:r w:rsidRPr="000D3545">
              <w:rPr>
                <w:rFonts w:ascii="Arial" w:eastAsia="Calibri" w:hAnsi="Arial" w:cs="Arial"/>
                <w:spacing w:val="-6"/>
                <w:position w:val="1"/>
                <w:sz w:val="18"/>
                <w:szCs w:val="18"/>
              </w:rPr>
              <w:t>a</w:t>
            </w:r>
            <w:r w:rsidRPr="000D3545">
              <w:rPr>
                <w:rFonts w:ascii="Arial" w:eastAsia="Calibri" w:hAnsi="Arial" w:cs="Arial"/>
                <w:spacing w:val="1"/>
                <w:position w:val="1"/>
                <w:sz w:val="18"/>
                <w:szCs w:val="18"/>
              </w:rPr>
              <w:t>il</w:t>
            </w:r>
            <w:r w:rsidRPr="000D3545">
              <w:rPr>
                <w:rFonts w:ascii="Arial" w:eastAsia="Calibri" w:hAnsi="Arial" w:cs="Arial"/>
                <w:spacing w:val="-4"/>
                <w:position w:val="1"/>
                <w:sz w:val="18"/>
                <w:szCs w:val="18"/>
              </w:rPr>
              <w:t>e</w:t>
            </w:r>
            <w:r w:rsidRPr="000D3545">
              <w:rPr>
                <w:rFonts w:ascii="Arial" w:eastAsia="Calibri" w:hAnsi="Arial" w:cs="Arial"/>
                <w:spacing w:val="1"/>
                <w:position w:val="1"/>
                <w:sz w:val="18"/>
                <w:szCs w:val="18"/>
              </w:rPr>
              <w:t>l</w:t>
            </w:r>
            <w:r w:rsidRPr="000D3545">
              <w:rPr>
                <w:rFonts w:ascii="Arial" w:eastAsia="Calibri" w:hAnsi="Arial" w:cs="Arial"/>
                <w:position w:val="1"/>
                <w:sz w:val="18"/>
                <w:szCs w:val="18"/>
              </w:rPr>
              <w:t>e</w:t>
            </w:r>
            <w:r w:rsidRPr="000D3545">
              <w:rPr>
                <w:rFonts w:ascii="Arial" w:eastAsia="Calibri" w:hAnsi="Arial" w:cs="Arial"/>
                <w:spacing w:val="-1"/>
                <w:position w:val="1"/>
                <w:sz w:val="18"/>
                <w:szCs w:val="18"/>
              </w:rPr>
              <w:t>r</w:t>
            </w:r>
            <w:r w:rsidRPr="000D3545">
              <w:rPr>
                <w:rFonts w:ascii="Arial" w:eastAsia="Calibri" w:hAnsi="Arial" w:cs="Arial"/>
                <w:spacing w:val="-3"/>
                <w:position w:val="1"/>
                <w:sz w:val="18"/>
                <w:szCs w:val="18"/>
              </w:rPr>
              <w:t>i</w:t>
            </w:r>
            <w:r w:rsidRPr="000D3545">
              <w:rPr>
                <w:rFonts w:ascii="Arial" w:eastAsia="Calibri" w:hAnsi="Arial" w:cs="Arial"/>
                <w:position w:val="1"/>
                <w:sz w:val="18"/>
                <w:szCs w:val="18"/>
              </w:rPr>
              <w:t>n</w:t>
            </w:r>
            <w:r w:rsidRPr="000D3545">
              <w:rPr>
                <w:rFonts w:ascii="Arial" w:eastAsia="Calibri" w:hAnsi="Arial" w:cs="Arial"/>
                <w:spacing w:val="4"/>
                <w:position w:val="1"/>
                <w:sz w:val="18"/>
                <w:szCs w:val="18"/>
              </w:rPr>
              <w:t xml:space="preserve"> </w:t>
            </w:r>
            <w:r w:rsidRPr="000D3545">
              <w:rPr>
                <w:rFonts w:ascii="Arial" w:eastAsia="Calibri" w:hAnsi="Arial" w:cs="Arial"/>
                <w:spacing w:val="1"/>
                <w:position w:val="1"/>
                <w:sz w:val="18"/>
                <w:szCs w:val="18"/>
              </w:rPr>
              <w:t>t</w:t>
            </w:r>
            <w:r w:rsidRPr="000D3545">
              <w:rPr>
                <w:rFonts w:ascii="Arial" w:eastAsia="Calibri" w:hAnsi="Arial" w:cs="Arial"/>
                <w:position w:val="1"/>
                <w:sz w:val="18"/>
                <w:szCs w:val="18"/>
              </w:rPr>
              <w:t>üm</w:t>
            </w:r>
            <w:r w:rsidRPr="000D3545">
              <w:rPr>
                <w:rFonts w:ascii="Arial" w:eastAsia="Calibri" w:hAnsi="Arial" w:cs="Arial"/>
                <w:spacing w:val="-1"/>
                <w:position w:val="1"/>
                <w:sz w:val="18"/>
                <w:szCs w:val="18"/>
              </w:rPr>
              <w:t xml:space="preserve"> </w:t>
            </w:r>
            <w:r w:rsidRPr="000D3545">
              <w:rPr>
                <w:rFonts w:ascii="Arial" w:eastAsia="Calibri" w:hAnsi="Arial" w:cs="Arial"/>
                <w:spacing w:val="1"/>
                <w:w w:val="101"/>
                <w:position w:val="1"/>
                <w:sz w:val="18"/>
                <w:szCs w:val="18"/>
              </w:rPr>
              <w:t>i</w:t>
            </w:r>
            <w:r w:rsidRPr="000D3545">
              <w:rPr>
                <w:rFonts w:ascii="Arial" w:eastAsia="Calibri" w:hAnsi="Arial" w:cs="Arial"/>
                <w:spacing w:val="-5"/>
                <w:w w:val="101"/>
                <w:position w:val="1"/>
                <w:sz w:val="18"/>
                <w:szCs w:val="18"/>
              </w:rPr>
              <w:t>h</w:t>
            </w:r>
            <w:r w:rsidRPr="000D3545">
              <w:rPr>
                <w:rFonts w:ascii="Arial" w:eastAsia="Calibri" w:hAnsi="Arial" w:cs="Arial"/>
                <w:spacing w:val="1"/>
                <w:w w:val="101"/>
                <w:position w:val="1"/>
                <w:sz w:val="18"/>
                <w:szCs w:val="18"/>
              </w:rPr>
              <w:t>ti</w:t>
            </w:r>
            <w:r w:rsidRPr="000D3545">
              <w:rPr>
                <w:rFonts w:ascii="Arial" w:eastAsia="Calibri" w:hAnsi="Arial" w:cs="Arial"/>
                <w:spacing w:val="-1"/>
                <w:w w:val="101"/>
                <w:position w:val="1"/>
                <w:sz w:val="18"/>
                <w:szCs w:val="18"/>
              </w:rPr>
              <w:t>ya</w:t>
            </w:r>
            <w:r w:rsidRPr="000D3545">
              <w:rPr>
                <w:rFonts w:ascii="Arial" w:eastAsia="Calibri" w:hAnsi="Arial" w:cs="Arial"/>
                <w:spacing w:val="-5"/>
                <w:w w:val="101"/>
                <w:position w:val="1"/>
                <w:sz w:val="18"/>
                <w:szCs w:val="18"/>
              </w:rPr>
              <w:t>ç</w:t>
            </w:r>
            <w:r w:rsidRPr="000D3545">
              <w:rPr>
                <w:rFonts w:ascii="Arial" w:eastAsia="Calibri" w:hAnsi="Arial" w:cs="Arial"/>
                <w:spacing w:val="1"/>
                <w:w w:val="101"/>
                <w:position w:val="1"/>
                <w:sz w:val="18"/>
                <w:szCs w:val="18"/>
              </w:rPr>
              <w:t>l</w:t>
            </w:r>
            <w:r w:rsidRPr="000D3545">
              <w:rPr>
                <w:rFonts w:ascii="Arial" w:eastAsia="Calibri" w:hAnsi="Arial" w:cs="Arial"/>
                <w:spacing w:val="-1"/>
                <w:w w:val="101"/>
                <w:position w:val="1"/>
                <w:sz w:val="18"/>
                <w:szCs w:val="18"/>
              </w:rPr>
              <w:t>ar</w:t>
            </w:r>
            <w:r w:rsidRPr="000D3545">
              <w:rPr>
                <w:rFonts w:ascii="Arial" w:eastAsia="Calibri" w:hAnsi="Arial" w:cs="Arial"/>
                <w:spacing w:val="1"/>
                <w:w w:val="101"/>
                <w:position w:val="1"/>
                <w:sz w:val="18"/>
                <w:szCs w:val="18"/>
              </w:rPr>
              <w:t>ı</w:t>
            </w:r>
            <w:r w:rsidRPr="000D3545">
              <w:rPr>
                <w:rFonts w:ascii="Arial" w:eastAsia="Calibri" w:hAnsi="Arial" w:cs="Arial"/>
                <w:spacing w:val="-5"/>
                <w:w w:val="101"/>
                <w:position w:val="1"/>
                <w:sz w:val="18"/>
                <w:szCs w:val="18"/>
              </w:rPr>
              <w:t>n</w:t>
            </w:r>
            <w:r w:rsidRPr="000D3545">
              <w:rPr>
                <w:rFonts w:ascii="Arial" w:eastAsia="Calibri" w:hAnsi="Arial" w:cs="Arial"/>
                <w:w w:val="101"/>
                <w:position w:val="1"/>
                <w:sz w:val="18"/>
                <w:szCs w:val="18"/>
              </w:rPr>
              <w:t>ı</w:t>
            </w:r>
            <w:r w:rsidRPr="000D3545">
              <w:rPr>
                <w:rFonts w:ascii="Arial" w:eastAsia="Calibri" w:hAnsi="Arial" w:cs="Arial"/>
                <w:sz w:val="18"/>
                <w:szCs w:val="18"/>
              </w:rPr>
              <w:t xml:space="preserve"> </w:t>
            </w:r>
            <w:r w:rsidRPr="000D3545">
              <w:rPr>
                <w:rFonts w:ascii="Arial" w:eastAsia="Calibri" w:hAnsi="Arial" w:cs="Arial"/>
                <w:spacing w:val="-1"/>
                <w:sz w:val="18"/>
                <w:szCs w:val="18"/>
              </w:rPr>
              <w:t>kar</w:t>
            </w:r>
            <w:r w:rsidRPr="000D3545">
              <w:rPr>
                <w:rFonts w:ascii="Arial" w:eastAsia="Calibri" w:hAnsi="Arial" w:cs="Arial"/>
                <w:spacing w:val="1"/>
                <w:sz w:val="18"/>
                <w:szCs w:val="18"/>
              </w:rPr>
              <w:t>şıl</w:t>
            </w:r>
            <w:r w:rsidRPr="000D3545">
              <w:rPr>
                <w:rFonts w:ascii="Arial" w:eastAsia="Calibri" w:hAnsi="Arial" w:cs="Arial"/>
                <w:spacing w:val="-1"/>
                <w:sz w:val="18"/>
                <w:szCs w:val="18"/>
              </w:rPr>
              <w:t>aya</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pacing w:val="-3"/>
                <w:sz w:val="18"/>
                <w:szCs w:val="18"/>
              </w:rPr>
              <w:t>l</w:t>
            </w:r>
            <w:r w:rsidRPr="000D3545">
              <w:rPr>
                <w:rFonts w:ascii="Arial" w:eastAsia="Calibri" w:hAnsi="Arial" w:cs="Arial"/>
                <w:sz w:val="18"/>
                <w:szCs w:val="18"/>
              </w:rPr>
              <w:t>ecek</w:t>
            </w:r>
            <w:r w:rsidRPr="000D3545">
              <w:rPr>
                <w:rFonts w:ascii="Arial" w:eastAsia="Calibri" w:hAnsi="Arial" w:cs="Arial"/>
                <w:spacing w:val="8"/>
                <w:sz w:val="18"/>
                <w:szCs w:val="18"/>
              </w:rPr>
              <w:t xml:space="preserve"> </w:t>
            </w:r>
            <w:r w:rsidRPr="000D3545">
              <w:rPr>
                <w:rFonts w:ascii="Arial" w:eastAsia="Calibri" w:hAnsi="Arial" w:cs="Arial"/>
                <w:spacing w:val="1"/>
                <w:sz w:val="18"/>
                <w:szCs w:val="18"/>
              </w:rPr>
              <w:t>t</w:t>
            </w:r>
            <w:r w:rsidRPr="000D3545">
              <w:rPr>
                <w:rFonts w:ascii="Arial" w:eastAsia="Calibri" w:hAnsi="Arial" w:cs="Arial"/>
                <w:spacing w:val="-1"/>
                <w:sz w:val="18"/>
                <w:szCs w:val="18"/>
              </w:rPr>
              <w:t>a</w:t>
            </w:r>
            <w:r w:rsidRPr="000D3545">
              <w:rPr>
                <w:rFonts w:ascii="Arial" w:eastAsia="Calibri" w:hAnsi="Arial" w:cs="Arial"/>
                <w:sz w:val="18"/>
                <w:szCs w:val="18"/>
              </w:rPr>
              <w:t>m</w:t>
            </w:r>
            <w:r w:rsidRPr="000D3545">
              <w:rPr>
                <w:rFonts w:ascii="Arial" w:eastAsia="Calibri" w:hAnsi="Arial" w:cs="Arial"/>
                <w:spacing w:val="-1"/>
                <w:sz w:val="18"/>
                <w:szCs w:val="18"/>
              </w:rPr>
              <w:t xml:space="preserve"> </w:t>
            </w:r>
            <w:r w:rsidRPr="000D3545">
              <w:rPr>
                <w:rFonts w:ascii="Arial" w:eastAsia="Calibri" w:hAnsi="Arial" w:cs="Arial"/>
                <w:sz w:val="18"/>
                <w:szCs w:val="18"/>
              </w:rPr>
              <w:t>don</w:t>
            </w:r>
            <w:r w:rsidRPr="000D3545">
              <w:rPr>
                <w:rFonts w:ascii="Arial" w:eastAsia="Calibri" w:hAnsi="Arial" w:cs="Arial"/>
                <w:spacing w:val="-6"/>
                <w:sz w:val="18"/>
                <w:szCs w:val="18"/>
              </w:rPr>
              <w:t>a</w:t>
            </w:r>
            <w:r w:rsidRPr="000D3545">
              <w:rPr>
                <w:rFonts w:ascii="Arial" w:eastAsia="Calibri" w:hAnsi="Arial" w:cs="Arial"/>
                <w:sz w:val="18"/>
                <w:szCs w:val="18"/>
              </w:rPr>
              <w:t>n</w:t>
            </w:r>
            <w:r w:rsidRPr="000D3545">
              <w:rPr>
                <w:rFonts w:ascii="Arial" w:eastAsia="Calibri" w:hAnsi="Arial" w:cs="Arial"/>
                <w:spacing w:val="1"/>
                <w:sz w:val="18"/>
                <w:szCs w:val="18"/>
              </w:rPr>
              <w:t>ı</w:t>
            </w:r>
            <w:r w:rsidRPr="000D3545">
              <w:rPr>
                <w:rFonts w:ascii="Arial" w:eastAsia="Calibri" w:hAnsi="Arial" w:cs="Arial"/>
                <w:spacing w:val="-6"/>
                <w:sz w:val="18"/>
                <w:szCs w:val="18"/>
              </w:rPr>
              <w:t>m</w:t>
            </w:r>
            <w:r w:rsidRPr="000D3545">
              <w:rPr>
                <w:rFonts w:ascii="Arial" w:eastAsia="Calibri" w:hAnsi="Arial" w:cs="Arial"/>
                <w:spacing w:val="1"/>
                <w:sz w:val="18"/>
                <w:szCs w:val="18"/>
              </w:rPr>
              <w:t>l</w:t>
            </w:r>
            <w:r w:rsidRPr="000D3545">
              <w:rPr>
                <w:rFonts w:ascii="Arial" w:eastAsia="Calibri" w:hAnsi="Arial" w:cs="Arial"/>
                <w:sz w:val="18"/>
                <w:szCs w:val="18"/>
              </w:rPr>
              <w:t>ı</w:t>
            </w:r>
            <w:r w:rsidRPr="000D3545">
              <w:rPr>
                <w:rFonts w:ascii="Arial" w:eastAsia="Calibri" w:hAnsi="Arial" w:cs="Arial"/>
                <w:spacing w:val="6"/>
                <w:sz w:val="18"/>
                <w:szCs w:val="18"/>
              </w:rPr>
              <w:t xml:space="preserve"> </w:t>
            </w:r>
            <w:r w:rsidRPr="000D3545">
              <w:rPr>
                <w:rFonts w:ascii="Arial" w:eastAsia="Calibri" w:hAnsi="Arial" w:cs="Arial"/>
                <w:spacing w:val="-1"/>
                <w:sz w:val="18"/>
                <w:szCs w:val="18"/>
              </w:rPr>
              <w:t>a</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pacing w:val="-5"/>
                <w:sz w:val="18"/>
                <w:szCs w:val="18"/>
              </w:rPr>
              <w:t>n</w:t>
            </w:r>
            <w:r w:rsidRPr="000D3545">
              <w:rPr>
                <w:rFonts w:ascii="Arial" w:eastAsia="Calibri" w:hAnsi="Arial" w:cs="Arial"/>
                <w:spacing w:val="1"/>
                <w:sz w:val="18"/>
                <w:szCs w:val="18"/>
              </w:rPr>
              <w:t>l</w:t>
            </w:r>
            <w:r w:rsidRPr="000D3545">
              <w:rPr>
                <w:rFonts w:ascii="Arial" w:eastAsia="Calibri" w:hAnsi="Arial" w:cs="Arial"/>
                <w:spacing w:val="-1"/>
                <w:sz w:val="18"/>
                <w:szCs w:val="18"/>
              </w:rPr>
              <w:t>a</w:t>
            </w:r>
            <w:r w:rsidRPr="000D3545">
              <w:rPr>
                <w:rFonts w:ascii="Arial" w:eastAsia="Calibri" w:hAnsi="Arial" w:cs="Arial"/>
                <w:sz w:val="18"/>
                <w:szCs w:val="18"/>
              </w:rPr>
              <w:t>r</w:t>
            </w:r>
            <w:r w:rsidRPr="000D3545">
              <w:rPr>
                <w:rFonts w:ascii="Arial" w:eastAsia="Calibri" w:hAnsi="Arial" w:cs="Arial"/>
                <w:spacing w:val="6"/>
                <w:sz w:val="18"/>
                <w:szCs w:val="18"/>
              </w:rPr>
              <w:t xml:space="preserve"> </w:t>
            </w:r>
            <w:r w:rsidRPr="000D3545">
              <w:rPr>
                <w:rFonts w:ascii="Arial" w:eastAsia="Calibri" w:hAnsi="Arial" w:cs="Arial"/>
                <w:spacing w:val="-5"/>
                <w:sz w:val="18"/>
                <w:szCs w:val="18"/>
              </w:rPr>
              <w:t>o</w:t>
            </w:r>
            <w:r w:rsidRPr="000D3545">
              <w:rPr>
                <w:rFonts w:ascii="Arial" w:eastAsia="Calibri" w:hAnsi="Arial" w:cs="Arial"/>
                <w:spacing w:val="1"/>
                <w:sz w:val="18"/>
                <w:szCs w:val="18"/>
              </w:rPr>
              <w:t>l</w:t>
            </w:r>
            <w:r w:rsidRPr="000D3545">
              <w:rPr>
                <w:rFonts w:ascii="Arial" w:eastAsia="Calibri" w:hAnsi="Arial" w:cs="Arial"/>
                <w:sz w:val="18"/>
                <w:szCs w:val="18"/>
              </w:rPr>
              <w:t>u</w:t>
            </w:r>
            <w:r w:rsidRPr="000D3545">
              <w:rPr>
                <w:rFonts w:ascii="Arial" w:eastAsia="Calibri" w:hAnsi="Arial" w:cs="Arial"/>
                <w:spacing w:val="-4"/>
                <w:sz w:val="18"/>
                <w:szCs w:val="18"/>
              </w:rPr>
              <w:t>ş</w:t>
            </w:r>
            <w:r w:rsidRPr="000D3545">
              <w:rPr>
                <w:rFonts w:ascii="Arial" w:eastAsia="Calibri" w:hAnsi="Arial" w:cs="Arial"/>
                <w:spacing w:val="1"/>
                <w:sz w:val="18"/>
                <w:szCs w:val="18"/>
              </w:rPr>
              <w:t>t</w:t>
            </w:r>
            <w:r w:rsidRPr="000D3545">
              <w:rPr>
                <w:rFonts w:ascii="Arial" w:eastAsia="Calibri" w:hAnsi="Arial" w:cs="Arial"/>
                <w:sz w:val="18"/>
                <w:szCs w:val="18"/>
              </w:rPr>
              <w:t>u</w:t>
            </w:r>
            <w:r w:rsidRPr="000D3545">
              <w:rPr>
                <w:rFonts w:ascii="Arial" w:eastAsia="Calibri" w:hAnsi="Arial" w:cs="Arial"/>
                <w:spacing w:val="-1"/>
                <w:sz w:val="18"/>
                <w:szCs w:val="18"/>
              </w:rPr>
              <w:t>r</w:t>
            </w:r>
            <w:r w:rsidRPr="000D3545">
              <w:rPr>
                <w:rFonts w:ascii="Arial" w:eastAsia="Calibri" w:hAnsi="Arial" w:cs="Arial"/>
                <w:spacing w:val="-5"/>
                <w:sz w:val="18"/>
                <w:szCs w:val="18"/>
              </w:rPr>
              <w:t>u</w:t>
            </w:r>
            <w:r w:rsidRPr="000D3545">
              <w:rPr>
                <w:rFonts w:ascii="Arial" w:eastAsia="Calibri" w:hAnsi="Arial" w:cs="Arial"/>
                <w:spacing w:val="1"/>
                <w:sz w:val="18"/>
                <w:szCs w:val="18"/>
              </w:rPr>
              <w:t>l</w:t>
            </w:r>
            <w:r w:rsidRPr="000D3545">
              <w:rPr>
                <w:rFonts w:ascii="Arial" w:eastAsia="Calibri" w:hAnsi="Arial" w:cs="Arial"/>
                <w:spacing w:val="-2"/>
                <w:sz w:val="18"/>
                <w:szCs w:val="18"/>
              </w:rPr>
              <w:t>m</w:t>
            </w:r>
            <w:r w:rsidRPr="000D3545">
              <w:rPr>
                <w:rFonts w:ascii="Arial" w:eastAsia="Calibri" w:hAnsi="Arial" w:cs="Arial"/>
                <w:spacing w:val="-1"/>
                <w:sz w:val="18"/>
                <w:szCs w:val="18"/>
              </w:rPr>
              <w:t>a</w:t>
            </w:r>
            <w:r w:rsidRPr="000D3545">
              <w:rPr>
                <w:rFonts w:ascii="Arial" w:eastAsia="Calibri" w:hAnsi="Arial" w:cs="Arial"/>
                <w:spacing w:val="-4"/>
                <w:sz w:val="18"/>
                <w:szCs w:val="18"/>
              </w:rPr>
              <w:t>s</w:t>
            </w:r>
            <w:r w:rsidRPr="000D3545">
              <w:rPr>
                <w:rFonts w:ascii="Arial" w:eastAsia="Calibri" w:hAnsi="Arial" w:cs="Arial"/>
                <w:spacing w:val="1"/>
                <w:sz w:val="18"/>
                <w:szCs w:val="18"/>
              </w:rPr>
              <w:t>ı</w:t>
            </w:r>
            <w:r w:rsidRPr="000D3545">
              <w:rPr>
                <w:rFonts w:ascii="Arial" w:eastAsia="Calibri" w:hAnsi="Arial" w:cs="Arial"/>
                <w:sz w:val="18"/>
                <w:szCs w:val="18"/>
              </w:rPr>
              <w:t>na</w:t>
            </w:r>
            <w:r w:rsidRPr="000D3545">
              <w:rPr>
                <w:rFonts w:ascii="Arial" w:eastAsia="Calibri" w:hAnsi="Arial" w:cs="Arial"/>
                <w:spacing w:val="9"/>
                <w:sz w:val="18"/>
                <w:szCs w:val="18"/>
              </w:rPr>
              <w:t xml:space="preserve"> </w:t>
            </w:r>
            <w:r w:rsidRPr="000D3545">
              <w:rPr>
                <w:rFonts w:ascii="Arial" w:eastAsia="Calibri" w:hAnsi="Arial" w:cs="Arial"/>
                <w:spacing w:val="-1"/>
                <w:w w:val="101"/>
                <w:sz w:val="18"/>
                <w:szCs w:val="18"/>
              </w:rPr>
              <w:t>y</w:t>
            </w:r>
            <w:r w:rsidRPr="000D3545">
              <w:rPr>
                <w:rFonts w:ascii="Arial" w:eastAsia="Calibri" w:hAnsi="Arial" w:cs="Arial"/>
                <w:w w:val="101"/>
                <w:sz w:val="18"/>
                <w:szCs w:val="18"/>
              </w:rPr>
              <w:t>ön</w:t>
            </w:r>
            <w:r w:rsidRPr="000D3545">
              <w:rPr>
                <w:rFonts w:ascii="Arial" w:eastAsia="Calibri" w:hAnsi="Arial" w:cs="Arial"/>
                <w:spacing w:val="-4"/>
                <w:w w:val="101"/>
                <w:sz w:val="18"/>
                <w:szCs w:val="18"/>
              </w:rPr>
              <w:t>e</w:t>
            </w:r>
            <w:r w:rsidRPr="000D3545">
              <w:rPr>
                <w:rFonts w:ascii="Arial" w:eastAsia="Calibri" w:hAnsi="Arial" w:cs="Arial"/>
                <w:spacing w:val="1"/>
                <w:w w:val="101"/>
                <w:sz w:val="18"/>
                <w:szCs w:val="18"/>
              </w:rPr>
              <w:t>li</w:t>
            </w:r>
            <w:r w:rsidRPr="000D3545">
              <w:rPr>
                <w:rFonts w:ascii="Arial" w:eastAsia="Calibri" w:hAnsi="Arial" w:cs="Arial"/>
                <w:w w:val="101"/>
                <w:sz w:val="18"/>
                <w:szCs w:val="18"/>
              </w:rPr>
              <w:t xml:space="preserve">k </w:t>
            </w:r>
            <w:r w:rsidRPr="000D3545">
              <w:rPr>
                <w:rFonts w:ascii="Arial" w:eastAsia="Calibri" w:hAnsi="Arial" w:cs="Arial"/>
                <w:spacing w:val="1"/>
                <w:sz w:val="18"/>
                <w:szCs w:val="18"/>
              </w:rPr>
              <w:t>t</w:t>
            </w:r>
            <w:r w:rsidRPr="000D3545">
              <w:rPr>
                <w:rFonts w:ascii="Arial" w:eastAsia="Calibri" w:hAnsi="Arial" w:cs="Arial"/>
                <w:sz w:val="18"/>
                <w:szCs w:val="18"/>
              </w:rPr>
              <w:t>ed</w:t>
            </w:r>
            <w:r w:rsidRPr="000D3545">
              <w:rPr>
                <w:rFonts w:ascii="Arial" w:eastAsia="Calibri" w:hAnsi="Arial" w:cs="Arial"/>
                <w:spacing w:val="-5"/>
                <w:sz w:val="18"/>
                <w:szCs w:val="18"/>
              </w:rPr>
              <w:t>b</w:t>
            </w:r>
            <w:r w:rsidRPr="000D3545">
              <w:rPr>
                <w:rFonts w:ascii="Arial" w:eastAsia="Calibri" w:hAnsi="Arial" w:cs="Arial"/>
                <w:spacing w:val="1"/>
                <w:sz w:val="18"/>
                <w:szCs w:val="18"/>
              </w:rPr>
              <w:t>i</w:t>
            </w:r>
            <w:r w:rsidRPr="000D3545">
              <w:rPr>
                <w:rFonts w:ascii="Arial" w:eastAsia="Calibri" w:hAnsi="Arial" w:cs="Arial"/>
                <w:spacing w:val="-1"/>
                <w:sz w:val="18"/>
                <w:szCs w:val="18"/>
              </w:rPr>
              <w:t>r</w:t>
            </w:r>
            <w:r w:rsidRPr="000D3545">
              <w:rPr>
                <w:rFonts w:ascii="Arial" w:eastAsia="Calibri" w:hAnsi="Arial" w:cs="Arial"/>
                <w:spacing w:val="1"/>
                <w:sz w:val="18"/>
                <w:szCs w:val="18"/>
              </w:rPr>
              <w:t>l</w:t>
            </w:r>
            <w:r w:rsidRPr="000D3545">
              <w:rPr>
                <w:rFonts w:ascii="Arial" w:eastAsia="Calibri" w:hAnsi="Arial" w:cs="Arial"/>
                <w:sz w:val="18"/>
                <w:szCs w:val="18"/>
              </w:rPr>
              <w:t>er</w:t>
            </w:r>
            <w:r w:rsidRPr="000D3545">
              <w:rPr>
                <w:rFonts w:ascii="Arial" w:eastAsia="Calibri" w:hAnsi="Arial" w:cs="Arial"/>
                <w:spacing w:val="2"/>
                <w:sz w:val="18"/>
                <w:szCs w:val="18"/>
              </w:rPr>
              <w:t xml:space="preserve"> </w:t>
            </w:r>
            <w:r w:rsidRPr="000D3545">
              <w:rPr>
                <w:rFonts w:ascii="Arial" w:eastAsia="Calibri" w:hAnsi="Arial" w:cs="Arial"/>
                <w:spacing w:val="-1"/>
                <w:w w:val="101"/>
                <w:sz w:val="18"/>
                <w:szCs w:val="18"/>
              </w:rPr>
              <w:t>a</w:t>
            </w:r>
            <w:r w:rsidRPr="000D3545">
              <w:rPr>
                <w:rFonts w:ascii="Arial" w:eastAsia="Calibri" w:hAnsi="Arial" w:cs="Arial"/>
                <w:spacing w:val="1"/>
                <w:w w:val="101"/>
                <w:sz w:val="18"/>
                <w:szCs w:val="18"/>
              </w:rPr>
              <w:t>l</w:t>
            </w:r>
            <w:r w:rsidRPr="000D3545">
              <w:rPr>
                <w:rFonts w:ascii="Arial" w:eastAsia="Calibri" w:hAnsi="Arial" w:cs="Arial"/>
                <w:spacing w:val="-2"/>
                <w:w w:val="101"/>
                <w:sz w:val="18"/>
                <w:szCs w:val="18"/>
              </w:rPr>
              <w:t>m</w:t>
            </w:r>
            <w:r w:rsidRPr="000D3545">
              <w:rPr>
                <w:rFonts w:ascii="Arial" w:eastAsia="Calibri" w:hAnsi="Arial" w:cs="Arial"/>
                <w:spacing w:val="-1"/>
                <w:w w:val="101"/>
                <w:sz w:val="18"/>
                <w:szCs w:val="18"/>
              </w:rPr>
              <w:t>a</w:t>
            </w:r>
            <w:r w:rsidRPr="000D3545">
              <w:rPr>
                <w:rFonts w:ascii="Arial" w:eastAsia="Calibri" w:hAnsi="Arial" w:cs="Arial"/>
                <w:w w:val="101"/>
                <w:sz w:val="18"/>
                <w:szCs w:val="18"/>
              </w:rPr>
              <w:t>k</w:t>
            </w:r>
          </w:p>
        </w:tc>
        <w:tc>
          <w:tcPr>
            <w:tcW w:w="1132" w:type="dxa"/>
            <w:shd w:val="clear" w:color="auto" w:fill="auto"/>
          </w:tcPr>
          <w:p w14:paraId="289271F1" w14:textId="3EF5FF2B" w:rsidR="003970F7" w:rsidRPr="000D3545" w:rsidRDefault="0081043C" w:rsidP="003970F7">
            <w:pPr>
              <w:tabs>
                <w:tab w:val="left" w:pos="2340"/>
              </w:tabs>
              <w:jc w:val="center"/>
              <w:rPr>
                <w:rFonts w:ascii="Arial" w:hAnsi="Arial" w:cs="Arial"/>
                <w:sz w:val="18"/>
                <w:szCs w:val="18"/>
              </w:rPr>
            </w:pPr>
            <w:r>
              <w:rPr>
                <w:rFonts w:ascii="Arial" w:hAnsi="Arial" w:cs="Arial"/>
                <w:sz w:val="18"/>
                <w:szCs w:val="18"/>
              </w:rPr>
              <w:t>2014-2015</w:t>
            </w:r>
          </w:p>
        </w:tc>
        <w:tc>
          <w:tcPr>
            <w:tcW w:w="3050" w:type="dxa"/>
            <w:vMerge/>
            <w:shd w:val="clear" w:color="auto" w:fill="auto"/>
          </w:tcPr>
          <w:p w14:paraId="152A02F8" w14:textId="77777777" w:rsidR="003970F7" w:rsidRPr="000D3545" w:rsidRDefault="003970F7" w:rsidP="003970F7">
            <w:pPr>
              <w:numPr>
                <w:ilvl w:val="0"/>
                <w:numId w:val="54"/>
              </w:numPr>
              <w:ind w:left="237" w:hanging="237"/>
              <w:rPr>
                <w:rFonts w:ascii="Arial" w:hAnsi="Arial" w:cs="Arial"/>
                <w:sz w:val="18"/>
                <w:szCs w:val="18"/>
              </w:rPr>
            </w:pPr>
          </w:p>
        </w:tc>
        <w:tc>
          <w:tcPr>
            <w:tcW w:w="2756" w:type="dxa"/>
            <w:vMerge/>
          </w:tcPr>
          <w:p w14:paraId="07C0A476" w14:textId="77777777" w:rsidR="003970F7" w:rsidRPr="000D3545" w:rsidRDefault="003970F7" w:rsidP="003970F7">
            <w:pPr>
              <w:numPr>
                <w:ilvl w:val="0"/>
                <w:numId w:val="54"/>
              </w:numPr>
              <w:ind w:left="237" w:hanging="237"/>
              <w:rPr>
                <w:rFonts w:ascii="Arial" w:hAnsi="Arial" w:cs="Arial"/>
                <w:sz w:val="18"/>
                <w:szCs w:val="18"/>
              </w:rPr>
            </w:pPr>
          </w:p>
        </w:tc>
        <w:tc>
          <w:tcPr>
            <w:tcW w:w="2563" w:type="dxa"/>
            <w:vMerge/>
            <w:shd w:val="clear" w:color="auto" w:fill="auto"/>
          </w:tcPr>
          <w:p w14:paraId="0471F779" w14:textId="77777777" w:rsidR="003970F7" w:rsidRPr="000D3545" w:rsidRDefault="003970F7" w:rsidP="003970F7">
            <w:pPr>
              <w:numPr>
                <w:ilvl w:val="0"/>
                <w:numId w:val="54"/>
              </w:numPr>
              <w:ind w:left="237" w:hanging="237"/>
              <w:rPr>
                <w:rFonts w:ascii="Arial" w:hAnsi="Arial" w:cs="Arial"/>
                <w:sz w:val="18"/>
                <w:szCs w:val="18"/>
              </w:rPr>
            </w:pPr>
          </w:p>
        </w:tc>
      </w:tr>
    </w:tbl>
    <w:p w14:paraId="36E945A2" w14:textId="77777777" w:rsidR="00531147" w:rsidRPr="000D3545" w:rsidRDefault="00531147" w:rsidP="00300A57">
      <w:pPr>
        <w:overflowPunct w:val="0"/>
        <w:spacing w:after="240" w:line="23" w:lineRule="atLeast"/>
        <w:ind w:right="-141"/>
        <w:jc w:val="both"/>
        <w:rPr>
          <w:rFonts w:ascii="Calibri" w:hAnsi="Calibri" w:cs="Calibri"/>
          <w:sz w:val="22"/>
          <w:szCs w:val="22"/>
        </w:rPr>
      </w:pPr>
    </w:p>
    <w:p w14:paraId="555E7E15" w14:textId="77777777" w:rsidR="00292194" w:rsidRPr="000D3545" w:rsidRDefault="00292194">
      <w:pPr>
        <w:pStyle w:val="ListeParagraf"/>
        <w:overflowPunct w:val="0"/>
        <w:spacing w:after="240" w:line="23" w:lineRule="atLeast"/>
        <w:ind w:right="-141"/>
        <w:jc w:val="both"/>
        <w:rPr>
          <w:rFonts w:ascii="Calibri" w:hAnsi="Calibri" w:cs="Calibri"/>
          <w:sz w:val="22"/>
          <w:szCs w:val="22"/>
        </w:rPr>
      </w:pPr>
    </w:p>
    <w:p w14:paraId="2517D355" w14:textId="77777777" w:rsidR="00292194" w:rsidRPr="000D3545" w:rsidRDefault="00292194">
      <w:pPr>
        <w:pStyle w:val="ListeParagraf"/>
        <w:overflowPunct w:val="0"/>
        <w:spacing w:after="240" w:line="23" w:lineRule="atLeast"/>
        <w:ind w:right="-141"/>
        <w:jc w:val="both"/>
        <w:rPr>
          <w:rFonts w:ascii="Calibri" w:hAnsi="Calibri" w:cs="Calibri"/>
          <w:sz w:val="22"/>
          <w:szCs w:val="22"/>
        </w:rPr>
      </w:pPr>
    </w:p>
    <w:p w14:paraId="791E0AAB" w14:textId="77777777" w:rsidR="00A218BB" w:rsidRPr="000D3545" w:rsidRDefault="00A218BB">
      <w:pPr>
        <w:pStyle w:val="ListeParagraf"/>
        <w:overflowPunct w:val="0"/>
        <w:spacing w:after="240" w:line="23" w:lineRule="atLeast"/>
        <w:ind w:right="-141"/>
        <w:jc w:val="both"/>
        <w:rPr>
          <w:rFonts w:ascii="Calibri" w:hAnsi="Calibri" w:cs="Calibri"/>
          <w:sz w:val="22"/>
          <w:szCs w:val="22"/>
        </w:rPr>
      </w:pPr>
    </w:p>
    <w:p w14:paraId="108C4506" w14:textId="77777777" w:rsidR="00A218BB" w:rsidRPr="000D3545" w:rsidRDefault="00A218BB">
      <w:pPr>
        <w:pStyle w:val="ListeParagraf"/>
        <w:overflowPunct w:val="0"/>
        <w:spacing w:after="240" w:line="23" w:lineRule="atLeast"/>
        <w:ind w:right="-141"/>
        <w:jc w:val="both"/>
      </w:pPr>
    </w:p>
    <w:p w14:paraId="25D9FE68" w14:textId="77777777" w:rsidR="00E05BCC" w:rsidRPr="000D3545" w:rsidRDefault="00E05BCC">
      <w:pPr>
        <w:pStyle w:val="Standard"/>
        <w:spacing w:after="240" w:line="23" w:lineRule="atLeast"/>
        <w:ind w:right="-141"/>
        <w:jc w:val="both"/>
        <w:sectPr w:rsidR="00E05BCC" w:rsidRPr="000D3545" w:rsidSect="00BF0DA0">
          <w:pgSz w:w="16838" w:h="11906" w:orient="landscape"/>
          <w:pgMar w:top="1134" w:right="1134" w:bottom="1134" w:left="1134" w:header="709" w:footer="709" w:gutter="0"/>
          <w:cols w:space="708"/>
        </w:sectPr>
      </w:pPr>
    </w:p>
    <w:p w14:paraId="65E695DF" w14:textId="77777777" w:rsidR="00B400A7" w:rsidRPr="000D3545" w:rsidRDefault="00B400A7" w:rsidP="00B400A7">
      <w:pPr>
        <w:pStyle w:val="Balk2"/>
      </w:pPr>
      <w:bookmarkStart w:id="347" w:name="_Toc390096049"/>
      <w:bookmarkStart w:id="348" w:name="__RefHeading__16315_842371261"/>
      <w:r w:rsidRPr="000D3545">
        <w:rPr>
          <w:rFonts w:ascii="Arial" w:hAnsi="Arial" w:cs="Arial"/>
        </w:rPr>
        <w:lastRenderedPageBreak/>
        <w:t>5. PLAN YÖNETİMİNE İLİŞKİN DÜZENLEMELER</w:t>
      </w:r>
      <w:bookmarkEnd w:id="347"/>
    </w:p>
    <w:p w14:paraId="5A107942" w14:textId="77777777" w:rsidR="00B400A7" w:rsidRPr="000D3545" w:rsidRDefault="00B400A7" w:rsidP="00B400A7">
      <w:pPr>
        <w:pStyle w:val="Standard"/>
        <w:jc w:val="both"/>
        <w:rPr>
          <w:rFonts w:ascii="Arial" w:hAnsi="Arial" w:cs="Arial"/>
          <w:b/>
        </w:rPr>
      </w:pPr>
    </w:p>
    <w:p w14:paraId="4508B7D6" w14:textId="77777777" w:rsidR="00B400A7" w:rsidRPr="000D3545" w:rsidRDefault="00B400A7" w:rsidP="00B400A7">
      <w:pPr>
        <w:pStyle w:val="Balk3"/>
      </w:pPr>
      <w:bookmarkStart w:id="349" w:name="_Toc390096050"/>
      <w:r w:rsidRPr="000D3545">
        <w:rPr>
          <w:rFonts w:ascii="Arial" w:hAnsi="Arial"/>
        </w:rPr>
        <w:t>5.1. Yönetişim Yapısı</w:t>
      </w:r>
      <w:bookmarkEnd w:id="349"/>
    </w:p>
    <w:p w14:paraId="4395FAB9" w14:textId="77777777" w:rsidR="00FE0415" w:rsidRPr="00BF0DA0" w:rsidRDefault="00FE0415" w:rsidP="00FE0415">
      <w:pPr>
        <w:pStyle w:val="Standard"/>
        <w:spacing w:before="240" w:after="120" w:line="360" w:lineRule="auto"/>
        <w:jc w:val="both"/>
        <w:rPr>
          <w:rFonts w:ascii="Arial" w:hAnsi="Arial" w:cs="Arial"/>
          <w:sz w:val="24"/>
          <w:szCs w:val="24"/>
          <w:shd w:val="clear" w:color="auto" w:fill="FFFF00"/>
        </w:rPr>
      </w:pPr>
      <w:r w:rsidRPr="00BF0DA0">
        <w:rPr>
          <w:rFonts w:ascii="Arial" w:hAnsi="Arial" w:cs="Arial"/>
          <w:sz w:val="24"/>
          <w:szCs w:val="24"/>
        </w:rPr>
        <w:t>Yerel Eşitlik Stratejik Planı'nın geliştirilmesi ve yönetimine ilişkin rol ve sorumluluklar, kurulmuş olan Yerel Eşitlik Mekanizması (YEM) içinde tanımlanmıştır. Yerel Eşitlik Mekanizması şu bileşenlerden oluşur:</w:t>
      </w:r>
    </w:p>
    <w:p w14:paraId="6BC0718F" w14:textId="77777777" w:rsidR="00FE0415" w:rsidRPr="00BF0DA0" w:rsidRDefault="00FE0415" w:rsidP="00FE0415">
      <w:pPr>
        <w:pStyle w:val="Standard"/>
        <w:numPr>
          <w:ilvl w:val="0"/>
          <w:numId w:val="46"/>
        </w:numPr>
        <w:spacing w:before="11" w:after="6" w:line="360" w:lineRule="auto"/>
        <w:jc w:val="both"/>
        <w:rPr>
          <w:rFonts w:ascii="Arial" w:hAnsi="Arial" w:cs="Arial"/>
          <w:sz w:val="24"/>
          <w:szCs w:val="24"/>
        </w:rPr>
      </w:pPr>
      <w:r w:rsidRPr="00BF0DA0">
        <w:rPr>
          <w:rFonts w:ascii="Arial" w:hAnsi="Arial" w:cs="Arial"/>
          <w:sz w:val="24"/>
          <w:szCs w:val="24"/>
        </w:rPr>
        <w:t>İl Kadın Hakları Koordinasyon Kurulu (Üst Kurul ve Teknik Kurul)</w:t>
      </w:r>
    </w:p>
    <w:p w14:paraId="50D1596F" w14:textId="77777777" w:rsidR="00FE0415" w:rsidRPr="00BF0DA0" w:rsidRDefault="00FE0415" w:rsidP="00FE0415">
      <w:pPr>
        <w:pStyle w:val="Standard"/>
        <w:numPr>
          <w:ilvl w:val="0"/>
          <w:numId w:val="46"/>
        </w:numPr>
        <w:spacing w:before="11" w:after="6" w:line="360" w:lineRule="auto"/>
        <w:jc w:val="both"/>
        <w:rPr>
          <w:rFonts w:ascii="Arial" w:hAnsi="Arial" w:cs="Arial"/>
          <w:sz w:val="24"/>
          <w:szCs w:val="24"/>
        </w:rPr>
      </w:pPr>
      <w:r w:rsidRPr="00BF0DA0">
        <w:rPr>
          <w:rFonts w:ascii="Arial" w:hAnsi="Arial" w:cs="Arial"/>
          <w:sz w:val="24"/>
          <w:szCs w:val="24"/>
        </w:rPr>
        <w:t>Kadın Erkek Eşitliği Komisyonları (Belediye Meclisleri ve İl Genel Meclisi)</w:t>
      </w:r>
    </w:p>
    <w:p w14:paraId="0A60D31D" w14:textId="77777777" w:rsidR="00FE0415" w:rsidRPr="00BF0DA0" w:rsidRDefault="00FE0415" w:rsidP="00FE0415">
      <w:pPr>
        <w:pStyle w:val="Standard"/>
        <w:numPr>
          <w:ilvl w:val="0"/>
          <w:numId w:val="46"/>
        </w:numPr>
        <w:spacing w:before="11" w:after="6" w:line="360" w:lineRule="auto"/>
        <w:jc w:val="both"/>
        <w:rPr>
          <w:rFonts w:ascii="Arial" w:hAnsi="Arial" w:cs="Arial"/>
          <w:sz w:val="24"/>
          <w:szCs w:val="24"/>
        </w:rPr>
      </w:pPr>
      <w:r w:rsidRPr="00BF0DA0">
        <w:rPr>
          <w:rFonts w:ascii="Arial" w:hAnsi="Arial" w:cs="Arial"/>
          <w:sz w:val="24"/>
          <w:szCs w:val="24"/>
        </w:rPr>
        <w:t>Eşitlik Birimleri ve Kurumsal Eşitlik Sorumluları</w:t>
      </w:r>
    </w:p>
    <w:p w14:paraId="3F8FC691" w14:textId="77777777" w:rsidR="00FE0415" w:rsidRPr="00BF0DA0" w:rsidRDefault="00FE0415" w:rsidP="00FE0415">
      <w:pPr>
        <w:pStyle w:val="Standard"/>
        <w:spacing w:before="11" w:after="6" w:line="360" w:lineRule="auto"/>
        <w:jc w:val="both"/>
        <w:rPr>
          <w:rFonts w:ascii="Arial" w:hAnsi="Arial" w:cs="Arial"/>
          <w:b/>
          <w:sz w:val="24"/>
          <w:szCs w:val="24"/>
        </w:rPr>
      </w:pPr>
    </w:p>
    <w:p w14:paraId="09C18A03" w14:textId="77777777" w:rsidR="00FE0415" w:rsidRPr="00BF0DA0" w:rsidRDefault="00FE0415" w:rsidP="00FE0415">
      <w:pPr>
        <w:pStyle w:val="Standard"/>
        <w:spacing w:before="11" w:after="6" w:line="360" w:lineRule="auto"/>
        <w:jc w:val="both"/>
        <w:rPr>
          <w:rFonts w:ascii="Arial" w:hAnsi="Arial" w:cs="Arial"/>
          <w:b/>
          <w:sz w:val="24"/>
          <w:szCs w:val="24"/>
        </w:rPr>
      </w:pPr>
      <w:r w:rsidRPr="00BF0DA0">
        <w:rPr>
          <w:rFonts w:ascii="Arial" w:hAnsi="Arial" w:cs="Arial"/>
          <w:b/>
          <w:sz w:val="24"/>
          <w:szCs w:val="24"/>
        </w:rPr>
        <w:t>İl Kadın Hakları Koordinasyon Kurulu (İKHKK):</w:t>
      </w:r>
    </w:p>
    <w:p w14:paraId="60D846B1" w14:textId="77777777" w:rsidR="00FE0415" w:rsidRPr="00BF0DA0" w:rsidRDefault="00FE0415" w:rsidP="00FE0415">
      <w:pPr>
        <w:pStyle w:val="Standard"/>
        <w:spacing w:before="240" w:after="120" w:line="360" w:lineRule="auto"/>
        <w:jc w:val="both"/>
        <w:rPr>
          <w:rFonts w:ascii="Arial" w:hAnsi="Arial" w:cs="Arial"/>
          <w:sz w:val="24"/>
          <w:szCs w:val="24"/>
        </w:rPr>
      </w:pPr>
      <w:r w:rsidRPr="00BF0DA0">
        <w:rPr>
          <w:rFonts w:ascii="Arial" w:hAnsi="Arial" w:cs="Arial"/>
          <w:sz w:val="24"/>
          <w:szCs w:val="24"/>
        </w:rPr>
        <w:t>Kadın yurttaşların ihtiyaçlarına uygun yerel hizmet sunumunun etkinleştirilmesi için il düzeyinde hizmet sunumu ile ilgili ihtiyaçları tespit ederek politikaların geliştirilmesi, uygulanması ve izlenmesinden sorumludur.</w:t>
      </w:r>
    </w:p>
    <w:p w14:paraId="641CD794" w14:textId="77777777" w:rsidR="00FE0415" w:rsidRPr="00BF0DA0" w:rsidRDefault="00FE0415" w:rsidP="00FE0415">
      <w:pPr>
        <w:pStyle w:val="Standard"/>
        <w:spacing w:before="240" w:after="120" w:line="360" w:lineRule="auto"/>
        <w:jc w:val="both"/>
        <w:rPr>
          <w:rFonts w:ascii="Arial" w:hAnsi="Arial" w:cs="Arial"/>
          <w:sz w:val="24"/>
          <w:szCs w:val="24"/>
        </w:rPr>
      </w:pPr>
      <w:r w:rsidRPr="00BF0DA0">
        <w:rPr>
          <w:rFonts w:ascii="Arial" w:hAnsi="Arial" w:cs="Arial"/>
          <w:sz w:val="24"/>
          <w:szCs w:val="24"/>
        </w:rPr>
        <w:t>İKHKK iki kademeden oluşur:</w:t>
      </w:r>
    </w:p>
    <w:p w14:paraId="41873C75" w14:textId="77777777" w:rsidR="00FE0415" w:rsidRPr="00BF0DA0" w:rsidRDefault="00FE0415" w:rsidP="00FE0415">
      <w:pPr>
        <w:pStyle w:val="Standard"/>
        <w:spacing w:before="240" w:after="120" w:line="360" w:lineRule="auto"/>
        <w:jc w:val="both"/>
        <w:rPr>
          <w:rFonts w:ascii="Arial" w:hAnsi="Arial" w:cs="Arial"/>
          <w:sz w:val="24"/>
          <w:szCs w:val="24"/>
          <w:u w:val="single"/>
        </w:rPr>
      </w:pPr>
      <w:r w:rsidRPr="00BF0DA0">
        <w:rPr>
          <w:rFonts w:ascii="Arial" w:hAnsi="Arial" w:cs="Arial"/>
          <w:sz w:val="24"/>
          <w:szCs w:val="24"/>
          <w:u w:val="single"/>
        </w:rPr>
        <w:t>Üst Kurul:</w:t>
      </w:r>
      <w:r w:rsidRPr="00BF0DA0">
        <w:rPr>
          <w:rFonts w:ascii="Arial" w:hAnsi="Arial" w:cs="Arial"/>
          <w:sz w:val="24"/>
          <w:szCs w:val="24"/>
        </w:rPr>
        <w:t xml:space="preserve"> </w:t>
      </w:r>
    </w:p>
    <w:p w14:paraId="7C27195C" w14:textId="2397A8F1" w:rsidR="00FE0415" w:rsidRPr="00BF0DA0" w:rsidRDefault="00FE0415" w:rsidP="00FE0415">
      <w:pPr>
        <w:pStyle w:val="Standard"/>
        <w:spacing w:before="240" w:after="120" w:line="360" w:lineRule="auto"/>
        <w:jc w:val="both"/>
        <w:rPr>
          <w:rFonts w:ascii="Arial" w:hAnsi="Arial" w:cs="Arial"/>
          <w:sz w:val="24"/>
          <w:szCs w:val="24"/>
        </w:rPr>
      </w:pPr>
      <w:r w:rsidRPr="00BF0DA0">
        <w:rPr>
          <w:rFonts w:ascii="Arial" w:hAnsi="Arial" w:cs="Arial"/>
          <w:sz w:val="24"/>
          <w:szCs w:val="24"/>
        </w:rPr>
        <w:t>Vali Yardımcısı, Belediyelerin Başkan Yardımcıları/Genel Sekreter Yardımcıları</w:t>
      </w:r>
      <w:r w:rsidR="00223191" w:rsidRPr="00BF0DA0">
        <w:rPr>
          <w:rFonts w:ascii="Arial" w:hAnsi="Arial" w:cs="Arial"/>
          <w:sz w:val="24"/>
          <w:szCs w:val="24"/>
        </w:rPr>
        <w:t xml:space="preserve"> </w:t>
      </w:r>
      <w:r w:rsidRPr="00BF0DA0">
        <w:rPr>
          <w:rFonts w:ascii="Arial" w:hAnsi="Arial" w:cs="Arial"/>
          <w:sz w:val="24"/>
          <w:szCs w:val="24"/>
        </w:rPr>
        <w:t xml:space="preserve">ve Valiliğe bağlı il müdürleri ile kalkınma ajansları, </w:t>
      </w:r>
      <w:r w:rsidRPr="00BF0DA0">
        <w:rPr>
          <w:rFonts w:ascii="Arial" w:hAnsi="Arial" w:cs="Arial"/>
          <w:bCs/>
          <w:sz w:val="24"/>
          <w:szCs w:val="24"/>
        </w:rPr>
        <w:t>sivil toplum kuruluşları, odalar, birlikler ve meslek örgütlerinin, baroların, üniversitelerin ve özel sektörün</w:t>
      </w:r>
      <w:r w:rsidRPr="00BF0DA0">
        <w:rPr>
          <w:rFonts w:ascii="Arial" w:hAnsi="Arial" w:cs="Arial"/>
          <w:sz w:val="24"/>
          <w:szCs w:val="24"/>
        </w:rPr>
        <w:t xml:space="preserve"> temsilcilerinden oluşur.</w:t>
      </w:r>
    </w:p>
    <w:p w14:paraId="0304DBDB" w14:textId="77777777" w:rsidR="00FE0415" w:rsidRPr="00BF0DA0" w:rsidRDefault="00FE0415" w:rsidP="00FE0415">
      <w:pPr>
        <w:pStyle w:val="Standard"/>
        <w:spacing w:before="240" w:after="120" w:line="360" w:lineRule="auto"/>
        <w:jc w:val="both"/>
        <w:rPr>
          <w:rFonts w:ascii="Arial" w:hAnsi="Arial" w:cs="Arial"/>
          <w:sz w:val="24"/>
          <w:szCs w:val="24"/>
          <w:u w:val="single"/>
        </w:rPr>
      </w:pPr>
      <w:r w:rsidRPr="00BF0DA0">
        <w:rPr>
          <w:rFonts w:ascii="Arial" w:hAnsi="Arial" w:cs="Arial"/>
          <w:sz w:val="24"/>
          <w:szCs w:val="24"/>
        </w:rPr>
        <w:t>Kurulun görev ve sorumlulukları şunlardır:</w:t>
      </w:r>
    </w:p>
    <w:p w14:paraId="6C7316BB" w14:textId="77777777" w:rsidR="00FE0415" w:rsidRPr="00BF0DA0" w:rsidRDefault="00FE0415" w:rsidP="00FE0415">
      <w:pPr>
        <w:pStyle w:val="Standard"/>
        <w:numPr>
          <w:ilvl w:val="0"/>
          <w:numId w:val="47"/>
        </w:numPr>
        <w:spacing w:before="227" w:after="0" w:line="360" w:lineRule="auto"/>
        <w:rPr>
          <w:rFonts w:ascii="Arial" w:hAnsi="Arial" w:cs="Arial"/>
          <w:sz w:val="24"/>
          <w:szCs w:val="24"/>
        </w:rPr>
      </w:pPr>
      <w:r w:rsidRPr="00BF0DA0">
        <w:rPr>
          <w:rFonts w:ascii="Arial" w:hAnsi="Arial" w:cs="Arial"/>
          <w:sz w:val="24"/>
          <w:szCs w:val="24"/>
        </w:rPr>
        <w:t>Toplumsal cinsiyet eşitliğinin gerçekleştirilmesi için il düzeyinde ortak politikalar geliştirir, stratejik öncelik ve hedefleri belirler.</w:t>
      </w:r>
    </w:p>
    <w:p w14:paraId="163BEA4A" w14:textId="77777777" w:rsidR="00FE0415" w:rsidRPr="00BF0DA0" w:rsidRDefault="00FE0415" w:rsidP="00FE0415">
      <w:pPr>
        <w:pStyle w:val="Standard"/>
        <w:numPr>
          <w:ilvl w:val="0"/>
          <w:numId w:val="47"/>
        </w:numPr>
        <w:spacing w:before="227" w:after="0" w:line="360" w:lineRule="auto"/>
        <w:rPr>
          <w:rFonts w:ascii="Arial" w:hAnsi="Arial" w:cs="Arial"/>
          <w:sz w:val="24"/>
          <w:szCs w:val="24"/>
        </w:rPr>
      </w:pPr>
      <w:r w:rsidRPr="00BF0DA0">
        <w:rPr>
          <w:rFonts w:ascii="Arial" w:hAnsi="Arial" w:cs="Arial"/>
          <w:sz w:val="24"/>
          <w:szCs w:val="24"/>
        </w:rPr>
        <w:t>Yerel yönetimler ve kamu kurumları ile sivil toplum arasında eşgüdümü sağlar.</w:t>
      </w:r>
    </w:p>
    <w:p w14:paraId="1397E816" w14:textId="77777777" w:rsidR="00FE0415" w:rsidRPr="00BF0DA0" w:rsidRDefault="00FE0415" w:rsidP="00FE0415">
      <w:pPr>
        <w:pStyle w:val="Standard"/>
        <w:numPr>
          <w:ilvl w:val="0"/>
          <w:numId w:val="47"/>
        </w:numPr>
        <w:spacing w:before="227" w:after="0" w:line="360" w:lineRule="auto"/>
        <w:rPr>
          <w:rFonts w:ascii="Arial" w:hAnsi="Arial" w:cs="Arial"/>
          <w:sz w:val="24"/>
          <w:szCs w:val="24"/>
        </w:rPr>
      </w:pPr>
      <w:r w:rsidRPr="00BF0DA0">
        <w:rPr>
          <w:rFonts w:ascii="Arial" w:hAnsi="Arial" w:cs="Arial"/>
          <w:sz w:val="24"/>
          <w:szCs w:val="24"/>
        </w:rPr>
        <w:t>Belirlenen politika, strateji ve hedeflerin, yerel ve ulusal düzeyde diğer kurum ve kuruluşlar tarafından geliştirilenlerle uyumunu gözetir, birbirini tamamlayıcı ve güçlendirici hale getirilmesini sağlar.</w:t>
      </w:r>
    </w:p>
    <w:p w14:paraId="45AF473E" w14:textId="77777777" w:rsidR="00FE0415" w:rsidRPr="00BF0DA0" w:rsidRDefault="00FE0415" w:rsidP="00FE0415">
      <w:pPr>
        <w:pStyle w:val="Standard"/>
        <w:numPr>
          <w:ilvl w:val="0"/>
          <w:numId w:val="47"/>
        </w:numPr>
        <w:spacing w:before="227" w:after="0" w:line="360" w:lineRule="auto"/>
        <w:rPr>
          <w:rFonts w:ascii="Arial" w:hAnsi="Arial" w:cs="Arial"/>
          <w:sz w:val="24"/>
          <w:szCs w:val="24"/>
        </w:rPr>
      </w:pPr>
      <w:r w:rsidRPr="00BF0DA0">
        <w:rPr>
          <w:rFonts w:ascii="Arial" w:hAnsi="Arial" w:cs="Arial"/>
          <w:sz w:val="24"/>
          <w:szCs w:val="24"/>
        </w:rPr>
        <w:t>Stratejik hedeflere kurumlar arası işbirliği ile ulaşılmasını sağlayacak olan Yerel Eşitlik Stratejik Planı'nı onaylar ve duyurur.</w:t>
      </w:r>
    </w:p>
    <w:p w14:paraId="704CF8A7" w14:textId="77777777" w:rsidR="00FE0415" w:rsidRPr="00BF0DA0" w:rsidRDefault="00FE0415" w:rsidP="00FE0415">
      <w:pPr>
        <w:pStyle w:val="Standard"/>
        <w:numPr>
          <w:ilvl w:val="0"/>
          <w:numId w:val="47"/>
        </w:numPr>
        <w:spacing w:before="227" w:after="0" w:line="360" w:lineRule="auto"/>
        <w:jc w:val="both"/>
        <w:rPr>
          <w:rFonts w:ascii="Arial" w:hAnsi="Arial" w:cs="Arial"/>
          <w:sz w:val="24"/>
          <w:szCs w:val="24"/>
          <w:u w:val="single"/>
        </w:rPr>
      </w:pPr>
      <w:r w:rsidRPr="00BF0DA0">
        <w:rPr>
          <w:rFonts w:ascii="Arial" w:hAnsi="Arial" w:cs="Arial"/>
          <w:sz w:val="24"/>
          <w:szCs w:val="24"/>
        </w:rPr>
        <w:lastRenderedPageBreak/>
        <w:t>Yerel Eşitlik Stratejik Planı'na bağlı olarak hazırlanan Yerel Eşitlik Eylem Planı’nı ve yıllık iş planlarını onaylar ve duyurur.</w:t>
      </w:r>
    </w:p>
    <w:p w14:paraId="53EC046B" w14:textId="77777777" w:rsidR="00FE0415" w:rsidRPr="00BF0DA0" w:rsidRDefault="00FE0415" w:rsidP="00FE0415">
      <w:pPr>
        <w:pStyle w:val="Standard"/>
        <w:numPr>
          <w:ilvl w:val="0"/>
          <w:numId w:val="47"/>
        </w:numPr>
        <w:spacing w:before="227" w:after="0" w:line="360" w:lineRule="auto"/>
        <w:jc w:val="both"/>
        <w:rPr>
          <w:rFonts w:ascii="Arial" w:hAnsi="Arial" w:cs="Arial"/>
          <w:sz w:val="24"/>
          <w:szCs w:val="24"/>
          <w:u w:val="single"/>
        </w:rPr>
      </w:pPr>
      <w:r w:rsidRPr="00BF0DA0">
        <w:rPr>
          <w:rFonts w:ascii="Arial" w:hAnsi="Arial" w:cs="Arial"/>
          <w:sz w:val="24"/>
          <w:szCs w:val="24"/>
        </w:rPr>
        <w:t xml:space="preserve">Planın uygulanmasına ilişkin olarak Teknik Kurul tarafından sunulan stratejik öncelik ve hedef düzeyindeki </w:t>
      </w:r>
      <w:proofErr w:type="gramStart"/>
      <w:r w:rsidRPr="00BF0DA0">
        <w:rPr>
          <w:rFonts w:ascii="Arial" w:hAnsi="Arial" w:cs="Arial"/>
          <w:sz w:val="24"/>
          <w:szCs w:val="24"/>
        </w:rPr>
        <w:t>revizyon</w:t>
      </w:r>
      <w:proofErr w:type="gramEnd"/>
      <w:r w:rsidRPr="00BF0DA0">
        <w:rPr>
          <w:rFonts w:ascii="Arial" w:hAnsi="Arial" w:cs="Arial"/>
          <w:sz w:val="24"/>
          <w:szCs w:val="24"/>
        </w:rPr>
        <w:t xml:space="preserve"> önergelerini değerlendirir ve onaylar.</w:t>
      </w:r>
    </w:p>
    <w:p w14:paraId="2072707D" w14:textId="77777777" w:rsidR="00FE0415" w:rsidRPr="00BF0DA0" w:rsidRDefault="00FE0415" w:rsidP="00FE0415">
      <w:pPr>
        <w:pStyle w:val="Standard"/>
        <w:numPr>
          <w:ilvl w:val="0"/>
          <w:numId w:val="47"/>
        </w:numPr>
        <w:spacing w:before="227" w:after="0" w:line="360" w:lineRule="auto"/>
        <w:jc w:val="both"/>
        <w:rPr>
          <w:rFonts w:ascii="Arial" w:hAnsi="Arial" w:cs="Arial"/>
          <w:sz w:val="24"/>
          <w:szCs w:val="24"/>
          <w:u w:val="single"/>
        </w:rPr>
      </w:pPr>
      <w:r w:rsidRPr="00BF0DA0">
        <w:rPr>
          <w:rFonts w:ascii="Arial" w:hAnsi="Arial" w:cs="Arial"/>
          <w:sz w:val="24"/>
          <w:szCs w:val="24"/>
        </w:rPr>
        <w:t>Uygulamadaki sorunları tespit eder ve çözüm önerir.</w:t>
      </w:r>
    </w:p>
    <w:p w14:paraId="6152294D" w14:textId="77777777" w:rsidR="00FE0415" w:rsidRPr="00BF0DA0" w:rsidRDefault="00FE0415" w:rsidP="00FE0415">
      <w:pPr>
        <w:pStyle w:val="Standard"/>
        <w:numPr>
          <w:ilvl w:val="0"/>
          <w:numId w:val="47"/>
        </w:numPr>
        <w:spacing w:before="227" w:after="0" w:line="360" w:lineRule="auto"/>
        <w:jc w:val="both"/>
        <w:rPr>
          <w:rFonts w:ascii="Arial" w:hAnsi="Arial" w:cs="Arial"/>
          <w:sz w:val="24"/>
          <w:szCs w:val="24"/>
          <w:u w:val="single"/>
        </w:rPr>
      </w:pPr>
      <w:r w:rsidRPr="00BF0DA0">
        <w:rPr>
          <w:rFonts w:ascii="Arial" w:hAnsi="Arial" w:cs="Arial"/>
          <w:sz w:val="24"/>
          <w:szCs w:val="24"/>
        </w:rPr>
        <w:t>Yerel Eşitlik Stratejik Planı'nın hazırlanması ve uygulanmasında ilgili paydaşların etkin katılımını sağlayacak tedbirleri alır (ön bilgi verme, zamanında bilgilendirme, geri bildirim isteme, vb.).</w:t>
      </w:r>
    </w:p>
    <w:p w14:paraId="28074A2A" w14:textId="77777777" w:rsidR="00FE0415" w:rsidRPr="00BF0DA0" w:rsidRDefault="00FE0415" w:rsidP="00FE0415">
      <w:pPr>
        <w:pStyle w:val="Standard"/>
        <w:spacing w:before="240" w:after="120" w:line="360" w:lineRule="auto"/>
        <w:jc w:val="both"/>
        <w:rPr>
          <w:rFonts w:ascii="Arial" w:hAnsi="Arial" w:cs="Arial"/>
          <w:sz w:val="24"/>
          <w:szCs w:val="24"/>
          <w:u w:val="single"/>
        </w:rPr>
      </w:pPr>
      <w:r w:rsidRPr="00BF0DA0">
        <w:rPr>
          <w:rFonts w:ascii="Arial" w:hAnsi="Arial" w:cs="Arial"/>
          <w:sz w:val="24"/>
          <w:szCs w:val="24"/>
        </w:rPr>
        <w:t xml:space="preserve">Üst Kurul, Vali Yardımcısı başkanlığında en az altı ayda bir toplanır. Sekretaryası Valilik Eşitlik Birimi tarafından yürütülür. Toplantılara eşitlik birimi temsilcileri de bilgi ve görüş vermek üzere katılır. </w:t>
      </w:r>
    </w:p>
    <w:p w14:paraId="3AB4E2E8" w14:textId="77777777" w:rsidR="00FE0415" w:rsidRPr="008823AE" w:rsidRDefault="00FE0415" w:rsidP="00FE0415">
      <w:pPr>
        <w:pStyle w:val="Textbody"/>
        <w:spacing w:before="240" w:line="360" w:lineRule="auto"/>
        <w:jc w:val="both"/>
        <w:rPr>
          <w:rFonts w:ascii="Arial" w:hAnsi="Arial" w:cs="Arial"/>
          <w:color w:val="222222"/>
          <w:u w:val="single"/>
        </w:rPr>
      </w:pPr>
      <w:r w:rsidRPr="00D9087C">
        <w:rPr>
          <w:rFonts w:ascii="Arial" w:hAnsi="Arial" w:cs="Arial"/>
          <w:color w:val="222222"/>
        </w:rPr>
        <w:t>Üye kuruluş</w:t>
      </w:r>
      <w:r w:rsidRPr="00D14C4F">
        <w:rPr>
          <w:rFonts w:ascii="Arial" w:hAnsi="Arial" w:cs="Arial"/>
          <w:color w:val="222222"/>
        </w:rPr>
        <w:t>ların önerisi üzerine toplantılara üye olmayan kişi ve kuruluşlar davet edilebilir.</w:t>
      </w:r>
    </w:p>
    <w:p w14:paraId="4871BA38" w14:textId="77777777" w:rsidR="00FE0415" w:rsidRPr="00CD49F6" w:rsidRDefault="00FE0415" w:rsidP="00FE0415">
      <w:pPr>
        <w:pStyle w:val="Textbody"/>
        <w:spacing w:before="240" w:line="360" w:lineRule="auto"/>
        <w:jc w:val="both"/>
        <w:rPr>
          <w:rFonts w:ascii="Arial" w:hAnsi="Arial" w:cs="Arial"/>
          <w:color w:val="222222"/>
        </w:rPr>
      </w:pPr>
      <w:r w:rsidRPr="008823AE">
        <w:rPr>
          <w:rFonts w:ascii="Arial" w:hAnsi="Arial" w:cs="Arial"/>
          <w:color w:val="222222"/>
        </w:rPr>
        <w:t>Gündem teklifleri için davet, Sekreterya tarafından toplantı tarihinden en az 30 gün önce kurul üyelerine gönderilir. Üyeler, gündem önerilerini toplantı tarihinden en az 1</w:t>
      </w:r>
      <w:r w:rsidRPr="00CD49F6">
        <w:rPr>
          <w:rFonts w:ascii="Arial" w:hAnsi="Arial" w:cs="Arial"/>
          <w:color w:val="222222"/>
        </w:rPr>
        <w:t xml:space="preserve">5 gün önce Sekreterya'ya iletirler. Nihai gündem Sekreterya tarafından toplantı tarihinden en az bir hafta önce üyelere iletilir. </w:t>
      </w:r>
    </w:p>
    <w:p w14:paraId="4E01CB50" w14:textId="77777777" w:rsidR="00FE0415" w:rsidRPr="00BF0DA0" w:rsidRDefault="00FE0415" w:rsidP="00FE0415">
      <w:pPr>
        <w:pStyle w:val="Standard"/>
        <w:spacing w:before="240" w:after="120" w:line="360" w:lineRule="auto"/>
        <w:jc w:val="both"/>
        <w:rPr>
          <w:rFonts w:ascii="Arial" w:hAnsi="Arial" w:cs="Arial"/>
          <w:sz w:val="24"/>
          <w:szCs w:val="24"/>
        </w:rPr>
      </w:pPr>
      <w:r w:rsidRPr="00BF0DA0">
        <w:rPr>
          <w:rFonts w:ascii="Arial" w:hAnsi="Arial" w:cs="Arial"/>
          <w:sz w:val="24"/>
          <w:szCs w:val="24"/>
        </w:rPr>
        <w:t xml:space="preserve">Kararlar oy çokluğu ile alınır. Stratejik planın ve yıllık iş planlarının onay ve </w:t>
      </w:r>
      <w:proofErr w:type="gramStart"/>
      <w:r w:rsidRPr="00BF0DA0">
        <w:rPr>
          <w:rFonts w:ascii="Arial" w:hAnsi="Arial" w:cs="Arial"/>
          <w:sz w:val="24"/>
          <w:szCs w:val="24"/>
        </w:rPr>
        <w:t>revizyonuna</w:t>
      </w:r>
      <w:proofErr w:type="gramEnd"/>
      <w:r w:rsidRPr="00BF0DA0">
        <w:rPr>
          <w:rFonts w:ascii="Arial" w:hAnsi="Arial" w:cs="Arial"/>
          <w:sz w:val="24"/>
          <w:szCs w:val="24"/>
        </w:rPr>
        <w:t xml:space="preserve"> ilişkin kararlar için en az toplam üye sayısının salt çoğunluğunun onayı gerekir. Kararlara itirazı olan üyelerin karşı oy gerekçeleri, karar altına özet olarak kaydedilir. Her kuruluş adına bir kişi oy kullanabilir. Valilik adına oy hakkı Vali Yardımcısı'na veya Valilik Eşitlik Birimi'ne aittir, her ikisi birden oy kullanamaz. Başka bir kuruluş adına </w:t>
      </w:r>
      <w:proofErr w:type="gramStart"/>
      <w:r w:rsidRPr="00BF0DA0">
        <w:rPr>
          <w:rFonts w:ascii="Arial" w:hAnsi="Arial" w:cs="Arial"/>
          <w:sz w:val="24"/>
          <w:szCs w:val="24"/>
        </w:rPr>
        <w:t>vekaleten</w:t>
      </w:r>
      <w:proofErr w:type="gramEnd"/>
      <w:r w:rsidRPr="00BF0DA0">
        <w:rPr>
          <w:rFonts w:ascii="Arial" w:hAnsi="Arial" w:cs="Arial"/>
          <w:sz w:val="24"/>
          <w:szCs w:val="24"/>
        </w:rPr>
        <w:t xml:space="preserve"> oy kullanılamaz.</w:t>
      </w:r>
    </w:p>
    <w:p w14:paraId="35E19527" w14:textId="2A37DFE9" w:rsidR="00FE0415" w:rsidRPr="00CD49F6" w:rsidRDefault="00FE0415" w:rsidP="00FE0415">
      <w:pPr>
        <w:pStyle w:val="Textbody"/>
        <w:spacing w:before="240" w:line="360" w:lineRule="auto"/>
        <w:jc w:val="both"/>
        <w:rPr>
          <w:rFonts w:ascii="Arial" w:hAnsi="Arial" w:cs="Arial"/>
        </w:rPr>
      </w:pPr>
      <w:r w:rsidRPr="001975EB">
        <w:rPr>
          <w:rFonts w:ascii="Arial" w:hAnsi="Arial" w:cs="Arial"/>
        </w:rPr>
        <w:t>Toplantıya katılmayan üyelerin mazeretleri toplantı tutanağında belirtilir. İki defa üst üste Üst Kurul toplantılarına veya üç defa üst üste Teknik Kurul toplantılarına mazeretsiz katılmayan atanmış kurum amiri hakkında görev ve sorumluluğu yerine getirmemekten Vali’nin görüşü doğrultusunda sözlü ya da yazılı uyarı verilir.   Toplantılara iki defa üst üste mazeretsiz olarak katılmayan seçilmiş sivil toplum kuruluşlarının üyeliğinin düşürülmesi teknik alt kurulda oy birliği ile kararlaştırılarak üst kurula sunulur.  Üyeliğinin düşürülmesi için en az toplam üye sayısının salt çoğunluğunun onayı gerekir.</w:t>
      </w:r>
      <w:r w:rsidRPr="00CD49F6">
        <w:rPr>
          <w:rFonts w:ascii="Arial" w:hAnsi="Arial" w:cs="Arial"/>
        </w:rPr>
        <w:t xml:space="preserve"> </w:t>
      </w:r>
    </w:p>
    <w:p w14:paraId="2A23D1E2" w14:textId="77777777" w:rsidR="00FE0415" w:rsidRPr="00BF0DA0" w:rsidRDefault="00FE0415" w:rsidP="00FE0415">
      <w:pPr>
        <w:pStyle w:val="Textbody"/>
        <w:spacing w:before="240" w:line="360" w:lineRule="auto"/>
        <w:jc w:val="both"/>
        <w:rPr>
          <w:rFonts w:ascii="Arial" w:hAnsi="Arial" w:cs="Arial"/>
          <w:color w:val="222222"/>
        </w:rPr>
      </w:pPr>
      <w:r w:rsidRPr="00CD49F6">
        <w:rPr>
          <w:rFonts w:ascii="Arial" w:hAnsi="Arial" w:cs="Arial"/>
          <w:color w:val="222222"/>
        </w:rPr>
        <w:lastRenderedPageBreak/>
        <w:t>Toplantı tutanakları, toplantıyı takip eden en geç 15 gün içerisinde Sekreterya tarafından üye kuruluşlara gönderilir ve Valilik web</w:t>
      </w:r>
      <w:r w:rsidRPr="0081043C">
        <w:rPr>
          <w:rFonts w:ascii="Arial" w:hAnsi="Arial" w:cs="Arial"/>
          <w:color w:val="222222"/>
        </w:rPr>
        <w:t xml:space="preserve"> sitesinden duyurulur.</w:t>
      </w:r>
    </w:p>
    <w:p w14:paraId="3B37A757" w14:textId="77777777" w:rsidR="00FE0415" w:rsidRPr="00FE0415" w:rsidRDefault="00FE0415" w:rsidP="00FE0415">
      <w:pPr>
        <w:pStyle w:val="Textbody"/>
        <w:spacing w:before="240" w:line="360" w:lineRule="auto"/>
        <w:jc w:val="both"/>
        <w:rPr>
          <w:rFonts w:ascii="Arial" w:hAnsi="Arial" w:cs="Arial"/>
          <w:u w:val="single"/>
        </w:rPr>
      </w:pPr>
      <w:r w:rsidRPr="00FE0415">
        <w:rPr>
          <w:rFonts w:ascii="Arial" w:hAnsi="Arial" w:cs="Arial"/>
          <w:u w:val="single"/>
        </w:rPr>
        <w:t>Teknik Kurul:</w:t>
      </w:r>
    </w:p>
    <w:p w14:paraId="611B7F15" w14:textId="77777777" w:rsidR="00FE0415" w:rsidRPr="00BF0DA0" w:rsidRDefault="00FE0415" w:rsidP="00FE0415">
      <w:pPr>
        <w:pStyle w:val="Standard"/>
        <w:spacing w:before="240" w:line="360" w:lineRule="auto"/>
        <w:jc w:val="both"/>
        <w:rPr>
          <w:rFonts w:ascii="Arial" w:hAnsi="Arial" w:cs="Arial"/>
          <w:sz w:val="24"/>
          <w:szCs w:val="24"/>
        </w:rPr>
      </w:pPr>
      <w:r w:rsidRPr="00BF0DA0">
        <w:rPr>
          <w:rFonts w:ascii="Arial" w:hAnsi="Arial" w:cs="Arial"/>
          <w:sz w:val="24"/>
          <w:szCs w:val="24"/>
        </w:rPr>
        <w:t xml:space="preserve">İldeki Eşitlik Birimlerinin temsilcileri, kurumsal eşitlik sorumluları, Kadın Erkek Eşitlik Komisyonlarının temsilcileri ile </w:t>
      </w:r>
      <w:r w:rsidRPr="00BF0DA0">
        <w:rPr>
          <w:rFonts w:ascii="Arial" w:hAnsi="Arial" w:cs="Arial"/>
          <w:bCs/>
          <w:sz w:val="24"/>
          <w:szCs w:val="24"/>
        </w:rPr>
        <w:t xml:space="preserve">sivil toplum kuruluşlarının, odalar, birlikler ve meslek örgütlerinin, baroların, üniversitelerin ve özel </w:t>
      </w:r>
      <w:proofErr w:type="gramStart"/>
      <w:r w:rsidRPr="00BF0DA0">
        <w:rPr>
          <w:rFonts w:ascii="Arial" w:hAnsi="Arial" w:cs="Arial"/>
          <w:bCs/>
          <w:sz w:val="24"/>
          <w:szCs w:val="24"/>
        </w:rPr>
        <w:t>sektörün</w:t>
      </w:r>
      <w:r w:rsidRPr="00BF0DA0" w:rsidDel="00A84B79">
        <w:rPr>
          <w:rFonts w:ascii="Arial" w:hAnsi="Arial" w:cs="Arial"/>
          <w:sz w:val="24"/>
          <w:szCs w:val="24"/>
        </w:rPr>
        <w:t xml:space="preserve"> </w:t>
      </w:r>
      <w:r w:rsidRPr="00BF0DA0">
        <w:rPr>
          <w:rFonts w:ascii="Arial" w:hAnsi="Arial" w:cs="Arial"/>
          <w:sz w:val="24"/>
          <w:szCs w:val="24"/>
        </w:rPr>
        <w:t xml:space="preserve"> temsilcilerinden</w:t>
      </w:r>
      <w:proofErr w:type="gramEnd"/>
      <w:r w:rsidRPr="00BF0DA0">
        <w:rPr>
          <w:rFonts w:ascii="Arial" w:hAnsi="Arial" w:cs="Arial"/>
          <w:sz w:val="24"/>
          <w:szCs w:val="24"/>
        </w:rPr>
        <w:t xml:space="preserve"> oluşur.</w:t>
      </w:r>
    </w:p>
    <w:p w14:paraId="76E73798" w14:textId="77777777" w:rsidR="00FE0415" w:rsidRPr="00BF0DA0" w:rsidRDefault="00FE0415" w:rsidP="00FE0415">
      <w:pPr>
        <w:pStyle w:val="Standard"/>
        <w:spacing w:before="240" w:after="120" w:line="360" w:lineRule="auto"/>
        <w:jc w:val="both"/>
        <w:rPr>
          <w:rFonts w:ascii="Arial" w:hAnsi="Arial" w:cs="Arial"/>
          <w:sz w:val="24"/>
          <w:szCs w:val="24"/>
        </w:rPr>
      </w:pPr>
      <w:r w:rsidRPr="00BF0DA0">
        <w:rPr>
          <w:rFonts w:ascii="Arial" w:hAnsi="Arial" w:cs="Arial"/>
          <w:sz w:val="24"/>
          <w:szCs w:val="24"/>
        </w:rPr>
        <w:t>Kurulun görev ve sorumlulukları şunlardır:</w:t>
      </w:r>
    </w:p>
    <w:p w14:paraId="1F4CC2CC" w14:textId="77777777" w:rsidR="00FE0415" w:rsidRPr="00BF0DA0" w:rsidRDefault="00FE0415" w:rsidP="00FE0415">
      <w:pPr>
        <w:pStyle w:val="Standard"/>
        <w:numPr>
          <w:ilvl w:val="0"/>
          <w:numId w:val="47"/>
        </w:numPr>
        <w:spacing w:before="227" w:after="0" w:line="360" w:lineRule="auto"/>
        <w:rPr>
          <w:rFonts w:ascii="Arial" w:hAnsi="Arial" w:cs="Arial"/>
          <w:sz w:val="24"/>
          <w:szCs w:val="24"/>
        </w:rPr>
      </w:pPr>
      <w:r w:rsidRPr="00BF0DA0">
        <w:rPr>
          <w:rFonts w:ascii="Arial" w:hAnsi="Arial" w:cs="Arial"/>
          <w:sz w:val="24"/>
          <w:szCs w:val="24"/>
        </w:rPr>
        <w:t>Yerel Eşitlik Stratejik Planı'nın ve yıllık iş planlarını taslaklarını hazırlar ve onay için Üst Kurul'a sunar.</w:t>
      </w:r>
    </w:p>
    <w:p w14:paraId="5ED9DA42" w14:textId="77777777" w:rsidR="00FE0415" w:rsidRPr="00BF0DA0" w:rsidRDefault="00FE0415" w:rsidP="00FE0415">
      <w:pPr>
        <w:pStyle w:val="Standard"/>
        <w:numPr>
          <w:ilvl w:val="0"/>
          <w:numId w:val="47"/>
        </w:numPr>
        <w:spacing w:before="227" w:after="0" w:line="360" w:lineRule="auto"/>
        <w:rPr>
          <w:rFonts w:ascii="Arial" w:hAnsi="Arial" w:cs="Arial"/>
          <w:sz w:val="24"/>
          <w:szCs w:val="24"/>
        </w:rPr>
      </w:pPr>
      <w:r w:rsidRPr="00BF0DA0">
        <w:rPr>
          <w:rFonts w:ascii="Arial" w:hAnsi="Arial" w:cs="Arial"/>
          <w:sz w:val="24"/>
          <w:szCs w:val="24"/>
        </w:rPr>
        <w:t>Yıllık iş planlarının uygulanmasında izleme ve eşgüdümü sağlar.</w:t>
      </w:r>
    </w:p>
    <w:p w14:paraId="6697011F" w14:textId="77777777" w:rsidR="00FE0415" w:rsidRPr="00BF0DA0" w:rsidRDefault="00FE0415" w:rsidP="00FE0415">
      <w:pPr>
        <w:pStyle w:val="Standard"/>
        <w:numPr>
          <w:ilvl w:val="0"/>
          <w:numId w:val="47"/>
        </w:numPr>
        <w:spacing w:before="227" w:after="0" w:line="360" w:lineRule="auto"/>
        <w:jc w:val="both"/>
        <w:rPr>
          <w:rFonts w:ascii="Arial" w:hAnsi="Arial" w:cs="Arial"/>
          <w:sz w:val="24"/>
          <w:szCs w:val="24"/>
        </w:rPr>
      </w:pPr>
      <w:r w:rsidRPr="00BF0DA0">
        <w:rPr>
          <w:rFonts w:ascii="Arial" w:hAnsi="Arial" w:cs="Arial"/>
          <w:sz w:val="24"/>
          <w:szCs w:val="24"/>
        </w:rPr>
        <w:t>Planın uygulanmasına ilişkin olarak ilerlemeyi raporlar ve duyurur.</w:t>
      </w:r>
    </w:p>
    <w:p w14:paraId="4A12F8B9" w14:textId="77777777" w:rsidR="00FE0415" w:rsidRPr="00BF0DA0" w:rsidRDefault="00FE0415" w:rsidP="00FE0415">
      <w:pPr>
        <w:pStyle w:val="Standard"/>
        <w:numPr>
          <w:ilvl w:val="0"/>
          <w:numId w:val="47"/>
        </w:numPr>
        <w:spacing w:before="227" w:after="0" w:line="360" w:lineRule="auto"/>
        <w:rPr>
          <w:rFonts w:ascii="Arial" w:hAnsi="Arial" w:cs="Arial"/>
          <w:sz w:val="24"/>
          <w:szCs w:val="24"/>
        </w:rPr>
      </w:pPr>
      <w:r w:rsidRPr="00BF0DA0">
        <w:rPr>
          <w:rFonts w:ascii="Arial" w:hAnsi="Arial" w:cs="Arial"/>
          <w:sz w:val="24"/>
          <w:szCs w:val="24"/>
        </w:rPr>
        <w:t xml:space="preserve">Yıllık iş planlarında faaliyet düzeyinde yapılan </w:t>
      </w:r>
      <w:proofErr w:type="gramStart"/>
      <w:r w:rsidRPr="00BF0DA0">
        <w:rPr>
          <w:rFonts w:ascii="Arial" w:hAnsi="Arial" w:cs="Arial"/>
          <w:sz w:val="24"/>
          <w:szCs w:val="24"/>
        </w:rPr>
        <w:t>revizyon</w:t>
      </w:r>
      <w:proofErr w:type="gramEnd"/>
      <w:r w:rsidRPr="00BF0DA0">
        <w:rPr>
          <w:rFonts w:ascii="Arial" w:hAnsi="Arial" w:cs="Arial"/>
          <w:sz w:val="24"/>
          <w:szCs w:val="24"/>
        </w:rPr>
        <w:t xml:space="preserve"> önergelerini değerlendirir ve onaylar. Yerel Eşitlik Stratejik Planı ve yıllık iş planlarında stratejik öncelik ve hedef düzeyinde yapılan </w:t>
      </w:r>
      <w:proofErr w:type="gramStart"/>
      <w:r w:rsidRPr="00BF0DA0">
        <w:rPr>
          <w:rFonts w:ascii="Arial" w:hAnsi="Arial" w:cs="Arial"/>
          <w:sz w:val="24"/>
          <w:szCs w:val="24"/>
        </w:rPr>
        <w:t>revizyon</w:t>
      </w:r>
      <w:proofErr w:type="gramEnd"/>
      <w:r w:rsidRPr="00BF0DA0">
        <w:rPr>
          <w:rFonts w:ascii="Arial" w:hAnsi="Arial" w:cs="Arial"/>
          <w:sz w:val="24"/>
          <w:szCs w:val="24"/>
        </w:rPr>
        <w:t xml:space="preserve"> önergelerini değerlendirir ve onay için Üst Kurul'a sunar.</w:t>
      </w:r>
    </w:p>
    <w:p w14:paraId="54DCB1B7" w14:textId="77777777" w:rsidR="00FE0415" w:rsidRPr="00BF0DA0" w:rsidRDefault="00FE0415" w:rsidP="00FE0415">
      <w:pPr>
        <w:pStyle w:val="Standard"/>
        <w:numPr>
          <w:ilvl w:val="0"/>
          <w:numId w:val="47"/>
        </w:numPr>
        <w:spacing w:before="240" w:after="120" w:line="360" w:lineRule="auto"/>
        <w:jc w:val="both"/>
        <w:rPr>
          <w:rFonts w:ascii="Arial" w:hAnsi="Arial" w:cs="Arial"/>
          <w:sz w:val="24"/>
          <w:szCs w:val="24"/>
        </w:rPr>
      </w:pPr>
      <w:r w:rsidRPr="00BF0DA0">
        <w:rPr>
          <w:rFonts w:ascii="Arial" w:hAnsi="Arial" w:cs="Arial"/>
          <w:sz w:val="24"/>
          <w:szCs w:val="24"/>
        </w:rPr>
        <w:t>Gerekli durumlarda alt komisyonlar / çalışma grupları oluşturur.</w:t>
      </w:r>
    </w:p>
    <w:p w14:paraId="319A9186" w14:textId="77777777" w:rsidR="00FE0415" w:rsidRPr="00BF0DA0" w:rsidRDefault="00FE0415" w:rsidP="00FE0415">
      <w:pPr>
        <w:pStyle w:val="Standard"/>
        <w:spacing w:before="240" w:after="120" w:line="360" w:lineRule="auto"/>
        <w:jc w:val="both"/>
        <w:rPr>
          <w:rFonts w:ascii="Arial" w:hAnsi="Arial" w:cs="Arial"/>
          <w:sz w:val="24"/>
          <w:szCs w:val="24"/>
          <w:u w:val="single"/>
        </w:rPr>
      </w:pPr>
      <w:r w:rsidRPr="00BF0DA0">
        <w:rPr>
          <w:rFonts w:ascii="Arial" w:hAnsi="Arial" w:cs="Arial"/>
          <w:sz w:val="24"/>
          <w:szCs w:val="24"/>
        </w:rPr>
        <w:t xml:space="preserve">Teknik Kurul, en az iki ayda bir olağan </w:t>
      </w:r>
      <w:proofErr w:type="gramStart"/>
      <w:r w:rsidRPr="00BF0DA0">
        <w:rPr>
          <w:rFonts w:ascii="Arial" w:hAnsi="Arial" w:cs="Arial"/>
          <w:sz w:val="24"/>
          <w:szCs w:val="24"/>
        </w:rPr>
        <w:t>toplanır  ve</w:t>
      </w:r>
      <w:proofErr w:type="gramEnd"/>
      <w:r w:rsidRPr="00BF0DA0">
        <w:rPr>
          <w:rFonts w:ascii="Arial" w:hAnsi="Arial" w:cs="Arial"/>
          <w:sz w:val="24"/>
          <w:szCs w:val="24"/>
        </w:rPr>
        <w:t xml:space="preserve"> sekretaryası Valilik Eşitlik Birimi tarafından yürütülür.</w:t>
      </w:r>
    </w:p>
    <w:p w14:paraId="11CD8591" w14:textId="77777777" w:rsidR="00FE0415" w:rsidRPr="008823AE" w:rsidRDefault="00FE0415" w:rsidP="00FE0415">
      <w:pPr>
        <w:pStyle w:val="Textbody"/>
        <w:spacing w:before="240" w:line="360" w:lineRule="auto"/>
        <w:jc w:val="both"/>
        <w:rPr>
          <w:rFonts w:ascii="Arial" w:hAnsi="Arial" w:cs="Arial"/>
          <w:color w:val="222222"/>
          <w:u w:val="single"/>
        </w:rPr>
      </w:pPr>
      <w:r w:rsidRPr="00D9087C">
        <w:rPr>
          <w:rFonts w:ascii="Arial" w:hAnsi="Arial" w:cs="Arial"/>
          <w:color w:val="222222"/>
        </w:rPr>
        <w:t>Üye kuruluşların önerisi üzerine toplantılara üye olmayan kişi ve kurul</w:t>
      </w:r>
      <w:r w:rsidRPr="00D14C4F">
        <w:rPr>
          <w:rFonts w:ascii="Arial" w:hAnsi="Arial" w:cs="Arial"/>
          <w:color w:val="222222"/>
        </w:rPr>
        <w:t>uşlar davet edilebilir.</w:t>
      </w:r>
    </w:p>
    <w:p w14:paraId="1489D4E2" w14:textId="77777777" w:rsidR="00FE0415" w:rsidRPr="00BF0DA0" w:rsidRDefault="00FE0415" w:rsidP="00FE0415">
      <w:pPr>
        <w:pStyle w:val="Standard"/>
        <w:spacing w:before="240" w:after="120" w:line="360" w:lineRule="auto"/>
        <w:jc w:val="both"/>
        <w:rPr>
          <w:rFonts w:ascii="Arial" w:hAnsi="Arial" w:cs="Arial"/>
          <w:sz w:val="24"/>
          <w:szCs w:val="24"/>
          <w:u w:val="single"/>
        </w:rPr>
      </w:pPr>
      <w:r w:rsidRPr="00BF0DA0">
        <w:rPr>
          <w:rFonts w:ascii="Arial" w:hAnsi="Arial" w:cs="Arial"/>
          <w:color w:val="222222"/>
          <w:sz w:val="24"/>
          <w:szCs w:val="24"/>
        </w:rPr>
        <w:t>Gündem teklifleri için davet, Sekretarya tarafından toplantı tarihinden en az 30 gün önce kurul üyelerine gönderilir. Üyeler, gündem önerilerini toplantı tarihinden en az 15 gün önce Sekreterya'ya iletirler. Nihai gündem Sekreterya tarafından toplantı tarihinden en az bir hafta önce üyelere iletilir.</w:t>
      </w:r>
    </w:p>
    <w:p w14:paraId="06B8A757" w14:textId="77777777" w:rsidR="00FE0415" w:rsidRPr="00BF0DA0" w:rsidRDefault="00FE0415" w:rsidP="00FE0415">
      <w:pPr>
        <w:pStyle w:val="Standard"/>
        <w:spacing w:before="240" w:after="120" w:line="360" w:lineRule="auto"/>
        <w:jc w:val="both"/>
        <w:rPr>
          <w:rFonts w:ascii="Arial" w:hAnsi="Arial" w:cs="Arial"/>
          <w:color w:val="222222"/>
          <w:sz w:val="24"/>
          <w:szCs w:val="24"/>
        </w:rPr>
      </w:pPr>
      <w:r w:rsidRPr="00BF0DA0">
        <w:rPr>
          <w:rFonts w:ascii="Arial" w:hAnsi="Arial" w:cs="Arial"/>
          <w:sz w:val="24"/>
          <w:szCs w:val="24"/>
        </w:rPr>
        <w:t xml:space="preserve">Sivil toplum kuruluşları, İKHKK’nın çalışma alanına giren konularda hazırladıkları raporları, İKHKK Teknik Kurulu’nda görüşülmek üzere Sekreterya’ya iletebilirler. Toplantı tarihinden en az 15 gün önce iletilen raporlar, Sekreterya tarafından toplantı gündemine alınır. Teknik Kurul tarafından görüşülen raporlar, Kurul’un rapora hakkındaki görüşü ile birlikte Üst </w:t>
      </w:r>
      <w:r w:rsidRPr="00BF0DA0">
        <w:rPr>
          <w:rFonts w:ascii="Arial" w:hAnsi="Arial" w:cs="Arial"/>
          <w:sz w:val="24"/>
          <w:szCs w:val="24"/>
        </w:rPr>
        <w:lastRenderedPageBreak/>
        <w:t xml:space="preserve">Kurul’a havale edilir. Raporlar ve ilgili Teknik Kurul görüşleri, Sekreterya tarafından takip eden ilk İKHKK Üst Kurul toplantısının gündemine alınır. </w:t>
      </w:r>
    </w:p>
    <w:p w14:paraId="74F861C9" w14:textId="77777777" w:rsidR="00FE0415" w:rsidRPr="00BF0DA0" w:rsidRDefault="00FE0415" w:rsidP="00FE0415">
      <w:pPr>
        <w:pStyle w:val="Standard"/>
        <w:spacing w:before="240" w:after="120" w:line="360" w:lineRule="auto"/>
        <w:jc w:val="both"/>
        <w:rPr>
          <w:rFonts w:ascii="Arial" w:hAnsi="Arial" w:cs="Arial"/>
          <w:color w:val="222222"/>
          <w:sz w:val="24"/>
          <w:szCs w:val="24"/>
        </w:rPr>
      </w:pPr>
      <w:r w:rsidRPr="00BF0DA0">
        <w:rPr>
          <w:rFonts w:ascii="Arial" w:hAnsi="Arial" w:cs="Arial"/>
          <w:color w:val="222222"/>
          <w:sz w:val="24"/>
          <w:szCs w:val="24"/>
        </w:rPr>
        <w:t xml:space="preserve">Kararlar oy çokluğu ile alınır. Kararlara itirazı olan üyelerin karşı oy gerekçeleri, karar altına özet olarak kaydedilir. Her kuruluş adına bir kişi oy kullanabilir. Başka bir kuruluş adına </w:t>
      </w:r>
      <w:proofErr w:type="gramStart"/>
      <w:r w:rsidRPr="00BF0DA0">
        <w:rPr>
          <w:rFonts w:ascii="Arial" w:hAnsi="Arial" w:cs="Arial"/>
          <w:color w:val="222222"/>
          <w:sz w:val="24"/>
          <w:szCs w:val="24"/>
        </w:rPr>
        <w:t>vekaleten</w:t>
      </w:r>
      <w:proofErr w:type="gramEnd"/>
      <w:r w:rsidRPr="00BF0DA0">
        <w:rPr>
          <w:rFonts w:ascii="Arial" w:hAnsi="Arial" w:cs="Arial"/>
          <w:color w:val="222222"/>
          <w:sz w:val="24"/>
          <w:szCs w:val="24"/>
        </w:rPr>
        <w:t xml:space="preserve"> oy kullanılamaz.</w:t>
      </w:r>
    </w:p>
    <w:p w14:paraId="77CC4A29" w14:textId="77777777" w:rsidR="00FE0415" w:rsidRPr="00BF0DA0" w:rsidRDefault="00FE0415" w:rsidP="00FE0415">
      <w:pPr>
        <w:pStyle w:val="Standard"/>
        <w:spacing w:before="240" w:after="120" w:line="360" w:lineRule="auto"/>
        <w:jc w:val="both"/>
        <w:rPr>
          <w:rFonts w:ascii="Arial" w:hAnsi="Arial" w:cs="Arial"/>
          <w:color w:val="222222"/>
          <w:sz w:val="24"/>
          <w:szCs w:val="24"/>
        </w:rPr>
      </w:pPr>
      <w:r w:rsidRPr="001975EB">
        <w:rPr>
          <w:rFonts w:ascii="Arial" w:hAnsi="Arial" w:cs="Arial"/>
          <w:color w:val="222222"/>
          <w:sz w:val="24"/>
          <w:szCs w:val="24"/>
        </w:rPr>
        <w:t>Toplantıya katılmayan üyelerin mazeretleri toplantı tutanağında belirtilir. Kurul toplantılarına katılmakta özen göstermeyen üyelerin kuruluşları Sekreterya tarafından uyarılır. Üç defa üst üste kurul toplantılarına katılmayanların durumu Üst Kurul'a bildirilir.</w:t>
      </w:r>
    </w:p>
    <w:p w14:paraId="734607B2" w14:textId="77777777" w:rsidR="00FE0415" w:rsidRPr="00BF0DA0" w:rsidRDefault="00FE0415" w:rsidP="00FE0415">
      <w:pPr>
        <w:pStyle w:val="Standard"/>
        <w:spacing w:before="240" w:after="120" w:line="360" w:lineRule="auto"/>
        <w:jc w:val="both"/>
        <w:rPr>
          <w:rFonts w:ascii="Arial" w:hAnsi="Arial" w:cs="Arial"/>
          <w:sz w:val="24"/>
          <w:szCs w:val="24"/>
        </w:rPr>
      </w:pPr>
      <w:r w:rsidRPr="00BF0DA0">
        <w:rPr>
          <w:rFonts w:ascii="Arial" w:hAnsi="Arial" w:cs="Arial"/>
          <w:color w:val="222222"/>
          <w:sz w:val="24"/>
          <w:szCs w:val="24"/>
        </w:rPr>
        <w:t>Toplantı tutanakları, toplantıyı takip eden en geç 15 gün içerisinde Sekretarya tarafından üye kuruluşlara gönderilir.</w:t>
      </w:r>
    </w:p>
    <w:p w14:paraId="5CB89A9C" w14:textId="77777777" w:rsidR="00B400A7" w:rsidRPr="00FE0415" w:rsidRDefault="00B400A7" w:rsidP="00B400A7">
      <w:pPr>
        <w:pStyle w:val="Textbody"/>
        <w:spacing w:before="240" w:line="360" w:lineRule="auto"/>
        <w:jc w:val="both"/>
        <w:rPr>
          <w:rFonts w:ascii="Arial" w:hAnsi="Arial" w:cs="Arial"/>
          <w:u w:val="single"/>
        </w:rPr>
      </w:pPr>
      <w:r w:rsidRPr="00FE0415">
        <w:rPr>
          <w:rFonts w:ascii="Arial" w:hAnsi="Arial" w:cs="Arial"/>
          <w:u w:val="single"/>
        </w:rPr>
        <w:t>İKHKK'ye üyelik:</w:t>
      </w:r>
    </w:p>
    <w:p w14:paraId="3C379176" w14:textId="77777777" w:rsidR="000A1155" w:rsidRPr="00BF0DA0" w:rsidRDefault="000A1155" w:rsidP="000A1155">
      <w:pPr>
        <w:pStyle w:val="Standard"/>
        <w:spacing w:before="240" w:after="120" w:line="360" w:lineRule="auto"/>
        <w:jc w:val="both"/>
        <w:rPr>
          <w:rFonts w:ascii="Arial" w:hAnsi="Arial" w:cs="Arial"/>
          <w:sz w:val="24"/>
          <w:szCs w:val="24"/>
        </w:rPr>
      </w:pPr>
      <w:r w:rsidRPr="00BF0DA0">
        <w:rPr>
          <w:rFonts w:ascii="Arial" w:hAnsi="Arial" w:cs="Arial"/>
          <w:sz w:val="24"/>
          <w:szCs w:val="24"/>
        </w:rPr>
        <w:t>Şu kurum ve kuruluşlar İKHKK’nin daimi üyeleridir:</w:t>
      </w:r>
    </w:p>
    <w:p w14:paraId="3AD433D5" w14:textId="321E9860" w:rsidR="000A1155" w:rsidRPr="00BF0DA0" w:rsidRDefault="00EC7905" w:rsidP="000A1155">
      <w:pPr>
        <w:pStyle w:val="Standard"/>
        <w:spacing w:before="240" w:after="120" w:line="360" w:lineRule="auto"/>
        <w:jc w:val="both"/>
        <w:rPr>
          <w:rFonts w:ascii="Arial" w:hAnsi="Arial" w:cs="Arial"/>
          <w:sz w:val="24"/>
          <w:szCs w:val="24"/>
        </w:rPr>
      </w:pPr>
      <w:proofErr w:type="gramStart"/>
      <w:r>
        <w:rPr>
          <w:rFonts w:ascii="Arial" w:hAnsi="Arial" w:cs="Arial"/>
          <w:sz w:val="24"/>
          <w:szCs w:val="24"/>
        </w:rPr>
        <w:t xml:space="preserve">Samsun </w:t>
      </w:r>
      <w:r w:rsidR="000A1155" w:rsidRPr="00BF0DA0">
        <w:rPr>
          <w:rFonts w:ascii="Arial" w:hAnsi="Arial" w:cs="Arial"/>
          <w:sz w:val="24"/>
          <w:szCs w:val="24"/>
        </w:rPr>
        <w:t>Valili</w:t>
      </w:r>
      <w:r>
        <w:rPr>
          <w:rFonts w:ascii="Arial" w:hAnsi="Arial" w:cs="Arial"/>
          <w:sz w:val="24"/>
          <w:szCs w:val="24"/>
        </w:rPr>
        <w:t>ği</w:t>
      </w:r>
      <w:r w:rsidR="000A1155" w:rsidRPr="00BF0DA0">
        <w:rPr>
          <w:rFonts w:ascii="Arial" w:hAnsi="Arial" w:cs="Arial"/>
          <w:sz w:val="24"/>
          <w:szCs w:val="24"/>
        </w:rPr>
        <w:t xml:space="preserve">, </w:t>
      </w:r>
      <w:r>
        <w:rPr>
          <w:rFonts w:ascii="Arial" w:hAnsi="Arial" w:cs="Arial"/>
          <w:sz w:val="24"/>
          <w:szCs w:val="24"/>
        </w:rPr>
        <w:t xml:space="preserve">Samsun Büyükşehir </w:t>
      </w:r>
      <w:r w:rsidR="000A1155" w:rsidRPr="00BF0DA0">
        <w:rPr>
          <w:rFonts w:ascii="Arial" w:hAnsi="Arial" w:cs="Arial"/>
          <w:sz w:val="24"/>
          <w:szCs w:val="24"/>
        </w:rPr>
        <w:t xml:space="preserve">Belediyesi, İl Emniyet Müdürlüğü, İl Jandarma Komutanlığı, </w:t>
      </w:r>
      <w:r>
        <w:rPr>
          <w:rFonts w:ascii="Arial" w:hAnsi="Arial" w:cs="Arial"/>
          <w:sz w:val="24"/>
          <w:szCs w:val="24"/>
        </w:rPr>
        <w:t xml:space="preserve">Ondokuz Mayıs </w:t>
      </w:r>
      <w:r w:rsidR="000A1155" w:rsidRPr="00BF0DA0">
        <w:rPr>
          <w:rFonts w:ascii="Arial" w:hAnsi="Arial" w:cs="Arial"/>
          <w:sz w:val="24"/>
          <w:szCs w:val="24"/>
        </w:rPr>
        <w:t xml:space="preserve">Üniversitesi Rektörlüğü, Baro, İl Sağlık Müdürlüğü, İl Milli Eğitim Müdürlüğü, Aile ve Sosyal Politikalar İl Müdürlüğü, İl Müftülüğü, Gıda, Tarım ve Hayvancılık İl Müdürlüğü, Çevre ve Şehircilik İl Müdürlüğü, Türkiye İş Kurumu İl Müdürlüğü, </w:t>
      </w:r>
      <w:r>
        <w:rPr>
          <w:rFonts w:ascii="Arial" w:hAnsi="Arial" w:cs="Arial"/>
          <w:sz w:val="24"/>
          <w:szCs w:val="24"/>
        </w:rPr>
        <w:t xml:space="preserve">Orta Karadeniz </w:t>
      </w:r>
      <w:r w:rsidR="000A1155" w:rsidRPr="00BF0DA0">
        <w:rPr>
          <w:rFonts w:ascii="Arial" w:hAnsi="Arial" w:cs="Arial"/>
          <w:sz w:val="24"/>
          <w:szCs w:val="24"/>
        </w:rPr>
        <w:t xml:space="preserve">Kalkınma Ajansı, </w:t>
      </w:r>
      <w:r>
        <w:rPr>
          <w:rFonts w:ascii="Arial" w:hAnsi="Arial" w:cs="Arial"/>
          <w:sz w:val="24"/>
          <w:szCs w:val="24"/>
        </w:rPr>
        <w:t xml:space="preserve">Samsun </w:t>
      </w:r>
      <w:r w:rsidR="000A1155" w:rsidRPr="00BF0DA0">
        <w:rPr>
          <w:rFonts w:ascii="Arial" w:hAnsi="Arial" w:cs="Arial"/>
          <w:sz w:val="24"/>
          <w:szCs w:val="24"/>
        </w:rPr>
        <w:t xml:space="preserve">Ticaret </w:t>
      </w:r>
      <w:r>
        <w:rPr>
          <w:rFonts w:ascii="Arial" w:hAnsi="Arial" w:cs="Arial"/>
          <w:sz w:val="24"/>
          <w:szCs w:val="24"/>
        </w:rPr>
        <w:t xml:space="preserve">ve </w:t>
      </w:r>
      <w:r w:rsidR="000A1155" w:rsidRPr="00BF0DA0">
        <w:rPr>
          <w:rFonts w:ascii="Arial" w:hAnsi="Arial" w:cs="Arial"/>
          <w:sz w:val="24"/>
          <w:szCs w:val="24"/>
        </w:rPr>
        <w:t>Sanayi Odası, İl Sosyal Yardımlaşma ve Dayanışma Vakfı Müdürlüğü,</w:t>
      </w:r>
      <w:r>
        <w:rPr>
          <w:rFonts w:ascii="Arial" w:hAnsi="Arial" w:cs="Arial"/>
          <w:sz w:val="24"/>
          <w:szCs w:val="24"/>
        </w:rPr>
        <w:t xml:space="preserve"> Gençlik ve Spor İl Müdürlüğü</w:t>
      </w:r>
      <w:r w:rsidR="00FA6A05">
        <w:rPr>
          <w:rFonts w:ascii="Arial" w:hAnsi="Arial" w:cs="Arial"/>
          <w:sz w:val="24"/>
          <w:szCs w:val="24"/>
        </w:rPr>
        <w:t>.</w:t>
      </w:r>
      <w:proofErr w:type="gramEnd"/>
    </w:p>
    <w:p w14:paraId="58DDFD57" w14:textId="77777777" w:rsidR="00B400A7" w:rsidRPr="00BF0DA0" w:rsidRDefault="00B400A7" w:rsidP="00B400A7">
      <w:pPr>
        <w:pStyle w:val="Standard"/>
        <w:spacing w:before="240" w:after="120" w:line="360" w:lineRule="auto"/>
        <w:jc w:val="both"/>
        <w:rPr>
          <w:rFonts w:ascii="Arial" w:hAnsi="Arial" w:cs="Arial"/>
          <w:sz w:val="24"/>
          <w:szCs w:val="24"/>
        </w:rPr>
      </w:pPr>
      <w:r w:rsidRPr="00BF0DA0">
        <w:rPr>
          <w:rFonts w:ascii="Arial" w:hAnsi="Arial" w:cs="Arial"/>
          <w:sz w:val="24"/>
          <w:szCs w:val="24"/>
        </w:rPr>
        <w:t>Kent Konseyi Kadın Meclisi, üyelik yönünde karar alması halinde daimi üye olarak kabul edilir.</w:t>
      </w:r>
    </w:p>
    <w:p w14:paraId="6E012795" w14:textId="77777777" w:rsidR="00B35A80" w:rsidRPr="00BF0DA0" w:rsidRDefault="00B35A80" w:rsidP="00B35A80">
      <w:pPr>
        <w:pStyle w:val="Standard"/>
        <w:spacing w:before="240" w:after="120" w:line="360" w:lineRule="auto"/>
        <w:jc w:val="both"/>
        <w:rPr>
          <w:rFonts w:ascii="Arial" w:hAnsi="Arial" w:cs="Arial"/>
          <w:sz w:val="24"/>
          <w:szCs w:val="24"/>
        </w:rPr>
      </w:pPr>
      <w:r w:rsidRPr="00BF0DA0">
        <w:rPr>
          <w:rFonts w:ascii="Arial" w:hAnsi="Arial" w:cs="Arial"/>
          <w:sz w:val="24"/>
          <w:szCs w:val="24"/>
        </w:rPr>
        <w:t xml:space="preserve">YESP amaçları ve müdahale alanları çerçevesinde ilde faaliyet gösteren kuruluşlar ile çalışma bölgesi ili kapsayan bölgesel kuruluşlar İKHKK'ye üye olabilirler. Üyelikte tüzel kişilik aranır, ancak platform, girişim vb. tüzel kişiliği olmayan sivil toplum örgütleri üyelik için başvurabilirler. </w:t>
      </w:r>
    </w:p>
    <w:p w14:paraId="3D586DA6" w14:textId="77777777" w:rsidR="00B35A80" w:rsidRPr="00BF0DA0" w:rsidRDefault="00B35A80" w:rsidP="00B35A80">
      <w:pPr>
        <w:pStyle w:val="Standard"/>
        <w:spacing w:before="240" w:after="120" w:line="360" w:lineRule="auto"/>
        <w:jc w:val="both"/>
        <w:rPr>
          <w:rFonts w:ascii="Arial" w:hAnsi="Arial" w:cs="Arial"/>
          <w:sz w:val="24"/>
          <w:szCs w:val="24"/>
        </w:rPr>
      </w:pPr>
      <w:r w:rsidRPr="00BF0DA0">
        <w:rPr>
          <w:rFonts w:ascii="Arial" w:hAnsi="Arial" w:cs="Arial"/>
          <w:sz w:val="24"/>
          <w:szCs w:val="24"/>
        </w:rPr>
        <w:t xml:space="preserve">İKHKK Üst Kurulu, uygun gördüğü kuruluşları üye olmak üzere davet edebilir. </w:t>
      </w:r>
    </w:p>
    <w:p w14:paraId="04735027" w14:textId="77777777" w:rsidR="00B35A80" w:rsidRPr="00BF0DA0" w:rsidRDefault="00B35A80" w:rsidP="00B35A80">
      <w:pPr>
        <w:pStyle w:val="Standard"/>
        <w:spacing w:before="240" w:after="120" w:line="360" w:lineRule="auto"/>
        <w:jc w:val="both"/>
        <w:rPr>
          <w:rFonts w:ascii="Arial" w:hAnsi="Arial" w:cs="Arial"/>
          <w:sz w:val="24"/>
          <w:szCs w:val="24"/>
        </w:rPr>
      </w:pPr>
      <w:r w:rsidRPr="00BF0DA0">
        <w:rPr>
          <w:rFonts w:ascii="Arial" w:hAnsi="Arial" w:cs="Arial"/>
          <w:sz w:val="24"/>
          <w:szCs w:val="24"/>
        </w:rPr>
        <w:t>Üyelik başvurusu resmi bir yazıyla İKHKK Sekreteryası'na iletilir. Yazıda başvuran kuruluşun amacı, yaptığı çalışmalar, toplumsal cinsiyet eşitliği konusunda kurumsal plan ve politikalar ile İKHKK'ye yapabileceği katkılar açıklanır ve eşitlik biriminin kurulmuş olduğu teyit edilir. Başvuruya destekleyici belgeler eklenebilir.</w:t>
      </w:r>
    </w:p>
    <w:p w14:paraId="56D68949" w14:textId="77777777" w:rsidR="00B35A80" w:rsidRPr="00BF0DA0" w:rsidRDefault="00B35A80" w:rsidP="00B35A80">
      <w:pPr>
        <w:pStyle w:val="Standard"/>
        <w:spacing w:before="240" w:after="120" w:line="360" w:lineRule="auto"/>
        <w:jc w:val="both"/>
        <w:rPr>
          <w:rFonts w:ascii="Arial" w:hAnsi="Arial" w:cs="Arial"/>
          <w:sz w:val="24"/>
          <w:szCs w:val="24"/>
        </w:rPr>
      </w:pPr>
      <w:r w:rsidRPr="00BF0DA0">
        <w:rPr>
          <w:rFonts w:ascii="Arial" w:hAnsi="Arial" w:cs="Arial"/>
          <w:sz w:val="24"/>
          <w:szCs w:val="24"/>
        </w:rPr>
        <w:lastRenderedPageBreak/>
        <w:t>Üyelik başvuruları Üst Kurul toplantısında karara bağlanır. En yakın Üst Kurul toplantısından 15 gün öncesine kadar yapılmış olan üyelik başvuruları toplantı gündemine alınır ve üyelik başvuruları toplantı gündemi ekinde İKHKK üyelerine iletilir.</w:t>
      </w:r>
    </w:p>
    <w:p w14:paraId="7F5D9A4B" w14:textId="77777777" w:rsidR="00B35A80" w:rsidRPr="00BF0DA0" w:rsidRDefault="00B35A80" w:rsidP="00B35A80">
      <w:pPr>
        <w:pStyle w:val="Standard"/>
        <w:spacing w:before="240" w:after="120" w:line="360" w:lineRule="auto"/>
        <w:jc w:val="both"/>
        <w:rPr>
          <w:rFonts w:ascii="Arial" w:hAnsi="Arial" w:cs="Arial"/>
          <w:color w:val="222222"/>
          <w:sz w:val="24"/>
          <w:szCs w:val="24"/>
        </w:rPr>
      </w:pPr>
      <w:r w:rsidRPr="00BF0DA0">
        <w:rPr>
          <w:rFonts w:ascii="Arial" w:hAnsi="Arial" w:cs="Arial"/>
          <w:color w:val="222222"/>
          <w:sz w:val="24"/>
          <w:szCs w:val="24"/>
        </w:rPr>
        <w:t>Üyelik başvurusu ile ilgili karar, toplantıyı takip eden 15 gün içinde başvuru sahibine resmi yazı ile gerekçeli olarak bildirilir.</w:t>
      </w:r>
    </w:p>
    <w:p w14:paraId="44F53B36" w14:textId="77777777" w:rsidR="00B35A80" w:rsidRPr="00BF0DA0" w:rsidRDefault="00B35A80" w:rsidP="00B35A80">
      <w:pPr>
        <w:pStyle w:val="Standard"/>
        <w:spacing w:before="240" w:after="120" w:line="360" w:lineRule="auto"/>
        <w:jc w:val="both"/>
        <w:rPr>
          <w:rFonts w:ascii="Arial" w:hAnsi="Arial" w:cs="Arial"/>
          <w:color w:val="auto"/>
          <w:sz w:val="24"/>
          <w:szCs w:val="24"/>
        </w:rPr>
      </w:pPr>
      <w:r w:rsidRPr="00BF0DA0">
        <w:rPr>
          <w:rFonts w:ascii="Arial" w:hAnsi="Arial" w:cs="Arial"/>
          <w:sz w:val="24"/>
          <w:szCs w:val="24"/>
        </w:rPr>
        <w:t>Toplumsal cinsiyet eşitliği ve kadın hakları alanında faaliyet gösteren ve yukarıda sayılan üyelik koşullarını sağlayan hak temelli sivil toplum kuruluşları</w:t>
      </w:r>
      <w:r w:rsidRPr="00BF0DA0">
        <w:rPr>
          <w:rStyle w:val="DipnotBavurusu"/>
          <w:rFonts w:ascii="Arial" w:hAnsi="Arial" w:cs="Arial"/>
          <w:sz w:val="24"/>
          <w:szCs w:val="24"/>
        </w:rPr>
        <w:footnoteReference w:id="43"/>
      </w:r>
      <w:r w:rsidRPr="00BF0DA0">
        <w:rPr>
          <w:rFonts w:ascii="Arial" w:hAnsi="Arial" w:cs="Arial"/>
          <w:sz w:val="24"/>
          <w:szCs w:val="24"/>
        </w:rPr>
        <w:t xml:space="preserve">, üyelik yönünde karar almaları halinde daimi üye olarak kabul edilirler. </w:t>
      </w:r>
    </w:p>
    <w:p w14:paraId="0162C8C7" w14:textId="093A9203" w:rsidR="00B400A7" w:rsidRPr="00BF0DA0" w:rsidRDefault="00B400A7" w:rsidP="00B400A7">
      <w:pPr>
        <w:pStyle w:val="Standard"/>
        <w:spacing w:before="240" w:after="120" w:line="360" w:lineRule="auto"/>
        <w:jc w:val="both"/>
        <w:rPr>
          <w:rFonts w:ascii="Arial" w:hAnsi="Arial" w:cs="Arial"/>
          <w:b/>
          <w:bCs/>
          <w:sz w:val="24"/>
          <w:szCs w:val="24"/>
        </w:rPr>
      </w:pPr>
    </w:p>
    <w:p w14:paraId="45BD2826" w14:textId="77777777" w:rsidR="00B400A7" w:rsidRPr="00BF0DA0" w:rsidRDefault="00B400A7" w:rsidP="00B400A7">
      <w:pPr>
        <w:pStyle w:val="Standard"/>
        <w:spacing w:before="240" w:after="120" w:line="360" w:lineRule="auto"/>
        <w:jc w:val="both"/>
        <w:rPr>
          <w:rFonts w:ascii="Arial" w:hAnsi="Arial" w:cs="Arial"/>
          <w:b/>
          <w:bCs/>
          <w:sz w:val="24"/>
          <w:szCs w:val="24"/>
        </w:rPr>
      </w:pPr>
      <w:r w:rsidRPr="00BF0DA0">
        <w:rPr>
          <w:rFonts w:ascii="Arial" w:hAnsi="Arial" w:cs="Arial"/>
          <w:b/>
          <w:bCs/>
          <w:sz w:val="24"/>
          <w:szCs w:val="24"/>
        </w:rPr>
        <w:t>Kadın Erkek Eşitliği Komisyonları</w:t>
      </w:r>
    </w:p>
    <w:p w14:paraId="0D49D9FE" w14:textId="58F41E49" w:rsidR="00B35A80" w:rsidRPr="00BF0DA0" w:rsidRDefault="00B35A80" w:rsidP="00B35A80">
      <w:pPr>
        <w:pStyle w:val="Standard"/>
        <w:spacing w:before="240" w:after="120" w:line="360" w:lineRule="auto"/>
        <w:jc w:val="both"/>
        <w:rPr>
          <w:rFonts w:ascii="Arial" w:hAnsi="Arial" w:cs="Arial"/>
          <w:sz w:val="24"/>
          <w:szCs w:val="24"/>
        </w:rPr>
      </w:pPr>
      <w:r w:rsidRPr="00BF0DA0">
        <w:rPr>
          <w:rFonts w:ascii="Arial" w:hAnsi="Arial" w:cs="Arial"/>
          <w:sz w:val="24"/>
          <w:szCs w:val="24"/>
        </w:rPr>
        <w:t>Belediye Meclisi bünyesinde, toplumsal cinsiyet eşitliği politikalarının hayata geçirilmesi amacıyla Kadın Erkek Eşitliği Komisyon</w:t>
      </w:r>
      <w:r w:rsidR="00FA6A05">
        <w:rPr>
          <w:rFonts w:ascii="Arial" w:hAnsi="Arial" w:cs="Arial"/>
          <w:sz w:val="24"/>
          <w:szCs w:val="24"/>
        </w:rPr>
        <w:t>u</w:t>
      </w:r>
      <w:r w:rsidRPr="00BF0DA0">
        <w:rPr>
          <w:rFonts w:ascii="Arial" w:hAnsi="Arial" w:cs="Arial"/>
          <w:sz w:val="24"/>
          <w:szCs w:val="24"/>
        </w:rPr>
        <w:t xml:space="preserve"> kurulur.</w:t>
      </w:r>
    </w:p>
    <w:p w14:paraId="653C93F4" w14:textId="77777777" w:rsidR="00B35A80" w:rsidRPr="00BF0DA0" w:rsidRDefault="00B35A80" w:rsidP="00B35A80">
      <w:pPr>
        <w:pStyle w:val="Standard"/>
        <w:spacing w:before="240" w:after="120" w:line="360" w:lineRule="auto"/>
        <w:jc w:val="both"/>
        <w:rPr>
          <w:rFonts w:ascii="Arial" w:hAnsi="Arial" w:cs="Arial"/>
          <w:sz w:val="24"/>
          <w:szCs w:val="24"/>
        </w:rPr>
      </w:pPr>
      <w:r w:rsidRPr="00BF0DA0">
        <w:rPr>
          <w:rFonts w:ascii="Arial" w:hAnsi="Arial" w:cs="Arial"/>
          <w:sz w:val="24"/>
          <w:szCs w:val="24"/>
        </w:rPr>
        <w:t>Komisyonların görev ve sorumlulukları şunlardır:</w:t>
      </w:r>
    </w:p>
    <w:p w14:paraId="6004D7B2"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sz w:val="24"/>
          <w:szCs w:val="24"/>
        </w:rPr>
      </w:pPr>
      <w:r w:rsidRPr="00BF0DA0">
        <w:rPr>
          <w:rFonts w:ascii="Arial" w:hAnsi="Arial" w:cs="Arial"/>
          <w:sz w:val="24"/>
          <w:szCs w:val="24"/>
        </w:rPr>
        <w:t>Kadın erkek eşitliğini sağlamaya yönelik olarak sorunları, ihtiyaçları, çözüm önerilerini ve bunlara ilişkin projeleri meclis gündemine taşırlar.</w:t>
      </w:r>
    </w:p>
    <w:p w14:paraId="34D3C29F"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sz w:val="24"/>
          <w:szCs w:val="24"/>
        </w:rPr>
      </w:pPr>
      <w:r w:rsidRPr="00BF0DA0">
        <w:rPr>
          <w:rFonts w:ascii="Arial" w:hAnsi="Arial" w:cs="Arial"/>
          <w:sz w:val="24"/>
          <w:szCs w:val="24"/>
        </w:rPr>
        <w:t>Meclislere sunulan önergelere toplumsal cinsiyet eşitliğine uygunluğuna ilişkin görüş verirler.</w:t>
      </w:r>
    </w:p>
    <w:p w14:paraId="3ADE2A60"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sz w:val="24"/>
          <w:szCs w:val="24"/>
        </w:rPr>
      </w:pPr>
      <w:r w:rsidRPr="00BF0DA0">
        <w:rPr>
          <w:rFonts w:ascii="Arial" w:hAnsi="Arial" w:cs="Arial"/>
          <w:sz w:val="24"/>
          <w:szCs w:val="24"/>
        </w:rPr>
        <w:t>Meclislere, toplumsal cinsiyet eşitliğinin anaakımlaştırılmasına yönelik tavsiyelerde bulunurlar.</w:t>
      </w:r>
    </w:p>
    <w:p w14:paraId="780C6BD4"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sz w:val="24"/>
          <w:szCs w:val="24"/>
        </w:rPr>
      </w:pPr>
      <w:r w:rsidRPr="00BF0DA0">
        <w:rPr>
          <w:rFonts w:ascii="Arial" w:hAnsi="Arial" w:cs="Arial"/>
          <w:sz w:val="24"/>
          <w:szCs w:val="24"/>
        </w:rPr>
        <w:lastRenderedPageBreak/>
        <w:t>Meclis kararlarının toplumsal cinsiyet eşitliğini gözetecek şekilde alınmasını ve uygulanmasını takip ederler.</w:t>
      </w:r>
    </w:p>
    <w:p w14:paraId="0F91A4BF"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sz w:val="24"/>
          <w:szCs w:val="24"/>
        </w:rPr>
      </w:pPr>
      <w:r w:rsidRPr="00BF0DA0">
        <w:rPr>
          <w:rFonts w:ascii="Arial" w:hAnsi="Arial" w:cs="Arial"/>
          <w:sz w:val="24"/>
          <w:szCs w:val="24"/>
        </w:rPr>
        <w:t>Kurumsal yönetime ilişkin karar ve uygulamalarda kadınlara karşı ayrımcılığın önlenmesini gözetirler.</w:t>
      </w:r>
    </w:p>
    <w:p w14:paraId="6169E942"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sz w:val="24"/>
          <w:szCs w:val="24"/>
        </w:rPr>
      </w:pPr>
      <w:r w:rsidRPr="00BF0DA0">
        <w:rPr>
          <w:rFonts w:ascii="Arial" w:hAnsi="Arial" w:cs="Arial"/>
          <w:sz w:val="24"/>
          <w:szCs w:val="24"/>
        </w:rPr>
        <w:t>Kentte toplumsal cinsiyet eşitliğiyle ilgili sorun ve ihtiyaçların tespiti için kadın STK'ları, üniversiteler, kalkınma ajansları ve diğer ilgili kurum ve kuruluşlarla işbirliği içinde araştırma çalışmaları yaparlar, çözüm önerileri üretirler, raporlarlar ve sonuçları yayınlarlar.</w:t>
      </w:r>
    </w:p>
    <w:p w14:paraId="372679D2"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sz w:val="24"/>
          <w:szCs w:val="24"/>
        </w:rPr>
      </w:pPr>
      <w:r w:rsidRPr="00BF0DA0">
        <w:rPr>
          <w:rFonts w:ascii="Arial" w:hAnsi="Arial" w:cs="Arial"/>
          <w:sz w:val="24"/>
          <w:szCs w:val="24"/>
        </w:rPr>
        <w:t>Yerel Eşitlik Stratejik Planı çerçevesinde hazırlanan ve İKHKK Üst Kurulu tarafından onaylanan Yıllık Eylem Planlarını gerekli kaynak tahsisinin yapılması için Meclis gündemine taşırlar.</w:t>
      </w:r>
    </w:p>
    <w:p w14:paraId="5A1C35E5"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sz w:val="24"/>
          <w:szCs w:val="24"/>
        </w:rPr>
      </w:pPr>
      <w:r w:rsidRPr="00BF0DA0">
        <w:rPr>
          <w:rFonts w:ascii="Arial" w:hAnsi="Arial" w:cs="Arial"/>
          <w:sz w:val="24"/>
          <w:szCs w:val="24"/>
        </w:rPr>
        <w:t xml:space="preserve">Belediye / İl Özel İdaresi yıllık faaliyet raporlarını, STK’ların katılımıyla YEEP’e uyumluluk açısından değerlendirir ve raporlar </w:t>
      </w:r>
    </w:p>
    <w:p w14:paraId="074C6C69" w14:textId="77777777" w:rsidR="00B35A80" w:rsidRPr="00BF0DA0" w:rsidRDefault="00B35A80" w:rsidP="00B35A80">
      <w:pPr>
        <w:pStyle w:val="Standard"/>
        <w:spacing w:before="227" w:line="360" w:lineRule="auto"/>
        <w:jc w:val="both"/>
        <w:rPr>
          <w:rFonts w:ascii="Arial" w:hAnsi="Arial" w:cs="Arial"/>
          <w:bCs/>
          <w:iCs/>
          <w:sz w:val="24"/>
          <w:szCs w:val="24"/>
        </w:rPr>
      </w:pPr>
    </w:p>
    <w:p w14:paraId="19E79FEF" w14:textId="77777777" w:rsidR="00B35A80" w:rsidRPr="00BF0DA0" w:rsidRDefault="00B35A80" w:rsidP="00B35A80">
      <w:pPr>
        <w:pStyle w:val="Standard"/>
        <w:spacing w:before="240" w:after="120" w:line="360" w:lineRule="auto"/>
        <w:jc w:val="both"/>
        <w:rPr>
          <w:rFonts w:ascii="Arial" w:hAnsi="Arial" w:cs="Arial"/>
          <w:b/>
          <w:bCs/>
          <w:iCs/>
          <w:sz w:val="24"/>
          <w:szCs w:val="24"/>
        </w:rPr>
      </w:pPr>
      <w:r w:rsidRPr="00BF0DA0">
        <w:rPr>
          <w:rFonts w:ascii="Arial" w:hAnsi="Arial" w:cs="Arial"/>
          <w:b/>
          <w:bCs/>
          <w:iCs/>
          <w:sz w:val="24"/>
          <w:szCs w:val="24"/>
        </w:rPr>
        <w:t>Eşitlik Birimleri ve Kurumsal Eşitlik Sorumluları</w:t>
      </w:r>
    </w:p>
    <w:p w14:paraId="65EF589B" w14:textId="77777777" w:rsidR="00B35A80" w:rsidRPr="00BF0DA0" w:rsidRDefault="00B35A80" w:rsidP="00B35A80">
      <w:pPr>
        <w:pStyle w:val="Standard"/>
        <w:spacing w:before="240" w:after="120" w:line="360" w:lineRule="auto"/>
        <w:jc w:val="both"/>
        <w:rPr>
          <w:rFonts w:ascii="Arial" w:hAnsi="Arial" w:cs="Arial"/>
          <w:bCs/>
          <w:iCs/>
          <w:sz w:val="24"/>
          <w:szCs w:val="24"/>
        </w:rPr>
      </w:pPr>
      <w:r w:rsidRPr="00BF0DA0">
        <w:rPr>
          <w:rFonts w:ascii="Arial" w:hAnsi="Arial" w:cs="Arial"/>
          <w:bCs/>
          <w:iCs/>
          <w:sz w:val="24"/>
          <w:szCs w:val="24"/>
        </w:rPr>
        <w:t xml:space="preserve">İKHKK üyesi Valilik, Belediyeler ve İl Özel İdaresi bünyesinde bir veya daha fazla sayıda personelden oluşan “eşitlik birimleri” kurulur. İKHKK üyesi diğer kurum ve kuruluşlar ise, birer kurumsal eşitlik sorumlusu görevlendirirler. </w:t>
      </w:r>
    </w:p>
    <w:p w14:paraId="2A2728C6" w14:textId="77777777" w:rsidR="00B35A80" w:rsidRPr="00BF0DA0" w:rsidRDefault="00B35A80" w:rsidP="00B35A80">
      <w:pPr>
        <w:pStyle w:val="Standard"/>
        <w:spacing w:before="240" w:after="120" w:line="360" w:lineRule="auto"/>
        <w:jc w:val="both"/>
        <w:rPr>
          <w:rFonts w:ascii="Arial" w:hAnsi="Arial" w:cs="Arial"/>
          <w:iCs/>
          <w:sz w:val="24"/>
          <w:szCs w:val="24"/>
        </w:rPr>
      </w:pPr>
      <w:r w:rsidRPr="00BF0DA0">
        <w:rPr>
          <w:rFonts w:ascii="Arial" w:hAnsi="Arial" w:cs="Arial"/>
          <w:bCs/>
          <w:iCs/>
          <w:sz w:val="24"/>
          <w:szCs w:val="24"/>
        </w:rPr>
        <w:t>Eşitlik birimlerinin ve kurumsal eşitlik sorumlularının g</w:t>
      </w:r>
      <w:r w:rsidRPr="00BF0DA0">
        <w:rPr>
          <w:rFonts w:ascii="Arial" w:hAnsi="Arial" w:cs="Arial"/>
          <w:iCs/>
          <w:sz w:val="24"/>
          <w:szCs w:val="24"/>
        </w:rPr>
        <w:t>örev ve sorumlulukları şunlardır:</w:t>
      </w:r>
    </w:p>
    <w:p w14:paraId="3B53EE13"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sz w:val="24"/>
          <w:szCs w:val="24"/>
        </w:rPr>
      </w:pPr>
      <w:r w:rsidRPr="00BF0DA0">
        <w:rPr>
          <w:rFonts w:ascii="Arial" w:hAnsi="Arial" w:cs="Arial"/>
          <w:sz w:val="24"/>
          <w:szCs w:val="24"/>
        </w:rPr>
        <w:t>Bağlı oldukları kuruluşu İl Kadın Hakları Koordinasyon Teknik Kurulu'nda temsil ederler.</w:t>
      </w:r>
    </w:p>
    <w:p w14:paraId="1DE126F2"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sz w:val="24"/>
          <w:szCs w:val="24"/>
        </w:rPr>
      </w:pPr>
      <w:r w:rsidRPr="00BF0DA0">
        <w:rPr>
          <w:rFonts w:ascii="Arial" w:hAnsi="Arial" w:cs="Arial"/>
          <w:sz w:val="24"/>
          <w:szCs w:val="24"/>
        </w:rPr>
        <w:t>Bağlı oldukları kuruluşun üst düzey temsilcisiyle birlikte İl Kadın Hakları Koordinasyon Üst Kurulu toplantılarına katılarak bilgi ve görüş sunarlar.</w:t>
      </w:r>
    </w:p>
    <w:p w14:paraId="619FD5CC"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iCs/>
          <w:sz w:val="24"/>
          <w:szCs w:val="24"/>
        </w:rPr>
      </w:pPr>
      <w:r w:rsidRPr="00BF0DA0">
        <w:rPr>
          <w:rFonts w:ascii="Arial" w:hAnsi="Arial" w:cs="Arial"/>
          <w:iCs/>
          <w:sz w:val="24"/>
          <w:szCs w:val="24"/>
        </w:rPr>
        <w:t xml:space="preserve">YESP ile bağlı oldukları kuruluşun kurumsal plan ve uygulamaları arasında </w:t>
      </w:r>
      <w:proofErr w:type="gramStart"/>
      <w:r w:rsidRPr="00BF0DA0">
        <w:rPr>
          <w:rFonts w:ascii="Arial" w:hAnsi="Arial" w:cs="Arial"/>
          <w:iCs/>
          <w:sz w:val="24"/>
          <w:szCs w:val="24"/>
        </w:rPr>
        <w:t>entegrasyonu</w:t>
      </w:r>
      <w:proofErr w:type="gramEnd"/>
      <w:r w:rsidRPr="00BF0DA0">
        <w:rPr>
          <w:rFonts w:ascii="Arial" w:hAnsi="Arial" w:cs="Arial"/>
          <w:iCs/>
          <w:sz w:val="24"/>
          <w:szCs w:val="24"/>
        </w:rPr>
        <w:t xml:space="preserve"> sağlarlar.</w:t>
      </w:r>
    </w:p>
    <w:p w14:paraId="4BD9E2AD"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iCs/>
          <w:sz w:val="24"/>
          <w:szCs w:val="24"/>
        </w:rPr>
      </w:pPr>
      <w:r w:rsidRPr="00BF0DA0">
        <w:rPr>
          <w:rFonts w:ascii="Arial" w:hAnsi="Arial" w:cs="Arial"/>
          <w:iCs/>
          <w:sz w:val="24"/>
          <w:szCs w:val="24"/>
        </w:rPr>
        <w:t xml:space="preserve">Bağlı oldukları kuruluşun YESP'te üstlendiği sorumluluklar çerçevesinde uygulamaları takip ederler, kuruluşun yöneticileri ile düzenli değerlendirme toplantıları yaparak varsa sorunların çözümüne yönelik çalışmalar yürütürler. </w:t>
      </w:r>
    </w:p>
    <w:p w14:paraId="00D9F273"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iCs/>
          <w:sz w:val="24"/>
          <w:szCs w:val="24"/>
        </w:rPr>
      </w:pPr>
      <w:r w:rsidRPr="00BF0DA0">
        <w:rPr>
          <w:rFonts w:ascii="Arial" w:hAnsi="Arial" w:cs="Arial"/>
          <w:iCs/>
          <w:sz w:val="24"/>
          <w:szCs w:val="24"/>
        </w:rPr>
        <w:lastRenderedPageBreak/>
        <w:t>Bağlı bulundukları kurumun cinsiyet ayrımlı veri toplamasını sağlarlar ve talep halinde İKHKK Sekretaryası’na sunarlar.</w:t>
      </w:r>
    </w:p>
    <w:p w14:paraId="4436D2F6"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sz w:val="24"/>
          <w:szCs w:val="24"/>
        </w:rPr>
      </w:pPr>
      <w:r w:rsidRPr="00BF0DA0">
        <w:rPr>
          <w:rFonts w:ascii="Arial" w:hAnsi="Arial" w:cs="Arial"/>
          <w:iCs/>
          <w:sz w:val="24"/>
          <w:szCs w:val="24"/>
        </w:rPr>
        <w:t>Bağlı bulundukları kurumun</w:t>
      </w:r>
      <w:r w:rsidRPr="00BF0DA0">
        <w:rPr>
          <w:rFonts w:ascii="Arial" w:hAnsi="Arial" w:cs="Arial"/>
          <w:sz w:val="24"/>
          <w:szCs w:val="24"/>
        </w:rPr>
        <w:t xml:space="preserve"> yıllık faaliyet raporlarını, STK’ların katılımıyla YEEP’e uyumluluk açısından değerlendirir ve raporlarlar. </w:t>
      </w:r>
    </w:p>
    <w:p w14:paraId="0647EF27" w14:textId="16F1DC04" w:rsidR="00B35A80" w:rsidRPr="00BF0DA0" w:rsidRDefault="00B35A80" w:rsidP="00B35A80">
      <w:pPr>
        <w:pStyle w:val="Standard"/>
        <w:numPr>
          <w:ilvl w:val="0"/>
          <w:numId w:val="105"/>
        </w:numPr>
        <w:spacing w:before="227" w:after="0" w:line="360" w:lineRule="auto"/>
        <w:jc w:val="both"/>
        <w:textAlignment w:val="auto"/>
        <w:rPr>
          <w:rFonts w:ascii="Arial" w:hAnsi="Arial" w:cs="Arial"/>
          <w:iCs/>
          <w:sz w:val="24"/>
          <w:szCs w:val="24"/>
        </w:rPr>
      </w:pPr>
      <w:r w:rsidRPr="00BF0DA0">
        <w:rPr>
          <w:rFonts w:ascii="Arial" w:hAnsi="Arial" w:cs="Arial"/>
          <w:iCs/>
          <w:sz w:val="24"/>
          <w:szCs w:val="24"/>
        </w:rPr>
        <w:t>Dönemlik raporları hazırlayarak İKHKK Sekret</w:t>
      </w:r>
      <w:r w:rsidR="00FA6A05">
        <w:rPr>
          <w:rFonts w:ascii="Arial" w:hAnsi="Arial" w:cs="Arial"/>
          <w:iCs/>
          <w:sz w:val="24"/>
          <w:szCs w:val="24"/>
        </w:rPr>
        <w:t>e</w:t>
      </w:r>
      <w:r w:rsidRPr="00BF0DA0">
        <w:rPr>
          <w:rFonts w:ascii="Arial" w:hAnsi="Arial" w:cs="Arial"/>
          <w:iCs/>
          <w:sz w:val="24"/>
          <w:szCs w:val="24"/>
        </w:rPr>
        <w:t>ryası’na sunarlar.</w:t>
      </w:r>
    </w:p>
    <w:p w14:paraId="10AE6A8F" w14:textId="703E9790" w:rsidR="00B35A80" w:rsidRPr="00BF0DA0" w:rsidRDefault="00B35A80" w:rsidP="00B35A80">
      <w:pPr>
        <w:pStyle w:val="Standard"/>
        <w:numPr>
          <w:ilvl w:val="0"/>
          <w:numId w:val="105"/>
        </w:numPr>
        <w:spacing w:before="227" w:after="0" w:line="360" w:lineRule="auto"/>
        <w:jc w:val="both"/>
        <w:textAlignment w:val="auto"/>
        <w:rPr>
          <w:rFonts w:ascii="Arial" w:hAnsi="Arial" w:cs="Arial"/>
          <w:iCs/>
          <w:sz w:val="24"/>
          <w:szCs w:val="24"/>
        </w:rPr>
      </w:pPr>
      <w:r w:rsidRPr="00BF0DA0">
        <w:rPr>
          <w:rFonts w:ascii="Arial" w:hAnsi="Arial" w:cs="Arial"/>
          <w:iCs/>
          <w:sz w:val="24"/>
          <w:szCs w:val="24"/>
        </w:rPr>
        <w:t xml:space="preserve">Bağlı oldukları kuruluşun YESP'te üstlendiği sorumluluklar çerçevesinde varsa </w:t>
      </w:r>
      <w:proofErr w:type="gramStart"/>
      <w:r w:rsidRPr="00BF0DA0">
        <w:rPr>
          <w:rFonts w:ascii="Arial" w:hAnsi="Arial" w:cs="Arial"/>
          <w:iCs/>
          <w:sz w:val="24"/>
          <w:szCs w:val="24"/>
        </w:rPr>
        <w:t>revizyon</w:t>
      </w:r>
      <w:proofErr w:type="gramEnd"/>
      <w:r w:rsidRPr="00BF0DA0">
        <w:rPr>
          <w:rFonts w:ascii="Arial" w:hAnsi="Arial" w:cs="Arial"/>
          <w:iCs/>
          <w:sz w:val="24"/>
          <w:szCs w:val="24"/>
        </w:rPr>
        <w:t xml:space="preserve"> önerilerini İKHKK Teknik Kurulu'nd</w:t>
      </w:r>
      <w:r w:rsidR="00FA6A05" w:rsidRPr="00BF0DA0">
        <w:rPr>
          <w:rFonts w:ascii="Arial" w:hAnsi="Arial" w:cs="Arial"/>
          <w:iCs/>
          <w:sz w:val="24"/>
          <w:szCs w:val="24"/>
        </w:rPr>
        <w:t>a görüşülmek üzere İKHKK Sekrete</w:t>
      </w:r>
      <w:r w:rsidRPr="00BF0DA0">
        <w:rPr>
          <w:rFonts w:ascii="Arial" w:hAnsi="Arial" w:cs="Arial"/>
          <w:iCs/>
          <w:sz w:val="24"/>
          <w:szCs w:val="24"/>
        </w:rPr>
        <w:t>ryası’na sunarlar.</w:t>
      </w:r>
    </w:p>
    <w:p w14:paraId="0E3ABD0E" w14:textId="77777777" w:rsidR="00B35A80" w:rsidRPr="00BF0DA0" w:rsidRDefault="00B35A80" w:rsidP="00B35A80">
      <w:pPr>
        <w:pStyle w:val="Standard"/>
        <w:spacing w:before="240" w:after="120" w:line="360" w:lineRule="auto"/>
        <w:jc w:val="both"/>
        <w:rPr>
          <w:rFonts w:ascii="Arial" w:hAnsi="Arial" w:cs="Arial"/>
          <w:bCs/>
          <w:iCs/>
          <w:sz w:val="24"/>
          <w:szCs w:val="24"/>
        </w:rPr>
      </w:pPr>
      <w:r w:rsidRPr="00BF0DA0">
        <w:rPr>
          <w:rFonts w:ascii="Arial" w:hAnsi="Arial" w:cs="Arial"/>
          <w:bCs/>
          <w:iCs/>
          <w:sz w:val="24"/>
          <w:szCs w:val="24"/>
        </w:rPr>
        <w:t>Valilik Eşitlik Birimi, İKHKK'nin sekretaryasını yürütmekten sorumludur. Aynı zamanda YESP'in uygulanmasında kurumlar arası operasyonel eşgüdümü sağlar. YEM üyesi kuruluşların eşitlik birimleri / sorumluları tarafından hazırlanan dönemlik raporları birleştirerek ve değerlendirerek il için dönemlik raporları oluşturur.</w:t>
      </w:r>
    </w:p>
    <w:p w14:paraId="7E737209" w14:textId="77777777" w:rsidR="00B35A80" w:rsidRPr="00BF0DA0" w:rsidRDefault="00B35A80" w:rsidP="00B35A80">
      <w:pPr>
        <w:pStyle w:val="Standard"/>
        <w:spacing w:before="240" w:after="120" w:line="360" w:lineRule="auto"/>
        <w:jc w:val="both"/>
        <w:rPr>
          <w:rFonts w:ascii="Arial" w:hAnsi="Arial" w:cs="Arial"/>
          <w:sz w:val="24"/>
          <w:szCs w:val="24"/>
        </w:rPr>
      </w:pPr>
      <w:r w:rsidRPr="00BF0DA0">
        <w:rPr>
          <w:rStyle w:val="apple-converted-space"/>
          <w:rFonts w:ascii="Arial" w:hAnsi="Arial" w:cs="Arial"/>
          <w:iCs/>
          <w:color w:val="000000"/>
          <w:sz w:val="24"/>
          <w:szCs w:val="24"/>
          <w:shd w:val="clear" w:color="auto" w:fill="FFFFFF"/>
        </w:rPr>
        <w:t xml:space="preserve">Eşitlik birimlerinde </w:t>
      </w:r>
      <w:r w:rsidRPr="00BF0DA0">
        <w:rPr>
          <w:rFonts w:ascii="Arial" w:hAnsi="Arial" w:cs="Arial"/>
          <w:iCs/>
          <w:color w:val="000000"/>
          <w:sz w:val="24"/>
          <w:szCs w:val="24"/>
          <w:shd w:val="clear" w:color="auto" w:fill="FFFFFF"/>
        </w:rPr>
        <w:t xml:space="preserve">veya kurumsal eşitlik sorumlusu olarak </w:t>
      </w:r>
      <w:r w:rsidRPr="00BF0DA0">
        <w:rPr>
          <w:rStyle w:val="apple-converted-space"/>
          <w:rFonts w:ascii="Arial" w:hAnsi="Arial" w:cs="Arial"/>
          <w:iCs/>
          <w:color w:val="000000"/>
          <w:sz w:val="24"/>
          <w:szCs w:val="24"/>
          <w:shd w:val="clear" w:color="auto" w:fill="FFFFFF"/>
        </w:rPr>
        <w:t xml:space="preserve">görevlendirilecek personelin aşağıdaki koşulları sağlaması beklenir: </w:t>
      </w:r>
    </w:p>
    <w:p w14:paraId="2DEACD10"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iCs/>
          <w:sz w:val="24"/>
          <w:szCs w:val="24"/>
        </w:rPr>
      </w:pPr>
      <w:r w:rsidRPr="00BF0DA0">
        <w:rPr>
          <w:rFonts w:ascii="Arial" w:hAnsi="Arial" w:cs="Arial"/>
          <w:iCs/>
          <w:sz w:val="24"/>
          <w:szCs w:val="24"/>
        </w:rPr>
        <w:t xml:space="preserve">Kuruluşta en az bir yıldır çalışıyor olmak </w:t>
      </w:r>
    </w:p>
    <w:p w14:paraId="23C9BA27"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iCs/>
          <w:sz w:val="24"/>
          <w:szCs w:val="24"/>
        </w:rPr>
      </w:pPr>
      <w:r w:rsidRPr="00BF0DA0">
        <w:rPr>
          <w:rStyle w:val="apple-converted-space"/>
          <w:rFonts w:ascii="Arial" w:hAnsi="Arial" w:cs="Arial"/>
          <w:color w:val="000000"/>
          <w:sz w:val="24"/>
          <w:szCs w:val="24"/>
          <w:shd w:val="clear" w:color="auto" w:fill="FFFFFF"/>
        </w:rPr>
        <w:t xml:space="preserve">Tercihen toplumsal cinsiyet eşitliği konusunda -örgün veya yaygın- eğitim almış olmak </w:t>
      </w:r>
    </w:p>
    <w:p w14:paraId="0CF72DC2" w14:textId="77777777" w:rsidR="00B35A80" w:rsidRPr="00BF0DA0" w:rsidRDefault="00B35A80" w:rsidP="00B35A80">
      <w:pPr>
        <w:pStyle w:val="Standard"/>
        <w:numPr>
          <w:ilvl w:val="0"/>
          <w:numId w:val="105"/>
        </w:numPr>
        <w:spacing w:before="227" w:after="0" w:line="360" w:lineRule="auto"/>
        <w:jc w:val="both"/>
        <w:textAlignment w:val="auto"/>
        <w:rPr>
          <w:rFonts w:ascii="Arial" w:hAnsi="Arial" w:cs="Arial"/>
          <w:iCs/>
          <w:sz w:val="24"/>
          <w:szCs w:val="24"/>
        </w:rPr>
      </w:pPr>
      <w:r w:rsidRPr="00BF0DA0">
        <w:rPr>
          <w:rStyle w:val="apple-converted-space"/>
          <w:rFonts w:ascii="Arial" w:hAnsi="Arial" w:cs="Arial"/>
          <w:color w:val="000000"/>
          <w:sz w:val="24"/>
          <w:szCs w:val="24"/>
          <w:shd w:val="clear" w:color="auto" w:fill="FFFFFF"/>
        </w:rPr>
        <w:t>Tercihen stratejik planlama, izleme, değerlendirme ve raporlama konularında deneyim sahibi olmak</w:t>
      </w:r>
    </w:p>
    <w:p w14:paraId="01A318D0" w14:textId="77777777" w:rsidR="00B35A80" w:rsidRPr="00BF0DA0" w:rsidRDefault="00B35A80" w:rsidP="00B35A80">
      <w:pPr>
        <w:pStyle w:val="Standard"/>
        <w:spacing w:before="227" w:line="360" w:lineRule="auto"/>
        <w:jc w:val="both"/>
        <w:rPr>
          <w:rFonts w:ascii="Arial" w:hAnsi="Arial" w:cs="Arial"/>
          <w:iCs/>
          <w:sz w:val="24"/>
          <w:szCs w:val="24"/>
        </w:rPr>
      </w:pPr>
      <w:r w:rsidRPr="00BF0DA0">
        <w:rPr>
          <w:rStyle w:val="apple-converted-space"/>
          <w:rFonts w:ascii="Arial" w:hAnsi="Arial" w:cs="Arial"/>
          <w:color w:val="000000"/>
          <w:sz w:val="24"/>
          <w:szCs w:val="24"/>
          <w:shd w:val="clear" w:color="auto" w:fill="FFFFFF"/>
        </w:rPr>
        <w:t xml:space="preserve">Görevlendirme en az bir yıl süreyle yapılır. Eşitlik biriminin / sorumlusunun çalışmaları için gerekli kaynak (malzeme, </w:t>
      </w:r>
      <w:proofErr w:type="gramStart"/>
      <w:r w:rsidRPr="00BF0DA0">
        <w:rPr>
          <w:rStyle w:val="apple-converted-space"/>
          <w:rFonts w:ascii="Arial" w:hAnsi="Arial" w:cs="Arial"/>
          <w:color w:val="000000"/>
          <w:sz w:val="24"/>
          <w:szCs w:val="24"/>
          <w:shd w:val="clear" w:color="auto" w:fill="FFFFFF"/>
        </w:rPr>
        <w:t>ekipman</w:t>
      </w:r>
      <w:proofErr w:type="gramEnd"/>
      <w:r w:rsidRPr="00BF0DA0">
        <w:rPr>
          <w:rStyle w:val="apple-converted-space"/>
          <w:rFonts w:ascii="Arial" w:hAnsi="Arial" w:cs="Arial"/>
          <w:color w:val="000000"/>
          <w:sz w:val="24"/>
          <w:szCs w:val="24"/>
          <w:shd w:val="clear" w:color="auto" w:fill="FFFFFF"/>
        </w:rPr>
        <w:t xml:space="preserve">, lojistik, bütçe vb.) ilgili kuruluş tarafından sağlanır. </w:t>
      </w:r>
    </w:p>
    <w:p w14:paraId="7DC04D41" w14:textId="77777777" w:rsidR="00B400A7" w:rsidRPr="00BF0DA0" w:rsidRDefault="00B400A7" w:rsidP="00B400A7">
      <w:pPr>
        <w:pStyle w:val="Standard"/>
        <w:spacing w:before="227" w:line="360" w:lineRule="auto"/>
        <w:jc w:val="both"/>
        <w:rPr>
          <w:rFonts w:ascii="Arial" w:hAnsi="Arial" w:cs="Arial"/>
          <w:iCs/>
          <w:sz w:val="24"/>
          <w:szCs w:val="24"/>
        </w:rPr>
      </w:pPr>
    </w:p>
    <w:p w14:paraId="5560B47E" w14:textId="77777777" w:rsidR="00B400A7" w:rsidRPr="00BF0DA0" w:rsidRDefault="00B400A7" w:rsidP="00B400A7">
      <w:pPr>
        <w:pStyle w:val="Balk3"/>
        <w:rPr>
          <w:rFonts w:ascii="Arial" w:hAnsi="Arial" w:cs="Arial"/>
          <w:sz w:val="24"/>
          <w:szCs w:val="24"/>
        </w:rPr>
      </w:pPr>
      <w:bookmarkStart w:id="350" w:name="_Toc390096051"/>
      <w:r w:rsidRPr="00BF0DA0">
        <w:rPr>
          <w:rFonts w:ascii="Arial" w:hAnsi="Arial" w:cs="Arial"/>
          <w:sz w:val="24"/>
          <w:szCs w:val="24"/>
        </w:rPr>
        <w:t>5.2. Yıllık Faaliyet Planlaması</w:t>
      </w:r>
      <w:bookmarkEnd w:id="350"/>
    </w:p>
    <w:p w14:paraId="2AB5263D" w14:textId="77777777" w:rsidR="00CB57D9" w:rsidRPr="00BF0DA0" w:rsidRDefault="00CB57D9" w:rsidP="00222EF6">
      <w:pPr>
        <w:pStyle w:val="Standard"/>
        <w:spacing w:before="240" w:after="120" w:line="360" w:lineRule="auto"/>
        <w:jc w:val="both"/>
        <w:rPr>
          <w:rFonts w:ascii="Arial" w:hAnsi="Arial" w:cs="Arial"/>
          <w:iCs/>
          <w:sz w:val="24"/>
          <w:szCs w:val="24"/>
        </w:rPr>
      </w:pPr>
      <w:r w:rsidRPr="00BF0DA0">
        <w:rPr>
          <w:rFonts w:ascii="Arial" w:hAnsi="Arial" w:cs="Arial"/>
          <w:iCs/>
          <w:sz w:val="24"/>
          <w:szCs w:val="24"/>
        </w:rPr>
        <w:t xml:space="preserve">YESP'nin temel uygulama bileşeni olan YEEP, yıllık faaliyet planları yoluyla hayata geçirilir. </w:t>
      </w:r>
    </w:p>
    <w:p w14:paraId="0288CBEE" w14:textId="77777777" w:rsidR="00CB57D9" w:rsidRPr="00BF0DA0" w:rsidRDefault="00CB57D9" w:rsidP="00222EF6">
      <w:pPr>
        <w:pStyle w:val="Standard"/>
        <w:spacing w:before="240" w:after="120" w:line="360" w:lineRule="auto"/>
        <w:jc w:val="both"/>
        <w:rPr>
          <w:rFonts w:ascii="Arial" w:hAnsi="Arial" w:cs="Arial"/>
          <w:sz w:val="24"/>
          <w:szCs w:val="24"/>
        </w:rPr>
      </w:pPr>
      <w:r w:rsidRPr="00BF0DA0">
        <w:rPr>
          <w:rFonts w:ascii="Arial" w:hAnsi="Arial" w:cs="Arial"/>
          <w:iCs/>
          <w:sz w:val="24"/>
          <w:szCs w:val="24"/>
        </w:rPr>
        <w:t>Bir sonraki yıla ait faaliyet planı taslakları, YEEP'de sorumluluk almış kuruluşların eşitlik birimleri / sorumluları tarafından aşağıdaki veriler dikkate alınarak devam eden yılın Mayıs ayı içinde hazırlanır:</w:t>
      </w:r>
    </w:p>
    <w:p w14:paraId="55040DCD" w14:textId="77777777" w:rsidR="00CB57D9" w:rsidRPr="00BF0DA0" w:rsidRDefault="00CB57D9" w:rsidP="00222EF6">
      <w:pPr>
        <w:pStyle w:val="Standard"/>
        <w:numPr>
          <w:ilvl w:val="0"/>
          <w:numId w:val="106"/>
        </w:numPr>
        <w:spacing w:before="240" w:after="120" w:line="360" w:lineRule="auto"/>
        <w:jc w:val="both"/>
        <w:textAlignment w:val="auto"/>
        <w:rPr>
          <w:rFonts w:ascii="Arial" w:hAnsi="Arial" w:cs="Arial"/>
          <w:sz w:val="24"/>
          <w:szCs w:val="24"/>
        </w:rPr>
      </w:pPr>
      <w:r w:rsidRPr="00BF0DA0">
        <w:rPr>
          <w:rFonts w:ascii="Arial" w:hAnsi="Arial" w:cs="Arial"/>
          <w:iCs/>
          <w:sz w:val="24"/>
          <w:szCs w:val="24"/>
        </w:rPr>
        <w:lastRenderedPageBreak/>
        <w:t>Devam eden yıla ait faaliyet planında Nisan ayı sonuna kadar raporlanan gerçekleşme</w:t>
      </w:r>
    </w:p>
    <w:p w14:paraId="17924EFD" w14:textId="77777777" w:rsidR="00CB57D9" w:rsidRPr="00BF0DA0" w:rsidRDefault="00CB57D9" w:rsidP="00222EF6">
      <w:pPr>
        <w:pStyle w:val="Standard"/>
        <w:numPr>
          <w:ilvl w:val="0"/>
          <w:numId w:val="106"/>
        </w:numPr>
        <w:spacing w:before="240" w:after="120" w:line="360" w:lineRule="auto"/>
        <w:jc w:val="both"/>
        <w:textAlignment w:val="auto"/>
        <w:rPr>
          <w:rFonts w:ascii="Arial" w:hAnsi="Arial" w:cs="Arial"/>
          <w:iCs/>
          <w:sz w:val="24"/>
          <w:szCs w:val="24"/>
        </w:rPr>
      </w:pPr>
      <w:r w:rsidRPr="00BF0DA0">
        <w:rPr>
          <w:rFonts w:ascii="Arial" w:hAnsi="Arial" w:cs="Arial"/>
          <w:iCs/>
          <w:sz w:val="24"/>
          <w:szCs w:val="24"/>
        </w:rPr>
        <w:t>Devam eden yıla ait faaliyet planında Mayıs-Aralık dönemine ilişkin öngörülen gerçekleşme</w:t>
      </w:r>
    </w:p>
    <w:p w14:paraId="62ECFE66" w14:textId="77777777" w:rsidR="00CB57D9" w:rsidRPr="00BF0DA0" w:rsidRDefault="00CB57D9" w:rsidP="00222EF6">
      <w:pPr>
        <w:pStyle w:val="Standard"/>
        <w:numPr>
          <w:ilvl w:val="0"/>
          <w:numId w:val="106"/>
        </w:numPr>
        <w:spacing w:before="240" w:after="120" w:line="360" w:lineRule="auto"/>
        <w:jc w:val="both"/>
        <w:textAlignment w:val="auto"/>
        <w:rPr>
          <w:rFonts w:ascii="Arial" w:hAnsi="Arial" w:cs="Arial"/>
          <w:sz w:val="24"/>
          <w:szCs w:val="24"/>
        </w:rPr>
      </w:pPr>
      <w:r w:rsidRPr="00BF0DA0">
        <w:rPr>
          <w:rFonts w:ascii="Arial" w:hAnsi="Arial" w:cs="Arial"/>
          <w:iCs/>
          <w:sz w:val="24"/>
          <w:szCs w:val="24"/>
        </w:rPr>
        <w:t xml:space="preserve">YEEP'de bir sonraki yıla ait öngörülen stratejik öncelik, hedef ve faaliyetler </w:t>
      </w:r>
    </w:p>
    <w:p w14:paraId="38E87BA0" w14:textId="77777777" w:rsidR="00CB57D9" w:rsidRPr="00BF0DA0" w:rsidRDefault="00CB57D9" w:rsidP="00222EF6">
      <w:pPr>
        <w:pStyle w:val="Standard"/>
        <w:spacing w:before="240" w:after="120" w:line="360" w:lineRule="auto"/>
        <w:jc w:val="both"/>
        <w:rPr>
          <w:rFonts w:ascii="Arial" w:hAnsi="Arial" w:cs="Arial"/>
          <w:sz w:val="24"/>
          <w:szCs w:val="24"/>
        </w:rPr>
      </w:pPr>
      <w:r w:rsidRPr="00BF0DA0">
        <w:rPr>
          <w:rFonts w:ascii="Arial" w:hAnsi="Arial" w:cs="Arial"/>
          <w:iCs/>
          <w:sz w:val="24"/>
          <w:szCs w:val="24"/>
        </w:rPr>
        <w:t>Eşitlik birimleri / sorumluları, yıllık plan taslaklarını hazırlamak için EK-II'de sunulan yıllık faaliyet planı şablonunu kullanırlar.</w:t>
      </w:r>
    </w:p>
    <w:p w14:paraId="49DB8A88" w14:textId="77777777" w:rsidR="00CB57D9" w:rsidRPr="00BF0DA0" w:rsidRDefault="00CB57D9" w:rsidP="00222EF6">
      <w:pPr>
        <w:pStyle w:val="Standard"/>
        <w:spacing w:before="240" w:after="120" w:line="360" w:lineRule="auto"/>
        <w:jc w:val="both"/>
        <w:rPr>
          <w:rFonts w:ascii="Arial" w:hAnsi="Arial" w:cs="Arial"/>
          <w:sz w:val="24"/>
          <w:szCs w:val="24"/>
        </w:rPr>
      </w:pPr>
      <w:r w:rsidRPr="00BF0DA0">
        <w:rPr>
          <w:rFonts w:ascii="Arial" w:hAnsi="Arial" w:cs="Arial"/>
          <w:iCs/>
          <w:sz w:val="24"/>
          <w:szCs w:val="24"/>
        </w:rPr>
        <w:t>Eğer YESP'nin son yılına ait faaliyet planı hazırlanıyorsa, İKHKK tarafından oluşturulacak Stratejik Planlama Komisyonu da bir sonraki stratejik planın üretilmesi için gerekli faaliyet planını aynı şablonu kullanarak hazırlar (bkz. “</w:t>
      </w:r>
      <w:proofErr w:type="gramStart"/>
      <w:r w:rsidRPr="00BF0DA0">
        <w:rPr>
          <w:rFonts w:ascii="Arial" w:hAnsi="Arial" w:cs="Arial"/>
          <w:iCs/>
          <w:sz w:val="24"/>
          <w:szCs w:val="24"/>
        </w:rPr>
        <w:t>5.3</w:t>
      </w:r>
      <w:proofErr w:type="gramEnd"/>
      <w:r w:rsidRPr="00BF0DA0">
        <w:rPr>
          <w:rFonts w:ascii="Arial" w:hAnsi="Arial" w:cs="Arial"/>
          <w:iCs/>
          <w:sz w:val="24"/>
          <w:szCs w:val="24"/>
        </w:rPr>
        <w:t>. Stratejik Planlama Süreci”).</w:t>
      </w:r>
    </w:p>
    <w:p w14:paraId="065E6258" w14:textId="77777777" w:rsidR="00CB57D9" w:rsidRPr="00BF0DA0" w:rsidRDefault="00CB57D9" w:rsidP="00222EF6">
      <w:pPr>
        <w:pStyle w:val="Standard"/>
        <w:spacing w:before="240" w:after="120" w:line="360" w:lineRule="auto"/>
        <w:jc w:val="both"/>
        <w:rPr>
          <w:rFonts w:ascii="Arial" w:hAnsi="Arial" w:cs="Arial"/>
          <w:sz w:val="24"/>
          <w:szCs w:val="24"/>
        </w:rPr>
      </w:pPr>
      <w:r w:rsidRPr="00BF0DA0">
        <w:rPr>
          <w:rFonts w:ascii="Arial" w:hAnsi="Arial" w:cs="Arial"/>
          <w:iCs/>
          <w:sz w:val="24"/>
          <w:szCs w:val="24"/>
        </w:rPr>
        <w:t>Hazırlanan taslaklar en geç Mayıs ayı sonunda İKHKK Sekretaryası’na iletilir. Sekretarya tüm taslakları tek bir yıllık faaliyet planı şablonunda birleştirerek bir sonraki yıla ait yıllık faaliyet plan taslağını oluşturur ve İKHKK Teknik Kurulu üyelerine gönderir.</w:t>
      </w:r>
    </w:p>
    <w:p w14:paraId="6DEF82C3" w14:textId="77777777" w:rsidR="00CB57D9" w:rsidRPr="00BF0DA0" w:rsidRDefault="00CB57D9" w:rsidP="00222EF6">
      <w:pPr>
        <w:pStyle w:val="Standard"/>
        <w:spacing w:before="240" w:after="120" w:line="360" w:lineRule="auto"/>
        <w:jc w:val="both"/>
        <w:rPr>
          <w:rFonts w:ascii="Arial" w:hAnsi="Arial" w:cs="Arial"/>
          <w:sz w:val="24"/>
          <w:szCs w:val="24"/>
        </w:rPr>
      </w:pPr>
      <w:r w:rsidRPr="00BF0DA0">
        <w:rPr>
          <w:rFonts w:ascii="Arial" w:hAnsi="Arial" w:cs="Arial"/>
          <w:iCs/>
          <w:sz w:val="24"/>
          <w:szCs w:val="24"/>
        </w:rPr>
        <w:t xml:space="preserve">İKHKK Teknik Kurulu en geç Haziran ayının ikinci haftasında toplanarak plan taslağını yukarıda sıralanan veriler çerçevesinde değerlendirir. Gerekli </w:t>
      </w:r>
      <w:proofErr w:type="gramStart"/>
      <w:r w:rsidRPr="00BF0DA0">
        <w:rPr>
          <w:rFonts w:ascii="Arial" w:hAnsi="Arial" w:cs="Arial"/>
          <w:iCs/>
          <w:sz w:val="24"/>
          <w:szCs w:val="24"/>
        </w:rPr>
        <w:t>revizyonları</w:t>
      </w:r>
      <w:proofErr w:type="gramEnd"/>
      <w:r w:rsidRPr="00BF0DA0">
        <w:rPr>
          <w:rFonts w:ascii="Arial" w:hAnsi="Arial" w:cs="Arial"/>
          <w:iCs/>
          <w:sz w:val="24"/>
          <w:szCs w:val="24"/>
        </w:rPr>
        <w:t xml:space="preserve"> yaparak İKHKK Üst Kurulu'nun görüş ve onayına sunar.</w:t>
      </w:r>
    </w:p>
    <w:p w14:paraId="187866E8" w14:textId="77777777" w:rsidR="00CB57D9" w:rsidRPr="00BF0DA0" w:rsidRDefault="00CB57D9" w:rsidP="00222EF6">
      <w:pPr>
        <w:pStyle w:val="Standard"/>
        <w:spacing w:before="240" w:after="120" w:line="360" w:lineRule="auto"/>
        <w:jc w:val="both"/>
        <w:rPr>
          <w:rFonts w:ascii="Arial" w:hAnsi="Arial" w:cs="Arial"/>
          <w:sz w:val="24"/>
          <w:szCs w:val="24"/>
        </w:rPr>
      </w:pPr>
      <w:r w:rsidRPr="00BF0DA0">
        <w:rPr>
          <w:rFonts w:ascii="Arial" w:hAnsi="Arial" w:cs="Arial"/>
          <w:iCs/>
          <w:sz w:val="24"/>
          <w:szCs w:val="24"/>
        </w:rPr>
        <w:t>İKHKK Üst Kurulu en geç Haziran ayının son haftasında toplanarak plan taslağını görüşür ve onaylar. Onaylanan plan Valilik internet sitesinde halka açık olarak yayımlanır.</w:t>
      </w:r>
    </w:p>
    <w:p w14:paraId="5E1093B1" w14:textId="77777777" w:rsidR="00CB57D9" w:rsidRPr="00BF0DA0" w:rsidRDefault="00CB57D9" w:rsidP="00222EF6">
      <w:pPr>
        <w:pStyle w:val="Standard"/>
        <w:spacing w:before="240" w:after="120" w:line="360" w:lineRule="auto"/>
        <w:jc w:val="both"/>
        <w:rPr>
          <w:rFonts w:ascii="Arial" w:hAnsi="Arial" w:cs="Arial"/>
          <w:iCs/>
          <w:sz w:val="24"/>
          <w:szCs w:val="24"/>
        </w:rPr>
      </w:pPr>
      <w:r w:rsidRPr="00BF0DA0">
        <w:rPr>
          <w:rFonts w:ascii="Arial" w:hAnsi="Arial" w:cs="Arial"/>
          <w:iCs/>
          <w:sz w:val="24"/>
          <w:szCs w:val="24"/>
        </w:rPr>
        <w:t>Onaylanan plan Temmuz ayının ilk haftası içinde Belediye Meclisi ve İl Genel Meclisi bünyesindeki Kadın Erkek Eşitliği Komisyonları'na sunulur. Komisyonlar bir sonraki yıla ait bütçe görüşmelerinde gerekli kaynak tahsisinin yapılması için planları Meclislerin gündemine taşırlar. Aynı şekilde İKHKK üyesi kurumlar da onaylanan planı, bir sonraki yıla ait bütçede gerekli kaynak tahsisinin yapılması için bağlı bulundukları bakanlıklara iletirler.</w:t>
      </w:r>
    </w:p>
    <w:p w14:paraId="3CFEDD18" w14:textId="77777777" w:rsidR="00CB57D9" w:rsidRPr="00BF0DA0" w:rsidRDefault="00CB57D9" w:rsidP="00222EF6">
      <w:pPr>
        <w:pStyle w:val="Standard"/>
        <w:spacing w:before="240" w:after="120" w:line="360" w:lineRule="auto"/>
        <w:jc w:val="both"/>
        <w:rPr>
          <w:rFonts w:ascii="Arial" w:hAnsi="Arial" w:cs="Arial"/>
          <w:sz w:val="24"/>
          <w:szCs w:val="24"/>
        </w:rPr>
      </w:pPr>
      <w:r w:rsidRPr="00BF0DA0">
        <w:rPr>
          <w:rFonts w:ascii="Arial" w:hAnsi="Arial" w:cs="Arial"/>
          <w:iCs/>
          <w:sz w:val="24"/>
          <w:szCs w:val="24"/>
        </w:rPr>
        <w:t xml:space="preserve">İKHKK Teknik Kurulu, Ocak ayının ilk yarısı içinde toplanır ve bir önceki yılın Mayıs-Aralık dönemine ait raporlanan gerçekleşmeleri dikkate alarak yıllık faaliyet planında </w:t>
      </w:r>
      <w:proofErr w:type="gramStart"/>
      <w:r w:rsidRPr="00BF0DA0">
        <w:rPr>
          <w:rFonts w:ascii="Arial" w:hAnsi="Arial" w:cs="Arial"/>
          <w:iCs/>
          <w:sz w:val="24"/>
          <w:szCs w:val="24"/>
        </w:rPr>
        <w:t>revizyon</w:t>
      </w:r>
      <w:proofErr w:type="gramEnd"/>
      <w:r w:rsidRPr="00BF0DA0">
        <w:rPr>
          <w:rFonts w:ascii="Arial" w:hAnsi="Arial" w:cs="Arial"/>
          <w:iCs/>
          <w:sz w:val="24"/>
          <w:szCs w:val="24"/>
        </w:rPr>
        <w:t xml:space="preserve"> ihtiyacı olup olmadığını görüşür. Varsa faaliyet düzeyinde </w:t>
      </w:r>
      <w:proofErr w:type="gramStart"/>
      <w:r w:rsidRPr="00BF0DA0">
        <w:rPr>
          <w:rFonts w:ascii="Arial" w:hAnsi="Arial" w:cs="Arial"/>
          <w:iCs/>
          <w:sz w:val="24"/>
          <w:szCs w:val="24"/>
        </w:rPr>
        <w:t>revizyonlar</w:t>
      </w:r>
      <w:proofErr w:type="gramEnd"/>
      <w:r w:rsidRPr="00BF0DA0">
        <w:rPr>
          <w:rFonts w:ascii="Arial" w:hAnsi="Arial" w:cs="Arial"/>
          <w:iCs/>
          <w:sz w:val="24"/>
          <w:szCs w:val="24"/>
        </w:rPr>
        <w:t xml:space="preserve"> Teknik Kurul tarafından karara bağlanır. Varsa hedef ve stratejik öncelik düzeyinde </w:t>
      </w:r>
      <w:proofErr w:type="gramStart"/>
      <w:r w:rsidRPr="00BF0DA0">
        <w:rPr>
          <w:rFonts w:ascii="Arial" w:hAnsi="Arial" w:cs="Arial"/>
          <w:iCs/>
          <w:sz w:val="24"/>
          <w:szCs w:val="24"/>
        </w:rPr>
        <w:t>revizyonlar</w:t>
      </w:r>
      <w:proofErr w:type="gramEnd"/>
      <w:r w:rsidRPr="00BF0DA0">
        <w:rPr>
          <w:rFonts w:ascii="Arial" w:hAnsi="Arial" w:cs="Arial"/>
          <w:iCs/>
          <w:sz w:val="24"/>
          <w:szCs w:val="24"/>
        </w:rPr>
        <w:t xml:space="preserve"> İKHKK Üst Kurulu'nun onayına sunulur. Üst Kurul Ocak ayı içinde toplanarak hedef ve stratejik öncelik düzeyindeki </w:t>
      </w:r>
      <w:proofErr w:type="gramStart"/>
      <w:r w:rsidRPr="00BF0DA0">
        <w:rPr>
          <w:rFonts w:ascii="Arial" w:hAnsi="Arial" w:cs="Arial"/>
          <w:iCs/>
          <w:sz w:val="24"/>
          <w:szCs w:val="24"/>
        </w:rPr>
        <w:t>revizyonları</w:t>
      </w:r>
      <w:proofErr w:type="gramEnd"/>
      <w:r w:rsidRPr="00BF0DA0">
        <w:rPr>
          <w:rFonts w:ascii="Arial" w:hAnsi="Arial" w:cs="Arial"/>
          <w:iCs/>
          <w:sz w:val="24"/>
          <w:szCs w:val="24"/>
        </w:rPr>
        <w:t xml:space="preserve"> karara bağlar. Revize edilen plan Valilik internet sitesinde halka açık olarak yayımlanır.</w:t>
      </w:r>
    </w:p>
    <w:p w14:paraId="1A42A56D" w14:textId="350B4987" w:rsidR="00B400A7" w:rsidRPr="00BF0DA0" w:rsidRDefault="00CB57D9" w:rsidP="00222EF6">
      <w:pPr>
        <w:pStyle w:val="Standard"/>
        <w:spacing w:before="240" w:after="120" w:line="360" w:lineRule="auto"/>
        <w:jc w:val="both"/>
        <w:rPr>
          <w:rFonts w:ascii="Arial" w:hAnsi="Arial" w:cs="Arial"/>
          <w:iCs/>
        </w:rPr>
      </w:pPr>
      <w:r w:rsidRPr="00BF0DA0">
        <w:rPr>
          <w:rFonts w:ascii="Arial" w:hAnsi="Arial" w:cs="Arial"/>
          <w:iCs/>
          <w:kern w:val="0"/>
          <w:sz w:val="24"/>
          <w:szCs w:val="24"/>
        </w:rPr>
        <w:lastRenderedPageBreak/>
        <w:t>Yukarıda sunulan çerçevede yıllık planlama süreci için takvim aşağıda verilmiştir:</w:t>
      </w:r>
    </w:p>
    <w:tbl>
      <w:tblPr>
        <w:tblW w:w="9555" w:type="dxa"/>
        <w:tblInd w:w="-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4A0" w:firstRow="1" w:lastRow="0" w:firstColumn="1" w:lastColumn="0" w:noHBand="0" w:noVBand="1"/>
      </w:tblPr>
      <w:tblGrid>
        <w:gridCol w:w="3970"/>
        <w:gridCol w:w="610"/>
        <w:gridCol w:w="680"/>
        <w:gridCol w:w="567"/>
        <w:gridCol w:w="567"/>
        <w:gridCol w:w="567"/>
        <w:gridCol w:w="709"/>
        <w:gridCol w:w="567"/>
        <w:gridCol w:w="609"/>
        <w:gridCol w:w="709"/>
      </w:tblGrid>
      <w:tr w:rsidR="00CB57D9" w:rsidRPr="00BF0DA0" w14:paraId="64ADD460" w14:textId="77777777" w:rsidTr="00CB57D9">
        <w:tc>
          <w:tcPr>
            <w:tcW w:w="3967" w:type="dxa"/>
            <w:vMerge w:val="restart"/>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hideMark/>
          </w:tcPr>
          <w:p w14:paraId="3A223FAA"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Planlama Faaliyetleri</w:t>
            </w:r>
          </w:p>
        </w:tc>
        <w:tc>
          <w:tcPr>
            <w:tcW w:w="4874" w:type="dxa"/>
            <w:gridSpan w:val="8"/>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4EF13399"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Devam Eden Yıl</w:t>
            </w:r>
          </w:p>
        </w:tc>
        <w:tc>
          <w:tcPr>
            <w:tcW w:w="709"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hideMark/>
          </w:tcPr>
          <w:p w14:paraId="1655626E"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Planlanan Yıl</w:t>
            </w:r>
          </w:p>
        </w:tc>
      </w:tr>
      <w:tr w:rsidR="00CB57D9" w:rsidRPr="00BF0DA0" w14:paraId="1CF54991" w14:textId="77777777" w:rsidTr="00CB57D9">
        <w:tc>
          <w:tcPr>
            <w:tcW w:w="3967" w:type="dxa"/>
            <w:vMerge/>
            <w:tcBorders>
              <w:top w:val="single" w:sz="2" w:space="0" w:color="000000"/>
              <w:left w:val="single" w:sz="2" w:space="0" w:color="000000"/>
              <w:bottom w:val="single" w:sz="2" w:space="0" w:color="000000"/>
              <w:right w:val="single" w:sz="2" w:space="0" w:color="000000"/>
            </w:tcBorders>
            <w:vAlign w:val="center"/>
            <w:hideMark/>
          </w:tcPr>
          <w:p w14:paraId="7BB94C79" w14:textId="77777777" w:rsidR="00CB57D9" w:rsidRPr="00BF0DA0" w:rsidRDefault="00CB57D9">
            <w:pPr>
              <w:rPr>
                <w:rFonts w:ascii="Arial" w:eastAsia="Times New Roman" w:hAnsi="Arial" w:cs="Times New Roman"/>
                <w:b/>
                <w:bCs/>
                <w:sz w:val="20"/>
                <w:szCs w:val="20"/>
                <w:lang w:eastAsia="en-US"/>
              </w:rPr>
            </w:pPr>
          </w:p>
        </w:tc>
        <w:tc>
          <w:tcPr>
            <w:tcW w:w="609" w:type="dxa"/>
            <w:tcBorders>
              <w:top w:val="single" w:sz="2" w:space="0" w:color="000000"/>
              <w:left w:val="single" w:sz="2" w:space="0" w:color="000000"/>
              <w:bottom w:val="single" w:sz="2" w:space="0" w:color="000000"/>
              <w:right w:val="single" w:sz="2" w:space="0" w:color="000000"/>
            </w:tcBorders>
            <w:shd w:val="clear" w:color="auto" w:fill="CCCCCC"/>
            <w:hideMark/>
          </w:tcPr>
          <w:p w14:paraId="0EB7C9DA"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May.</w:t>
            </w:r>
          </w:p>
        </w:tc>
        <w:tc>
          <w:tcPr>
            <w:tcW w:w="679" w:type="dxa"/>
            <w:tcBorders>
              <w:top w:val="single" w:sz="2" w:space="0" w:color="000000"/>
              <w:left w:val="single" w:sz="2" w:space="0" w:color="000000"/>
              <w:bottom w:val="single" w:sz="2" w:space="0" w:color="000000"/>
              <w:right w:val="single" w:sz="2" w:space="0" w:color="000000"/>
            </w:tcBorders>
            <w:shd w:val="clear" w:color="auto" w:fill="CCCCCC"/>
            <w:hideMark/>
          </w:tcPr>
          <w:p w14:paraId="3BC76878"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Haz.</w:t>
            </w:r>
          </w:p>
        </w:tc>
        <w:tc>
          <w:tcPr>
            <w:tcW w:w="567"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hideMark/>
          </w:tcPr>
          <w:p w14:paraId="6BFF86E1"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Tem.</w:t>
            </w:r>
          </w:p>
        </w:tc>
        <w:tc>
          <w:tcPr>
            <w:tcW w:w="567" w:type="dxa"/>
            <w:tcBorders>
              <w:top w:val="single" w:sz="2" w:space="0" w:color="000000"/>
              <w:left w:val="single" w:sz="2" w:space="0" w:color="000000"/>
              <w:bottom w:val="single" w:sz="2" w:space="0" w:color="000000"/>
              <w:right w:val="single" w:sz="2" w:space="0" w:color="000000"/>
            </w:tcBorders>
            <w:shd w:val="clear" w:color="auto" w:fill="CCCCCC"/>
            <w:hideMark/>
          </w:tcPr>
          <w:p w14:paraId="44E643EC"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Ağu.</w:t>
            </w:r>
          </w:p>
        </w:tc>
        <w:tc>
          <w:tcPr>
            <w:tcW w:w="567"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hideMark/>
          </w:tcPr>
          <w:p w14:paraId="50C89B03"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Eyl.</w:t>
            </w:r>
          </w:p>
        </w:tc>
        <w:tc>
          <w:tcPr>
            <w:tcW w:w="709" w:type="dxa"/>
            <w:tcBorders>
              <w:top w:val="single" w:sz="2" w:space="0" w:color="000000"/>
              <w:left w:val="single" w:sz="2" w:space="0" w:color="000000"/>
              <w:bottom w:val="single" w:sz="2" w:space="0" w:color="000000"/>
              <w:right w:val="single" w:sz="2" w:space="0" w:color="000000"/>
            </w:tcBorders>
            <w:shd w:val="clear" w:color="auto" w:fill="CCCCCC"/>
            <w:hideMark/>
          </w:tcPr>
          <w:p w14:paraId="3AEF999B"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Eki.</w:t>
            </w:r>
          </w:p>
        </w:tc>
        <w:tc>
          <w:tcPr>
            <w:tcW w:w="567"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hideMark/>
          </w:tcPr>
          <w:p w14:paraId="14E4AF25"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Kas.</w:t>
            </w:r>
          </w:p>
        </w:tc>
        <w:tc>
          <w:tcPr>
            <w:tcW w:w="609" w:type="dxa"/>
            <w:tcBorders>
              <w:top w:val="single" w:sz="2" w:space="0" w:color="000000"/>
              <w:left w:val="single" w:sz="2" w:space="0" w:color="000000"/>
              <w:bottom w:val="single" w:sz="2" w:space="0" w:color="000000"/>
              <w:right w:val="single" w:sz="2" w:space="0" w:color="000000"/>
            </w:tcBorders>
            <w:shd w:val="clear" w:color="auto" w:fill="CCCCCC"/>
            <w:hideMark/>
          </w:tcPr>
          <w:p w14:paraId="241FDE22"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Ara.</w:t>
            </w:r>
          </w:p>
        </w:tc>
        <w:tc>
          <w:tcPr>
            <w:tcW w:w="709"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hideMark/>
          </w:tcPr>
          <w:p w14:paraId="759980F6" w14:textId="77777777" w:rsidR="00CB57D9" w:rsidRPr="00BF0DA0" w:rsidRDefault="00CB57D9">
            <w:pPr>
              <w:pStyle w:val="TableContents"/>
              <w:jc w:val="center"/>
              <w:rPr>
                <w:rFonts w:ascii="Arial" w:hAnsi="Arial"/>
                <w:b/>
                <w:bCs/>
                <w:sz w:val="20"/>
                <w:szCs w:val="20"/>
              </w:rPr>
            </w:pPr>
            <w:r w:rsidRPr="00BF0DA0">
              <w:rPr>
                <w:rFonts w:ascii="Arial" w:hAnsi="Arial"/>
                <w:b/>
                <w:bCs/>
                <w:sz w:val="20"/>
                <w:szCs w:val="20"/>
              </w:rPr>
              <w:t>Oca.</w:t>
            </w:r>
          </w:p>
        </w:tc>
      </w:tr>
      <w:tr w:rsidR="00CB57D9" w:rsidRPr="00BF0DA0" w14:paraId="72C3CFF1"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0913FE3F" w14:textId="77777777" w:rsidR="00CB57D9" w:rsidRPr="00BF0DA0" w:rsidRDefault="00CB57D9">
            <w:pPr>
              <w:pStyle w:val="TableContents"/>
              <w:jc w:val="both"/>
              <w:rPr>
                <w:rFonts w:ascii="Arial" w:hAnsi="Arial"/>
                <w:sz w:val="20"/>
                <w:szCs w:val="20"/>
              </w:rPr>
            </w:pPr>
            <w:r w:rsidRPr="00BF0DA0">
              <w:rPr>
                <w:rFonts w:ascii="Arial" w:hAnsi="Arial"/>
                <w:sz w:val="20"/>
                <w:szCs w:val="20"/>
              </w:rPr>
              <w:t>Kurumsal plan taslaklarının eşitlik birimleri / sorumluları tarafından hazırlanması</w:t>
            </w:r>
          </w:p>
        </w:tc>
        <w:tc>
          <w:tcPr>
            <w:tcW w:w="609"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vAlign w:val="center"/>
            <w:hideMark/>
          </w:tcPr>
          <w:p w14:paraId="5F0D5DB3"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6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ED07951"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ECAD15F"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5CF0527"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2056243"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53978DEA"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82C214C" w14:textId="77777777" w:rsidR="00CB57D9" w:rsidRPr="00BF0DA0" w:rsidRDefault="00CB57D9">
            <w:pPr>
              <w:pStyle w:val="TableContents"/>
              <w:jc w:val="center"/>
              <w:rPr>
                <w:rFonts w:ascii="Arial" w:hAnsi="Arial"/>
                <w:sz w:val="20"/>
                <w:szCs w:val="20"/>
              </w:rPr>
            </w:pPr>
          </w:p>
        </w:tc>
        <w:tc>
          <w:tcPr>
            <w:tcW w:w="6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500651E6"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D80D6F9" w14:textId="77777777" w:rsidR="00CB57D9" w:rsidRPr="00BF0DA0" w:rsidRDefault="00CB57D9">
            <w:pPr>
              <w:pStyle w:val="TableContents"/>
              <w:jc w:val="center"/>
              <w:rPr>
                <w:rFonts w:ascii="Arial" w:hAnsi="Arial"/>
                <w:sz w:val="20"/>
                <w:szCs w:val="20"/>
              </w:rPr>
            </w:pPr>
          </w:p>
        </w:tc>
      </w:tr>
      <w:tr w:rsidR="00CB57D9" w:rsidRPr="00BF0DA0" w14:paraId="1EB007A7"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5D0D4750" w14:textId="77777777" w:rsidR="00CB57D9" w:rsidRPr="00BF0DA0" w:rsidRDefault="00CB57D9">
            <w:pPr>
              <w:pStyle w:val="Standard"/>
              <w:jc w:val="both"/>
              <w:rPr>
                <w:rFonts w:ascii="Arial" w:hAnsi="Arial"/>
                <w:sz w:val="20"/>
                <w:szCs w:val="20"/>
              </w:rPr>
            </w:pPr>
            <w:r w:rsidRPr="00BF0DA0">
              <w:rPr>
                <w:rFonts w:ascii="Arial" w:hAnsi="Arial" w:cs="Arial"/>
                <w:iCs/>
                <w:sz w:val="20"/>
                <w:szCs w:val="20"/>
              </w:rPr>
              <w:t>(Stratejik planın son yılı için) Stratejik Planlama Komisyonu'nun bir sonraki stratejik planın üretilmesi için faaliyet planını hazırlaması</w:t>
            </w:r>
          </w:p>
        </w:tc>
        <w:tc>
          <w:tcPr>
            <w:tcW w:w="609"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vAlign w:val="center"/>
            <w:hideMark/>
          </w:tcPr>
          <w:p w14:paraId="61759E27"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6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841330E"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85087B5"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473330C"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27A3CC9"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67AB44C"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5C63BA2C" w14:textId="77777777" w:rsidR="00CB57D9" w:rsidRPr="00BF0DA0" w:rsidRDefault="00CB57D9">
            <w:pPr>
              <w:pStyle w:val="TableContents"/>
              <w:jc w:val="center"/>
              <w:rPr>
                <w:rFonts w:ascii="Arial" w:hAnsi="Arial"/>
                <w:sz w:val="20"/>
                <w:szCs w:val="20"/>
              </w:rPr>
            </w:pPr>
          </w:p>
        </w:tc>
        <w:tc>
          <w:tcPr>
            <w:tcW w:w="6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8EA1FD8"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8D496F5" w14:textId="77777777" w:rsidR="00CB57D9" w:rsidRPr="00BF0DA0" w:rsidRDefault="00CB57D9">
            <w:pPr>
              <w:pStyle w:val="TableContents"/>
              <w:jc w:val="center"/>
              <w:rPr>
                <w:rFonts w:ascii="Arial" w:hAnsi="Arial"/>
                <w:sz w:val="20"/>
                <w:szCs w:val="20"/>
              </w:rPr>
            </w:pPr>
          </w:p>
        </w:tc>
      </w:tr>
      <w:tr w:rsidR="00CB57D9" w:rsidRPr="00BF0DA0" w14:paraId="0E38C1DB"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6222528E" w14:textId="77777777" w:rsidR="00CB57D9" w:rsidRPr="00BF0DA0" w:rsidRDefault="00CB57D9">
            <w:pPr>
              <w:pStyle w:val="TableContents"/>
              <w:jc w:val="both"/>
              <w:rPr>
                <w:rFonts w:ascii="Arial" w:hAnsi="Arial"/>
                <w:sz w:val="20"/>
                <w:szCs w:val="20"/>
              </w:rPr>
            </w:pPr>
            <w:r w:rsidRPr="00BF0DA0">
              <w:rPr>
                <w:rFonts w:ascii="Arial" w:hAnsi="Arial"/>
                <w:sz w:val="20"/>
                <w:szCs w:val="20"/>
              </w:rPr>
              <w:t>İKHKK Sekreteryası'nın taslakları birleştirerek yıllık plan taslağını oluşturması</w:t>
            </w:r>
          </w:p>
        </w:tc>
        <w:tc>
          <w:tcPr>
            <w:tcW w:w="609" w:type="dxa"/>
            <w:tcBorders>
              <w:top w:val="single" w:sz="2" w:space="0" w:color="000000"/>
              <w:left w:val="single" w:sz="2" w:space="0" w:color="000000"/>
              <w:bottom w:val="single" w:sz="2" w:space="0" w:color="000000"/>
              <w:right w:val="single" w:sz="2" w:space="0" w:color="000000"/>
            </w:tcBorders>
            <w:vAlign w:val="center"/>
          </w:tcPr>
          <w:p w14:paraId="59C5F6F6" w14:textId="77777777" w:rsidR="00CB57D9" w:rsidRPr="00BF0DA0" w:rsidRDefault="00CB57D9">
            <w:pPr>
              <w:pStyle w:val="TableContents"/>
              <w:jc w:val="center"/>
              <w:rPr>
                <w:rFonts w:ascii="Arial" w:hAnsi="Arial"/>
                <w:sz w:val="20"/>
                <w:szCs w:val="20"/>
              </w:rPr>
            </w:pPr>
          </w:p>
        </w:tc>
        <w:tc>
          <w:tcPr>
            <w:tcW w:w="679"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1AA0325B"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EB8919F"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59B73BF4"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583EC82"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1153483"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58C2DAC" w14:textId="77777777" w:rsidR="00CB57D9" w:rsidRPr="00BF0DA0" w:rsidRDefault="00CB57D9">
            <w:pPr>
              <w:pStyle w:val="TableContents"/>
              <w:jc w:val="center"/>
              <w:rPr>
                <w:rFonts w:ascii="Arial" w:hAnsi="Arial"/>
                <w:sz w:val="20"/>
                <w:szCs w:val="20"/>
              </w:rPr>
            </w:pPr>
          </w:p>
        </w:tc>
        <w:tc>
          <w:tcPr>
            <w:tcW w:w="6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DC12682"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5EF08FE" w14:textId="77777777" w:rsidR="00CB57D9" w:rsidRPr="00BF0DA0" w:rsidRDefault="00CB57D9">
            <w:pPr>
              <w:pStyle w:val="TableContents"/>
              <w:jc w:val="center"/>
              <w:rPr>
                <w:rFonts w:ascii="Arial" w:hAnsi="Arial"/>
                <w:sz w:val="20"/>
                <w:szCs w:val="20"/>
              </w:rPr>
            </w:pPr>
          </w:p>
        </w:tc>
      </w:tr>
      <w:tr w:rsidR="00CB57D9" w:rsidRPr="00BF0DA0" w14:paraId="26815AB2"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3271B046" w14:textId="77777777" w:rsidR="00CB57D9" w:rsidRPr="00BF0DA0" w:rsidRDefault="00CB57D9">
            <w:pPr>
              <w:pStyle w:val="TableContents"/>
              <w:jc w:val="both"/>
              <w:rPr>
                <w:rFonts w:ascii="Arial" w:hAnsi="Arial"/>
                <w:sz w:val="20"/>
                <w:szCs w:val="20"/>
              </w:rPr>
            </w:pPr>
            <w:r w:rsidRPr="00BF0DA0">
              <w:rPr>
                <w:rFonts w:ascii="Arial" w:hAnsi="Arial"/>
                <w:sz w:val="20"/>
                <w:szCs w:val="20"/>
              </w:rPr>
              <w:t>İKHKK Teknik Kurulu'nun toplanarak yıllık plan taslağını görüşmesi</w:t>
            </w:r>
          </w:p>
        </w:tc>
        <w:tc>
          <w:tcPr>
            <w:tcW w:w="609" w:type="dxa"/>
            <w:tcBorders>
              <w:top w:val="single" w:sz="2" w:space="0" w:color="000000"/>
              <w:left w:val="single" w:sz="2" w:space="0" w:color="000000"/>
              <w:bottom w:val="single" w:sz="2" w:space="0" w:color="000000"/>
              <w:right w:val="single" w:sz="2" w:space="0" w:color="000000"/>
            </w:tcBorders>
            <w:vAlign w:val="center"/>
          </w:tcPr>
          <w:p w14:paraId="4E842C5E" w14:textId="77777777" w:rsidR="00CB57D9" w:rsidRPr="00BF0DA0" w:rsidRDefault="00CB57D9">
            <w:pPr>
              <w:pStyle w:val="TableContents"/>
              <w:jc w:val="center"/>
              <w:rPr>
                <w:rFonts w:ascii="Arial" w:hAnsi="Arial"/>
                <w:sz w:val="20"/>
                <w:szCs w:val="20"/>
              </w:rPr>
            </w:pPr>
          </w:p>
        </w:tc>
        <w:tc>
          <w:tcPr>
            <w:tcW w:w="679"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3FA7022B"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50AF44E"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04B0F28"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A913B90"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0A6C879"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9659689" w14:textId="77777777" w:rsidR="00CB57D9" w:rsidRPr="00BF0DA0" w:rsidRDefault="00CB57D9">
            <w:pPr>
              <w:pStyle w:val="TableContents"/>
              <w:jc w:val="center"/>
              <w:rPr>
                <w:rFonts w:ascii="Arial" w:hAnsi="Arial"/>
                <w:sz w:val="20"/>
                <w:szCs w:val="20"/>
              </w:rPr>
            </w:pPr>
          </w:p>
        </w:tc>
        <w:tc>
          <w:tcPr>
            <w:tcW w:w="6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94CD1AD"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3148D66" w14:textId="77777777" w:rsidR="00CB57D9" w:rsidRPr="00BF0DA0" w:rsidRDefault="00CB57D9">
            <w:pPr>
              <w:pStyle w:val="TableContents"/>
              <w:jc w:val="center"/>
              <w:rPr>
                <w:rFonts w:ascii="Arial" w:hAnsi="Arial"/>
                <w:sz w:val="20"/>
                <w:szCs w:val="20"/>
              </w:rPr>
            </w:pPr>
          </w:p>
        </w:tc>
      </w:tr>
      <w:tr w:rsidR="00CB57D9" w:rsidRPr="00BF0DA0" w14:paraId="64B95578"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4B8133EF" w14:textId="77777777" w:rsidR="00CB57D9" w:rsidRPr="00BF0DA0" w:rsidRDefault="00CB57D9">
            <w:pPr>
              <w:pStyle w:val="TableContents"/>
              <w:jc w:val="both"/>
              <w:rPr>
                <w:rFonts w:ascii="Arial" w:hAnsi="Arial"/>
                <w:sz w:val="20"/>
                <w:szCs w:val="20"/>
              </w:rPr>
            </w:pPr>
            <w:r w:rsidRPr="00BF0DA0">
              <w:rPr>
                <w:rFonts w:ascii="Arial" w:hAnsi="Arial"/>
                <w:sz w:val="20"/>
                <w:szCs w:val="20"/>
              </w:rPr>
              <w:t>İKHKK Üst Kurulu'nun toplanarak yıllık plan taslağını görüşmesi ve onaylaması</w:t>
            </w:r>
          </w:p>
        </w:tc>
        <w:tc>
          <w:tcPr>
            <w:tcW w:w="609" w:type="dxa"/>
            <w:tcBorders>
              <w:top w:val="single" w:sz="2" w:space="0" w:color="000000"/>
              <w:left w:val="single" w:sz="2" w:space="0" w:color="000000"/>
              <w:bottom w:val="single" w:sz="2" w:space="0" w:color="000000"/>
              <w:right w:val="single" w:sz="2" w:space="0" w:color="000000"/>
            </w:tcBorders>
            <w:vAlign w:val="center"/>
          </w:tcPr>
          <w:p w14:paraId="36B2266D" w14:textId="77777777" w:rsidR="00CB57D9" w:rsidRPr="00BF0DA0" w:rsidRDefault="00CB57D9">
            <w:pPr>
              <w:pStyle w:val="TableContents"/>
              <w:jc w:val="center"/>
              <w:rPr>
                <w:rFonts w:ascii="Arial" w:hAnsi="Arial"/>
                <w:sz w:val="20"/>
                <w:szCs w:val="20"/>
              </w:rPr>
            </w:pPr>
          </w:p>
        </w:tc>
        <w:tc>
          <w:tcPr>
            <w:tcW w:w="679"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6B78EBD4"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8FC01C1"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6DC0595"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1CEEF03"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AB3FD50"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609BAE1" w14:textId="77777777" w:rsidR="00CB57D9" w:rsidRPr="00BF0DA0" w:rsidRDefault="00CB57D9">
            <w:pPr>
              <w:pStyle w:val="TableContents"/>
              <w:jc w:val="center"/>
              <w:rPr>
                <w:rFonts w:ascii="Arial" w:hAnsi="Arial"/>
                <w:sz w:val="20"/>
                <w:szCs w:val="20"/>
              </w:rPr>
            </w:pPr>
          </w:p>
        </w:tc>
        <w:tc>
          <w:tcPr>
            <w:tcW w:w="6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E533B41"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A150DA6" w14:textId="77777777" w:rsidR="00CB57D9" w:rsidRPr="00BF0DA0" w:rsidRDefault="00CB57D9">
            <w:pPr>
              <w:pStyle w:val="TableContents"/>
              <w:jc w:val="center"/>
              <w:rPr>
                <w:rFonts w:ascii="Arial" w:hAnsi="Arial"/>
                <w:sz w:val="20"/>
                <w:szCs w:val="20"/>
              </w:rPr>
            </w:pPr>
          </w:p>
        </w:tc>
      </w:tr>
      <w:tr w:rsidR="00CB57D9" w:rsidRPr="00BF0DA0" w14:paraId="683FF494"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3510D754" w14:textId="77777777" w:rsidR="00CB57D9" w:rsidRPr="00BF0DA0" w:rsidRDefault="00CB57D9">
            <w:pPr>
              <w:pStyle w:val="TableContents"/>
              <w:jc w:val="both"/>
              <w:rPr>
                <w:rFonts w:ascii="Arial" w:hAnsi="Arial"/>
                <w:sz w:val="20"/>
                <w:szCs w:val="20"/>
              </w:rPr>
            </w:pPr>
            <w:r w:rsidRPr="00BF0DA0">
              <w:rPr>
                <w:rFonts w:ascii="Arial" w:hAnsi="Arial"/>
                <w:sz w:val="20"/>
                <w:szCs w:val="20"/>
              </w:rPr>
              <w:t>Yıllık planın Valilik internet sitesin halka açık olarak yayımlanması</w:t>
            </w:r>
          </w:p>
        </w:tc>
        <w:tc>
          <w:tcPr>
            <w:tcW w:w="609" w:type="dxa"/>
            <w:tcBorders>
              <w:top w:val="single" w:sz="2" w:space="0" w:color="000000"/>
              <w:left w:val="single" w:sz="2" w:space="0" w:color="000000"/>
              <w:bottom w:val="single" w:sz="2" w:space="0" w:color="000000"/>
              <w:right w:val="single" w:sz="2" w:space="0" w:color="000000"/>
            </w:tcBorders>
            <w:vAlign w:val="center"/>
          </w:tcPr>
          <w:p w14:paraId="62217938" w14:textId="77777777" w:rsidR="00CB57D9" w:rsidRPr="00BF0DA0" w:rsidRDefault="00CB57D9">
            <w:pPr>
              <w:pStyle w:val="TableContents"/>
              <w:jc w:val="center"/>
              <w:rPr>
                <w:rFonts w:ascii="Arial" w:hAnsi="Arial"/>
                <w:sz w:val="20"/>
                <w:szCs w:val="20"/>
              </w:rPr>
            </w:pPr>
          </w:p>
        </w:tc>
        <w:tc>
          <w:tcPr>
            <w:tcW w:w="679"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39345307"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7620CC9"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7913B4E"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99D19B2"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AEF8CF8"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2FFCEA1" w14:textId="77777777" w:rsidR="00CB57D9" w:rsidRPr="00BF0DA0" w:rsidRDefault="00CB57D9">
            <w:pPr>
              <w:pStyle w:val="TableContents"/>
              <w:jc w:val="center"/>
              <w:rPr>
                <w:rFonts w:ascii="Arial" w:hAnsi="Arial"/>
                <w:sz w:val="20"/>
                <w:szCs w:val="20"/>
              </w:rPr>
            </w:pPr>
          </w:p>
        </w:tc>
        <w:tc>
          <w:tcPr>
            <w:tcW w:w="6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AA6A35E"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5D645C8" w14:textId="77777777" w:rsidR="00CB57D9" w:rsidRPr="00BF0DA0" w:rsidRDefault="00CB57D9">
            <w:pPr>
              <w:pStyle w:val="TableContents"/>
              <w:jc w:val="center"/>
              <w:rPr>
                <w:rFonts w:ascii="Arial" w:hAnsi="Arial"/>
                <w:sz w:val="20"/>
                <w:szCs w:val="20"/>
              </w:rPr>
            </w:pPr>
          </w:p>
        </w:tc>
      </w:tr>
      <w:tr w:rsidR="00CB57D9" w:rsidRPr="00BF0DA0" w14:paraId="2EC7C6C0"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7896B352" w14:textId="77777777" w:rsidR="00CB57D9" w:rsidRPr="00BF0DA0" w:rsidRDefault="00CB57D9">
            <w:pPr>
              <w:pStyle w:val="TableContents"/>
              <w:jc w:val="both"/>
              <w:rPr>
                <w:rFonts w:ascii="Arial" w:hAnsi="Arial"/>
                <w:sz w:val="20"/>
                <w:szCs w:val="20"/>
              </w:rPr>
            </w:pPr>
            <w:r w:rsidRPr="00BF0DA0">
              <w:rPr>
                <w:rFonts w:ascii="Arial" w:hAnsi="Arial"/>
                <w:sz w:val="20"/>
                <w:szCs w:val="20"/>
              </w:rPr>
              <w:t>Onaylanan yıllık planın Belediye Meclisi ve İl Genel Meclisi'ndeki KEEK'lere iletilmesi</w:t>
            </w:r>
          </w:p>
        </w:tc>
        <w:tc>
          <w:tcPr>
            <w:tcW w:w="609" w:type="dxa"/>
            <w:tcBorders>
              <w:top w:val="single" w:sz="2" w:space="0" w:color="000000"/>
              <w:left w:val="single" w:sz="2" w:space="0" w:color="000000"/>
              <w:bottom w:val="single" w:sz="2" w:space="0" w:color="000000"/>
              <w:right w:val="single" w:sz="2" w:space="0" w:color="000000"/>
            </w:tcBorders>
          </w:tcPr>
          <w:p w14:paraId="486A3DA9" w14:textId="77777777" w:rsidR="00CB57D9" w:rsidRPr="00BF0DA0" w:rsidRDefault="00CB57D9">
            <w:pPr>
              <w:pStyle w:val="TableContents"/>
              <w:jc w:val="center"/>
              <w:rPr>
                <w:rFonts w:ascii="Arial" w:hAnsi="Arial"/>
                <w:sz w:val="20"/>
                <w:szCs w:val="20"/>
              </w:rPr>
            </w:pPr>
          </w:p>
        </w:tc>
        <w:tc>
          <w:tcPr>
            <w:tcW w:w="6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ECC5363"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6FA7D261"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43ED624"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9A9E324" w14:textId="77777777" w:rsidR="00CB57D9" w:rsidRPr="00BF0DA0" w:rsidRDefault="00CB57D9">
            <w:pPr>
              <w:pStyle w:val="TableContents"/>
              <w:shd w:val="clear" w:color="auto" w:fill="FFFFCC"/>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57BC189"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7BC55FF" w14:textId="77777777" w:rsidR="00CB57D9" w:rsidRPr="00BF0DA0" w:rsidRDefault="00CB57D9">
            <w:pPr>
              <w:pStyle w:val="TableContents"/>
              <w:jc w:val="center"/>
              <w:rPr>
                <w:rFonts w:ascii="Arial" w:hAnsi="Arial"/>
                <w:sz w:val="20"/>
                <w:szCs w:val="20"/>
              </w:rPr>
            </w:pPr>
          </w:p>
        </w:tc>
        <w:tc>
          <w:tcPr>
            <w:tcW w:w="6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F3BFE71"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5B9CF09E" w14:textId="77777777" w:rsidR="00CB57D9" w:rsidRPr="00BF0DA0" w:rsidRDefault="00CB57D9">
            <w:pPr>
              <w:pStyle w:val="TableContents"/>
              <w:jc w:val="center"/>
              <w:rPr>
                <w:rFonts w:ascii="Arial" w:hAnsi="Arial"/>
                <w:sz w:val="20"/>
                <w:szCs w:val="20"/>
              </w:rPr>
            </w:pPr>
          </w:p>
        </w:tc>
      </w:tr>
      <w:tr w:rsidR="00CB57D9" w:rsidRPr="00BF0DA0" w14:paraId="671086D7"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41207610" w14:textId="77777777" w:rsidR="00CB57D9" w:rsidRPr="00BF0DA0" w:rsidRDefault="00CB57D9">
            <w:pPr>
              <w:pStyle w:val="TableContents"/>
              <w:jc w:val="both"/>
              <w:rPr>
                <w:rFonts w:ascii="Arial" w:hAnsi="Arial"/>
                <w:sz w:val="20"/>
                <w:szCs w:val="20"/>
              </w:rPr>
            </w:pPr>
            <w:r w:rsidRPr="00BF0DA0">
              <w:rPr>
                <w:rFonts w:ascii="Arial" w:hAnsi="Arial"/>
                <w:sz w:val="20"/>
                <w:szCs w:val="20"/>
              </w:rPr>
              <w:t>Onaylanan yıllık planın İKHKK üyesi kurumlar tarafından bağlı bulundukları bakanlıklara iletilmesi</w:t>
            </w:r>
          </w:p>
        </w:tc>
        <w:tc>
          <w:tcPr>
            <w:tcW w:w="609" w:type="dxa"/>
            <w:tcBorders>
              <w:top w:val="single" w:sz="2" w:space="0" w:color="000000"/>
              <w:left w:val="single" w:sz="2" w:space="0" w:color="000000"/>
              <w:bottom w:val="single" w:sz="2" w:space="0" w:color="000000"/>
              <w:right w:val="single" w:sz="2" w:space="0" w:color="000000"/>
            </w:tcBorders>
          </w:tcPr>
          <w:p w14:paraId="155E1423" w14:textId="77777777" w:rsidR="00CB57D9" w:rsidRPr="00BF0DA0" w:rsidRDefault="00CB57D9">
            <w:pPr>
              <w:pStyle w:val="TableContents"/>
              <w:jc w:val="center"/>
              <w:rPr>
                <w:rFonts w:ascii="Arial" w:hAnsi="Arial"/>
                <w:sz w:val="20"/>
                <w:szCs w:val="20"/>
              </w:rPr>
            </w:pPr>
          </w:p>
        </w:tc>
        <w:tc>
          <w:tcPr>
            <w:tcW w:w="6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553751C3"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64897E1"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69F77E1C"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567"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56ADDD2D" w14:textId="77777777" w:rsidR="00CB57D9" w:rsidRPr="00BF0DA0" w:rsidRDefault="00CB57D9">
            <w:pPr>
              <w:pStyle w:val="TableContents"/>
              <w:shd w:val="clear" w:color="auto" w:fill="FFFFCC"/>
              <w:jc w:val="center"/>
              <w:rPr>
                <w:rFonts w:ascii="Arial" w:hAnsi="Arial"/>
                <w:sz w:val="20"/>
                <w:szCs w:val="20"/>
              </w:rPr>
            </w:pPr>
            <w:r w:rsidRPr="00BF0DA0">
              <w:rPr>
                <w:rFonts w:ascii="Arial" w:hAnsi="Arial"/>
                <w:sz w:val="20"/>
                <w:szCs w:val="20"/>
              </w:rPr>
              <w:t>X</w:t>
            </w: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70ADB7D"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69349F1" w14:textId="77777777" w:rsidR="00CB57D9" w:rsidRPr="00BF0DA0" w:rsidRDefault="00CB57D9">
            <w:pPr>
              <w:pStyle w:val="TableContents"/>
              <w:jc w:val="center"/>
              <w:rPr>
                <w:rFonts w:ascii="Arial" w:hAnsi="Arial"/>
                <w:sz w:val="20"/>
                <w:szCs w:val="20"/>
              </w:rPr>
            </w:pPr>
          </w:p>
        </w:tc>
        <w:tc>
          <w:tcPr>
            <w:tcW w:w="6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B885BDE"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9395221" w14:textId="77777777" w:rsidR="00CB57D9" w:rsidRPr="00BF0DA0" w:rsidRDefault="00CB57D9">
            <w:pPr>
              <w:pStyle w:val="TableContents"/>
              <w:jc w:val="center"/>
              <w:rPr>
                <w:rFonts w:ascii="Arial" w:hAnsi="Arial"/>
                <w:sz w:val="20"/>
                <w:szCs w:val="20"/>
              </w:rPr>
            </w:pPr>
          </w:p>
        </w:tc>
      </w:tr>
      <w:tr w:rsidR="00CB57D9" w:rsidRPr="00BF0DA0" w14:paraId="7A5BC96E"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0011D18F" w14:textId="77777777" w:rsidR="00CB57D9" w:rsidRPr="00BF0DA0" w:rsidRDefault="00CB57D9">
            <w:pPr>
              <w:pStyle w:val="TableContents"/>
              <w:jc w:val="both"/>
              <w:rPr>
                <w:rFonts w:ascii="Arial" w:hAnsi="Arial"/>
                <w:sz w:val="20"/>
                <w:szCs w:val="20"/>
              </w:rPr>
            </w:pPr>
            <w:r w:rsidRPr="00BF0DA0">
              <w:rPr>
                <w:rFonts w:ascii="Arial" w:hAnsi="Arial"/>
                <w:sz w:val="20"/>
                <w:szCs w:val="20"/>
              </w:rPr>
              <w:t>Yıllık planın Belediye Meclisi ve İl Genel Meclisi'nde görüşülerek kaynak tahsisinin yapılması</w:t>
            </w:r>
          </w:p>
        </w:tc>
        <w:tc>
          <w:tcPr>
            <w:tcW w:w="609" w:type="dxa"/>
            <w:tcBorders>
              <w:top w:val="single" w:sz="2" w:space="0" w:color="000000"/>
              <w:left w:val="single" w:sz="2" w:space="0" w:color="000000"/>
              <w:bottom w:val="single" w:sz="2" w:space="0" w:color="000000"/>
              <w:right w:val="single" w:sz="2" w:space="0" w:color="000000"/>
            </w:tcBorders>
          </w:tcPr>
          <w:p w14:paraId="46A0FA32" w14:textId="77777777" w:rsidR="00CB57D9" w:rsidRPr="00BF0DA0" w:rsidRDefault="00CB57D9">
            <w:pPr>
              <w:pStyle w:val="TableContents"/>
              <w:jc w:val="center"/>
              <w:rPr>
                <w:rFonts w:ascii="Arial" w:hAnsi="Arial"/>
                <w:sz w:val="20"/>
                <w:szCs w:val="20"/>
              </w:rPr>
            </w:pPr>
          </w:p>
        </w:tc>
        <w:tc>
          <w:tcPr>
            <w:tcW w:w="6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8AB2031"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7FEB89D"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1FD3D73"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3B2B1329"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709"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7E8AD013"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567"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2E5D7458"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609"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52452F28"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32EED8B" w14:textId="77777777" w:rsidR="00CB57D9" w:rsidRPr="00BF0DA0" w:rsidRDefault="00CB57D9">
            <w:pPr>
              <w:pStyle w:val="TableContents"/>
              <w:jc w:val="center"/>
              <w:rPr>
                <w:rFonts w:ascii="Arial" w:hAnsi="Arial"/>
                <w:sz w:val="20"/>
                <w:szCs w:val="20"/>
              </w:rPr>
            </w:pPr>
          </w:p>
        </w:tc>
      </w:tr>
      <w:tr w:rsidR="00CB57D9" w:rsidRPr="00BF0DA0" w14:paraId="7E1A8C80"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2E4B7C4B" w14:textId="77777777" w:rsidR="00CB57D9" w:rsidRPr="00BF0DA0" w:rsidRDefault="00CB57D9">
            <w:pPr>
              <w:pStyle w:val="TableContents"/>
              <w:jc w:val="both"/>
              <w:rPr>
                <w:rFonts w:ascii="Arial" w:hAnsi="Arial"/>
                <w:sz w:val="20"/>
                <w:szCs w:val="20"/>
              </w:rPr>
            </w:pPr>
            <w:r w:rsidRPr="00BF0DA0">
              <w:rPr>
                <w:rFonts w:ascii="Arial" w:hAnsi="Arial"/>
                <w:sz w:val="20"/>
                <w:szCs w:val="20"/>
              </w:rPr>
              <w:t xml:space="preserve">İKHKK Teknik Kurulu'nun toplanarak </w:t>
            </w:r>
            <w:proofErr w:type="gramStart"/>
            <w:r w:rsidRPr="00BF0DA0">
              <w:rPr>
                <w:rFonts w:ascii="Arial" w:hAnsi="Arial"/>
                <w:sz w:val="20"/>
                <w:szCs w:val="20"/>
              </w:rPr>
              <w:t>revizyon</w:t>
            </w:r>
            <w:proofErr w:type="gramEnd"/>
            <w:r w:rsidRPr="00BF0DA0">
              <w:rPr>
                <w:rFonts w:ascii="Arial" w:hAnsi="Arial"/>
                <w:sz w:val="20"/>
                <w:szCs w:val="20"/>
              </w:rPr>
              <w:t xml:space="preserve"> ihtiyacını görüşmesi</w:t>
            </w:r>
          </w:p>
        </w:tc>
        <w:tc>
          <w:tcPr>
            <w:tcW w:w="609" w:type="dxa"/>
            <w:tcBorders>
              <w:top w:val="single" w:sz="2" w:space="0" w:color="000000"/>
              <w:left w:val="single" w:sz="2" w:space="0" w:color="000000"/>
              <w:bottom w:val="single" w:sz="2" w:space="0" w:color="000000"/>
              <w:right w:val="single" w:sz="2" w:space="0" w:color="000000"/>
            </w:tcBorders>
          </w:tcPr>
          <w:p w14:paraId="20EC227D" w14:textId="77777777" w:rsidR="00CB57D9" w:rsidRPr="00BF0DA0" w:rsidRDefault="00CB57D9">
            <w:pPr>
              <w:pStyle w:val="TableContents"/>
              <w:jc w:val="center"/>
              <w:rPr>
                <w:rFonts w:ascii="Arial" w:hAnsi="Arial"/>
                <w:sz w:val="20"/>
                <w:szCs w:val="20"/>
              </w:rPr>
            </w:pPr>
          </w:p>
        </w:tc>
        <w:tc>
          <w:tcPr>
            <w:tcW w:w="6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DF3D5B3"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E5A0806"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EF29968"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BF412B5"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D7E811E"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92C5429" w14:textId="77777777" w:rsidR="00CB57D9" w:rsidRPr="00BF0DA0" w:rsidRDefault="00CB57D9">
            <w:pPr>
              <w:pStyle w:val="TableContents"/>
              <w:jc w:val="center"/>
              <w:rPr>
                <w:rFonts w:ascii="Arial" w:hAnsi="Arial"/>
                <w:sz w:val="20"/>
                <w:szCs w:val="20"/>
              </w:rPr>
            </w:pPr>
          </w:p>
        </w:tc>
        <w:tc>
          <w:tcPr>
            <w:tcW w:w="6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4A570E7"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79E916BF"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r>
      <w:tr w:rsidR="00CB57D9" w:rsidRPr="00BF0DA0" w14:paraId="43F96197"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5B8D1916" w14:textId="77777777" w:rsidR="00CB57D9" w:rsidRPr="00BF0DA0" w:rsidRDefault="00CB57D9">
            <w:pPr>
              <w:pStyle w:val="TableContents"/>
              <w:jc w:val="both"/>
              <w:rPr>
                <w:rFonts w:ascii="Arial" w:hAnsi="Arial"/>
                <w:sz w:val="20"/>
                <w:szCs w:val="20"/>
              </w:rPr>
            </w:pPr>
            <w:r w:rsidRPr="00BF0DA0">
              <w:rPr>
                <w:rFonts w:ascii="Arial" w:hAnsi="Arial"/>
                <w:sz w:val="20"/>
                <w:szCs w:val="20"/>
              </w:rPr>
              <w:t xml:space="preserve">İKHKK Üst Kurulu'nun toplanarak stratejik öncelik ve hedef </w:t>
            </w:r>
            <w:proofErr w:type="gramStart"/>
            <w:r w:rsidRPr="00BF0DA0">
              <w:rPr>
                <w:rFonts w:ascii="Arial" w:hAnsi="Arial"/>
                <w:sz w:val="20"/>
                <w:szCs w:val="20"/>
              </w:rPr>
              <w:t>revizyonlarını</w:t>
            </w:r>
            <w:proofErr w:type="gramEnd"/>
            <w:r w:rsidRPr="00BF0DA0">
              <w:rPr>
                <w:rFonts w:ascii="Arial" w:hAnsi="Arial"/>
                <w:sz w:val="20"/>
                <w:szCs w:val="20"/>
              </w:rPr>
              <w:t xml:space="preserve"> görüşmesi</w:t>
            </w:r>
          </w:p>
        </w:tc>
        <w:tc>
          <w:tcPr>
            <w:tcW w:w="609" w:type="dxa"/>
            <w:tcBorders>
              <w:top w:val="single" w:sz="2" w:space="0" w:color="000000"/>
              <w:left w:val="single" w:sz="2" w:space="0" w:color="000000"/>
              <w:bottom w:val="single" w:sz="2" w:space="0" w:color="000000"/>
              <w:right w:val="single" w:sz="2" w:space="0" w:color="000000"/>
            </w:tcBorders>
          </w:tcPr>
          <w:p w14:paraId="4F08544E" w14:textId="77777777" w:rsidR="00CB57D9" w:rsidRPr="00BF0DA0" w:rsidRDefault="00CB57D9">
            <w:pPr>
              <w:pStyle w:val="TableContents"/>
              <w:jc w:val="center"/>
              <w:rPr>
                <w:rFonts w:ascii="Arial" w:hAnsi="Arial"/>
                <w:sz w:val="20"/>
                <w:szCs w:val="20"/>
              </w:rPr>
            </w:pPr>
          </w:p>
        </w:tc>
        <w:tc>
          <w:tcPr>
            <w:tcW w:w="6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D972315"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A29A1EF"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A364EB4"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076130E"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CC5B463"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57A60B90" w14:textId="77777777" w:rsidR="00CB57D9" w:rsidRPr="00BF0DA0" w:rsidRDefault="00CB57D9">
            <w:pPr>
              <w:pStyle w:val="TableContents"/>
              <w:jc w:val="center"/>
              <w:rPr>
                <w:rFonts w:ascii="Arial" w:hAnsi="Arial"/>
                <w:sz w:val="20"/>
                <w:szCs w:val="20"/>
              </w:rPr>
            </w:pPr>
          </w:p>
        </w:tc>
        <w:tc>
          <w:tcPr>
            <w:tcW w:w="6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8167133"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30017BDC"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r>
      <w:tr w:rsidR="00CB57D9" w14:paraId="425AE160" w14:textId="77777777" w:rsidTr="00BF0DA0">
        <w:tc>
          <w:tcPr>
            <w:tcW w:w="3967"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hideMark/>
          </w:tcPr>
          <w:p w14:paraId="5121C04F" w14:textId="77777777" w:rsidR="00CB57D9" w:rsidRPr="00BF0DA0" w:rsidRDefault="00CB57D9">
            <w:pPr>
              <w:pStyle w:val="TableContents"/>
              <w:jc w:val="both"/>
              <w:rPr>
                <w:rFonts w:ascii="Arial" w:hAnsi="Arial"/>
                <w:sz w:val="20"/>
                <w:szCs w:val="20"/>
              </w:rPr>
            </w:pPr>
            <w:r w:rsidRPr="00BF0DA0">
              <w:rPr>
                <w:rFonts w:ascii="Arial" w:hAnsi="Arial"/>
                <w:sz w:val="20"/>
                <w:szCs w:val="20"/>
              </w:rPr>
              <w:t>Revize edilen yıllık planın Valilik internet sitesin halka açık olarak yayımlanması</w:t>
            </w:r>
          </w:p>
        </w:tc>
        <w:tc>
          <w:tcPr>
            <w:tcW w:w="609" w:type="dxa"/>
            <w:tcBorders>
              <w:top w:val="single" w:sz="2" w:space="0" w:color="000000"/>
              <w:left w:val="single" w:sz="2" w:space="0" w:color="000000"/>
              <w:bottom w:val="single" w:sz="2" w:space="0" w:color="000000"/>
              <w:right w:val="single" w:sz="2" w:space="0" w:color="000000"/>
            </w:tcBorders>
          </w:tcPr>
          <w:p w14:paraId="16DB8A77" w14:textId="77777777" w:rsidR="00CB57D9" w:rsidRPr="00BF0DA0" w:rsidRDefault="00CB57D9">
            <w:pPr>
              <w:pStyle w:val="TableContents"/>
              <w:jc w:val="center"/>
              <w:rPr>
                <w:rFonts w:ascii="Arial" w:hAnsi="Arial"/>
                <w:sz w:val="20"/>
                <w:szCs w:val="20"/>
              </w:rPr>
            </w:pPr>
          </w:p>
        </w:tc>
        <w:tc>
          <w:tcPr>
            <w:tcW w:w="6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F5BC30E"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E56E964"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744A487"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F68AAFB"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D743426" w14:textId="77777777" w:rsidR="00CB57D9" w:rsidRPr="00BF0DA0" w:rsidRDefault="00CB57D9">
            <w:pPr>
              <w:pStyle w:val="TableContents"/>
              <w:jc w:val="center"/>
              <w:rPr>
                <w:rFonts w:ascii="Arial" w:hAnsi="Arial"/>
                <w:sz w:val="20"/>
                <w:szCs w:val="20"/>
              </w:rPr>
            </w:pPr>
          </w:p>
        </w:tc>
        <w:tc>
          <w:tcPr>
            <w:tcW w:w="5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E019541" w14:textId="77777777" w:rsidR="00CB57D9" w:rsidRPr="00BF0DA0" w:rsidRDefault="00CB57D9">
            <w:pPr>
              <w:pStyle w:val="TableContents"/>
              <w:jc w:val="center"/>
              <w:rPr>
                <w:rFonts w:ascii="Arial" w:hAnsi="Arial"/>
                <w:sz w:val="20"/>
                <w:szCs w:val="20"/>
              </w:rPr>
            </w:pPr>
          </w:p>
        </w:tc>
        <w:tc>
          <w:tcPr>
            <w:tcW w:w="6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DC7DDC4" w14:textId="77777777" w:rsidR="00CB57D9" w:rsidRPr="00BF0DA0" w:rsidRDefault="00CB57D9">
            <w:pPr>
              <w:pStyle w:val="TableContents"/>
              <w:jc w:val="center"/>
              <w:rPr>
                <w:rFonts w:ascii="Arial" w:hAnsi="Arial"/>
                <w:sz w:val="20"/>
                <w:szCs w:val="20"/>
              </w:rPr>
            </w:pPr>
          </w:p>
        </w:tc>
        <w:tc>
          <w:tcPr>
            <w:tcW w:w="709"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07938B7D" w14:textId="77777777" w:rsidR="00CB57D9" w:rsidRPr="00BF0DA0" w:rsidRDefault="00CB57D9">
            <w:pPr>
              <w:pStyle w:val="TableContents"/>
              <w:jc w:val="center"/>
              <w:rPr>
                <w:rFonts w:ascii="Arial" w:hAnsi="Arial"/>
                <w:sz w:val="20"/>
                <w:szCs w:val="20"/>
              </w:rPr>
            </w:pPr>
            <w:r w:rsidRPr="00BF0DA0">
              <w:rPr>
                <w:rFonts w:ascii="Arial" w:hAnsi="Arial"/>
                <w:sz w:val="20"/>
                <w:szCs w:val="20"/>
              </w:rPr>
              <w:t>X</w:t>
            </w:r>
          </w:p>
        </w:tc>
      </w:tr>
    </w:tbl>
    <w:p w14:paraId="5A1F30F7" w14:textId="77777777" w:rsidR="00B400A7" w:rsidRPr="00BF0DA0" w:rsidRDefault="00B400A7" w:rsidP="00B400A7">
      <w:pPr>
        <w:pStyle w:val="Standard"/>
        <w:spacing w:before="227" w:after="113" w:line="360" w:lineRule="auto"/>
        <w:jc w:val="both"/>
        <w:rPr>
          <w:rFonts w:ascii="Arial" w:hAnsi="Arial" w:cs="Arial"/>
          <w:b/>
          <w:bCs/>
          <w:color w:val="FF3333"/>
          <w:sz w:val="24"/>
          <w:szCs w:val="24"/>
          <w:u w:val="single"/>
        </w:rPr>
      </w:pPr>
    </w:p>
    <w:p w14:paraId="79A660AC" w14:textId="77777777" w:rsidR="00B400A7" w:rsidRPr="00BF0DA0" w:rsidRDefault="00B400A7" w:rsidP="00B400A7">
      <w:pPr>
        <w:pStyle w:val="Balk3"/>
        <w:rPr>
          <w:rFonts w:ascii="Arial" w:hAnsi="Arial" w:cs="Arial"/>
          <w:sz w:val="24"/>
          <w:szCs w:val="24"/>
        </w:rPr>
      </w:pPr>
      <w:bookmarkStart w:id="351" w:name="_Toc390096052"/>
      <w:r w:rsidRPr="00BF0DA0">
        <w:rPr>
          <w:rFonts w:ascii="Arial" w:hAnsi="Arial" w:cs="Arial"/>
          <w:sz w:val="24"/>
          <w:szCs w:val="24"/>
        </w:rPr>
        <w:lastRenderedPageBreak/>
        <w:t>5.2. Stratejik Planlama Süreci</w:t>
      </w:r>
      <w:bookmarkEnd w:id="351"/>
    </w:p>
    <w:p w14:paraId="616CFF0C" w14:textId="005B7B7F" w:rsidR="00CB57D9" w:rsidRPr="00BF0DA0" w:rsidRDefault="00CB57D9" w:rsidP="00CB57D9">
      <w:pPr>
        <w:pStyle w:val="Standard"/>
        <w:spacing w:before="227" w:after="113" w:line="360" w:lineRule="auto"/>
        <w:jc w:val="both"/>
        <w:rPr>
          <w:rFonts w:ascii="Arial" w:hAnsi="Arial" w:cs="Arial"/>
          <w:sz w:val="24"/>
          <w:szCs w:val="24"/>
        </w:rPr>
      </w:pPr>
      <w:r w:rsidRPr="00BF0DA0">
        <w:rPr>
          <w:rFonts w:ascii="Arial" w:hAnsi="Arial" w:cs="Arial"/>
          <w:sz w:val="24"/>
          <w:szCs w:val="24"/>
        </w:rPr>
        <w:t>Mevcut YESP'nin son yılı içinde bir sonraki</w:t>
      </w:r>
      <w:r w:rsidR="001975EB">
        <w:rPr>
          <w:rFonts w:ascii="Arial" w:hAnsi="Arial" w:cs="Arial"/>
          <w:sz w:val="24"/>
          <w:szCs w:val="24"/>
        </w:rPr>
        <w:t xml:space="preserve"> beş </w:t>
      </w:r>
      <w:r w:rsidRPr="00BF0DA0">
        <w:rPr>
          <w:rFonts w:ascii="Arial" w:hAnsi="Arial" w:cs="Arial"/>
          <w:sz w:val="24"/>
          <w:szCs w:val="24"/>
        </w:rPr>
        <w:t>yıllık döneme ait YESP hazırlanır.</w:t>
      </w:r>
    </w:p>
    <w:p w14:paraId="2D8147B4" w14:textId="77777777" w:rsidR="00CB57D9" w:rsidRPr="00BF0DA0" w:rsidRDefault="00CB57D9" w:rsidP="00CB57D9">
      <w:pPr>
        <w:pStyle w:val="Standard"/>
        <w:spacing w:before="240" w:after="120" w:line="360" w:lineRule="auto"/>
        <w:jc w:val="both"/>
        <w:rPr>
          <w:rFonts w:ascii="Arial" w:hAnsi="Arial" w:cs="Arial"/>
          <w:sz w:val="24"/>
          <w:szCs w:val="24"/>
        </w:rPr>
      </w:pPr>
      <w:r w:rsidRPr="00BF0DA0">
        <w:rPr>
          <w:rFonts w:ascii="Arial" w:hAnsi="Arial" w:cs="Arial"/>
          <w:sz w:val="24"/>
          <w:szCs w:val="24"/>
        </w:rPr>
        <w:t>Yeni YESP'nin ilk yılına ait faaliyet planının hazırlanabilmesi için Mayıs ayına kadar yeni YESP'nin tamamlanması gerekir (bkz. “</w:t>
      </w:r>
      <w:proofErr w:type="gramStart"/>
      <w:r w:rsidRPr="00BF0DA0">
        <w:rPr>
          <w:rFonts w:ascii="Arial" w:hAnsi="Arial" w:cs="Arial"/>
          <w:sz w:val="24"/>
          <w:szCs w:val="24"/>
        </w:rPr>
        <w:t>5.1</w:t>
      </w:r>
      <w:proofErr w:type="gramEnd"/>
      <w:r w:rsidRPr="00BF0DA0">
        <w:rPr>
          <w:rFonts w:ascii="Arial" w:hAnsi="Arial" w:cs="Arial"/>
          <w:sz w:val="24"/>
          <w:szCs w:val="24"/>
        </w:rPr>
        <w:t>. Yıllık Faaliyet Planlaması”).</w:t>
      </w:r>
    </w:p>
    <w:p w14:paraId="53A87DC9" w14:textId="77777777" w:rsidR="00CB57D9" w:rsidRPr="00BF0DA0" w:rsidRDefault="00CB57D9" w:rsidP="00CB57D9">
      <w:pPr>
        <w:pStyle w:val="Standard"/>
        <w:spacing w:before="240" w:after="120" w:line="360" w:lineRule="auto"/>
        <w:jc w:val="both"/>
        <w:rPr>
          <w:rFonts w:ascii="Arial" w:hAnsi="Arial" w:cs="Arial"/>
          <w:sz w:val="24"/>
          <w:szCs w:val="24"/>
        </w:rPr>
      </w:pPr>
      <w:r w:rsidRPr="00BF0DA0">
        <w:rPr>
          <w:rFonts w:ascii="Arial" w:hAnsi="Arial" w:cs="Arial"/>
          <w:sz w:val="24"/>
          <w:szCs w:val="24"/>
        </w:rPr>
        <w:t>Yeni YESP'in hazırlanması sürecini planlanmak ve koordinasyonu sağlamak üzere, İKHKK Üst Kurulu tarafından en geç bir önceki yılın Nisan ayı içinde bir Stratejik Planlama Komisyonu oluşturulur.</w:t>
      </w:r>
    </w:p>
    <w:p w14:paraId="01EE671C" w14:textId="77777777" w:rsidR="00CB57D9" w:rsidRPr="00BF0DA0" w:rsidRDefault="00CB57D9" w:rsidP="00CB57D9">
      <w:pPr>
        <w:pStyle w:val="Standard"/>
        <w:spacing w:before="240" w:after="120" w:line="360" w:lineRule="auto"/>
        <w:jc w:val="both"/>
        <w:rPr>
          <w:rFonts w:ascii="Arial" w:hAnsi="Arial" w:cs="Arial"/>
          <w:sz w:val="24"/>
          <w:szCs w:val="24"/>
        </w:rPr>
      </w:pPr>
      <w:r w:rsidRPr="00BF0DA0">
        <w:rPr>
          <w:rFonts w:ascii="Arial" w:hAnsi="Arial" w:cs="Arial"/>
          <w:sz w:val="24"/>
          <w:szCs w:val="24"/>
        </w:rPr>
        <w:t>Komisyon bir önceki yılın Mayıs ayında toplanarak, yeni YESP'nin üretilmesine yönelik faaliyet planını hazırlar ve son yılın faaliyet planına eklenmek üzere İKHKK Sekretaryası’na sunar. Yaz döneminde stratejik planlama sürecine katılım azalabileceğinden, yeni YESP'in en geç Nisan ayı sonuna kadar İKHKK tarafından onaylanacağı şekilde bir faaliyet planlaması yapmak yararlı olacaktır. Böylece Mayıs ayında yeni YESP'in ilk yılı için yıllık faaliyet planlaması süreci başlatılabilir.</w:t>
      </w:r>
    </w:p>
    <w:p w14:paraId="31F63D8B" w14:textId="77777777" w:rsidR="00CB57D9" w:rsidRPr="00BF0DA0" w:rsidRDefault="00CB57D9" w:rsidP="00CB57D9">
      <w:pPr>
        <w:pStyle w:val="Standard"/>
        <w:spacing w:before="240" w:after="120" w:line="360" w:lineRule="auto"/>
        <w:jc w:val="both"/>
        <w:rPr>
          <w:rFonts w:ascii="Arial" w:hAnsi="Arial" w:cs="Arial"/>
          <w:sz w:val="24"/>
          <w:szCs w:val="24"/>
        </w:rPr>
      </w:pPr>
      <w:r w:rsidRPr="00BF0DA0">
        <w:rPr>
          <w:rFonts w:ascii="Arial" w:hAnsi="Arial" w:cs="Arial"/>
          <w:sz w:val="24"/>
          <w:szCs w:val="24"/>
        </w:rPr>
        <w:t xml:space="preserve">Stratejik Planlama Komisyonu, stratejik planlama sürecinin koordinasyonundan sorumludur. Komisyon, İKHKK üyelerinin yanı sıra diğer ilgili paydaşların da etkin katılımını sağlamak için gerekli düzenlemeleri yapar. </w:t>
      </w:r>
    </w:p>
    <w:p w14:paraId="7489CA75" w14:textId="7AF9E6EF" w:rsidR="00B400A7" w:rsidRPr="000D3545" w:rsidRDefault="00CB57D9" w:rsidP="00B400A7">
      <w:pPr>
        <w:pStyle w:val="Standard"/>
        <w:spacing w:before="238" w:after="113" w:line="360" w:lineRule="auto"/>
        <w:jc w:val="both"/>
        <w:rPr>
          <w:rFonts w:ascii="Arial" w:hAnsi="Arial" w:cs="Arial"/>
          <w:iCs/>
        </w:rPr>
      </w:pPr>
      <w:r w:rsidRPr="00BF0DA0">
        <w:rPr>
          <w:rFonts w:ascii="Arial" w:hAnsi="Arial" w:cs="Arial"/>
          <w:iCs/>
          <w:kern w:val="0"/>
          <w:sz w:val="24"/>
          <w:szCs w:val="24"/>
        </w:rPr>
        <w:t>Yukarıda sunulan çerçevede yeni YESP planlama süreci için takvim aşağıda verilmiştir:</w:t>
      </w:r>
    </w:p>
    <w:tbl>
      <w:tblPr>
        <w:tblW w:w="9015" w:type="dxa"/>
        <w:jc w:val="center"/>
        <w:tblLayout w:type="fixed"/>
        <w:tblCellMar>
          <w:left w:w="10" w:type="dxa"/>
          <w:right w:w="10" w:type="dxa"/>
        </w:tblCellMar>
        <w:tblLook w:val="04A0" w:firstRow="1" w:lastRow="0" w:firstColumn="1" w:lastColumn="0" w:noHBand="0" w:noVBand="1"/>
      </w:tblPr>
      <w:tblGrid>
        <w:gridCol w:w="4023"/>
        <w:gridCol w:w="624"/>
        <w:gridCol w:w="624"/>
        <w:gridCol w:w="624"/>
        <w:gridCol w:w="624"/>
        <w:gridCol w:w="624"/>
        <w:gridCol w:w="624"/>
        <w:gridCol w:w="624"/>
        <w:gridCol w:w="624"/>
      </w:tblGrid>
      <w:tr w:rsidR="00CB57D9" w14:paraId="636A67A1" w14:textId="77777777" w:rsidTr="00CB57D9">
        <w:trPr>
          <w:jc w:val="center"/>
        </w:trPr>
        <w:tc>
          <w:tcPr>
            <w:tcW w:w="4022" w:type="dxa"/>
            <w:vMerge w:val="restart"/>
            <w:tcBorders>
              <w:top w:val="single" w:sz="2" w:space="0" w:color="000000"/>
              <w:left w:val="single" w:sz="2" w:space="0" w:color="000000"/>
              <w:bottom w:val="single" w:sz="2" w:space="0" w:color="000000"/>
              <w:right w:val="nil"/>
            </w:tcBorders>
            <w:shd w:val="clear" w:color="auto" w:fill="CCCCCC"/>
            <w:tcMar>
              <w:top w:w="55" w:type="dxa"/>
              <w:left w:w="55" w:type="dxa"/>
              <w:bottom w:w="55" w:type="dxa"/>
              <w:right w:w="55" w:type="dxa"/>
            </w:tcMar>
            <w:vAlign w:val="center"/>
            <w:hideMark/>
          </w:tcPr>
          <w:p w14:paraId="6D0AACA6"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Yeni YESP Planlama Aşamaları</w:t>
            </w:r>
          </w:p>
        </w:tc>
        <w:tc>
          <w:tcPr>
            <w:tcW w:w="3120" w:type="dxa"/>
            <w:gridSpan w:val="5"/>
            <w:tcBorders>
              <w:top w:val="single" w:sz="2" w:space="0" w:color="000000"/>
              <w:left w:val="single" w:sz="2" w:space="0" w:color="000000"/>
              <w:bottom w:val="single" w:sz="2" w:space="0" w:color="000000"/>
              <w:right w:val="nil"/>
            </w:tcBorders>
            <w:shd w:val="clear" w:color="auto" w:fill="CCCCCC"/>
            <w:vAlign w:val="center"/>
            <w:hideMark/>
          </w:tcPr>
          <w:p w14:paraId="4D8E5730"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 xml:space="preserve">Mevcut YESP'nin sondan </w:t>
            </w:r>
          </w:p>
          <w:p w14:paraId="68B3A214" w14:textId="77777777" w:rsidR="00CB57D9" w:rsidRDefault="00CB57D9" w:rsidP="00BF0DA0">
            <w:pPr>
              <w:pStyle w:val="TableContents"/>
              <w:spacing w:after="0" w:line="240" w:lineRule="auto"/>
              <w:jc w:val="center"/>
              <w:rPr>
                <w:rFonts w:ascii="Arial" w:hAnsi="Arial"/>
                <w:b/>
                <w:bCs/>
                <w:sz w:val="20"/>
                <w:szCs w:val="20"/>
              </w:rPr>
            </w:pPr>
            <w:proofErr w:type="gramStart"/>
            <w:r>
              <w:rPr>
                <w:rFonts w:ascii="Arial" w:hAnsi="Arial"/>
                <w:b/>
                <w:bCs/>
                <w:sz w:val="20"/>
                <w:szCs w:val="20"/>
              </w:rPr>
              <w:t>önceki</w:t>
            </w:r>
            <w:proofErr w:type="gramEnd"/>
            <w:r>
              <w:rPr>
                <w:rFonts w:ascii="Arial" w:hAnsi="Arial"/>
                <w:b/>
                <w:bCs/>
                <w:sz w:val="20"/>
                <w:szCs w:val="20"/>
              </w:rPr>
              <w:t xml:space="preserve"> yılı</w:t>
            </w:r>
          </w:p>
        </w:tc>
        <w:tc>
          <w:tcPr>
            <w:tcW w:w="1872" w:type="dxa"/>
            <w:gridSpan w:val="3"/>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hideMark/>
          </w:tcPr>
          <w:p w14:paraId="4E5DCAB5"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 xml:space="preserve">Mevcut YESP'nin son yılı </w:t>
            </w:r>
          </w:p>
          <w:p w14:paraId="7F365BBD"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(Yeni YESP Planlama Yılı)</w:t>
            </w:r>
          </w:p>
        </w:tc>
      </w:tr>
      <w:tr w:rsidR="00CB57D9" w14:paraId="5761D6A4" w14:textId="77777777" w:rsidTr="00CB57D9">
        <w:trPr>
          <w:jc w:val="center"/>
        </w:trPr>
        <w:tc>
          <w:tcPr>
            <w:tcW w:w="4022" w:type="dxa"/>
            <w:vMerge/>
            <w:tcBorders>
              <w:top w:val="single" w:sz="2" w:space="0" w:color="000000"/>
              <w:left w:val="single" w:sz="2" w:space="0" w:color="000000"/>
              <w:bottom w:val="single" w:sz="2" w:space="0" w:color="000000"/>
              <w:right w:val="nil"/>
            </w:tcBorders>
            <w:vAlign w:val="center"/>
            <w:hideMark/>
          </w:tcPr>
          <w:p w14:paraId="04168301" w14:textId="77777777" w:rsidR="00CB57D9" w:rsidRDefault="00CB57D9">
            <w:pPr>
              <w:rPr>
                <w:rFonts w:ascii="Arial" w:eastAsia="Times New Roman" w:hAnsi="Arial" w:cs="Times New Roman"/>
                <w:b/>
                <w:bCs/>
                <w:sz w:val="20"/>
                <w:szCs w:val="20"/>
                <w:lang w:eastAsia="en-US"/>
              </w:rPr>
            </w:pPr>
          </w:p>
        </w:tc>
        <w:tc>
          <w:tcPr>
            <w:tcW w:w="624" w:type="dxa"/>
            <w:tcBorders>
              <w:top w:val="single" w:sz="2" w:space="0" w:color="000000"/>
              <w:left w:val="single" w:sz="2" w:space="0" w:color="000000"/>
              <w:bottom w:val="single" w:sz="2" w:space="0" w:color="000000"/>
              <w:right w:val="nil"/>
            </w:tcBorders>
            <w:shd w:val="clear" w:color="auto" w:fill="CCCCCC"/>
            <w:vAlign w:val="center"/>
            <w:hideMark/>
          </w:tcPr>
          <w:p w14:paraId="6EAC65F9"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Mar</w:t>
            </w:r>
          </w:p>
          <w:p w14:paraId="66D0EC87"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Nis</w:t>
            </w:r>
          </w:p>
        </w:tc>
        <w:tc>
          <w:tcPr>
            <w:tcW w:w="624"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780EE69C"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May</w:t>
            </w:r>
          </w:p>
          <w:p w14:paraId="6EB1DA44"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Haz</w:t>
            </w:r>
          </w:p>
        </w:tc>
        <w:tc>
          <w:tcPr>
            <w:tcW w:w="624" w:type="dxa"/>
            <w:tcBorders>
              <w:top w:val="nil"/>
              <w:left w:val="single" w:sz="2" w:space="0" w:color="000000"/>
              <w:bottom w:val="single" w:sz="2" w:space="0" w:color="000000"/>
              <w:right w:val="nil"/>
            </w:tcBorders>
            <w:shd w:val="clear" w:color="auto" w:fill="CCCCCC"/>
            <w:tcMar>
              <w:top w:w="55" w:type="dxa"/>
              <w:left w:w="55" w:type="dxa"/>
              <w:bottom w:w="55" w:type="dxa"/>
              <w:right w:w="55" w:type="dxa"/>
            </w:tcMar>
            <w:vAlign w:val="center"/>
            <w:hideMark/>
          </w:tcPr>
          <w:p w14:paraId="380F5C9D"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Tem</w:t>
            </w:r>
          </w:p>
          <w:p w14:paraId="4060BAE4"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Ağu</w:t>
            </w:r>
          </w:p>
        </w:tc>
        <w:tc>
          <w:tcPr>
            <w:tcW w:w="624" w:type="dxa"/>
            <w:tcBorders>
              <w:top w:val="single" w:sz="2" w:space="0" w:color="000000"/>
              <w:left w:val="single" w:sz="2" w:space="0" w:color="000000"/>
              <w:bottom w:val="single" w:sz="2" w:space="0" w:color="000000"/>
              <w:right w:val="nil"/>
            </w:tcBorders>
            <w:shd w:val="clear" w:color="auto" w:fill="CCCCCC"/>
            <w:tcMar>
              <w:top w:w="55" w:type="dxa"/>
              <w:left w:w="55" w:type="dxa"/>
              <w:bottom w:w="55" w:type="dxa"/>
              <w:right w:w="55" w:type="dxa"/>
            </w:tcMar>
            <w:vAlign w:val="center"/>
            <w:hideMark/>
          </w:tcPr>
          <w:p w14:paraId="59EE9E15"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Eyl</w:t>
            </w:r>
          </w:p>
          <w:p w14:paraId="323382FE"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Eki</w:t>
            </w:r>
          </w:p>
        </w:tc>
        <w:tc>
          <w:tcPr>
            <w:tcW w:w="624" w:type="dxa"/>
            <w:tcBorders>
              <w:top w:val="single" w:sz="2" w:space="0" w:color="000000"/>
              <w:left w:val="single" w:sz="2" w:space="0" w:color="000000"/>
              <w:bottom w:val="single" w:sz="2" w:space="0" w:color="000000"/>
              <w:right w:val="nil"/>
            </w:tcBorders>
            <w:shd w:val="clear" w:color="auto" w:fill="CCCCCC"/>
            <w:tcMar>
              <w:top w:w="55" w:type="dxa"/>
              <w:left w:w="55" w:type="dxa"/>
              <w:bottom w:w="55" w:type="dxa"/>
              <w:right w:w="55" w:type="dxa"/>
            </w:tcMar>
            <w:vAlign w:val="center"/>
            <w:hideMark/>
          </w:tcPr>
          <w:p w14:paraId="7D350B4F"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Kas</w:t>
            </w:r>
          </w:p>
          <w:p w14:paraId="76FFC903"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Ara</w:t>
            </w:r>
          </w:p>
        </w:tc>
        <w:tc>
          <w:tcPr>
            <w:tcW w:w="624" w:type="dxa"/>
            <w:tcBorders>
              <w:top w:val="single" w:sz="2" w:space="0" w:color="000000"/>
              <w:left w:val="single" w:sz="2" w:space="0" w:color="000000"/>
              <w:bottom w:val="single" w:sz="2" w:space="0" w:color="000000"/>
              <w:right w:val="nil"/>
            </w:tcBorders>
            <w:shd w:val="clear" w:color="auto" w:fill="CCCCCC"/>
            <w:tcMar>
              <w:top w:w="55" w:type="dxa"/>
              <w:left w:w="55" w:type="dxa"/>
              <w:bottom w:w="55" w:type="dxa"/>
              <w:right w:w="55" w:type="dxa"/>
            </w:tcMar>
            <w:vAlign w:val="center"/>
            <w:hideMark/>
          </w:tcPr>
          <w:p w14:paraId="4DCF66E9"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Oca</w:t>
            </w:r>
          </w:p>
          <w:p w14:paraId="28ABC500"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Şub</w:t>
            </w:r>
          </w:p>
        </w:tc>
        <w:tc>
          <w:tcPr>
            <w:tcW w:w="624" w:type="dxa"/>
            <w:tcBorders>
              <w:top w:val="single" w:sz="2" w:space="0" w:color="000000"/>
              <w:left w:val="single" w:sz="2" w:space="0" w:color="000000"/>
              <w:bottom w:val="single" w:sz="2" w:space="0" w:color="000000"/>
              <w:right w:val="nil"/>
            </w:tcBorders>
            <w:shd w:val="clear" w:color="auto" w:fill="CCCCCC"/>
            <w:tcMar>
              <w:top w:w="55" w:type="dxa"/>
              <w:left w:w="55" w:type="dxa"/>
              <w:bottom w:w="55" w:type="dxa"/>
              <w:right w:w="55" w:type="dxa"/>
            </w:tcMar>
            <w:vAlign w:val="center"/>
            <w:hideMark/>
          </w:tcPr>
          <w:p w14:paraId="60B147FF"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Mar</w:t>
            </w:r>
          </w:p>
          <w:p w14:paraId="0C23E7EB"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Nis</w:t>
            </w:r>
          </w:p>
        </w:tc>
        <w:tc>
          <w:tcPr>
            <w:tcW w:w="62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hideMark/>
          </w:tcPr>
          <w:p w14:paraId="5884D386"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May</w:t>
            </w:r>
          </w:p>
          <w:p w14:paraId="7AB39B82" w14:textId="77777777" w:rsidR="00CB57D9" w:rsidRDefault="00CB57D9" w:rsidP="00BF0DA0">
            <w:pPr>
              <w:pStyle w:val="TableContents"/>
              <w:spacing w:after="0" w:line="240" w:lineRule="auto"/>
              <w:jc w:val="center"/>
              <w:rPr>
                <w:rFonts w:ascii="Arial" w:hAnsi="Arial"/>
                <w:b/>
                <w:bCs/>
                <w:sz w:val="20"/>
                <w:szCs w:val="20"/>
              </w:rPr>
            </w:pPr>
            <w:r>
              <w:rPr>
                <w:rFonts w:ascii="Arial" w:hAnsi="Arial"/>
                <w:b/>
                <w:bCs/>
                <w:sz w:val="20"/>
                <w:szCs w:val="20"/>
              </w:rPr>
              <w:t>Ara</w:t>
            </w:r>
          </w:p>
        </w:tc>
      </w:tr>
      <w:tr w:rsidR="00CB57D9" w14:paraId="05E56ACD" w14:textId="77777777" w:rsidTr="00CB57D9">
        <w:trPr>
          <w:jc w:val="center"/>
        </w:trPr>
        <w:tc>
          <w:tcPr>
            <w:tcW w:w="4022" w:type="dxa"/>
            <w:tcBorders>
              <w:top w:val="nil"/>
              <w:left w:val="single" w:sz="2" w:space="0" w:color="000000"/>
              <w:bottom w:val="single" w:sz="2" w:space="0" w:color="000000"/>
              <w:right w:val="nil"/>
            </w:tcBorders>
            <w:shd w:val="clear" w:color="auto" w:fill="E6E6FF"/>
            <w:tcMar>
              <w:top w:w="55" w:type="dxa"/>
              <w:left w:w="55" w:type="dxa"/>
              <w:bottom w:w="55" w:type="dxa"/>
              <w:right w:w="55" w:type="dxa"/>
            </w:tcMar>
            <w:vAlign w:val="center"/>
            <w:hideMark/>
          </w:tcPr>
          <w:p w14:paraId="5F743AB3" w14:textId="77777777" w:rsidR="00CB57D9" w:rsidRDefault="00CB57D9" w:rsidP="00BF0DA0">
            <w:pPr>
              <w:pStyle w:val="TableContents"/>
              <w:spacing w:after="0" w:line="240" w:lineRule="auto"/>
              <w:jc w:val="both"/>
              <w:rPr>
                <w:rFonts w:ascii="Arial" w:hAnsi="Arial"/>
                <w:sz w:val="20"/>
                <w:szCs w:val="20"/>
              </w:rPr>
            </w:pPr>
            <w:r>
              <w:rPr>
                <w:rFonts w:ascii="Arial" w:hAnsi="Arial"/>
                <w:sz w:val="20"/>
                <w:szCs w:val="20"/>
              </w:rPr>
              <w:t>İKHKK Üst Kurulu tarafından Stratejik Planlama Komisyonu'nun görevlendirilmesi</w:t>
            </w:r>
          </w:p>
        </w:tc>
        <w:tc>
          <w:tcPr>
            <w:tcW w:w="624" w:type="dxa"/>
            <w:tcBorders>
              <w:top w:val="nil"/>
              <w:left w:val="single" w:sz="2" w:space="0" w:color="000000"/>
              <w:bottom w:val="single" w:sz="2" w:space="0" w:color="000000"/>
              <w:right w:val="nil"/>
            </w:tcBorders>
            <w:shd w:val="clear" w:color="auto" w:fill="FFF2CC" w:themeFill="accent4" w:themeFillTint="33"/>
            <w:vAlign w:val="center"/>
            <w:hideMark/>
          </w:tcPr>
          <w:p w14:paraId="08FCDF2A" w14:textId="77777777" w:rsidR="00CB57D9" w:rsidRDefault="00CB57D9" w:rsidP="00BF0DA0">
            <w:pPr>
              <w:pStyle w:val="TableContents"/>
              <w:spacing w:after="0" w:line="240" w:lineRule="auto"/>
              <w:jc w:val="center"/>
              <w:rPr>
                <w:rFonts w:ascii="Arial" w:hAnsi="Arial"/>
                <w:sz w:val="20"/>
                <w:szCs w:val="20"/>
              </w:rPr>
            </w:pPr>
            <w:r>
              <w:rPr>
                <w:rFonts w:ascii="Arial" w:hAnsi="Arial"/>
                <w:sz w:val="20"/>
                <w:szCs w:val="20"/>
              </w:rPr>
              <w:t>X</w:t>
            </w:r>
          </w:p>
        </w:tc>
        <w:tc>
          <w:tcPr>
            <w:tcW w:w="624" w:type="dxa"/>
            <w:tcBorders>
              <w:top w:val="nil"/>
              <w:left w:val="single" w:sz="2" w:space="0" w:color="000000"/>
              <w:bottom w:val="single" w:sz="2" w:space="0" w:color="000000"/>
              <w:right w:val="single" w:sz="2" w:space="0" w:color="000000"/>
            </w:tcBorders>
            <w:vAlign w:val="center"/>
          </w:tcPr>
          <w:p w14:paraId="680A0494"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35E960D"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3EAF6D54"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6B020BFA"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48925534"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30DB8E93"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1F95958" w14:textId="77777777" w:rsidR="00CB57D9" w:rsidRDefault="00CB57D9" w:rsidP="00BF0DA0">
            <w:pPr>
              <w:pStyle w:val="TableContents"/>
              <w:spacing w:after="0" w:line="240" w:lineRule="auto"/>
              <w:jc w:val="center"/>
              <w:rPr>
                <w:rFonts w:ascii="Arial" w:hAnsi="Arial"/>
                <w:sz w:val="20"/>
                <w:szCs w:val="20"/>
              </w:rPr>
            </w:pPr>
          </w:p>
        </w:tc>
      </w:tr>
      <w:tr w:rsidR="00CB57D9" w14:paraId="761557C9" w14:textId="77777777" w:rsidTr="00CB57D9">
        <w:trPr>
          <w:jc w:val="center"/>
        </w:trPr>
        <w:tc>
          <w:tcPr>
            <w:tcW w:w="4022" w:type="dxa"/>
            <w:tcBorders>
              <w:top w:val="nil"/>
              <w:left w:val="single" w:sz="2" w:space="0" w:color="000000"/>
              <w:bottom w:val="single" w:sz="2" w:space="0" w:color="000000"/>
              <w:right w:val="nil"/>
            </w:tcBorders>
            <w:shd w:val="clear" w:color="auto" w:fill="E6E6FF"/>
            <w:tcMar>
              <w:top w:w="55" w:type="dxa"/>
              <w:left w:w="55" w:type="dxa"/>
              <w:bottom w:w="55" w:type="dxa"/>
              <w:right w:w="55" w:type="dxa"/>
            </w:tcMar>
            <w:vAlign w:val="center"/>
            <w:hideMark/>
          </w:tcPr>
          <w:p w14:paraId="4D3EE841" w14:textId="77777777" w:rsidR="00CB57D9" w:rsidRDefault="00CB57D9" w:rsidP="00BF0DA0">
            <w:pPr>
              <w:pStyle w:val="TableContents"/>
              <w:spacing w:after="0" w:line="240" w:lineRule="auto"/>
              <w:jc w:val="both"/>
              <w:rPr>
                <w:rFonts w:ascii="Arial" w:hAnsi="Arial"/>
                <w:sz w:val="20"/>
                <w:szCs w:val="20"/>
              </w:rPr>
            </w:pPr>
            <w:r>
              <w:rPr>
                <w:rFonts w:ascii="Arial" w:hAnsi="Arial"/>
                <w:sz w:val="20"/>
                <w:szCs w:val="20"/>
              </w:rPr>
              <w:t>Stratejik Planlama Komisyonu'nun yeni YESP'in hazırlanmasına ilişkin faaliyet planını sunması</w:t>
            </w:r>
          </w:p>
        </w:tc>
        <w:tc>
          <w:tcPr>
            <w:tcW w:w="624" w:type="dxa"/>
            <w:tcBorders>
              <w:top w:val="nil"/>
              <w:left w:val="single" w:sz="2" w:space="0" w:color="000000"/>
              <w:bottom w:val="single" w:sz="2" w:space="0" w:color="000000"/>
              <w:right w:val="nil"/>
            </w:tcBorders>
            <w:vAlign w:val="center"/>
          </w:tcPr>
          <w:p w14:paraId="0160DEC8"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nil"/>
              <w:left w:val="single" w:sz="2" w:space="0" w:color="000000"/>
              <w:bottom w:val="single" w:sz="2" w:space="0" w:color="000000"/>
              <w:right w:val="single" w:sz="2" w:space="0" w:color="000000"/>
            </w:tcBorders>
            <w:shd w:val="clear" w:color="auto" w:fill="FFF2CC" w:themeFill="accent4" w:themeFillTint="33"/>
            <w:vAlign w:val="center"/>
            <w:hideMark/>
          </w:tcPr>
          <w:p w14:paraId="7C4F57F9" w14:textId="77777777" w:rsidR="00CB57D9" w:rsidRDefault="00CB57D9" w:rsidP="00BF0DA0">
            <w:pPr>
              <w:pStyle w:val="TableContents"/>
              <w:spacing w:after="0" w:line="240" w:lineRule="auto"/>
              <w:jc w:val="center"/>
              <w:rPr>
                <w:rFonts w:ascii="Arial" w:hAnsi="Arial"/>
                <w:sz w:val="20"/>
                <w:szCs w:val="20"/>
              </w:rPr>
            </w:pPr>
            <w:r>
              <w:rPr>
                <w:rFonts w:ascii="Arial" w:hAnsi="Arial"/>
                <w:sz w:val="20"/>
                <w:szCs w:val="20"/>
              </w:rPr>
              <w:t>X</w:t>
            </w:r>
          </w:p>
        </w:tc>
        <w:tc>
          <w:tcPr>
            <w:tcW w:w="62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AEEE9F1"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0A917295"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08E5822B"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67BF5C66"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33489869"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30BC871" w14:textId="77777777" w:rsidR="00CB57D9" w:rsidRDefault="00CB57D9" w:rsidP="00BF0DA0">
            <w:pPr>
              <w:pStyle w:val="TableContents"/>
              <w:spacing w:after="0" w:line="240" w:lineRule="auto"/>
              <w:jc w:val="center"/>
              <w:rPr>
                <w:rFonts w:ascii="Arial" w:hAnsi="Arial"/>
                <w:sz w:val="20"/>
                <w:szCs w:val="20"/>
              </w:rPr>
            </w:pPr>
          </w:p>
        </w:tc>
      </w:tr>
      <w:tr w:rsidR="00CB57D9" w14:paraId="142D1F3B" w14:textId="77777777" w:rsidTr="00CB57D9">
        <w:trPr>
          <w:jc w:val="center"/>
        </w:trPr>
        <w:tc>
          <w:tcPr>
            <w:tcW w:w="4022" w:type="dxa"/>
            <w:tcBorders>
              <w:top w:val="nil"/>
              <w:left w:val="single" w:sz="2" w:space="0" w:color="000000"/>
              <w:bottom w:val="single" w:sz="2" w:space="0" w:color="000000"/>
              <w:right w:val="nil"/>
            </w:tcBorders>
            <w:shd w:val="clear" w:color="auto" w:fill="E6E6FF"/>
            <w:tcMar>
              <w:top w:w="55" w:type="dxa"/>
              <w:left w:w="55" w:type="dxa"/>
              <w:bottom w:w="55" w:type="dxa"/>
              <w:right w:w="55" w:type="dxa"/>
            </w:tcMar>
            <w:vAlign w:val="center"/>
            <w:hideMark/>
          </w:tcPr>
          <w:p w14:paraId="2BD5B7D4" w14:textId="77777777" w:rsidR="00CB57D9" w:rsidRDefault="00CB57D9" w:rsidP="00BF0DA0">
            <w:pPr>
              <w:pStyle w:val="TableContents"/>
              <w:spacing w:after="0" w:line="240" w:lineRule="auto"/>
              <w:jc w:val="both"/>
              <w:rPr>
                <w:rFonts w:ascii="Arial" w:hAnsi="Arial"/>
                <w:sz w:val="20"/>
                <w:szCs w:val="20"/>
              </w:rPr>
            </w:pPr>
            <w:r>
              <w:rPr>
                <w:rFonts w:ascii="Arial" w:hAnsi="Arial"/>
                <w:sz w:val="20"/>
                <w:szCs w:val="20"/>
              </w:rPr>
              <w:t>Yeni YESP'in hazırlanması ve İKHKK Üst Kurulu tarafından onaylanması</w:t>
            </w:r>
          </w:p>
        </w:tc>
        <w:tc>
          <w:tcPr>
            <w:tcW w:w="624" w:type="dxa"/>
            <w:tcBorders>
              <w:top w:val="nil"/>
              <w:left w:val="single" w:sz="2" w:space="0" w:color="000000"/>
              <w:bottom w:val="single" w:sz="2" w:space="0" w:color="000000"/>
              <w:right w:val="nil"/>
            </w:tcBorders>
            <w:vAlign w:val="center"/>
          </w:tcPr>
          <w:p w14:paraId="40FA0985"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nil"/>
              <w:left w:val="single" w:sz="2" w:space="0" w:color="000000"/>
              <w:bottom w:val="single" w:sz="2" w:space="0" w:color="000000"/>
              <w:right w:val="single" w:sz="2" w:space="0" w:color="000000"/>
            </w:tcBorders>
            <w:vAlign w:val="center"/>
          </w:tcPr>
          <w:p w14:paraId="534C146C"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8B85CA9"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shd w:val="clear" w:color="auto" w:fill="FFF2CC" w:themeFill="accent4" w:themeFillTint="33"/>
            <w:tcMar>
              <w:top w:w="55" w:type="dxa"/>
              <w:left w:w="55" w:type="dxa"/>
              <w:bottom w:w="55" w:type="dxa"/>
              <w:right w:w="55" w:type="dxa"/>
            </w:tcMar>
            <w:vAlign w:val="center"/>
            <w:hideMark/>
          </w:tcPr>
          <w:p w14:paraId="43C788AD" w14:textId="77777777" w:rsidR="00CB57D9" w:rsidRDefault="00CB57D9" w:rsidP="00BF0DA0">
            <w:pPr>
              <w:pStyle w:val="TableContents"/>
              <w:spacing w:after="0" w:line="240" w:lineRule="auto"/>
              <w:jc w:val="center"/>
              <w:rPr>
                <w:rFonts w:ascii="Arial" w:hAnsi="Arial"/>
                <w:sz w:val="20"/>
                <w:szCs w:val="20"/>
              </w:rPr>
            </w:pPr>
            <w:r>
              <w:rPr>
                <w:rFonts w:ascii="Arial" w:hAnsi="Arial"/>
                <w:sz w:val="20"/>
                <w:szCs w:val="20"/>
              </w:rPr>
              <w:t>X</w:t>
            </w:r>
          </w:p>
        </w:tc>
        <w:tc>
          <w:tcPr>
            <w:tcW w:w="624" w:type="dxa"/>
            <w:tcBorders>
              <w:top w:val="single" w:sz="2" w:space="0" w:color="000000"/>
              <w:left w:val="single" w:sz="2" w:space="0" w:color="000000"/>
              <w:bottom w:val="single" w:sz="2" w:space="0" w:color="000000"/>
              <w:right w:val="nil"/>
            </w:tcBorders>
            <w:shd w:val="clear" w:color="auto" w:fill="FFF2CC" w:themeFill="accent4" w:themeFillTint="33"/>
            <w:tcMar>
              <w:top w:w="55" w:type="dxa"/>
              <w:left w:w="55" w:type="dxa"/>
              <w:bottom w:w="55" w:type="dxa"/>
              <w:right w:w="55" w:type="dxa"/>
            </w:tcMar>
            <w:vAlign w:val="center"/>
            <w:hideMark/>
          </w:tcPr>
          <w:p w14:paraId="58D3210C" w14:textId="77777777" w:rsidR="00CB57D9" w:rsidRDefault="00CB57D9" w:rsidP="00BF0DA0">
            <w:pPr>
              <w:pStyle w:val="TableContents"/>
              <w:spacing w:after="0" w:line="240" w:lineRule="auto"/>
              <w:jc w:val="center"/>
              <w:rPr>
                <w:rFonts w:ascii="Arial" w:hAnsi="Arial"/>
                <w:sz w:val="20"/>
                <w:szCs w:val="20"/>
              </w:rPr>
            </w:pPr>
            <w:r>
              <w:rPr>
                <w:rFonts w:ascii="Arial" w:hAnsi="Arial"/>
                <w:sz w:val="20"/>
                <w:szCs w:val="20"/>
              </w:rPr>
              <w:t>X</w:t>
            </w:r>
          </w:p>
        </w:tc>
        <w:tc>
          <w:tcPr>
            <w:tcW w:w="624" w:type="dxa"/>
            <w:tcBorders>
              <w:top w:val="single" w:sz="2" w:space="0" w:color="000000"/>
              <w:left w:val="single" w:sz="2" w:space="0" w:color="000000"/>
              <w:bottom w:val="single" w:sz="2" w:space="0" w:color="000000"/>
              <w:right w:val="nil"/>
            </w:tcBorders>
            <w:shd w:val="clear" w:color="auto" w:fill="FFF2CC" w:themeFill="accent4" w:themeFillTint="33"/>
            <w:tcMar>
              <w:top w:w="55" w:type="dxa"/>
              <w:left w:w="55" w:type="dxa"/>
              <w:bottom w:w="55" w:type="dxa"/>
              <w:right w:w="55" w:type="dxa"/>
            </w:tcMar>
            <w:vAlign w:val="center"/>
            <w:hideMark/>
          </w:tcPr>
          <w:p w14:paraId="36A7BF26" w14:textId="77777777" w:rsidR="00CB57D9" w:rsidRDefault="00CB57D9" w:rsidP="00BF0DA0">
            <w:pPr>
              <w:pStyle w:val="TableContents"/>
              <w:spacing w:after="0" w:line="240" w:lineRule="auto"/>
              <w:jc w:val="center"/>
              <w:rPr>
                <w:rFonts w:ascii="Arial" w:hAnsi="Arial"/>
                <w:sz w:val="20"/>
                <w:szCs w:val="20"/>
              </w:rPr>
            </w:pPr>
            <w:r>
              <w:rPr>
                <w:rFonts w:ascii="Arial" w:hAnsi="Arial"/>
                <w:sz w:val="20"/>
                <w:szCs w:val="20"/>
              </w:rPr>
              <w:t>X</w:t>
            </w:r>
          </w:p>
        </w:tc>
        <w:tc>
          <w:tcPr>
            <w:tcW w:w="624" w:type="dxa"/>
            <w:tcBorders>
              <w:top w:val="single" w:sz="2" w:space="0" w:color="000000"/>
              <w:left w:val="single" w:sz="2" w:space="0" w:color="000000"/>
              <w:bottom w:val="single" w:sz="2" w:space="0" w:color="000000"/>
              <w:right w:val="nil"/>
            </w:tcBorders>
            <w:shd w:val="clear" w:color="auto" w:fill="FFF2CC" w:themeFill="accent4" w:themeFillTint="33"/>
            <w:tcMar>
              <w:top w:w="55" w:type="dxa"/>
              <w:left w:w="55" w:type="dxa"/>
              <w:bottom w:w="55" w:type="dxa"/>
              <w:right w:w="55" w:type="dxa"/>
            </w:tcMar>
            <w:vAlign w:val="center"/>
            <w:hideMark/>
          </w:tcPr>
          <w:p w14:paraId="5C5CDCF6" w14:textId="77777777" w:rsidR="00CB57D9" w:rsidRDefault="00CB57D9" w:rsidP="00BF0DA0">
            <w:pPr>
              <w:pStyle w:val="TableContents"/>
              <w:spacing w:after="0" w:line="240" w:lineRule="auto"/>
              <w:jc w:val="center"/>
              <w:rPr>
                <w:rFonts w:ascii="Arial" w:hAnsi="Arial"/>
                <w:sz w:val="20"/>
                <w:szCs w:val="20"/>
              </w:rPr>
            </w:pPr>
            <w:r>
              <w:rPr>
                <w:rFonts w:ascii="Arial" w:hAnsi="Arial"/>
                <w:sz w:val="20"/>
                <w:szCs w:val="20"/>
              </w:rPr>
              <w:t>X</w:t>
            </w:r>
          </w:p>
        </w:tc>
        <w:tc>
          <w:tcPr>
            <w:tcW w:w="6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195A022" w14:textId="77777777" w:rsidR="00CB57D9" w:rsidRDefault="00CB57D9" w:rsidP="00BF0DA0">
            <w:pPr>
              <w:pStyle w:val="TableContents"/>
              <w:spacing w:after="0" w:line="240" w:lineRule="auto"/>
              <w:jc w:val="center"/>
              <w:rPr>
                <w:rFonts w:ascii="Arial" w:hAnsi="Arial"/>
                <w:sz w:val="20"/>
                <w:szCs w:val="20"/>
              </w:rPr>
            </w:pPr>
          </w:p>
        </w:tc>
      </w:tr>
      <w:tr w:rsidR="00CB57D9" w14:paraId="03534FA3" w14:textId="77777777" w:rsidTr="00CB57D9">
        <w:trPr>
          <w:jc w:val="center"/>
        </w:trPr>
        <w:tc>
          <w:tcPr>
            <w:tcW w:w="4022" w:type="dxa"/>
            <w:tcBorders>
              <w:top w:val="nil"/>
              <w:left w:val="single" w:sz="2" w:space="0" w:color="000000"/>
              <w:bottom w:val="single" w:sz="2" w:space="0" w:color="000000"/>
              <w:right w:val="nil"/>
            </w:tcBorders>
            <w:shd w:val="clear" w:color="auto" w:fill="E6E6FF"/>
            <w:tcMar>
              <w:top w:w="55" w:type="dxa"/>
              <w:left w:w="55" w:type="dxa"/>
              <w:bottom w:w="55" w:type="dxa"/>
              <w:right w:w="55" w:type="dxa"/>
            </w:tcMar>
            <w:vAlign w:val="center"/>
            <w:hideMark/>
          </w:tcPr>
          <w:p w14:paraId="2213DD0C" w14:textId="77777777" w:rsidR="00CB57D9" w:rsidRDefault="00CB57D9" w:rsidP="00BF0DA0">
            <w:pPr>
              <w:pStyle w:val="TableContents"/>
              <w:spacing w:after="0" w:line="240" w:lineRule="auto"/>
              <w:jc w:val="both"/>
              <w:rPr>
                <w:rFonts w:ascii="Arial" w:hAnsi="Arial"/>
                <w:sz w:val="20"/>
                <w:szCs w:val="20"/>
              </w:rPr>
            </w:pPr>
            <w:r>
              <w:rPr>
                <w:rFonts w:ascii="Arial" w:hAnsi="Arial"/>
                <w:sz w:val="20"/>
                <w:szCs w:val="20"/>
              </w:rPr>
              <w:t>Yeni YESP'in ilk yılı için faaliyet planının hazırlanması</w:t>
            </w:r>
          </w:p>
        </w:tc>
        <w:tc>
          <w:tcPr>
            <w:tcW w:w="624" w:type="dxa"/>
            <w:tcBorders>
              <w:top w:val="nil"/>
              <w:left w:val="single" w:sz="2" w:space="0" w:color="000000"/>
              <w:bottom w:val="single" w:sz="2" w:space="0" w:color="000000"/>
              <w:right w:val="nil"/>
            </w:tcBorders>
            <w:vAlign w:val="center"/>
          </w:tcPr>
          <w:p w14:paraId="6F13DB31"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nil"/>
              <w:left w:val="single" w:sz="2" w:space="0" w:color="000000"/>
              <w:bottom w:val="single" w:sz="2" w:space="0" w:color="000000"/>
              <w:right w:val="single" w:sz="2" w:space="0" w:color="000000"/>
            </w:tcBorders>
            <w:vAlign w:val="center"/>
          </w:tcPr>
          <w:p w14:paraId="67CCCBBA"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6B09230"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2EE4F954"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213DE6B5"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5EC86367"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tcPr>
          <w:p w14:paraId="489A425B" w14:textId="77777777" w:rsidR="00CB57D9" w:rsidRDefault="00CB57D9" w:rsidP="00BF0DA0">
            <w:pPr>
              <w:pStyle w:val="TableContents"/>
              <w:spacing w:after="0" w:line="240" w:lineRule="auto"/>
              <w:jc w:val="center"/>
              <w:rPr>
                <w:rFonts w:ascii="Arial" w:hAnsi="Arial"/>
                <w:sz w:val="20"/>
                <w:szCs w:val="20"/>
              </w:rPr>
            </w:pPr>
          </w:p>
        </w:tc>
        <w:tc>
          <w:tcPr>
            <w:tcW w:w="624"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hideMark/>
          </w:tcPr>
          <w:p w14:paraId="60F07207" w14:textId="77777777" w:rsidR="00CB57D9" w:rsidRDefault="00CB57D9" w:rsidP="00BF0DA0">
            <w:pPr>
              <w:pStyle w:val="TableContents"/>
              <w:spacing w:after="0" w:line="240" w:lineRule="auto"/>
              <w:jc w:val="center"/>
              <w:rPr>
                <w:rFonts w:ascii="Arial" w:hAnsi="Arial"/>
                <w:sz w:val="20"/>
                <w:szCs w:val="20"/>
              </w:rPr>
            </w:pPr>
            <w:r>
              <w:rPr>
                <w:rFonts w:ascii="Arial" w:hAnsi="Arial"/>
                <w:sz w:val="20"/>
                <w:szCs w:val="20"/>
              </w:rPr>
              <w:t>X</w:t>
            </w:r>
          </w:p>
        </w:tc>
      </w:tr>
    </w:tbl>
    <w:p w14:paraId="7ACEBC20" w14:textId="77777777" w:rsidR="00B400A7" w:rsidRPr="000D3545" w:rsidRDefault="00B400A7" w:rsidP="00BF0DA0">
      <w:pPr>
        <w:pStyle w:val="Standard"/>
        <w:spacing w:after="0" w:line="240" w:lineRule="auto"/>
        <w:jc w:val="both"/>
        <w:rPr>
          <w:rFonts w:ascii="Arial" w:hAnsi="Arial"/>
        </w:rPr>
      </w:pPr>
    </w:p>
    <w:p w14:paraId="566F7B05" w14:textId="77777777" w:rsidR="00D81931" w:rsidRPr="00BF0DA0" w:rsidRDefault="00D81931" w:rsidP="00D81931">
      <w:pPr>
        <w:pStyle w:val="Standard"/>
        <w:spacing w:before="227" w:after="113" w:line="360" w:lineRule="auto"/>
        <w:jc w:val="both"/>
        <w:rPr>
          <w:rFonts w:ascii="Arial" w:hAnsi="Arial"/>
          <w:sz w:val="24"/>
          <w:szCs w:val="24"/>
        </w:rPr>
      </w:pPr>
    </w:p>
    <w:p w14:paraId="0DCF54CC" w14:textId="77777777" w:rsidR="00D81931" w:rsidRPr="00BF0DA0" w:rsidRDefault="00D81931" w:rsidP="00D81931">
      <w:pPr>
        <w:pStyle w:val="Balk3"/>
        <w:spacing w:before="227" w:after="113" w:line="360" w:lineRule="auto"/>
        <w:rPr>
          <w:rFonts w:ascii="Arial" w:hAnsi="Arial"/>
          <w:sz w:val="24"/>
          <w:szCs w:val="24"/>
        </w:rPr>
      </w:pPr>
      <w:bookmarkStart w:id="352" w:name="_Toc387736243"/>
      <w:bookmarkStart w:id="353" w:name="_Toc390096053"/>
      <w:r w:rsidRPr="00BF0DA0">
        <w:rPr>
          <w:rFonts w:ascii="Arial" w:hAnsi="Arial"/>
          <w:sz w:val="24"/>
          <w:szCs w:val="24"/>
        </w:rPr>
        <w:lastRenderedPageBreak/>
        <w:t>5.4. İzleme ve Değerlendirme</w:t>
      </w:r>
      <w:bookmarkEnd w:id="352"/>
      <w:bookmarkEnd w:id="353"/>
    </w:p>
    <w:p w14:paraId="65F4D1C0"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t>YESP'nin uygulamasının izleme ve değerlendirmesi YEM içindeki yapılar tarafından farklı düzeylerde gerçekleştirilir.</w:t>
      </w:r>
    </w:p>
    <w:p w14:paraId="7C1FA310" w14:textId="77777777" w:rsidR="00D81931" w:rsidRPr="00BF0DA0" w:rsidRDefault="00D81931" w:rsidP="00D81931">
      <w:pPr>
        <w:pStyle w:val="Standard"/>
        <w:spacing w:before="227" w:after="113" w:line="360" w:lineRule="auto"/>
        <w:jc w:val="both"/>
        <w:rPr>
          <w:rFonts w:ascii="Times New Roman" w:hAnsi="Times New Roman" w:cs="Times New Roman"/>
          <w:sz w:val="24"/>
          <w:szCs w:val="24"/>
        </w:rPr>
      </w:pPr>
      <w:r w:rsidRPr="00BF0DA0">
        <w:rPr>
          <w:rFonts w:ascii="Arial" w:hAnsi="Arial" w:cs="Arial"/>
          <w:b/>
          <w:bCs/>
          <w:sz w:val="24"/>
          <w:szCs w:val="24"/>
        </w:rPr>
        <w:t>Kuruluş Düzeyinde İzleme ve Değerlendirme:</w:t>
      </w:r>
    </w:p>
    <w:p w14:paraId="64BFA7BA" w14:textId="77777777" w:rsidR="00D81931" w:rsidRPr="00BF0DA0" w:rsidRDefault="00D81931" w:rsidP="00D81931">
      <w:pPr>
        <w:pStyle w:val="Standard"/>
        <w:spacing w:before="227" w:after="113" w:line="360" w:lineRule="auto"/>
        <w:jc w:val="both"/>
        <w:rPr>
          <w:sz w:val="24"/>
          <w:szCs w:val="24"/>
        </w:rPr>
      </w:pPr>
      <w:r w:rsidRPr="00BF0DA0">
        <w:rPr>
          <w:rFonts w:ascii="Arial" w:hAnsi="Arial" w:cs="Arial"/>
          <w:sz w:val="24"/>
          <w:szCs w:val="24"/>
        </w:rPr>
        <w:t>Eşitlik birimleri / sorumluları, bağlı bulundukları kuruluşun sorumlu veya destekçi olarak yer aldığı faaliyetlerin YESP'de tanımlanan hedefler ve yıllık faaliyet planında dönemsel düzeyde tanımlanan işlere paralel olarak uygulandığını takip ederler. Üst yönetimle düzenli toplantılar yaparak uygulamayı kurum düzeyinde değerlendirirler, sorunları tespit ederek çözüm önerilerinin geliştirilmesini ve hayata geçirilmesini sağlarlar.</w:t>
      </w:r>
    </w:p>
    <w:p w14:paraId="279281C8" w14:textId="77777777" w:rsidR="00D81931" w:rsidRPr="00BF0DA0" w:rsidRDefault="00D81931" w:rsidP="00D81931">
      <w:pPr>
        <w:pStyle w:val="Standard"/>
        <w:spacing w:before="227" w:after="113" w:line="360" w:lineRule="auto"/>
        <w:jc w:val="both"/>
        <w:rPr>
          <w:rFonts w:ascii="Arial" w:hAnsi="Arial" w:cs="Arial"/>
          <w:b/>
          <w:bCs/>
          <w:sz w:val="24"/>
          <w:szCs w:val="24"/>
        </w:rPr>
      </w:pPr>
      <w:r w:rsidRPr="00BF0DA0">
        <w:rPr>
          <w:rFonts w:ascii="Arial" w:hAnsi="Arial" w:cs="Arial"/>
          <w:b/>
          <w:bCs/>
          <w:sz w:val="24"/>
          <w:szCs w:val="24"/>
        </w:rPr>
        <w:t>Dönemsel raporlama</w:t>
      </w:r>
    </w:p>
    <w:p w14:paraId="3A89AF1F"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t>Dönemsel raporların hazırlanması ve sunulması, dört ayda bir İKHKK Sekreteryası tarafından resmi yazıyla İKHKK üyelerine bildirilir.</w:t>
      </w:r>
    </w:p>
    <w:p w14:paraId="4F100D74" w14:textId="77777777" w:rsidR="00D81931" w:rsidRPr="00BF0DA0" w:rsidRDefault="00D81931" w:rsidP="00D81931">
      <w:pPr>
        <w:pStyle w:val="Standard"/>
        <w:spacing w:before="227" w:after="113" w:line="360" w:lineRule="auto"/>
        <w:jc w:val="both"/>
        <w:rPr>
          <w:rFonts w:ascii="Times New Roman" w:hAnsi="Times New Roman" w:cs="Times New Roman"/>
          <w:sz w:val="24"/>
          <w:szCs w:val="24"/>
        </w:rPr>
      </w:pPr>
      <w:r w:rsidRPr="00BF0DA0">
        <w:rPr>
          <w:rFonts w:ascii="Arial" w:hAnsi="Arial" w:cs="Arial"/>
          <w:sz w:val="24"/>
          <w:szCs w:val="24"/>
        </w:rPr>
        <w:t>Eşitlik birimleri / sorumluları, bağlı bulundukları kuruluşun sorumlu olduğu faaliyetler için dört ayda bir dönemsel raporlar hazırlayarak İKHKK Sekreteryası'na sunarlar. EK-II'de şablonu sunulan yıllık faaliyet planı tablosu, aynı zamanda raporlama için de kullanılır. Her bir raporlama dönemi için tabloda ilgili faaliyete karşılık gelen “gerçekleşen” başlıklı bölümler doldurulur.</w:t>
      </w:r>
      <w:r w:rsidRPr="00BF0DA0">
        <w:rPr>
          <w:rStyle w:val="DipnotBavurusu"/>
          <w:rFonts w:ascii="Arial" w:hAnsi="Arial" w:cs="Arial"/>
          <w:sz w:val="24"/>
          <w:szCs w:val="24"/>
        </w:rPr>
        <w:footnoteReference w:id="44"/>
      </w:r>
      <w:r w:rsidRPr="00BF0DA0">
        <w:rPr>
          <w:rFonts w:ascii="Arial" w:hAnsi="Arial" w:cs="Arial"/>
          <w:sz w:val="24"/>
          <w:szCs w:val="24"/>
        </w:rPr>
        <w:t xml:space="preserve"> Her bir dönem için “öngörülen” ve “gerçekleşen” bölümleri arasındaki -varsa- farklılıklar, o döneme ait açıklama bölümüne eklenir.</w:t>
      </w:r>
    </w:p>
    <w:p w14:paraId="35E10923"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t xml:space="preserve">Eşitlik birimleri / sorumluları tarafından hazırlanan raporlar, dönemi takip eden ayın ilk haftası içinde İKHKK Sekreteryası'na iletilir. Sekreterya, bu raporları tek bir tabloda birleştirerek o döneme ait raporu hazırlar. Hazırlanan rapor İKHKK üyelerine gönderilir ve Valilik web sitesi üzerinden halka açık olarak yayımlanır. </w:t>
      </w:r>
    </w:p>
    <w:p w14:paraId="15285012" w14:textId="77777777" w:rsidR="00D81931" w:rsidRPr="00BF0DA0" w:rsidRDefault="00D81931" w:rsidP="00D81931">
      <w:pPr>
        <w:pStyle w:val="Standard"/>
        <w:spacing w:before="227" w:after="113" w:line="360" w:lineRule="auto"/>
        <w:jc w:val="both"/>
        <w:rPr>
          <w:rFonts w:ascii="Arial" w:hAnsi="Arial" w:cs="Arial"/>
          <w:b/>
          <w:bCs/>
          <w:sz w:val="24"/>
          <w:szCs w:val="24"/>
        </w:rPr>
      </w:pPr>
      <w:r w:rsidRPr="00BF0DA0">
        <w:rPr>
          <w:rFonts w:ascii="Arial" w:hAnsi="Arial" w:cs="Arial"/>
          <w:b/>
          <w:bCs/>
          <w:sz w:val="24"/>
          <w:szCs w:val="24"/>
        </w:rPr>
        <w:t>Profil Çalışması</w:t>
      </w:r>
    </w:p>
    <w:p w14:paraId="46947989" w14:textId="77777777" w:rsidR="00D81931" w:rsidRPr="00BF0DA0" w:rsidRDefault="00D81931" w:rsidP="00D81931">
      <w:pPr>
        <w:pStyle w:val="Standard"/>
        <w:spacing w:before="227" w:after="113" w:line="360" w:lineRule="auto"/>
        <w:jc w:val="both"/>
        <w:rPr>
          <w:rFonts w:ascii="Arial" w:hAnsi="Arial" w:cs="Arial"/>
          <w:color w:val="000000"/>
          <w:sz w:val="24"/>
          <w:szCs w:val="24"/>
        </w:rPr>
      </w:pPr>
      <w:r w:rsidRPr="00BF0DA0">
        <w:rPr>
          <w:rFonts w:ascii="Arial" w:hAnsi="Arial" w:cs="Arial"/>
          <w:color w:val="000000"/>
          <w:sz w:val="24"/>
          <w:szCs w:val="24"/>
        </w:rPr>
        <w:t>Yereldeki kuruluşlar, YESP kapsamındaki müdahale alanları çerçevesinde kendi çalışma konularına ilişkin cinsiyete duyarlı olarak topladıkları verileri derleyerek İKHKK Sekreteryası'na sunarlar. Bunun için önceden hazırlanmış veri şablonları kullanılır.</w:t>
      </w:r>
      <w:r w:rsidRPr="00BF0DA0">
        <w:rPr>
          <w:rStyle w:val="DipnotBavurusu"/>
          <w:rFonts w:ascii="Arial" w:hAnsi="Arial" w:cs="Arial"/>
          <w:color w:val="000000"/>
          <w:sz w:val="24"/>
          <w:szCs w:val="24"/>
        </w:rPr>
        <w:footnoteReference w:id="45"/>
      </w:r>
      <w:r w:rsidRPr="00BF0DA0">
        <w:rPr>
          <w:rFonts w:ascii="Arial" w:hAnsi="Arial" w:cs="Arial"/>
          <w:color w:val="000000"/>
          <w:sz w:val="24"/>
          <w:szCs w:val="24"/>
        </w:rPr>
        <w:t xml:space="preserve"> Veriler, asgari ilçe düzeyinde toplanır. Verilerin analizi ve sonuçların raporlanması için İKHKK bir çalışma grubu oluşturur. Hazırlanan rapor İKHKK Teknik Kurulu'nda görüşülür </w:t>
      </w:r>
      <w:r w:rsidRPr="00BF0DA0">
        <w:rPr>
          <w:rFonts w:ascii="Arial" w:hAnsi="Arial" w:cs="Arial"/>
          <w:color w:val="000000"/>
          <w:sz w:val="24"/>
          <w:szCs w:val="24"/>
        </w:rPr>
        <w:lastRenderedPageBreak/>
        <w:t>ve onay için Üst Kurul'a sunulur. Üst Kurul'ca onaylanan rapor İKHKK üyelerine gönderilir ve Valilik web sitesi üzerinden halka açık olarak yayımlanır. Profil çalışmasının giderleri Valilikçe karşılanır.</w:t>
      </w:r>
    </w:p>
    <w:p w14:paraId="4907630C" w14:textId="77777777" w:rsidR="00D81931" w:rsidRPr="00BF0DA0" w:rsidRDefault="00D81931" w:rsidP="00D81931">
      <w:pPr>
        <w:pStyle w:val="Standard"/>
        <w:spacing w:before="227" w:after="113" w:line="360" w:lineRule="auto"/>
        <w:jc w:val="both"/>
        <w:rPr>
          <w:rFonts w:ascii="Arial" w:hAnsi="Arial" w:cs="Arial"/>
          <w:b/>
          <w:bCs/>
          <w:color w:val="auto"/>
          <w:sz w:val="24"/>
          <w:szCs w:val="24"/>
        </w:rPr>
      </w:pPr>
      <w:r w:rsidRPr="00BF0DA0">
        <w:rPr>
          <w:rFonts w:ascii="Arial" w:hAnsi="Arial" w:cs="Arial"/>
          <w:b/>
          <w:bCs/>
          <w:sz w:val="24"/>
          <w:szCs w:val="24"/>
        </w:rPr>
        <w:t>İKHKK Teknik Kurul Toplantıları</w:t>
      </w:r>
    </w:p>
    <w:p w14:paraId="3B6F9AE0" w14:textId="77777777" w:rsidR="00D81931" w:rsidRPr="00BF0DA0" w:rsidRDefault="00D81931" w:rsidP="00D81931">
      <w:pPr>
        <w:pStyle w:val="Standard"/>
        <w:spacing w:before="227" w:after="113" w:line="360" w:lineRule="auto"/>
        <w:jc w:val="both"/>
        <w:rPr>
          <w:rFonts w:ascii="Times New Roman" w:hAnsi="Times New Roman" w:cs="Times New Roman"/>
          <w:sz w:val="24"/>
          <w:szCs w:val="24"/>
        </w:rPr>
      </w:pPr>
      <w:r w:rsidRPr="00BF0DA0">
        <w:rPr>
          <w:rFonts w:ascii="Arial" w:hAnsi="Arial" w:cs="Arial"/>
          <w:sz w:val="24"/>
          <w:szCs w:val="24"/>
        </w:rPr>
        <w:t xml:space="preserve">İKHKK Teknik Kurul toplantılarında YESP'nin uygulanmasına ilişkin sorunlar, çözüm önerleri, dönemsel raporlar ve varsa yıllık faaliyet planına ilişkin </w:t>
      </w:r>
      <w:proofErr w:type="gramStart"/>
      <w:r w:rsidRPr="00BF0DA0">
        <w:rPr>
          <w:rFonts w:ascii="Arial" w:hAnsi="Arial" w:cs="Arial"/>
          <w:sz w:val="24"/>
          <w:szCs w:val="24"/>
        </w:rPr>
        <w:t>revizyon</w:t>
      </w:r>
      <w:proofErr w:type="gramEnd"/>
      <w:r w:rsidRPr="00BF0DA0">
        <w:rPr>
          <w:rFonts w:ascii="Arial" w:hAnsi="Arial" w:cs="Arial"/>
          <w:sz w:val="24"/>
          <w:szCs w:val="24"/>
        </w:rPr>
        <w:t xml:space="preserve"> önergeleri görüşülür.</w:t>
      </w:r>
    </w:p>
    <w:p w14:paraId="43956335" w14:textId="77777777" w:rsidR="00D81931" w:rsidRPr="00BF0DA0" w:rsidRDefault="00D81931" w:rsidP="00D81931">
      <w:pPr>
        <w:pStyle w:val="Standard"/>
        <w:spacing w:before="227" w:after="113" w:line="360" w:lineRule="auto"/>
        <w:jc w:val="both"/>
        <w:rPr>
          <w:sz w:val="24"/>
          <w:szCs w:val="24"/>
        </w:rPr>
      </w:pPr>
      <w:r w:rsidRPr="00BF0DA0">
        <w:rPr>
          <w:rFonts w:ascii="Arial" w:hAnsi="Arial" w:cs="Arial"/>
          <w:sz w:val="24"/>
          <w:szCs w:val="24"/>
        </w:rPr>
        <w:t xml:space="preserve">Faaliyet düzeyinde yapılacak </w:t>
      </w:r>
      <w:proofErr w:type="gramStart"/>
      <w:r w:rsidRPr="00BF0DA0">
        <w:rPr>
          <w:rFonts w:ascii="Arial" w:hAnsi="Arial" w:cs="Arial"/>
          <w:sz w:val="24"/>
          <w:szCs w:val="24"/>
        </w:rPr>
        <w:t>revizyonlar</w:t>
      </w:r>
      <w:proofErr w:type="gramEnd"/>
      <w:r w:rsidRPr="00BF0DA0">
        <w:rPr>
          <w:rFonts w:ascii="Arial" w:hAnsi="Arial" w:cs="Arial"/>
          <w:sz w:val="24"/>
          <w:szCs w:val="24"/>
        </w:rPr>
        <w:t xml:space="preserve"> Teknik Kurul'da değerlendirilerek karara bağlanır. Faaliyet </w:t>
      </w:r>
      <w:proofErr w:type="gramStart"/>
      <w:r w:rsidRPr="00BF0DA0">
        <w:rPr>
          <w:rFonts w:ascii="Arial" w:hAnsi="Arial" w:cs="Arial"/>
          <w:sz w:val="24"/>
          <w:szCs w:val="24"/>
        </w:rPr>
        <w:t>revizyonları</w:t>
      </w:r>
      <w:proofErr w:type="gramEnd"/>
      <w:r w:rsidRPr="00BF0DA0">
        <w:rPr>
          <w:rFonts w:ascii="Arial" w:hAnsi="Arial" w:cs="Arial"/>
          <w:sz w:val="24"/>
          <w:szCs w:val="24"/>
        </w:rPr>
        <w:t>, daha üst ölçekteki hedef ve stratejik önceliklerin revizyonunu gerektirecek düzeyde ise, bunlar İKHKK Üst Kurulu'na havale edilir.</w:t>
      </w:r>
    </w:p>
    <w:p w14:paraId="550BCE4E" w14:textId="77777777" w:rsidR="00D81931" w:rsidRPr="00BF0DA0" w:rsidRDefault="00D81931" w:rsidP="00D81931">
      <w:pPr>
        <w:pStyle w:val="Standard"/>
        <w:spacing w:before="227" w:after="113" w:line="360" w:lineRule="auto"/>
        <w:jc w:val="both"/>
        <w:rPr>
          <w:sz w:val="24"/>
          <w:szCs w:val="24"/>
        </w:rPr>
      </w:pPr>
      <w:r w:rsidRPr="00BF0DA0">
        <w:rPr>
          <w:rFonts w:ascii="Arial" w:hAnsi="Arial" w:cs="Arial"/>
          <w:sz w:val="24"/>
          <w:szCs w:val="24"/>
        </w:rPr>
        <w:t xml:space="preserve">YESP'in temel çerçevesi, YESP yönetimine ilişkin düzenlemeler ve YESP'in uzun erimli hedef, stratejik öncelik ve hedefleri ile ilgili </w:t>
      </w:r>
      <w:proofErr w:type="gramStart"/>
      <w:r w:rsidRPr="00BF0DA0">
        <w:rPr>
          <w:rFonts w:ascii="Arial" w:hAnsi="Arial" w:cs="Arial"/>
          <w:sz w:val="24"/>
          <w:szCs w:val="24"/>
        </w:rPr>
        <w:t>revizyon</w:t>
      </w:r>
      <w:proofErr w:type="gramEnd"/>
      <w:r w:rsidRPr="00BF0DA0">
        <w:rPr>
          <w:rFonts w:ascii="Arial" w:hAnsi="Arial" w:cs="Arial"/>
          <w:sz w:val="24"/>
          <w:szCs w:val="24"/>
        </w:rPr>
        <w:t xml:space="preserve"> önergeleri Teknik Kurul'da değerlendirilebilir ve öneriler geliştirilebilir. Ancak bunlarla ilgili karar merci İKHKK Üst Kurulu'dur. Teknik Kurul, bu önergeleri, görüş ve önerileriyle birlikte Üst Kurul'a iletir.</w:t>
      </w:r>
    </w:p>
    <w:p w14:paraId="40F66F50" w14:textId="77777777" w:rsidR="00D81931" w:rsidRPr="00BF0DA0" w:rsidRDefault="00D81931" w:rsidP="00D81931">
      <w:pPr>
        <w:pStyle w:val="Standard"/>
        <w:spacing w:before="227" w:after="113" w:line="360" w:lineRule="auto"/>
        <w:jc w:val="both"/>
        <w:rPr>
          <w:sz w:val="24"/>
          <w:szCs w:val="24"/>
        </w:rPr>
      </w:pPr>
      <w:r w:rsidRPr="00BF0DA0">
        <w:rPr>
          <w:rFonts w:ascii="Arial" w:hAnsi="Arial" w:cs="Arial"/>
          <w:b/>
          <w:bCs/>
          <w:sz w:val="24"/>
          <w:szCs w:val="24"/>
        </w:rPr>
        <w:t>İKHKK Üst Kurul Toplantıları</w:t>
      </w:r>
    </w:p>
    <w:p w14:paraId="491915E5" w14:textId="77777777" w:rsidR="00D81931" w:rsidRPr="00BF0DA0" w:rsidRDefault="00D81931" w:rsidP="00D81931">
      <w:pPr>
        <w:pStyle w:val="Standard"/>
        <w:spacing w:before="227" w:after="113" w:line="360" w:lineRule="auto"/>
        <w:jc w:val="both"/>
        <w:rPr>
          <w:sz w:val="24"/>
          <w:szCs w:val="24"/>
        </w:rPr>
      </w:pPr>
      <w:r w:rsidRPr="00BF0DA0">
        <w:rPr>
          <w:rFonts w:ascii="Arial" w:hAnsi="Arial" w:cs="Arial"/>
          <w:sz w:val="24"/>
          <w:szCs w:val="24"/>
        </w:rPr>
        <w:t>İKHKK Teknik Kurul toplantılarında olduğu gibi, Üst Kurul toplantılarında da YESP'nin uygulanmasına ilişkin sorunlar ve çözüm önerileri, dönemsel raporlar, Teknik ve Üst Kurul tutanakları/kararları ve diğer belgeler üzerinden görüşülür.</w:t>
      </w:r>
    </w:p>
    <w:p w14:paraId="6269D71E"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t xml:space="preserve">İKHKK Üst Kurulu, Teknik Kurul tarafından iletilen veya Üst Kurul üyeleri tarafından gündeme getirilen YESP ve yıllık faaliyet planı </w:t>
      </w:r>
      <w:proofErr w:type="gramStart"/>
      <w:r w:rsidRPr="00BF0DA0">
        <w:rPr>
          <w:rFonts w:ascii="Arial" w:hAnsi="Arial" w:cs="Arial"/>
          <w:sz w:val="24"/>
          <w:szCs w:val="24"/>
        </w:rPr>
        <w:t>revizyon</w:t>
      </w:r>
      <w:proofErr w:type="gramEnd"/>
      <w:r w:rsidRPr="00BF0DA0">
        <w:rPr>
          <w:rFonts w:ascii="Arial" w:hAnsi="Arial" w:cs="Arial"/>
          <w:sz w:val="24"/>
          <w:szCs w:val="24"/>
        </w:rPr>
        <w:t xml:space="preserve"> önergelerini görüşür ve karara bağlar. Faaliyet düzeyindeki </w:t>
      </w:r>
      <w:proofErr w:type="gramStart"/>
      <w:r w:rsidRPr="00BF0DA0">
        <w:rPr>
          <w:rFonts w:ascii="Arial" w:hAnsi="Arial" w:cs="Arial"/>
          <w:sz w:val="24"/>
          <w:szCs w:val="24"/>
        </w:rPr>
        <w:t>revizyon</w:t>
      </w:r>
      <w:proofErr w:type="gramEnd"/>
      <w:r w:rsidRPr="00BF0DA0">
        <w:rPr>
          <w:rFonts w:ascii="Arial" w:hAnsi="Arial" w:cs="Arial"/>
          <w:sz w:val="24"/>
          <w:szCs w:val="24"/>
        </w:rPr>
        <w:t xml:space="preserve"> önerileri Teknik Kurul'a havale edilir.</w:t>
      </w:r>
    </w:p>
    <w:p w14:paraId="116E8D71" w14:textId="77777777" w:rsidR="00D81931" w:rsidRPr="00BF0DA0" w:rsidRDefault="00D81931" w:rsidP="00D81931">
      <w:pPr>
        <w:pStyle w:val="Standard"/>
        <w:spacing w:before="227" w:after="113" w:line="360" w:lineRule="auto"/>
        <w:jc w:val="both"/>
        <w:rPr>
          <w:rFonts w:ascii="Times New Roman" w:hAnsi="Times New Roman" w:cs="Times New Roman"/>
          <w:sz w:val="24"/>
          <w:szCs w:val="24"/>
        </w:rPr>
      </w:pPr>
      <w:r w:rsidRPr="00BF0DA0">
        <w:rPr>
          <w:rFonts w:ascii="Arial" w:hAnsi="Arial" w:cs="Arial"/>
          <w:b/>
          <w:bCs/>
          <w:sz w:val="24"/>
          <w:szCs w:val="24"/>
        </w:rPr>
        <w:t>Yıllık Faaliyet Planlaması</w:t>
      </w:r>
      <w:r w:rsidRPr="00BF0DA0">
        <w:rPr>
          <w:rFonts w:ascii="Arial" w:hAnsi="Arial" w:cs="Arial"/>
          <w:sz w:val="24"/>
          <w:szCs w:val="24"/>
        </w:rPr>
        <w:t xml:space="preserve"> </w:t>
      </w:r>
    </w:p>
    <w:p w14:paraId="5934DEF9"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t>Yıllık faaliyet planının hazırlanması süreci, aynı zamanda YESP'nin yıllık düzeyde uygulanma başarısının değerlendirildiği süreçtir.</w:t>
      </w:r>
    </w:p>
    <w:p w14:paraId="5C5AD5C4"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t>Eşitlik birimleri / sorumluları, bağlı bulundukları kuruluşun bir sonraki yıla ait yıllık faaliyet planını hazırlarken, mevcut yılın Nisan ayına kadarki gerçekleşmeyi o dönem için öngörülen gerçekleşme ile birlikte ele alarak değerlendirirler. Aynı değerlendirme, tüm faaliyetler bazında, taslak yıllık faaliyet planının görüşüldüğü İKHKK Teknik Kurulu ve Üst Kurulu toplantılarında da yapılır.</w:t>
      </w:r>
    </w:p>
    <w:p w14:paraId="23C79BD8"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lastRenderedPageBreak/>
        <w:t xml:space="preserve">İKHKK Teknik Kurulu ve Üst Kurulu ayrıca Ocak ayı içinde toplanır ve bir önceki yılın tamamı için gerçekleşmeyi değerlendirerek o yıla ait onaylanmış yıllık faaliyet planında gerekli </w:t>
      </w:r>
      <w:proofErr w:type="gramStart"/>
      <w:r w:rsidRPr="00BF0DA0">
        <w:rPr>
          <w:rFonts w:ascii="Arial" w:hAnsi="Arial" w:cs="Arial"/>
          <w:sz w:val="24"/>
          <w:szCs w:val="24"/>
        </w:rPr>
        <w:t>revizyonları</w:t>
      </w:r>
      <w:proofErr w:type="gramEnd"/>
      <w:r w:rsidRPr="00BF0DA0">
        <w:rPr>
          <w:rFonts w:ascii="Arial" w:hAnsi="Arial" w:cs="Arial"/>
          <w:sz w:val="24"/>
          <w:szCs w:val="24"/>
        </w:rPr>
        <w:t xml:space="preserve"> yapar.</w:t>
      </w:r>
    </w:p>
    <w:p w14:paraId="3BB26691" w14:textId="77777777" w:rsidR="00D81931" w:rsidRPr="00BF0DA0" w:rsidRDefault="00D81931" w:rsidP="00D81931">
      <w:pPr>
        <w:pStyle w:val="Standard"/>
        <w:spacing w:before="227" w:after="113" w:line="360" w:lineRule="auto"/>
        <w:jc w:val="both"/>
        <w:rPr>
          <w:rFonts w:ascii="Arial" w:hAnsi="Arial" w:cs="Arial"/>
          <w:b/>
          <w:bCs/>
          <w:sz w:val="24"/>
          <w:szCs w:val="24"/>
        </w:rPr>
      </w:pPr>
      <w:r w:rsidRPr="00BF0DA0">
        <w:rPr>
          <w:rFonts w:ascii="Arial" w:hAnsi="Arial" w:cs="Arial"/>
          <w:b/>
          <w:bCs/>
          <w:sz w:val="24"/>
          <w:szCs w:val="24"/>
        </w:rPr>
        <w:t>Stratejik Planlama Süreci</w:t>
      </w:r>
    </w:p>
    <w:p w14:paraId="46158BE3"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t>Tüm YESP uygulama dönemine ait genel değerlendirme, kısmen yeni YESP'nin hazırlanması sürecinin içinde gerçekleştirilir. Mevcut YESP'nin o güne kadarki uygulama ve hedeflere erişim düzeyi, İKHKK üyesi kuruluşlar ve diğer ilgili paydaşların katkıları alınarak gözden geçirilir. Bunun yanında YESP'in temel çerçevesi (</w:t>
      </w:r>
      <w:proofErr w:type="gramStart"/>
      <w:r w:rsidRPr="00BF0DA0">
        <w:rPr>
          <w:rFonts w:ascii="Arial" w:hAnsi="Arial" w:cs="Arial"/>
          <w:sz w:val="24"/>
          <w:szCs w:val="24"/>
        </w:rPr>
        <w:t>vizyon</w:t>
      </w:r>
      <w:proofErr w:type="gramEnd"/>
      <w:r w:rsidRPr="00BF0DA0">
        <w:rPr>
          <w:rFonts w:ascii="Arial" w:hAnsi="Arial" w:cs="Arial"/>
          <w:sz w:val="24"/>
          <w:szCs w:val="24"/>
        </w:rPr>
        <w:t>, ilkeler, müdahale alanları, yasal dayanak) ve plan yönetimine ilişkin düzenlemeler (yönetişim yapısı, planlama ve izleme/değerlendirme süreçleri) de bu değerlendirmeye dahil edilir.</w:t>
      </w:r>
    </w:p>
    <w:p w14:paraId="43A45AAE"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b/>
          <w:bCs/>
          <w:sz w:val="24"/>
          <w:szCs w:val="24"/>
        </w:rPr>
        <w:t>Nihai Değerlendirme</w:t>
      </w:r>
      <w:r w:rsidRPr="00BF0DA0">
        <w:rPr>
          <w:rFonts w:ascii="Arial" w:hAnsi="Arial" w:cs="Arial"/>
          <w:sz w:val="24"/>
          <w:szCs w:val="24"/>
        </w:rPr>
        <w:t xml:space="preserve"> </w:t>
      </w:r>
    </w:p>
    <w:p w14:paraId="1337AF8A"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t>YESP'in tamamlanmasını takip eden yılın ilk altı ayı içinde, tüm plan dönemine ait kapsamlı bir değerlendirme yapılır. İKHKK Üst Kurulu, bu amaçla planın tamamlanmasını takip eden ay içinde bir değerlendirme komisyonu kurar.</w:t>
      </w:r>
    </w:p>
    <w:p w14:paraId="5A55EAF1"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t xml:space="preserve">Komisyon, değerlendirme çalışmasının tasarımından ve koordinasyonundan sorumludur. Çalışmaya İKHKK üyesi kuruluşların yanısıra, ildeki diğer ilgili kurum ve kuruluşlar ile özellikle hedef kitle ve yararlanıcıların da </w:t>
      </w:r>
      <w:proofErr w:type="gramStart"/>
      <w:r w:rsidRPr="00BF0DA0">
        <w:rPr>
          <w:rFonts w:ascii="Arial" w:hAnsi="Arial" w:cs="Arial"/>
          <w:sz w:val="24"/>
          <w:szCs w:val="24"/>
        </w:rPr>
        <w:t>dahil</w:t>
      </w:r>
      <w:proofErr w:type="gramEnd"/>
      <w:r w:rsidRPr="00BF0DA0">
        <w:rPr>
          <w:rFonts w:ascii="Arial" w:hAnsi="Arial" w:cs="Arial"/>
          <w:sz w:val="24"/>
          <w:szCs w:val="24"/>
        </w:rPr>
        <w:t xml:space="preserve"> edilerek görüş ve değerlendirmelerinin alınması sağlanır.</w:t>
      </w:r>
    </w:p>
    <w:p w14:paraId="2D230707"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t xml:space="preserve">Değerlendirme raporu taslağı İKHKK Teknik Kurulu ve İKHKK Üst Kurulu'nda görüşüldükten ve gerekli </w:t>
      </w:r>
      <w:proofErr w:type="gramStart"/>
      <w:r w:rsidRPr="00BF0DA0">
        <w:rPr>
          <w:rFonts w:ascii="Arial" w:hAnsi="Arial" w:cs="Arial"/>
          <w:sz w:val="24"/>
          <w:szCs w:val="24"/>
        </w:rPr>
        <w:t>revizyonlar</w:t>
      </w:r>
      <w:proofErr w:type="gramEnd"/>
      <w:r w:rsidRPr="00BF0DA0">
        <w:rPr>
          <w:rFonts w:ascii="Arial" w:hAnsi="Arial" w:cs="Arial"/>
          <w:sz w:val="24"/>
          <w:szCs w:val="24"/>
        </w:rPr>
        <w:t xml:space="preserve"> yapıldıktan sonra, İKHKK Üst Kurulu tarafından onaylanarak Valilik internet sitesinde halka açık olarak yayımlanır. </w:t>
      </w:r>
    </w:p>
    <w:p w14:paraId="33D16B77" w14:textId="77777777" w:rsidR="00D81931" w:rsidRPr="00BF0DA0" w:rsidRDefault="00D81931" w:rsidP="00D81931">
      <w:pPr>
        <w:pStyle w:val="Standard"/>
        <w:spacing w:before="227" w:after="113" w:line="360" w:lineRule="auto"/>
        <w:jc w:val="both"/>
        <w:rPr>
          <w:rFonts w:ascii="Arial" w:hAnsi="Arial" w:cs="Arial"/>
          <w:sz w:val="24"/>
          <w:szCs w:val="24"/>
        </w:rPr>
      </w:pPr>
      <w:r w:rsidRPr="00BF0DA0">
        <w:rPr>
          <w:rFonts w:ascii="Arial" w:hAnsi="Arial" w:cs="Arial"/>
          <w:sz w:val="24"/>
          <w:szCs w:val="24"/>
        </w:rPr>
        <w:t>Değerlendirme komisyonunun önerisi ve İKHKK Üst Kurulu'nun onayıyla, değerlendirme çalışması bağımsız uzman bir kuruluşa veya bir uzman grubuna yaptırılabilir.</w:t>
      </w:r>
    </w:p>
    <w:p w14:paraId="0414787E" w14:textId="77777777" w:rsidR="00D81931" w:rsidRPr="00D81931" w:rsidRDefault="00D81931" w:rsidP="00D81931">
      <w:pPr>
        <w:widowControl/>
        <w:suppressAutoHyphens w:val="0"/>
        <w:autoSpaceDN/>
        <w:rPr>
          <w:rFonts w:cs="Times New Roman"/>
          <w:kern w:val="0"/>
          <w:lang w:eastAsia="tr-TR"/>
        </w:rPr>
      </w:pPr>
      <w:r w:rsidRPr="00D81931">
        <w:rPr>
          <w:rFonts w:ascii="Arial" w:hAnsi="Arial" w:cs="Arial"/>
          <w:kern w:val="0"/>
        </w:rPr>
        <w:t>Değerlendirme çalışmasının giderleri Valilikçe karşılanır.</w:t>
      </w:r>
      <w:r w:rsidRPr="00D81931">
        <w:rPr>
          <w:rFonts w:cs="Times New Roman"/>
          <w:kern w:val="0"/>
          <w:lang w:eastAsia="tr-TR"/>
        </w:rPr>
        <w:t xml:space="preserve"> </w:t>
      </w:r>
    </w:p>
    <w:p w14:paraId="04FFECB4" w14:textId="77777777" w:rsidR="00B400A7" w:rsidRPr="000D3545" w:rsidRDefault="00B400A7" w:rsidP="00B400A7">
      <w:pPr>
        <w:pStyle w:val="Standard"/>
      </w:pPr>
    </w:p>
    <w:bookmarkEnd w:id="348"/>
    <w:p w14:paraId="3F48F51F" w14:textId="08294B68" w:rsidR="00FA72DC" w:rsidRPr="000D3545" w:rsidRDefault="00FA72DC">
      <w:pPr>
        <w:rPr>
          <w:lang w:eastAsia="en-US" w:bidi="ar-SA"/>
        </w:rPr>
      </w:pPr>
    </w:p>
    <w:p w14:paraId="63BE6BFB" w14:textId="77777777" w:rsidR="00FA72DC" w:rsidRPr="000D3545" w:rsidRDefault="00FA72DC" w:rsidP="00FA72DC">
      <w:pPr>
        <w:pStyle w:val="Balk2"/>
        <w:pageBreakBefore/>
        <w:numPr>
          <w:ilvl w:val="1"/>
          <w:numId w:val="0"/>
        </w:numPr>
        <w:tabs>
          <w:tab w:val="num" w:pos="0"/>
        </w:tabs>
        <w:autoSpaceDN/>
        <w:ind w:left="576" w:hanging="576"/>
        <w:textAlignment w:val="auto"/>
        <w:rPr>
          <w:rFonts w:ascii="Arial" w:hAnsi="Arial"/>
        </w:rPr>
      </w:pPr>
      <w:bookmarkStart w:id="354" w:name="_Toc385842416"/>
      <w:bookmarkStart w:id="355" w:name="_Toc385883481"/>
      <w:bookmarkStart w:id="356" w:name="_Toc390096054"/>
      <w:r w:rsidRPr="000D3545">
        <w:rPr>
          <w:rFonts w:ascii="Arial" w:hAnsi="Arial"/>
          <w:lang w:eastAsia="zh-CN"/>
        </w:rPr>
        <w:lastRenderedPageBreak/>
        <w:t>EKLER</w:t>
      </w:r>
      <w:bookmarkEnd w:id="354"/>
      <w:bookmarkEnd w:id="355"/>
      <w:bookmarkEnd w:id="356"/>
    </w:p>
    <w:p w14:paraId="1B4167DC" w14:textId="0AD3C80F" w:rsidR="00FA72DC" w:rsidRPr="000D3545" w:rsidRDefault="00FA72DC" w:rsidP="00FA72DC">
      <w:pPr>
        <w:pStyle w:val="Balk3"/>
        <w:numPr>
          <w:ilvl w:val="2"/>
          <w:numId w:val="0"/>
        </w:numPr>
        <w:tabs>
          <w:tab w:val="num" w:pos="0"/>
        </w:tabs>
        <w:autoSpaceDN/>
        <w:ind w:left="720" w:hanging="720"/>
        <w:textAlignment w:val="auto"/>
        <w:rPr>
          <w:rFonts w:ascii="Arial" w:eastAsia="Times New Roman" w:hAnsi="Arial" w:cs="Arial"/>
          <w:sz w:val="24"/>
          <w:szCs w:val="24"/>
          <w:lang w:eastAsia="zh-CN"/>
        </w:rPr>
      </w:pPr>
      <w:bookmarkStart w:id="357" w:name="_Toc385842417"/>
      <w:bookmarkStart w:id="358" w:name="_Toc385883482"/>
      <w:bookmarkStart w:id="359" w:name="_Toc390096055"/>
      <w:r w:rsidRPr="000D3545">
        <w:rPr>
          <w:rFonts w:ascii="Arial" w:eastAsia="Times New Roman" w:hAnsi="Arial" w:cs="Arial"/>
          <w:sz w:val="24"/>
          <w:szCs w:val="24"/>
          <w:lang w:eastAsia="zh-CN"/>
        </w:rPr>
        <w:t xml:space="preserve">EK-I: </w:t>
      </w:r>
      <w:r w:rsidR="000B7C9D" w:rsidRPr="000D3545">
        <w:rPr>
          <w:rFonts w:ascii="Arial" w:eastAsia="Times New Roman" w:hAnsi="Arial" w:cs="Arial"/>
          <w:sz w:val="24"/>
          <w:szCs w:val="24"/>
          <w:lang w:eastAsia="zh-CN"/>
        </w:rPr>
        <w:t>Samsun</w:t>
      </w:r>
      <w:r w:rsidRPr="000D3545">
        <w:rPr>
          <w:rFonts w:ascii="Arial" w:eastAsia="Times New Roman" w:hAnsi="Arial" w:cs="Arial"/>
          <w:sz w:val="24"/>
          <w:szCs w:val="24"/>
          <w:lang w:eastAsia="zh-CN"/>
        </w:rPr>
        <w:t xml:space="preserve"> Yerel Eşitlik Mekanizma</w:t>
      </w:r>
      <w:r w:rsidR="0025283A" w:rsidRPr="000D3545">
        <w:rPr>
          <w:rFonts w:ascii="Arial" w:eastAsia="Times New Roman" w:hAnsi="Arial" w:cs="Arial"/>
          <w:sz w:val="24"/>
          <w:szCs w:val="24"/>
          <w:lang w:eastAsia="zh-CN"/>
        </w:rPr>
        <w:t>lar</w:t>
      </w:r>
      <w:r w:rsidRPr="000D3545">
        <w:rPr>
          <w:rFonts w:ascii="Arial" w:eastAsia="Times New Roman" w:hAnsi="Arial" w:cs="Arial"/>
          <w:sz w:val="24"/>
          <w:szCs w:val="24"/>
          <w:lang w:eastAsia="zh-CN"/>
        </w:rPr>
        <w:t xml:space="preserve">ı'nda yer alan </w:t>
      </w:r>
      <w:r w:rsidR="0025283A" w:rsidRPr="000D3545">
        <w:rPr>
          <w:rFonts w:ascii="Arial" w:eastAsia="Times New Roman" w:hAnsi="Arial" w:cs="Arial"/>
          <w:sz w:val="24"/>
          <w:szCs w:val="24"/>
          <w:lang w:eastAsia="zh-CN"/>
        </w:rPr>
        <w:t xml:space="preserve">kurum ve </w:t>
      </w:r>
      <w:r w:rsidRPr="000D3545">
        <w:rPr>
          <w:rFonts w:ascii="Arial" w:eastAsia="Times New Roman" w:hAnsi="Arial" w:cs="Arial"/>
          <w:sz w:val="24"/>
          <w:szCs w:val="24"/>
          <w:lang w:eastAsia="zh-CN"/>
        </w:rPr>
        <w:t>kuruluşlar</w:t>
      </w:r>
      <w:bookmarkEnd w:id="357"/>
      <w:bookmarkEnd w:id="358"/>
      <w:bookmarkEnd w:id="359"/>
    </w:p>
    <w:p w14:paraId="373A1713" w14:textId="79AE9E25" w:rsidR="00FA72DC" w:rsidRPr="000D3545" w:rsidRDefault="00FA72DC" w:rsidP="00FA72DC">
      <w:pPr>
        <w:pStyle w:val="Standard"/>
        <w:spacing w:before="227" w:line="360" w:lineRule="auto"/>
        <w:rPr>
          <w:rFonts w:ascii="Arial" w:hAnsi="Arial" w:cs="Arial"/>
          <w:sz w:val="24"/>
          <w:szCs w:val="24"/>
        </w:rPr>
      </w:pPr>
      <w:r w:rsidRPr="000D3545">
        <w:rPr>
          <w:rFonts w:ascii="Arial" w:hAnsi="Arial" w:cs="Arial"/>
          <w:sz w:val="24"/>
          <w:szCs w:val="24"/>
        </w:rPr>
        <w:t xml:space="preserve">Aşağıdaki </w:t>
      </w:r>
      <w:r w:rsidR="0025283A" w:rsidRPr="000D3545">
        <w:rPr>
          <w:rFonts w:ascii="Arial" w:hAnsi="Arial" w:cs="Arial"/>
          <w:sz w:val="24"/>
          <w:szCs w:val="24"/>
        </w:rPr>
        <w:t xml:space="preserve">kurum ve </w:t>
      </w:r>
      <w:r w:rsidRPr="000D3545">
        <w:rPr>
          <w:rFonts w:ascii="Arial" w:hAnsi="Arial" w:cs="Arial"/>
          <w:sz w:val="24"/>
          <w:szCs w:val="24"/>
        </w:rPr>
        <w:t>kuruluşlar İl Kadın Hakları Koordinasyon Kurulu'nda temsil edilirler.</w:t>
      </w:r>
    </w:p>
    <w:p w14:paraId="4A93F790" w14:textId="77777777" w:rsidR="00FA72DC" w:rsidRPr="000D3545" w:rsidRDefault="00FA72DC" w:rsidP="00FA72DC">
      <w:pPr>
        <w:pStyle w:val="Standard"/>
        <w:spacing w:before="240" w:after="120" w:line="360" w:lineRule="auto"/>
        <w:jc w:val="both"/>
        <w:rPr>
          <w:rFonts w:ascii="Arial" w:hAnsi="Arial" w:cs="Arial"/>
          <w:b/>
          <w:bCs/>
          <w:sz w:val="24"/>
          <w:szCs w:val="24"/>
        </w:rPr>
      </w:pPr>
      <w:r w:rsidRPr="000D3545">
        <w:rPr>
          <w:rFonts w:ascii="Arial" w:hAnsi="Arial" w:cs="Arial"/>
          <w:b/>
          <w:bCs/>
          <w:sz w:val="24"/>
          <w:szCs w:val="24"/>
        </w:rPr>
        <w:t>Kadın Erkek Eşitliği Komisyonları</w:t>
      </w:r>
    </w:p>
    <w:p w14:paraId="298D29FA" w14:textId="4FF899C4" w:rsidR="00FA72DC" w:rsidRPr="000D3545" w:rsidRDefault="000B7C9D" w:rsidP="00FA72DC">
      <w:pPr>
        <w:pStyle w:val="Standard"/>
        <w:numPr>
          <w:ilvl w:val="0"/>
          <w:numId w:val="44"/>
        </w:numPr>
        <w:spacing w:before="125" w:after="119" w:line="240" w:lineRule="auto"/>
        <w:jc w:val="both"/>
        <w:rPr>
          <w:rFonts w:ascii="Arial" w:hAnsi="Arial" w:cs="Arial"/>
          <w:sz w:val="24"/>
          <w:szCs w:val="24"/>
        </w:rPr>
      </w:pPr>
      <w:r w:rsidRPr="000D3545">
        <w:rPr>
          <w:rFonts w:ascii="Arial" w:hAnsi="Arial" w:cs="Arial"/>
          <w:sz w:val="24"/>
          <w:szCs w:val="24"/>
        </w:rPr>
        <w:t>Samsun</w:t>
      </w:r>
      <w:r w:rsidR="00FA72DC" w:rsidRPr="000D3545">
        <w:rPr>
          <w:rFonts w:ascii="Arial" w:hAnsi="Arial" w:cs="Arial"/>
          <w:sz w:val="24"/>
          <w:szCs w:val="24"/>
        </w:rPr>
        <w:t xml:space="preserve"> Büyükşehir Belediye Meclisi</w:t>
      </w:r>
    </w:p>
    <w:p w14:paraId="27902D6B" w14:textId="4B2C5A08" w:rsidR="00FA72DC" w:rsidRPr="000D3545" w:rsidRDefault="000B7C9D" w:rsidP="00FA72DC">
      <w:pPr>
        <w:pStyle w:val="Standard"/>
        <w:numPr>
          <w:ilvl w:val="0"/>
          <w:numId w:val="44"/>
        </w:numPr>
        <w:spacing w:before="125" w:after="119" w:line="240" w:lineRule="auto"/>
        <w:jc w:val="both"/>
        <w:rPr>
          <w:rFonts w:ascii="Arial" w:hAnsi="Arial" w:cs="Arial"/>
          <w:sz w:val="24"/>
          <w:szCs w:val="24"/>
        </w:rPr>
      </w:pPr>
      <w:r w:rsidRPr="000D3545">
        <w:rPr>
          <w:rFonts w:ascii="Arial" w:hAnsi="Arial" w:cs="Arial"/>
          <w:sz w:val="24"/>
          <w:szCs w:val="24"/>
        </w:rPr>
        <w:t>Samsun</w:t>
      </w:r>
      <w:r w:rsidR="00FA72DC" w:rsidRPr="000D3545">
        <w:rPr>
          <w:rFonts w:ascii="Arial" w:hAnsi="Arial" w:cs="Arial"/>
          <w:sz w:val="24"/>
          <w:szCs w:val="24"/>
        </w:rPr>
        <w:t xml:space="preserve"> İl Genel Meclisi</w:t>
      </w:r>
    </w:p>
    <w:p w14:paraId="612B344A" w14:textId="77777777" w:rsidR="00FA72DC" w:rsidRPr="000D3545" w:rsidRDefault="00FA72DC" w:rsidP="00FA72DC">
      <w:pPr>
        <w:pStyle w:val="Standard"/>
        <w:spacing w:before="227" w:line="360" w:lineRule="auto"/>
        <w:rPr>
          <w:rFonts w:ascii="Arial" w:hAnsi="Arial" w:cs="Arial"/>
          <w:b/>
          <w:bCs/>
          <w:sz w:val="24"/>
          <w:szCs w:val="24"/>
        </w:rPr>
      </w:pPr>
      <w:r w:rsidRPr="000D3545">
        <w:rPr>
          <w:rFonts w:ascii="Arial" w:hAnsi="Arial" w:cs="Arial"/>
          <w:b/>
          <w:bCs/>
          <w:sz w:val="24"/>
          <w:szCs w:val="24"/>
        </w:rPr>
        <w:t>Eşitlik Birimleri:</w:t>
      </w:r>
    </w:p>
    <w:p w14:paraId="7ECFD93A" w14:textId="77777777" w:rsidR="000B7C9D" w:rsidRPr="000D3545" w:rsidRDefault="000B7C9D" w:rsidP="00300A57">
      <w:pPr>
        <w:pStyle w:val="Standard"/>
        <w:numPr>
          <w:ilvl w:val="0"/>
          <w:numId w:val="45"/>
        </w:numPr>
        <w:spacing w:before="125" w:after="119" w:line="240" w:lineRule="auto"/>
        <w:rPr>
          <w:rFonts w:ascii="Arial" w:hAnsi="Arial" w:cs="Arial"/>
        </w:rPr>
      </w:pPr>
      <w:bookmarkStart w:id="360" w:name="_Toc385842418"/>
      <w:r w:rsidRPr="000D3545">
        <w:rPr>
          <w:rFonts w:ascii="Arial" w:hAnsi="Arial" w:cs="Arial"/>
          <w:sz w:val="24"/>
          <w:szCs w:val="24"/>
        </w:rPr>
        <w:t>Samsun Valiliği</w:t>
      </w:r>
    </w:p>
    <w:p w14:paraId="06CD86E0" w14:textId="77777777" w:rsidR="000B7C9D" w:rsidRPr="00BF0DA0" w:rsidRDefault="000B7C9D" w:rsidP="00300A57">
      <w:pPr>
        <w:pStyle w:val="Standard"/>
        <w:numPr>
          <w:ilvl w:val="0"/>
          <w:numId w:val="45"/>
        </w:numPr>
        <w:spacing w:before="125" w:after="119" w:line="240" w:lineRule="auto"/>
        <w:rPr>
          <w:rFonts w:ascii="Arial" w:hAnsi="Arial" w:cs="Arial"/>
        </w:rPr>
      </w:pPr>
      <w:r w:rsidRPr="000D3545">
        <w:rPr>
          <w:rFonts w:ascii="Arial" w:hAnsi="Arial" w:cs="Arial"/>
          <w:sz w:val="24"/>
          <w:szCs w:val="24"/>
        </w:rPr>
        <w:t>Samsun Büyükşehir Belediyesi</w:t>
      </w:r>
    </w:p>
    <w:p w14:paraId="49444AB1" w14:textId="77777777" w:rsidR="00F2065E" w:rsidRPr="00BF0DA0" w:rsidRDefault="00F2065E" w:rsidP="00BF0DA0">
      <w:pPr>
        <w:pStyle w:val="Standard"/>
        <w:spacing w:before="125" w:after="119" w:line="240" w:lineRule="auto"/>
        <w:rPr>
          <w:rFonts w:ascii="Arial" w:hAnsi="Arial" w:cs="Arial"/>
        </w:rPr>
      </w:pPr>
    </w:p>
    <w:p w14:paraId="348DD78E" w14:textId="40933F20" w:rsidR="00D81931" w:rsidRDefault="00D81931" w:rsidP="00BF0DA0">
      <w:pPr>
        <w:pStyle w:val="Standard"/>
        <w:spacing w:before="125" w:after="119" w:line="240" w:lineRule="auto"/>
        <w:rPr>
          <w:rFonts w:ascii="Arial" w:hAnsi="Arial" w:cs="Arial"/>
          <w:b/>
          <w:sz w:val="24"/>
          <w:szCs w:val="24"/>
        </w:rPr>
      </w:pPr>
      <w:r w:rsidRPr="00BF0DA0">
        <w:rPr>
          <w:rFonts w:ascii="Arial" w:hAnsi="Arial" w:cs="Arial"/>
          <w:b/>
          <w:sz w:val="24"/>
          <w:szCs w:val="24"/>
        </w:rPr>
        <w:t>Kurumsal Eşitlik Sorumluları:</w:t>
      </w:r>
    </w:p>
    <w:p w14:paraId="3E89A774" w14:textId="67416FBF"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Samsun Büyükşehir Belediyesi</w:t>
      </w:r>
    </w:p>
    <w:p w14:paraId="41E9D705" w14:textId="5468DEBB"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Samsun Barosu (Kadın Hakları Komisyonu)</w:t>
      </w:r>
    </w:p>
    <w:p w14:paraId="42EAB867" w14:textId="56359ECC"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 xml:space="preserve">Samsun Cumhuriyet Başsavcılığı Denetimli Serbestlik Müdürlüğü </w:t>
      </w:r>
    </w:p>
    <w:p w14:paraId="41B11C3D" w14:textId="6219E368"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Aile ve Sosyal Politikalar İl Müdürlüğü</w:t>
      </w:r>
    </w:p>
    <w:p w14:paraId="42951B50" w14:textId="1635EAD2"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KOSGEB Samsun İşletme ve Geliştirme Merkezi Müdürlüğü</w:t>
      </w:r>
    </w:p>
    <w:p w14:paraId="6D45AD04" w14:textId="780FDCF6"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Çalışma ve İş Kurumu İl Müdürlüğü</w:t>
      </w:r>
    </w:p>
    <w:p w14:paraId="250B744E" w14:textId="139CC693"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Samsun Çevre ve Şehircilik İl Müdürlüğü</w:t>
      </w:r>
    </w:p>
    <w:p w14:paraId="4379A5EF" w14:textId="007ABCF7"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Orta Karadeniz Kalkınma Ajansı Genel Sekreterliği</w:t>
      </w:r>
    </w:p>
    <w:p w14:paraId="2CDF943F" w14:textId="7FAFEEBF"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Tarım ve Kırsal Kalkınmayı Destekleme Kurumu İl Koordinatörlüğü</w:t>
      </w:r>
    </w:p>
    <w:p w14:paraId="1847073C" w14:textId="1B671D3C"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Gıda, Tarım ve Hayvancılık İl Müdürlüğü</w:t>
      </w:r>
    </w:p>
    <w:p w14:paraId="77ED542C" w14:textId="5DD951F3"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İl Milli Eğitim Müdürlüğü</w:t>
      </w:r>
    </w:p>
    <w:p w14:paraId="66C311D8" w14:textId="7529B83B"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Samsun İl Jandarma Komutanlığı</w:t>
      </w:r>
    </w:p>
    <w:p w14:paraId="64908108" w14:textId="5C8DB148"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İl Halk Sağlığı Müdürlüğü</w:t>
      </w:r>
    </w:p>
    <w:p w14:paraId="16B2E986" w14:textId="42D70F1E"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İl Planlama ve Koordinasyon Müdürlüğü</w:t>
      </w:r>
    </w:p>
    <w:p w14:paraId="68B57672" w14:textId="54AA1A17"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19 Mayıs Samsun Gazeteciler Cemiyeti</w:t>
      </w:r>
    </w:p>
    <w:p w14:paraId="148DD92B" w14:textId="1CB7DA5F"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 xml:space="preserve">Samsun Esnaf ve </w:t>
      </w:r>
      <w:proofErr w:type="gramStart"/>
      <w:r w:rsidRPr="001975EB">
        <w:rPr>
          <w:rFonts w:ascii="Arial" w:hAnsi="Arial" w:cs="Arial"/>
          <w:sz w:val="24"/>
          <w:szCs w:val="24"/>
        </w:rPr>
        <w:t>Sanatkarlar</w:t>
      </w:r>
      <w:proofErr w:type="gramEnd"/>
      <w:r w:rsidRPr="001975EB">
        <w:rPr>
          <w:rFonts w:ascii="Arial" w:hAnsi="Arial" w:cs="Arial"/>
          <w:sz w:val="24"/>
          <w:szCs w:val="24"/>
        </w:rPr>
        <w:t xml:space="preserve"> Odaları Birliği</w:t>
      </w:r>
    </w:p>
    <w:p w14:paraId="20D113B9" w14:textId="54412535"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 xml:space="preserve">Samsun Ticaret ve Sanayi Odası (Kadın Kurulu) </w:t>
      </w:r>
    </w:p>
    <w:p w14:paraId="0FEE7687" w14:textId="623D5305"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Mimarlar Odası Samsun Şubesi</w:t>
      </w:r>
    </w:p>
    <w:p w14:paraId="4A45D61C" w14:textId="65A6CED1"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 xml:space="preserve">Hanımlar Yardımlaşma ve Kültür Derneği </w:t>
      </w:r>
    </w:p>
    <w:p w14:paraId="7433CB6F" w14:textId="4B590643"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Karadeniz İlleri Kadın Platformu Derneği</w:t>
      </w:r>
    </w:p>
    <w:p w14:paraId="0210444F" w14:textId="3152061E"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Samsun Soroptimist Kulübü Derneği</w:t>
      </w:r>
    </w:p>
    <w:p w14:paraId="45193C3A" w14:textId="32C17535"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Samsun Kadın Girişimcileri Destekleme ve Kültür Derneği (KAGİD)</w:t>
      </w:r>
    </w:p>
    <w:p w14:paraId="74285962" w14:textId="42BA3098"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lastRenderedPageBreak/>
        <w:t>İl Emniyet Müdürlüğü</w:t>
      </w:r>
    </w:p>
    <w:p w14:paraId="4AF9ED0D" w14:textId="7BE715DA"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Samsun İş Kadınları Derneği</w:t>
      </w:r>
    </w:p>
    <w:p w14:paraId="7107EDA7" w14:textId="6B3E35D8"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Türk Üniversiteli Kadınlar Derneği</w:t>
      </w:r>
    </w:p>
    <w:p w14:paraId="58350904" w14:textId="4CA47DCE"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AÇEV Samsun Temsilciliği</w:t>
      </w:r>
    </w:p>
    <w:p w14:paraId="05A7C748" w14:textId="5D7B15AF"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 xml:space="preserve">ELVİNDER </w:t>
      </w:r>
    </w:p>
    <w:p w14:paraId="1094CD0E" w14:textId="26223FE7"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 xml:space="preserve">Karadeniz Yeni Ufuklar Derneği </w:t>
      </w:r>
    </w:p>
    <w:p w14:paraId="378B58E5" w14:textId="461EC96D" w:rsidR="001975EB" w:rsidRPr="001975EB" w:rsidRDefault="001975EB" w:rsidP="001975EB">
      <w:pPr>
        <w:pStyle w:val="Standard"/>
        <w:numPr>
          <w:ilvl w:val="0"/>
          <w:numId w:val="45"/>
        </w:numPr>
        <w:spacing w:before="125" w:after="119" w:line="240" w:lineRule="auto"/>
        <w:rPr>
          <w:rFonts w:ascii="Arial" w:hAnsi="Arial" w:cs="Arial"/>
          <w:sz w:val="24"/>
          <w:szCs w:val="24"/>
        </w:rPr>
      </w:pPr>
      <w:r w:rsidRPr="001975EB">
        <w:rPr>
          <w:rFonts w:ascii="Arial" w:hAnsi="Arial" w:cs="Arial"/>
          <w:sz w:val="24"/>
          <w:szCs w:val="24"/>
        </w:rPr>
        <w:t>Beyaz İnci Kadın Eğitim ve Kültür Derneği</w:t>
      </w:r>
    </w:p>
    <w:p w14:paraId="430A66B3" w14:textId="77777777" w:rsidR="00FA72DC" w:rsidRPr="000D3545" w:rsidRDefault="00FA72DC" w:rsidP="00FA72DC">
      <w:pPr>
        <w:rPr>
          <w:rFonts w:cs="Times New Roman"/>
        </w:rPr>
        <w:sectPr w:rsidR="00FA72DC" w:rsidRPr="000D3545" w:rsidSect="00FC4CCB">
          <w:pgSz w:w="11906" w:h="16838"/>
          <w:pgMar w:top="1134" w:right="1134" w:bottom="1134" w:left="1134" w:header="709" w:footer="709" w:gutter="0"/>
          <w:cols w:space="708"/>
        </w:sectPr>
      </w:pPr>
    </w:p>
    <w:p w14:paraId="0112AF55" w14:textId="77777777" w:rsidR="00FA72DC" w:rsidRPr="000D3545" w:rsidRDefault="00FA72DC" w:rsidP="00FA72DC">
      <w:pPr>
        <w:rPr>
          <w:rFonts w:cs="Times New Roman"/>
        </w:rPr>
      </w:pPr>
    </w:p>
    <w:p w14:paraId="44DCFC3D" w14:textId="77777777" w:rsidR="00FA72DC" w:rsidRPr="000D3545" w:rsidRDefault="00FA72DC" w:rsidP="00FA72DC">
      <w:pPr>
        <w:pStyle w:val="Balk3"/>
        <w:numPr>
          <w:ilvl w:val="2"/>
          <w:numId w:val="0"/>
        </w:numPr>
        <w:tabs>
          <w:tab w:val="num" w:pos="0"/>
        </w:tabs>
        <w:autoSpaceDN/>
        <w:ind w:left="720" w:hanging="720"/>
        <w:textAlignment w:val="auto"/>
        <w:rPr>
          <w:rFonts w:ascii="Arial" w:eastAsia="Times New Roman" w:hAnsi="Arial" w:cs="Arial"/>
          <w:sz w:val="24"/>
          <w:szCs w:val="24"/>
          <w:lang w:eastAsia="zh-CN"/>
        </w:rPr>
      </w:pPr>
      <w:bookmarkStart w:id="361" w:name="_Toc385883483"/>
      <w:bookmarkStart w:id="362" w:name="_Toc390096056"/>
      <w:r w:rsidRPr="000D3545">
        <w:rPr>
          <w:rFonts w:ascii="Arial" w:eastAsia="Times New Roman" w:hAnsi="Arial" w:cs="Arial"/>
          <w:sz w:val="24"/>
          <w:szCs w:val="24"/>
          <w:lang w:eastAsia="zh-CN"/>
        </w:rPr>
        <w:t>EK-II: Yıllık Faaliyet Planı / Raporlama Şablonu</w:t>
      </w:r>
      <w:bookmarkEnd w:id="360"/>
      <w:bookmarkEnd w:id="361"/>
      <w:bookmarkEnd w:id="362"/>
    </w:p>
    <w:p w14:paraId="6CC57804" w14:textId="77777777" w:rsidR="00FA72DC" w:rsidRPr="000D3545" w:rsidRDefault="00FA72DC" w:rsidP="00FA72DC">
      <w:pPr>
        <w:pStyle w:val="Standard"/>
        <w:jc w:val="center"/>
      </w:pPr>
    </w:p>
    <w:tbl>
      <w:tblPr>
        <w:tblW w:w="14570" w:type="dxa"/>
        <w:tblInd w:w="-13" w:type="dxa"/>
        <w:tblLayout w:type="fixed"/>
        <w:tblCellMar>
          <w:left w:w="10" w:type="dxa"/>
          <w:right w:w="10" w:type="dxa"/>
        </w:tblCellMar>
        <w:tblLook w:val="0000" w:firstRow="0" w:lastRow="0" w:firstColumn="0" w:lastColumn="0" w:noHBand="0" w:noVBand="0"/>
      </w:tblPr>
      <w:tblGrid>
        <w:gridCol w:w="1618"/>
        <w:gridCol w:w="1618"/>
        <w:gridCol w:w="1619"/>
        <w:gridCol w:w="1619"/>
        <w:gridCol w:w="1619"/>
        <w:gridCol w:w="1619"/>
        <w:gridCol w:w="1619"/>
        <w:gridCol w:w="1619"/>
        <w:gridCol w:w="1620"/>
      </w:tblGrid>
      <w:tr w:rsidR="0025283A" w:rsidRPr="000D3545" w14:paraId="3B7653C5" w14:textId="77777777" w:rsidTr="0025283A">
        <w:trPr>
          <w:tblHeader/>
        </w:trPr>
        <w:tc>
          <w:tcPr>
            <w:tcW w:w="161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E9A1E2C" w14:textId="77777777" w:rsidR="0025283A" w:rsidRPr="000D3545" w:rsidRDefault="0025283A" w:rsidP="00300A57">
            <w:pPr>
              <w:pStyle w:val="Standard"/>
              <w:spacing w:after="0" w:line="240" w:lineRule="auto"/>
              <w:jc w:val="center"/>
              <w:rPr>
                <w:rFonts w:ascii="Arial" w:hAnsi="Arial"/>
                <w:b/>
                <w:bCs/>
                <w:sz w:val="14"/>
                <w:szCs w:val="14"/>
              </w:rPr>
            </w:pPr>
            <w:r w:rsidRPr="000D3545">
              <w:rPr>
                <w:rFonts w:ascii="Arial" w:hAnsi="Arial"/>
                <w:b/>
                <w:bCs/>
                <w:sz w:val="14"/>
                <w:szCs w:val="14"/>
              </w:rPr>
              <w:t>Faaliyet</w:t>
            </w:r>
          </w:p>
        </w:tc>
        <w:tc>
          <w:tcPr>
            <w:tcW w:w="161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9846D68" w14:textId="4C99C4D2" w:rsidR="0025283A" w:rsidRPr="000D3545" w:rsidRDefault="0025283A" w:rsidP="00300A57">
            <w:pPr>
              <w:pStyle w:val="Standard"/>
              <w:spacing w:after="0" w:line="240" w:lineRule="auto"/>
              <w:jc w:val="center"/>
              <w:rPr>
                <w:rFonts w:ascii="Arial" w:hAnsi="Arial"/>
                <w:b/>
                <w:bCs/>
                <w:sz w:val="14"/>
                <w:szCs w:val="14"/>
              </w:rPr>
            </w:pPr>
            <w:r w:rsidRPr="000D3545">
              <w:rPr>
                <w:rFonts w:ascii="Arial" w:hAnsi="Arial"/>
                <w:b/>
                <w:bCs/>
                <w:sz w:val="14"/>
                <w:szCs w:val="14"/>
              </w:rPr>
              <w:t>Sorumlu Kurum/Kuruluş</w:t>
            </w:r>
          </w:p>
        </w:tc>
        <w:tc>
          <w:tcPr>
            <w:tcW w:w="1619"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865E627" w14:textId="75E024FC" w:rsidR="0025283A" w:rsidRPr="000D3545" w:rsidRDefault="0025283A" w:rsidP="00300A57">
            <w:pPr>
              <w:pStyle w:val="Standard"/>
              <w:spacing w:after="0" w:line="240" w:lineRule="auto"/>
              <w:jc w:val="center"/>
              <w:rPr>
                <w:rFonts w:ascii="Arial" w:hAnsi="Arial"/>
                <w:b/>
                <w:bCs/>
                <w:sz w:val="14"/>
                <w:szCs w:val="14"/>
              </w:rPr>
            </w:pPr>
            <w:r w:rsidRPr="000D3545">
              <w:rPr>
                <w:rFonts w:ascii="Arial" w:hAnsi="Arial"/>
                <w:b/>
                <w:bCs/>
                <w:sz w:val="14"/>
                <w:szCs w:val="14"/>
              </w:rPr>
              <w:t>Destekçi Kurum/Kuruluş</w:t>
            </w:r>
          </w:p>
        </w:tc>
        <w:tc>
          <w:tcPr>
            <w:tcW w:w="3238"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83B48EC" w14:textId="6BE97A1D" w:rsidR="0025283A" w:rsidRPr="00BF0DA0" w:rsidRDefault="0025283A" w:rsidP="0025283A">
            <w:pPr>
              <w:pStyle w:val="TableHeading"/>
              <w:rPr>
                <w:rFonts w:ascii="Arial" w:hAnsi="Arial"/>
                <w:sz w:val="14"/>
                <w:szCs w:val="14"/>
              </w:rPr>
            </w:pPr>
            <w:r w:rsidRPr="00BF0DA0">
              <w:rPr>
                <w:rFonts w:ascii="Arial" w:hAnsi="Arial"/>
                <w:sz w:val="14"/>
                <w:szCs w:val="14"/>
              </w:rPr>
              <w:t>I. Dönem İşler</w:t>
            </w:r>
            <w:r w:rsidR="00D81931" w:rsidRPr="00BF0DA0">
              <w:rPr>
                <w:rFonts w:ascii="Arial" w:hAnsi="Arial"/>
                <w:sz w:val="14"/>
                <w:szCs w:val="14"/>
              </w:rPr>
              <w:t>/Çıktılar</w:t>
            </w:r>
            <w:r w:rsidRPr="00BF0DA0">
              <w:rPr>
                <w:rFonts w:ascii="Arial" w:hAnsi="Arial"/>
                <w:sz w:val="14"/>
                <w:szCs w:val="14"/>
              </w:rPr>
              <w:t xml:space="preserve"> (Ocak-Nisan)</w:t>
            </w:r>
          </w:p>
        </w:tc>
        <w:tc>
          <w:tcPr>
            <w:tcW w:w="3238"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5696F01" w14:textId="200BE750" w:rsidR="0025283A" w:rsidRPr="00BF0DA0" w:rsidRDefault="0025283A" w:rsidP="0025283A">
            <w:pPr>
              <w:pStyle w:val="TableHeading"/>
              <w:rPr>
                <w:rFonts w:ascii="Arial" w:hAnsi="Arial"/>
                <w:sz w:val="14"/>
                <w:szCs w:val="14"/>
              </w:rPr>
            </w:pPr>
            <w:r w:rsidRPr="00BF0DA0">
              <w:rPr>
                <w:rFonts w:ascii="Arial" w:hAnsi="Arial"/>
                <w:sz w:val="14"/>
                <w:szCs w:val="14"/>
              </w:rPr>
              <w:t>II. Dönem İşler</w:t>
            </w:r>
            <w:r w:rsidR="00D81931" w:rsidRPr="00BF0DA0">
              <w:rPr>
                <w:rFonts w:ascii="Arial" w:hAnsi="Arial"/>
                <w:sz w:val="14"/>
                <w:szCs w:val="14"/>
              </w:rPr>
              <w:t>/Çıktılar</w:t>
            </w:r>
            <w:r w:rsidRPr="00BF0DA0">
              <w:rPr>
                <w:rFonts w:ascii="Arial" w:hAnsi="Arial"/>
                <w:sz w:val="14"/>
                <w:szCs w:val="14"/>
              </w:rPr>
              <w:t xml:space="preserve"> (Mayıs-Ağustos)</w:t>
            </w:r>
          </w:p>
        </w:tc>
        <w:tc>
          <w:tcPr>
            <w:tcW w:w="3239"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8D4816E" w14:textId="03B5AA3A" w:rsidR="0025283A" w:rsidRPr="00BF0DA0" w:rsidRDefault="0025283A" w:rsidP="0025283A">
            <w:pPr>
              <w:pStyle w:val="TableHeading"/>
              <w:rPr>
                <w:rFonts w:ascii="Arial" w:hAnsi="Arial"/>
                <w:sz w:val="14"/>
                <w:szCs w:val="14"/>
              </w:rPr>
            </w:pPr>
            <w:r w:rsidRPr="00BF0DA0">
              <w:rPr>
                <w:rFonts w:ascii="Arial" w:hAnsi="Arial"/>
                <w:sz w:val="14"/>
                <w:szCs w:val="14"/>
              </w:rPr>
              <w:t>III. Dönem İşler</w:t>
            </w:r>
            <w:r w:rsidR="00D81931" w:rsidRPr="00BF0DA0">
              <w:rPr>
                <w:rFonts w:ascii="Arial" w:hAnsi="Arial"/>
                <w:sz w:val="14"/>
                <w:szCs w:val="14"/>
              </w:rPr>
              <w:t>/Çıktılar</w:t>
            </w:r>
            <w:r w:rsidRPr="00BF0DA0">
              <w:rPr>
                <w:rFonts w:ascii="Arial" w:hAnsi="Arial"/>
                <w:sz w:val="14"/>
                <w:szCs w:val="14"/>
              </w:rPr>
              <w:t xml:space="preserve"> (Eylül-Aralık)</w:t>
            </w:r>
          </w:p>
        </w:tc>
      </w:tr>
      <w:tr w:rsidR="00FA72DC" w:rsidRPr="000D3545" w14:paraId="4FB5F59A" w14:textId="77777777" w:rsidTr="0025283A">
        <w:trPr>
          <w:tblHeader/>
        </w:trPr>
        <w:tc>
          <w:tcPr>
            <w:tcW w:w="1618" w:type="dxa"/>
            <w:vMerge/>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45787B3E" w14:textId="77777777" w:rsidR="00FA72DC" w:rsidRPr="000D3545" w:rsidRDefault="00FA72DC"/>
        </w:tc>
        <w:tc>
          <w:tcPr>
            <w:tcW w:w="1618" w:type="dxa"/>
            <w:vMerge/>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3A1CC8B9" w14:textId="77777777" w:rsidR="00FA72DC" w:rsidRPr="000D3545" w:rsidRDefault="00FA72DC"/>
        </w:tc>
        <w:tc>
          <w:tcPr>
            <w:tcW w:w="1619" w:type="dxa"/>
            <w:vMerge/>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D4D3AD1" w14:textId="77777777" w:rsidR="00FA72DC" w:rsidRPr="000D3545" w:rsidRDefault="00FA72DC"/>
        </w:tc>
        <w:tc>
          <w:tcPr>
            <w:tcW w:w="1619" w:type="dxa"/>
            <w:tcBorders>
              <w:left w:val="single" w:sz="2" w:space="0" w:color="000000"/>
              <w:bottom w:val="single" w:sz="2" w:space="0" w:color="000000"/>
            </w:tcBorders>
            <w:tcMar>
              <w:top w:w="55" w:type="dxa"/>
              <w:left w:w="55" w:type="dxa"/>
              <w:bottom w:w="55" w:type="dxa"/>
              <w:right w:w="55" w:type="dxa"/>
            </w:tcMar>
            <w:vAlign w:val="center"/>
          </w:tcPr>
          <w:p w14:paraId="16D66D6C" w14:textId="77777777" w:rsidR="00FA72DC" w:rsidRPr="00BF0DA0" w:rsidRDefault="00FA72DC">
            <w:pPr>
              <w:pStyle w:val="TableHeading"/>
              <w:rPr>
                <w:rFonts w:ascii="Arial" w:hAnsi="Arial"/>
                <w:sz w:val="14"/>
                <w:szCs w:val="14"/>
              </w:rPr>
            </w:pPr>
            <w:r w:rsidRPr="00BF0DA0">
              <w:rPr>
                <w:rFonts w:ascii="Arial" w:hAnsi="Arial"/>
                <w:sz w:val="14"/>
                <w:szCs w:val="14"/>
              </w:rPr>
              <w:t>Öngörülen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14:paraId="3B3087B3" w14:textId="77777777" w:rsidR="00FA72DC" w:rsidRPr="00BF0DA0" w:rsidRDefault="00FA72DC">
            <w:pPr>
              <w:pStyle w:val="TableHeading"/>
              <w:rPr>
                <w:rFonts w:ascii="Arial" w:hAnsi="Arial"/>
                <w:sz w:val="14"/>
                <w:szCs w:val="14"/>
              </w:rPr>
            </w:pPr>
            <w:r w:rsidRPr="00BF0DA0">
              <w:rPr>
                <w:rFonts w:ascii="Arial" w:hAnsi="Arial"/>
                <w:sz w:val="14"/>
                <w:szCs w:val="14"/>
              </w:rPr>
              <w:t>Gerçekleşen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14:paraId="4FD2B219" w14:textId="77777777" w:rsidR="00FA72DC" w:rsidRPr="00BF0DA0" w:rsidRDefault="00FA72DC" w:rsidP="00300A57">
            <w:pPr>
              <w:pStyle w:val="TableContents"/>
              <w:spacing w:after="0" w:line="240" w:lineRule="auto"/>
              <w:jc w:val="center"/>
              <w:rPr>
                <w:rFonts w:ascii="Arial" w:hAnsi="Arial"/>
                <w:b/>
                <w:bCs/>
                <w:sz w:val="14"/>
                <w:szCs w:val="14"/>
              </w:rPr>
            </w:pPr>
            <w:r w:rsidRPr="00BF0DA0">
              <w:rPr>
                <w:rFonts w:ascii="Arial" w:hAnsi="Arial"/>
                <w:b/>
                <w:bCs/>
                <w:sz w:val="14"/>
                <w:szCs w:val="14"/>
              </w:rPr>
              <w:t>Öngörülen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14:paraId="61073B47" w14:textId="77777777" w:rsidR="00FA72DC" w:rsidRPr="00BF0DA0" w:rsidRDefault="00FA72DC" w:rsidP="00300A57">
            <w:pPr>
              <w:pStyle w:val="TableContents"/>
              <w:spacing w:after="0" w:line="240" w:lineRule="auto"/>
              <w:jc w:val="center"/>
              <w:rPr>
                <w:rFonts w:ascii="Arial" w:hAnsi="Arial"/>
                <w:b/>
                <w:bCs/>
                <w:sz w:val="14"/>
                <w:szCs w:val="14"/>
              </w:rPr>
            </w:pPr>
            <w:r w:rsidRPr="00BF0DA0">
              <w:rPr>
                <w:rFonts w:ascii="Arial" w:hAnsi="Arial"/>
                <w:b/>
                <w:bCs/>
                <w:sz w:val="14"/>
                <w:szCs w:val="14"/>
              </w:rPr>
              <w:t>Gerçekleşen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14:paraId="6D79F698" w14:textId="77777777" w:rsidR="00FA72DC" w:rsidRPr="00BF0DA0" w:rsidRDefault="00FA72DC" w:rsidP="00300A57">
            <w:pPr>
              <w:pStyle w:val="TableContents"/>
              <w:spacing w:after="0" w:line="240" w:lineRule="auto"/>
              <w:jc w:val="center"/>
              <w:rPr>
                <w:rFonts w:ascii="Arial" w:hAnsi="Arial"/>
                <w:b/>
                <w:bCs/>
                <w:sz w:val="14"/>
                <w:szCs w:val="14"/>
              </w:rPr>
            </w:pPr>
            <w:r w:rsidRPr="00BF0DA0">
              <w:rPr>
                <w:rFonts w:ascii="Arial" w:hAnsi="Arial"/>
                <w:b/>
                <w:bCs/>
                <w:sz w:val="14"/>
                <w:szCs w:val="14"/>
              </w:rPr>
              <w:t>Öngörülen</w:t>
            </w:r>
          </w:p>
        </w:tc>
        <w:tc>
          <w:tcPr>
            <w:tcW w:w="162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AF62352" w14:textId="77777777" w:rsidR="00FA72DC" w:rsidRPr="000D3545" w:rsidRDefault="00FA72DC" w:rsidP="00300A57">
            <w:pPr>
              <w:pStyle w:val="TableContents"/>
              <w:spacing w:after="0" w:line="240" w:lineRule="auto"/>
              <w:jc w:val="center"/>
              <w:rPr>
                <w:rFonts w:ascii="Arial" w:hAnsi="Arial"/>
                <w:b/>
                <w:bCs/>
                <w:sz w:val="14"/>
                <w:szCs w:val="14"/>
              </w:rPr>
            </w:pPr>
            <w:r w:rsidRPr="000D3545">
              <w:rPr>
                <w:rFonts w:ascii="Arial" w:hAnsi="Arial"/>
                <w:b/>
                <w:bCs/>
                <w:sz w:val="14"/>
                <w:szCs w:val="14"/>
              </w:rPr>
              <w:t>Gerçekleşen</w:t>
            </w:r>
          </w:p>
        </w:tc>
      </w:tr>
      <w:tr w:rsidR="00FA72DC" w:rsidRPr="000D3545" w14:paraId="042CDACC" w14:textId="77777777" w:rsidTr="0025283A">
        <w:tc>
          <w:tcPr>
            <w:tcW w:w="14570" w:type="dxa"/>
            <w:gridSpan w:val="9"/>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29BF5AE" w14:textId="7F4D56A6" w:rsidR="00FA72DC" w:rsidRPr="000D3545" w:rsidRDefault="00D81931" w:rsidP="00300A57">
            <w:pPr>
              <w:pStyle w:val="TableContents"/>
              <w:spacing w:after="0" w:line="240" w:lineRule="auto"/>
              <w:rPr>
                <w:rFonts w:ascii="Arial" w:hAnsi="Arial"/>
                <w:b/>
                <w:bCs/>
                <w:sz w:val="14"/>
                <w:szCs w:val="14"/>
              </w:rPr>
            </w:pPr>
            <w:r w:rsidRPr="000D3545">
              <w:rPr>
                <w:rFonts w:ascii="Arial" w:hAnsi="Arial"/>
                <w:b/>
                <w:bCs/>
                <w:sz w:val="14"/>
                <w:szCs w:val="14"/>
              </w:rPr>
              <w:t>Stratejik</w:t>
            </w:r>
            <w:r w:rsidR="00FA72DC" w:rsidRPr="000D3545">
              <w:rPr>
                <w:rFonts w:ascii="Arial" w:hAnsi="Arial"/>
                <w:b/>
                <w:bCs/>
                <w:sz w:val="14"/>
                <w:szCs w:val="14"/>
              </w:rPr>
              <w:t xml:space="preserve"> Öncelik </w:t>
            </w:r>
            <w:proofErr w:type="gramStart"/>
            <w:r w:rsidR="00FA72DC" w:rsidRPr="000D3545">
              <w:rPr>
                <w:rFonts w:ascii="Arial" w:hAnsi="Arial"/>
                <w:b/>
                <w:bCs/>
                <w:sz w:val="14"/>
                <w:szCs w:val="14"/>
              </w:rPr>
              <w:t>1.1</w:t>
            </w:r>
            <w:proofErr w:type="gramEnd"/>
            <w:r w:rsidR="00FA72DC" w:rsidRPr="000D3545">
              <w:rPr>
                <w:rFonts w:ascii="Arial" w:hAnsi="Arial"/>
                <w:b/>
                <w:bCs/>
                <w:sz w:val="14"/>
                <w:szCs w:val="14"/>
              </w:rPr>
              <w:t xml:space="preserve">: </w:t>
            </w:r>
            <w:r w:rsidR="00FA72DC" w:rsidRPr="000D3545">
              <w:rPr>
                <w:rFonts w:ascii="Arial" w:hAnsi="Arial"/>
                <w:sz w:val="14"/>
                <w:szCs w:val="14"/>
              </w:rPr>
              <w:t xml:space="preserve">(YEEP'de tanımlanan </w:t>
            </w:r>
            <w:r w:rsidRPr="000D3545">
              <w:rPr>
                <w:rFonts w:ascii="Arial" w:hAnsi="Arial"/>
                <w:sz w:val="14"/>
                <w:szCs w:val="14"/>
              </w:rPr>
              <w:t>stratejik</w:t>
            </w:r>
            <w:r w:rsidR="00FA72DC" w:rsidRPr="000D3545">
              <w:rPr>
                <w:rFonts w:ascii="Arial" w:hAnsi="Arial"/>
                <w:sz w:val="14"/>
                <w:szCs w:val="14"/>
              </w:rPr>
              <w:t xml:space="preserve"> öncelik)</w:t>
            </w:r>
          </w:p>
        </w:tc>
      </w:tr>
      <w:tr w:rsidR="00FA72DC" w:rsidRPr="000D3545" w14:paraId="70DDC02E" w14:textId="77777777" w:rsidTr="0025283A">
        <w:tc>
          <w:tcPr>
            <w:tcW w:w="14570" w:type="dxa"/>
            <w:gridSpan w:val="9"/>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7D27BA2"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Hedef 1.1.1:</w:t>
            </w:r>
            <w:r w:rsidRPr="000D3545">
              <w:rPr>
                <w:rFonts w:ascii="Arial" w:hAnsi="Arial"/>
                <w:sz w:val="14"/>
                <w:szCs w:val="14"/>
              </w:rPr>
              <w:t>(YEEP'de tanımlanan hedef)</w:t>
            </w:r>
          </w:p>
        </w:tc>
      </w:tr>
      <w:tr w:rsidR="00FA72DC" w:rsidRPr="000D3545" w14:paraId="172CC80C" w14:textId="77777777" w:rsidTr="0025283A">
        <w:tc>
          <w:tcPr>
            <w:tcW w:w="1618" w:type="dxa"/>
            <w:vMerge w:val="restart"/>
            <w:tcBorders>
              <w:left w:val="single" w:sz="2" w:space="0" w:color="000000"/>
              <w:bottom w:val="single" w:sz="2" w:space="0" w:color="000000"/>
            </w:tcBorders>
            <w:tcMar>
              <w:top w:w="55" w:type="dxa"/>
              <w:left w:w="55" w:type="dxa"/>
              <w:bottom w:w="55" w:type="dxa"/>
              <w:right w:w="55" w:type="dxa"/>
            </w:tcMar>
          </w:tcPr>
          <w:p w14:paraId="062285BF" w14:textId="77777777" w:rsidR="00FA72DC" w:rsidRPr="000D3545" w:rsidRDefault="00FA72DC" w:rsidP="00300A57">
            <w:pPr>
              <w:pStyle w:val="Standard"/>
              <w:spacing w:after="0" w:line="240" w:lineRule="auto"/>
              <w:rPr>
                <w:rFonts w:ascii="Arial" w:hAnsi="Arial"/>
                <w:sz w:val="14"/>
                <w:szCs w:val="14"/>
              </w:rPr>
            </w:pPr>
            <w:r w:rsidRPr="000D3545">
              <w:rPr>
                <w:rFonts w:ascii="Arial" w:hAnsi="Arial"/>
                <w:sz w:val="14"/>
                <w:szCs w:val="14"/>
              </w:rPr>
              <w:t>(YEEP'de tanımlanan faaliyet)</w:t>
            </w:r>
          </w:p>
          <w:p w14:paraId="7571AC8D" w14:textId="77777777" w:rsidR="00FA72DC" w:rsidRPr="000D3545" w:rsidRDefault="00FA72DC" w:rsidP="00300A57">
            <w:pPr>
              <w:pStyle w:val="Standard"/>
              <w:spacing w:after="0" w:line="240" w:lineRule="auto"/>
              <w:rPr>
                <w:rFonts w:ascii="Arial" w:eastAsia="Times New Roman" w:hAnsi="Arial"/>
                <w:sz w:val="14"/>
                <w:szCs w:val="14"/>
              </w:rPr>
            </w:pPr>
          </w:p>
          <w:p w14:paraId="24F597F5" w14:textId="77777777" w:rsidR="00FA72DC" w:rsidRPr="000D3545" w:rsidRDefault="00FA72DC" w:rsidP="00300A57">
            <w:pPr>
              <w:pStyle w:val="Standard"/>
              <w:spacing w:after="0" w:line="240" w:lineRule="auto"/>
              <w:rPr>
                <w:rFonts w:ascii="Arial" w:eastAsia="Times New Roman" w:hAnsi="Arial"/>
                <w:sz w:val="14"/>
                <w:szCs w:val="14"/>
              </w:rPr>
            </w:pPr>
          </w:p>
        </w:tc>
        <w:tc>
          <w:tcPr>
            <w:tcW w:w="1618" w:type="dxa"/>
            <w:vMerge w:val="restart"/>
            <w:tcBorders>
              <w:left w:val="single" w:sz="2" w:space="0" w:color="000000"/>
              <w:bottom w:val="single" w:sz="2" w:space="0" w:color="000000"/>
            </w:tcBorders>
            <w:tcMar>
              <w:top w:w="55" w:type="dxa"/>
              <w:left w:w="55" w:type="dxa"/>
              <w:bottom w:w="55" w:type="dxa"/>
              <w:right w:w="55" w:type="dxa"/>
            </w:tcMar>
          </w:tcPr>
          <w:p w14:paraId="7CD359DB" w14:textId="77777777" w:rsidR="00FA72DC" w:rsidRPr="000D3545" w:rsidRDefault="00FA72DC" w:rsidP="00300A57">
            <w:pPr>
              <w:pStyle w:val="Standard"/>
              <w:spacing w:after="0" w:line="240" w:lineRule="auto"/>
              <w:rPr>
                <w:rFonts w:ascii="Arial" w:hAnsi="Arial"/>
                <w:sz w:val="14"/>
                <w:szCs w:val="14"/>
              </w:rPr>
            </w:pPr>
            <w:r w:rsidRPr="000D3545">
              <w:rPr>
                <w:rFonts w:ascii="Arial" w:hAnsi="Arial"/>
                <w:sz w:val="14"/>
                <w:szCs w:val="14"/>
              </w:rPr>
              <w:t>(YEEP'de tanımlanan sorumlu kurum / kuruluş)</w:t>
            </w:r>
          </w:p>
        </w:tc>
        <w:tc>
          <w:tcPr>
            <w:tcW w:w="1619" w:type="dxa"/>
            <w:vMerge w:val="restart"/>
            <w:tcBorders>
              <w:left w:val="single" w:sz="2" w:space="0" w:color="000000"/>
              <w:bottom w:val="single" w:sz="2" w:space="0" w:color="000000"/>
            </w:tcBorders>
            <w:tcMar>
              <w:top w:w="55" w:type="dxa"/>
              <w:left w:w="55" w:type="dxa"/>
              <w:bottom w:w="55" w:type="dxa"/>
              <w:right w:w="55" w:type="dxa"/>
            </w:tcMar>
          </w:tcPr>
          <w:p w14:paraId="532B2E2E" w14:textId="77777777" w:rsidR="00FA72DC" w:rsidRPr="000D3545" w:rsidRDefault="00FA72DC" w:rsidP="00300A57">
            <w:pPr>
              <w:pStyle w:val="Standard"/>
              <w:spacing w:after="0" w:line="240" w:lineRule="auto"/>
              <w:rPr>
                <w:rFonts w:ascii="Arial" w:hAnsi="Arial"/>
                <w:sz w:val="14"/>
                <w:szCs w:val="14"/>
              </w:rPr>
            </w:pPr>
            <w:r w:rsidRPr="000D3545">
              <w:rPr>
                <w:rFonts w:ascii="Arial" w:hAnsi="Arial"/>
                <w:sz w:val="14"/>
                <w:szCs w:val="14"/>
              </w:rPr>
              <w:t>(YEEP'de tanımlanan işbirliği yapılacak kurum / kuruluş)</w:t>
            </w:r>
          </w:p>
        </w:tc>
        <w:tc>
          <w:tcPr>
            <w:tcW w:w="1619" w:type="dxa"/>
            <w:tcBorders>
              <w:left w:val="single" w:sz="2" w:space="0" w:color="000000"/>
              <w:bottom w:val="single" w:sz="2" w:space="0" w:color="000000"/>
            </w:tcBorders>
            <w:tcMar>
              <w:top w:w="55" w:type="dxa"/>
              <w:left w:w="55" w:type="dxa"/>
              <w:bottom w:w="55" w:type="dxa"/>
              <w:right w:w="55" w:type="dxa"/>
            </w:tcMar>
          </w:tcPr>
          <w:p w14:paraId="3A976BDC" w14:textId="77777777" w:rsidR="00FA72DC" w:rsidRPr="000D3545" w:rsidRDefault="00FA72DC" w:rsidP="00300A57">
            <w:pPr>
              <w:pStyle w:val="Standard"/>
              <w:spacing w:after="0" w:line="240" w:lineRule="auto"/>
              <w:rPr>
                <w:rFonts w:ascii="Arial" w:hAnsi="Arial"/>
                <w:sz w:val="14"/>
                <w:szCs w:val="14"/>
              </w:rPr>
            </w:pPr>
            <w:r w:rsidRPr="000D3545">
              <w:rPr>
                <w:rFonts w:ascii="Arial" w:hAnsi="Arial"/>
                <w:sz w:val="14"/>
                <w:szCs w:val="14"/>
              </w:rPr>
              <w:t>(Faaliyetle ilgili yılın I. dönemi için öngörülen işler; yıllık plan hazırlama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14:paraId="5E11A5E5" w14:textId="77777777" w:rsidR="00FA72DC" w:rsidRPr="000D3545" w:rsidRDefault="00FA72DC" w:rsidP="00300A57">
            <w:pPr>
              <w:pStyle w:val="Standard"/>
              <w:spacing w:after="0" w:line="240" w:lineRule="auto"/>
              <w:rPr>
                <w:rFonts w:ascii="Arial" w:hAnsi="Arial"/>
                <w:sz w:val="14"/>
                <w:szCs w:val="14"/>
              </w:rPr>
            </w:pPr>
            <w:r w:rsidRPr="000D3545">
              <w:rPr>
                <w:rFonts w:ascii="Arial" w:hAnsi="Arial"/>
                <w:sz w:val="14"/>
                <w:szCs w:val="14"/>
              </w:rPr>
              <w:t>(Faaliyetle ilgili yılın I. döneminde gerçekleşen işler; I. dönemin raporlanması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14:paraId="66162D43" w14:textId="77777777" w:rsidR="00FA72DC" w:rsidRPr="000D3545" w:rsidRDefault="00FA72DC" w:rsidP="00300A57">
            <w:pPr>
              <w:pStyle w:val="Standard"/>
              <w:spacing w:after="0" w:line="240" w:lineRule="auto"/>
              <w:rPr>
                <w:rFonts w:ascii="Arial" w:hAnsi="Arial"/>
                <w:sz w:val="14"/>
                <w:szCs w:val="14"/>
              </w:rPr>
            </w:pPr>
            <w:r w:rsidRPr="000D3545">
              <w:rPr>
                <w:rFonts w:ascii="Arial" w:hAnsi="Arial"/>
                <w:sz w:val="14"/>
                <w:szCs w:val="14"/>
              </w:rPr>
              <w:t>(Faaliyetle ilgili yılın II. dönemi için öngörülen işler; yıllık plan hazırlama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14:paraId="7BD352D4" w14:textId="77777777" w:rsidR="00FA72DC" w:rsidRPr="000D3545" w:rsidRDefault="00FA72DC" w:rsidP="00300A57">
            <w:pPr>
              <w:pStyle w:val="Standard"/>
              <w:spacing w:after="0" w:line="240" w:lineRule="auto"/>
              <w:rPr>
                <w:rFonts w:ascii="Arial" w:hAnsi="Arial"/>
                <w:sz w:val="14"/>
                <w:szCs w:val="14"/>
              </w:rPr>
            </w:pPr>
            <w:r w:rsidRPr="000D3545">
              <w:rPr>
                <w:rFonts w:ascii="Arial" w:hAnsi="Arial"/>
                <w:sz w:val="14"/>
                <w:szCs w:val="14"/>
              </w:rPr>
              <w:t>(Faaliyetle ilgili yılın II. döneminde gerçekleşen işler; II. dönemin raporlanması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14:paraId="751D9A01" w14:textId="77777777" w:rsidR="00FA72DC" w:rsidRPr="000D3545" w:rsidRDefault="00FA72DC" w:rsidP="00300A57">
            <w:pPr>
              <w:pStyle w:val="Standard"/>
              <w:spacing w:after="0" w:line="240" w:lineRule="auto"/>
              <w:rPr>
                <w:rFonts w:ascii="Arial" w:hAnsi="Arial"/>
                <w:sz w:val="14"/>
                <w:szCs w:val="14"/>
              </w:rPr>
            </w:pPr>
            <w:r w:rsidRPr="000D3545">
              <w:rPr>
                <w:rFonts w:ascii="Arial" w:hAnsi="Arial"/>
                <w:sz w:val="14"/>
                <w:szCs w:val="14"/>
              </w:rPr>
              <w:t>(Faaliyetle ilgili yılın III. dönemi için öngörülen işler; yıllık plan hazırlama aşamasında girilir)</w:t>
            </w:r>
          </w:p>
        </w:tc>
        <w:tc>
          <w:tcPr>
            <w:tcW w:w="16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BAA1679" w14:textId="77777777" w:rsidR="00FA72DC" w:rsidRPr="000D3545" w:rsidRDefault="00FA72DC" w:rsidP="00300A57">
            <w:pPr>
              <w:pStyle w:val="Standard"/>
              <w:spacing w:after="0" w:line="240" w:lineRule="auto"/>
              <w:rPr>
                <w:rFonts w:ascii="Arial" w:hAnsi="Arial"/>
                <w:sz w:val="14"/>
                <w:szCs w:val="14"/>
              </w:rPr>
            </w:pPr>
            <w:r w:rsidRPr="00FF00A8">
              <w:rPr>
                <w:rFonts w:ascii="Arial" w:hAnsi="Arial"/>
                <w:sz w:val="14"/>
                <w:szCs w:val="14"/>
              </w:rPr>
              <w:t>(Faaliyetle ilgili yılın III. döneminde gerçekleşen işler; III. dönemin raporlanma</w:t>
            </w:r>
            <w:r w:rsidRPr="000D3545">
              <w:rPr>
                <w:rFonts w:ascii="Arial" w:hAnsi="Arial"/>
                <w:sz w:val="14"/>
                <w:szCs w:val="14"/>
              </w:rPr>
              <w:t>sı aşamasında girilir)</w:t>
            </w:r>
          </w:p>
        </w:tc>
      </w:tr>
      <w:tr w:rsidR="00FA72DC" w:rsidRPr="000D3545" w14:paraId="030E1A34" w14:textId="77777777" w:rsidTr="0025283A">
        <w:tc>
          <w:tcPr>
            <w:tcW w:w="1618" w:type="dxa"/>
            <w:vMerge/>
            <w:tcBorders>
              <w:left w:val="single" w:sz="2" w:space="0" w:color="000000"/>
              <w:bottom w:val="single" w:sz="2" w:space="0" w:color="000000"/>
            </w:tcBorders>
            <w:tcMar>
              <w:top w:w="55" w:type="dxa"/>
              <w:left w:w="55" w:type="dxa"/>
              <w:bottom w:w="55" w:type="dxa"/>
              <w:right w:w="55" w:type="dxa"/>
            </w:tcMar>
          </w:tcPr>
          <w:p w14:paraId="2C032EA8" w14:textId="77777777" w:rsidR="00FA72DC" w:rsidRPr="000D3545" w:rsidRDefault="00FA72DC"/>
        </w:tc>
        <w:tc>
          <w:tcPr>
            <w:tcW w:w="1618" w:type="dxa"/>
            <w:vMerge/>
            <w:tcBorders>
              <w:left w:val="single" w:sz="2" w:space="0" w:color="000000"/>
              <w:bottom w:val="single" w:sz="2" w:space="0" w:color="000000"/>
            </w:tcBorders>
            <w:tcMar>
              <w:top w:w="55" w:type="dxa"/>
              <w:left w:w="55" w:type="dxa"/>
              <w:bottom w:w="55" w:type="dxa"/>
              <w:right w:w="55" w:type="dxa"/>
            </w:tcMar>
          </w:tcPr>
          <w:p w14:paraId="1121A2A6" w14:textId="77777777" w:rsidR="00FA72DC" w:rsidRPr="000D3545" w:rsidRDefault="00FA72DC"/>
        </w:tc>
        <w:tc>
          <w:tcPr>
            <w:tcW w:w="1619" w:type="dxa"/>
            <w:vMerge/>
            <w:tcBorders>
              <w:left w:val="single" w:sz="2" w:space="0" w:color="000000"/>
              <w:bottom w:val="single" w:sz="2" w:space="0" w:color="000000"/>
            </w:tcBorders>
            <w:tcMar>
              <w:top w:w="55" w:type="dxa"/>
              <w:left w:w="55" w:type="dxa"/>
              <w:bottom w:w="55" w:type="dxa"/>
              <w:right w:w="55" w:type="dxa"/>
            </w:tcMar>
          </w:tcPr>
          <w:p w14:paraId="526975F2" w14:textId="77777777" w:rsidR="00FA72DC" w:rsidRPr="000D3545" w:rsidRDefault="00FA72DC"/>
        </w:tc>
        <w:tc>
          <w:tcPr>
            <w:tcW w:w="3238" w:type="dxa"/>
            <w:gridSpan w:val="2"/>
            <w:tcBorders>
              <w:left w:val="single" w:sz="2" w:space="0" w:color="000000"/>
              <w:bottom w:val="single" w:sz="2" w:space="0" w:color="000000"/>
            </w:tcBorders>
            <w:tcMar>
              <w:top w:w="55" w:type="dxa"/>
              <w:left w:w="55" w:type="dxa"/>
              <w:bottom w:w="55" w:type="dxa"/>
              <w:right w:w="55" w:type="dxa"/>
            </w:tcMar>
          </w:tcPr>
          <w:p w14:paraId="32DEB53C" w14:textId="77777777" w:rsidR="00FA72DC" w:rsidRPr="000D3545" w:rsidRDefault="00FA72DC" w:rsidP="00300A57">
            <w:pPr>
              <w:pStyle w:val="Standard"/>
              <w:spacing w:after="0" w:line="240" w:lineRule="auto"/>
              <w:rPr>
                <w:rFonts w:ascii="Arial" w:hAnsi="Arial"/>
                <w:sz w:val="14"/>
                <w:szCs w:val="14"/>
              </w:rPr>
            </w:pPr>
            <w:r w:rsidRPr="000D3545">
              <w:rPr>
                <w:rFonts w:ascii="Arial" w:hAnsi="Arial"/>
                <w:b/>
                <w:bCs/>
                <w:sz w:val="14"/>
                <w:szCs w:val="14"/>
              </w:rPr>
              <w:t>Açıklama</w:t>
            </w:r>
            <w:r w:rsidRPr="000D3545">
              <w:rPr>
                <w:rFonts w:ascii="Arial" w:hAnsi="Arial"/>
                <w:sz w:val="14"/>
                <w:szCs w:val="14"/>
              </w:rPr>
              <w:t xml:space="preserve"> (varsa öngörülen ile gerçekleşen işler arasındaki farklılıkların nedenleri; I. dönemin raporlanması aşamasında girilir)</w:t>
            </w:r>
          </w:p>
        </w:tc>
        <w:tc>
          <w:tcPr>
            <w:tcW w:w="3238" w:type="dxa"/>
            <w:gridSpan w:val="2"/>
            <w:tcBorders>
              <w:left w:val="single" w:sz="2" w:space="0" w:color="000000"/>
              <w:bottom w:val="single" w:sz="2" w:space="0" w:color="000000"/>
            </w:tcBorders>
            <w:tcMar>
              <w:top w:w="55" w:type="dxa"/>
              <w:left w:w="55" w:type="dxa"/>
              <w:bottom w:w="55" w:type="dxa"/>
              <w:right w:w="55" w:type="dxa"/>
            </w:tcMar>
          </w:tcPr>
          <w:p w14:paraId="24DB7CFD" w14:textId="77777777" w:rsidR="00FA72DC" w:rsidRPr="000D3545" w:rsidRDefault="00FA72DC" w:rsidP="00300A57">
            <w:pPr>
              <w:pStyle w:val="Standard"/>
              <w:spacing w:after="0" w:line="240" w:lineRule="auto"/>
              <w:rPr>
                <w:rFonts w:ascii="Arial" w:hAnsi="Arial"/>
                <w:sz w:val="14"/>
                <w:szCs w:val="14"/>
              </w:rPr>
            </w:pPr>
            <w:r w:rsidRPr="000D3545">
              <w:rPr>
                <w:rFonts w:ascii="Arial" w:hAnsi="Arial"/>
                <w:b/>
                <w:bCs/>
                <w:sz w:val="14"/>
                <w:szCs w:val="14"/>
              </w:rPr>
              <w:t>Açıklama</w:t>
            </w:r>
            <w:r w:rsidRPr="000D3545">
              <w:rPr>
                <w:rFonts w:ascii="Arial" w:hAnsi="Arial"/>
                <w:sz w:val="14"/>
                <w:szCs w:val="14"/>
              </w:rPr>
              <w:t xml:space="preserve"> (varsa öngörülen ile gerçekleşen işler arasındaki farklılıkların nedenleri; II. dönemin raporlanması aşamasında girilir)</w:t>
            </w:r>
          </w:p>
        </w:tc>
        <w:tc>
          <w:tcPr>
            <w:tcW w:w="3239"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356C69C" w14:textId="77777777" w:rsidR="00FA72DC" w:rsidRPr="000D3545" w:rsidRDefault="00FA72DC" w:rsidP="00300A57">
            <w:pPr>
              <w:pStyle w:val="Standard"/>
              <w:spacing w:after="0" w:line="240" w:lineRule="auto"/>
              <w:rPr>
                <w:rFonts w:ascii="Arial" w:hAnsi="Arial"/>
                <w:sz w:val="14"/>
                <w:szCs w:val="14"/>
              </w:rPr>
            </w:pPr>
            <w:r w:rsidRPr="000D3545">
              <w:rPr>
                <w:rFonts w:ascii="Arial" w:hAnsi="Arial"/>
                <w:b/>
                <w:bCs/>
                <w:sz w:val="14"/>
                <w:szCs w:val="14"/>
              </w:rPr>
              <w:t>Açıklama</w:t>
            </w:r>
            <w:r w:rsidRPr="000D3545">
              <w:rPr>
                <w:rFonts w:ascii="Arial" w:hAnsi="Arial"/>
                <w:sz w:val="14"/>
                <w:szCs w:val="14"/>
              </w:rPr>
              <w:t xml:space="preserve"> (varsa öngörülen ile gerçekleşen işler arasındaki farklılıkların nedenleri; III. dönemin raporlanması aşamasında girilir)</w:t>
            </w:r>
          </w:p>
        </w:tc>
      </w:tr>
      <w:tr w:rsidR="00FA72DC" w:rsidRPr="000D3545" w14:paraId="068FDCFC" w14:textId="77777777" w:rsidTr="0025283A">
        <w:tc>
          <w:tcPr>
            <w:tcW w:w="1618" w:type="dxa"/>
            <w:vMerge w:val="restart"/>
            <w:tcBorders>
              <w:left w:val="single" w:sz="2" w:space="0" w:color="000000"/>
              <w:bottom w:val="single" w:sz="2" w:space="0" w:color="000000"/>
            </w:tcBorders>
            <w:shd w:val="clear" w:color="auto" w:fill="FFFFCC"/>
            <w:tcMar>
              <w:top w:w="55" w:type="dxa"/>
              <w:left w:w="55" w:type="dxa"/>
              <w:bottom w:w="55" w:type="dxa"/>
              <w:right w:w="55" w:type="dxa"/>
            </w:tcMar>
          </w:tcPr>
          <w:p w14:paraId="4F0FF3F6"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Örnek:</w:t>
            </w:r>
          </w:p>
          <w:p w14:paraId="320F119E"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1.1.1.2. Merkez ilçedeki beş mahallede yaşayan 300 kadına şiddetle mücadeleye yönelik hakları konusunda eğitim vermek</w:t>
            </w:r>
          </w:p>
        </w:tc>
        <w:tc>
          <w:tcPr>
            <w:tcW w:w="1618" w:type="dxa"/>
            <w:vMerge w:val="restart"/>
            <w:tcBorders>
              <w:left w:val="single" w:sz="2" w:space="0" w:color="000000"/>
              <w:bottom w:val="single" w:sz="2" w:space="0" w:color="000000"/>
            </w:tcBorders>
            <w:shd w:val="clear" w:color="auto" w:fill="FFFFCC"/>
            <w:tcMar>
              <w:top w:w="55" w:type="dxa"/>
              <w:left w:w="55" w:type="dxa"/>
              <w:bottom w:w="55" w:type="dxa"/>
              <w:right w:w="55" w:type="dxa"/>
            </w:tcMar>
          </w:tcPr>
          <w:p w14:paraId="07239E70"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Örnek:</w:t>
            </w:r>
          </w:p>
          <w:p w14:paraId="7C81DF76"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Milli Eğitim İl Müdürlüğü</w:t>
            </w:r>
          </w:p>
        </w:tc>
        <w:tc>
          <w:tcPr>
            <w:tcW w:w="1619" w:type="dxa"/>
            <w:vMerge w:val="restart"/>
            <w:tcBorders>
              <w:left w:val="single" w:sz="2" w:space="0" w:color="000000"/>
              <w:bottom w:val="single" w:sz="2" w:space="0" w:color="000000"/>
            </w:tcBorders>
            <w:shd w:val="clear" w:color="auto" w:fill="FFFFCC"/>
            <w:tcMar>
              <w:top w:w="55" w:type="dxa"/>
              <w:left w:w="55" w:type="dxa"/>
              <w:bottom w:w="55" w:type="dxa"/>
              <w:right w:w="55" w:type="dxa"/>
            </w:tcMar>
          </w:tcPr>
          <w:p w14:paraId="1D66BB96"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Örnek:</w:t>
            </w:r>
          </w:p>
          <w:p w14:paraId="09373DF1"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Halk Eğitim Müdürlüğü</w:t>
            </w:r>
          </w:p>
          <w:p w14:paraId="274FEEDD" w14:textId="77777777" w:rsidR="00FA72DC" w:rsidRPr="000D3545" w:rsidRDefault="00FA72DC" w:rsidP="00300A57">
            <w:pPr>
              <w:pStyle w:val="TableContents"/>
              <w:spacing w:after="0" w:line="240" w:lineRule="auto"/>
              <w:rPr>
                <w:rFonts w:ascii="Arial" w:eastAsia="Times New Roman" w:hAnsi="Arial"/>
                <w:sz w:val="14"/>
                <w:szCs w:val="14"/>
              </w:rPr>
            </w:pPr>
          </w:p>
          <w:p w14:paraId="408B637C"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Baro</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14:paraId="3E7465A9"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Örnek:</w:t>
            </w:r>
          </w:p>
          <w:p w14:paraId="126CE787"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 Eğitmenlerin belirlenmesi</w:t>
            </w:r>
          </w:p>
          <w:p w14:paraId="76FAE56E"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 Eğitim materyallerinin hazırlanması</w:t>
            </w:r>
          </w:p>
          <w:p w14:paraId="1240A06E"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sz w:val="14"/>
                <w:szCs w:val="14"/>
              </w:rPr>
              <w:t>- I. dönem eğitim duyurularının yapılması, başvuruların alınması</w:t>
            </w:r>
          </w:p>
          <w:p w14:paraId="54574BFD"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sz w:val="14"/>
                <w:szCs w:val="14"/>
              </w:rPr>
              <w:t>- 100 kadına eğitim verilmesi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14:paraId="340B134F"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Örnek:</w:t>
            </w:r>
          </w:p>
          <w:p w14:paraId="27F094D8"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 Eğitilmenler belirlendi</w:t>
            </w:r>
          </w:p>
          <w:p w14:paraId="538ADF76"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 Eğitim materyalleri hazırlandı</w:t>
            </w:r>
          </w:p>
          <w:p w14:paraId="11AB862A"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sz w:val="14"/>
                <w:szCs w:val="14"/>
              </w:rPr>
              <w:t>- I. dönem eğitim duyurular yapıldı, başvurular alındı</w:t>
            </w:r>
          </w:p>
          <w:p w14:paraId="7C46B9FE"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sz w:val="14"/>
                <w:szCs w:val="14"/>
              </w:rPr>
              <w:t>- 70 kadına eğitim verildi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14:paraId="405A4314"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Örnek:</w:t>
            </w:r>
          </w:p>
          <w:p w14:paraId="61CC2F34"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sz w:val="14"/>
                <w:szCs w:val="14"/>
              </w:rPr>
              <w:t>- II. dönem eğitim duyurularının yapılması, başvuruların alınması</w:t>
            </w:r>
          </w:p>
          <w:p w14:paraId="713BCF08"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- 100 kadına eğitim verilmesi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14:paraId="1E824A63"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Örnek:</w:t>
            </w:r>
          </w:p>
          <w:p w14:paraId="076C81C6"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sz w:val="14"/>
                <w:szCs w:val="14"/>
              </w:rPr>
              <w:t>- II. dönem eğitim duyurular yapıldı, başvurular alındı</w:t>
            </w:r>
          </w:p>
          <w:p w14:paraId="68BB392E"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sz w:val="14"/>
                <w:szCs w:val="14"/>
              </w:rPr>
              <w:t>- 120 kadına eğitim verildi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14:paraId="718D9903"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Örnek:</w:t>
            </w:r>
          </w:p>
          <w:p w14:paraId="6033F93B"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sz w:val="14"/>
                <w:szCs w:val="14"/>
              </w:rPr>
              <w:t>- III. dönem eğitim duyurularının yapılması, başvuruların alınması</w:t>
            </w:r>
          </w:p>
          <w:p w14:paraId="44ED3110"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- 100 kadına eğitim verilmesi</w:t>
            </w:r>
          </w:p>
        </w:tc>
        <w:tc>
          <w:tcPr>
            <w:tcW w:w="1620" w:type="dxa"/>
            <w:tcBorders>
              <w:left w:val="single" w:sz="2" w:space="0" w:color="000000"/>
              <w:bottom w:val="single" w:sz="2" w:space="0" w:color="000000"/>
              <w:right w:val="single" w:sz="2" w:space="0" w:color="000000"/>
            </w:tcBorders>
            <w:shd w:val="clear" w:color="auto" w:fill="FFFFCC"/>
            <w:tcMar>
              <w:top w:w="55" w:type="dxa"/>
              <w:left w:w="55" w:type="dxa"/>
              <w:bottom w:w="55" w:type="dxa"/>
              <w:right w:w="55" w:type="dxa"/>
            </w:tcMar>
          </w:tcPr>
          <w:p w14:paraId="5A800A7A"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Örnek:</w:t>
            </w:r>
          </w:p>
          <w:p w14:paraId="7D1ED816"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sz w:val="14"/>
                <w:szCs w:val="14"/>
              </w:rPr>
              <w:t>- III. dönem eğitim duyurular yapıldı, başvurular alındı</w:t>
            </w:r>
          </w:p>
          <w:p w14:paraId="2354C82B"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sz w:val="14"/>
                <w:szCs w:val="14"/>
              </w:rPr>
              <w:t>- 150 kadına eğitim verildi</w:t>
            </w:r>
          </w:p>
        </w:tc>
      </w:tr>
      <w:tr w:rsidR="00FA72DC" w:rsidRPr="000D3545" w14:paraId="1C0C3C55" w14:textId="77777777" w:rsidTr="0025283A">
        <w:tc>
          <w:tcPr>
            <w:tcW w:w="1618" w:type="dxa"/>
            <w:vMerge/>
            <w:tcBorders>
              <w:left w:val="single" w:sz="2" w:space="0" w:color="000000"/>
              <w:bottom w:val="single" w:sz="2" w:space="0" w:color="000000"/>
            </w:tcBorders>
            <w:shd w:val="clear" w:color="auto" w:fill="FFFFCC"/>
            <w:tcMar>
              <w:top w:w="55" w:type="dxa"/>
              <w:left w:w="55" w:type="dxa"/>
              <w:bottom w:w="55" w:type="dxa"/>
              <w:right w:w="55" w:type="dxa"/>
            </w:tcMar>
          </w:tcPr>
          <w:p w14:paraId="581D6E56" w14:textId="77777777" w:rsidR="00FA72DC" w:rsidRPr="000D3545" w:rsidRDefault="00FA72DC"/>
        </w:tc>
        <w:tc>
          <w:tcPr>
            <w:tcW w:w="1618" w:type="dxa"/>
            <w:vMerge/>
            <w:tcBorders>
              <w:left w:val="single" w:sz="2" w:space="0" w:color="000000"/>
              <w:bottom w:val="single" w:sz="2" w:space="0" w:color="000000"/>
            </w:tcBorders>
            <w:shd w:val="clear" w:color="auto" w:fill="FFFFCC"/>
            <w:tcMar>
              <w:top w:w="55" w:type="dxa"/>
              <w:left w:w="55" w:type="dxa"/>
              <w:bottom w:w="55" w:type="dxa"/>
              <w:right w:w="55" w:type="dxa"/>
            </w:tcMar>
          </w:tcPr>
          <w:p w14:paraId="7C1EBB52" w14:textId="77777777" w:rsidR="00FA72DC" w:rsidRPr="000D3545" w:rsidRDefault="00FA72DC"/>
        </w:tc>
        <w:tc>
          <w:tcPr>
            <w:tcW w:w="1619" w:type="dxa"/>
            <w:vMerge/>
            <w:tcBorders>
              <w:left w:val="single" w:sz="2" w:space="0" w:color="000000"/>
              <w:bottom w:val="single" w:sz="2" w:space="0" w:color="000000"/>
            </w:tcBorders>
            <w:shd w:val="clear" w:color="auto" w:fill="FFFFCC"/>
            <w:tcMar>
              <w:top w:w="55" w:type="dxa"/>
              <w:left w:w="55" w:type="dxa"/>
              <w:bottom w:w="55" w:type="dxa"/>
              <w:right w:w="55" w:type="dxa"/>
            </w:tcMar>
          </w:tcPr>
          <w:p w14:paraId="42053013" w14:textId="77777777" w:rsidR="00FA72DC" w:rsidRPr="000D3545" w:rsidRDefault="00FA72DC"/>
        </w:tc>
        <w:tc>
          <w:tcPr>
            <w:tcW w:w="3238" w:type="dxa"/>
            <w:gridSpan w:val="2"/>
            <w:tcBorders>
              <w:left w:val="single" w:sz="2" w:space="0" w:color="000000"/>
              <w:bottom w:val="single" w:sz="2" w:space="0" w:color="000000"/>
            </w:tcBorders>
            <w:shd w:val="clear" w:color="auto" w:fill="FFFFCC"/>
            <w:tcMar>
              <w:top w:w="55" w:type="dxa"/>
              <w:left w:w="55" w:type="dxa"/>
              <w:bottom w:w="55" w:type="dxa"/>
              <w:right w:w="55" w:type="dxa"/>
            </w:tcMar>
          </w:tcPr>
          <w:p w14:paraId="5C122955"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b/>
                <w:bCs/>
                <w:sz w:val="14"/>
                <w:szCs w:val="14"/>
              </w:rPr>
              <w:t>Örnek:</w:t>
            </w:r>
          </w:p>
          <w:p w14:paraId="3FC89951"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 xml:space="preserve">Yeterli başvuru olmaması nedeniyle ancak 70 kadına ulaşılabildi. </w:t>
            </w:r>
            <w:proofErr w:type="gramStart"/>
            <w:r w:rsidRPr="000D3545">
              <w:rPr>
                <w:rFonts w:ascii="Arial" w:hAnsi="Arial"/>
                <w:sz w:val="14"/>
                <w:szCs w:val="14"/>
              </w:rPr>
              <w:t>Daha yaygın duyuru yapılması gerekli.</w:t>
            </w:r>
            <w:proofErr w:type="gramEnd"/>
          </w:p>
          <w:p w14:paraId="0DAE806F" w14:textId="77777777" w:rsidR="00FA72DC" w:rsidRPr="000D3545" w:rsidRDefault="00FA72DC" w:rsidP="00300A57">
            <w:pPr>
              <w:pStyle w:val="TableContents"/>
              <w:spacing w:after="0" w:line="240" w:lineRule="auto"/>
              <w:rPr>
                <w:rFonts w:ascii="Arial" w:eastAsia="Times New Roman" w:hAnsi="Arial"/>
                <w:sz w:val="14"/>
                <w:szCs w:val="14"/>
              </w:rPr>
            </w:pPr>
          </w:p>
        </w:tc>
        <w:tc>
          <w:tcPr>
            <w:tcW w:w="3238" w:type="dxa"/>
            <w:gridSpan w:val="2"/>
            <w:tcBorders>
              <w:left w:val="single" w:sz="2" w:space="0" w:color="000000"/>
              <w:bottom w:val="single" w:sz="2" w:space="0" w:color="000000"/>
            </w:tcBorders>
            <w:shd w:val="clear" w:color="auto" w:fill="FFFFCC"/>
            <w:tcMar>
              <w:top w:w="55" w:type="dxa"/>
              <w:left w:w="55" w:type="dxa"/>
              <w:bottom w:w="55" w:type="dxa"/>
              <w:right w:w="55" w:type="dxa"/>
            </w:tcMar>
          </w:tcPr>
          <w:p w14:paraId="7A81EB27"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Örnek:</w:t>
            </w:r>
          </w:p>
          <w:p w14:paraId="65272649"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Duyuruların yaygınlaştırılması neticesinde beklenenden fazla başvuru alındı. İlave eğitim yapıldı.</w:t>
            </w:r>
          </w:p>
        </w:tc>
        <w:tc>
          <w:tcPr>
            <w:tcW w:w="3239" w:type="dxa"/>
            <w:gridSpan w:val="2"/>
            <w:tcBorders>
              <w:left w:val="single" w:sz="2" w:space="0" w:color="000000"/>
              <w:bottom w:val="single" w:sz="2" w:space="0" w:color="000000"/>
              <w:right w:val="single" w:sz="2" w:space="0" w:color="000000"/>
            </w:tcBorders>
            <w:shd w:val="clear" w:color="auto" w:fill="FFFFCC"/>
            <w:tcMar>
              <w:top w:w="55" w:type="dxa"/>
              <w:left w:w="55" w:type="dxa"/>
              <w:bottom w:w="55" w:type="dxa"/>
              <w:right w:w="55" w:type="dxa"/>
            </w:tcMar>
          </w:tcPr>
          <w:p w14:paraId="29F4A6BF"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Örnek:</w:t>
            </w:r>
          </w:p>
          <w:p w14:paraId="29ADBA44"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Beklenenin üzerinde başvuru alınması üzerine eğitim sayısı arttırıldı. Barodan ilave eğitmen desteği sağlandı.</w:t>
            </w:r>
          </w:p>
          <w:p w14:paraId="08CF841F" w14:textId="77777777" w:rsidR="00FA72DC" w:rsidRPr="000D3545" w:rsidRDefault="00FA72DC" w:rsidP="00300A57">
            <w:pPr>
              <w:pStyle w:val="TableContents"/>
              <w:spacing w:after="0" w:line="240" w:lineRule="auto"/>
              <w:rPr>
                <w:rFonts w:ascii="Arial" w:hAnsi="Arial"/>
                <w:sz w:val="14"/>
                <w:szCs w:val="14"/>
              </w:rPr>
            </w:pPr>
          </w:p>
        </w:tc>
      </w:tr>
      <w:tr w:rsidR="00FA72DC" w:rsidRPr="000D3545" w14:paraId="0BEAC037" w14:textId="77777777" w:rsidTr="0025283A">
        <w:tc>
          <w:tcPr>
            <w:tcW w:w="14570" w:type="dxa"/>
            <w:gridSpan w:val="9"/>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C733CA8" w14:textId="550208B4" w:rsidR="00FA72DC" w:rsidRPr="000D3545" w:rsidRDefault="00D81931" w:rsidP="00300A57">
            <w:pPr>
              <w:pStyle w:val="TableContents"/>
              <w:spacing w:after="0" w:line="240" w:lineRule="auto"/>
              <w:rPr>
                <w:rFonts w:ascii="Arial" w:hAnsi="Arial"/>
                <w:b/>
                <w:bCs/>
                <w:sz w:val="14"/>
                <w:szCs w:val="14"/>
              </w:rPr>
            </w:pPr>
            <w:r>
              <w:rPr>
                <w:rFonts w:ascii="Arial" w:hAnsi="Arial"/>
                <w:b/>
                <w:bCs/>
                <w:sz w:val="14"/>
                <w:szCs w:val="14"/>
              </w:rPr>
              <w:t>S</w:t>
            </w:r>
            <w:r w:rsidRPr="000D3545">
              <w:rPr>
                <w:rFonts w:ascii="Arial" w:hAnsi="Arial"/>
                <w:b/>
                <w:bCs/>
                <w:sz w:val="14"/>
                <w:szCs w:val="14"/>
              </w:rPr>
              <w:t>tratejik</w:t>
            </w:r>
            <w:r w:rsidR="00FA72DC" w:rsidRPr="000D3545">
              <w:rPr>
                <w:rFonts w:ascii="Arial" w:hAnsi="Arial"/>
                <w:b/>
                <w:bCs/>
                <w:sz w:val="14"/>
                <w:szCs w:val="14"/>
              </w:rPr>
              <w:t xml:space="preserve"> Öncelik </w:t>
            </w:r>
            <w:proofErr w:type="gramStart"/>
            <w:r w:rsidR="00FA72DC" w:rsidRPr="000D3545">
              <w:rPr>
                <w:rFonts w:ascii="Arial" w:hAnsi="Arial"/>
                <w:b/>
                <w:bCs/>
                <w:sz w:val="14"/>
                <w:szCs w:val="14"/>
              </w:rPr>
              <w:t>1.2</w:t>
            </w:r>
            <w:proofErr w:type="gramEnd"/>
            <w:r w:rsidR="00FA72DC" w:rsidRPr="000D3545">
              <w:rPr>
                <w:rFonts w:ascii="Arial" w:hAnsi="Arial"/>
                <w:b/>
                <w:bCs/>
                <w:sz w:val="14"/>
                <w:szCs w:val="14"/>
              </w:rPr>
              <w:t>:</w:t>
            </w:r>
          </w:p>
        </w:tc>
      </w:tr>
      <w:tr w:rsidR="00FA72DC" w:rsidRPr="000D3545" w14:paraId="7BC6C22F" w14:textId="77777777" w:rsidTr="0025283A">
        <w:tc>
          <w:tcPr>
            <w:tcW w:w="14570" w:type="dxa"/>
            <w:gridSpan w:val="9"/>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7DCC6E3" w14:textId="77777777" w:rsidR="00FA72DC" w:rsidRPr="000D3545" w:rsidRDefault="00FA72DC" w:rsidP="00300A57">
            <w:pPr>
              <w:pStyle w:val="TableContents"/>
              <w:spacing w:after="0" w:line="240" w:lineRule="auto"/>
              <w:rPr>
                <w:rFonts w:ascii="Arial" w:hAnsi="Arial"/>
                <w:b/>
                <w:bCs/>
                <w:sz w:val="14"/>
                <w:szCs w:val="14"/>
              </w:rPr>
            </w:pPr>
            <w:r w:rsidRPr="000D3545">
              <w:rPr>
                <w:rFonts w:ascii="Arial" w:hAnsi="Arial"/>
                <w:b/>
                <w:bCs/>
                <w:sz w:val="14"/>
                <w:szCs w:val="14"/>
              </w:rPr>
              <w:t>Hedef 1.2.1:</w:t>
            </w:r>
          </w:p>
        </w:tc>
      </w:tr>
      <w:tr w:rsidR="00FA72DC" w:rsidRPr="000D3545" w14:paraId="39AEBAAD" w14:textId="77777777" w:rsidTr="0025283A">
        <w:tc>
          <w:tcPr>
            <w:tcW w:w="1618" w:type="dxa"/>
            <w:vMerge w:val="restart"/>
            <w:tcBorders>
              <w:left w:val="single" w:sz="2" w:space="0" w:color="000000"/>
              <w:bottom w:val="single" w:sz="2" w:space="0" w:color="000000"/>
            </w:tcBorders>
            <w:tcMar>
              <w:top w:w="55" w:type="dxa"/>
              <w:left w:w="55" w:type="dxa"/>
              <w:bottom w:w="55" w:type="dxa"/>
              <w:right w:w="55" w:type="dxa"/>
            </w:tcMar>
          </w:tcPr>
          <w:p w14:paraId="13148F78" w14:textId="77777777" w:rsidR="00FA72DC" w:rsidRPr="000D3545" w:rsidRDefault="00FA72DC" w:rsidP="00300A57">
            <w:pPr>
              <w:pStyle w:val="TableContents"/>
              <w:spacing w:after="0" w:line="240" w:lineRule="auto"/>
              <w:rPr>
                <w:rFonts w:ascii="Arial" w:hAnsi="Arial"/>
                <w:sz w:val="14"/>
                <w:szCs w:val="14"/>
              </w:rPr>
            </w:pPr>
            <w:r w:rsidRPr="000D3545">
              <w:rPr>
                <w:rFonts w:ascii="Arial" w:hAnsi="Arial"/>
                <w:sz w:val="14"/>
                <w:szCs w:val="14"/>
              </w:rPr>
              <w:t>1.1.2.1.</w:t>
            </w:r>
          </w:p>
        </w:tc>
        <w:tc>
          <w:tcPr>
            <w:tcW w:w="1618" w:type="dxa"/>
            <w:vMerge w:val="restart"/>
            <w:tcBorders>
              <w:left w:val="single" w:sz="2" w:space="0" w:color="000000"/>
              <w:bottom w:val="single" w:sz="2" w:space="0" w:color="000000"/>
            </w:tcBorders>
            <w:tcMar>
              <w:top w:w="55" w:type="dxa"/>
              <w:left w:w="55" w:type="dxa"/>
              <w:bottom w:w="55" w:type="dxa"/>
              <w:right w:w="55" w:type="dxa"/>
            </w:tcMar>
          </w:tcPr>
          <w:p w14:paraId="16D0B4F4" w14:textId="77777777" w:rsidR="00FA72DC" w:rsidRPr="000D3545" w:rsidRDefault="00FA72DC" w:rsidP="00300A57">
            <w:pPr>
              <w:pStyle w:val="TableContents"/>
              <w:spacing w:after="0" w:line="240" w:lineRule="auto"/>
              <w:rPr>
                <w:rFonts w:ascii="Arial" w:eastAsia="Times New Roman" w:hAnsi="Arial"/>
                <w:sz w:val="14"/>
                <w:szCs w:val="14"/>
              </w:rPr>
            </w:pPr>
          </w:p>
        </w:tc>
        <w:tc>
          <w:tcPr>
            <w:tcW w:w="1619" w:type="dxa"/>
            <w:vMerge w:val="restart"/>
            <w:tcBorders>
              <w:left w:val="single" w:sz="2" w:space="0" w:color="000000"/>
              <w:bottom w:val="single" w:sz="2" w:space="0" w:color="000000"/>
            </w:tcBorders>
            <w:tcMar>
              <w:top w:w="55" w:type="dxa"/>
              <w:left w:w="55" w:type="dxa"/>
              <w:bottom w:w="55" w:type="dxa"/>
              <w:right w:w="55" w:type="dxa"/>
            </w:tcMar>
          </w:tcPr>
          <w:p w14:paraId="5FBABD9F" w14:textId="77777777" w:rsidR="00FA72DC" w:rsidRPr="000D3545" w:rsidRDefault="00FA72DC" w:rsidP="00300A57">
            <w:pPr>
              <w:pStyle w:val="TableContents"/>
              <w:spacing w:after="0" w:line="240" w:lineRule="auto"/>
              <w:rPr>
                <w:rFonts w:ascii="Arial" w:eastAsia="Times New Roman"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14:paraId="1A095375" w14:textId="77777777" w:rsidR="00FA72DC" w:rsidRPr="000D3545" w:rsidRDefault="00FA72DC" w:rsidP="00300A57">
            <w:pPr>
              <w:pStyle w:val="TableContents"/>
              <w:spacing w:after="0" w:line="240" w:lineRule="auto"/>
              <w:rPr>
                <w:rFonts w:ascii="Arial" w:eastAsia="Times New Roman" w:hAnsi="Arial"/>
                <w:sz w:val="14"/>
                <w:szCs w:val="14"/>
              </w:rPr>
            </w:pPr>
          </w:p>
          <w:p w14:paraId="72D3690C" w14:textId="77777777" w:rsidR="00FA72DC" w:rsidRPr="000D3545" w:rsidRDefault="00FA72DC" w:rsidP="00300A57">
            <w:pPr>
              <w:pStyle w:val="TableContents"/>
              <w:spacing w:after="0" w:line="240" w:lineRule="auto"/>
              <w:rPr>
                <w:rFonts w:ascii="Arial" w:eastAsia="Times New Roman" w:hAnsi="Arial"/>
                <w:sz w:val="14"/>
                <w:szCs w:val="14"/>
              </w:rPr>
            </w:pPr>
          </w:p>
          <w:p w14:paraId="3371DE62" w14:textId="77777777" w:rsidR="00FA72DC" w:rsidRPr="000D3545" w:rsidRDefault="00FA72DC" w:rsidP="00300A57">
            <w:pPr>
              <w:pStyle w:val="TableContents"/>
              <w:spacing w:after="0" w:line="240" w:lineRule="auto"/>
              <w:rPr>
                <w:rFonts w:ascii="Arial" w:eastAsia="Times New Roman"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14:paraId="326D142B" w14:textId="77777777" w:rsidR="00FA72DC" w:rsidRPr="000D3545" w:rsidRDefault="00FA72DC" w:rsidP="00300A57">
            <w:pPr>
              <w:pStyle w:val="TableContents"/>
              <w:spacing w:after="0" w:line="240" w:lineRule="auto"/>
              <w:rPr>
                <w:rFonts w:ascii="Arial" w:eastAsia="Times New Roman"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14:paraId="1DAB82CD" w14:textId="77777777" w:rsidR="00FA72DC" w:rsidRPr="000D3545" w:rsidRDefault="00FA72DC" w:rsidP="00300A57">
            <w:pPr>
              <w:pStyle w:val="TableContents"/>
              <w:spacing w:after="0" w:line="240" w:lineRule="auto"/>
              <w:rPr>
                <w:rFonts w:ascii="Arial" w:eastAsia="Times New Roman"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14:paraId="57C5A965" w14:textId="77777777" w:rsidR="00FA72DC" w:rsidRPr="000D3545" w:rsidRDefault="00FA72DC" w:rsidP="00300A57">
            <w:pPr>
              <w:pStyle w:val="TableContents"/>
              <w:spacing w:after="0" w:line="240" w:lineRule="auto"/>
              <w:rPr>
                <w:rFonts w:ascii="Arial" w:eastAsia="Times New Roman"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14:paraId="55006700" w14:textId="77777777" w:rsidR="00FA72DC" w:rsidRPr="000D3545" w:rsidRDefault="00FA72DC" w:rsidP="00300A57">
            <w:pPr>
              <w:pStyle w:val="TableContents"/>
              <w:spacing w:after="0" w:line="240" w:lineRule="auto"/>
              <w:rPr>
                <w:rFonts w:ascii="Arial" w:eastAsia="Times New Roman" w:hAnsi="Arial"/>
                <w:sz w:val="14"/>
                <w:szCs w:val="14"/>
              </w:rPr>
            </w:pPr>
          </w:p>
        </w:tc>
        <w:tc>
          <w:tcPr>
            <w:tcW w:w="16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B7C46A4" w14:textId="77777777" w:rsidR="00FA72DC" w:rsidRPr="000D3545" w:rsidRDefault="00FA72DC" w:rsidP="00300A57">
            <w:pPr>
              <w:pStyle w:val="TableContents"/>
              <w:spacing w:after="0" w:line="240" w:lineRule="auto"/>
              <w:rPr>
                <w:rFonts w:ascii="Arial" w:eastAsia="Times New Roman" w:hAnsi="Arial"/>
                <w:sz w:val="14"/>
                <w:szCs w:val="14"/>
              </w:rPr>
            </w:pPr>
          </w:p>
        </w:tc>
      </w:tr>
      <w:tr w:rsidR="00FA72DC" w:rsidRPr="000D3545" w14:paraId="530A2EF5" w14:textId="77777777" w:rsidTr="0025283A">
        <w:tc>
          <w:tcPr>
            <w:tcW w:w="1618" w:type="dxa"/>
            <w:vMerge/>
            <w:tcBorders>
              <w:left w:val="single" w:sz="2" w:space="0" w:color="000000"/>
              <w:bottom w:val="single" w:sz="2" w:space="0" w:color="000000"/>
            </w:tcBorders>
            <w:tcMar>
              <w:top w:w="55" w:type="dxa"/>
              <w:left w:w="55" w:type="dxa"/>
              <w:bottom w:w="55" w:type="dxa"/>
              <w:right w:w="55" w:type="dxa"/>
            </w:tcMar>
          </w:tcPr>
          <w:p w14:paraId="7F3C420E" w14:textId="77777777" w:rsidR="00FA72DC" w:rsidRPr="000D3545" w:rsidRDefault="00FA72DC"/>
        </w:tc>
        <w:tc>
          <w:tcPr>
            <w:tcW w:w="1618" w:type="dxa"/>
            <w:vMerge/>
            <w:tcBorders>
              <w:left w:val="single" w:sz="2" w:space="0" w:color="000000"/>
              <w:bottom w:val="single" w:sz="2" w:space="0" w:color="000000"/>
            </w:tcBorders>
            <w:tcMar>
              <w:top w:w="55" w:type="dxa"/>
              <w:left w:w="55" w:type="dxa"/>
              <w:bottom w:w="55" w:type="dxa"/>
              <w:right w:w="55" w:type="dxa"/>
            </w:tcMar>
          </w:tcPr>
          <w:p w14:paraId="45BF10AA" w14:textId="77777777" w:rsidR="00FA72DC" w:rsidRPr="000D3545" w:rsidRDefault="00FA72DC"/>
        </w:tc>
        <w:tc>
          <w:tcPr>
            <w:tcW w:w="1619" w:type="dxa"/>
            <w:vMerge/>
            <w:tcBorders>
              <w:left w:val="single" w:sz="2" w:space="0" w:color="000000"/>
              <w:bottom w:val="single" w:sz="2" w:space="0" w:color="000000"/>
            </w:tcBorders>
            <w:tcMar>
              <w:top w:w="55" w:type="dxa"/>
              <w:left w:w="55" w:type="dxa"/>
              <w:bottom w:w="55" w:type="dxa"/>
              <w:right w:w="55" w:type="dxa"/>
            </w:tcMar>
          </w:tcPr>
          <w:p w14:paraId="4DEF3415" w14:textId="77777777" w:rsidR="00FA72DC" w:rsidRPr="000D3545" w:rsidRDefault="00FA72DC"/>
        </w:tc>
        <w:tc>
          <w:tcPr>
            <w:tcW w:w="3238" w:type="dxa"/>
            <w:gridSpan w:val="2"/>
            <w:tcBorders>
              <w:left w:val="single" w:sz="2" w:space="0" w:color="000000"/>
              <w:bottom w:val="single" w:sz="2" w:space="0" w:color="000000"/>
            </w:tcBorders>
            <w:tcMar>
              <w:top w:w="55" w:type="dxa"/>
              <w:left w:w="55" w:type="dxa"/>
              <w:bottom w:w="55" w:type="dxa"/>
              <w:right w:w="55" w:type="dxa"/>
            </w:tcMar>
          </w:tcPr>
          <w:p w14:paraId="6CADD9CD" w14:textId="77777777" w:rsidR="00FA72DC" w:rsidRPr="000D3545" w:rsidRDefault="00FA72DC" w:rsidP="00300A57">
            <w:pPr>
              <w:pStyle w:val="TableContents"/>
              <w:spacing w:after="0" w:line="240" w:lineRule="auto"/>
              <w:rPr>
                <w:rFonts w:ascii="Arial" w:eastAsia="Times New Roman" w:hAnsi="Arial"/>
                <w:sz w:val="14"/>
                <w:szCs w:val="14"/>
              </w:rPr>
            </w:pPr>
          </w:p>
          <w:p w14:paraId="648974F2" w14:textId="77777777" w:rsidR="00FA72DC" w:rsidRPr="000D3545" w:rsidRDefault="00FA72DC" w:rsidP="00300A57">
            <w:pPr>
              <w:pStyle w:val="TableContents"/>
              <w:spacing w:after="0" w:line="240" w:lineRule="auto"/>
              <w:rPr>
                <w:rFonts w:ascii="Arial" w:eastAsia="Times New Roman" w:hAnsi="Arial"/>
                <w:sz w:val="14"/>
                <w:szCs w:val="14"/>
              </w:rPr>
            </w:pPr>
          </w:p>
        </w:tc>
        <w:tc>
          <w:tcPr>
            <w:tcW w:w="3238" w:type="dxa"/>
            <w:gridSpan w:val="2"/>
            <w:tcBorders>
              <w:left w:val="single" w:sz="2" w:space="0" w:color="000000"/>
              <w:bottom w:val="single" w:sz="2" w:space="0" w:color="000000"/>
            </w:tcBorders>
            <w:tcMar>
              <w:top w:w="55" w:type="dxa"/>
              <w:left w:w="55" w:type="dxa"/>
              <w:bottom w:w="55" w:type="dxa"/>
              <w:right w:w="55" w:type="dxa"/>
            </w:tcMar>
          </w:tcPr>
          <w:p w14:paraId="08586247" w14:textId="77777777" w:rsidR="00FA72DC" w:rsidRPr="000D3545" w:rsidRDefault="00FA72DC" w:rsidP="00300A57">
            <w:pPr>
              <w:pStyle w:val="TableContents"/>
              <w:spacing w:after="0" w:line="240" w:lineRule="auto"/>
              <w:rPr>
                <w:rFonts w:ascii="Arial" w:eastAsia="Times New Roman" w:hAnsi="Arial"/>
                <w:sz w:val="14"/>
                <w:szCs w:val="14"/>
              </w:rPr>
            </w:pPr>
          </w:p>
        </w:tc>
        <w:tc>
          <w:tcPr>
            <w:tcW w:w="3239"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1BEE2A8" w14:textId="77777777" w:rsidR="00FA72DC" w:rsidRPr="000D3545" w:rsidRDefault="00FA72DC" w:rsidP="00300A57">
            <w:pPr>
              <w:pStyle w:val="TableContents"/>
              <w:spacing w:after="0" w:line="240" w:lineRule="auto"/>
              <w:rPr>
                <w:rFonts w:ascii="Arial" w:eastAsia="Times New Roman" w:hAnsi="Arial"/>
                <w:sz w:val="14"/>
                <w:szCs w:val="14"/>
              </w:rPr>
            </w:pPr>
          </w:p>
        </w:tc>
      </w:tr>
    </w:tbl>
    <w:p w14:paraId="37EA90B0" w14:textId="77777777" w:rsidR="00FA72DC" w:rsidRPr="000D3545" w:rsidRDefault="00FA72DC" w:rsidP="00300A57">
      <w:pPr>
        <w:tabs>
          <w:tab w:val="left" w:pos="1935"/>
        </w:tabs>
        <w:rPr>
          <w:rFonts w:ascii="Calibri" w:hAnsi="Calibri" w:cs="Calibri"/>
          <w:color w:val="00000A"/>
        </w:rPr>
      </w:pPr>
    </w:p>
    <w:p w14:paraId="503571A3" w14:textId="77777777" w:rsidR="00593DC8" w:rsidRPr="000D3545" w:rsidRDefault="00593DC8" w:rsidP="00300A57">
      <w:pPr>
        <w:tabs>
          <w:tab w:val="left" w:pos="1935"/>
        </w:tabs>
        <w:sectPr w:rsidR="00593DC8" w:rsidRPr="000D3545" w:rsidSect="00300A57">
          <w:footerReference w:type="default" r:id="rId26"/>
          <w:pgSz w:w="16838" w:h="11906" w:orient="landscape" w:code="9"/>
          <w:pgMar w:top="1134" w:right="1134" w:bottom="1134" w:left="1134" w:header="709" w:footer="709" w:gutter="0"/>
          <w:cols w:space="708"/>
        </w:sectPr>
      </w:pPr>
    </w:p>
    <w:p w14:paraId="1FA88702" w14:textId="13152C24" w:rsidR="00593DC8" w:rsidRPr="000D3545" w:rsidRDefault="00593DC8" w:rsidP="00BF0DA0">
      <w:pPr>
        <w:pStyle w:val="Balk3"/>
        <w:numPr>
          <w:ilvl w:val="2"/>
          <w:numId w:val="0"/>
        </w:numPr>
        <w:tabs>
          <w:tab w:val="num" w:pos="0"/>
        </w:tabs>
        <w:autoSpaceDN/>
        <w:spacing w:before="240" w:after="120" w:line="360" w:lineRule="auto"/>
        <w:ind w:left="720" w:hanging="720"/>
        <w:textAlignment w:val="auto"/>
        <w:rPr>
          <w:rFonts w:ascii="Arial" w:eastAsia="Times New Roman" w:hAnsi="Arial" w:cs="Arial"/>
          <w:sz w:val="24"/>
          <w:szCs w:val="24"/>
          <w:lang w:eastAsia="zh-CN"/>
        </w:rPr>
      </w:pPr>
      <w:bookmarkStart w:id="363" w:name="_Toc390096057"/>
      <w:r w:rsidRPr="000D3545">
        <w:rPr>
          <w:rFonts w:ascii="Arial" w:eastAsia="Times New Roman" w:hAnsi="Arial" w:cs="Arial"/>
          <w:sz w:val="24"/>
          <w:szCs w:val="24"/>
          <w:lang w:eastAsia="zh-CN"/>
        </w:rPr>
        <w:lastRenderedPageBreak/>
        <w:t>EK-III: Valilik Yerel Eşitlik Birimi Kurulu. Görev ve Çalışma Yönergesi</w:t>
      </w:r>
      <w:bookmarkEnd w:id="363"/>
    </w:p>
    <w:p w14:paraId="2D555B06" w14:textId="77777777" w:rsidR="00593DC8" w:rsidRPr="000D3545" w:rsidRDefault="00593DC8" w:rsidP="00BF0DA0">
      <w:pPr>
        <w:tabs>
          <w:tab w:val="left" w:pos="1935"/>
        </w:tabs>
        <w:spacing w:before="240" w:after="120" w:line="360" w:lineRule="auto"/>
      </w:pPr>
    </w:p>
    <w:p w14:paraId="0FFBED4C" w14:textId="7234C396" w:rsidR="00593DC8" w:rsidRPr="000D3545" w:rsidRDefault="00593DC8" w:rsidP="00BF0DA0">
      <w:pPr>
        <w:pStyle w:val="Standard"/>
        <w:spacing w:after="0" w:line="360" w:lineRule="auto"/>
        <w:contextualSpacing/>
        <w:jc w:val="center"/>
        <w:rPr>
          <w:rFonts w:ascii="Arial" w:hAnsi="Arial" w:cs="Arial"/>
          <w:b/>
          <w:color w:val="000000"/>
          <w:sz w:val="24"/>
          <w:szCs w:val="24"/>
        </w:rPr>
      </w:pPr>
      <w:r w:rsidRPr="00BF0DA0">
        <w:rPr>
          <w:rFonts w:ascii="Arial" w:hAnsi="Arial" w:cs="Arial"/>
          <w:b/>
          <w:color w:val="000000"/>
          <w:sz w:val="24"/>
          <w:szCs w:val="24"/>
        </w:rPr>
        <w:t>T.C.</w:t>
      </w:r>
      <w:r w:rsidRPr="000D3545">
        <w:rPr>
          <w:rFonts w:ascii="Arial" w:hAnsi="Arial" w:cs="Arial"/>
          <w:b/>
          <w:color w:val="000000"/>
          <w:sz w:val="24"/>
          <w:szCs w:val="24"/>
        </w:rPr>
        <w:t xml:space="preserve"> </w:t>
      </w:r>
      <w:r w:rsidRPr="00BF0DA0">
        <w:rPr>
          <w:rFonts w:ascii="Arial" w:hAnsi="Arial" w:cs="Arial"/>
          <w:b/>
          <w:color w:val="000000"/>
          <w:sz w:val="24"/>
          <w:szCs w:val="24"/>
        </w:rPr>
        <w:t>SAMSUN VALİLİĞİ</w:t>
      </w:r>
    </w:p>
    <w:p w14:paraId="65C6B93B" w14:textId="6D404DCC" w:rsidR="00593DC8" w:rsidRPr="000D3545" w:rsidRDefault="00593DC8" w:rsidP="00BF0DA0">
      <w:pPr>
        <w:pStyle w:val="Standard"/>
        <w:spacing w:after="0" w:line="360" w:lineRule="auto"/>
        <w:contextualSpacing/>
        <w:jc w:val="center"/>
        <w:rPr>
          <w:rFonts w:ascii="Arial" w:hAnsi="Arial" w:cs="Arial"/>
          <w:b/>
          <w:color w:val="000000"/>
          <w:sz w:val="24"/>
          <w:szCs w:val="24"/>
        </w:rPr>
      </w:pPr>
      <w:proofErr w:type="gramStart"/>
      <w:r w:rsidRPr="00BF0DA0">
        <w:rPr>
          <w:rFonts w:ascii="Arial" w:hAnsi="Arial" w:cs="Arial"/>
          <w:b/>
          <w:color w:val="000000"/>
          <w:sz w:val="24"/>
          <w:szCs w:val="24"/>
        </w:rPr>
        <w:t>YEREL EŞİTLİK BİRİMİ</w:t>
      </w:r>
      <w:proofErr w:type="gramEnd"/>
    </w:p>
    <w:p w14:paraId="78E859B2" w14:textId="13BCE6E0" w:rsidR="00593DC8" w:rsidRPr="00BF0DA0" w:rsidRDefault="00593DC8" w:rsidP="00BF0DA0">
      <w:pPr>
        <w:pStyle w:val="Standard"/>
        <w:spacing w:after="0" w:line="360" w:lineRule="auto"/>
        <w:contextualSpacing/>
        <w:jc w:val="center"/>
        <w:rPr>
          <w:rFonts w:ascii="Arial" w:hAnsi="Arial" w:cs="Arial"/>
          <w:b/>
          <w:color w:val="000000"/>
        </w:rPr>
      </w:pPr>
      <w:r w:rsidRPr="00BF0DA0">
        <w:rPr>
          <w:rFonts w:ascii="Arial" w:hAnsi="Arial" w:cs="Arial"/>
          <w:b/>
          <w:color w:val="000000"/>
          <w:sz w:val="24"/>
          <w:szCs w:val="24"/>
        </w:rPr>
        <w:t>KURULUŞ, GÖREV VE ÇALIŞMA YÖNERGESİ</w:t>
      </w:r>
    </w:p>
    <w:p w14:paraId="04C5F2BC"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BİRİNCİ BÖLÜM</w:t>
      </w:r>
    </w:p>
    <w:p w14:paraId="38FDCD85"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Genel Esaslar, Amaç, Kapsam, Hukuki Dayanak, Sorumluluk, Tanımlar, Amaç</w:t>
      </w:r>
    </w:p>
    <w:p w14:paraId="7BC23C22" w14:textId="77777777" w:rsidR="00593DC8" w:rsidRPr="00550E1A"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1</w:t>
      </w:r>
      <w:r w:rsidRPr="000D3545">
        <w:rPr>
          <w:rFonts w:ascii="Arial" w:hAnsi="Arial" w:cs="Arial"/>
          <w:color w:val="000000"/>
          <w:sz w:val="24"/>
          <w:szCs w:val="24"/>
        </w:rPr>
        <w:t>- Samsun Valiliği bünyesinde kurulan Yerel Eşitlik Biriminin temel görevleri şunlardır:</w:t>
      </w:r>
    </w:p>
    <w:p w14:paraId="6589D5DE" w14:textId="77777777" w:rsidR="00593DC8" w:rsidRPr="000D3545" w:rsidRDefault="00593DC8" w:rsidP="00BF0DA0">
      <w:pPr>
        <w:pStyle w:val="Standard"/>
        <w:spacing w:before="240" w:after="120" w:line="360" w:lineRule="auto"/>
        <w:jc w:val="both"/>
        <w:rPr>
          <w:rFonts w:ascii="Arial" w:hAnsi="Arial" w:cs="Arial"/>
          <w:color w:val="000000"/>
        </w:rPr>
      </w:pPr>
      <w:proofErr w:type="gramStart"/>
      <w:r w:rsidRPr="00550E1A">
        <w:rPr>
          <w:rFonts w:ascii="Arial" w:hAnsi="Arial" w:cs="Arial"/>
          <w:color w:val="000000"/>
          <w:sz w:val="24"/>
          <w:szCs w:val="24"/>
        </w:rPr>
        <w:t>a)  Ülkemizde toplumsal cinsiyet eşitliğinin gerçekleştirilmesi, kadınların ve kız çocuklarının insan haklarının korunması ve geliştirilmesi konularına katkı sağlamak amacıyla İlimizde bu alandaki çalışmaların daha etki</w:t>
      </w:r>
      <w:r w:rsidRPr="00FC43D5">
        <w:rPr>
          <w:rFonts w:ascii="Arial" w:hAnsi="Arial" w:cs="Arial"/>
          <w:color w:val="000000"/>
          <w:sz w:val="24"/>
          <w:szCs w:val="24"/>
        </w:rPr>
        <w:t>n bir şekilde yürütülmesine yönelik olarak; kamu kurum kuruluşları, ilçe kaymakamlıkları, yerel yönetimler, üniversite, meslek kuruluşları, kalkınma ajansları ve sivil toplum kuruluşları ile işbirliği içerisinde faaliyetler ve projeler yapılmasını sa</w:t>
      </w:r>
      <w:r w:rsidRPr="00FF00A8">
        <w:rPr>
          <w:rFonts w:ascii="Arial" w:hAnsi="Arial" w:cs="Arial"/>
          <w:color w:val="000000"/>
          <w:sz w:val="24"/>
          <w:szCs w:val="24"/>
        </w:rPr>
        <w:t xml:space="preserve">ğlamak ve bu konuda gerekli desteği vermek, </w:t>
      </w:r>
      <w:proofErr w:type="gramEnd"/>
    </w:p>
    <w:p w14:paraId="73DE86AE"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b)  Yerel yönetimler başta olmak üzere kamu idarelerinde toplumsal cinsiyet eşitliği, kadınların ve kız çocuklarının insan haklarının korunması ve geliştirilmesi konularına farkındalık oluşturulması sağlamaya yönelik faaliyetler yürütmek, </w:t>
      </w:r>
    </w:p>
    <w:p w14:paraId="3AE1A3AB"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c)  İlde toplumsal cinsiyet eşitsizliğinin giderilmesi, mahalli idarelerin ve sivil toplum kuruluşlarının bu konulardaki kapasitelerinin artırılması, kadın ve kız çocuklarının ihtiyaçlarına yönelik yerel hizmet modelleri geliştirilmesini sağlamak, </w:t>
      </w:r>
    </w:p>
    <w:p w14:paraId="7D50A4AB"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d)  Yasal reformların il düzeyinde tam olarak hayata geçirilmesi için gerekli takibi yapmak, merkezi ve yerel düzeyde ilgili kuruluşlar ile temas içerisinde bulunmak. </w:t>
      </w:r>
    </w:p>
    <w:p w14:paraId="19CA3440"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e)  Kamuoyu nezdinde toplumsal cinsiyet eşitliğinin gerçekleştirilmesi, kadınların ve kız çocuklarının insan haklarının korunması ve geliştirilmesi konuların daha sağlıklı ve doğru olarak anlatılabilmesi ve kamuoyu oluşturulması için gerekli çalışmaları yürütmek. </w:t>
      </w:r>
    </w:p>
    <w:p w14:paraId="0AFA4A93" w14:textId="77777777" w:rsidR="006B7456" w:rsidRDefault="006B7456" w:rsidP="00BF0DA0">
      <w:pPr>
        <w:pStyle w:val="Standard"/>
        <w:spacing w:before="240" w:after="120" w:line="360" w:lineRule="auto"/>
        <w:jc w:val="both"/>
        <w:rPr>
          <w:rFonts w:ascii="Arial" w:hAnsi="Arial" w:cs="Arial"/>
          <w:b/>
          <w:color w:val="000000"/>
          <w:sz w:val="24"/>
          <w:szCs w:val="24"/>
        </w:rPr>
      </w:pPr>
    </w:p>
    <w:p w14:paraId="3F0BB215" w14:textId="77777777" w:rsidR="006B7456" w:rsidRDefault="006B7456" w:rsidP="00BF0DA0">
      <w:pPr>
        <w:pStyle w:val="Standard"/>
        <w:spacing w:before="240" w:after="120" w:line="360" w:lineRule="auto"/>
        <w:jc w:val="both"/>
        <w:rPr>
          <w:rFonts w:ascii="Arial" w:hAnsi="Arial" w:cs="Arial"/>
          <w:b/>
          <w:color w:val="000000"/>
          <w:sz w:val="24"/>
          <w:szCs w:val="24"/>
        </w:rPr>
      </w:pPr>
    </w:p>
    <w:p w14:paraId="7D43461A"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lastRenderedPageBreak/>
        <w:t>Kapsam</w:t>
      </w:r>
    </w:p>
    <w:p w14:paraId="18E53EE5" w14:textId="77777777" w:rsidR="00593DC8" w:rsidRPr="00550E1A"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2-</w:t>
      </w:r>
      <w:r w:rsidRPr="000D3545">
        <w:rPr>
          <w:rFonts w:ascii="Arial" w:hAnsi="Arial" w:cs="Arial"/>
          <w:color w:val="000000"/>
          <w:sz w:val="24"/>
          <w:szCs w:val="24"/>
        </w:rPr>
        <w:t xml:space="preserve"> Bu Yönerge Samsun Valiliği, Valiliğe bağlı ve denetimine tabi kurum ve kuruluşları, ilçe kaymakamlıklarını ve yardım talep eden yerel yönetimler, meslek kuruluşları ve sivil toplum kuruluşlarına sunulacak hizmetleri kapsar. Bu Yönerge, kamu kurum ve kuruluşlarının Ba</w:t>
      </w:r>
      <w:r w:rsidRPr="00550E1A">
        <w:rPr>
          <w:rFonts w:ascii="Arial" w:hAnsi="Arial" w:cs="Arial"/>
          <w:color w:val="000000"/>
          <w:sz w:val="24"/>
          <w:szCs w:val="24"/>
        </w:rPr>
        <w:t>şbakanlık ve ilgili bakanlıklarca kanun, tüzük ve yönetmeliklerle getirilen veya üst makamlarca ulusal mevzuat gereği emredilen görev, yetki ve sorumlulukların yerine getirmesine engel teşkil etmez.</w:t>
      </w:r>
    </w:p>
    <w:p w14:paraId="2DAA9CF3"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Hukuki Dayanak</w:t>
      </w:r>
    </w:p>
    <w:p w14:paraId="0553F43E" w14:textId="77777777" w:rsidR="00593DC8" w:rsidRPr="000D3545"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3</w:t>
      </w:r>
      <w:r w:rsidRPr="000D3545">
        <w:rPr>
          <w:rFonts w:ascii="Arial" w:hAnsi="Arial" w:cs="Arial"/>
          <w:color w:val="000000"/>
          <w:sz w:val="24"/>
          <w:szCs w:val="24"/>
        </w:rPr>
        <w:t>- Bu Yönerge,</w:t>
      </w:r>
    </w:p>
    <w:p w14:paraId="00CD9976" w14:textId="77777777" w:rsidR="00593DC8" w:rsidRPr="00FC43D5" w:rsidRDefault="00593DC8" w:rsidP="00BF0DA0">
      <w:pPr>
        <w:pStyle w:val="Standard"/>
        <w:spacing w:before="240" w:after="120" w:line="360" w:lineRule="auto"/>
        <w:jc w:val="both"/>
        <w:rPr>
          <w:rFonts w:ascii="Arial" w:hAnsi="Arial" w:cs="Arial"/>
          <w:color w:val="000000"/>
        </w:rPr>
      </w:pPr>
      <w:r w:rsidRPr="00550E1A">
        <w:rPr>
          <w:rFonts w:ascii="Arial" w:hAnsi="Arial" w:cs="Arial"/>
          <w:color w:val="000000"/>
          <w:sz w:val="24"/>
          <w:szCs w:val="24"/>
        </w:rPr>
        <w:t>a) 5442 Sayılı İl İdaresi Kanunu,</w:t>
      </w:r>
    </w:p>
    <w:p w14:paraId="6A84FA6A" w14:textId="77777777" w:rsidR="00593DC8" w:rsidRPr="000D3545" w:rsidRDefault="00593DC8" w:rsidP="00BF0DA0">
      <w:pPr>
        <w:pStyle w:val="Standard"/>
        <w:spacing w:before="240" w:after="120" w:line="360" w:lineRule="auto"/>
        <w:jc w:val="both"/>
        <w:rPr>
          <w:rFonts w:ascii="Arial" w:hAnsi="Arial" w:cs="Arial"/>
          <w:color w:val="000000"/>
        </w:rPr>
      </w:pPr>
      <w:r w:rsidRPr="00FF00A8">
        <w:rPr>
          <w:rFonts w:ascii="Arial" w:hAnsi="Arial" w:cs="Arial"/>
          <w:color w:val="000000"/>
          <w:sz w:val="24"/>
          <w:szCs w:val="24"/>
        </w:rPr>
        <w:t>b) 3046 Sayılı Bakanlıkların Kuruluş ve Görev Esasları Hakkında Kanun,</w:t>
      </w:r>
    </w:p>
    <w:p w14:paraId="0A879758"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c) 10.09.1988 tarih ve19925 sayılı Resmi Gazete’ de yayımlanan Valilik ve Kaymakamlık Büroları Kuruluş, Görev ve Çalışma Yönetmeliği,</w:t>
      </w:r>
    </w:p>
    <w:p w14:paraId="0EC5B9F4"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d) İçişleri Bakanlığının 18 Ağustos 2006 tarih ve 2006/17 sayılı Genelgesi,</w:t>
      </w:r>
    </w:p>
    <w:p w14:paraId="527B74D8"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e) İçişleri Bakanlığının19 Şubat 2010 tarih ve 2010/10 sayılı Genelgesi,</w:t>
      </w:r>
    </w:p>
    <w:p w14:paraId="653E6CF1"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f) Kadının Statüsü Genel Müdürlüğünün Toplumsal Cinsiyet Eşitliği Ulusal Eylem Planı’na (2008-2013)</w:t>
      </w:r>
    </w:p>
    <w:p w14:paraId="26E637AA"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g) Kadının Statüsü Genel Müdürlüğünün Kadına Yönelik Şiddetle Mücadele Ulusal Eylem Planı’na (2012-2015) uygun olarak düzenlenmiş</w:t>
      </w:r>
      <w:proofErr w:type="gramStart"/>
      <w:r w:rsidRPr="000D3545">
        <w:rPr>
          <w:rFonts w:ascii="Arial" w:hAnsi="Arial" w:cs="Arial"/>
          <w:color w:val="000000"/>
          <w:sz w:val="24"/>
          <w:szCs w:val="24"/>
        </w:rPr>
        <w:t>tir</w:t>
      </w:r>
      <w:proofErr w:type="gramEnd"/>
      <w:r w:rsidRPr="000D3545">
        <w:rPr>
          <w:rFonts w:ascii="Arial" w:hAnsi="Arial" w:cs="Arial"/>
          <w:color w:val="000000"/>
          <w:sz w:val="24"/>
          <w:szCs w:val="24"/>
        </w:rPr>
        <w:t>.</w:t>
      </w:r>
    </w:p>
    <w:p w14:paraId="68F22DA0"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Sorumluluk</w:t>
      </w:r>
    </w:p>
    <w:p w14:paraId="2DCD4E29" w14:textId="77777777" w:rsidR="00593DC8" w:rsidRPr="00550E1A" w:rsidRDefault="00593DC8" w:rsidP="00BF0DA0">
      <w:pPr>
        <w:pStyle w:val="Standard"/>
        <w:spacing w:before="240" w:after="120" w:line="360" w:lineRule="auto"/>
        <w:jc w:val="both"/>
        <w:rPr>
          <w:rFonts w:ascii="Arial" w:hAnsi="Arial" w:cs="Arial"/>
          <w:color w:val="000000"/>
        </w:rPr>
      </w:pPr>
      <w:proofErr w:type="gramStart"/>
      <w:r w:rsidRPr="00BF0DA0">
        <w:rPr>
          <w:rFonts w:ascii="Arial" w:hAnsi="Arial" w:cs="Arial"/>
          <w:b/>
          <w:color w:val="000000"/>
          <w:sz w:val="24"/>
          <w:szCs w:val="24"/>
        </w:rPr>
        <w:t>Madde 4-</w:t>
      </w:r>
      <w:r w:rsidRPr="000D3545">
        <w:rPr>
          <w:rFonts w:ascii="Arial" w:hAnsi="Arial" w:cs="Arial"/>
          <w:color w:val="000000"/>
          <w:sz w:val="24"/>
          <w:szCs w:val="24"/>
        </w:rPr>
        <w:t xml:space="preserve"> Bu Yönergenin uygulanmasından Vali, hizmetlerin yerine getirilmesinde Valinin genel yönetimi ve denetimi altında, Yerel Eşitlik Biriminin ilgili olduğu Vali Yardımcısı, İl Kadın Hakları Koordinasyon Kurulu Üyeleri, birim sorumlusu ve birim görevlileri, İlçe Kaymakamları ile ilgili kamu kurum ve kuruluşlarının en üst yetkilileri sorumludurlar.</w:t>
      </w:r>
      <w:proofErr w:type="gramEnd"/>
    </w:p>
    <w:p w14:paraId="383C381D"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Tanımlar</w:t>
      </w:r>
    </w:p>
    <w:p w14:paraId="7941735E" w14:textId="77777777" w:rsidR="00593DC8" w:rsidRPr="00550E1A"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5-</w:t>
      </w:r>
      <w:r w:rsidRPr="000D3545">
        <w:rPr>
          <w:rFonts w:ascii="Arial" w:hAnsi="Arial" w:cs="Arial"/>
          <w:color w:val="000000"/>
          <w:sz w:val="24"/>
          <w:szCs w:val="24"/>
        </w:rPr>
        <w:t xml:space="preserve"> Bu Yönergede yer alan,</w:t>
      </w:r>
    </w:p>
    <w:p w14:paraId="5EF3DE40" w14:textId="77777777" w:rsidR="00593DC8" w:rsidRPr="00FC43D5" w:rsidRDefault="00593DC8" w:rsidP="00BF0DA0">
      <w:pPr>
        <w:pStyle w:val="Standard"/>
        <w:spacing w:before="240" w:after="120" w:line="360" w:lineRule="auto"/>
        <w:jc w:val="both"/>
        <w:rPr>
          <w:rFonts w:ascii="Arial" w:hAnsi="Arial" w:cs="Arial"/>
          <w:color w:val="000000"/>
        </w:rPr>
      </w:pPr>
      <w:r w:rsidRPr="00550E1A">
        <w:rPr>
          <w:rFonts w:ascii="Arial" w:hAnsi="Arial" w:cs="Arial"/>
          <w:color w:val="000000"/>
          <w:sz w:val="24"/>
          <w:szCs w:val="24"/>
        </w:rPr>
        <w:lastRenderedPageBreak/>
        <w:t>Yönerge: Samsun Valiliği Yerel Eşitlik Biriminin Kuruluş, Görev ve Çalışma Yönergesini, Valilik: Samsun Valiliğini,</w:t>
      </w:r>
    </w:p>
    <w:p w14:paraId="4CA215E4" w14:textId="77777777" w:rsidR="00593DC8" w:rsidRPr="00FF00A8" w:rsidRDefault="00593DC8" w:rsidP="00BF0DA0">
      <w:pPr>
        <w:pStyle w:val="Standard"/>
        <w:spacing w:before="240" w:after="120" w:line="360" w:lineRule="auto"/>
        <w:jc w:val="both"/>
        <w:rPr>
          <w:rFonts w:ascii="Arial" w:hAnsi="Arial" w:cs="Arial"/>
          <w:color w:val="000000"/>
        </w:rPr>
      </w:pPr>
      <w:r w:rsidRPr="00FC43D5">
        <w:rPr>
          <w:rFonts w:ascii="Arial" w:hAnsi="Arial" w:cs="Arial"/>
          <w:color w:val="000000"/>
          <w:sz w:val="24"/>
          <w:szCs w:val="24"/>
        </w:rPr>
        <w:t>Vali: Samsun Valisini,</w:t>
      </w:r>
    </w:p>
    <w:p w14:paraId="012EA11A"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İlgili Vali Yardımcısı: Yerel Eşitlik Birimi çalışmasından sorumlu Vali Yardımcısını,</w:t>
      </w:r>
    </w:p>
    <w:p w14:paraId="74E70AAE" w14:textId="77777777" w:rsidR="00593DC8" w:rsidRPr="000D3545" w:rsidRDefault="00593DC8" w:rsidP="00BF0DA0">
      <w:pPr>
        <w:pStyle w:val="Standard"/>
        <w:spacing w:before="240" w:after="120" w:line="360" w:lineRule="auto"/>
        <w:jc w:val="both"/>
        <w:rPr>
          <w:rFonts w:ascii="Arial" w:hAnsi="Arial" w:cs="Arial"/>
          <w:color w:val="000000"/>
        </w:rPr>
      </w:pPr>
      <w:proofErr w:type="gramStart"/>
      <w:r w:rsidRPr="000D3545">
        <w:rPr>
          <w:rFonts w:ascii="Arial" w:hAnsi="Arial" w:cs="Arial"/>
          <w:color w:val="000000"/>
          <w:sz w:val="24"/>
          <w:szCs w:val="24"/>
        </w:rPr>
        <w:t>Kadın Dostu Kentler Projesi -2: İçişleri Bakanlığı Mahalli İdareler Genel Müdürlüğü ile Birleşmiş Milletler Nüfus Fonu (UNFPA), Birleşmiş Milletler Kalkınma Programı işbirliğinde ve de İsveç Büyükelçiliğini mali katkılarıyla uygulanan Kadın Dostu Kentler- 2 Yerel Düzeyde Toplumsal Cinsiyet Eşitliğini Güçlendirme Projesini,</w:t>
      </w:r>
      <w:proofErr w:type="gramEnd"/>
    </w:p>
    <w:p w14:paraId="5E91A3CE"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Birim Sorumlusu: İlgili Vali Yardımcısının teklifiyle Vali tarafından görevlendirilen, Yerel Eşitlik Birimi’nin verimli çalışmasından ve koordinasyonundan sorumlu olan görevliyi,</w:t>
      </w:r>
    </w:p>
    <w:p w14:paraId="1445FF1D"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Uzman: Samsun Valiliği Yerel Eşitlik Biriminde görevlendirilen uzman personeli ifade eder.</w:t>
      </w:r>
    </w:p>
    <w:p w14:paraId="5C58B6E1"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İKİNCİ BÖLÜM</w:t>
      </w:r>
    </w:p>
    <w:p w14:paraId="526CAA2F"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Yürütülecek Hizmetler</w:t>
      </w:r>
    </w:p>
    <w:p w14:paraId="2DC99BC0" w14:textId="77777777" w:rsidR="00593DC8" w:rsidRPr="000D3545"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6-</w:t>
      </w:r>
      <w:r w:rsidRPr="000D3545">
        <w:rPr>
          <w:rFonts w:ascii="Arial" w:hAnsi="Arial" w:cs="Arial"/>
          <w:color w:val="000000"/>
          <w:sz w:val="24"/>
          <w:szCs w:val="24"/>
        </w:rPr>
        <w:t xml:space="preserve"> Eşitlik Birimi tarafından yürütülecek hizmetler şunlardır;</w:t>
      </w:r>
    </w:p>
    <w:p w14:paraId="2A68E3F3" w14:textId="77777777" w:rsidR="00593DC8" w:rsidRPr="00FF00A8" w:rsidRDefault="00593DC8" w:rsidP="00BF0DA0">
      <w:pPr>
        <w:pStyle w:val="Standard"/>
        <w:spacing w:before="240" w:after="120" w:line="360" w:lineRule="auto"/>
        <w:jc w:val="both"/>
        <w:rPr>
          <w:rFonts w:ascii="Arial" w:hAnsi="Arial" w:cs="Arial"/>
          <w:color w:val="000000"/>
        </w:rPr>
      </w:pPr>
      <w:proofErr w:type="gramStart"/>
      <w:r w:rsidRPr="00550E1A">
        <w:rPr>
          <w:rFonts w:ascii="Arial" w:hAnsi="Arial" w:cs="Arial"/>
          <w:color w:val="000000"/>
          <w:sz w:val="24"/>
          <w:szCs w:val="24"/>
        </w:rPr>
        <w:t xml:space="preserve">a)  Yönerge hükümlerinin yürürlüğe girdiği tarihten itibaren değişik kurum ve kuruluşlar tarafından kadına karşı her türlü ayrımcılığı önlemek, kadının insan haklarını geliştirmek, kadını ekonomik, sosyal ve kültürel alanlarda etkin hale getirmek ve eğitim düzeyini yükseltmek amacıyla gerçekleştirilen </w:t>
      </w:r>
      <w:r w:rsidRPr="00FC43D5">
        <w:rPr>
          <w:rFonts w:ascii="Arial" w:hAnsi="Arial" w:cs="Arial"/>
          <w:color w:val="000000"/>
          <w:sz w:val="24"/>
          <w:szCs w:val="24"/>
        </w:rPr>
        <w:t xml:space="preserve">faaliyetlerinin koordinasyonu ve izlenmesini sağlamak, </w:t>
      </w:r>
      <w:proofErr w:type="gramEnd"/>
    </w:p>
    <w:p w14:paraId="14FDBAE5"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b)  İlde kadına yönelik her türlü şiddetin önlenmesi için gerçekleştirilen çalışmalara yardımcı olmak; kadının aile ve sosyal yaşamdan kaynaklanan sorunlarının çözümüne destek oluşturacak yenilikçi çalışmaların önünü açmak, </w:t>
      </w:r>
    </w:p>
    <w:p w14:paraId="64F79FF5"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c)  İlde sağlık, eğitim, kültür, çalışma ve sosyal güvenlik başta olmak üzere bütün alanlarda kadınların ilerlemesini sağlayıcı ve karar mekanizmalarına katılımını artırıcı çalışmalarda bulunmak, </w:t>
      </w:r>
    </w:p>
    <w:p w14:paraId="0AC05FC3"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d)  Görev alanına giren konularda bilgi sistemleri, kütüphane ve/veya dokümantasyon merkezi kurmak, istatistikleri derlemek, </w:t>
      </w:r>
    </w:p>
    <w:p w14:paraId="11266295"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lastRenderedPageBreak/>
        <w:t xml:space="preserve">e)  Görev alanına giren konularda çalışmalarda bulunan uluslararası kuruluşların faaliyetlerini izlemek, alınan kararları ilgili kuruluşlara iletmek, </w:t>
      </w:r>
    </w:p>
    <w:p w14:paraId="08A09E16"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f)  İlde ulusal ve uluslararası proje ve faaliyetlerin yürütülmesinde başta Valilik olmak üzere diğer tüm kamu, yerel ve sivil toplum kuruluşları arasında işbirliği ve koordinasyonun sağlanmasına yönelik gerekli teknik desteği sağlamak, </w:t>
      </w:r>
    </w:p>
    <w:p w14:paraId="14DD6F10"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g)  İlde toplumsal cinsiyet eşitliği konusunda uygulanacak ortak politika ve planların oluşturulması, uygulanması ve stratejilerin belirlenmesinde önemli bir role sahip İl Kadın Hakları Koordinasyon Kurulunun, çalışmasına destek olmak ve sekretaryasını tutmak, </w:t>
      </w:r>
    </w:p>
    <w:p w14:paraId="0DFA6DB7"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h)  İlin Yerel Eşitlik Eylem Planının hazırlanmasını, uygulanmasını ve izlenmesini sağlamak, </w:t>
      </w:r>
    </w:p>
    <w:p w14:paraId="5B4FC219"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i)  İl Valisi tarafından verilen diğer görevleri yerine getirmek. </w:t>
      </w:r>
    </w:p>
    <w:p w14:paraId="1DD610E7"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ÜÇÜNCÜ BÖLÜM</w:t>
      </w:r>
    </w:p>
    <w:p w14:paraId="38531CE6"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Çalışma Usul ve Esasları</w:t>
      </w:r>
    </w:p>
    <w:p w14:paraId="6788791F" w14:textId="77777777" w:rsidR="00593DC8" w:rsidRPr="00550E1A"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7-</w:t>
      </w:r>
      <w:r w:rsidRPr="000D3545">
        <w:rPr>
          <w:rFonts w:ascii="Arial" w:hAnsi="Arial" w:cs="Arial"/>
          <w:color w:val="000000"/>
          <w:sz w:val="24"/>
          <w:szCs w:val="24"/>
        </w:rPr>
        <w:t xml:space="preserve"> Samsun Valiliği Yerel Eşitlik Birimi,</w:t>
      </w:r>
    </w:p>
    <w:p w14:paraId="799B84BB" w14:textId="77777777" w:rsidR="00593DC8" w:rsidRPr="00FF00A8" w:rsidRDefault="00593DC8" w:rsidP="00BF0DA0">
      <w:pPr>
        <w:pStyle w:val="Standard"/>
        <w:spacing w:before="240" w:after="120" w:line="360" w:lineRule="auto"/>
        <w:jc w:val="both"/>
        <w:rPr>
          <w:rFonts w:ascii="Arial" w:hAnsi="Arial" w:cs="Arial"/>
          <w:color w:val="000000"/>
        </w:rPr>
      </w:pPr>
      <w:r w:rsidRPr="00550E1A">
        <w:rPr>
          <w:rFonts w:ascii="Arial" w:hAnsi="Arial" w:cs="Arial"/>
          <w:color w:val="000000"/>
          <w:sz w:val="24"/>
          <w:szCs w:val="24"/>
        </w:rPr>
        <w:t>a) İlgili Vali Yardımcısının genel koordinatörlüğünde, bünyesi içerisinde yer alan görevliler vasıtasıyla (tam zamanlı olarak veya haftanın belirli günlerinde, uygun mesai aralığı içerisinde veya belirlenecek sürelerde ve birimin iş yoğunluğuna</w:t>
      </w:r>
      <w:r w:rsidRPr="00FC43D5">
        <w:rPr>
          <w:rFonts w:ascii="Arial" w:hAnsi="Arial" w:cs="Arial"/>
          <w:color w:val="000000"/>
          <w:sz w:val="24"/>
          <w:szCs w:val="24"/>
        </w:rPr>
        <w:t xml:space="preserve"> göre vb.) çalışmalarını gerçekleştirir,</w:t>
      </w:r>
    </w:p>
    <w:p w14:paraId="5E3FFE68"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b) Yerel Eşitlik Eylem Planında yer alan hedeflerinin gerçekleştirmeye yönelik olarak kamu kesimi, yerel yönetimler, üniversite, özel sektör ve sivil toplum kuruluşları arasındaki işbirliğini geliştirir,</w:t>
      </w:r>
    </w:p>
    <w:p w14:paraId="580FBB04"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c) Gerekli durumlarda kadına yönelik şiddet vb. konularda ulusal ve uluslararası fon kaynaklı proje çağrılarını takip ederek, kullanılabilecek tüm fonlar hakkında ilgililerine bilgilendirme yapar,</w:t>
      </w:r>
    </w:p>
    <w:p w14:paraId="6E865D1F"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d) Kadına yönelik uygulamalarda ortaya çıkan sorunları tespit ederek, sorunların çözümü konusunda ilgili merciler nezdinde girişimde bulunulmasını sağlar,</w:t>
      </w:r>
    </w:p>
    <w:p w14:paraId="33AF51D8"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e) Görev alanına giren konularda yerel düzeyde gerek duyulacak eğitim, seminer, kampanya ve benzeri etkinlikleri düzenler ve gerekli katkıyı sağlar,</w:t>
      </w:r>
    </w:p>
    <w:p w14:paraId="67E38E61"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lastRenderedPageBreak/>
        <w:t>f) Birim görevlileri gerek görülen ve proje konularında açılan eğitimlere katılır, proje ilgililerine yönelik gelişim amaçlı eğitimleri İlde düzenler,</w:t>
      </w:r>
    </w:p>
    <w:p w14:paraId="1FDA00F2"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g) Bu faaliyetlere alt yapı teşkil edecek her türlü bilgi ve çalışmaları ilgili web sayfasında tüm ilgililere duyurulmasını sağlar,</w:t>
      </w:r>
    </w:p>
    <w:p w14:paraId="0963185D"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h) Sağlıklı bir kamuoyu oluşumuna katkı sağlamak üzere, toplumun tüm kesimlerine yönelik olarak bilgilendirme çalışmaları yapar,</w:t>
      </w:r>
    </w:p>
    <w:p w14:paraId="39AA5019"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ı) İlimizde bulunan diğer ilgili birimlerle gerekli irtibat ve koordinasyonu sağlar,</w:t>
      </w:r>
    </w:p>
    <w:p w14:paraId="55CF9E48"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i) İl Valisi tarafından verilen diğer görevleri yerine getirir.</w:t>
      </w:r>
    </w:p>
    <w:p w14:paraId="18F809C6"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DÖRDÜNCÜ BÖLÜM</w:t>
      </w:r>
    </w:p>
    <w:p w14:paraId="7E9BADB1"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Yerel Eşitlik Biriminin Görevleri, Teşkilat, Birim Uzmanlarının Vasıfları ve Görevlendirilmeleri, Yerleşim ve Bütçe</w:t>
      </w:r>
    </w:p>
    <w:p w14:paraId="35636B6B"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 xml:space="preserve">Yerel Eşitlik Birim Sorumlusunun Görevleri </w:t>
      </w:r>
    </w:p>
    <w:p w14:paraId="421CB51F" w14:textId="77777777" w:rsidR="00593DC8" w:rsidRPr="00550E1A"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8-</w:t>
      </w:r>
      <w:r w:rsidRPr="000D3545">
        <w:rPr>
          <w:rFonts w:ascii="Arial" w:hAnsi="Arial" w:cs="Arial"/>
          <w:color w:val="000000"/>
          <w:sz w:val="24"/>
          <w:szCs w:val="24"/>
        </w:rPr>
        <w:t>Birim Sorumlusu;</w:t>
      </w:r>
    </w:p>
    <w:p w14:paraId="625D4A84" w14:textId="77777777" w:rsidR="00593DC8" w:rsidRPr="00FC43D5" w:rsidRDefault="00593DC8" w:rsidP="00BF0DA0">
      <w:pPr>
        <w:pStyle w:val="Standard"/>
        <w:spacing w:before="240" w:after="120" w:line="360" w:lineRule="auto"/>
        <w:jc w:val="both"/>
        <w:rPr>
          <w:rFonts w:ascii="Arial" w:hAnsi="Arial" w:cs="Arial"/>
          <w:color w:val="000000"/>
        </w:rPr>
      </w:pPr>
      <w:r w:rsidRPr="00550E1A">
        <w:rPr>
          <w:rFonts w:ascii="Arial" w:hAnsi="Arial" w:cs="Arial"/>
          <w:color w:val="000000"/>
          <w:sz w:val="24"/>
          <w:szCs w:val="24"/>
        </w:rPr>
        <w:t xml:space="preserve">a)  Birimin Yönergesinde belirtilen görevlerini çalışma plan ve programlarına uygun olarak yürütmek. </w:t>
      </w:r>
    </w:p>
    <w:p w14:paraId="30008524" w14:textId="77777777" w:rsidR="00593DC8" w:rsidRPr="000D3545" w:rsidRDefault="00593DC8" w:rsidP="00BF0DA0">
      <w:pPr>
        <w:pStyle w:val="Standard"/>
        <w:spacing w:before="240" w:after="120" w:line="360" w:lineRule="auto"/>
        <w:jc w:val="both"/>
        <w:rPr>
          <w:rFonts w:ascii="Arial" w:hAnsi="Arial" w:cs="Arial"/>
          <w:color w:val="000000"/>
        </w:rPr>
      </w:pPr>
      <w:r w:rsidRPr="00FF00A8">
        <w:rPr>
          <w:rFonts w:ascii="Arial" w:hAnsi="Arial" w:cs="Arial"/>
          <w:color w:val="000000"/>
          <w:sz w:val="24"/>
          <w:szCs w:val="24"/>
        </w:rPr>
        <w:t>b)  Çalışmaların niteliğinin gerektirdiği, teknik ve detaya ilişkin konularda, zaman kaybını önlemek, çalışmalarda sürat ve verimliği sağlama</w:t>
      </w:r>
      <w:r w:rsidRPr="000D3545">
        <w:rPr>
          <w:rFonts w:ascii="Arial" w:hAnsi="Arial" w:cs="Arial"/>
          <w:color w:val="000000"/>
          <w:sz w:val="24"/>
          <w:szCs w:val="24"/>
        </w:rPr>
        <w:t xml:space="preserve">k üzere ihtiyaç duyulan her türlü bilgi, belge ve istatistikî tabloları ilgili kuruluşlardan doğrudan talep edebilir. Yerel Eşitlik Birimi tarafından bilgi ve yardım istenen kurum ve kuruluşlar söz konusu isteğe cevap vermek ve gereken kolaylığı göstermekle yükümlüdürler. </w:t>
      </w:r>
    </w:p>
    <w:p w14:paraId="1F009218"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c)  Çalışma alanına giren konularda ilgili, kamu kurum ve kuruluşlarını, yerel yönetimleri, üniversite, meslek kuruluşları ve sivil toplum kuruluşlarını bilgilendirme amaçlı toplantı, seminer ve diğer etkinlikleri düzenleyebilir veya diğer kurumlarca düzenlenmiş bu tür etkinliklere katılabilir ve/veya ilgililerin katılımını sağlayabilir. </w:t>
      </w:r>
    </w:p>
    <w:p w14:paraId="73F1584A"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d)  Birimde görev yapan uzmanlar arasında işbölümü ve görevlendirme yapabilir. İlgili Vali Yardımcısının talimatları doğrultusunda Eşitlik Biriminin etkili ve verimli çalışması için gerekli önlemleri alır. </w:t>
      </w:r>
    </w:p>
    <w:p w14:paraId="0CD50A38"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lastRenderedPageBreak/>
        <w:t xml:space="preserve">e)  İl Kadın Hakları Koordinasyon Kurulu’nda gündeme uygun olarak ilgili konularda sunum ve bilgilendirmeler yapar veya söz konusu bilgilendirmelerin yapılması için İl düzeyinde ve ulusal düzeyde uzmanlar ile temasa geçer. </w:t>
      </w:r>
    </w:p>
    <w:p w14:paraId="63F5B938"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f)  İlin Yerel Eşitlik Eylem Planının hazırlanması, uygulanması ve izlenmesine yönelik çalışmaları koordine eder. </w:t>
      </w:r>
    </w:p>
    <w:p w14:paraId="64CF7FFE"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g)  Belirlenen politika ve stratejiler doğrultusunda biriminde iş ve işlemlerin planlı şekilde yürütülmesini sağlamak. </w:t>
      </w:r>
    </w:p>
    <w:p w14:paraId="076E2DA3"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h)  Birim çalışmalarının daha etkin ve verimli hâle gelebilmesi için iyileştirmeye yönelik tekliflerini üst makamlara sunmak. </w:t>
      </w:r>
    </w:p>
    <w:p w14:paraId="28D96B15"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Teşkilat</w:t>
      </w:r>
    </w:p>
    <w:p w14:paraId="37EDC631" w14:textId="77777777" w:rsidR="00593DC8" w:rsidRPr="00550E1A"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9-</w:t>
      </w:r>
      <w:r w:rsidRPr="000D3545">
        <w:rPr>
          <w:rFonts w:ascii="Arial" w:hAnsi="Arial" w:cs="Arial"/>
          <w:color w:val="000000"/>
          <w:sz w:val="24"/>
          <w:szCs w:val="24"/>
        </w:rPr>
        <w:t xml:space="preserve"> Öncelikle ilgili kamu kurum ve kuruluşlarından kurum kapasitesi ve personel niteliği göz önünde bulundurularak, uygun personel görevlendirmesi kurum içinde yapılır. Yerel Eşitlik Biriminin yürüteceği hizmetlerde öncelikle kamu kurum ve kuruluşlarındaki mevcut bu görevlilerden yararlanılır, bu nitelikte eleman bulunamadığı takd</w:t>
      </w:r>
      <w:r w:rsidRPr="00550E1A">
        <w:rPr>
          <w:rFonts w:ascii="Arial" w:hAnsi="Arial" w:cs="Arial"/>
          <w:color w:val="000000"/>
          <w:sz w:val="24"/>
          <w:szCs w:val="24"/>
        </w:rPr>
        <w:t>irde kamu yararına çalışan sivil toplum kuruluşlarından veya özel sektörden gönüllü eleman çalıştırılabilir. Yerel Eşitlik Biriminde çalışacak personel sayısı, ilgili Vali Yardımcısının teklifi ve Vali’nin onayı ile belirlenir.</w:t>
      </w:r>
    </w:p>
    <w:p w14:paraId="37D91D2B"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Yerel Eşitlik Birim Uzmanlarının Vasıfları ve Görevlendirilmeleri</w:t>
      </w:r>
    </w:p>
    <w:p w14:paraId="1F40CC85" w14:textId="77777777" w:rsidR="00593DC8" w:rsidRPr="000D3545"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10-</w:t>
      </w:r>
      <w:r w:rsidRPr="000D3545">
        <w:rPr>
          <w:rFonts w:ascii="Arial" w:hAnsi="Arial" w:cs="Arial"/>
          <w:color w:val="000000"/>
          <w:sz w:val="24"/>
          <w:szCs w:val="24"/>
        </w:rPr>
        <w:t xml:space="preserve"> Birimde çalışacak olan birim sorumlusu ve diğer görevliler;</w:t>
      </w:r>
    </w:p>
    <w:p w14:paraId="13F2D240" w14:textId="77777777" w:rsidR="00593DC8" w:rsidRPr="00FC43D5" w:rsidRDefault="00593DC8" w:rsidP="00BF0DA0">
      <w:pPr>
        <w:pStyle w:val="Standard"/>
        <w:spacing w:before="240" w:after="120" w:line="360" w:lineRule="auto"/>
        <w:jc w:val="both"/>
        <w:rPr>
          <w:rFonts w:ascii="Arial" w:hAnsi="Arial" w:cs="Arial"/>
          <w:color w:val="000000"/>
        </w:rPr>
      </w:pPr>
      <w:proofErr w:type="gramStart"/>
      <w:r w:rsidRPr="00550E1A">
        <w:rPr>
          <w:rFonts w:ascii="Arial" w:hAnsi="Arial" w:cs="Arial"/>
          <w:color w:val="000000"/>
          <w:sz w:val="24"/>
          <w:szCs w:val="24"/>
        </w:rPr>
        <w:t>a) Kadın sorunları, toplumsal cinsiyet, kadına yönelik şiddetle mücadele vb. alanlarda çalışmış, bu alanda proje yapma ve proje geliştirme deneyimi olanlar arasından, öncelikle kamu kurumlarından olmak üzere, sivil toplum kuruluşlarından, yerel idarelerden ve gerek duyulduğu takdirde özel sektör kuruluşlarından görevlendirme yoluyla ya da gönüllü olarak görev yaparlar,</w:t>
      </w:r>
      <w:proofErr w:type="gramEnd"/>
    </w:p>
    <w:p w14:paraId="6578A31C" w14:textId="77777777" w:rsidR="00593DC8" w:rsidRPr="000D3545" w:rsidRDefault="00593DC8" w:rsidP="00BF0DA0">
      <w:pPr>
        <w:pStyle w:val="Standard"/>
        <w:spacing w:before="240" w:after="120" w:line="360" w:lineRule="auto"/>
        <w:jc w:val="both"/>
        <w:rPr>
          <w:rFonts w:ascii="Arial" w:hAnsi="Arial" w:cs="Arial"/>
          <w:color w:val="000000"/>
        </w:rPr>
      </w:pPr>
      <w:r w:rsidRPr="00FF00A8">
        <w:rPr>
          <w:rFonts w:ascii="Arial" w:hAnsi="Arial" w:cs="Arial"/>
          <w:color w:val="000000"/>
          <w:sz w:val="24"/>
          <w:szCs w:val="24"/>
        </w:rPr>
        <w:t>b) Birimde görevl</w:t>
      </w:r>
      <w:r w:rsidRPr="000D3545">
        <w:rPr>
          <w:rFonts w:ascii="Arial" w:hAnsi="Arial" w:cs="Arial"/>
          <w:color w:val="000000"/>
          <w:sz w:val="24"/>
          <w:szCs w:val="24"/>
        </w:rPr>
        <w:t>endirilecek personele ilave olarak, güncel çalışma konularına göre ilgili kurum ve kuruluşlardan uygun niteliğe sahip personel desteği alınabilir veya gönüllü olarak çalıştırılabilir,</w:t>
      </w:r>
    </w:p>
    <w:p w14:paraId="60165C69" w14:textId="77777777"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c) Eşitlik Biriminde çalıştırılacak olan Birim sorumlusu ve uzmanlar, ilgili Vali Yardımcısının teklifi ve İl Valisinin onayı ile atanır. Görevlerine son verilmesinde de aynı usul takip edilir.</w:t>
      </w:r>
    </w:p>
    <w:p w14:paraId="54E40FEB"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lastRenderedPageBreak/>
        <w:t>Yerleşim</w:t>
      </w:r>
    </w:p>
    <w:p w14:paraId="4C439A2A" w14:textId="77777777" w:rsidR="00593DC8" w:rsidRPr="000D3545"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11-</w:t>
      </w:r>
      <w:r w:rsidRPr="000D3545">
        <w:rPr>
          <w:rFonts w:ascii="Arial" w:hAnsi="Arial" w:cs="Arial"/>
          <w:color w:val="000000"/>
          <w:sz w:val="24"/>
          <w:szCs w:val="24"/>
        </w:rPr>
        <w:t>Yerel Eşitlik Birimi, çalışmalarını Valilik binasında uygun görülen bir alanda sürdürür. Bütçe</w:t>
      </w:r>
    </w:p>
    <w:p w14:paraId="587E1765" w14:textId="2C29C615" w:rsidR="00593DC8" w:rsidRPr="000D3545" w:rsidRDefault="00593DC8" w:rsidP="00BF0DA0">
      <w:pPr>
        <w:pStyle w:val="Standard"/>
        <w:spacing w:before="240" w:after="120" w:line="360" w:lineRule="auto"/>
        <w:jc w:val="both"/>
        <w:rPr>
          <w:rFonts w:ascii="Arial" w:hAnsi="Arial" w:cs="Arial"/>
          <w:color w:val="000000"/>
        </w:rPr>
      </w:pPr>
      <w:r w:rsidRPr="000D3545">
        <w:rPr>
          <w:rFonts w:ascii="Arial" w:hAnsi="Arial" w:cs="Arial"/>
          <w:color w:val="000000"/>
          <w:sz w:val="24"/>
          <w:szCs w:val="24"/>
        </w:rPr>
        <w:t xml:space="preserve">Madde 12- </w:t>
      </w:r>
      <w:r w:rsidRPr="00550E1A">
        <w:rPr>
          <w:rFonts w:ascii="Arial" w:hAnsi="Arial" w:cs="Arial"/>
          <w:color w:val="000000"/>
          <w:sz w:val="24"/>
          <w:szCs w:val="24"/>
        </w:rPr>
        <w:t xml:space="preserve">Yerel </w:t>
      </w:r>
      <w:r w:rsidR="00C82ABB" w:rsidRPr="00550E1A">
        <w:rPr>
          <w:rFonts w:ascii="Arial" w:hAnsi="Arial" w:cs="Arial"/>
          <w:color w:val="000000"/>
          <w:sz w:val="24"/>
          <w:szCs w:val="24"/>
        </w:rPr>
        <w:t>Eşitlik</w:t>
      </w:r>
      <w:r w:rsidRPr="00FC43D5">
        <w:rPr>
          <w:rFonts w:ascii="Arial" w:hAnsi="Arial" w:cs="Arial"/>
          <w:color w:val="000000"/>
          <w:sz w:val="24"/>
          <w:szCs w:val="24"/>
        </w:rPr>
        <w:t xml:space="preserve"> Birimi’nin gerekli </w:t>
      </w:r>
      <w:r w:rsidR="00C82ABB" w:rsidRPr="00FF00A8">
        <w:rPr>
          <w:rFonts w:ascii="Arial" w:hAnsi="Arial" w:cs="Arial"/>
          <w:color w:val="000000"/>
          <w:sz w:val="24"/>
          <w:szCs w:val="24"/>
        </w:rPr>
        <w:t>çalışmaları</w:t>
      </w:r>
      <w:r w:rsidRPr="000D3545">
        <w:rPr>
          <w:rFonts w:ascii="Arial" w:hAnsi="Arial" w:cs="Arial"/>
          <w:color w:val="000000"/>
          <w:sz w:val="24"/>
          <w:szCs w:val="24"/>
        </w:rPr>
        <w:t xml:space="preserve"> yürütebilmesi için ihtiyaç duyulacak her türlü araç, gereç giderleri İl Özel </w:t>
      </w:r>
      <w:r w:rsidR="00C82ABB" w:rsidRPr="000D3545">
        <w:rPr>
          <w:rFonts w:ascii="Arial" w:hAnsi="Arial" w:cs="Arial"/>
          <w:color w:val="000000"/>
          <w:sz w:val="24"/>
          <w:szCs w:val="24"/>
        </w:rPr>
        <w:t>İdaresi’nce</w:t>
      </w:r>
      <w:r w:rsidRPr="000D3545">
        <w:rPr>
          <w:rFonts w:ascii="Arial" w:hAnsi="Arial" w:cs="Arial"/>
          <w:color w:val="000000"/>
          <w:sz w:val="24"/>
          <w:szCs w:val="24"/>
        </w:rPr>
        <w:t xml:space="preserve"> </w:t>
      </w:r>
      <w:r w:rsidR="00C82ABB" w:rsidRPr="000D3545">
        <w:rPr>
          <w:rFonts w:ascii="Arial" w:hAnsi="Arial" w:cs="Arial"/>
          <w:color w:val="000000"/>
          <w:sz w:val="24"/>
          <w:szCs w:val="24"/>
        </w:rPr>
        <w:t>karşılanır</w:t>
      </w:r>
      <w:r w:rsidRPr="000D3545">
        <w:rPr>
          <w:rFonts w:ascii="Arial" w:hAnsi="Arial" w:cs="Arial"/>
          <w:color w:val="000000"/>
          <w:sz w:val="24"/>
          <w:szCs w:val="24"/>
        </w:rPr>
        <w:t xml:space="preserve">. </w:t>
      </w:r>
      <w:r w:rsidR="00C82ABB" w:rsidRPr="000D3545">
        <w:rPr>
          <w:rFonts w:ascii="Arial" w:hAnsi="Arial" w:cs="Arial"/>
          <w:color w:val="000000"/>
          <w:sz w:val="24"/>
          <w:szCs w:val="24"/>
        </w:rPr>
        <w:t>Başta</w:t>
      </w:r>
      <w:r w:rsidRPr="000D3545">
        <w:rPr>
          <w:rFonts w:ascii="Arial" w:hAnsi="Arial" w:cs="Arial"/>
          <w:color w:val="000000"/>
          <w:sz w:val="24"/>
          <w:szCs w:val="24"/>
        </w:rPr>
        <w:t xml:space="preserve"> Samsun </w:t>
      </w:r>
      <w:r w:rsidR="00C82ABB" w:rsidRPr="000D3545">
        <w:rPr>
          <w:rFonts w:ascii="Arial" w:hAnsi="Arial" w:cs="Arial"/>
          <w:color w:val="000000"/>
          <w:sz w:val="24"/>
          <w:szCs w:val="24"/>
        </w:rPr>
        <w:t>Büyükşehir</w:t>
      </w:r>
      <w:r w:rsidRPr="000D3545">
        <w:rPr>
          <w:rFonts w:ascii="Arial" w:hAnsi="Arial" w:cs="Arial"/>
          <w:color w:val="000000"/>
          <w:sz w:val="24"/>
          <w:szCs w:val="24"/>
        </w:rPr>
        <w:t xml:space="preserve"> Belediyesi olmak üzere </w:t>
      </w:r>
      <w:r w:rsidR="00C82ABB" w:rsidRPr="000D3545">
        <w:rPr>
          <w:rFonts w:ascii="Arial" w:hAnsi="Arial" w:cs="Arial"/>
          <w:color w:val="000000"/>
          <w:sz w:val="24"/>
          <w:szCs w:val="24"/>
        </w:rPr>
        <w:t>İldeki</w:t>
      </w:r>
      <w:r w:rsidRPr="000D3545">
        <w:rPr>
          <w:rFonts w:ascii="Arial" w:hAnsi="Arial" w:cs="Arial"/>
          <w:color w:val="000000"/>
          <w:sz w:val="24"/>
          <w:szCs w:val="24"/>
        </w:rPr>
        <w:t xml:space="preserve"> </w:t>
      </w:r>
      <w:r w:rsidR="00C82ABB" w:rsidRPr="000D3545">
        <w:rPr>
          <w:rFonts w:ascii="Arial" w:hAnsi="Arial" w:cs="Arial"/>
          <w:color w:val="000000"/>
          <w:sz w:val="24"/>
          <w:szCs w:val="24"/>
        </w:rPr>
        <w:t>diğer</w:t>
      </w:r>
      <w:r w:rsidRPr="000D3545">
        <w:rPr>
          <w:rFonts w:ascii="Arial" w:hAnsi="Arial" w:cs="Arial"/>
          <w:color w:val="000000"/>
          <w:sz w:val="24"/>
          <w:szCs w:val="24"/>
        </w:rPr>
        <w:t xml:space="preserve"> ilçe belediyelerden ortak proje </w:t>
      </w:r>
      <w:r w:rsidR="00C82ABB" w:rsidRPr="000D3545">
        <w:rPr>
          <w:rFonts w:ascii="Arial" w:hAnsi="Arial" w:cs="Arial"/>
          <w:color w:val="000000"/>
          <w:sz w:val="24"/>
          <w:szCs w:val="24"/>
        </w:rPr>
        <w:t>geliştirerek</w:t>
      </w:r>
      <w:r w:rsidRPr="000D3545">
        <w:rPr>
          <w:rFonts w:ascii="Arial" w:hAnsi="Arial" w:cs="Arial"/>
          <w:color w:val="000000"/>
          <w:sz w:val="24"/>
          <w:szCs w:val="24"/>
        </w:rPr>
        <w:t xml:space="preserve"> gerekli mali </w:t>
      </w:r>
      <w:r w:rsidR="00C82ABB" w:rsidRPr="000D3545">
        <w:rPr>
          <w:rFonts w:ascii="Arial" w:hAnsi="Arial" w:cs="Arial"/>
          <w:color w:val="000000"/>
          <w:sz w:val="24"/>
          <w:szCs w:val="24"/>
        </w:rPr>
        <w:t>desteği</w:t>
      </w:r>
      <w:r w:rsidRPr="000D3545">
        <w:rPr>
          <w:rFonts w:ascii="Arial" w:hAnsi="Arial" w:cs="Arial"/>
          <w:color w:val="000000"/>
          <w:sz w:val="24"/>
          <w:szCs w:val="24"/>
        </w:rPr>
        <w:t xml:space="preserve"> </w:t>
      </w:r>
      <w:r w:rsidR="00C82ABB" w:rsidRPr="000D3545">
        <w:rPr>
          <w:rFonts w:ascii="Arial" w:hAnsi="Arial" w:cs="Arial"/>
          <w:color w:val="000000"/>
          <w:sz w:val="24"/>
          <w:szCs w:val="24"/>
        </w:rPr>
        <w:t>sağlayabilir</w:t>
      </w:r>
      <w:r w:rsidRPr="000D3545">
        <w:rPr>
          <w:rFonts w:ascii="Arial" w:hAnsi="Arial" w:cs="Arial"/>
          <w:color w:val="000000"/>
          <w:sz w:val="24"/>
          <w:szCs w:val="24"/>
        </w:rPr>
        <w:t xml:space="preserve">. Ayrıca, ulusal ve uluslararası hibe programlarından yararlanmak isteyen proje sahibi kurumların da </w:t>
      </w:r>
      <w:r w:rsidR="00C82ABB" w:rsidRPr="000D3545">
        <w:rPr>
          <w:rFonts w:ascii="Arial" w:hAnsi="Arial" w:cs="Arial"/>
          <w:color w:val="000000"/>
          <w:sz w:val="24"/>
          <w:szCs w:val="24"/>
        </w:rPr>
        <w:t>gerektiğinde</w:t>
      </w:r>
      <w:r w:rsidRPr="000D3545">
        <w:rPr>
          <w:rFonts w:ascii="Arial" w:hAnsi="Arial" w:cs="Arial"/>
          <w:color w:val="000000"/>
          <w:sz w:val="24"/>
          <w:szCs w:val="24"/>
        </w:rPr>
        <w:t xml:space="preserve"> katkısına </w:t>
      </w:r>
      <w:r w:rsidR="00C82ABB" w:rsidRPr="000D3545">
        <w:rPr>
          <w:rFonts w:ascii="Arial" w:hAnsi="Arial" w:cs="Arial"/>
          <w:color w:val="000000"/>
          <w:sz w:val="24"/>
          <w:szCs w:val="24"/>
        </w:rPr>
        <w:t>başvurulabilir</w:t>
      </w:r>
      <w:r w:rsidRPr="000D3545">
        <w:rPr>
          <w:rFonts w:ascii="Arial" w:hAnsi="Arial" w:cs="Arial"/>
          <w:color w:val="000000"/>
          <w:sz w:val="24"/>
          <w:szCs w:val="24"/>
        </w:rPr>
        <w:t>.</w:t>
      </w:r>
    </w:p>
    <w:p w14:paraId="78546B3C"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BEŞİNCİ BÖLÜM</w:t>
      </w:r>
    </w:p>
    <w:p w14:paraId="59A2CC10"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Yürürlük, Yürütme, Yürürlük</w:t>
      </w:r>
    </w:p>
    <w:p w14:paraId="557B77F9" w14:textId="1DFA069D" w:rsidR="00593DC8" w:rsidRPr="000D3545"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13-</w:t>
      </w:r>
      <w:r w:rsidRPr="000D3545">
        <w:rPr>
          <w:rFonts w:ascii="Arial" w:hAnsi="Arial" w:cs="Arial"/>
          <w:color w:val="000000"/>
          <w:sz w:val="24"/>
          <w:szCs w:val="24"/>
        </w:rPr>
        <w:t xml:space="preserve"> Bu Yönerge hükümleri Samsun Valisinin onay </w:t>
      </w:r>
      <w:r w:rsidR="00C82ABB" w:rsidRPr="00550E1A">
        <w:rPr>
          <w:rFonts w:ascii="Arial" w:hAnsi="Arial" w:cs="Arial"/>
          <w:color w:val="000000"/>
          <w:sz w:val="24"/>
          <w:szCs w:val="24"/>
        </w:rPr>
        <w:t>verdiği</w:t>
      </w:r>
      <w:r w:rsidRPr="00550E1A">
        <w:rPr>
          <w:rFonts w:ascii="Arial" w:hAnsi="Arial" w:cs="Arial"/>
          <w:color w:val="000000"/>
          <w:sz w:val="24"/>
          <w:szCs w:val="24"/>
        </w:rPr>
        <w:t xml:space="preserve"> .../10/2012 tarihinde </w:t>
      </w:r>
      <w:r w:rsidR="00C82ABB" w:rsidRPr="00FC43D5">
        <w:rPr>
          <w:rFonts w:ascii="Arial" w:hAnsi="Arial" w:cs="Arial"/>
          <w:color w:val="000000"/>
          <w:sz w:val="24"/>
          <w:szCs w:val="24"/>
        </w:rPr>
        <w:t>yürürlüğe</w:t>
      </w:r>
      <w:r w:rsidRPr="00FF00A8">
        <w:rPr>
          <w:rFonts w:ascii="Arial" w:hAnsi="Arial" w:cs="Arial"/>
          <w:color w:val="000000"/>
          <w:sz w:val="24"/>
          <w:szCs w:val="24"/>
        </w:rPr>
        <w:t xml:space="preserve"> girer. </w:t>
      </w:r>
    </w:p>
    <w:p w14:paraId="7CB67674" w14:textId="77777777" w:rsidR="00593DC8" w:rsidRPr="00BF0DA0" w:rsidRDefault="00593DC8" w:rsidP="00BF0DA0">
      <w:pPr>
        <w:pStyle w:val="Standard"/>
        <w:spacing w:before="240" w:after="120" w:line="360" w:lineRule="auto"/>
        <w:jc w:val="both"/>
        <w:rPr>
          <w:rFonts w:ascii="Arial" w:hAnsi="Arial" w:cs="Arial"/>
          <w:b/>
          <w:color w:val="000000"/>
        </w:rPr>
      </w:pPr>
      <w:r w:rsidRPr="00BF0DA0">
        <w:rPr>
          <w:rFonts w:ascii="Arial" w:hAnsi="Arial" w:cs="Arial"/>
          <w:b/>
          <w:color w:val="000000"/>
          <w:sz w:val="24"/>
          <w:szCs w:val="24"/>
        </w:rPr>
        <w:t>Yürütme</w:t>
      </w:r>
    </w:p>
    <w:p w14:paraId="7EEB28A9" w14:textId="77777777" w:rsidR="00593DC8" w:rsidRPr="000D3545" w:rsidRDefault="00593DC8" w:rsidP="00BF0DA0">
      <w:pPr>
        <w:pStyle w:val="Standard"/>
        <w:spacing w:before="240" w:after="120" w:line="360" w:lineRule="auto"/>
        <w:jc w:val="both"/>
        <w:rPr>
          <w:rFonts w:ascii="Arial" w:hAnsi="Arial" w:cs="Arial"/>
          <w:color w:val="000000"/>
        </w:rPr>
      </w:pPr>
      <w:r w:rsidRPr="00BF0DA0">
        <w:rPr>
          <w:rFonts w:ascii="Arial" w:hAnsi="Arial" w:cs="Arial"/>
          <w:b/>
          <w:color w:val="000000"/>
          <w:sz w:val="24"/>
          <w:szCs w:val="24"/>
        </w:rPr>
        <w:t>Madde 14-</w:t>
      </w:r>
      <w:r w:rsidRPr="000D3545">
        <w:rPr>
          <w:rFonts w:ascii="Arial" w:hAnsi="Arial" w:cs="Arial"/>
          <w:color w:val="000000"/>
          <w:sz w:val="24"/>
          <w:szCs w:val="24"/>
        </w:rPr>
        <w:t xml:space="preserve"> Bu Yönerge hükümleri Samsun Valisi tarafından yürütülür.</w:t>
      </w:r>
    </w:p>
    <w:p w14:paraId="3E91C2BB" w14:textId="77777777" w:rsidR="00593DC8" w:rsidRPr="00550E1A" w:rsidRDefault="00593DC8" w:rsidP="00BF0DA0">
      <w:pPr>
        <w:tabs>
          <w:tab w:val="left" w:pos="1935"/>
        </w:tabs>
        <w:spacing w:before="240" w:after="120" w:line="360" w:lineRule="auto"/>
      </w:pPr>
    </w:p>
    <w:p w14:paraId="34B12228" w14:textId="77777777" w:rsidR="00E05BCC" w:rsidRPr="00FC43D5" w:rsidRDefault="00E05BCC" w:rsidP="00BF0DA0">
      <w:pPr>
        <w:pStyle w:val="Standard"/>
        <w:widowControl w:val="0"/>
        <w:spacing w:before="240" w:after="120" w:line="360" w:lineRule="auto"/>
        <w:ind w:right="-142"/>
        <w:jc w:val="both"/>
      </w:pPr>
      <w:bookmarkStart w:id="364" w:name="__UnoMark__4337_1588825296"/>
      <w:bookmarkStart w:id="365" w:name="__UnoMark__4339_1588825296"/>
      <w:bookmarkStart w:id="366" w:name="__UnoMark__4338_1588825296"/>
      <w:bookmarkStart w:id="367" w:name="__UnoMark__4342_1588825296"/>
      <w:bookmarkStart w:id="368" w:name="__UnoMark__4347_1588825296"/>
      <w:bookmarkStart w:id="369" w:name="__UnoMark__4346_1588825296"/>
      <w:bookmarkStart w:id="370" w:name="__UnoMark__4350_1588825296"/>
      <w:bookmarkEnd w:id="364"/>
      <w:bookmarkEnd w:id="365"/>
      <w:bookmarkEnd w:id="366"/>
      <w:bookmarkEnd w:id="367"/>
      <w:bookmarkEnd w:id="368"/>
      <w:bookmarkEnd w:id="369"/>
      <w:bookmarkEnd w:id="370"/>
    </w:p>
    <w:sectPr w:rsidR="00E05BCC" w:rsidRPr="00FC43D5" w:rsidSect="00BF0DA0">
      <w:pgSz w:w="11906" w:h="16838" w:code="9"/>
      <w:pgMar w:top="1134" w:right="1134" w:bottom="1134" w:left="1134" w:header="709" w:footer="709"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9" w:author="Mert Altıntaş" w:date="2014-06-09T14:45:00Z" w:initials="MA">
    <w:p w14:paraId="2FE543ED" w14:textId="1E6C312F" w:rsidR="006921DB" w:rsidRDefault="006921DB">
      <w:pPr>
        <w:pStyle w:val="AklamaMetni"/>
      </w:pPr>
      <w:r>
        <w:rPr>
          <w:rStyle w:val="AklamaBavurusu"/>
        </w:rPr>
        <w:annotationRef/>
      </w:r>
      <w:r>
        <w:t>TEPAV’dan olup olmadığı kontrol edilecek.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E543E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A53B5" w14:textId="77777777" w:rsidR="002B52E1" w:rsidRDefault="002B52E1">
      <w:r>
        <w:separator/>
      </w:r>
    </w:p>
  </w:endnote>
  <w:endnote w:type="continuationSeparator" w:id="0">
    <w:p w14:paraId="7E44FCB6" w14:textId="77777777" w:rsidR="002B52E1" w:rsidRDefault="002B5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Consolas"/>
    <w:charset w:val="A2"/>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crosoft YaHei">
    <w:panose1 w:val="020B0503020204020204"/>
    <w:charset w:val="86"/>
    <w:family w:val="swiss"/>
    <w:pitch w:val="variable"/>
    <w:sig w:usb0="80000287" w:usb1="280F3C52" w:usb2="00000016" w:usb3="00000000" w:csb0="0004001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311BD" w14:textId="0CBA6BE7" w:rsidR="006921DB" w:rsidRDefault="006921DB">
    <w:pPr>
      <w:pStyle w:val="Altbilgi"/>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03623" w14:textId="77777777" w:rsidR="006921DB" w:rsidRPr="00B57629" w:rsidRDefault="006921DB">
    <w:pPr>
      <w:pStyle w:val="Altbilgi"/>
      <w:jc w:val="center"/>
      <w:rPr>
        <w:rFonts w:ascii="Arial" w:hAnsi="Arial" w:cs="Arial"/>
        <w:sz w:val="20"/>
        <w:szCs w:val="20"/>
      </w:rPr>
    </w:pPr>
    <w:r w:rsidRPr="00B57629">
      <w:rPr>
        <w:rFonts w:ascii="Arial" w:hAnsi="Arial" w:cs="Arial"/>
        <w:sz w:val="20"/>
        <w:szCs w:val="20"/>
      </w:rPr>
      <w:fldChar w:fldCharType="begin"/>
    </w:r>
    <w:r w:rsidRPr="00B57629">
      <w:rPr>
        <w:rFonts w:ascii="Arial" w:hAnsi="Arial" w:cs="Arial"/>
        <w:sz w:val="20"/>
        <w:szCs w:val="20"/>
      </w:rPr>
      <w:instrText xml:space="preserve"> PAGE </w:instrText>
    </w:r>
    <w:r w:rsidRPr="00B57629">
      <w:rPr>
        <w:rFonts w:ascii="Arial" w:hAnsi="Arial" w:cs="Arial"/>
        <w:sz w:val="20"/>
        <w:szCs w:val="20"/>
      </w:rPr>
      <w:fldChar w:fldCharType="separate"/>
    </w:r>
    <w:r w:rsidR="00AA0FE4">
      <w:rPr>
        <w:rFonts w:ascii="Arial" w:hAnsi="Arial" w:cs="Arial"/>
        <w:noProof/>
        <w:sz w:val="20"/>
        <w:szCs w:val="20"/>
      </w:rPr>
      <w:t>2</w:t>
    </w:r>
    <w:r w:rsidRPr="00B57629">
      <w:rPr>
        <w:rFonts w:ascii="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341B4" w14:textId="77777777" w:rsidR="006921DB" w:rsidRDefault="006921DB">
    <w:pPr>
      <w:pStyle w:val="Altbilgi"/>
      <w:jc w:val="center"/>
    </w:pPr>
    <w:r>
      <w:fldChar w:fldCharType="begin"/>
    </w:r>
    <w:r>
      <w:instrText xml:space="preserve"> PAGE </w:instrText>
    </w:r>
    <w:r>
      <w:fldChar w:fldCharType="separate"/>
    </w:r>
    <w:r w:rsidR="00A12FD9">
      <w:rPr>
        <w:noProof/>
      </w:rPr>
      <w:t>95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5DDE8" w14:textId="77777777" w:rsidR="002B52E1" w:rsidRDefault="002B52E1">
      <w:r>
        <w:rPr>
          <w:color w:val="000000"/>
        </w:rPr>
        <w:separator/>
      </w:r>
    </w:p>
  </w:footnote>
  <w:footnote w:type="continuationSeparator" w:id="0">
    <w:p w14:paraId="701DFB64" w14:textId="77777777" w:rsidR="002B52E1" w:rsidRDefault="002B52E1">
      <w:r>
        <w:continuationSeparator/>
      </w:r>
    </w:p>
  </w:footnote>
  <w:footnote w:id="1">
    <w:p w14:paraId="7561EBA5" w14:textId="77777777" w:rsidR="006921DB" w:rsidRPr="00A80907" w:rsidRDefault="006921DB" w:rsidP="00C82ABB">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hyperlink r:id="rId1" w:history="1">
        <w:r w:rsidRPr="00A80907">
          <w:rPr>
            <w:rStyle w:val="Kpr"/>
            <w:rFonts w:ascii="Arial" w:hAnsi="Arial" w:cs="Arial"/>
          </w:rPr>
          <w:t>www.kadindostukentler.org</w:t>
        </w:r>
      </w:hyperlink>
      <w:r w:rsidRPr="00A80907">
        <w:rPr>
          <w:rFonts w:ascii="Arial" w:hAnsi="Arial" w:cs="Arial"/>
        </w:rPr>
        <w:t xml:space="preserve"> </w:t>
      </w:r>
    </w:p>
  </w:footnote>
  <w:footnote w:id="2">
    <w:p w14:paraId="43A900D1" w14:textId="77777777" w:rsidR="006921DB" w:rsidRPr="00A80907" w:rsidRDefault="006921DB" w:rsidP="00C82ABB">
      <w:pPr>
        <w:pStyle w:val="Textbody"/>
        <w:ind w:left="340" w:hanging="340"/>
        <w:rPr>
          <w:rFonts w:ascii="Arial" w:hAnsi="Arial" w:cs="Arial"/>
          <w:i/>
          <w:iCs/>
          <w:sz w:val="20"/>
          <w:szCs w:val="20"/>
        </w:rPr>
      </w:pPr>
      <w:r w:rsidRPr="00A80907">
        <w:rPr>
          <w:rStyle w:val="DipnotBavurusu"/>
          <w:rFonts w:ascii="Arial" w:hAnsi="Arial" w:cs="Arial"/>
          <w:sz w:val="20"/>
          <w:szCs w:val="20"/>
        </w:rPr>
        <w:footnoteRef/>
      </w:r>
      <w:r w:rsidRPr="00A80907">
        <w:rPr>
          <w:rFonts w:ascii="Arial" w:hAnsi="Arial" w:cs="Arial"/>
          <w:i/>
          <w:iCs/>
          <w:color w:val="000000"/>
          <w:sz w:val="20"/>
          <w:szCs w:val="20"/>
        </w:rPr>
        <w:t xml:space="preserve"> Kadınlara Yönelik Şiddet ve Aile İçi Şiddetin Önlenmesi ve Bunlarla Mücadeleye İlişkin Avrupa Konseyi Sözleşmesi</w:t>
      </w:r>
      <w:r w:rsidRPr="00A80907">
        <w:rPr>
          <w:rFonts w:ascii="Arial" w:hAnsi="Arial" w:cs="Arial"/>
          <w:color w:val="000000"/>
          <w:sz w:val="20"/>
          <w:szCs w:val="20"/>
        </w:rPr>
        <w:t xml:space="preserve">: </w:t>
      </w:r>
      <w:hyperlink r:id="rId2" w:history="1">
        <w:r w:rsidRPr="00A80907">
          <w:rPr>
            <w:rStyle w:val="Internetlink"/>
            <w:rFonts w:ascii="Arial" w:hAnsi="Arial" w:cs="Arial"/>
            <w:sz w:val="20"/>
            <w:szCs w:val="20"/>
          </w:rPr>
          <w:t>http://www.resmigazete.gov.tr/eskiler/2012/03/20120308M1-1.htm</w:t>
        </w:r>
      </w:hyperlink>
      <w:r w:rsidRPr="00A80907">
        <w:rPr>
          <w:rFonts w:ascii="Arial" w:hAnsi="Arial" w:cs="Arial"/>
          <w:i/>
          <w:iCs/>
          <w:color w:val="0070C0"/>
          <w:sz w:val="20"/>
          <w:szCs w:val="20"/>
        </w:rPr>
        <w:t xml:space="preserve"> </w:t>
      </w:r>
    </w:p>
  </w:footnote>
  <w:footnote w:id="3">
    <w:p w14:paraId="45911FC7" w14:textId="77777777" w:rsidR="006921DB" w:rsidRPr="00A80907" w:rsidRDefault="006921DB" w:rsidP="00C82ABB">
      <w:pPr>
        <w:pStyle w:val="Textbody"/>
        <w:ind w:left="340" w:hanging="34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i/>
          <w:iCs/>
          <w:color w:val="000000"/>
          <w:sz w:val="20"/>
          <w:szCs w:val="20"/>
        </w:rPr>
        <w:t xml:space="preserve"> Çocuk ve Kadınlara Yönelik Şiddet Hareketleriyle Töre ve Namus Cinayetlerinin Önlenmesi İçin Alınacak Tedbirler ile İlgili 2006/17 Sayılı Başbakanlık Genelgesi</w:t>
      </w:r>
      <w:r w:rsidRPr="00A80907">
        <w:rPr>
          <w:rFonts w:ascii="Arial" w:hAnsi="Arial" w:cs="Arial"/>
          <w:color w:val="000000"/>
          <w:sz w:val="20"/>
          <w:szCs w:val="20"/>
        </w:rPr>
        <w:t xml:space="preserve">: </w:t>
      </w:r>
      <w:hyperlink r:id="rId3" w:history="1">
        <w:r w:rsidRPr="00A80907">
          <w:rPr>
            <w:rStyle w:val="Internetlink"/>
            <w:rFonts w:ascii="Arial" w:hAnsi="Arial" w:cs="Arial"/>
            <w:sz w:val="20"/>
            <w:szCs w:val="20"/>
          </w:rPr>
          <w:t>http://www.resmigazete.gov.tr/eskiler/2006/07/20060704-12.htm</w:t>
        </w:r>
      </w:hyperlink>
    </w:p>
  </w:footnote>
  <w:footnote w:id="4">
    <w:p w14:paraId="6B7CE491" w14:textId="77777777" w:rsidR="006921DB" w:rsidRPr="00A80907" w:rsidRDefault="006921DB" w:rsidP="00C82ABB">
      <w:pPr>
        <w:pStyle w:val="Textbody"/>
        <w:ind w:left="340" w:hanging="34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sz w:val="20"/>
          <w:szCs w:val="20"/>
        </w:rPr>
        <w:t xml:space="preserve"> </w:t>
      </w:r>
      <w:hyperlink r:id="rId4" w:history="1">
        <w:r w:rsidRPr="00A80907">
          <w:rPr>
            <w:rFonts w:ascii="Arial" w:hAnsi="Arial" w:cs="Arial"/>
            <w:i/>
            <w:iCs/>
            <w:sz w:val="20"/>
            <w:szCs w:val="20"/>
          </w:rPr>
          <w:t>Ka</w:t>
        </w:r>
      </w:hyperlink>
      <w:r w:rsidRPr="00A80907">
        <w:rPr>
          <w:rFonts w:ascii="Arial" w:hAnsi="Arial" w:cs="Arial"/>
          <w:i/>
          <w:iCs/>
          <w:sz w:val="20"/>
          <w:szCs w:val="20"/>
        </w:rPr>
        <w:t xml:space="preserve">dın İstihdamının Artırılması ve Fırsat Eşitliğinin Sağlanması ile İlgili 2010/14 Sayılı Başbakanlık Genelgesi: </w:t>
      </w:r>
      <w:hyperlink r:id="rId5" w:history="1">
        <w:r w:rsidRPr="00A80907">
          <w:rPr>
            <w:rStyle w:val="Internetlink"/>
            <w:rFonts w:ascii="Arial" w:hAnsi="Arial" w:cs="Arial"/>
            <w:sz w:val="20"/>
            <w:szCs w:val="20"/>
          </w:rPr>
          <w:t>http://www.resmigazete.gov.tr/eskiler/2010/05/20100525-12.htm</w:t>
        </w:r>
      </w:hyperlink>
    </w:p>
  </w:footnote>
  <w:footnote w:id="5">
    <w:p w14:paraId="31596F42" w14:textId="77777777" w:rsidR="006921DB" w:rsidRPr="00A80907" w:rsidRDefault="006921DB" w:rsidP="00C82ABB">
      <w:pPr>
        <w:pStyle w:val="Footnote"/>
        <w:spacing w:after="12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sz w:val="20"/>
          <w:szCs w:val="20"/>
        </w:rPr>
        <w:t xml:space="preserve"> </w:t>
      </w:r>
      <w:hyperlink r:id="rId6" w:history="1">
        <w:r w:rsidRPr="00A80907">
          <w:rPr>
            <w:rStyle w:val="Internetlink"/>
            <w:rFonts w:ascii="Arial" w:hAnsi="Arial" w:cs="Arial"/>
            <w:sz w:val="20"/>
            <w:szCs w:val="20"/>
          </w:rPr>
          <w:t>http://www.kadininstatusu.gov.tr/tr/19226/Ulusal-Eylem-Planlari</w:t>
        </w:r>
      </w:hyperlink>
    </w:p>
  </w:footnote>
  <w:footnote w:id="6">
    <w:p w14:paraId="10F2E834" w14:textId="77777777" w:rsidR="006921DB" w:rsidRPr="00A80907" w:rsidRDefault="006921DB" w:rsidP="006108BE">
      <w:pPr>
        <w:pStyle w:val="Footnote"/>
        <w:spacing w:after="12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i/>
          <w:sz w:val="20"/>
          <w:szCs w:val="20"/>
        </w:rPr>
        <w:t xml:space="preserve"> Adrese Dayalı Nüfus Kayıt Sistemi (2013)</w:t>
      </w:r>
      <w:r w:rsidRPr="00A80907">
        <w:rPr>
          <w:rFonts w:ascii="Arial" w:hAnsi="Arial" w:cs="Arial"/>
          <w:sz w:val="20"/>
          <w:szCs w:val="20"/>
        </w:rPr>
        <w:t>, Türkiye İstatistik Kurumu.</w:t>
      </w:r>
    </w:p>
  </w:footnote>
  <w:footnote w:id="7">
    <w:p w14:paraId="51C2CED5" w14:textId="77777777" w:rsidR="006921DB" w:rsidRPr="00A80907" w:rsidRDefault="006921DB" w:rsidP="006108BE">
      <w:pPr>
        <w:pStyle w:val="Footnote"/>
        <w:spacing w:after="12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i/>
          <w:iCs/>
          <w:sz w:val="20"/>
          <w:szCs w:val="20"/>
        </w:rPr>
        <w:t xml:space="preserve"> İllerin ve Bölgelerin Sosyo-Ekonomik Gelişmişlik Sıralaması Araştırması (SEGE 2011)</w:t>
      </w:r>
      <w:r w:rsidRPr="00A80907">
        <w:rPr>
          <w:rFonts w:ascii="Arial" w:hAnsi="Arial" w:cs="Arial"/>
          <w:sz w:val="20"/>
          <w:szCs w:val="20"/>
        </w:rPr>
        <w:t xml:space="preserve">, T.C. Kalkınma Bakanlığı (2013): </w:t>
      </w:r>
      <w:hyperlink r:id="rId7" w:history="1">
        <w:r w:rsidRPr="00A80907">
          <w:rPr>
            <w:rStyle w:val="Internetlink"/>
            <w:rFonts w:ascii="Arial" w:hAnsi="Arial" w:cs="Arial"/>
            <w:sz w:val="20"/>
            <w:szCs w:val="20"/>
          </w:rPr>
          <w:t>http://www.kalkinma.gov.tr/Pages/content.aspx?List=904e77ea-ee8e-4414-9f76-88aa7a7e855f&amp;ID=73&amp;Web=10d22ce1-4526-47c8-a4bc-47bc44ed4c8c</w:t>
        </w:r>
      </w:hyperlink>
    </w:p>
  </w:footnote>
  <w:footnote w:id="8">
    <w:p w14:paraId="3985A735" w14:textId="77777777" w:rsidR="006921DB" w:rsidRPr="00A80907" w:rsidRDefault="006921DB" w:rsidP="006108BE">
      <w:pPr>
        <w:pStyle w:val="DipnotMetni"/>
        <w:ind w:left="426" w:hanging="426"/>
        <w:rPr>
          <w:rFonts w:ascii="Arial" w:hAnsi="Arial" w:cs="Arial"/>
        </w:rPr>
      </w:pPr>
      <w:r w:rsidRPr="00A80907">
        <w:rPr>
          <w:rStyle w:val="DipnotBavurusu"/>
          <w:rFonts w:ascii="Arial" w:hAnsi="Arial" w:cs="Arial"/>
        </w:rPr>
        <w:footnoteRef/>
      </w:r>
      <w:r w:rsidRPr="00A80907">
        <w:rPr>
          <w:rFonts w:ascii="Arial" w:hAnsi="Arial" w:cs="Arial"/>
          <w:i/>
        </w:rPr>
        <w:t xml:space="preserve"> İl, Yaş Grubu ve Cinsiyete Göre Nüfus (2007-2013)</w:t>
      </w:r>
      <w:r w:rsidRPr="00A80907">
        <w:rPr>
          <w:rFonts w:ascii="Arial" w:hAnsi="Arial" w:cs="Arial"/>
        </w:rPr>
        <w:t>, Türkiye İstatistik Kurumu.</w:t>
      </w:r>
    </w:p>
  </w:footnote>
  <w:footnote w:id="9">
    <w:p w14:paraId="576C7053" w14:textId="77777777" w:rsidR="006921DB" w:rsidRPr="00A80907" w:rsidRDefault="006921DB" w:rsidP="006108BE">
      <w:pPr>
        <w:pStyle w:val="DipnotMetni"/>
        <w:ind w:left="284" w:hanging="284"/>
        <w:rPr>
          <w:rFonts w:ascii="Arial" w:hAnsi="Arial" w:cs="Arial"/>
          <w:i/>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İlçelere göre il/ilçe merkezi ve belde/köy nüfusu (2013)</w:t>
      </w:r>
      <w:r w:rsidRPr="00A80907">
        <w:rPr>
          <w:rFonts w:ascii="Arial" w:hAnsi="Arial" w:cs="Arial"/>
        </w:rPr>
        <w:t>, Türkiye İstatistik Kurumu.</w:t>
      </w:r>
    </w:p>
  </w:footnote>
  <w:footnote w:id="10">
    <w:p w14:paraId="761DF259" w14:textId="77777777" w:rsidR="006921DB" w:rsidRPr="00A80907" w:rsidRDefault="006921DB" w:rsidP="006108BE">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İllerin Aldığı Göç, Verdiği Göç, Net Göç ve Net Göç Hızı (2008-2013)</w:t>
      </w:r>
      <w:r w:rsidRPr="00A80907">
        <w:rPr>
          <w:rFonts w:ascii="Arial" w:hAnsi="Arial" w:cs="Arial"/>
        </w:rPr>
        <w:t>, Türkiye İstatistik Kurumu.</w:t>
      </w:r>
    </w:p>
  </w:footnote>
  <w:footnote w:id="11">
    <w:p w14:paraId="75E72422" w14:textId="77777777" w:rsidR="006921DB" w:rsidRPr="00A80907" w:rsidRDefault="006921DB" w:rsidP="006108BE">
      <w:pPr>
        <w:pStyle w:val="Footnote"/>
        <w:spacing w:after="12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i/>
          <w:iCs/>
          <w:sz w:val="20"/>
          <w:szCs w:val="20"/>
        </w:rPr>
        <w:t xml:space="preserve"> İnsani Gelişme Raporu 2013</w:t>
      </w:r>
      <w:r w:rsidRPr="00A80907">
        <w:rPr>
          <w:rFonts w:ascii="Arial" w:hAnsi="Arial" w:cs="Arial"/>
          <w:sz w:val="20"/>
          <w:szCs w:val="20"/>
        </w:rPr>
        <w:t xml:space="preserve">, Birleşmiş Milletler Kalkınma Programı (Mart 2013): </w:t>
      </w:r>
      <w:hyperlink r:id="rId8" w:history="1">
        <w:r w:rsidRPr="00A80907">
          <w:rPr>
            <w:rStyle w:val="Internetlink"/>
            <w:rFonts w:ascii="Arial" w:hAnsi="Arial" w:cs="Arial"/>
            <w:sz w:val="20"/>
            <w:szCs w:val="20"/>
          </w:rPr>
          <w:t>http://www.tr.undp.org/content/turkey/tr/home/library/human_development/hdr2013/</w:t>
        </w:r>
      </w:hyperlink>
    </w:p>
  </w:footnote>
  <w:footnote w:id="12">
    <w:p w14:paraId="3F622A75" w14:textId="77777777" w:rsidR="006921DB" w:rsidRPr="00A80907" w:rsidRDefault="006921DB" w:rsidP="006108BE">
      <w:pPr>
        <w:pStyle w:val="Footnote"/>
        <w:spacing w:after="12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sz w:val="20"/>
          <w:szCs w:val="20"/>
        </w:rPr>
        <w:t xml:space="preserve"> </w:t>
      </w:r>
      <w:proofErr w:type="gramStart"/>
      <w:r w:rsidRPr="00A80907">
        <w:rPr>
          <w:rFonts w:ascii="Arial" w:hAnsi="Arial" w:cs="Arial"/>
          <w:sz w:val="20"/>
          <w:szCs w:val="20"/>
        </w:rPr>
        <w:t>a</w:t>
      </w:r>
      <w:proofErr w:type="gramEnd"/>
      <w:r w:rsidRPr="00A80907">
        <w:rPr>
          <w:rFonts w:ascii="Arial" w:hAnsi="Arial" w:cs="Arial"/>
          <w:sz w:val="20"/>
          <w:szCs w:val="20"/>
        </w:rPr>
        <w:t>.g.e.</w:t>
      </w:r>
    </w:p>
  </w:footnote>
  <w:footnote w:id="13">
    <w:p w14:paraId="340398F4" w14:textId="77777777" w:rsidR="006921DB" w:rsidRPr="00A80907" w:rsidRDefault="006921DB" w:rsidP="006108BE">
      <w:pPr>
        <w:pStyle w:val="Footnote"/>
        <w:spacing w:after="12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i/>
          <w:iCs/>
          <w:sz w:val="20"/>
          <w:szCs w:val="20"/>
        </w:rPr>
        <w:t xml:space="preserve"> The Global Gender Gap Report 2013</w:t>
      </w:r>
      <w:r w:rsidRPr="00A80907">
        <w:rPr>
          <w:rFonts w:ascii="Arial" w:hAnsi="Arial" w:cs="Arial"/>
          <w:sz w:val="20"/>
          <w:szCs w:val="20"/>
        </w:rPr>
        <w:t xml:space="preserve">, World Economic Forum (2013): </w:t>
      </w:r>
      <w:hyperlink r:id="rId9" w:history="1">
        <w:r w:rsidRPr="00A80907">
          <w:rPr>
            <w:rStyle w:val="Internetlink"/>
            <w:rFonts w:ascii="Arial" w:hAnsi="Arial" w:cs="Arial"/>
            <w:sz w:val="20"/>
            <w:szCs w:val="20"/>
          </w:rPr>
          <w:t>http://www.weforum.org/reports/global-gender-gap-report-2013</w:t>
        </w:r>
      </w:hyperlink>
    </w:p>
  </w:footnote>
  <w:footnote w:id="14">
    <w:p w14:paraId="090FA94D" w14:textId="77777777" w:rsidR="006921DB" w:rsidRPr="00A80907" w:rsidRDefault="006921DB" w:rsidP="006108BE">
      <w:pPr>
        <w:pStyle w:val="Footnote"/>
        <w:spacing w:after="12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i/>
          <w:iCs/>
          <w:sz w:val="20"/>
          <w:szCs w:val="20"/>
        </w:rPr>
        <w:t xml:space="preserve"> 81 İl İçin Toplumsal Cinsiyet Eşitliği Karnesi</w:t>
      </w:r>
      <w:r w:rsidRPr="00A80907">
        <w:rPr>
          <w:rFonts w:ascii="Arial" w:hAnsi="Arial" w:cs="Arial"/>
          <w:sz w:val="20"/>
          <w:szCs w:val="20"/>
        </w:rPr>
        <w:t xml:space="preserve">, Türkiye Ekonomi Politikaları Araştırma Vakfı (Ocak 2014): </w:t>
      </w:r>
      <w:hyperlink r:id="rId10" w:history="1">
        <w:r w:rsidRPr="00A80907">
          <w:rPr>
            <w:rStyle w:val="Internetlink"/>
            <w:rFonts w:ascii="Arial" w:hAnsi="Arial" w:cs="Arial"/>
            <w:sz w:val="20"/>
            <w:szCs w:val="20"/>
          </w:rPr>
          <w:t>http://www.tepav.org.tr/tr/haberler/s/3616</w:t>
        </w:r>
      </w:hyperlink>
    </w:p>
    <w:p w14:paraId="38DEAE96" w14:textId="77777777" w:rsidR="006921DB" w:rsidRPr="00A80907" w:rsidRDefault="006921DB" w:rsidP="006108BE">
      <w:pPr>
        <w:pStyle w:val="Footnote"/>
        <w:spacing w:after="120"/>
        <w:rPr>
          <w:rFonts w:ascii="Arial" w:hAnsi="Arial" w:cs="Arial"/>
          <w:sz w:val="20"/>
          <w:szCs w:val="20"/>
        </w:rPr>
      </w:pPr>
      <w:r w:rsidRPr="00A80907">
        <w:rPr>
          <w:rFonts w:ascii="Arial" w:hAnsi="Arial" w:cs="Arial"/>
          <w:i/>
          <w:iCs/>
          <w:sz w:val="20"/>
          <w:szCs w:val="20"/>
        </w:rPr>
        <w:tab/>
      </w:r>
      <w:r w:rsidRPr="00A80907">
        <w:rPr>
          <w:rFonts w:ascii="Arial" w:hAnsi="Arial" w:cs="Arial"/>
          <w:sz w:val="20"/>
          <w:szCs w:val="20"/>
        </w:rPr>
        <w:t xml:space="preserve"> </w:t>
      </w:r>
      <w:r w:rsidRPr="00A80907">
        <w:rPr>
          <w:rFonts w:ascii="Arial" w:hAnsi="Arial" w:cs="Arial"/>
          <w:bCs/>
          <w:sz w:val="20"/>
          <w:szCs w:val="20"/>
        </w:rPr>
        <w:t>Yereller İçin Toplumsal Cinsiyet Eşitliği Endeksi'nde düşük skor olumlu iken, Yereller İçin Toplumsal Cinsiyet Güçlenme Endeksi'nde yüksek skor olumludur.</w:t>
      </w:r>
    </w:p>
  </w:footnote>
  <w:footnote w:id="15">
    <w:p w14:paraId="51DC927F" w14:textId="77777777" w:rsidR="006921DB" w:rsidRPr="00A80907" w:rsidRDefault="006921DB" w:rsidP="006108BE">
      <w:pPr>
        <w:pStyle w:val="Footnote"/>
        <w:spacing w:after="12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i/>
          <w:iCs/>
          <w:sz w:val="20"/>
          <w:szCs w:val="20"/>
        </w:rPr>
        <w:t xml:space="preserve"> Toplumsal Cinsiyete Duyarlı Veri Çalışması</w:t>
      </w:r>
      <w:r w:rsidRPr="00A80907">
        <w:rPr>
          <w:rFonts w:ascii="Arial" w:hAnsi="Arial" w:cs="Arial"/>
          <w:sz w:val="20"/>
          <w:szCs w:val="20"/>
        </w:rPr>
        <w:t>, Türkiye Ekonomi Politikaları Araştırma Vakfı (Ocak 2014).</w:t>
      </w:r>
    </w:p>
    <w:p w14:paraId="15ED0275" w14:textId="4A14B888" w:rsidR="006921DB" w:rsidRPr="00A80907" w:rsidRDefault="006921DB" w:rsidP="006108BE">
      <w:pPr>
        <w:pStyle w:val="Footnote"/>
        <w:spacing w:after="120"/>
        <w:rPr>
          <w:rFonts w:ascii="Arial" w:hAnsi="Arial" w:cs="Arial"/>
          <w:sz w:val="20"/>
          <w:szCs w:val="20"/>
        </w:rPr>
      </w:pPr>
      <w:r w:rsidRPr="00A80907">
        <w:rPr>
          <w:rFonts w:ascii="Arial" w:hAnsi="Arial" w:cs="Arial"/>
          <w:sz w:val="20"/>
          <w:szCs w:val="20"/>
        </w:rPr>
        <w:tab/>
        <w:t>TR83 ve Türkiye göstergeleri, çalışmada il bazında sunulan verilerin ilgili İBBS Düzey-2 illeri ve Türkiye için ortalamalarının alınması ile hesaplanmıştır.</w:t>
      </w:r>
    </w:p>
  </w:footnote>
  <w:footnote w:id="16">
    <w:p w14:paraId="408400B2" w14:textId="77777777" w:rsidR="006921DB" w:rsidRPr="00A80907" w:rsidRDefault="006921DB" w:rsidP="00E40629">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Aksi gösterilmedikçe, değerler yüzdelik olarak verilmiştir.</w:t>
      </w:r>
    </w:p>
  </w:footnote>
  <w:footnote w:id="17">
    <w:p w14:paraId="231B7D5D" w14:textId="77777777" w:rsidR="006921DB" w:rsidRPr="00A80907" w:rsidRDefault="006921DB" w:rsidP="00E40629">
      <w:pPr>
        <w:pStyle w:val="Footnote"/>
        <w:spacing w:after="12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sz w:val="20"/>
          <w:szCs w:val="20"/>
        </w:rPr>
        <w:t xml:space="preserve"> Anne ölüm oranları için İBBS Düzey-2 ve Düzey-3 verileri erişilebilir olmadığı için Düzey-1 verisi kullanılmıştır.  </w:t>
      </w:r>
    </w:p>
  </w:footnote>
  <w:footnote w:id="18">
    <w:p w14:paraId="10242785" w14:textId="77777777" w:rsidR="006921DB" w:rsidRPr="00A80907" w:rsidRDefault="006921DB" w:rsidP="00152928">
      <w:pPr>
        <w:pStyle w:val="DipnotMetni"/>
        <w:ind w:left="426" w:hanging="426"/>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Ulusal Eğitim İstatistikleri Veri Tabanı</w:t>
      </w:r>
      <w:r w:rsidRPr="00A80907">
        <w:rPr>
          <w:rFonts w:ascii="Arial" w:hAnsi="Arial" w:cs="Arial"/>
        </w:rPr>
        <w:t xml:space="preserve">, Türkiye İstatistik Kurumu: </w:t>
      </w:r>
      <w:hyperlink r:id="rId11" w:history="1">
        <w:r w:rsidRPr="00A80907">
          <w:rPr>
            <w:rStyle w:val="Kpr"/>
            <w:rFonts w:ascii="Arial" w:hAnsi="Arial" w:cs="Arial"/>
          </w:rPr>
          <w:t>http://tuikapp.tuik.gov.tr/adnksdagitapp/adnks.zul?kod=2</w:t>
        </w:r>
      </w:hyperlink>
      <w:r w:rsidRPr="00A80907">
        <w:rPr>
          <w:rFonts w:ascii="Arial" w:hAnsi="Arial" w:cs="Arial"/>
        </w:rPr>
        <w:t xml:space="preserve"> </w:t>
      </w:r>
    </w:p>
  </w:footnote>
  <w:footnote w:id="19">
    <w:p w14:paraId="75714D0A" w14:textId="3D2AA83C" w:rsidR="006921DB" w:rsidRPr="00A80907" w:rsidRDefault="006921DB">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Samsun İl Milli Eğitim Müdürlüğü (2013). </w:t>
      </w:r>
    </w:p>
  </w:footnote>
  <w:footnote w:id="20">
    <w:p w14:paraId="0D651AF3" w14:textId="50BF2478" w:rsidR="006921DB" w:rsidRPr="00A80907" w:rsidRDefault="006921DB">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color w:val="000000"/>
        </w:rPr>
        <w:t>Samsun İl Milli Eğitim Müdürlüğü verileri.</w:t>
      </w:r>
    </w:p>
  </w:footnote>
  <w:footnote w:id="21">
    <w:p w14:paraId="05795578" w14:textId="696C6217" w:rsidR="006921DB" w:rsidRPr="00A80907" w:rsidRDefault="006921DB" w:rsidP="0047193C">
      <w:pPr>
        <w:pStyle w:val="DipnotMetni"/>
        <w:ind w:left="426" w:hanging="426"/>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Samsun’da Kadının Durumu</w:t>
      </w:r>
      <w:r w:rsidRPr="00A80907">
        <w:rPr>
          <w:rFonts w:ascii="Arial" w:hAnsi="Arial" w:cs="Arial"/>
        </w:rPr>
        <w:t xml:space="preserve">, TEPAV, 2013: </w:t>
      </w:r>
      <w:hyperlink r:id="rId12" w:history="1">
        <w:r w:rsidRPr="00A80907">
          <w:rPr>
            <w:rStyle w:val="Kpr"/>
            <w:rFonts w:ascii="Arial" w:hAnsi="Arial" w:cs="Arial"/>
          </w:rPr>
          <w:t>http://www.tepav.org.tr/upload/files/1367244923-1.Samsun_da_Kadinin_Durumu.pdf</w:t>
        </w:r>
      </w:hyperlink>
      <w:r w:rsidRPr="00A80907">
        <w:rPr>
          <w:rFonts w:ascii="Arial" w:hAnsi="Arial" w:cs="Arial"/>
        </w:rPr>
        <w:t xml:space="preserve"> </w:t>
      </w:r>
    </w:p>
  </w:footnote>
  <w:footnote w:id="22">
    <w:p w14:paraId="10861FB2" w14:textId="77777777" w:rsidR="006921DB" w:rsidRPr="00A80907" w:rsidRDefault="006921DB" w:rsidP="00152928">
      <w:pPr>
        <w:pStyle w:val="DipnotMetni"/>
        <w:ind w:left="426" w:hanging="426"/>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Ulusal Eğitim İstatistikleri Veritabanı</w:t>
      </w:r>
      <w:r w:rsidRPr="00A80907">
        <w:rPr>
          <w:rFonts w:ascii="Arial" w:hAnsi="Arial" w:cs="Arial"/>
        </w:rPr>
        <w:t xml:space="preserve">, Türkiye İstatistik Kurumu: </w:t>
      </w:r>
      <w:hyperlink r:id="rId13" w:history="1">
        <w:r w:rsidRPr="00A80907">
          <w:rPr>
            <w:rStyle w:val="Kpr"/>
            <w:rFonts w:ascii="Arial" w:hAnsi="Arial" w:cs="Arial"/>
          </w:rPr>
          <w:t>http://tuikapp.tuik.gov.tr/adnksdagitapp/adnks.zul?kod=2</w:t>
        </w:r>
      </w:hyperlink>
      <w:r w:rsidRPr="00A80907">
        <w:rPr>
          <w:rFonts w:ascii="Arial" w:hAnsi="Arial" w:cs="Arial"/>
        </w:rPr>
        <w:t xml:space="preserve"> </w:t>
      </w:r>
    </w:p>
  </w:footnote>
  <w:footnote w:id="23">
    <w:p w14:paraId="0E593631" w14:textId="75A19A9A" w:rsidR="006921DB" w:rsidRPr="00A80907" w:rsidRDefault="006921DB">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Samsun’da Kadının Durumu</w:t>
      </w:r>
      <w:r w:rsidRPr="00A80907">
        <w:rPr>
          <w:rFonts w:ascii="Arial" w:hAnsi="Arial" w:cs="Arial"/>
        </w:rPr>
        <w:t>, TEPAV, 2013.</w:t>
      </w:r>
    </w:p>
  </w:footnote>
  <w:footnote w:id="24">
    <w:p w14:paraId="047ABB45" w14:textId="77777777" w:rsidR="006921DB" w:rsidRPr="00A80907" w:rsidRDefault="006921DB" w:rsidP="00152928">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Evlenme İstatistikleri</w:t>
      </w:r>
      <w:r w:rsidRPr="00A80907">
        <w:rPr>
          <w:rFonts w:ascii="Arial" w:hAnsi="Arial" w:cs="Arial"/>
        </w:rPr>
        <w:t xml:space="preserve">, Türkiye İstatistik Kurumu: </w:t>
      </w:r>
      <w:hyperlink r:id="rId14" w:history="1">
        <w:r w:rsidRPr="00A80907">
          <w:rPr>
            <w:rStyle w:val="Kpr"/>
            <w:rFonts w:ascii="Arial" w:hAnsi="Arial" w:cs="Arial"/>
          </w:rPr>
          <w:t>http://tuikapp.tuik.gov.tr/demografiapp/evlenme.zul</w:t>
        </w:r>
      </w:hyperlink>
      <w:r w:rsidRPr="00A80907">
        <w:rPr>
          <w:rFonts w:ascii="Arial" w:hAnsi="Arial" w:cs="Arial"/>
        </w:rPr>
        <w:t xml:space="preserve"> </w:t>
      </w:r>
    </w:p>
  </w:footnote>
  <w:footnote w:id="25">
    <w:p w14:paraId="736F041B" w14:textId="77777777" w:rsidR="006921DB" w:rsidRPr="00A80907" w:rsidRDefault="006921DB" w:rsidP="00152928">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Dört yıllık fakülteler, dört yılık meslek </w:t>
      </w:r>
      <w:proofErr w:type="gramStart"/>
      <w:r w:rsidRPr="00A80907">
        <w:rPr>
          <w:rFonts w:ascii="Arial" w:hAnsi="Arial" w:cs="Arial"/>
        </w:rPr>
        <w:t>yüksek okulları</w:t>
      </w:r>
      <w:proofErr w:type="gramEnd"/>
      <w:r w:rsidRPr="00A80907">
        <w:rPr>
          <w:rFonts w:ascii="Arial" w:hAnsi="Arial" w:cs="Arial"/>
        </w:rPr>
        <w:t xml:space="preserve"> ve iki yıllık meslek yüksek okulları</w:t>
      </w:r>
    </w:p>
  </w:footnote>
  <w:footnote w:id="26">
    <w:p w14:paraId="58BE01EC" w14:textId="33D4892B" w:rsidR="006921DB" w:rsidRPr="00A80907" w:rsidRDefault="006921DB">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Samsun Valiliği verileri</w:t>
      </w:r>
    </w:p>
  </w:footnote>
  <w:footnote w:id="27">
    <w:p w14:paraId="773B58EC" w14:textId="77777777" w:rsidR="006921DB" w:rsidRPr="00A80907" w:rsidRDefault="006921DB" w:rsidP="005D5675">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İBSS’ye göre kaba doğum ve ölüm hızları</w:t>
      </w:r>
      <w:r w:rsidRPr="00A80907">
        <w:rPr>
          <w:rFonts w:ascii="Arial" w:hAnsi="Arial" w:cs="Arial"/>
        </w:rPr>
        <w:t>, Türkiye İstatistik Kurumu.</w:t>
      </w:r>
    </w:p>
  </w:footnote>
  <w:footnote w:id="28">
    <w:p w14:paraId="3ACF5A95" w14:textId="77777777" w:rsidR="006921DB" w:rsidRPr="00A80907" w:rsidRDefault="006921DB" w:rsidP="005D5675">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İBSS’ye göre bebek ölüm hızları</w:t>
      </w:r>
      <w:r w:rsidRPr="00A80907">
        <w:rPr>
          <w:rFonts w:ascii="Arial" w:hAnsi="Arial" w:cs="Arial"/>
        </w:rPr>
        <w:t>, Türkiye İstatistik Kurumu.</w:t>
      </w:r>
    </w:p>
  </w:footnote>
  <w:footnote w:id="29">
    <w:p w14:paraId="3FD2E1EB" w14:textId="77777777" w:rsidR="006921DB" w:rsidRPr="00A80907" w:rsidRDefault="006921DB" w:rsidP="005D5675">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İllere göre hastane ve yatak dağılımı (2012)</w:t>
      </w:r>
      <w:r w:rsidRPr="00A80907">
        <w:rPr>
          <w:rFonts w:ascii="Arial" w:hAnsi="Arial" w:cs="Arial"/>
        </w:rPr>
        <w:t>, Türkiye İstatistik Kurumu.</w:t>
      </w:r>
    </w:p>
  </w:footnote>
  <w:footnote w:id="30">
    <w:p w14:paraId="1831BB68" w14:textId="10D79D96" w:rsidR="006921DB" w:rsidRPr="00900500" w:rsidRDefault="006921DB" w:rsidP="005D5675">
      <w:pPr>
        <w:pStyle w:val="DipnotMetni"/>
        <w:rPr>
          <w:rFonts w:ascii="Arial" w:hAnsi="Arial" w:cs="Arial"/>
        </w:rPr>
      </w:pPr>
    </w:p>
  </w:footnote>
  <w:footnote w:id="31">
    <w:p w14:paraId="33D6E6C8" w14:textId="3AB53B73" w:rsidR="006921DB" w:rsidRPr="00A80907" w:rsidRDefault="006921DB">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Samsun İl Sağlık Müdürlüğü 2013</w:t>
      </w:r>
    </w:p>
  </w:footnote>
  <w:footnote w:id="32">
    <w:p w14:paraId="56604ED0" w14:textId="55B66D03" w:rsidR="006921DB" w:rsidRPr="00A80907" w:rsidRDefault="006921DB">
      <w:pPr>
        <w:pStyle w:val="Standard"/>
        <w:widowControl w:val="0"/>
        <w:spacing w:after="240"/>
        <w:jc w:val="both"/>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sz w:val="20"/>
          <w:szCs w:val="20"/>
        </w:rPr>
        <w:t xml:space="preserve">  Birleşmiş Milletler İnsani Gelişme Raporu 2013</w:t>
      </w:r>
    </w:p>
    <w:p w14:paraId="47BC5854" w14:textId="77777777" w:rsidR="006921DB" w:rsidRPr="00A80907" w:rsidRDefault="006921DB">
      <w:pPr>
        <w:pStyle w:val="DipnotMetni"/>
        <w:rPr>
          <w:rFonts w:ascii="Arial" w:hAnsi="Arial" w:cs="Arial"/>
        </w:rPr>
      </w:pPr>
    </w:p>
  </w:footnote>
  <w:footnote w:id="33">
    <w:p w14:paraId="7DB1D62D" w14:textId="77777777" w:rsidR="006921DB" w:rsidRPr="00A80907" w:rsidRDefault="006921DB" w:rsidP="009D5A08">
      <w:pPr>
        <w:pStyle w:val="DipnotMetni"/>
        <w:ind w:left="426" w:hanging="426"/>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Kurumsal olmayan nüfusun yıllar ve cinsiyete göre işgücü durumu (IBBS Düzey-2)</w:t>
      </w:r>
      <w:r w:rsidRPr="00A80907">
        <w:rPr>
          <w:rFonts w:ascii="Arial" w:hAnsi="Arial" w:cs="Arial"/>
        </w:rPr>
        <w:t xml:space="preserve">, Türkiye İstatistik Kurumu: </w:t>
      </w:r>
      <w:hyperlink r:id="rId15" w:history="1">
        <w:r w:rsidRPr="00A80907">
          <w:rPr>
            <w:rStyle w:val="Kpr"/>
            <w:rFonts w:ascii="Arial" w:hAnsi="Arial" w:cs="Arial"/>
          </w:rPr>
          <w:t>http://www.tuik.gov.tr/PreIstatistikTablo.do?istab_id=603</w:t>
        </w:r>
      </w:hyperlink>
      <w:r w:rsidRPr="00A80907">
        <w:rPr>
          <w:rFonts w:ascii="Arial" w:hAnsi="Arial" w:cs="Arial"/>
        </w:rPr>
        <w:t xml:space="preserve"> </w:t>
      </w:r>
    </w:p>
  </w:footnote>
  <w:footnote w:id="34">
    <w:p w14:paraId="2A7271E9" w14:textId="77777777" w:rsidR="006921DB" w:rsidRPr="00A80907" w:rsidRDefault="006921DB" w:rsidP="009D5A08">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İşgücü istatistikleri</w:t>
      </w:r>
      <w:r w:rsidRPr="00A80907">
        <w:rPr>
          <w:rFonts w:ascii="Arial" w:hAnsi="Arial" w:cs="Arial"/>
        </w:rPr>
        <w:t xml:space="preserve">, Türkiye İstatistik Kurumu: </w:t>
      </w:r>
      <w:hyperlink r:id="rId16" w:history="1">
        <w:r w:rsidRPr="00A80907">
          <w:rPr>
            <w:rStyle w:val="Kpr"/>
            <w:rFonts w:ascii="Arial" w:hAnsi="Arial" w:cs="Arial"/>
          </w:rPr>
          <w:t>http://tuikapp.tuik.gov.tr/isgucuapp/isgucu.zul</w:t>
        </w:r>
      </w:hyperlink>
      <w:r w:rsidRPr="00A80907">
        <w:rPr>
          <w:rFonts w:ascii="Arial" w:hAnsi="Arial" w:cs="Arial"/>
        </w:rPr>
        <w:t xml:space="preserve"> </w:t>
      </w:r>
    </w:p>
  </w:footnote>
  <w:footnote w:id="35">
    <w:p w14:paraId="0388D156" w14:textId="77777777" w:rsidR="006921DB" w:rsidRPr="00A80907" w:rsidRDefault="006921DB" w:rsidP="009D5A08">
      <w:pPr>
        <w:pStyle w:val="DipnotMetni"/>
        <w:ind w:left="426" w:hanging="426"/>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color w:val="000000" w:themeColor="text1"/>
          <w:bdr w:val="none" w:sz="0" w:space="0" w:color="auto" w:frame="1"/>
          <w:shd w:val="clear" w:color="auto" w:fill="FFFFFF"/>
        </w:rPr>
        <w:t>İstihdam edilenlerin yıllar ve cinsiyete göre işteki durumu</w:t>
      </w:r>
      <w:r w:rsidRPr="00A80907">
        <w:rPr>
          <w:rStyle w:val="apple-converted-space"/>
          <w:rFonts w:ascii="Arial" w:hAnsi="Arial" w:cs="Arial"/>
          <w:color w:val="000000" w:themeColor="text1"/>
          <w:bdr w:val="none" w:sz="0" w:space="0" w:color="auto" w:frame="1"/>
          <w:shd w:val="clear" w:color="auto" w:fill="FFFFFF"/>
        </w:rPr>
        <w:t xml:space="preserve">, Türkiye İstatistik Kurumu: </w:t>
      </w:r>
      <w:hyperlink r:id="rId17" w:history="1">
        <w:r w:rsidRPr="00A80907">
          <w:rPr>
            <w:rStyle w:val="Kpr"/>
            <w:rFonts w:ascii="Arial" w:hAnsi="Arial" w:cs="Arial"/>
            <w:bdr w:val="none" w:sz="0" w:space="0" w:color="auto" w:frame="1"/>
            <w:shd w:val="clear" w:color="auto" w:fill="FFFFFF"/>
          </w:rPr>
          <w:t>http://www.tuik.gov.tr/PreIstatistikTablo.do?istab_id=606</w:t>
        </w:r>
      </w:hyperlink>
      <w:r w:rsidRPr="00A80907">
        <w:rPr>
          <w:rStyle w:val="apple-converted-space"/>
          <w:rFonts w:ascii="Arial" w:hAnsi="Arial" w:cs="Arial"/>
          <w:color w:val="000000" w:themeColor="text1"/>
          <w:bdr w:val="none" w:sz="0" w:space="0" w:color="auto" w:frame="1"/>
          <w:shd w:val="clear" w:color="auto" w:fill="FFFFFF"/>
        </w:rPr>
        <w:t xml:space="preserve"> </w:t>
      </w:r>
    </w:p>
  </w:footnote>
  <w:footnote w:id="36">
    <w:p w14:paraId="32D393FA" w14:textId="77777777" w:rsidR="006921DB" w:rsidRPr="00A80907" w:rsidRDefault="006921DB" w:rsidP="009D5A08">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İşgücü istatistikleri veritabanı,</w:t>
      </w:r>
      <w:r w:rsidRPr="00A80907">
        <w:rPr>
          <w:rFonts w:ascii="Arial" w:hAnsi="Arial" w:cs="Arial"/>
        </w:rPr>
        <w:t xml:space="preserve"> Türkiye İstatistik Kurumu: </w:t>
      </w:r>
      <w:hyperlink r:id="rId18" w:history="1">
        <w:r w:rsidRPr="00A80907">
          <w:rPr>
            <w:rStyle w:val="Kpr"/>
            <w:rFonts w:ascii="Arial" w:hAnsi="Arial" w:cs="Arial"/>
          </w:rPr>
          <w:t>http://tuikapp.tuik.gov.tr/isgucuapp/isgucu.zul</w:t>
        </w:r>
      </w:hyperlink>
      <w:r w:rsidRPr="00A80907">
        <w:rPr>
          <w:rFonts w:ascii="Arial" w:hAnsi="Arial" w:cs="Arial"/>
        </w:rPr>
        <w:t xml:space="preserve"> </w:t>
      </w:r>
    </w:p>
  </w:footnote>
  <w:footnote w:id="37">
    <w:p w14:paraId="79E0BF73" w14:textId="77777777" w:rsidR="006921DB" w:rsidRPr="00A80907" w:rsidRDefault="006921DB" w:rsidP="009D5A08">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Yıllık istatistik bültenleri - 2013</w:t>
      </w:r>
      <w:r w:rsidRPr="00A80907">
        <w:rPr>
          <w:rFonts w:ascii="Arial" w:hAnsi="Arial" w:cs="Arial"/>
        </w:rPr>
        <w:t xml:space="preserve">, Türkiye İş Kurumu: </w:t>
      </w:r>
      <w:hyperlink r:id="rId19" w:history="1">
        <w:r w:rsidRPr="00A80907">
          <w:rPr>
            <w:rStyle w:val="Kpr"/>
            <w:rFonts w:ascii="Arial" w:hAnsi="Arial" w:cs="Arial"/>
          </w:rPr>
          <w:t>http://www.iskur.gov.tr/KurumsalBilgi/istatistikler.aspx</w:t>
        </w:r>
      </w:hyperlink>
      <w:r w:rsidRPr="00A80907">
        <w:rPr>
          <w:rFonts w:ascii="Arial" w:hAnsi="Arial" w:cs="Arial"/>
        </w:rPr>
        <w:t xml:space="preserve"> </w:t>
      </w:r>
    </w:p>
  </w:footnote>
  <w:footnote w:id="38">
    <w:p w14:paraId="19A8918D" w14:textId="54BE78E9" w:rsidR="006921DB" w:rsidRPr="001D5320" w:rsidRDefault="006921DB" w:rsidP="001D5320">
      <w:pPr>
        <w:pStyle w:val="Standard"/>
        <w:widowControl w:val="0"/>
        <w:spacing w:after="240" w:line="23" w:lineRule="atLeast"/>
        <w:jc w:val="both"/>
        <w:rPr>
          <w:rFonts w:ascii="Arial" w:hAnsi="Arial" w:cs="Arial"/>
          <w:color w:val="000000"/>
          <w:sz w:val="20"/>
          <w:szCs w:val="20"/>
        </w:rPr>
      </w:pPr>
      <w:r w:rsidRPr="001D5320">
        <w:rPr>
          <w:rStyle w:val="DipnotBavurusu"/>
          <w:rFonts w:ascii="Arial" w:hAnsi="Arial" w:cs="Arial"/>
          <w:sz w:val="20"/>
          <w:szCs w:val="20"/>
        </w:rPr>
        <w:footnoteRef/>
      </w:r>
      <w:r w:rsidRPr="001D5320">
        <w:rPr>
          <w:rFonts w:ascii="Arial" w:hAnsi="Arial" w:cs="Arial"/>
          <w:sz w:val="20"/>
          <w:szCs w:val="20"/>
        </w:rPr>
        <w:t xml:space="preserve"> </w:t>
      </w:r>
      <w:r w:rsidRPr="001D5320">
        <w:rPr>
          <w:rFonts w:ascii="Arial" w:hAnsi="Arial" w:cs="Arial"/>
          <w:color w:val="000000"/>
          <w:sz w:val="20"/>
          <w:szCs w:val="20"/>
        </w:rPr>
        <w:t>İl Jandarma Komutanlığı, 2013</w:t>
      </w:r>
      <w:r>
        <w:rPr>
          <w:rFonts w:ascii="Arial" w:hAnsi="Arial" w:cs="Arial"/>
          <w:color w:val="000000"/>
          <w:sz w:val="20"/>
          <w:szCs w:val="20"/>
        </w:rPr>
        <w:t>.</w:t>
      </w:r>
    </w:p>
  </w:footnote>
  <w:footnote w:id="39">
    <w:p w14:paraId="7351BF51" w14:textId="77777777" w:rsidR="006921DB" w:rsidRPr="00A80907" w:rsidRDefault="006921DB" w:rsidP="00E6766A">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Milletvekili Seçim İstatistikleri</w:t>
      </w:r>
      <w:r w:rsidRPr="00A80907">
        <w:rPr>
          <w:rFonts w:ascii="Arial" w:hAnsi="Arial" w:cs="Arial"/>
        </w:rPr>
        <w:t xml:space="preserve">, Türkiye İstatistik Kurumu: </w:t>
      </w:r>
      <w:hyperlink r:id="rId20" w:history="1">
        <w:r w:rsidRPr="00A80907">
          <w:rPr>
            <w:rStyle w:val="Kpr"/>
            <w:rFonts w:ascii="Arial" w:hAnsi="Arial" w:cs="Arial"/>
          </w:rPr>
          <w:t>http://www.tuik.gov.tr/PreTablo.do?alt_id=1061</w:t>
        </w:r>
      </w:hyperlink>
      <w:r w:rsidRPr="00A80907">
        <w:rPr>
          <w:rFonts w:ascii="Arial" w:hAnsi="Arial" w:cs="Arial"/>
        </w:rPr>
        <w:t xml:space="preserve"> </w:t>
      </w:r>
    </w:p>
  </w:footnote>
  <w:footnote w:id="40">
    <w:p w14:paraId="2225721A" w14:textId="77777777" w:rsidR="006921DB" w:rsidRPr="00A80907" w:rsidRDefault="006921DB" w:rsidP="00E6766A">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hyperlink r:id="rId21" w:history="1">
        <w:r w:rsidRPr="00A80907">
          <w:rPr>
            <w:rStyle w:val="Kpr"/>
            <w:rFonts w:ascii="Arial" w:hAnsi="Arial" w:cs="Arial"/>
          </w:rPr>
          <w:t>http://www.migm.gov.tr/Dokumanlar/BELED%C4%B0YE_ADNKS_2012_GUNCEL.xlsx</w:t>
        </w:r>
      </w:hyperlink>
      <w:r w:rsidRPr="00A80907">
        <w:rPr>
          <w:rFonts w:ascii="Arial" w:hAnsi="Arial" w:cs="Arial"/>
        </w:rPr>
        <w:t xml:space="preserve"> </w:t>
      </w:r>
    </w:p>
  </w:footnote>
  <w:footnote w:id="41">
    <w:p w14:paraId="119703AC" w14:textId="77777777" w:rsidR="006921DB" w:rsidRPr="00A80907" w:rsidRDefault="006921DB" w:rsidP="00E6766A">
      <w:pPr>
        <w:pStyle w:val="DipnotMetni"/>
        <w:ind w:left="426" w:hanging="426"/>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Mahalli İdareler Seçim İstatistikleri</w:t>
      </w:r>
      <w:r w:rsidRPr="00A80907">
        <w:rPr>
          <w:rFonts w:ascii="Arial" w:hAnsi="Arial" w:cs="Arial"/>
        </w:rPr>
        <w:t xml:space="preserve">, Türkiye İstatistik Kurumu: </w:t>
      </w:r>
      <w:hyperlink r:id="rId22" w:history="1">
        <w:r w:rsidRPr="00A80907">
          <w:rPr>
            <w:rStyle w:val="Kpr"/>
            <w:rFonts w:ascii="Arial" w:hAnsi="Arial" w:cs="Arial"/>
          </w:rPr>
          <w:t>http://www.tuik.gov.tr/VeriBilgi.do?alt_id=1090</w:t>
        </w:r>
      </w:hyperlink>
      <w:r w:rsidRPr="00A80907">
        <w:rPr>
          <w:rFonts w:ascii="Arial" w:hAnsi="Arial" w:cs="Arial"/>
        </w:rPr>
        <w:t xml:space="preserve"> </w:t>
      </w:r>
    </w:p>
  </w:footnote>
  <w:footnote w:id="42">
    <w:p w14:paraId="05DBE6A8" w14:textId="77777777" w:rsidR="006921DB" w:rsidRPr="00A80907" w:rsidRDefault="006921DB" w:rsidP="00040398">
      <w:pPr>
        <w:pStyle w:val="DipnotMetni"/>
        <w:rPr>
          <w:rFonts w:ascii="Arial" w:hAnsi="Arial" w:cs="Arial"/>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i/>
        </w:rPr>
        <w:t xml:space="preserve">Samsun’da Kadının Durumu, </w:t>
      </w:r>
      <w:r w:rsidRPr="00A80907">
        <w:rPr>
          <w:rFonts w:ascii="Arial" w:hAnsi="Arial" w:cs="Arial"/>
        </w:rPr>
        <w:t>Türkiye Ekonomi Politikaları Araştırma Vakfı (2013).</w:t>
      </w:r>
    </w:p>
  </w:footnote>
  <w:footnote w:id="43">
    <w:p w14:paraId="0EED6C26" w14:textId="77777777" w:rsidR="006921DB" w:rsidRPr="00A80907" w:rsidRDefault="006921DB" w:rsidP="00B35A80">
      <w:pPr>
        <w:pStyle w:val="DipnotMetni"/>
        <w:rPr>
          <w:rFonts w:ascii="Arial" w:hAnsi="Arial" w:cs="Arial"/>
          <w:color w:val="222222"/>
          <w:shd w:val="clear" w:color="auto" w:fill="FFFFFF"/>
        </w:rPr>
      </w:pPr>
      <w:r w:rsidRPr="00A80907">
        <w:rPr>
          <w:rStyle w:val="DipnotBavurusu"/>
          <w:rFonts w:ascii="Arial" w:hAnsi="Arial" w:cs="Arial"/>
        </w:rPr>
        <w:footnoteRef/>
      </w:r>
      <w:r w:rsidRPr="00A80907">
        <w:rPr>
          <w:rFonts w:ascii="Arial" w:hAnsi="Arial" w:cs="Arial"/>
        </w:rPr>
        <w:t xml:space="preserve"> </w:t>
      </w:r>
      <w:r w:rsidRPr="00A80907">
        <w:rPr>
          <w:rFonts w:ascii="Arial" w:hAnsi="Arial" w:cs="Arial"/>
          <w:color w:val="222222"/>
          <w:shd w:val="clear" w:color="auto" w:fill="FFFFFF"/>
        </w:rPr>
        <w:t>Hak temelli sivil toplum kuruluşları, uluslararası haklar sisteminin norm, ilke, standart ve hedeflerini kendi faaliyet planlarına ve süreçlerine yansıtan örgütlerdir. Uluslararası haklar sistemi temel, sosyal, ekonomik ve kültürel alandaki insan hak ve özgürlüklerinin yanı sıra hayvan hakları, çevre hakları, doğa hakları gibi geniş bir çerçeveyi kapsar.</w:t>
      </w:r>
      <w:r w:rsidRPr="00A80907">
        <w:rPr>
          <w:rStyle w:val="apple-converted-space"/>
          <w:rFonts w:ascii="Arial" w:hAnsi="Arial" w:cs="Arial"/>
          <w:color w:val="222222"/>
          <w:shd w:val="clear" w:color="auto" w:fill="FFFFFF"/>
        </w:rPr>
        <w:t> </w:t>
      </w:r>
      <w:r w:rsidRPr="00A80907">
        <w:rPr>
          <w:rFonts w:ascii="Arial" w:hAnsi="Arial" w:cs="Arial"/>
          <w:color w:val="222222"/>
        </w:rPr>
        <w:br/>
      </w:r>
      <w:r w:rsidRPr="00A80907">
        <w:rPr>
          <w:rFonts w:ascii="Arial" w:hAnsi="Arial" w:cs="Arial"/>
          <w:color w:val="222222"/>
        </w:rPr>
        <w:br/>
      </w:r>
      <w:r w:rsidRPr="00A80907">
        <w:rPr>
          <w:rFonts w:ascii="Arial" w:hAnsi="Arial" w:cs="Arial"/>
          <w:color w:val="222222"/>
          <w:shd w:val="clear" w:color="auto" w:fill="FFFFFF"/>
        </w:rPr>
        <w:t>Hak temelli sivil toplum kuruluşları, bu hak ve özgürlüklerin tanınması ve korunması ve bunlara saygı duyularak güvence altına alınması için çalışırlar. İnsanların bu haklardan haberdar olmaları, hak sahiplerinin haklarından mahrum bırakılmamaları ve haklarını aktif ve özgür biçimde kullanabilmeleri için çaba harcarlar.</w:t>
      </w:r>
    </w:p>
    <w:p w14:paraId="455AA600" w14:textId="77777777" w:rsidR="006921DB" w:rsidRPr="00A80907" w:rsidRDefault="006921DB" w:rsidP="00B35A80">
      <w:pPr>
        <w:pStyle w:val="DipnotMetni"/>
        <w:rPr>
          <w:rFonts w:ascii="Arial" w:hAnsi="Arial" w:cs="Arial"/>
          <w:color w:val="222222"/>
          <w:shd w:val="clear" w:color="auto" w:fill="FFFFFF"/>
        </w:rPr>
      </w:pPr>
    </w:p>
    <w:p w14:paraId="419F30AE" w14:textId="77777777" w:rsidR="006921DB" w:rsidRPr="00A80907" w:rsidRDefault="006921DB" w:rsidP="00B35A80">
      <w:pPr>
        <w:pStyle w:val="DipnotMetni"/>
        <w:rPr>
          <w:rFonts w:ascii="Arial" w:hAnsi="Arial" w:cs="Arial"/>
          <w:color w:val="auto"/>
        </w:rPr>
      </w:pPr>
      <w:r w:rsidRPr="00A80907">
        <w:rPr>
          <w:rFonts w:ascii="Arial" w:hAnsi="Arial" w:cs="Arial"/>
        </w:rPr>
        <w:t xml:space="preserve">Toplumsal cinsiyet eşitliği ve kadın hakları alanında faaliyet gösteren hak temelli sivil toplum kuruluşları; kuruluş belgesinde (tüzük, vakıf senedi, vb.) bu alanlarda faaliyet gösterdiği açıkça ifade edilen veya gerçekleştirdiği faaliyetler ağırlıklı olarak bu alanları kapsayan örgütlerdir. Tüzel kişiliği olmayan platform, girişim, </w:t>
      </w:r>
      <w:proofErr w:type="gramStart"/>
      <w:r w:rsidRPr="00A80907">
        <w:rPr>
          <w:rFonts w:ascii="Arial" w:hAnsi="Arial" w:cs="Arial"/>
        </w:rPr>
        <w:t>inisiyatif</w:t>
      </w:r>
      <w:proofErr w:type="gramEnd"/>
      <w:r w:rsidRPr="00A80907">
        <w:rPr>
          <w:rFonts w:ascii="Arial" w:hAnsi="Arial" w:cs="Arial"/>
        </w:rPr>
        <w:t>, oluşum, vb. örgütlenmeler de bu kapsamda değerlendirilir. Tüzel kişiliği olmayan STK’larda kuruluş belgesi aranmaz.</w:t>
      </w:r>
    </w:p>
    <w:p w14:paraId="131B6585" w14:textId="77777777" w:rsidR="006921DB" w:rsidRPr="00A80907" w:rsidRDefault="006921DB" w:rsidP="00B35A80">
      <w:pPr>
        <w:pStyle w:val="DipnotMetni"/>
        <w:rPr>
          <w:rFonts w:ascii="Arial" w:hAnsi="Arial" w:cs="Arial"/>
        </w:rPr>
      </w:pPr>
    </w:p>
    <w:p w14:paraId="1D125EC8" w14:textId="77777777" w:rsidR="006921DB" w:rsidRPr="00A80907" w:rsidRDefault="006921DB" w:rsidP="00B35A80">
      <w:pPr>
        <w:pStyle w:val="DipnotMetni"/>
        <w:rPr>
          <w:rFonts w:ascii="Arial" w:hAnsi="Arial" w:cs="Arial"/>
        </w:rPr>
      </w:pPr>
    </w:p>
  </w:footnote>
  <w:footnote w:id="44">
    <w:p w14:paraId="205F3F76" w14:textId="77777777" w:rsidR="006921DB" w:rsidRPr="00A80907" w:rsidRDefault="006921DB" w:rsidP="00D81931">
      <w:pPr>
        <w:pStyle w:val="Footnote"/>
        <w:spacing w:after="120"/>
        <w:rPr>
          <w:rFonts w:ascii="Arial" w:hAnsi="Arial" w:cs="Arial"/>
          <w:sz w:val="20"/>
          <w:szCs w:val="20"/>
        </w:rPr>
      </w:pPr>
      <w:r w:rsidRPr="00A80907">
        <w:rPr>
          <w:rStyle w:val="DipnotBavurusu"/>
          <w:rFonts w:ascii="Arial" w:hAnsi="Arial" w:cs="Arial"/>
          <w:sz w:val="20"/>
          <w:szCs w:val="20"/>
        </w:rPr>
        <w:footnoteRef/>
      </w:r>
      <w:r w:rsidRPr="00A80907">
        <w:rPr>
          <w:rFonts w:ascii="Arial" w:hAnsi="Arial" w:cs="Arial"/>
          <w:sz w:val="20"/>
          <w:szCs w:val="20"/>
        </w:rPr>
        <w:t xml:space="preserve"> Formdaki “öngörülen” başlıklı bölümler, yıllık faaliyet planlaması aşamasında doldurulmuş olmalıdır.</w:t>
      </w:r>
    </w:p>
  </w:footnote>
  <w:footnote w:id="45">
    <w:p w14:paraId="01124280" w14:textId="77777777" w:rsidR="006921DB" w:rsidRDefault="006921DB" w:rsidP="00D81931">
      <w:pPr>
        <w:pStyle w:val="DipnotMetni"/>
      </w:pPr>
      <w:r w:rsidRPr="00A80907">
        <w:rPr>
          <w:rStyle w:val="DipnotBavurusu"/>
          <w:rFonts w:ascii="Arial" w:hAnsi="Arial" w:cs="Arial"/>
        </w:rPr>
        <w:footnoteRef/>
      </w:r>
      <w:r w:rsidRPr="00A80907">
        <w:rPr>
          <w:rFonts w:ascii="Arial" w:hAnsi="Arial" w:cs="Arial"/>
        </w:rPr>
        <w:t xml:space="preserve"> Veri şablonları, Valilik Eşitlik Birimi’nde temin edilebilir.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18E4B58"/>
    <w:multiLevelType w:val="multilevel"/>
    <w:tmpl w:val="7C94B8FC"/>
    <w:styleLink w:val="WWNum2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nsid w:val="032540AA"/>
    <w:multiLevelType w:val="multilevel"/>
    <w:tmpl w:val="1A70B906"/>
    <w:styleLink w:val="WWNum2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nsid w:val="04CC2B59"/>
    <w:multiLevelType w:val="multilevel"/>
    <w:tmpl w:val="72B4DC86"/>
    <w:styleLink w:val="WWNum22"/>
    <w:lvl w:ilvl="0">
      <w:numFmt w:val="bullet"/>
      <w:lvlText w:val=""/>
      <w:lvlJc w:val="left"/>
      <w:pPr>
        <w:ind w:left="1080" w:hanging="360"/>
      </w:pPr>
      <w:rPr>
        <w:rFonts w:ascii="Wingdings" w:hAnsi="Wingdings" w:cs="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7">
    <w:nsid w:val="06D129F7"/>
    <w:multiLevelType w:val="multilevel"/>
    <w:tmpl w:val="309670D4"/>
    <w:styleLink w:val="WWNum21"/>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104" w:hanging="1440"/>
      </w:pPr>
    </w:lvl>
  </w:abstractNum>
  <w:abstractNum w:abstractNumId="8">
    <w:nsid w:val="0C8D3447"/>
    <w:multiLevelType w:val="hybridMultilevel"/>
    <w:tmpl w:val="219CE7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0D7E4062"/>
    <w:multiLevelType w:val="hybridMultilevel"/>
    <w:tmpl w:val="4868481C"/>
    <w:lvl w:ilvl="0" w:tplc="E8189DD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DDD0C60"/>
    <w:multiLevelType w:val="multilevel"/>
    <w:tmpl w:val="E092D6CE"/>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nsid w:val="0DE258A1"/>
    <w:multiLevelType w:val="hybridMultilevel"/>
    <w:tmpl w:val="BA18E294"/>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142F0706"/>
    <w:multiLevelType w:val="multilevel"/>
    <w:tmpl w:val="42F8B990"/>
    <w:styleLink w:val="WWNum3"/>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3">
    <w:nsid w:val="17C06713"/>
    <w:multiLevelType w:val="hybridMultilevel"/>
    <w:tmpl w:val="21AE6652"/>
    <w:lvl w:ilvl="0" w:tplc="E8189D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801E1E"/>
    <w:multiLevelType w:val="multilevel"/>
    <w:tmpl w:val="5290DB54"/>
    <w:styleLink w:val="WWNum18"/>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nsid w:val="19644495"/>
    <w:multiLevelType w:val="multilevel"/>
    <w:tmpl w:val="AF56F7DA"/>
    <w:styleLink w:val="WWNum2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nsid w:val="1D0D28B8"/>
    <w:multiLevelType w:val="multilevel"/>
    <w:tmpl w:val="B72E0E34"/>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7">
    <w:nsid w:val="229328E0"/>
    <w:multiLevelType w:val="multilevel"/>
    <w:tmpl w:val="AAB216E8"/>
    <w:lvl w:ilvl="0">
      <w:numFmt w:val="bullet"/>
      <w:lvlText w:val="•"/>
      <w:lvlJc w:val="left"/>
      <w:pPr>
        <w:ind w:left="787" w:hanging="360"/>
      </w:pPr>
      <w:rPr>
        <w:rFonts w:ascii="OpenSymbol, 'Arial Unicode MS'" w:eastAsia="OpenSymbol, 'Arial Unicode MS'" w:hAnsi="OpenSymbol, 'Arial Unicode MS'" w:cs="OpenSymbol, 'Arial Unicode MS'"/>
      </w:rPr>
    </w:lvl>
    <w:lvl w:ilvl="1">
      <w:numFmt w:val="bullet"/>
      <w:lvlText w:val="◦"/>
      <w:lvlJc w:val="left"/>
      <w:pPr>
        <w:ind w:left="1147" w:hanging="360"/>
      </w:pPr>
      <w:rPr>
        <w:rFonts w:ascii="OpenSymbol, 'Arial Unicode MS'" w:eastAsia="OpenSymbol, 'Arial Unicode MS'" w:hAnsi="OpenSymbol, 'Arial Unicode MS'" w:cs="OpenSymbol, 'Arial Unicode MS'"/>
      </w:rPr>
    </w:lvl>
    <w:lvl w:ilvl="2">
      <w:numFmt w:val="bullet"/>
      <w:lvlText w:val="▪"/>
      <w:lvlJc w:val="left"/>
      <w:pPr>
        <w:ind w:left="1507" w:hanging="360"/>
      </w:pPr>
      <w:rPr>
        <w:rFonts w:ascii="OpenSymbol, 'Arial Unicode MS'" w:eastAsia="OpenSymbol, 'Arial Unicode MS'" w:hAnsi="OpenSymbol, 'Arial Unicode MS'" w:cs="OpenSymbol, 'Arial Unicode MS'"/>
      </w:rPr>
    </w:lvl>
    <w:lvl w:ilvl="3">
      <w:numFmt w:val="bullet"/>
      <w:lvlText w:val="•"/>
      <w:lvlJc w:val="left"/>
      <w:pPr>
        <w:ind w:left="1867" w:hanging="360"/>
      </w:pPr>
      <w:rPr>
        <w:rFonts w:ascii="OpenSymbol, 'Arial Unicode MS'" w:eastAsia="OpenSymbol, 'Arial Unicode MS'" w:hAnsi="OpenSymbol, 'Arial Unicode MS'" w:cs="OpenSymbol, 'Arial Unicode MS'"/>
      </w:rPr>
    </w:lvl>
    <w:lvl w:ilvl="4">
      <w:numFmt w:val="bullet"/>
      <w:lvlText w:val="◦"/>
      <w:lvlJc w:val="left"/>
      <w:pPr>
        <w:ind w:left="2227" w:hanging="360"/>
      </w:pPr>
      <w:rPr>
        <w:rFonts w:ascii="OpenSymbol, 'Arial Unicode MS'" w:eastAsia="OpenSymbol, 'Arial Unicode MS'" w:hAnsi="OpenSymbol, 'Arial Unicode MS'" w:cs="OpenSymbol, 'Arial Unicode MS'"/>
      </w:rPr>
    </w:lvl>
    <w:lvl w:ilvl="5">
      <w:numFmt w:val="bullet"/>
      <w:lvlText w:val="▪"/>
      <w:lvlJc w:val="left"/>
      <w:pPr>
        <w:ind w:left="2587" w:hanging="360"/>
      </w:pPr>
      <w:rPr>
        <w:rFonts w:ascii="OpenSymbol, 'Arial Unicode MS'" w:eastAsia="OpenSymbol, 'Arial Unicode MS'" w:hAnsi="OpenSymbol, 'Arial Unicode MS'" w:cs="OpenSymbol, 'Arial Unicode MS'"/>
      </w:rPr>
    </w:lvl>
    <w:lvl w:ilvl="6">
      <w:numFmt w:val="bullet"/>
      <w:lvlText w:val="•"/>
      <w:lvlJc w:val="left"/>
      <w:pPr>
        <w:ind w:left="2947" w:hanging="360"/>
      </w:pPr>
      <w:rPr>
        <w:rFonts w:ascii="OpenSymbol, 'Arial Unicode MS'" w:eastAsia="OpenSymbol, 'Arial Unicode MS'" w:hAnsi="OpenSymbol, 'Arial Unicode MS'" w:cs="OpenSymbol, 'Arial Unicode MS'"/>
      </w:rPr>
    </w:lvl>
    <w:lvl w:ilvl="7">
      <w:numFmt w:val="bullet"/>
      <w:lvlText w:val="◦"/>
      <w:lvlJc w:val="left"/>
      <w:pPr>
        <w:ind w:left="3307" w:hanging="360"/>
      </w:pPr>
      <w:rPr>
        <w:rFonts w:ascii="OpenSymbol, 'Arial Unicode MS'" w:eastAsia="OpenSymbol, 'Arial Unicode MS'" w:hAnsi="OpenSymbol, 'Arial Unicode MS'" w:cs="OpenSymbol, 'Arial Unicode MS'"/>
      </w:rPr>
    </w:lvl>
    <w:lvl w:ilvl="8">
      <w:numFmt w:val="bullet"/>
      <w:lvlText w:val="▪"/>
      <w:lvlJc w:val="left"/>
      <w:pPr>
        <w:ind w:left="3667" w:hanging="360"/>
      </w:pPr>
      <w:rPr>
        <w:rFonts w:ascii="OpenSymbol, 'Arial Unicode MS'" w:eastAsia="OpenSymbol, 'Arial Unicode MS'" w:hAnsi="OpenSymbol, 'Arial Unicode MS'" w:cs="OpenSymbol, 'Arial Unicode MS'"/>
      </w:rPr>
    </w:lvl>
  </w:abstractNum>
  <w:abstractNum w:abstractNumId="18">
    <w:nsid w:val="244A6D64"/>
    <w:multiLevelType w:val="multilevel"/>
    <w:tmpl w:val="D09805A2"/>
    <w:styleLink w:val="WWNum13"/>
    <w:lvl w:ilvl="0">
      <w:numFmt w:val="bullet"/>
      <w:lvlText w:val=""/>
      <w:lvlJc w:val="left"/>
      <w:pPr>
        <w:ind w:left="720" w:hanging="360"/>
      </w:pPr>
      <w:rPr>
        <w:rFonts w:ascii="Wingdings" w:hAnsi="Wingdings" w:cs="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25E86F6D"/>
    <w:multiLevelType w:val="multilevel"/>
    <w:tmpl w:val="FAF6428A"/>
    <w:styleLink w:val="WWNum8"/>
    <w:lvl w:ilvl="0">
      <w:numFmt w:val="bullet"/>
      <w:lvlText w:val=""/>
      <w:lvlJc w:val="left"/>
      <w:pPr>
        <w:ind w:left="720" w:hanging="360"/>
      </w:pPr>
      <w:rPr>
        <w:rFonts w:ascii="Wingdings" w:hAnsi="Wingdings" w:cs="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25FC5EC9"/>
    <w:multiLevelType w:val="multilevel"/>
    <w:tmpl w:val="21A2A9E4"/>
    <w:styleLink w:val="WWNum2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nsid w:val="26170728"/>
    <w:multiLevelType w:val="multilevel"/>
    <w:tmpl w:val="72FED898"/>
    <w:styleLink w:val="WWNum30"/>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2">
    <w:nsid w:val="28591626"/>
    <w:multiLevelType w:val="multilevel"/>
    <w:tmpl w:val="D0107476"/>
    <w:styleLink w:val="WWNum17"/>
    <w:lvl w:ilvl="0">
      <w:numFmt w:val="bullet"/>
      <w:lvlText w:val=""/>
      <w:lvlJc w:val="left"/>
      <w:pPr>
        <w:ind w:left="1080" w:hanging="360"/>
      </w:pPr>
      <w:rPr>
        <w:rFonts w:ascii="Wingdings" w:hAnsi="Wingdings" w:cs="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3">
    <w:nsid w:val="28661700"/>
    <w:multiLevelType w:val="multilevel"/>
    <w:tmpl w:val="1DFA7FAA"/>
    <w:styleLink w:val="WWNum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
    <w:nsid w:val="2E9C456D"/>
    <w:multiLevelType w:val="multilevel"/>
    <w:tmpl w:val="2E82B1C4"/>
    <w:styleLink w:val="WWNum12"/>
    <w:lvl w:ilvl="0">
      <w:numFmt w:val="bullet"/>
      <w:lvlText w:val=""/>
      <w:lvlJc w:val="left"/>
      <w:pPr>
        <w:ind w:left="720" w:hanging="360"/>
      </w:pPr>
      <w:rPr>
        <w:rFonts w:ascii="Wingdings" w:hAnsi="Wingdings" w:cs="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3096223A"/>
    <w:multiLevelType w:val="multilevel"/>
    <w:tmpl w:val="7F02D996"/>
    <w:lvl w:ilvl="0">
      <w:numFmt w:val="bullet"/>
      <w:lvlText w:val="•"/>
      <w:lvlJc w:val="left"/>
      <w:pPr>
        <w:ind w:left="853" w:hanging="360"/>
      </w:pPr>
    </w:lvl>
    <w:lvl w:ilvl="1">
      <w:numFmt w:val="bullet"/>
      <w:lvlText w:val="◦"/>
      <w:lvlJc w:val="left"/>
      <w:pPr>
        <w:ind w:left="1213" w:hanging="360"/>
      </w:pPr>
    </w:lvl>
    <w:lvl w:ilvl="2">
      <w:numFmt w:val="bullet"/>
      <w:lvlText w:val="▪"/>
      <w:lvlJc w:val="left"/>
      <w:pPr>
        <w:ind w:left="1573" w:hanging="360"/>
      </w:pPr>
    </w:lvl>
    <w:lvl w:ilvl="3">
      <w:numFmt w:val="bullet"/>
      <w:lvlText w:val="•"/>
      <w:lvlJc w:val="left"/>
      <w:pPr>
        <w:ind w:left="1933" w:hanging="360"/>
      </w:pPr>
    </w:lvl>
    <w:lvl w:ilvl="4">
      <w:numFmt w:val="bullet"/>
      <w:lvlText w:val="◦"/>
      <w:lvlJc w:val="left"/>
      <w:pPr>
        <w:ind w:left="2293" w:hanging="360"/>
      </w:pPr>
    </w:lvl>
    <w:lvl w:ilvl="5">
      <w:numFmt w:val="bullet"/>
      <w:lvlText w:val="▪"/>
      <w:lvlJc w:val="left"/>
      <w:pPr>
        <w:ind w:left="2653" w:hanging="360"/>
      </w:pPr>
    </w:lvl>
    <w:lvl w:ilvl="6">
      <w:numFmt w:val="bullet"/>
      <w:lvlText w:val="•"/>
      <w:lvlJc w:val="left"/>
      <w:pPr>
        <w:ind w:left="3013" w:hanging="360"/>
      </w:pPr>
    </w:lvl>
    <w:lvl w:ilvl="7">
      <w:numFmt w:val="bullet"/>
      <w:lvlText w:val="◦"/>
      <w:lvlJc w:val="left"/>
      <w:pPr>
        <w:ind w:left="3373" w:hanging="360"/>
      </w:pPr>
    </w:lvl>
    <w:lvl w:ilvl="8">
      <w:numFmt w:val="bullet"/>
      <w:lvlText w:val="▪"/>
      <w:lvlJc w:val="left"/>
      <w:pPr>
        <w:ind w:left="3733" w:hanging="360"/>
      </w:pPr>
    </w:lvl>
  </w:abstractNum>
  <w:abstractNum w:abstractNumId="26">
    <w:nsid w:val="33C37B0C"/>
    <w:multiLevelType w:val="multilevel"/>
    <w:tmpl w:val="94DE9EEE"/>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7">
    <w:nsid w:val="345F61DA"/>
    <w:multiLevelType w:val="multilevel"/>
    <w:tmpl w:val="75220C46"/>
    <w:lvl w:ilvl="0">
      <w:numFmt w:val="bullet"/>
      <w:lvlText w:val="•"/>
      <w:lvlJc w:val="left"/>
      <w:pPr>
        <w:ind w:left="853" w:hanging="360"/>
      </w:pPr>
      <w:rPr>
        <w:rFonts w:ascii="OpenSymbol, 'Arial Unicode MS'" w:eastAsia="OpenSymbol, 'Arial Unicode MS'" w:hAnsi="OpenSymbol, 'Arial Unicode MS'" w:cs="OpenSymbol, 'Arial Unicode MS'"/>
      </w:rPr>
    </w:lvl>
    <w:lvl w:ilvl="1">
      <w:numFmt w:val="bullet"/>
      <w:lvlText w:val="◦"/>
      <w:lvlJc w:val="left"/>
      <w:pPr>
        <w:ind w:left="1213" w:hanging="360"/>
      </w:pPr>
      <w:rPr>
        <w:rFonts w:ascii="OpenSymbol, 'Arial Unicode MS'" w:eastAsia="OpenSymbol, 'Arial Unicode MS'" w:hAnsi="OpenSymbol, 'Arial Unicode MS'" w:cs="OpenSymbol, 'Arial Unicode MS'"/>
      </w:rPr>
    </w:lvl>
    <w:lvl w:ilvl="2">
      <w:numFmt w:val="bullet"/>
      <w:lvlText w:val="▪"/>
      <w:lvlJc w:val="left"/>
      <w:pPr>
        <w:ind w:left="1573" w:hanging="360"/>
      </w:pPr>
      <w:rPr>
        <w:rFonts w:ascii="OpenSymbol, 'Arial Unicode MS'" w:eastAsia="OpenSymbol, 'Arial Unicode MS'" w:hAnsi="OpenSymbol, 'Arial Unicode MS'" w:cs="OpenSymbol, 'Arial Unicode MS'"/>
      </w:rPr>
    </w:lvl>
    <w:lvl w:ilvl="3">
      <w:numFmt w:val="bullet"/>
      <w:lvlText w:val="•"/>
      <w:lvlJc w:val="left"/>
      <w:pPr>
        <w:ind w:left="1933" w:hanging="360"/>
      </w:pPr>
      <w:rPr>
        <w:rFonts w:ascii="OpenSymbol, 'Arial Unicode MS'" w:eastAsia="OpenSymbol, 'Arial Unicode MS'" w:hAnsi="OpenSymbol, 'Arial Unicode MS'" w:cs="OpenSymbol, 'Arial Unicode MS'"/>
      </w:rPr>
    </w:lvl>
    <w:lvl w:ilvl="4">
      <w:numFmt w:val="bullet"/>
      <w:lvlText w:val="◦"/>
      <w:lvlJc w:val="left"/>
      <w:pPr>
        <w:ind w:left="2293" w:hanging="360"/>
      </w:pPr>
      <w:rPr>
        <w:rFonts w:ascii="OpenSymbol, 'Arial Unicode MS'" w:eastAsia="OpenSymbol, 'Arial Unicode MS'" w:hAnsi="OpenSymbol, 'Arial Unicode MS'" w:cs="OpenSymbol, 'Arial Unicode MS'"/>
      </w:rPr>
    </w:lvl>
    <w:lvl w:ilvl="5">
      <w:numFmt w:val="bullet"/>
      <w:lvlText w:val="▪"/>
      <w:lvlJc w:val="left"/>
      <w:pPr>
        <w:ind w:left="2653" w:hanging="360"/>
      </w:pPr>
      <w:rPr>
        <w:rFonts w:ascii="OpenSymbol, 'Arial Unicode MS'" w:eastAsia="OpenSymbol, 'Arial Unicode MS'" w:hAnsi="OpenSymbol, 'Arial Unicode MS'" w:cs="OpenSymbol, 'Arial Unicode MS'"/>
      </w:rPr>
    </w:lvl>
    <w:lvl w:ilvl="6">
      <w:numFmt w:val="bullet"/>
      <w:lvlText w:val="•"/>
      <w:lvlJc w:val="left"/>
      <w:pPr>
        <w:ind w:left="3013" w:hanging="360"/>
      </w:pPr>
      <w:rPr>
        <w:rFonts w:ascii="OpenSymbol, 'Arial Unicode MS'" w:eastAsia="OpenSymbol, 'Arial Unicode MS'" w:hAnsi="OpenSymbol, 'Arial Unicode MS'" w:cs="OpenSymbol, 'Arial Unicode MS'"/>
      </w:rPr>
    </w:lvl>
    <w:lvl w:ilvl="7">
      <w:numFmt w:val="bullet"/>
      <w:lvlText w:val="◦"/>
      <w:lvlJc w:val="left"/>
      <w:pPr>
        <w:ind w:left="3373" w:hanging="360"/>
      </w:pPr>
      <w:rPr>
        <w:rFonts w:ascii="OpenSymbol, 'Arial Unicode MS'" w:eastAsia="OpenSymbol, 'Arial Unicode MS'" w:hAnsi="OpenSymbol, 'Arial Unicode MS'" w:cs="OpenSymbol, 'Arial Unicode MS'"/>
      </w:rPr>
    </w:lvl>
    <w:lvl w:ilvl="8">
      <w:numFmt w:val="bullet"/>
      <w:lvlText w:val="▪"/>
      <w:lvlJc w:val="left"/>
      <w:pPr>
        <w:ind w:left="3733" w:hanging="360"/>
      </w:pPr>
      <w:rPr>
        <w:rFonts w:ascii="OpenSymbol, 'Arial Unicode MS'" w:eastAsia="OpenSymbol, 'Arial Unicode MS'" w:hAnsi="OpenSymbol, 'Arial Unicode MS'" w:cs="OpenSymbol, 'Arial Unicode MS'"/>
      </w:rPr>
    </w:lvl>
  </w:abstractNum>
  <w:abstractNum w:abstractNumId="28">
    <w:nsid w:val="34A66F54"/>
    <w:multiLevelType w:val="multilevel"/>
    <w:tmpl w:val="70CE1652"/>
    <w:styleLink w:val="WWNum10"/>
    <w:lvl w:ilvl="0">
      <w:numFmt w:val="bullet"/>
      <w:lvlText w:val=""/>
      <w:lvlJc w:val="left"/>
      <w:pPr>
        <w:ind w:left="720" w:hanging="360"/>
      </w:pPr>
      <w:rPr>
        <w:rFonts w:ascii="Wingdings" w:hAnsi="Wingdings" w:cs="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37660A8A"/>
    <w:multiLevelType w:val="multilevel"/>
    <w:tmpl w:val="24809FFA"/>
    <w:styleLink w:val="WWNum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0">
    <w:nsid w:val="3B0E4CED"/>
    <w:multiLevelType w:val="hybridMultilevel"/>
    <w:tmpl w:val="C374C9B4"/>
    <w:lvl w:ilvl="0" w:tplc="E8189D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D053BE0"/>
    <w:multiLevelType w:val="multilevel"/>
    <w:tmpl w:val="7E3C2E8A"/>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32">
    <w:nsid w:val="3D4A08D4"/>
    <w:multiLevelType w:val="multilevel"/>
    <w:tmpl w:val="AD8C5EE4"/>
    <w:styleLink w:val="WWNum15"/>
    <w:lvl w:ilvl="0">
      <w:start w:val="1"/>
      <w:numFmt w:val="decimal"/>
      <w:lvlText w:val="%1"/>
      <w:lvlJc w:val="left"/>
      <w:pPr>
        <w:ind w:left="435" w:hanging="435"/>
      </w:pPr>
      <w:rPr>
        <w:sz w:val="24"/>
      </w:rPr>
    </w:lvl>
    <w:lvl w:ilvl="1">
      <w:start w:val="1"/>
      <w:numFmt w:val="decimal"/>
      <w:lvlText w:val="%1.%2"/>
      <w:lvlJc w:val="left"/>
      <w:pPr>
        <w:ind w:left="795" w:hanging="435"/>
      </w:pPr>
      <w:rPr>
        <w:sz w:val="24"/>
      </w:rPr>
    </w:lvl>
    <w:lvl w:ilvl="2">
      <w:start w:val="1"/>
      <w:numFmt w:val="decimal"/>
      <w:lvlText w:val="%1.%2.%3"/>
      <w:lvlJc w:val="left"/>
      <w:pPr>
        <w:ind w:left="1440" w:hanging="720"/>
      </w:pPr>
      <w:rPr>
        <w:sz w:val="24"/>
      </w:rPr>
    </w:lvl>
    <w:lvl w:ilvl="3">
      <w:start w:val="1"/>
      <w:numFmt w:val="decimal"/>
      <w:lvlText w:val="%1.%2.%3.%4"/>
      <w:lvlJc w:val="left"/>
      <w:pPr>
        <w:ind w:left="1800" w:hanging="720"/>
      </w:pPr>
      <w:rPr>
        <w:sz w:val="24"/>
      </w:rPr>
    </w:lvl>
    <w:lvl w:ilvl="4">
      <w:start w:val="1"/>
      <w:numFmt w:val="decimal"/>
      <w:lvlText w:val="%1.%2.%3.%4.%5"/>
      <w:lvlJc w:val="left"/>
      <w:pPr>
        <w:ind w:left="2520" w:hanging="1080"/>
      </w:pPr>
      <w:rPr>
        <w:sz w:val="24"/>
      </w:rPr>
    </w:lvl>
    <w:lvl w:ilvl="5">
      <w:start w:val="1"/>
      <w:numFmt w:val="decimal"/>
      <w:lvlText w:val="%1.%2.%3.%4.%5.%6"/>
      <w:lvlJc w:val="left"/>
      <w:pPr>
        <w:ind w:left="2880" w:hanging="1080"/>
      </w:pPr>
      <w:rPr>
        <w:sz w:val="24"/>
      </w:rPr>
    </w:lvl>
    <w:lvl w:ilvl="6">
      <w:start w:val="1"/>
      <w:numFmt w:val="decimal"/>
      <w:lvlText w:val="%1.%2.%3.%4.%5.%6.%7"/>
      <w:lvlJc w:val="left"/>
      <w:pPr>
        <w:ind w:left="3600" w:hanging="1440"/>
      </w:pPr>
      <w:rPr>
        <w:sz w:val="24"/>
      </w:rPr>
    </w:lvl>
    <w:lvl w:ilvl="7">
      <w:start w:val="1"/>
      <w:numFmt w:val="decimal"/>
      <w:lvlText w:val="%1.%2.%3.%4.%5.%6.%7.%8"/>
      <w:lvlJc w:val="left"/>
      <w:pPr>
        <w:ind w:left="3960" w:hanging="1440"/>
      </w:pPr>
      <w:rPr>
        <w:sz w:val="24"/>
      </w:rPr>
    </w:lvl>
    <w:lvl w:ilvl="8">
      <w:start w:val="1"/>
      <w:numFmt w:val="decimal"/>
      <w:lvlText w:val="%1.%2.%3.%4.%5.%6.%7.%8.%9"/>
      <w:lvlJc w:val="left"/>
      <w:pPr>
        <w:ind w:left="4680" w:hanging="1800"/>
      </w:pPr>
      <w:rPr>
        <w:sz w:val="24"/>
      </w:rPr>
    </w:lvl>
  </w:abstractNum>
  <w:abstractNum w:abstractNumId="33">
    <w:nsid w:val="403B4B5E"/>
    <w:multiLevelType w:val="multilevel"/>
    <w:tmpl w:val="319C8CDC"/>
    <w:styleLink w:val="WWNum14"/>
    <w:lvl w:ilvl="0">
      <w:start w:val="3"/>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34">
    <w:nsid w:val="41675227"/>
    <w:multiLevelType w:val="multilevel"/>
    <w:tmpl w:val="C004E3B0"/>
    <w:styleLink w:val="WWNum23"/>
    <w:lvl w:ilvl="0">
      <w:start w:val="1"/>
      <w:numFmt w:val="decimal"/>
      <w:lvlText w:val="%1"/>
      <w:lvlJc w:val="left"/>
      <w:pPr>
        <w:ind w:left="360" w:hanging="360"/>
      </w:pPr>
      <w:rPr>
        <w:b/>
        <w:sz w:val="22"/>
      </w:rPr>
    </w:lvl>
    <w:lvl w:ilvl="1">
      <w:start w:val="1"/>
      <w:numFmt w:val="decimal"/>
      <w:lvlText w:val="%1.%2"/>
      <w:lvlJc w:val="left"/>
      <w:pPr>
        <w:ind w:left="1080" w:hanging="360"/>
      </w:pPr>
      <w:rPr>
        <w:b/>
        <w:sz w:val="22"/>
      </w:rPr>
    </w:lvl>
    <w:lvl w:ilvl="2">
      <w:start w:val="1"/>
      <w:numFmt w:val="decimal"/>
      <w:lvlText w:val="%1.%2.%3"/>
      <w:lvlJc w:val="left"/>
      <w:pPr>
        <w:ind w:left="2160" w:hanging="720"/>
      </w:pPr>
      <w:rPr>
        <w:b/>
        <w:sz w:val="22"/>
      </w:rPr>
    </w:lvl>
    <w:lvl w:ilvl="3">
      <w:start w:val="1"/>
      <w:numFmt w:val="decimal"/>
      <w:lvlText w:val="%1.%2.%3.%4"/>
      <w:lvlJc w:val="left"/>
      <w:pPr>
        <w:ind w:left="2880" w:hanging="720"/>
      </w:pPr>
      <w:rPr>
        <w:b/>
        <w:sz w:val="22"/>
      </w:rPr>
    </w:lvl>
    <w:lvl w:ilvl="4">
      <w:start w:val="1"/>
      <w:numFmt w:val="decimal"/>
      <w:lvlText w:val="%1.%2.%3.%4.%5"/>
      <w:lvlJc w:val="left"/>
      <w:pPr>
        <w:ind w:left="3960" w:hanging="1080"/>
      </w:pPr>
      <w:rPr>
        <w:b/>
        <w:sz w:val="22"/>
      </w:rPr>
    </w:lvl>
    <w:lvl w:ilvl="5">
      <w:start w:val="1"/>
      <w:numFmt w:val="decimal"/>
      <w:lvlText w:val="%1.%2.%3.%4.%5.%6"/>
      <w:lvlJc w:val="left"/>
      <w:pPr>
        <w:ind w:left="4680" w:hanging="1080"/>
      </w:pPr>
      <w:rPr>
        <w:b/>
        <w:sz w:val="22"/>
      </w:rPr>
    </w:lvl>
    <w:lvl w:ilvl="6">
      <w:start w:val="1"/>
      <w:numFmt w:val="decimal"/>
      <w:lvlText w:val="%1.%2.%3.%4.%5.%6.%7"/>
      <w:lvlJc w:val="left"/>
      <w:pPr>
        <w:ind w:left="5760" w:hanging="1440"/>
      </w:pPr>
      <w:rPr>
        <w:b/>
        <w:sz w:val="22"/>
      </w:rPr>
    </w:lvl>
    <w:lvl w:ilvl="7">
      <w:start w:val="1"/>
      <w:numFmt w:val="decimal"/>
      <w:lvlText w:val="%1.%2.%3.%4.%5.%6.%7.%8"/>
      <w:lvlJc w:val="left"/>
      <w:pPr>
        <w:ind w:left="6480" w:hanging="1440"/>
      </w:pPr>
      <w:rPr>
        <w:b/>
        <w:sz w:val="22"/>
      </w:rPr>
    </w:lvl>
    <w:lvl w:ilvl="8">
      <w:start w:val="1"/>
      <w:numFmt w:val="decimal"/>
      <w:lvlText w:val="%1.%2.%3.%4.%5.%6.%7.%8.%9"/>
      <w:lvlJc w:val="left"/>
      <w:pPr>
        <w:ind w:left="7560" w:hanging="1800"/>
      </w:pPr>
      <w:rPr>
        <w:b/>
        <w:sz w:val="22"/>
      </w:rPr>
    </w:lvl>
  </w:abstractNum>
  <w:abstractNum w:abstractNumId="35">
    <w:nsid w:val="443970A0"/>
    <w:multiLevelType w:val="multilevel"/>
    <w:tmpl w:val="09427E42"/>
    <w:styleLink w:val="WWNum20"/>
    <w:lvl w:ilvl="0">
      <w:start w:val="1"/>
      <w:numFmt w:val="decimal"/>
      <w:lvlText w:val="%1"/>
      <w:lvlJc w:val="left"/>
      <w:pPr>
        <w:ind w:left="390" w:hanging="390"/>
      </w:pPr>
    </w:lvl>
    <w:lvl w:ilvl="1">
      <w:start w:val="1"/>
      <w:numFmt w:val="decimal"/>
      <w:lvlText w:val="%1.%2"/>
      <w:lvlJc w:val="left"/>
      <w:pPr>
        <w:ind w:left="1110" w:hanging="39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6">
    <w:nsid w:val="445A76B3"/>
    <w:multiLevelType w:val="hybridMultilevel"/>
    <w:tmpl w:val="0B96DD5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45133701"/>
    <w:multiLevelType w:val="multilevel"/>
    <w:tmpl w:val="AA76E5BE"/>
    <w:styleLink w:val="WWNum24"/>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nsid w:val="45B731DC"/>
    <w:multiLevelType w:val="multilevel"/>
    <w:tmpl w:val="F0F0B60C"/>
    <w:styleLink w:val="WWNum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9">
    <w:nsid w:val="4AB537A2"/>
    <w:multiLevelType w:val="multilevel"/>
    <w:tmpl w:val="E09C683C"/>
    <w:styleLink w:val="WWNum7"/>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0">
    <w:nsid w:val="4B640A88"/>
    <w:multiLevelType w:val="multilevel"/>
    <w:tmpl w:val="7FAEC07E"/>
    <w:styleLink w:val="WWNum11"/>
    <w:lvl w:ilvl="0">
      <w:numFmt w:val="bullet"/>
      <w:lvlText w:val=""/>
      <w:lvlJc w:val="left"/>
      <w:pPr>
        <w:ind w:left="720" w:hanging="360"/>
      </w:pPr>
      <w:rPr>
        <w:rFonts w:ascii="Wingdings" w:hAnsi="Wingdings" w:cs="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nsid w:val="4F286F81"/>
    <w:multiLevelType w:val="multilevel"/>
    <w:tmpl w:val="E892E4E2"/>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42">
    <w:nsid w:val="50E224B3"/>
    <w:multiLevelType w:val="hybridMultilevel"/>
    <w:tmpl w:val="2A7C491C"/>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nsid w:val="51A85524"/>
    <w:multiLevelType w:val="multilevel"/>
    <w:tmpl w:val="F8162C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nsid w:val="51C53B14"/>
    <w:multiLevelType w:val="multilevel"/>
    <w:tmpl w:val="75B4EA14"/>
    <w:styleLink w:val="WWNum5"/>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45">
    <w:nsid w:val="561A6622"/>
    <w:multiLevelType w:val="hybridMultilevel"/>
    <w:tmpl w:val="DE54D2DA"/>
    <w:lvl w:ilvl="0" w:tplc="E8189D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99C08BE"/>
    <w:multiLevelType w:val="hybridMultilevel"/>
    <w:tmpl w:val="2A7E9B94"/>
    <w:lvl w:ilvl="0" w:tplc="E8189DD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DA41D05"/>
    <w:multiLevelType w:val="multilevel"/>
    <w:tmpl w:val="DC3A5D3A"/>
    <w:styleLink w:val="Outline"/>
    <w:lvl w:ilvl="0">
      <w:start w:val="1"/>
      <w:numFmt w:val="decimal"/>
      <w:lvlText w:val="Kısım %1"/>
      <w:lvlJc w:val="left"/>
      <w:rPr>
        <w:rFonts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nsid w:val="5E412F42"/>
    <w:multiLevelType w:val="multilevel"/>
    <w:tmpl w:val="643CEA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nsid w:val="602128E2"/>
    <w:multiLevelType w:val="multilevel"/>
    <w:tmpl w:val="44387EEA"/>
    <w:lvl w:ilvl="0">
      <w:start w:val="1"/>
      <w:numFmt w:val="decimal"/>
      <w:lvlText w:val="%1."/>
      <w:lvlJc w:val="left"/>
      <w:pPr>
        <w:ind w:left="600" w:hanging="600"/>
      </w:pPr>
      <w:rPr>
        <w:rFonts w:hint="default"/>
      </w:rPr>
    </w:lvl>
    <w:lvl w:ilvl="1">
      <w:start w:val="1"/>
      <w:numFmt w:val="decimal"/>
      <w:lvlText w:val="%1.%2."/>
      <w:lvlJc w:val="left"/>
      <w:pPr>
        <w:ind w:left="609" w:hanging="600"/>
      </w:pPr>
      <w:rPr>
        <w:rFonts w:hint="default"/>
      </w:rPr>
    </w:lvl>
    <w:lvl w:ilvl="2">
      <w:start w:val="1"/>
      <w:numFmt w:val="decimal"/>
      <w:lvlText w:val="%1.%2.%3."/>
      <w:lvlJc w:val="left"/>
      <w:pPr>
        <w:ind w:left="738" w:hanging="72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1116" w:hanging="108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503" w:hanging="1440"/>
      </w:pPr>
      <w:rPr>
        <w:rFonts w:hint="default"/>
      </w:rPr>
    </w:lvl>
    <w:lvl w:ilvl="8">
      <w:start w:val="1"/>
      <w:numFmt w:val="decimal"/>
      <w:lvlText w:val="%1.%2.%3.%4.%5.%6.%7.%8.%9."/>
      <w:lvlJc w:val="left"/>
      <w:pPr>
        <w:ind w:left="1512" w:hanging="1440"/>
      </w:pPr>
      <w:rPr>
        <w:rFonts w:hint="default"/>
      </w:rPr>
    </w:lvl>
  </w:abstractNum>
  <w:abstractNum w:abstractNumId="50">
    <w:nsid w:val="603F1584"/>
    <w:multiLevelType w:val="hybridMultilevel"/>
    <w:tmpl w:val="863E76F2"/>
    <w:lvl w:ilvl="0" w:tplc="E8189DD0">
      <w:start w:val="1"/>
      <w:numFmt w:val="bullet"/>
      <w:lvlText w:val=""/>
      <w:lvlJc w:val="left"/>
      <w:pPr>
        <w:ind w:left="69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616237E0"/>
    <w:multiLevelType w:val="multilevel"/>
    <w:tmpl w:val="9C5AA83A"/>
    <w:styleLink w:val="WWNum2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2">
    <w:nsid w:val="61A84047"/>
    <w:multiLevelType w:val="multilevel"/>
    <w:tmpl w:val="514AF372"/>
    <w:lvl w:ilvl="0">
      <w:start w:val="1"/>
      <w:numFmt w:val="decimal"/>
      <w:lvlText w:val="%1."/>
      <w:lvlJc w:val="left"/>
      <w:pPr>
        <w:ind w:left="660" w:hanging="660"/>
      </w:pPr>
      <w:rPr>
        <w:rFonts w:cs="Arial" w:hint="default"/>
      </w:rPr>
    </w:lvl>
    <w:lvl w:ilvl="1">
      <w:start w:val="1"/>
      <w:numFmt w:val="decimal"/>
      <w:lvlText w:val="%1.%2."/>
      <w:lvlJc w:val="left"/>
      <w:pPr>
        <w:ind w:left="728" w:hanging="720"/>
      </w:pPr>
      <w:rPr>
        <w:rFonts w:cs="Arial" w:hint="default"/>
      </w:rPr>
    </w:lvl>
    <w:lvl w:ilvl="2">
      <w:start w:val="1"/>
      <w:numFmt w:val="decimal"/>
      <w:lvlText w:val="%1.%2.%3."/>
      <w:lvlJc w:val="left"/>
      <w:pPr>
        <w:ind w:left="736" w:hanging="720"/>
      </w:pPr>
      <w:rPr>
        <w:rFonts w:cs="Arial" w:hint="default"/>
      </w:rPr>
    </w:lvl>
    <w:lvl w:ilvl="3">
      <w:start w:val="1"/>
      <w:numFmt w:val="decimal"/>
      <w:lvlText w:val="%1.%2.%3.%4."/>
      <w:lvlJc w:val="left"/>
      <w:pPr>
        <w:ind w:left="1104" w:hanging="1080"/>
      </w:pPr>
      <w:rPr>
        <w:rFonts w:cs="Arial" w:hint="default"/>
      </w:rPr>
    </w:lvl>
    <w:lvl w:ilvl="4">
      <w:start w:val="1"/>
      <w:numFmt w:val="decimal"/>
      <w:lvlText w:val="%1.%2.%3.%4.%5."/>
      <w:lvlJc w:val="left"/>
      <w:pPr>
        <w:ind w:left="1112" w:hanging="1080"/>
      </w:pPr>
      <w:rPr>
        <w:rFonts w:cs="Arial" w:hint="default"/>
      </w:rPr>
    </w:lvl>
    <w:lvl w:ilvl="5">
      <w:start w:val="1"/>
      <w:numFmt w:val="decimal"/>
      <w:lvlText w:val="%1.%2.%3.%4.%5.%6."/>
      <w:lvlJc w:val="left"/>
      <w:pPr>
        <w:ind w:left="1480" w:hanging="1440"/>
      </w:pPr>
      <w:rPr>
        <w:rFonts w:cs="Arial" w:hint="default"/>
      </w:rPr>
    </w:lvl>
    <w:lvl w:ilvl="6">
      <w:start w:val="1"/>
      <w:numFmt w:val="decimal"/>
      <w:lvlText w:val="%1.%2.%3.%4.%5.%6.%7."/>
      <w:lvlJc w:val="left"/>
      <w:pPr>
        <w:ind w:left="1488" w:hanging="1440"/>
      </w:pPr>
      <w:rPr>
        <w:rFonts w:cs="Arial" w:hint="default"/>
      </w:rPr>
    </w:lvl>
    <w:lvl w:ilvl="7">
      <w:start w:val="1"/>
      <w:numFmt w:val="decimal"/>
      <w:lvlText w:val="%1.%2.%3.%4.%5.%6.%7.%8."/>
      <w:lvlJc w:val="left"/>
      <w:pPr>
        <w:ind w:left="1856" w:hanging="1800"/>
      </w:pPr>
      <w:rPr>
        <w:rFonts w:cs="Arial" w:hint="default"/>
      </w:rPr>
    </w:lvl>
    <w:lvl w:ilvl="8">
      <w:start w:val="1"/>
      <w:numFmt w:val="decimal"/>
      <w:lvlText w:val="%1.%2.%3.%4.%5.%6.%7.%8.%9."/>
      <w:lvlJc w:val="left"/>
      <w:pPr>
        <w:ind w:left="2224" w:hanging="2160"/>
      </w:pPr>
      <w:rPr>
        <w:rFonts w:cs="Arial" w:hint="default"/>
      </w:rPr>
    </w:lvl>
  </w:abstractNum>
  <w:abstractNum w:abstractNumId="53">
    <w:nsid w:val="64DE67B5"/>
    <w:multiLevelType w:val="multilevel"/>
    <w:tmpl w:val="BD00381E"/>
    <w:lvl w:ilvl="0">
      <w:numFmt w:val="bullet"/>
      <w:lvlText w:val="•"/>
      <w:lvlJc w:val="left"/>
      <w:pPr>
        <w:ind w:left="787" w:hanging="360"/>
      </w:pPr>
    </w:lvl>
    <w:lvl w:ilvl="1">
      <w:numFmt w:val="bullet"/>
      <w:lvlText w:val="◦"/>
      <w:lvlJc w:val="left"/>
      <w:pPr>
        <w:ind w:left="1147" w:hanging="360"/>
      </w:pPr>
    </w:lvl>
    <w:lvl w:ilvl="2">
      <w:numFmt w:val="bullet"/>
      <w:lvlText w:val="▪"/>
      <w:lvlJc w:val="left"/>
      <w:pPr>
        <w:ind w:left="1507" w:hanging="360"/>
      </w:pPr>
    </w:lvl>
    <w:lvl w:ilvl="3">
      <w:numFmt w:val="bullet"/>
      <w:lvlText w:val="•"/>
      <w:lvlJc w:val="left"/>
      <w:pPr>
        <w:ind w:left="1867" w:hanging="360"/>
      </w:pPr>
    </w:lvl>
    <w:lvl w:ilvl="4">
      <w:numFmt w:val="bullet"/>
      <w:lvlText w:val="◦"/>
      <w:lvlJc w:val="left"/>
      <w:pPr>
        <w:ind w:left="2227" w:hanging="360"/>
      </w:pPr>
    </w:lvl>
    <w:lvl w:ilvl="5">
      <w:numFmt w:val="bullet"/>
      <w:lvlText w:val="▪"/>
      <w:lvlJc w:val="left"/>
      <w:pPr>
        <w:ind w:left="2587" w:hanging="360"/>
      </w:pPr>
    </w:lvl>
    <w:lvl w:ilvl="6">
      <w:numFmt w:val="bullet"/>
      <w:lvlText w:val="•"/>
      <w:lvlJc w:val="left"/>
      <w:pPr>
        <w:ind w:left="2947" w:hanging="360"/>
      </w:pPr>
    </w:lvl>
    <w:lvl w:ilvl="7">
      <w:numFmt w:val="bullet"/>
      <w:lvlText w:val="◦"/>
      <w:lvlJc w:val="left"/>
      <w:pPr>
        <w:ind w:left="3307" w:hanging="360"/>
      </w:pPr>
    </w:lvl>
    <w:lvl w:ilvl="8">
      <w:numFmt w:val="bullet"/>
      <w:lvlText w:val="▪"/>
      <w:lvlJc w:val="left"/>
      <w:pPr>
        <w:ind w:left="3667" w:hanging="360"/>
      </w:pPr>
    </w:lvl>
  </w:abstractNum>
  <w:abstractNum w:abstractNumId="54">
    <w:nsid w:val="6BA30B1A"/>
    <w:multiLevelType w:val="hybridMultilevel"/>
    <w:tmpl w:val="10606E10"/>
    <w:lvl w:ilvl="0" w:tplc="E8189D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D6D346A"/>
    <w:multiLevelType w:val="multilevel"/>
    <w:tmpl w:val="29B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nsid w:val="6E993C16"/>
    <w:multiLevelType w:val="multilevel"/>
    <w:tmpl w:val="D0A85B44"/>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7">
    <w:nsid w:val="715B11A9"/>
    <w:multiLevelType w:val="multilevel"/>
    <w:tmpl w:val="7292BFFA"/>
    <w:styleLink w:val="WWNum19"/>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nsid w:val="76795A36"/>
    <w:multiLevelType w:val="multilevel"/>
    <w:tmpl w:val="3A4A9FA0"/>
    <w:styleLink w:val="WWNum16"/>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9">
    <w:nsid w:val="7C23238A"/>
    <w:multiLevelType w:val="hybridMultilevel"/>
    <w:tmpl w:val="433EFBEA"/>
    <w:lvl w:ilvl="0" w:tplc="041F000B">
      <w:start w:val="1"/>
      <w:numFmt w:val="bullet"/>
      <w:lvlText w:val=""/>
      <w:lvlJc w:val="left"/>
      <w:pPr>
        <w:ind w:left="1068" w:hanging="360"/>
      </w:pPr>
      <w:rPr>
        <w:rFonts w:ascii="Wingdings" w:hAnsi="Wingdings"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60">
    <w:nsid w:val="7ECB14BE"/>
    <w:multiLevelType w:val="multilevel"/>
    <w:tmpl w:val="C0007C50"/>
    <w:styleLink w:val="WWNum9"/>
    <w:lvl w:ilvl="0">
      <w:numFmt w:val="bullet"/>
      <w:lvlText w:val=""/>
      <w:lvlJc w:val="left"/>
      <w:pPr>
        <w:ind w:left="720" w:hanging="360"/>
      </w:pPr>
      <w:rPr>
        <w:rFonts w:ascii="Wingdings" w:hAnsi="Wingdings" w:cs="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23"/>
  </w:num>
  <w:num w:numId="2">
    <w:abstractNumId w:val="10"/>
  </w:num>
  <w:num w:numId="3">
    <w:abstractNumId w:val="12"/>
  </w:num>
  <w:num w:numId="4">
    <w:abstractNumId w:val="29"/>
  </w:num>
  <w:num w:numId="5">
    <w:abstractNumId w:val="44"/>
  </w:num>
  <w:num w:numId="6">
    <w:abstractNumId w:val="38"/>
  </w:num>
  <w:num w:numId="7">
    <w:abstractNumId w:val="39"/>
  </w:num>
  <w:num w:numId="8">
    <w:abstractNumId w:val="19"/>
  </w:num>
  <w:num w:numId="9">
    <w:abstractNumId w:val="60"/>
  </w:num>
  <w:num w:numId="10">
    <w:abstractNumId w:val="28"/>
  </w:num>
  <w:num w:numId="11">
    <w:abstractNumId w:val="40"/>
  </w:num>
  <w:num w:numId="12">
    <w:abstractNumId w:val="24"/>
  </w:num>
  <w:num w:numId="13">
    <w:abstractNumId w:val="18"/>
  </w:num>
  <w:num w:numId="14">
    <w:abstractNumId w:val="33"/>
  </w:num>
  <w:num w:numId="15">
    <w:abstractNumId w:val="32"/>
  </w:num>
  <w:num w:numId="16">
    <w:abstractNumId w:val="58"/>
  </w:num>
  <w:num w:numId="17">
    <w:abstractNumId w:val="22"/>
  </w:num>
  <w:num w:numId="18">
    <w:abstractNumId w:val="14"/>
  </w:num>
  <w:num w:numId="19">
    <w:abstractNumId w:val="57"/>
  </w:num>
  <w:num w:numId="20">
    <w:abstractNumId w:val="35"/>
  </w:num>
  <w:num w:numId="21">
    <w:abstractNumId w:val="7"/>
  </w:num>
  <w:num w:numId="22">
    <w:abstractNumId w:val="6"/>
  </w:num>
  <w:num w:numId="23">
    <w:abstractNumId w:val="34"/>
  </w:num>
  <w:num w:numId="24">
    <w:abstractNumId w:val="37"/>
  </w:num>
  <w:num w:numId="25">
    <w:abstractNumId w:val="15"/>
  </w:num>
  <w:num w:numId="26">
    <w:abstractNumId w:val="4"/>
  </w:num>
  <w:num w:numId="27">
    <w:abstractNumId w:val="20"/>
  </w:num>
  <w:num w:numId="28">
    <w:abstractNumId w:val="5"/>
  </w:num>
  <w:num w:numId="29">
    <w:abstractNumId w:val="51"/>
  </w:num>
  <w:num w:numId="30">
    <w:abstractNumId w:val="21"/>
  </w:num>
  <w:num w:numId="31">
    <w:abstractNumId w:val="56"/>
  </w:num>
  <w:num w:numId="32">
    <w:abstractNumId w:val="56"/>
  </w:num>
  <w:num w:numId="33">
    <w:abstractNumId w:val="39"/>
  </w:num>
  <w:num w:numId="34">
    <w:abstractNumId w:val="38"/>
  </w:num>
  <w:num w:numId="35">
    <w:abstractNumId w:val="22"/>
  </w:num>
  <w:num w:numId="36">
    <w:abstractNumId w:val="14"/>
  </w:num>
  <w:num w:numId="37">
    <w:abstractNumId w:val="15"/>
  </w:num>
  <w:num w:numId="38">
    <w:abstractNumId w:val="57"/>
  </w:num>
  <w:num w:numId="39">
    <w:abstractNumId w:val="4"/>
  </w:num>
  <w:num w:numId="40">
    <w:abstractNumId w:val="6"/>
  </w:num>
  <w:num w:numId="41">
    <w:abstractNumId w:val="5"/>
  </w:num>
  <w:num w:numId="42">
    <w:abstractNumId w:val="20"/>
  </w:num>
  <w:num w:numId="43">
    <w:abstractNumId w:val="51"/>
  </w:num>
  <w:num w:numId="44">
    <w:abstractNumId w:val="26"/>
  </w:num>
  <w:num w:numId="45">
    <w:abstractNumId w:val="41"/>
  </w:num>
  <w:num w:numId="46">
    <w:abstractNumId w:val="27"/>
  </w:num>
  <w:num w:numId="47">
    <w:abstractNumId w:val="17"/>
  </w:num>
  <w:num w:numId="48">
    <w:abstractNumId w:val="16"/>
  </w:num>
  <w:num w:numId="49">
    <w:abstractNumId w:val="55"/>
  </w:num>
  <w:num w:numId="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num>
  <w:num w:numId="55">
    <w:abstractNumId w:val="49"/>
  </w:num>
  <w:num w:numId="56">
    <w:abstractNumId w:val="9"/>
  </w:num>
  <w:num w:numId="57">
    <w:abstractNumId w:val="46"/>
  </w:num>
  <w:num w:numId="58">
    <w:abstractNumId w:val="59"/>
  </w:num>
  <w:num w:numId="59">
    <w:abstractNumId w:val="48"/>
  </w:num>
  <w:num w:numId="60">
    <w:abstractNumId w:val="43"/>
  </w:num>
  <w:num w:numId="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7"/>
  </w:num>
  <w:num w:numId="90">
    <w:abstractNumId w:val="42"/>
  </w:num>
  <w:num w:numId="91">
    <w:abstractNumId w:val="11"/>
  </w:num>
  <w:num w:numId="92">
    <w:abstractNumId w:val="0"/>
  </w:num>
  <w:num w:numId="93">
    <w:abstractNumId w:val="1"/>
  </w:num>
  <w:num w:numId="94">
    <w:abstractNumId w:val="2"/>
  </w:num>
  <w:num w:numId="95">
    <w:abstractNumId w:val="3"/>
  </w:num>
  <w:num w:numId="96">
    <w:abstractNumId w:val="13"/>
  </w:num>
  <w:num w:numId="97">
    <w:abstractNumId w:val="54"/>
  </w:num>
  <w:num w:numId="98">
    <w:abstractNumId w:val="30"/>
  </w:num>
  <w:num w:numId="99">
    <w:abstractNumId w:val="25"/>
  </w:num>
  <w:num w:numId="100">
    <w:abstractNumId w:val="53"/>
  </w:num>
  <w:num w:numId="101">
    <w:abstractNumId w:val="31"/>
  </w:num>
  <w:num w:numId="102">
    <w:abstractNumId w:val="45"/>
  </w:num>
  <w:num w:numId="103">
    <w:abstractNumId w:val="36"/>
  </w:num>
  <w:num w:numId="104">
    <w:abstractNumId w:val="8"/>
  </w:num>
  <w:num w:numId="105">
    <w:abstractNumId w:val="17"/>
  </w:num>
  <w:num w:numId="106">
    <w:abstractNumId w:val="16"/>
  </w:num>
  <w:num w:numId="107">
    <w:abstractNumId w:val="52"/>
  </w:num>
  <w:numIdMacAtCleanup w:val="10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rt Altıntaş">
    <w15:presenceInfo w15:providerId="None" w15:userId="Mert Altınta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GrammaticalErrors/>
  <w:proofState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CC"/>
    <w:rsid w:val="00037083"/>
    <w:rsid w:val="00040398"/>
    <w:rsid w:val="00056F91"/>
    <w:rsid w:val="00081F19"/>
    <w:rsid w:val="0009060C"/>
    <w:rsid w:val="00095BEE"/>
    <w:rsid w:val="000A1155"/>
    <w:rsid w:val="000A54D1"/>
    <w:rsid w:val="000B7C9D"/>
    <w:rsid w:val="000D3545"/>
    <w:rsid w:val="000D6A70"/>
    <w:rsid w:val="001034A7"/>
    <w:rsid w:val="001125DF"/>
    <w:rsid w:val="00124472"/>
    <w:rsid w:val="00132134"/>
    <w:rsid w:val="00136446"/>
    <w:rsid w:val="00152928"/>
    <w:rsid w:val="00173206"/>
    <w:rsid w:val="0019472B"/>
    <w:rsid w:val="001975EB"/>
    <w:rsid w:val="001B146D"/>
    <w:rsid w:val="001B1D26"/>
    <w:rsid w:val="001B4919"/>
    <w:rsid w:val="001B7C3E"/>
    <w:rsid w:val="001C1DE7"/>
    <w:rsid w:val="001D4C36"/>
    <w:rsid w:val="001D5320"/>
    <w:rsid w:val="001E35E2"/>
    <w:rsid w:val="001E5383"/>
    <w:rsid w:val="00200357"/>
    <w:rsid w:val="00211D05"/>
    <w:rsid w:val="00214E70"/>
    <w:rsid w:val="00222EF6"/>
    <w:rsid w:val="00223191"/>
    <w:rsid w:val="0025178C"/>
    <w:rsid w:val="0025283A"/>
    <w:rsid w:val="002708E9"/>
    <w:rsid w:val="00272D5D"/>
    <w:rsid w:val="00273DA0"/>
    <w:rsid w:val="00275146"/>
    <w:rsid w:val="00292194"/>
    <w:rsid w:val="00293A70"/>
    <w:rsid w:val="00295842"/>
    <w:rsid w:val="00296B20"/>
    <w:rsid w:val="002A4005"/>
    <w:rsid w:val="002B302D"/>
    <w:rsid w:val="002B52E1"/>
    <w:rsid w:val="002B68A4"/>
    <w:rsid w:val="002B6936"/>
    <w:rsid w:val="002D4094"/>
    <w:rsid w:val="00300172"/>
    <w:rsid w:val="00300A57"/>
    <w:rsid w:val="00340C3F"/>
    <w:rsid w:val="00346CD0"/>
    <w:rsid w:val="00356179"/>
    <w:rsid w:val="003571F9"/>
    <w:rsid w:val="003648D2"/>
    <w:rsid w:val="00365EBA"/>
    <w:rsid w:val="00393CF4"/>
    <w:rsid w:val="00396EA0"/>
    <w:rsid w:val="003970F7"/>
    <w:rsid w:val="003A1DF6"/>
    <w:rsid w:val="003A76DE"/>
    <w:rsid w:val="003C1BF5"/>
    <w:rsid w:val="003E5850"/>
    <w:rsid w:val="003F315F"/>
    <w:rsid w:val="003F3E62"/>
    <w:rsid w:val="003F4D2A"/>
    <w:rsid w:val="00406EAF"/>
    <w:rsid w:val="00411BD6"/>
    <w:rsid w:val="004208D6"/>
    <w:rsid w:val="0047193C"/>
    <w:rsid w:val="00475534"/>
    <w:rsid w:val="00480951"/>
    <w:rsid w:val="004853CB"/>
    <w:rsid w:val="00496EBF"/>
    <w:rsid w:val="004A0C79"/>
    <w:rsid w:val="004A3F42"/>
    <w:rsid w:val="004A4228"/>
    <w:rsid w:val="004A6685"/>
    <w:rsid w:val="004B18FB"/>
    <w:rsid w:val="004C61B4"/>
    <w:rsid w:val="004D1676"/>
    <w:rsid w:val="004D2456"/>
    <w:rsid w:val="004D45A0"/>
    <w:rsid w:val="004E7529"/>
    <w:rsid w:val="004E763C"/>
    <w:rsid w:val="004E7D15"/>
    <w:rsid w:val="00517FC0"/>
    <w:rsid w:val="00531147"/>
    <w:rsid w:val="00544CAC"/>
    <w:rsid w:val="0055005A"/>
    <w:rsid w:val="00550E1A"/>
    <w:rsid w:val="005510C2"/>
    <w:rsid w:val="00555E6F"/>
    <w:rsid w:val="0057084E"/>
    <w:rsid w:val="00574CA9"/>
    <w:rsid w:val="00593DC8"/>
    <w:rsid w:val="00596EB5"/>
    <w:rsid w:val="005B767A"/>
    <w:rsid w:val="005C65CA"/>
    <w:rsid w:val="005D5675"/>
    <w:rsid w:val="00606122"/>
    <w:rsid w:val="006108BE"/>
    <w:rsid w:val="00643695"/>
    <w:rsid w:val="00657E55"/>
    <w:rsid w:val="006672AE"/>
    <w:rsid w:val="006921DB"/>
    <w:rsid w:val="006A0450"/>
    <w:rsid w:val="006A5891"/>
    <w:rsid w:val="006A6E67"/>
    <w:rsid w:val="006B7456"/>
    <w:rsid w:val="006E692E"/>
    <w:rsid w:val="006F3B6C"/>
    <w:rsid w:val="0071285A"/>
    <w:rsid w:val="00726A53"/>
    <w:rsid w:val="00727B6B"/>
    <w:rsid w:val="00740F33"/>
    <w:rsid w:val="00753FFC"/>
    <w:rsid w:val="007957FB"/>
    <w:rsid w:val="00795CBA"/>
    <w:rsid w:val="007A1C24"/>
    <w:rsid w:val="007A466F"/>
    <w:rsid w:val="007B2B44"/>
    <w:rsid w:val="007C5ECD"/>
    <w:rsid w:val="007E2B14"/>
    <w:rsid w:val="007F1689"/>
    <w:rsid w:val="007F73EB"/>
    <w:rsid w:val="0081043C"/>
    <w:rsid w:val="00811757"/>
    <w:rsid w:val="00816977"/>
    <w:rsid w:val="008263DB"/>
    <w:rsid w:val="00826ED8"/>
    <w:rsid w:val="008314D8"/>
    <w:rsid w:val="0083521A"/>
    <w:rsid w:val="00842A99"/>
    <w:rsid w:val="008448BF"/>
    <w:rsid w:val="00846D54"/>
    <w:rsid w:val="0085351B"/>
    <w:rsid w:val="008823AE"/>
    <w:rsid w:val="00882902"/>
    <w:rsid w:val="00883488"/>
    <w:rsid w:val="00885664"/>
    <w:rsid w:val="008908DD"/>
    <w:rsid w:val="0089379A"/>
    <w:rsid w:val="00894836"/>
    <w:rsid w:val="00895388"/>
    <w:rsid w:val="008A1306"/>
    <w:rsid w:val="008A6AB5"/>
    <w:rsid w:val="008B0BE3"/>
    <w:rsid w:val="008D128D"/>
    <w:rsid w:val="008D19B3"/>
    <w:rsid w:val="008E4A68"/>
    <w:rsid w:val="008E6649"/>
    <w:rsid w:val="008F58F5"/>
    <w:rsid w:val="00900500"/>
    <w:rsid w:val="00901919"/>
    <w:rsid w:val="009055D3"/>
    <w:rsid w:val="00913C3E"/>
    <w:rsid w:val="00915980"/>
    <w:rsid w:val="00922AA7"/>
    <w:rsid w:val="009314D5"/>
    <w:rsid w:val="00937FCF"/>
    <w:rsid w:val="0094399F"/>
    <w:rsid w:val="00956404"/>
    <w:rsid w:val="009860D2"/>
    <w:rsid w:val="00990005"/>
    <w:rsid w:val="0099053D"/>
    <w:rsid w:val="009A0390"/>
    <w:rsid w:val="009B0525"/>
    <w:rsid w:val="009B2506"/>
    <w:rsid w:val="009C4F1D"/>
    <w:rsid w:val="009D4242"/>
    <w:rsid w:val="009D5A08"/>
    <w:rsid w:val="00A0243E"/>
    <w:rsid w:val="00A12FD9"/>
    <w:rsid w:val="00A218BB"/>
    <w:rsid w:val="00A24916"/>
    <w:rsid w:val="00A27954"/>
    <w:rsid w:val="00A3245A"/>
    <w:rsid w:val="00A33919"/>
    <w:rsid w:val="00A6606E"/>
    <w:rsid w:val="00A80907"/>
    <w:rsid w:val="00A933F4"/>
    <w:rsid w:val="00AA0FE4"/>
    <w:rsid w:val="00AB2D0E"/>
    <w:rsid w:val="00AC5537"/>
    <w:rsid w:val="00AC7F5F"/>
    <w:rsid w:val="00AD2B1C"/>
    <w:rsid w:val="00AD3B30"/>
    <w:rsid w:val="00AE707C"/>
    <w:rsid w:val="00AF4352"/>
    <w:rsid w:val="00AF686F"/>
    <w:rsid w:val="00B00EB5"/>
    <w:rsid w:val="00B05014"/>
    <w:rsid w:val="00B22028"/>
    <w:rsid w:val="00B35A80"/>
    <w:rsid w:val="00B400A7"/>
    <w:rsid w:val="00B51433"/>
    <w:rsid w:val="00B57629"/>
    <w:rsid w:val="00B630B2"/>
    <w:rsid w:val="00B63E5B"/>
    <w:rsid w:val="00B66CF8"/>
    <w:rsid w:val="00B93B73"/>
    <w:rsid w:val="00BA2A1E"/>
    <w:rsid w:val="00BB4709"/>
    <w:rsid w:val="00BC4B60"/>
    <w:rsid w:val="00BD53D0"/>
    <w:rsid w:val="00BF0DA0"/>
    <w:rsid w:val="00BF2D94"/>
    <w:rsid w:val="00C21D13"/>
    <w:rsid w:val="00C2375A"/>
    <w:rsid w:val="00C4168B"/>
    <w:rsid w:val="00C53ED3"/>
    <w:rsid w:val="00C5442A"/>
    <w:rsid w:val="00C54E38"/>
    <w:rsid w:val="00C61362"/>
    <w:rsid w:val="00C74CCC"/>
    <w:rsid w:val="00C82ABB"/>
    <w:rsid w:val="00C83B47"/>
    <w:rsid w:val="00C91B8C"/>
    <w:rsid w:val="00C93BD5"/>
    <w:rsid w:val="00C9581E"/>
    <w:rsid w:val="00CA2F45"/>
    <w:rsid w:val="00CA6D33"/>
    <w:rsid w:val="00CB2D55"/>
    <w:rsid w:val="00CB57D9"/>
    <w:rsid w:val="00CC3D7A"/>
    <w:rsid w:val="00CC4A69"/>
    <w:rsid w:val="00CD49F6"/>
    <w:rsid w:val="00CE7CB8"/>
    <w:rsid w:val="00D04C9E"/>
    <w:rsid w:val="00D05C47"/>
    <w:rsid w:val="00D072DC"/>
    <w:rsid w:val="00D140E9"/>
    <w:rsid w:val="00D14C4F"/>
    <w:rsid w:val="00D15A16"/>
    <w:rsid w:val="00D24F53"/>
    <w:rsid w:val="00D37B66"/>
    <w:rsid w:val="00D50CCA"/>
    <w:rsid w:val="00D51117"/>
    <w:rsid w:val="00D51F8D"/>
    <w:rsid w:val="00D81931"/>
    <w:rsid w:val="00D9087C"/>
    <w:rsid w:val="00DA0392"/>
    <w:rsid w:val="00DB53B5"/>
    <w:rsid w:val="00DC103D"/>
    <w:rsid w:val="00DD41FE"/>
    <w:rsid w:val="00DD72B0"/>
    <w:rsid w:val="00DE54A1"/>
    <w:rsid w:val="00E05BCC"/>
    <w:rsid w:val="00E06A41"/>
    <w:rsid w:val="00E13E1E"/>
    <w:rsid w:val="00E15392"/>
    <w:rsid w:val="00E35710"/>
    <w:rsid w:val="00E40629"/>
    <w:rsid w:val="00E5093F"/>
    <w:rsid w:val="00E545AA"/>
    <w:rsid w:val="00E6403F"/>
    <w:rsid w:val="00E6766A"/>
    <w:rsid w:val="00E74F46"/>
    <w:rsid w:val="00EC7905"/>
    <w:rsid w:val="00ED23AA"/>
    <w:rsid w:val="00ED368C"/>
    <w:rsid w:val="00EF5937"/>
    <w:rsid w:val="00F02AE1"/>
    <w:rsid w:val="00F05B2C"/>
    <w:rsid w:val="00F2065E"/>
    <w:rsid w:val="00F2274F"/>
    <w:rsid w:val="00F25699"/>
    <w:rsid w:val="00F35265"/>
    <w:rsid w:val="00F42A95"/>
    <w:rsid w:val="00F53E65"/>
    <w:rsid w:val="00F57E93"/>
    <w:rsid w:val="00F66229"/>
    <w:rsid w:val="00F8550A"/>
    <w:rsid w:val="00F85EBD"/>
    <w:rsid w:val="00FA366C"/>
    <w:rsid w:val="00FA6A05"/>
    <w:rsid w:val="00FA72DC"/>
    <w:rsid w:val="00FA7AA6"/>
    <w:rsid w:val="00FB76D2"/>
    <w:rsid w:val="00FC1A8C"/>
    <w:rsid w:val="00FC43D5"/>
    <w:rsid w:val="00FC4CCB"/>
    <w:rsid w:val="00FE0415"/>
    <w:rsid w:val="00FF00A8"/>
    <w:rsid w:val="00FF177F"/>
    <w:rsid w:val="00FF7D6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EFA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tr-T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D140E9"/>
    <w:pPr>
      <w:keepNext/>
      <w:keepLines/>
      <w:spacing w:before="240"/>
      <w:outlineLvl w:val="0"/>
    </w:pPr>
    <w:rPr>
      <w:rFonts w:asciiTheme="majorHAnsi" w:eastAsiaTheme="majorEastAsia" w:hAnsiTheme="majorHAnsi"/>
      <w:color w:val="2E74B5" w:themeColor="accent1" w:themeShade="BF"/>
      <w:sz w:val="32"/>
      <w:szCs w:val="29"/>
    </w:rPr>
  </w:style>
  <w:style w:type="paragraph" w:styleId="Balk2">
    <w:name w:val="heading 2"/>
    <w:basedOn w:val="Standard"/>
    <w:next w:val="Textbody"/>
    <w:uiPriority w:val="9"/>
    <w:qFormat/>
    <w:pPr>
      <w:keepNext/>
      <w:keepLines/>
      <w:spacing w:before="200" w:after="0"/>
      <w:outlineLvl w:val="1"/>
    </w:pPr>
    <w:rPr>
      <w:rFonts w:ascii="Cambria" w:hAnsi="Cambria" w:cs="Cambria"/>
      <w:b/>
      <w:bCs/>
      <w:color w:val="4F81BD"/>
      <w:sz w:val="26"/>
      <w:szCs w:val="26"/>
    </w:rPr>
  </w:style>
  <w:style w:type="paragraph" w:styleId="Balk3">
    <w:name w:val="heading 3"/>
    <w:basedOn w:val="Standard"/>
    <w:next w:val="Textbody"/>
    <w:qFormat/>
    <w:pPr>
      <w:keepNext/>
      <w:keepLines/>
      <w:spacing w:before="200" w:after="0"/>
      <w:outlineLvl w:val="2"/>
    </w:pPr>
    <w:rPr>
      <w:rFonts w:ascii="Cambria" w:hAnsi="Cambria" w:cs="Cambria"/>
      <w:b/>
      <w:bCs/>
      <w:color w:val="4F81BD"/>
    </w:rPr>
  </w:style>
  <w:style w:type="paragraph" w:styleId="Balk4">
    <w:name w:val="heading 4"/>
    <w:basedOn w:val="Normal"/>
    <w:next w:val="Normal"/>
    <w:link w:val="Balk4Char"/>
    <w:uiPriority w:val="9"/>
    <w:semiHidden/>
    <w:unhideWhenUsed/>
    <w:qFormat/>
    <w:rsid w:val="00740F33"/>
    <w:pPr>
      <w:keepNext/>
      <w:widowControl/>
      <w:tabs>
        <w:tab w:val="num" w:pos="2880"/>
      </w:tabs>
      <w:suppressAutoHyphens w:val="0"/>
      <w:autoSpaceDN/>
      <w:spacing w:before="240" w:after="60"/>
      <w:ind w:left="2880" w:hanging="720"/>
      <w:textAlignment w:val="auto"/>
      <w:outlineLvl w:val="3"/>
    </w:pPr>
    <w:rPr>
      <w:rFonts w:asciiTheme="minorHAnsi" w:eastAsiaTheme="minorEastAsia" w:hAnsiTheme="minorHAnsi" w:cstheme="minorBidi"/>
      <w:b/>
      <w:bCs/>
      <w:kern w:val="0"/>
      <w:sz w:val="28"/>
      <w:szCs w:val="28"/>
      <w:lang w:val="en-US" w:eastAsia="en-US" w:bidi="ar-SA"/>
    </w:rPr>
  </w:style>
  <w:style w:type="paragraph" w:styleId="Balk5">
    <w:name w:val="heading 5"/>
    <w:basedOn w:val="Normal"/>
    <w:next w:val="Normal"/>
    <w:link w:val="Balk5Char"/>
    <w:uiPriority w:val="9"/>
    <w:semiHidden/>
    <w:unhideWhenUsed/>
    <w:qFormat/>
    <w:rsid w:val="00740F33"/>
    <w:pPr>
      <w:widowControl/>
      <w:tabs>
        <w:tab w:val="num" w:pos="3600"/>
      </w:tabs>
      <w:suppressAutoHyphens w:val="0"/>
      <w:autoSpaceDN/>
      <w:spacing w:before="240" w:after="60"/>
      <w:ind w:left="3600" w:hanging="720"/>
      <w:textAlignment w:val="auto"/>
      <w:outlineLvl w:val="4"/>
    </w:pPr>
    <w:rPr>
      <w:rFonts w:asciiTheme="minorHAnsi" w:eastAsiaTheme="minorEastAsia" w:hAnsiTheme="minorHAnsi" w:cstheme="minorBidi"/>
      <w:b/>
      <w:bCs/>
      <w:i/>
      <w:iCs/>
      <w:kern w:val="0"/>
      <w:sz w:val="26"/>
      <w:szCs w:val="26"/>
      <w:lang w:val="en-US" w:eastAsia="en-US" w:bidi="ar-SA"/>
    </w:rPr>
  </w:style>
  <w:style w:type="paragraph" w:styleId="Balk6">
    <w:name w:val="heading 6"/>
    <w:basedOn w:val="Normal"/>
    <w:next w:val="Normal"/>
    <w:link w:val="Balk6Char"/>
    <w:qFormat/>
    <w:rsid w:val="00740F33"/>
    <w:pPr>
      <w:widowControl/>
      <w:tabs>
        <w:tab w:val="num" w:pos="4320"/>
      </w:tabs>
      <w:suppressAutoHyphens w:val="0"/>
      <w:autoSpaceDN/>
      <w:spacing w:before="240" w:after="60"/>
      <w:ind w:left="4320" w:hanging="720"/>
      <w:textAlignment w:val="auto"/>
      <w:outlineLvl w:val="5"/>
    </w:pPr>
    <w:rPr>
      <w:rFonts w:eastAsia="Times New Roman" w:cs="Times New Roman"/>
      <w:b/>
      <w:bCs/>
      <w:kern w:val="0"/>
      <w:sz w:val="22"/>
      <w:szCs w:val="22"/>
      <w:lang w:val="en-US" w:eastAsia="en-US" w:bidi="ar-SA"/>
    </w:rPr>
  </w:style>
  <w:style w:type="paragraph" w:styleId="Balk7">
    <w:name w:val="heading 7"/>
    <w:basedOn w:val="Normal"/>
    <w:next w:val="Normal"/>
    <w:link w:val="Balk7Char"/>
    <w:uiPriority w:val="9"/>
    <w:semiHidden/>
    <w:unhideWhenUsed/>
    <w:qFormat/>
    <w:rsid w:val="00740F33"/>
    <w:pPr>
      <w:widowControl/>
      <w:tabs>
        <w:tab w:val="num" w:pos="5040"/>
      </w:tabs>
      <w:suppressAutoHyphens w:val="0"/>
      <w:autoSpaceDN/>
      <w:spacing w:before="240" w:after="60"/>
      <w:ind w:left="5040" w:hanging="720"/>
      <w:textAlignment w:val="auto"/>
      <w:outlineLvl w:val="6"/>
    </w:pPr>
    <w:rPr>
      <w:rFonts w:asciiTheme="minorHAnsi" w:eastAsiaTheme="minorEastAsia" w:hAnsiTheme="minorHAnsi" w:cstheme="minorBidi"/>
      <w:kern w:val="0"/>
      <w:lang w:val="en-US" w:eastAsia="en-US" w:bidi="ar-SA"/>
    </w:rPr>
  </w:style>
  <w:style w:type="paragraph" w:styleId="Balk8">
    <w:name w:val="heading 8"/>
    <w:basedOn w:val="Normal"/>
    <w:next w:val="Normal"/>
    <w:link w:val="Balk8Char"/>
    <w:uiPriority w:val="9"/>
    <w:semiHidden/>
    <w:unhideWhenUsed/>
    <w:qFormat/>
    <w:rsid w:val="00740F33"/>
    <w:pPr>
      <w:widowControl/>
      <w:tabs>
        <w:tab w:val="num" w:pos="5760"/>
      </w:tabs>
      <w:suppressAutoHyphens w:val="0"/>
      <w:autoSpaceDN/>
      <w:spacing w:before="240" w:after="60"/>
      <w:ind w:left="5760" w:hanging="720"/>
      <w:textAlignment w:val="auto"/>
      <w:outlineLvl w:val="7"/>
    </w:pPr>
    <w:rPr>
      <w:rFonts w:asciiTheme="minorHAnsi" w:eastAsiaTheme="minorEastAsia" w:hAnsiTheme="minorHAnsi" w:cstheme="minorBidi"/>
      <w:i/>
      <w:iCs/>
      <w:kern w:val="0"/>
      <w:lang w:val="en-US" w:eastAsia="en-US" w:bidi="ar-SA"/>
    </w:rPr>
  </w:style>
  <w:style w:type="paragraph" w:styleId="Balk9">
    <w:name w:val="heading 9"/>
    <w:basedOn w:val="Normal"/>
    <w:next w:val="Normal"/>
    <w:link w:val="Balk9Char"/>
    <w:uiPriority w:val="9"/>
    <w:semiHidden/>
    <w:unhideWhenUsed/>
    <w:qFormat/>
    <w:rsid w:val="00740F33"/>
    <w:pPr>
      <w:widowControl/>
      <w:tabs>
        <w:tab w:val="num" w:pos="6480"/>
      </w:tabs>
      <w:suppressAutoHyphens w:val="0"/>
      <w:autoSpaceDN/>
      <w:spacing w:before="240" w:after="60"/>
      <w:ind w:left="6480" w:hanging="720"/>
      <w:textAlignment w:val="auto"/>
      <w:outlineLvl w:val="8"/>
    </w:pPr>
    <w:rPr>
      <w:rFonts w:asciiTheme="majorHAnsi" w:eastAsiaTheme="majorEastAsia" w:hAnsiTheme="majorHAnsi" w:cstheme="majorBidi"/>
      <w:kern w:val="0"/>
      <w:sz w:val="22"/>
      <w:szCs w:val="22"/>
      <w:lang w:val="en-US" w:eastAsia="en-US"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link w:val="StandardChar"/>
    <w:pPr>
      <w:widowControl/>
      <w:spacing w:after="200" w:line="276" w:lineRule="auto"/>
    </w:pPr>
    <w:rPr>
      <w:rFonts w:ascii="Calibri" w:hAnsi="Calibri" w:cs="Calibri"/>
      <w:color w:val="00000A"/>
      <w:sz w:val="22"/>
      <w:szCs w:val="22"/>
      <w:lang w:eastAsia="en-US"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line="100" w:lineRule="atLeast"/>
    </w:pPr>
    <w:rPr>
      <w:rFonts w:ascii="Times New Roman" w:eastAsia="Times New Roman" w:hAnsi="Times New Roman" w:cs="Times New Roman"/>
      <w:sz w:val="24"/>
      <w:szCs w:val="24"/>
      <w:lang w:eastAsia="tr-TR"/>
    </w:rPr>
  </w:style>
  <w:style w:type="paragraph" w:styleId="Liste">
    <w:name w:val="List"/>
    <w:basedOn w:val="Textbody"/>
    <w:rPr>
      <w:rFonts w:cs="Mangal"/>
    </w:rPr>
  </w:style>
  <w:style w:type="paragraph" w:styleId="ResimYazs">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styleId="stbilgi">
    <w:name w:val="header"/>
    <w:basedOn w:val="Standard"/>
    <w:pPr>
      <w:tabs>
        <w:tab w:val="center" w:pos="4680"/>
        <w:tab w:val="right" w:pos="9360"/>
      </w:tabs>
      <w:spacing w:after="0" w:line="100" w:lineRule="atLeast"/>
    </w:pPr>
    <w:rPr>
      <w:rFonts w:ascii="Times New Roman" w:eastAsia="Times New Roman" w:hAnsi="Times New Roman" w:cs="Times New Roman"/>
      <w:sz w:val="24"/>
      <w:szCs w:val="24"/>
    </w:rPr>
  </w:style>
  <w:style w:type="paragraph" w:styleId="ListeParagraf">
    <w:name w:val="List Paragraph"/>
    <w:basedOn w:val="Standard"/>
    <w:pPr>
      <w:spacing w:after="0" w:line="100" w:lineRule="atLeast"/>
      <w:ind w:left="720"/>
    </w:pPr>
    <w:rPr>
      <w:rFonts w:ascii="Times New Roman" w:eastAsia="Times New Roman" w:hAnsi="Times New Roman" w:cs="Times New Roman"/>
      <w:sz w:val="24"/>
      <w:szCs w:val="24"/>
    </w:rPr>
  </w:style>
  <w:style w:type="paragraph" w:styleId="Altbilgi">
    <w:name w:val="footer"/>
    <w:basedOn w:val="Standard"/>
    <w:pPr>
      <w:tabs>
        <w:tab w:val="center" w:pos="4536"/>
        <w:tab w:val="right" w:pos="9072"/>
      </w:tabs>
      <w:spacing w:after="0" w:line="100" w:lineRule="atLeast"/>
    </w:pPr>
    <w:rPr>
      <w:rFonts w:ascii="Times New Roman" w:eastAsia="Times New Roman" w:hAnsi="Times New Roman" w:cs="Times New Roman"/>
      <w:sz w:val="24"/>
      <w:szCs w:val="24"/>
    </w:rPr>
  </w:style>
  <w:style w:type="paragraph" w:styleId="SonnotMetni">
    <w:name w:val="endnote text"/>
    <w:basedOn w:val="Standard"/>
    <w:pPr>
      <w:spacing w:after="0" w:line="100" w:lineRule="atLeast"/>
    </w:pPr>
    <w:rPr>
      <w:rFonts w:ascii="Times New Roman" w:eastAsia="Times New Roman" w:hAnsi="Times New Roman" w:cs="Times New Roman"/>
      <w:sz w:val="20"/>
      <w:szCs w:val="20"/>
    </w:rPr>
  </w:style>
  <w:style w:type="paragraph" w:styleId="DipnotMetni">
    <w:name w:val="footnote text"/>
    <w:basedOn w:val="Standard"/>
    <w:pPr>
      <w:spacing w:after="0" w:line="100" w:lineRule="atLeast"/>
    </w:pPr>
    <w:rPr>
      <w:sz w:val="20"/>
      <w:szCs w:val="20"/>
    </w:rPr>
  </w:style>
  <w:style w:type="paragraph" w:styleId="KonuBal">
    <w:name w:val="Title"/>
    <w:basedOn w:val="Standard"/>
    <w:pPr>
      <w:spacing w:after="300" w:line="100" w:lineRule="atLeast"/>
    </w:pPr>
    <w:rPr>
      <w:rFonts w:ascii="Cambria" w:hAnsi="Cambria"/>
      <w:color w:val="17365D"/>
      <w:spacing w:val="5"/>
      <w:sz w:val="52"/>
      <w:szCs w:val="52"/>
    </w:rPr>
  </w:style>
  <w:style w:type="paragraph" w:styleId="AklamaMetni">
    <w:name w:val="annotation text"/>
    <w:basedOn w:val="Standard"/>
    <w:pPr>
      <w:spacing w:after="0" w:line="100" w:lineRule="atLeast"/>
    </w:pPr>
    <w:rPr>
      <w:rFonts w:ascii="Times New Roman" w:eastAsia="Times New Roman" w:hAnsi="Times New Roman" w:cs="Times New Roman"/>
      <w:sz w:val="24"/>
      <w:szCs w:val="24"/>
    </w:rPr>
  </w:style>
  <w:style w:type="paragraph" w:styleId="AklamaKonusu">
    <w:name w:val="annotation subject"/>
    <w:basedOn w:val="AklamaMetni"/>
    <w:rPr>
      <w:b/>
      <w:bCs/>
      <w:sz w:val="20"/>
      <w:szCs w:val="20"/>
    </w:rPr>
  </w:style>
  <w:style w:type="paragraph" w:styleId="BalonMetni">
    <w:name w:val="Balloon Text"/>
    <w:basedOn w:val="Standard"/>
    <w:pPr>
      <w:spacing w:after="0" w:line="100" w:lineRule="atLeast"/>
    </w:pPr>
    <w:rPr>
      <w:rFonts w:ascii="Lucida Grande" w:eastAsia="Times New Roman" w:hAnsi="Lucida Grande" w:cs="Lucida Grande"/>
      <w:sz w:val="18"/>
      <w:szCs w:val="18"/>
    </w:rPr>
  </w:style>
  <w:style w:type="paragraph" w:customStyle="1" w:styleId="Footnote">
    <w:name w:val="Footnote"/>
    <w:basedOn w:val="Standard"/>
  </w:style>
  <w:style w:type="paragraph" w:customStyle="1" w:styleId="Framecontents">
    <w:name w:val="Frame contents"/>
    <w:basedOn w:val="Textbody"/>
  </w:style>
  <w:style w:type="paragraph" w:customStyle="1" w:styleId="TableContents">
    <w:name w:val="Table Contents"/>
    <w:basedOn w:val="Standard"/>
  </w:style>
  <w:style w:type="paragraph" w:customStyle="1" w:styleId="Contents1">
    <w:name w:val="Contents 1"/>
    <w:basedOn w:val="Index"/>
    <w:rPr>
      <w:rFonts w:ascii="Arial" w:hAnsi="Arial"/>
    </w:rPr>
  </w:style>
  <w:style w:type="paragraph" w:customStyle="1" w:styleId="Contents2">
    <w:name w:val="Contents 2"/>
    <w:basedOn w:val="Index"/>
    <w:pPr>
      <w:ind w:left="283"/>
    </w:pPr>
    <w:rPr>
      <w:rFonts w:ascii="Arial" w:hAnsi="Arial"/>
    </w:rPr>
  </w:style>
  <w:style w:type="paragraph" w:customStyle="1" w:styleId="Contents3">
    <w:name w:val="Contents 3"/>
    <w:basedOn w:val="Index"/>
    <w:pPr>
      <w:ind w:left="567"/>
    </w:pPr>
    <w:rPr>
      <w:rFonts w:ascii="Arial" w:hAnsi="Arial"/>
    </w:rPr>
  </w:style>
  <w:style w:type="paragraph" w:customStyle="1" w:styleId="ContentsHeading">
    <w:name w:val="Contents Heading"/>
    <w:basedOn w:val="Heading"/>
    <w:rPr>
      <w:b/>
    </w:rPr>
  </w:style>
  <w:style w:type="character" w:customStyle="1" w:styleId="stbilgiChar">
    <w:name w:val="Üstbilgi Char"/>
    <w:basedOn w:val="VarsaylanParagrafYazTipi"/>
    <w:rPr>
      <w:rFonts w:ascii="Times New Roman" w:eastAsia="Times New Roman" w:hAnsi="Times New Roman" w:cs="Times New Roman"/>
      <w:sz w:val="24"/>
      <w:szCs w:val="24"/>
    </w:rPr>
  </w:style>
  <w:style w:type="character" w:customStyle="1" w:styleId="AltbilgiChar">
    <w:name w:val="Altbilgi Char"/>
    <w:basedOn w:val="VarsaylanParagrafYazTipi"/>
    <w:rPr>
      <w:rFonts w:ascii="Times New Roman" w:eastAsia="Times New Roman" w:hAnsi="Times New Roman" w:cs="Times New Roman"/>
      <w:sz w:val="24"/>
      <w:szCs w:val="24"/>
    </w:rPr>
  </w:style>
  <w:style w:type="character" w:customStyle="1" w:styleId="SonnotMetniChar">
    <w:name w:val="Sonnot Metni Char"/>
    <w:basedOn w:val="VarsaylanParagrafYazTipi"/>
    <w:rPr>
      <w:rFonts w:ascii="Times New Roman" w:eastAsia="Times New Roman" w:hAnsi="Times New Roman" w:cs="Times New Roman"/>
      <w:sz w:val="20"/>
      <w:szCs w:val="20"/>
    </w:rPr>
  </w:style>
  <w:style w:type="character" w:styleId="SonnotBavurusu">
    <w:name w:val="endnote reference"/>
    <w:basedOn w:val="VarsaylanParagrafYazTipi"/>
    <w:rPr>
      <w:position w:val="0"/>
      <w:vertAlign w:val="superscript"/>
    </w:rPr>
  </w:style>
  <w:style w:type="character" w:customStyle="1" w:styleId="DipnotMetniChar">
    <w:name w:val="Dipnot Metni Char"/>
    <w:basedOn w:val="VarsaylanParagrafYazTipi"/>
    <w:rPr>
      <w:sz w:val="20"/>
      <w:szCs w:val="20"/>
    </w:rPr>
  </w:style>
  <w:style w:type="character" w:styleId="DipnotBavurusu">
    <w:name w:val="footnote reference"/>
    <w:basedOn w:val="VarsaylanParagrafYazTipi"/>
    <w:rPr>
      <w:position w:val="0"/>
      <w:vertAlign w:val="superscript"/>
    </w:rPr>
  </w:style>
  <w:style w:type="character" w:customStyle="1" w:styleId="GvdeMetniChar">
    <w:name w:val="Gövde Metni Char"/>
    <w:basedOn w:val="VarsaylanParagrafYazTipi"/>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rPr>
      <w:rFonts w:ascii="Cambria" w:hAnsi="Cambria"/>
      <w:color w:val="17365D"/>
      <w:spacing w:val="5"/>
      <w:sz w:val="52"/>
      <w:szCs w:val="52"/>
    </w:rPr>
  </w:style>
  <w:style w:type="character" w:styleId="GlVurgulama">
    <w:name w:val="Intense Emphasis"/>
    <w:basedOn w:val="VarsaylanParagrafYazTipi"/>
    <w:rPr>
      <w:b/>
      <w:bCs/>
      <w:i/>
      <w:iCs/>
      <w:color w:val="4F81BD"/>
    </w:rPr>
  </w:style>
  <w:style w:type="character" w:styleId="AklamaBavurusu">
    <w:name w:val="annotation reference"/>
    <w:basedOn w:val="VarsaylanParagrafYazTipi"/>
    <w:uiPriority w:val="99"/>
    <w:rPr>
      <w:sz w:val="18"/>
      <w:szCs w:val="18"/>
    </w:rPr>
  </w:style>
  <w:style w:type="character" w:customStyle="1" w:styleId="AklamaMetniChar">
    <w:name w:val="Açıklama Metni Char"/>
    <w:basedOn w:val="VarsaylanParagrafYazTipi"/>
    <w:rPr>
      <w:rFonts w:ascii="Times New Roman" w:eastAsia="Times New Roman" w:hAnsi="Times New Roman" w:cs="Times New Roman"/>
      <w:sz w:val="24"/>
      <w:szCs w:val="24"/>
    </w:rPr>
  </w:style>
  <w:style w:type="character" w:customStyle="1" w:styleId="AklamaKonusuChar">
    <w:name w:val="Açıklama Konusu Char"/>
    <w:basedOn w:val="AklamaMetniChar"/>
    <w:rPr>
      <w:rFonts w:ascii="Times New Roman" w:eastAsia="Times New Roman" w:hAnsi="Times New Roman" w:cs="Times New Roman"/>
      <w:b/>
      <w:bCs/>
      <w:sz w:val="20"/>
      <w:szCs w:val="20"/>
    </w:rPr>
  </w:style>
  <w:style w:type="character" w:customStyle="1" w:styleId="BalonMetniChar">
    <w:name w:val="Balon Metni Char"/>
    <w:basedOn w:val="VarsaylanParagrafYazTipi"/>
    <w:rPr>
      <w:rFonts w:ascii="Lucida Grande" w:eastAsia="Times New Roman" w:hAnsi="Lucida Grande" w:cs="Lucida Grande"/>
      <w:sz w:val="18"/>
      <w:szCs w:val="18"/>
    </w:rPr>
  </w:style>
  <w:style w:type="character" w:customStyle="1" w:styleId="StrongEmphasis">
    <w:name w:val="Strong Emphasis"/>
    <w:basedOn w:val="VarsaylanParagrafYazTipi"/>
    <w:rPr>
      <w:rFonts w:cs="Times New Roman"/>
      <w:b/>
      <w:bCs/>
    </w:rPr>
  </w:style>
  <w:style w:type="character" w:styleId="Vurgu">
    <w:name w:val="Emphasis"/>
    <w:basedOn w:val="VarsaylanParagrafYazTipi"/>
    <w:rPr>
      <w:rFonts w:cs="Times New Roman"/>
      <w:i/>
      <w:iCs/>
    </w:rPr>
  </w:style>
  <w:style w:type="character" w:customStyle="1" w:styleId="ListLabel1">
    <w:name w:val="ListLabel 1"/>
    <w:rPr>
      <w:rFonts w:cs="Courier New"/>
    </w:rPr>
  </w:style>
  <w:style w:type="character" w:customStyle="1" w:styleId="ListLabel2">
    <w:name w:val="ListLabel 2"/>
    <w:rPr>
      <w:b w:val="0"/>
    </w:rPr>
  </w:style>
  <w:style w:type="character" w:customStyle="1" w:styleId="ListLabel3">
    <w:name w:val="ListLabel 3"/>
    <w:rPr>
      <w:rFonts w:eastAsia="Times New Roman" w:cs="Calibri"/>
      <w:sz w:val="24"/>
    </w:rPr>
  </w:style>
  <w:style w:type="character" w:customStyle="1" w:styleId="ListLabel4">
    <w:name w:val="ListLabel 4"/>
    <w:rPr>
      <w:rFonts w:cs="Calibri"/>
      <w:b/>
      <w:sz w:val="22"/>
    </w:rPr>
  </w:style>
  <w:style w:type="character" w:customStyle="1" w:styleId="ListLabel5">
    <w:name w:val="ListLabel 5"/>
    <w:rPr>
      <w:rFonts w:cs="Calibri"/>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character" w:customStyle="1" w:styleId="ListLabel6">
    <w:name w:val="ListLabel 6"/>
    <w:rPr>
      <w:rFonts w:cs="Symbol"/>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b w:val="0"/>
    </w:rPr>
  </w:style>
  <w:style w:type="character" w:customStyle="1" w:styleId="ListLabel10">
    <w:name w:val="ListLabel 10"/>
    <w:rPr>
      <w:sz w:val="24"/>
    </w:rPr>
  </w:style>
  <w:style w:type="character" w:customStyle="1" w:styleId="ListLabel11">
    <w:name w:val="ListLabel 11"/>
    <w:rPr>
      <w:b/>
      <w:sz w:val="22"/>
    </w:rPr>
  </w:style>
  <w:style w:type="character" w:customStyle="1" w:styleId="FootnoteSymbol">
    <w:name w:val="Footnote Symbol"/>
  </w:style>
  <w:style w:type="character" w:customStyle="1" w:styleId="WW8Num5z0">
    <w:name w:val="WW8Num5z0"/>
    <w:rPr>
      <w:rFonts w:ascii="Symbol" w:hAnsi="Symbol" w:cs="OpenSymbol, 'Arial Unicode MS'"/>
    </w:rPr>
  </w:style>
  <w:style w:type="character" w:customStyle="1" w:styleId="WW8Num5z1">
    <w:name w:val="WW8Num5z1"/>
    <w:rPr>
      <w:rFonts w:ascii="OpenSymbol, 'Arial Unicode MS'" w:hAnsi="OpenSymbol, 'Arial Unicode MS'" w:cs="OpenSymbol, 'Arial Unicode MS'"/>
    </w:rPr>
  </w:style>
  <w:style w:type="character" w:customStyle="1" w:styleId="Internetlink">
    <w:name w:val="Internet link"/>
    <w:rPr>
      <w:color w:val="000080"/>
      <w:u w:val="single"/>
    </w:rPr>
  </w:style>
  <w:style w:type="character" w:customStyle="1" w:styleId="IndexLink">
    <w:name w:val="Index Link"/>
  </w:style>
  <w:style w:type="character" w:customStyle="1" w:styleId="NumberingSymbols">
    <w:name w:val="Numbering Symbols"/>
  </w:style>
  <w:style w:type="numbering" w:customStyle="1" w:styleId="WWNum1">
    <w:name w:val="WWNum1"/>
    <w:basedOn w:val="ListeYok"/>
    <w:pPr>
      <w:numPr>
        <w:numId w:val="1"/>
      </w:numPr>
    </w:pPr>
  </w:style>
  <w:style w:type="numbering" w:customStyle="1" w:styleId="WWNum2">
    <w:name w:val="WWNum2"/>
    <w:basedOn w:val="ListeYok"/>
    <w:pPr>
      <w:numPr>
        <w:numId w:val="2"/>
      </w:numPr>
    </w:pPr>
  </w:style>
  <w:style w:type="numbering" w:customStyle="1" w:styleId="WWNum3">
    <w:name w:val="WWNum3"/>
    <w:basedOn w:val="ListeYok"/>
    <w:pPr>
      <w:numPr>
        <w:numId w:val="3"/>
      </w:numPr>
    </w:pPr>
  </w:style>
  <w:style w:type="numbering" w:customStyle="1" w:styleId="WWNum4">
    <w:name w:val="WWNum4"/>
    <w:basedOn w:val="ListeYok"/>
    <w:pPr>
      <w:numPr>
        <w:numId w:val="4"/>
      </w:numPr>
    </w:pPr>
  </w:style>
  <w:style w:type="numbering" w:customStyle="1" w:styleId="WWNum5">
    <w:name w:val="WWNum5"/>
    <w:basedOn w:val="ListeYok"/>
    <w:pPr>
      <w:numPr>
        <w:numId w:val="5"/>
      </w:numPr>
    </w:pPr>
  </w:style>
  <w:style w:type="numbering" w:customStyle="1" w:styleId="WWNum6">
    <w:name w:val="WWNum6"/>
    <w:basedOn w:val="ListeYok"/>
    <w:pPr>
      <w:numPr>
        <w:numId w:val="6"/>
      </w:numPr>
    </w:pPr>
  </w:style>
  <w:style w:type="numbering" w:customStyle="1" w:styleId="WWNum7">
    <w:name w:val="WWNum7"/>
    <w:basedOn w:val="ListeYok"/>
    <w:pPr>
      <w:numPr>
        <w:numId w:val="7"/>
      </w:numPr>
    </w:pPr>
  </w:style>
  <w:style w:type="numbering" w:customStyle="1" w:styleId="WWNum8">
    <w:name w:val="WWNum8"/>
    <w:basedOn w:val="ListeYok"/>
    <w:pPr>
      <w:numPr>
        <w:numId w:val="8"/>
      </w:numPr>
    </w:pPr>
  </w:style>
  <w:style w:type="numbering" w:customStyle="1" w:styleId="WWNum9">
    <w:name w:val="WWNum9"/>
    <w:basedOn w:val="ListeYok"/>
    <w:pPr>
      <w:numPr>
        <w:numId w:val="9"/>
      </w:numPr>
    </w:pPr>
  </w:style>
  <w:style w:type="numbering" w:customStyle="1" w:styleId="WWNum10">
    <w:name w:val="WWNum10"/>
    <w:basedOn w:val="ListeYok"/>
    <w:pPr>
      <w:numPr>
        <w:numId w:val="10"/>
      </w:numPr>
    </w:pPr>
  </w:style>
  <w:style w:type="numbering" w:customStyle="1" w:styleId="WWNum11">
    <w:name w:val="WWNum11"/>
    <w:basedOn w:val="ListeYok"/>
    <w:pPr>
      <w:numPr>
        <w:numId w:val="11"/>
      </w:numPr>
    </w:pPr>
  </w:style>
  <w:style w:type="numbering" w:customStyle="1" w:styleId="WWNum12">
    <w:name w:val="WWNum12"/>
    <w:basedOn w:val="ListeYok"/>
    <w:pPr>
      <w:numPr>
        <w:numId w:val="12"/>
      </w:numPr>
    </w:pPr>
  </w:style>
  <w:style w:type="numbering" w:customStyle="1" w:styleId="WWNum13">
    <w:name w:val="WWNum13"/>
    <w:basedOn w:val="ListeYok"/>
    <w:pPr>
      <w:numPr>
        <w:numId w:val="13"/>
      </w:numPr>
    </w:pPr>
  </w:style>
  <w:style w:type="numbering" w:customStyle="1" w:styleId="WWNum14">
    <w:name w:val="WWNum14"/>
    <w:basedOn w:val="ListeYok"/>
    <w:pPr>
      <w:numPr>
        <w:numId w:val="14"/>
      </w:numPr>
    </w:pPr>
  </w:style>
  <w:style w:type="numbering" w:customStyle="1" w:styleId="WWNum15">
    <w:name w:val="WWNum15"/>
    <w:basedOn w:val="ListeYok"/>
    <w:pPr>
      <w:numPr>
        <w:numId w:val="15"/>
      </w:numPr>
    </w:pPr>
  </w:style>
  <w:style w:type="numbering" w:customStyle="1" w:styleId="WWNum16">
    <w:name w:val="WWNum16"/>
    <w:basedOn w:val="ListeYok"/>
    <w:pPr>
      <w:numPr>
        <w:numId w:val="16"/>
      </w:numPr>
    </w:pPr>
  </w:style>
  <w:style w:type="numbering" w:customStyle="1" w:styleId="WWNum17">
    <w:name w:val="WWNum17"/>
    <w:basedOn w:val="ListeYok"/>
    <w:pPr>
      <w:numPr>
        <w:numId w:val="17"/>
      </w:numPr>
    </w:pPr>
  </w:style>
  <w:style w:type="numbering" w:customStyle="1" w:styleId="WWNum18">
    <w:name w:val="WWNum18"/>
    <w:basedOn w:val="ListeYok"/>
    <w:pPr>
      <w:numPr>
        <w:numId w:val="18"/>
      </w:numPr>
    </w:pPr>
  </w:style>
  <w:style w:type="numbering" w:customStyle="1" w:styleId="WWNum19">
    <w:name w:val="WWNum19"/>
    <w:basedOn w:val="ListeYok"/>
    <w:pPr>
      <w:numPr>
        <w:numId w:val="19"/>
      </w:numPr>
    </w:pPr>
  </w:style>
  <w:style w:type="numbering" w:customStyle="1" w:styleId="WWNum20">
    <w:name w:val="WWNum20"/>
    <w:basedOn w:val="ListeYok"/>
    <w:pPr>
      <w:numPr>
        <w:numId w:val="20"/>
      </w:numPr>
    </w:pPr>
  </w:style>
  <w:style w:type="numbering" w:customStyle="1" w:styleId="WWNum21">
    <w:name w:val="WWNum21"/>
    <w:basedOn w:val="ListeYok"/>
    <w:pPr>
      <w:numPr>
        <w:numId w:val="21"/>
      </w:numPr>
    </w:pPr>
  </w:style>
  <w:style w:type="numbering" w:customStyle="1" w:styleId="WWNum22">
    <w:name w:val="WWNum22"/>
    <w:basedOn w:val="ListeYok"/>
    <w:pPr>
      <w:numPr>
        <w:numId w:val="22"/>
      </w:numPr>
    </w:pPr>
  </w:style>
  <w:style w:type="numbering" w:customStyle="1" w:styleId="WWNum23">
    <w:name w:val="WWNum23"/>
    <w:basedOn w:val="ListeYok"/>
    <w:pPr>
      <w:numPr>
        <w:numId w:val="23"/>
      </w:numPr>
    </w:pPr>
  </w:style>
  <w:style w:type="numbering" w:customStyle="1" w:styleId="WWNum24">
    <w:name w:val="WWNum24"/>
    <w:basedOn w:val="ListeYok"/>
    <w:pPr>
      <w:numPr>
        <w:numId w:val="24"/>
      </w:numPr>
    </w:pPr>
  </w:style>
  <w:style w:type="numbering" w:customStyle="1" w:styleId="WWNum25">
    <w:name w:val="WWNum25"/>
    <w:basedOn w:val="ListeYok"/>
    <w:pPr>
      <w:numPr>
        <w:numId w:val="25"/>
      </w:numPr>
    </w:pPr>
  </w:style>
  <w:style w:type="numbering" w:customStyle="1" w:styleId="WWNum26">
    <w:name w:val="WWNum26"/>
    <w:basedOn w:val="ListeYok"/>
    <w:pPr>
      <w:numPr>
        <w:numId w:val="26"/>
      </w:numPr>
    </w:pPr>
  </w:style>
  <w:style w:type="numbering" w:customStyle="1" w:styleId="WWNum27">
    <w:name w:val="WWNum27"/>
    <w:basedOn w:val="ListeYok"/>
    <w:pPr>
      <w:numPr>
        <w:numId w:val="27"/>
      </w:numPr>
    </w:pPr>
  </w:style>
  <w:style w:type="numbering" w:customStyle="1" w:styleId="WWNum28">
    <w:name w:val="WWNum28"/>
    <w:basedOn w:val="ListeYok"/>
    <w:pPr>
      <w:numPr>
        <w:numId w:val="28"/>
      </w:numPr>
    </w:pPr>
  </w:style>
  <w:style w:type="numbering" w:customStyle="1" w:styleId="WWNum29">
    <w:name w:val="WWNum29"/>
    <w:basedOn w:val="ListeYok"/>
    <w:pPr>
      <w:numPr>
        <w:numId w:val="29"/>
      </w:numPr>
    </w:pPr>
  </w:style>
  <w:style w:type="numbering" w:customStyle="1" w:styleId="WWNum30">
    <w:name w:val="WWNum30"/>
    <w:basedOn w:val="ListeYok"/>
    <w:pPr>
      <w:numPr>
        <w:numId w:val="30"/>
      </w:numPr>
    </w:pPr>
  </w:style>
  <w:style w:type="numbering" w:customStyle="1" w:styleId="WW8Num5">
    <w:name w:val="WW8Num5"/>
    <w:basedOn w:val="ListeYok"/>
    <w:pPr>
      <w:numPr>
        <w:numId w:val="31"/>
      </w:numPr>
    </w:pPr>
  </w:style>
  <w:style w:type="character" w:customStyle="1" w:styleId="StandardChar">
    <w:name w:val="Standard Char"/>
    <w:basedOn w:val="VarsaylanParagrafYazTipi"/>
    <w:link w:val="Standard"/>
    <w:rsid w:val="00EF5937"/>
    <w:rPr>
      <w:rFonts w:ascii="Calibri" w:hAnsi="Calibri" w:cs="Calibri"/>
      <w:color w:val="00000A"/>
      <w:sz w:val="22"/>
      <w:szCs w:val="22"/>
      <w:lang w:eastAsia="en-US" w:bidi="ar-SA"/>
    </w:rPr>
  </w:style>
  <w:style w:type="paragraph" w:styleId="T2">
    <w:name w:val="toc 2"/>
    <w:basedOn w:val="Normal"/>
    <w:next w:val="Normal"/>
    <w:autoRedefine/>
    <w:uiPriority w:val="39"/>
    <w:unhideWhenUsed/>
    <w:rsid w:val="008263DB"/>
    <w:pPr>
      <w:spacing w:after="100"/>
      <w:ind w:left="240"/>
    </w:pPr>
    <w:rPr>
      <w:rFonts w:ascii="Arial" w:hAnsi="Arial"/>
      <w:szCs w:val="21"/>
    </w:rPr>
  </w:style>
  <w:style w:type="paragraph" w:styleId="T3">
    <w:name w:val="toc 3"/>
    <w:basedOn w:val="Normal"/>
    <w:next w:val="Normal"/>
    <w:autoRedefine/>
    <w:uiPriority w:val="39"/>
    <w:unhideWhenUsed/>
    <w:rsid w:val="008263DB"/>
    <w:pPr>
      <w:spacing w:after="100"/>
      <w:ind w:left="480"/>
    </w:pPr>
    <w:rPr>
      <w:rFonts w:ascii="Arial" w:hAnsi="Arial"/>
      <w:szCs w:val="21"/>
    </w:rPr>
  </w:style>
  <w:style w:type="character" w:styleId="Kpr">
    <w:name w:val="Hyperlink"/>
    <w:basedOn w:val="VarsaylanParagrafYazTipi"/>
    <w:uiPriority w:val="99"/>
    <w:unhideWhenUsed/>
    <w:rsid w:val="00A218BB"/>
    <w:rPr>
      <w:color w:val="0563C1" w:themeColor="hyperlink"/>
      <w:u w:val="single"/>
    </w:rPr>
  </w:style>
  <w:style w:type="paragraph" w:customStyle="1" w:styleId="TableHeading">
    <w:name w:val="Table Heading"/>
    <w:basedOn w:val="TableContents"/>
    <w:rsid w:val="00FA72DC"/>
    <w:pPr>
      <w:suppressLineNumbers/>
      <w:spacing w:after="0" w:line="240" w:lineRule="auto"/>
      <w:jc w:val="center"/>
    </w:pPr>
    <w:rPr>
      <w:rFonts w:ascii="Times New Roman" w:eastAsia="Times New Roman" w:hAnsi="Times New Roman" w:cs="Times New Roman"/>
      <w:b/>
      <w:bCs/>
      <w:color w:val="auto"/>
      <w:sz w:val="24"/>
      <w:szCs w:val="24"/>
      <w:lang w:eastAsia="zh-CN"/>
    </w:rPr>
  </w:style>
  <w:style w:type="character" w:customStyle="1" w:styleId="apple-converted-space">
    <w:name w:val="apple-converted-space"/>
    <w:basedOn w:val="VarsaylanParagrafYazTipi"/>
    <w:rsid w:val="000B7C9D"/>
  </w:style>
  <w:style w:type="character" w:customStyle="1" w:styleId="Balk1Char">
    <w:name w:val="Başlık 1 Char"/>
    <w:basedOn w:val="VarsaylanParagrafYazTipi"/>
    <w:link w:val="Balk1"/>
    <w:uiPriority w:val="9"/>
    <w:rsid w:val="00D140E9"/>
    <w:rPr>
      <w:rFonts w:asciiTheme="majorHAnsi" w:eastAsiaTheme="majorEastAsia" w:hAnsiTheme="majorHAnsi"/>
      <w:color w:val="2E74B5" w:themeColor="accent1" w:themeShade="BF"/>
      <w:sz w:val="32"/>
      <w:szCs w:val="29"/>
    </w:rPr>
  </w:style>
  <w:style w:type="character" w:customStyle="1" w:styleId="Balk4Char">
    <w:name w:val="Başlık 4 Char"/>
    <w:basedOn w:val="VarsaylanParagrafYazTipi"/>
    <w:link w:val="Balk4"/>
    <w:uiPriority w:val="9"/>
    <w:semiHidden/>
    <w:rsid w:val="00740F33"/>
    <w:rPr>
      <w:rFonts w:asciiTheme="minorHAnsi" w:eastAsiaTheme="minorEastAsia" w:hAnsiTheme="minorHAnsi" w:cstheme="minorBidi"/>
      <w:b/>
      <w:bCs/>
      <w:kern w:val="0"/>
      <w:sz w:val="28"/>
      <w:szCs w:val="28"/>
      <w:lang w:val="en-US" w:eastAsia="en-US" w:bidi="ar-SA"/>
    </w:rPr>
  </w:style>
  <w:style w:type="character" w:customStyle="1" w:styleId="Balk5Char">
    <w:name w:val="Başlık 5 Char"/>
    <w:basedOn w:val="VarsaylanParagrafYazTipi"/>
    <w:link w:val="Balk5"/>
    <w:uiPriority w:val="9"/>
    <w:semiHidden/>
    <w:rsid w:val="00740F33"/>
    <w:rPr>
      <w:rFonts w:asciiTheme="minorHAnsi" w:eastAsiaTheme="minorEastAsia" w:hAnsiTheme="minorHAnsi" w:cstheme="minorBidi"/>
      <w:b/>
      <w:bCs/>
      <w:i/>
      <w:iCs/>
      <w:kern w:val="0"/>
      <w:sz w:val="26"/>
      <w:szCs w:val="26"/>
      <w:lang w:val="en-US" w:eastAsia="en-US" w:bidi="ar-SA"/>
    </w:rPr>
  </w:style>
  <w:style w:type="character" w:customStyle="1" w:styleId="Balk6Char">
    <w:name w:val="Başlık 6 Char"/>
    <w:basedOn w:val="VarsaylanParagrafYazTipi"/>
    <w:link w:val="Balk6"/>
    <w:rsid w:val="00740F33"/>
    <w:rPr>
      <w:rFonts w:eastAsia="Times New Roman" w:cs="Times New Roman"/>
      <w:b/>
      <w:bCs/>
      <w:kern w:val="0"/>
      <w:sz w:val="22"/>
      <w:szCs w:val="22"/>
      <w:lang w:val="en-US" w:eastAsia="en-US" w:bidi="ar-SA"/>
    </w:rPr>
  </w:style>
  <w:style w:type="character" w:customStyle="1" w:styleId="Balk7Char">
    <w:name w:val="Başlık 7 Char"/>
    <w:basedOn w:val="VarsaylanParagrafYazTipi"/>
    <w:link w:val="Balk7"/>
    <w:uiPriority w:val="9"/>
    <w:semiHidden/>
    <w:rsid w:val="00740F33"/>
    <w:rPr>
      <w:rFonts w:asciiTheme="minorHAnsi" w:eastAsiaTheme="minorEastAsia" w:hAnsiTheme="minorHAnsi" w:cstheme="minorBidi"/>
      <w:kern w:val="0"/>
      <w:lang w:val="en-US" w:eastAsia="en-US" w:bidi="ar-SA"/>
    </w:rPr>
  </w:style>
  <w:style w:type="character" w:customStyle="1" w:styleId="Balk8Char">
    <w:name w:val="Başlık 8 Char"/>
    <w:basedOn w:val="VarsaylanParagrafYazTipi"/>
    <w:link w:val="Balk8"/>
    <w:uiPriority w:val="9"/>
    <w:semiHidden/>
    <w:rsid w:val="00740F33"/>
    <w:rPr>
      <w:rFonts w:asciiTheme="minorHAnsi" w:eastAsiaTheme="minorEastAsia" w:hAnsiTheme="minorHAnsi" w:cstheme="minorBidi"/>
      <w:i/>
      <w:iCs/>
      <w:kern w:val="0"/>
      <w:lang w:val="en-US" w:eastAsia="en-US" w:bidi="ar-SA"/>
    </w:rPr>
  </w:style>
  <w:style w:type="character" w:customStyle="1" w:styleId="Balk9Char">
    <w:name w:val="Başlık 9 Char"/>
    <w:basedOn w:val="VarsaylanParagrafYazTipi"/>
    <w:link w:val="Balk9"/>
    <w:uiPriority w:val="9"/>
    <w:semiHidden/>
    <w:rsid w:val="00740F33"/>
    <w:rPr>
      <w:rFonts w:asciiTheme="majorHAnsi" w:eastAsiaTheme="majorEastAsia" w:hAnsiTheme="majorHAnsi" w:cstheme="majorBidi"/>
      <w:kern w:val="0"/>
      <w:sz w:val="22"/>
      <w:szCs w:val="22"/>
      <w:lang w:val="en-US" w:eastAsia="en-US" w:bidi="ar-SA"/>
    </w:rPr>
  </w:style>
  <w:style w:type="character" w:styleId="zlenenKpr">
    <w:name w:val="FollowedHyperlink"/>
    <w:basedOn w:val="VarsaylanParagrafYazTipi"/>
    <w:uiPriority w:val="99"/>
    <w:semiHidden/>
    <w:unhideWhenUsed/>
    <w:rsid w:val="009D5A08"/>
    <w:rPr>
      <w:color w:val="954F72" w:themeColor="followedHyperlink"/>
      <w:u w:val="single"/>
    </w:rPr>
  </w:style>
  <w:style w:type="numbering" w:customStyle="1" w:styleId="Outline">
    <w:name w:val="Outline"/>
    <w:basedOn w:val="ListeYok"/>
    <w:rsid w:val="00E6766A"/>
    <w:pPr>
      <w:numPr>
        <w:numId w:val="89"/>
      </w:numPr>
    </w:pPr>
  </w:style>
  <w:style w:type="paragraph" w:styleId="Dzeltme">
    <w:name w:val="Revision"/>
    <w:hidden/>
    <w:uiPriority w:val="99"/>
    <w:semiHidden/>
    <w:rsid w:val="009A0390"/>
    <w:pPr>
      <w:widowControl/>
      <w:suppressAutoHyphens w:val="0"/>
      <w:autoSpaceDN/>
      <w:textAlignment w:val="auto"/>
    </w:pPr>
  </w:style>
  <w:style w:type="paragraph" w:styleId="T1">
    <w:name w:val="toc 1"/>
    <w:basedOn w:val="Normal"/>
    <w:next w:val="Normal"/>
    <w:autoRedefine/>
    <w:uiPriority w:val="39"/>
    <w:semiHidden/>
    <w:unhideWhenUsed/>
    <w:rsid w:val="008263DB"/>
    <w:pPr>
      <w:spacing w:after="100"/>
    </w:pPr>
    <w:rPr>
      <w:rFonts w:ascii="Arial" w:hAnsi="Arial"/>
      <w:szCs w:val="21"/>
    </w:rPr>
  </w:style>
  <w:style w:type="paragraph" w:styleId="T4">
    <w:name w:val="toc 4"/>
    <w:basedOn w:val="Normal"/>
    <w:next w:val="Normal"/>
    <w:autoRedefine/>
    <w:uiPriority w:val="39"/>
    <w:semiHidden/>
    <w:unhideWhenUsed/>
    <w:rsid w:val="008263DB"/>
    <w:pPr>
      <w:spacing w:after="100"/>
      <w:ind w:left="720"/>
    </w:pPr>
    <w:rPr>
      <w:rFonts w:ascii="Arial" w:hAnsi="Arial"/>
      <w:szCs w:val="21"/>
    </w:rPr>
  </w:style>
  <w:style w:type="paragraph" w:styleId="NormalWeb">
    <w:name w:val="Normal (Web)"/>
    <w:basedOn w:val="Normal"/>
    <w:uiPriority w:val="99"/>
    <w:unhideWhenUsed/>
    <w:rsid w:val="009314D5"/>
    <w:pPr>
      <w:widowControl/>
      <w:suppressAutoHyphens w:val="0"/>
      <w:autoSpaceDN/>
      <w:spacing w:before="100" w:beforeAutospacing="1" w:after="100" w:afterAutospacing="1"/>
      <w:textAlignment w:val="auto"/>
    </w:pPr>
    <w:rPr>
      <w:rFonts w:ascii="Times" w:eastAsiaTheme="minorEastAsia" w:hAnsi="Times" w:cs="Times New Roman"/>
      <w:kern w:val="0"/>
      <w:sz w:val="20"/>
      <w:szCs w:val="20"/>
      <w:lang w:val="en-US" w:eastAsia="en-US" w:bidi="ar-SA"/>
    </w:rPr>
  </w:style>
  <w:style w:type="character" w:styleId="Gl">
    <w:name w:val="Strong"/>
    <w:basedOn w:val="VarsaylanParagrafYazTipi"/>
    <w:uiPriority w:val="22"/>
    <w:qFormat/>
    <w:rsid w:val="009314D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tr-T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D140E9"/>
    <w:pPr>
      <w:keepNext/>
      <w:keepLines/>
      <w:spacing w:before="240"/>
      <w:outlineLvl w:val="0"/>
    </w:pPr>
    <w:rPr>
      <w:rFonts w:asciiTheme="majorHAnsi" w:eastAsiaTheme="majorEastAsia" w:hAnsiTheme="majorHAnsi"/>
      <w:color w:val="2E74B5" w:themeColor="accent1" w:themeShade="BF"/>
      <w:sz w:val="32"/>
      <w:szCs w:val="29"/>
    </w:rPr>
  </w:style>
  <w:style w:type="paragraph" w:styleId="Balk2">
    <w:name w:val="heading 2"/>
    <w:basedOn w:val="Standard"/>
    <w:next w:val="Textbody"/>
    <w:uiPriority w:val="9"/>
    <w:qFormat/>
    <w:pPr>
      <w:keepNext/>
      <w:keepLines/>
      <w:spacing w:before="200" w:after="0"/>
      <w:outlineLvl w:val="1"/>
    </w:pPr>
    <w:rPr>
      <w:rFonts w:ascii="Cambria" w:hAnsi="Cambria" w:cs="Cambria"/>
      <w:b/>
      <w:bCs/>
      <w:color w:val="4F81BD"/>
      <w:sz w:val="26"/>
      <w:szCs w:val="26"/>
    </w:rPr>
  </w:style>
  <w:style w:type="paragraph" w:styleId="Balk3">
    <w:name w:val="heading 3"/>
    <w:basedOn w:val="Standard"/>
    <w:next w:val="Textbody"/>
    <w:qFormat/>
    <w:pPr>
      <w:keepNext/>
      <w:keepLines/>
      <w:spacing w:before="200" w:after="0"/>
      <w:outlineLvl w:val="2"/>
    </w:pPr>
    <w:rPr>
      <w:rFonts w:ascii="Cambria" w:hAnsi="Cambria" w:cs="Cambria"/>
      <w:b/>
      <w:bCs/>
      <w:color w:val="4F81BD"/>
    </w:rPr>
  </w:style>
  <w:style w:type="paragraph" w:styleId="Balk4">
    <w:name w:val="heading 4"/>
    <w:basedOn w:val="Normal"/>
    <w:next w:val="Normal"/>
    <w:link w:val="Balk4Char"/>
    <w:uiPriority w:val="9"/>
    <w:semiHidden/>
    <w:unhideWhenUsed/>
    <w:qFormat/>
    <w:rsid w:val="00740F33"/>
    <w:pPr>
      <w:keepNext/>
      <w:widowControl/>
      <w:tabs>
        <w:tab w:val="num" w:pos="2880"/>
      </w:tabs>
      <w:suppressAutoHyphens w:val="0"/>
      <w:autoSpaceDN/>
      <w:spacing w:before="240" w:after="60"/>
      <w:ind w:left="2880" w:hanging="720"/>
      <w:textAlignment w:val="auto"/>
      <w:outlineLvl w:val="3"/>
    </w:pPr>
    <w:rPr>
      <w:rFonts w:asciiTheme="minorHAnsi" w:eastAsiaTheme="minorEastAsia" w:hAnsiTheme="minorHAnsi" w:cstheme="minorBidi"/>
      <w:b/>
      <w:bCs/>
      <w:kern w:val="0"/>
      <w:sz w:val="28"/>
      <w:szCs w:val="28"/>
      <w:lang w:val="en-US" w:eastAsia="en-US" w:bidi="ar-SA"/>
    </w:rPr>
  </w:style>
  <w:style w:type="paragraph" w:styleId="Balk5">
    <w:name w:val="heading 5"/>
    <w:basedOn w:val="Normal"/>
    <w:next w:val="Normal"/>
    <w:link w:val="Balk5Char"/>
    <w:uiPriority w:val="9"/>
    <w:semiHidden/>
    <w:unhideWhenUsed/>
    <w:qFormat/>
    <w:rsid w:val="00740F33"/>
    <w:pPr>
      <w:widowControl/>
      <w:tabs>
        <w:tab w:val="num" w:pos="3600"/>
      </w:tabs>
      <w:suppressAutoHyphens w:val="0"/>
      <w:autoSpaceDN/>
      <w:spacing w:before="240" w:after="60"/>
      <w:ind w:left="3600" w:hanging="720"/>
      <w:textAlignment w:val="auto"/>
      <w:outlineLvl w:val="4"/>
    </w:pPr>
    <w:rPr>
      <w:rFonts w:asciiTheme="minorHAnsi" w:eastAsiaTheme="minorEastAsia" w:hAnsiTheme="minorHAnsi" w:cstheme="minorBidi"/>
      <w:b/>
      <w:bCs/>
      <w:i/>
      <w:iCs/>
      <w:kern w:val="0"/>
      <w:sz w:val="26"/>
      <w:szCs w:val="26"/>
      <w:lang w:val="en-US" w:eastAsia="en-US" w:bidi="ar-SA"/>
    </w:rPr>
  </w:style>
  <w:style w:type="paragraph" w:styleId="Balk6">
    <w:name w:val="heading 6"/>
    <w:basedOn w:val="Normal"/>
    <w:next w:val="Normal"/>
    <w:link w:val="Balk6Char"/>
    <w:qFormat/>
    <w:rsid w:val="00740F33"/>
    <w:pPr>
      <w:widowControl/>
      <w:tabs>
        <w:tab w:val="num" w:pos="4320"/>
      </w:tabs>
      <w:suppressAutoHyphens w:val="0"/>
      <w:autoSpaceDN/>
      <w:spacing w:before="240" w:after="60"/>
      <w:ind w:left="4320" w:hanging="720"/>
      <w:textAlignment w:val="auto"/>
      <w:outlineLvl w:val="5"/>
    </w:pPr>
    <w:rPr>
      <w:rFonts w:eastAsia="Times New Roman" w:cs="Times New Roman"/>
      <w:b/>
      <w:bCs/>
      <w:kern w:val="0"/>
      <w:sz w:val="22"/>
      <w:szCs w:val="22"/>
      <w:lang w:val="en-US" w:eastAsia="en-US" w:bidi="ar-SA"/>
    </w:rPr>
  </w:style>
  <w:style w:type="paragraph" w:styleId="Balk7">
    <w:name w:val="heading 7"/>
    <w:basedOn w:val="Normal"/>
    <w:next w:val="Normal"/>
    <w:link w:val="Balk7Char"/>
    <w:uiPriority w:val="9"/>
    <w:semiHidden/>
    <w:unhideWhenUsed/>
    <w:qFormat/>
    <w:rsid w:val="00740F33"/>
    <w:pPr>
      <w:widowControl/>
      <w:tabs>
        <w:tab w:val="num" w:pos="5040"/>
      </w:tabs>
      <w:suppressAutoHyphens w:val="0"/>
      <w:autoSpaceDN/>
      <w:spacing w:before="240" w:after="60"/>
      <w:ind w:left="5040" w:hanging="720"/>
      <w:textAlignment w:val="auto"/>
      <w:outlineLvl w:val="6"/>
    </w:pPr>
    <w:rPr>
      <w:rFonts w:asciiTheme="minorHAnsi" w:eastAsiaTheme="minorEastAsia" w:hAnsiTheme="minorHAnsi" w:cstheme="minorBidi"/>
      <w:kern w:val="0"/>
      <w:lang w:val="en-US" w:eastAsia="en-US" w:bidi="ar-SA"/>
    </w:rPr>
  </w:style>
  <w:style w:type="paragraph" w:styleId="Balk8">
    <w:name w:val="heading 8"/>
    <w:basedOn w:val="Normal"/>
    <w:next w:val="Normal"/>
    <w:link w:val="Balk8Char"/>
    <w:uiPriority w:val="9"/>
    <w:semiHidden/>
    <w:unhideWhenUsed/>
    <w:qFormat/>
    <w:rsid w:val="00740F33"/>
    <w:pPr>
      <w:widowControl/>
      <w:tabs>
        <w:tab w:val="num" w:pos="5760"/>
      </w:tabs>
      <w:suppressAutoHyphens w:val="0"/>
      <w:autoSpaceDN/>
      <w:spacing w:before="240" w:after="60"/>
      <w:ind w:left="5760" w:hanging="720"/>
      <w:textAlignment w:val="auto"/>
      <w:outlineLvl w:val="7"/>
    </w:pPr>
    <w:rPr>
      <w:rFonts w:asciiTheme="minorHAnsi" w:eastAsiaTheme="minorEastAsia" w:hAnsiTheme="minorHAnsi" w:cstheme="minorBidi"/>
      <w:i/>
      <w:iCs/>
      <w:kern w:val="0"/>
      <w:lang w:val="en-US" w:eastAsia="en-US" w:bidi="ar-SA"/>
    </w:rPr>
  </w:style>
  <w:style w:type="paragraph" w:styleId="Balk9">
    <w:name w:val="heading 9"/>
    <w:basedOn w:val="Normal"/>
    <w:next w:val="Normal"/>
    <w:link w:val="Balk9Char"/>
    <w:uiPriority w:val="9"/>
    <w:semiHidden/>
    <w:unhideWhenUsed/>
    <w:qFormat/>
    <w:rsid w:val="00740F33"/>
    <w:pPr>
      <w:widowControl/>
      <w:tabs>
        <w:tab w:val="num" w:pos="6480"/>
      </w:tabs>
      <w:suppressAutoHyphens w:val="0"/>
      <w:autoSpaceDN/>
      <w:spacing w:before="240" w:after="60"/>
      <w:ind w:left="6480" w:hanging="720"/>
      <w:textAlignment w:val="auto"/>
      <w:outlineLvl w:val="8"/>
    </w:pPr>
    <w:rPr>
      <w:rFonts w:asciiTheme="majorHAnsi" w:eastAsiaTheme="majorEastAsia" w:hAnsiTheme="majorHAnsi" w:cstheme="majorBidi"/>
      <w:kern w:val="0"/>
      <w:sz w:val="22"/>
      <w:szCs w:val="22"/>
      <w:lang w:val="en-US" w:eastAsia="en-US"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link w:val="StandardChar"/>
    <w:pPr>
      <w:widowControl/>
      <w:spacing w:after="200" w:line="276" w:lineRule="auto"/>
    </w:pPr>
    <w:rPr>
      <w:rFonts w:ascii="Calibri" w:hAnsi="Calibri" w:cs="Calibri"/>
      <w:color w:val="00000A"/>
      <w:sz w:val="22"/>
      <w:szCs w:val="22"/>
      <w:lang w:eastAsia="en-US"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line="100" w:lineRule="atLeast"/>
    </w:pPr>
    <w:rPr>
      <w:rFonts w:ascii="Times New Roman" w:eastAsia="Times New Roman" w:hAnsi="Times New Roman" w:cs="Times New Roman"/>
      <w:sz w:val="24"/>
      <w:szCs w:val="24"/>
      <w:lang w:eastAsia="tr-TR"/>
    </w:rPr>
  </w:style>
  <w:style w:type="paragraph" w:styleId="Liste">
    <w:name w:val="List"/>
    <w:basedOn w:val="Textbody"/>
    <w:rPr>
      <w:rFonts w:cs="Mangal"/>
    </w:rPr>
  </w:style>
  <w:style w:type="paragraph" w:styleId="ResimYazs">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styleId="stbilgi">
    <w:name w:val="header"/>
    <w:basedOn w:val="Standard"/>
    <w:pPr>
      <w:tabs>
        <w:tab w:val="center" w:pos="4680"/>
        <w:tab w:val="right" w:pos="9360"/>
      </w:tabs>
      <w:spacing w:after="0" w:line="100" w:lineRule="atLeast"/>
    </w:pPr>
    <w:rPr>
      <w:rFonts w:ascii="Times New Roman" w:eastAsia="Times New Roman" w:hAnsi="Times New Roman" w:cs="Times New Roman"/>
      <w:sz w:val="24"/>
      <w:szCs w:val="24"/>
    </w:rPr>
  </w:style>
  <w:style w:type="paragraph" w:styleId="ListeParagraf">
    <w:name w:val="List Paragraph"/>
    <w:basedOn w:val="Standard"/>
    <w:pPr>
      <w:spacing w:after="0" w:line="100" w:lineRule="atLeast"/>
      <w:ind w:left="720"/>
    </w:pPr>
    <w:rPr>
      <w:rFonts w:ascii="Times New Roman" w:eastAsia="Times New Roman" w:hAnsi="Times New Roman" w:cs="Times New Roman"/>
      <w:sz w:val="24"/>
      <w:szCs w:val="24"/>
    </w:rPr>
  </w:style>
  <w:style w:type="paragraph" w:styleId="Altbilgi">
    <w:name w:val="footer"/>
    <w:basedOn w:val="Standard"/>
    <w:pPr>
      <w:tabs>
        <w:tab w:val="center" w:pos="4536"/>
        <w:tab w:val="right" w:pos="9072"/>
      </w:tabs>
      <w:spacing w:after="0" w:line="100" w:lineRule="atLeast"/>
    </w:pPr>
    <w:rPr>
      <w:rFonts w:ascii="Times New Roman" w:eastAsia="Times New Roman" w:hAnsi="Times New Roman" w:cs="Times New Roman"/>
      <w:sz w:val="24"/>
      <w:szCs w:val="24"/>
    </w:rPr>
  </w:style>
  <w:style w:type="paragraph" w:styleId="SonnotMetni">
    <w:name w:val="endnote text"/>
    <w:basedOn w:val="Standard"/>
    <w:pPr>
      <w:spacing w:after="0" w:line="100" w:lineRule="atLeast"/>
    </w:pPr>
    <w:rPr>
      <w:rFonts w:ascii="Times New Roman" w:eastAsia="Times New Roman" w:hAnsi="Times New Roman" w:cs="Times New Roman"/>
      <w:sz w:val="20"/>
      <w:szCs w:val="20"/>
    </w:rPr>
  </w:style>
  <w:style w:type="paragraph" w:styleId="DipnotMetni">
    <w:name w:val="footnote text"/>
    <w:basedOn w:val="Standard"/>
    <w:pPr>
      <w:spacing w:after="0" w:line="100" w:lineRule="atLeast"/>
    </w:pPr>
    <w:rPr>
      <w:sz w:val="20"/>
      <w:szCs w:val="20"/>
    </w:rPr>
  </w:style>
  <w:style w:type="paragraph" w:styleId="KonuBal">
    <w:name w:val="Title"/>
    <w:basedOn w:val="Standard"/>
    <w:pPr>
      <w:spacing w:after="300" w:line="100" w:lineRule="atLeast"/>
    </w:pPr>
    <w:rPr>
      <w:rFonts w:ascii="Cambria" w:hAnsi="Cambria"/>
      <w:color w:val="17365D"/>
      <w:spacing w:val="5"/>
      <w:sz w:val="52"/>
      <w:szCs w:val="52"/>
    </w:rPr>
  </w:style>
  <w:style w:type="paragraph" w:styleId="AklamaMetni">
    <w:name w:val="annotation text"/>
    <w:basedOn w:val="Standard"/>
    <w:pPr>
      <w:spacing w:after="0" w:line="100" w:lineRule="atLeast"/>
    </w:pPr>
    <w:rPr>
      <w:rFonts w:ascii="Times New Roman" w:eastAsia="Times New Roman" w:hAnsi="Times New Roman" w:cs="Times New Roman"/>
      <w:sz w:val="24"/>
      <w:szCs w:val="24"/>
    </w:rPr>
  </w:style>
  <w:style w:type="paragraph" w:styleId="AklamaKonusu">
    <w:name w:val="annotation subject"/>
    <w:basedOn w:val="AklamaMetni"/>
    <w:rPr>
      <w:b/>
      <w:bCs/>
      <w:sz w:val="20"/>
      <w:szCs w:val="20"/>
    </w:rPr>
  </w:style>
  <w:style w:type="paragraph" w:styleId="BalonMetni">
    <w:name w:val="Balloon Text"/>
    <w:basedOn w:val="Standard"/>
    <w:pPr>
      <w:spacing w:after="0" w:line="100" w:lineRule="atLeast"/>
    </w:pPr>
    <w:rPr>
      <w:rFonts w:ascii="Lucida Grande" w:eastAsia="Times New Roman" w:hAnsi="Lucida Grande" w:cs="Lucida Grande"/>
      <w:sz w:val="18"/>
      <w:szCs w:val="18"/>
    </w:rPr>
  </w:style>
  <w:style w:type="paragraph" w:customStyle="1" w:styleId="Footnote">
    <w:name w:val="Footnote"/>
    <w:basedOn w:val="Standard"/>
  </w:style>
  <w:style w:type="paragraph" w:customStyle="1" w:styleId="Framecontents">
    <w:name w:val="Frame contents"/>
    <w:basedOn w:val="Textbody"/>
  </w:style>
  <w:style w:type="paragraph" w:customStyle="1" w:styleId="TableContents">
    <w:name w:val="Table Contents"/>
    <w:basedOn w:val="Standard"/>
  </w:style>
  <w:style w:type="paragraph" w:customStyle="1" w:styleId="Contents1">
    <w:name w:val="Contents 1"/>
    <w:basedOn w:val="Index"/>
    <w:rPr>
      <w:rFonts w:ascii="Arial" w:hAnsi="Arial"/>
    </w:rPr>
  </w:style>
  <w:style w:type="paragraph" w:customStyle="1" w:styleId="Contents2">
    <w:name w:val="Contents 2"/>
    <w:basedOn w:val="Index"/>
    <w:pPr>
      <w:ind w:left="283"/>
    </w:pPr>
    <w:rPr>
      <w:rFonts w:ascii="Arial" w:hAnsi="Arial"/>
    </w:rPr>
  </w:style>
  <w:style w:type="paragraph" w:customStyle="1" w:styleId="Contents3">
    <w:name w:val="Contents 3"/>
    <w:basedOn w:val="Index"/>
    <w:pPr>
      <w:ind w:left="567"/>
    </w:pPr>
    <w:rPr>
      <w:rFonts w:ascii="Arial" w:hAnsi="Arial"/>
    </w:rPr>
  </w:style>
  <w:style w:type="paragraph" w:customStyle="1" w:styleId="ContentsHeading">
    <w:name w:val="Contents Heading"/>
    <w:basedOn w:val="Heading"/>
    <w:rPr>
      <w:b/>
    </w:rPr>
  </w:style>
  <w:style w:type="character" w:customStyle="1" w:styleId="stbilgiChar">
    <w:name w:val="Üstbilgi Char"/>
    <w:basedOn w:val="VarsaylanParagrafYazTipi"/>
    <w:rPr>
      <w:rFonts w:ascii="Times New Roman" w:eastAsia="Times New Roman" w:hAnsi="Times New Roman" w:cs="Times New Roman"/>
      <w:sz w:val="24"/>
      <w:szCs w:val="24"/>
    </w:rPr>
  </w:style>
  <w:style w:type="character" w:customStyle="1" w:styleId="AltbilgiChar">
    <w:name w:val="Altbilgi Char"/>
    <w:basedOn w:val="VarsaylanParagrafYazTipi"/>
    <w:rPr>
      <w:rFonts w:ascii="Times New Roman" w:eastAsia="Times New Roman" w:hAnsi="Times New Roman" w:cs="Times New Roman"/>
      <w:sz w:val="24"/>
      <w:szCs w:val="24"/>
    </w:rPr>
  </w:style>
  <w:style w:type="character" w:customStyle="1" w:styleId="SonnotMetniChar">
    <w:name w:val="Sonnot Metni Char"/>
    <w:basedOn w:val="VarsaylanParagrafYazTipi"/>
    <w:rPr>
      <w:rFonts w:ascii="Times New Roman" w:eastAsia="Times New Roman" w:hAnsi="Times New Roman" w:cs="Times New Roman"/>
      <w:sz w:val="20"/>
      <w:szCs w:val="20"/>
    </w:rPr>
  </w:style>
  <w:style w:type="character" w:styleId="SonnotBavurusu">
    <w:name w:val="endnote reference"/>
    <w:basedOn w:val="VarsaylanParagrafYazTipi"/>
    <w:rPr>
      <w:position w:val="0"/>
      <w:vertAlign w:val="superscript"/>
    </w:rPr>
  </w:style>
  <w:style w:type="character" w:customStyle="1" w:styleId="DipnotMetniChar">
    <w:name w:val="Dipnot Metni Char"/>
    <w:basedOn w:val="VarsaylanParagrafYazTipi"/>
    <w:rPr>
      <w:sz w:val="20"/>
      <w:szCs w:val="20"/>
    </w:rPr>
  </w:style>
  <w:style w:type="character" w:styleId="DipnotBavurusu">
    <w:name w:val="footnote reference"/>
    <w:basedOn w:val="VarsaylanParagrafYazTipi"/>
    <w:rPr>
      <w:position w:val="0"/>
      <w:vertAlign w:val="superscript"/>
    </w:rPr>
  </w:style>
  <w:style w:type="character" w:customStyle="1" w:styleId="GvdeMetniChar">
    <w:name w:val="Gövde Metni Char"/>
    <w:basedOn w:val="VarsaylanParagrafYazTipi"/>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rPr>
      <w:rFonts w:ascii="Cambria" w:hAnsi="Cambria"/>
      <w:color w:val="17365D"/>
      <w:spacing w:val="5"/>
      <w:sz w:val="52"/>
      <w:szCs w:val="52"/>
    </w:rPr>
  </w:style>
  <w:style w:type="character" w:styleId="GlVurgulama">
    <w:name w:val="Intense Emphasis"/>
    <w:basedOn w:val="VarsaylanParagrafYazTipi"/>
    <w:rPr>
      <w:b/>
      <w:bCs/>
      <w:i/>
      <w:iCs/>
      <w:color w:val="4F81BD"/>
    </w:rPr>
  </w:style>
  <w:style w:type="character" w:styleId="AklamaBavurusu">
    <w:name w:val="annotation reference"/>
    <w:basedOn w:val="VarsaylanParagrafYazTipi"/>
    <w:uiPriority w:val="99"/>
    <w:rPr>
      <w:sz w:val="18"/>
      <w:szCs w:val="18"/>
    </w:rPr>
  </w:style>
  <w:style w:type="character" w:customStyle="1" w:styleId="AklamaMetniChar">
    <w:name w:val="Açıklama Metni Char"/>
    <w:basedOn w:val="VarsaylanParagrafYazTipi"/>
    <w:rPr>
      <w:rFonts w:ascii="Times New Roman" w:eastAsia="Times New Roman" w:hAnsi="Times New Roman" w:cs="Times New Roman"/>
      <w:sz w:val="24"/>
      <w:szCs w:val="24"/>
    </w:rPr>
  </w:style>
  <w:style w:type="character" w:customStyle="1" w:styleId="AklamaKonusuChar">
    <w:name w:val="Açıklama Konusu Char"/>
    <w:basedOn w:val="AklamaMetniChar"/>
    <w:rPr>
      <w:rFonts w:ascii="Times New Roman" w:eastAsia="Times New Roman" w:hAnsi="Times New Roman" w:cs="Times New Roman"/>
      <w:b/>
      <w:bCs/>
      <w:sz w:val="20"/>
      <w:szCs w:val="20"/>
    </w:rPr>
  </w:style>
  <w:style w:type="character" w:customStyle="1" w:styleId="BalonMetniChar">
    <w:name w:val="Balon Metni Char"/>
    <w:basedOn w:val="VarsaylanParagrafYazTipi"/>
    <w:rPr>
      <w:rFonts w:ascii="Lucida Grande" w:eastAsia="Times New Roman" w:hAnsi="Lucida Grande" w:cs="Lucida Grande"/>
      <w:sz w:val="18"/>
      <w:szCs w:val="18"/>
    </w:rPr>
  </w:style>
  <w:style w:type="character" w:customStyle="1" w:styleId="StrongEmphasis">
    <w:name w:val="Strong Emphasis"/>
    <w:basedOn w:val="VarsaylanParagrafYazTipi"/>
    <w:rPr>
      <w:rFonts w:cs="Times New Roman"/>
      <w:b/>
      <w:bCs/>
    </w:rPr>
  </w:style>
  <w:style w:type="character" w:styleId="Vurgu">
    <w:name w:val="Emphasis"/>
    <w:basedOn w:val="VarsaylanParagrafYazTipi"/>
    <w:rPr>
      <w:rFonts w:cs="Times New Roman"/>
      <w:i/>
      <w:iCs/>
    </w:rPr>
  </w:style>
  <w:style w:type="character" w:customStyle="1" w:styleId="ListLabel1">
    <w:name w:val="ListLabel 1"/>
    <w:rPr>
      <w:rFonts w:cs="Courier New"/>
    </w:rPr>
  </w:style>
  <w:style w:type="character" w:customStyle="1" w:styleId="ListLabel2">
    <w:name w:val="ListLabel 2"/>
    <w:rPr>
      <w:b w:val="0"/>
    </w:rPr>
  </w:style>
  <w:style w:type="character" w:customStyle="1" w:styleId="ListLabel3">
    <w:name w:val="ListLabel 3"/>
    <w:rPr>
      <w:rFonts w:eastAsia="Times New Roman" w:cs="Calibri"/>
      <w:sz w:val="24"/>
    </w:rPr>
  </w:style>
  <w:style w:type="character" w:customStyle="1" w:styleId="ListLabel4">
    <w:name w:val="ListLabel 4"/>
    <w:rPr>
      <w:rFonts w:cs="Calibri"/>
      <w:b/>
      <w:sz w:val="22"/>
    </w:rPr>
  </w:style>
  <w:style w:type="character" w:customStyle="1" w:styleId="ListLabel5">
    <w:name w:val="ListLabel 5"/>
    <w:rPr>
      <w:rFonts w:cs="Calibri"/>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character" w:customStyle="1" w:styleId="ListLabel6">
    <w:name w:val="ListLabel 6"/>
    <w:rPr>
      <w:rFonts w:cs="Symbol"/>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b w:val="0"/>
    </w:rPr>
  </w:style>
  <w:style w:type="character" w:customStyle="1" w:styleId="ListLabel10">
    <w:name w:val="ListLabel 10"/>
    <w:rPr>
      <w:sz w:val="24"/>
    </w:rPr>
  </w:style>
  <w:style w:type="character" w:customStyle="1" w:styleId="ListLabel11">
    <w:name w:val="ListLabel 11"/>
    <w:rPr>
      <w:b/>
      <w:sz w:val="22"/>
    </w:rPr>
  </w:style>
  <w:style w:type="character" w:customStyle="1" w:styleId="FootnoteSymbol">
    <w:name w:val="Footnote Symbol"/>
  </w:style>
  <w:style w:type="character" w:customStyle="1" w:styleId="WW8Num5z0">
    <w:name w:val="WW8Num5z0"/>
    <w:rPr>
      <w:rFonts w:ascii="Symbol" w:hAnsi="Symbol" w:cs="OpenSymbol, 'Arial Unicode MS'"/>
    </w:rPr>
  </w:style>
  <w:style w:type="character" w:customStyle="1" w:styleId="WW8Num5z1">
    <w:name w:val="WW8Num5z1"/>
    <w:rPr>
      <w:rFonts w:ascii="OpenSymbol, 'Arial Unicode MS'" w:hAnsi="OpenSymbol, 'Arial Unicode MS'" w:cs="OpenSymbol, 'Arial Unicode MS'"/>
    </w:rPr>
  </w:style>
  <w:style w:type="character" w:customStyle="1" w:styleId="Internetlink">
    <w:name w:val="Internet link"/>
    <w:rPr>
      <w:color w:val="000080"/>
      <w:u w:val="single"/>
    </w:rPr>
  </w:style>
  <w:style w:type="character" w:customStyle="1" w:styleId="IndexLink">
    <w:name w:val="Index Link"/>
  </w:style>
  <w:style w:type="character" w:customStyle="1" w:styleId="NumberingSymbols">
    <w:name w:val="Numbering Symbols"/>
  </w:style>
  <w:style w:type="numbering" w:customStyle="1" w:styleId="WWNum1">
    <w:name w:val="WWNum1"/>
    <w:basedOn w:val="ListeYok"/>
    <w:pPr>
      <w:numPr>
        <w:numId w:val="1"/>
      </w:numPr>
    </w:pPr>
  </w:style>
  <w:style w:type="numbering" w:customStyle="1" w:styleId="WWNum2">
    <w:name w:val="WWNum2"/>
    <w:basedOn w:val="ListeYok"/>
    <w:pPr>
      <w:numPr>
        <w:numId w:val="2"/>
      </w:numPr>
    </w:pPr>
  </w:style>
  <w:style w:type="numbering" w:customStyle="1" w:styleId="WWNum3">
    <w:name w:val="WWNum3"/>
    <w:basedOn w:val="ListeYok"/>
    <w:pPr>
      <w:numPr>
        <w:numId w:val="3"/>
      </w:numPr>
    </w:pPr>
  </w:style>
  <w:style w:type="numbering" w:customStyle="1" w:styleId="WWNum4">
    <w:name w:val="WWNum4"/>
    <w:basedOn w:val="ListeYok"/>
    <w:pPr>
      <w:numPr>
        <w:numId w:val="4"/>
      </w:numPr>
    </w:pPr>
  </w:style>
  <w:style w:type="numbering" w:customStyle="1" w:styleId="WWNum5">
    <w:name w:val="WWNum5"/>
    <w:basedOn w:val="ListeYok"/>
    <w:pPr>
      <w:numPr>
        <w:numId w:val="5"/>
      </w:numPr>
    </w:pPr>
  </w:style>
  <w:style w:type="numbering" w:customStyle="1" w:styleId="WWNum6">
    <w:name w:val="WWNum6"/>
    <w:basedOn w:val="ListeYok"/>
    <w:pPr>
      <w:numPr>
        <w:numId w:val="6"/>
      </w:numPr>
    </w:pPr>
  </w:style>
  <w:style w:type="numbering" w:customStyle="1" w:styleId="WWNum7">
    <w:name w:val="WWNum7"/>
    <w:basedOn w:val="ListeYok"/>
    <w:pPr>
      <w:numPr>
        <w:numId w:val="7"/>
      </w:numPr>
    </w:pPr>
  </w:style>
  <w:style w:type="numbering" w:customStyle="1" w:styleId="WWNum8">
    <w:name w:val="WWNum8"/>
    <w:basedOn w:val="ListeYok"/>
    <w:pPr>
      <w:numPr>
        <w:numId w:val="8"/>
      </w:numPr>
    </w:pPr>
  </w:style>
  <w:style w:type="numbering" w:customStyle="1" w:styleId="WWNum9">
    <w:name w:val="WWNum9"/>
    <w:basedOn w:val="ListeYok"/>
    <w:pPr>
      <w:numPr>
        <w:numId w:val="9"/>
      </w:numPr>
    </w:pPr>
  </w:style>
  <w:style w:type="numbering" w:customStyle="1" w:styleId="WWNum10">
    <w:name w:val="WWNum10"/>
    <w:basedOn w:val="ListeYok"/>
    <w:pPr>
      <w:numPr>
        <w:numId w:val="10"/>
      </w:numPr>
    </w:pPr>
  </w:style>
  <w:style w:type="numbering" w:customStyle="1" w:styleId="WWNum11">
    <w:name w:val="WWNum11"/>
    <w:basedOn w:val="ListeYok"/>
    <w:pPr>
      <w:numPr>
        <w:numId w:val="11"/>
      </w:numPr>
    </w:pPr>
  </w:style>
  <w:style w:type="numbering" w:customStyle="1" w:styleId="WWNum12">
    <w:name w:val="WWNum12"/>
    <w:basedOn w:val="ListeYok"/>
    <w:pPr>
      <w:numPr>
        <w:numId w:val="12"/>
      </w:numPr>
    </w:pPr>
  </w:style>
  <w:style w:type="numbering" w:customStyle="1" w:styleId="WWNum13">
    <w:name w:val="WWNum13"/>
    <w:basedOn w:val="ListeYok"/>
    <w:pPr>
      <w:numPr>
        <w:numId w:val="13"/>
      </w:numPr>
    </w:pPr>
  </w:style>
  <w:style w:type="numbering" w:customStyle="1" w:styleId="WWNum14">
    <w:name w:val="WWNum14"/>
    <w:basedOn w:val="ListeYok"/>
    <w:pPr>
      <w:numPr>
        <w:numId w:val="14"/>
      </w:numPr>
    </w:pPr>
  </w:style>
  <w:style w:type="numbering" w:customStyle="1" w:styleId="WWNum15">
    <w:name w:val="WWNum15"/>
    <w:basedOn w:val="ListeYok"/>
    <w:pPr>
      <w:numPr>
        <w:numId w:val="15"/>
      </w:numPr>
    </w:pPr>
  </w:style>
  <w:style w:type="numbering" w:customStyle="1" w:styleId="WWNum16">
    <w:name w:val="WWNum16"/>
    <w:basedOn w:val="ListeYok"/>
    <w:pPr>
      <w:numPr>
        <w:numId w:val="16"/>
      </w:numPr>
    </w:pPr>
  </w:style>
  <w:style w:type="numbering" w:customStyle="1" w:styleId="WWNum17">
    <w:name w:val="WWNum17"/>
    <w:basedOn w:val="ListeYok"/>
    <w:pPr>
      <w:numPr>
        <w:numId w:val="17"/>
      </w:numPr>
    </w:pPr>
  </w:style>
  <w:style w:type="numbering" w:customStyle="1" w:styleId="WWNum18">
    <w:name w:val="WWNum18"/>
    <w:basedOn w:val="ListeYok"/>
    <w:pPr>
      <w:numPr>
        <w:numId w:val="18"/>
      </w:numPr>
    </w:pPr>
  </w:style>
  <w:style w:type="numbering" w:customStyle="1" w:styleId="WWNum19">
    <w:name w:val="WWNum19"/>
    <w:basedOn w:val="ListeYok"/>
    <w:pPr>
      <w:numPr>
        <w:numId w:val="19"/>
      </w:numPr>
    </w:pPr>
  </w:style>
  <w:style w:type="numbering" w:customStyle="1" w:styleId="WWNum20">
    <w:name w:val="WWNum20"/>
    <w:basedOn w:val="ListeYok"/>
    <w:pPr>
      <w:numPr>
        <w:numId w:val="20"/>
      </w:numPr>
    </w:pPr>
  </w:style>
  <w:style w:type="numbering" w:customStyle="1" w:styleId="WWNum21">
    <w:name w:val="WWNum21"/>
    <w:basedOn w:val="ListeYok"/>
    <w:pPr>
      <w:numPr>
        <w:numId w:val="21"/>
      </w:numPr>
    </w:pPr>
  </w:style>
  <w:style w:type="numbering" w:customStyle="1" w:styleId="WWNum22">
    <w:name w:val="WWNum22"/>
    <w:basedOn w:val="ListeYok"/>
    <w:pPr>
      <w:numPr>
        <w:numId w:val="22"/>
      </w:numPr>
    </w:pPr>
  </w:style>
  <w:style w:type="numbering" w:customStyle="1" w:styleId="WWNum23">
    <w:name w:val="WWNum23"/>
    <w:basedOn w:val="ListeYok"/>
    <w:pPr>
      <w:numPr>
        <w:numId w:val="23"/>
      </w:numPr>
    </w:pPr>
  </w:style>
  <w:style w:type="numbering" w:customStyle="1" w:styleId="WWNum24">
    <w:name w:val="WWNum24"/>
    <w:basedOn w:val="ListeYok"/>
    <w:pPr>
      <w:numPr>
        <w:numId w:val="24"/>
      </w:numPr>
    </w:pPr>
  </w:style>
  <w:style w:type="numbering" w:customStyle="1" w:styleId="WWNum25">
    <w:name w:val="WWNum25"/>
    <w:basedOn w:val="ListeYok"/>
    <w:pPr>
      <w:numPr>
        <w:numId w:val="25"/>
      </w:numPr>
    </w:pPr>
  </w:style>
  <w:style w:type="numbering" w:customStyle="1" w:styleId="WWNum26">
    <w:name w:val="WWNum26"/>
    <w:basedOn w:val="ListeYok"/>
    <w:pPr>
      <w:numPr>
        <w:numId w:val="26"/>
      </w:numPr>
    </w:pPr>
  </w:style>
  <w:style w:type="numbering" w:customStyle="1" w:styleId="WWNum27">
    <w:name w:val="WWNum27"/>
    <w:basedOn w:val="ListeYok"/>
    <w:pPr>
      <w:numPr>
        <w:numId w:val="27"/>
      </w:numPr>
    </w:pPr>
  </w:style>
  <w:style w:type="numbering" w:customStyle="1" w:styleId="WWNum28">
    <w:name w:val="WWNum28"/>
    <w:basedOn w:val="ListeYok"/>
    <w:pPr>
      <w:numPr>
        <w:numId w:val="28"/>
      </w:numPr>
    </w:pPr>
  </w:style>
  <w:style w:type="numbering" w:customStyle="1" w:styleId="WWNum29">
    <w:name w:val="WWNum29"/>
    <w:basedOn w:val="ListeYok"/>
    <w:pPr>
      <w:numPr>
        <w:numId w:val="29"/>
      </w:numPr>
    </w:pPr>
  </w:style>
  <w:style w:type="numbering" w:customStyle="1" w:styleId="WWNum30">
    <w:name w:val="WWNum30"/>
    <w:basedOn w:val="ListeYok"/>
    <w:pPr>
      <w:numPr>
        <w:numId w:val="30"/>
      </w:numPr>
    </w:pPr>
  </w:style>
  <w:style w:type="numbering" w:customStyle="1" w:styleId="WW8Num5">
    <w:name w:val="WW8Num5"/>
    <w:basedOn w:val="ListeYok"/>
    <w:pPr>
      <w:numPr>
        <w:numId w:val="31"/>
      </w:numPr>
    </w:pPr>
  </w:style>
  <w:style w:type="character" w:customStyle="1" w:styleId="StandardChar">
    <w:name w:val="Standard Char"/>
    <w:basedOn w:val="VarsaylanParagrafYazTipi"/>
    <w:link w:val="Standard"/>
    <w:rsid w:val="00EF5937"/>
    <w:rPr>
      <w:rFonts w:ascii="Calibri" w:hAnsi="Calibri" w:cs="Calibri"/>
      <w:color w:val="00000A"/>
      <w:sz w:val="22"/>
      <w:szCs w:val="22"/>
      <w:lang w:eastAsia="en-US" w:bidi="ar-SA"/>
    </w:rPr>
  </w:style>
  <w:style w:type="paragraph" w:styleId="T2">
    <w:name w:val="toc 2"/>
    <w:basedOn w:val="Normal"/>
    <w:next w:val="Normal"/>
    <w:autoRedefine/>
    <w:uiPriority w:val="39"/>
    <w:unhideWhenUsed/>
    <w:rsid w:val="008263DB"/>
    <w:pPr>
      <w:spacing w:after="100"/>
      <w:ind w:left="240"/>
    </w:pPr>
    <w:rPr>
      <w:rFonts w:ascii="Arial" w:hAnsi="Arial"/>
      <w:szCs w:val="21"/>
    </w:rPr>
  </w:style>
  <w:style w:type="paragraph" w:styleId="T3">
    <w:name w:val="toc 3"/>
    <w:basedOn w:val="Normal"/>
    <w:next w:val="Normal"/>
    <w:autoRedefine/>
    <w:uiPriority w:val="39"/>
    <w:unhideWhenUsed/>
    <w:rsid w:val="008263DB"/>
    <w:pPr>
      <w:spacing w:after="100"/>
      <w:ind w:left="480"/>
    </w:pPr>
    <w:rPr>
      <w:rFonts w:ascii="Arial" w:hAnsi="Arial"/>
      <w:szCs w:val="21"/>
    </w:rPr>
  </w:style>
  <w:style w:type="character" w:styleId="Kpr">
    <w:name w:val="Hyperlink"/>
    <w:basedOn w:val="VarsaylanParagrafYazTipi"/>
    <w:uiPriority w:val="99"/>
    <w:unhideWhenUsed/>
    <w:rsid w:val="00A218BB"/>
    <w:rPr>
      <w:color w:val="0563C1" w:themeColor="hyperlink"/>
      <w:u w:val="single"/>
    </w:rPr>
  </w:style>
  <w:style w:type="paragraph" w:customStyle="1" w:styleId="TableHeading">
    <w:name w:val="Table Heading"/>
    <w:basedOn w:val="TableContents"/>
    <w:rsid w:val="00FA72DC"/>
    <w:pPr>
      <w:suppressLineNumbers/>
      <w:spacing w:after="0" w:line="240" w:lineRule="auto"/>
      <w:jc w:val="center"/>
    </w:pPr>
    <w:rPr>
      <w:rFonts w:ascii="Times New Roman" w:eastAsia="Times New Roman" w:hAnsi="Times New Roman" w:cs="Times New Roman"/>
      <w:b/>
      <w:bCs/>
      <w:color w:val="auto"/>
      <w:sz w:val="24"/>
      <w:szCs w:val="24"/>
      <w:lang w:eastAsia="zh-CN"/>
    </w:rPr>
  </w:style>
  <w:style w:type="character" w:customStyle="1" w:styleId="apple-converted-space">
    <w:name w:val="apple-converted-space"/>
    <w:basedOn w:val="VarsaylanParagrafYazTipi"/>
    <w:rsid w:val="000B7C9D"/>
  </w:style>
  <w:style w:type="character" w:customStyle="1" w:styleId="Balk1Char">
    <w:name w:val="Başlık 1 Char"/>
    <w:basedOn w:val="VarsaylanParagrafYazTipi"/>
    <w:link w:val="Balk1"/>
    <w:uiPriority w:val="9"/>
    <w:rsid w:val="00D140E9"/>
    <w:rPr>
      <w:rFonts w:asciiTheme="majorHAnsi" w:eastAsiaTheme="majorEastAsia" w:hAnsiTheme="majorHAnsi"/>
      <w:color w:val="2E74B5" w:themeColor="accent1" w:themeShade="BF"/>
      <w:sz w:val="32"/>
      <w:szCs w:val="29"/>
    </w:rPr>
  </w:style>
  <w:style w:type="character" w:customStyle="1" w:styleId="Balk4Char">
    <w:name w:val="Başlık 4 Char"/>
    <w:basedOn w:val="VarsaylanParagrafYazTipi"/>
    <w:link w:val="Balk4"/>
    <w:uiPriority w:val="9"/>
    <w:semiHidden/>
    <w:rsid w:val="00740F33"/>
    <w:rPr>
      <w:rFonts w:asciiTheme="minorHAnsi" w:eastAsiaTheme="minorEastAsia" w:hAnsiTheme="minorHAnsi" w:cstheme="minorBidi"/>
      <w:b/>
      <w:bCs/>
      <w:kern w:val="0"/>
      <w:sz w:val="28"/>
      <w:szCs w:val="28"/>
      <w:lang w:val="en-US" w:eastAsia="en-US" w:bidi="ar-SA"/>
    </w:rPr>
  </w:style>
  <w:style w:type="character" w:customStyle="1" w:styleId="Balk5Char">
    <w:name w:val="Başlık 5 Char"/>
    <w:basedOn w:val="VarsaylanParagrafYazTipi"/>
    <w:link w:val="Balk5"/>
    <w:uiPriority w:val="9"/>
    <w:semiHidden/>
    <w:rsid w:val="00740F33"/>
    <w:rPr>
      <w:rFonts w:asciiTheme="minorHAnsi" w:eastAsiaTheme="minorEastAsia" w:hAnsiTheme="minorHAnsi" w:cstheme="minorBidi"/>
      <w:b/>
      <w:bCs/>
      <w:i/>
      <w:iCs/>
      <w:kern w:val="0"/>
      <w:sz w:val="26"/>
      <w:szCs w:val="26"/>
      <w:lang w:val="en-US" w:eastAsia="en-US" w:bidi="ar-SA"/>
    </w:rPr>
  </w:style>
  <w:style w:type="character" w:customStyle="1" w:styleId="Balk6Char">
    <w:name w:val="Başlık 6 Char"/>
    <w:basedOn w:val="VarsaylanParagrafYazTipi"/>
    <w:link w:val="Balk6"/>
    <w:rsid w:val="00740F33"/>
    <w:rPr>
      <w:rFonts w:eastAsia="Times New Roman" w:cs="Times New Roman"/>
      <w:b/>
      <w:bCs/>
      <w:kern w:val="0"/>
      <w:sz w:val="22"/>
      <w:szCs w:val="22"/>
      <w:lang w:val="en-US" w:eastAsia="en-US" w:bidi="ar-SA"/>
    </w:rPr>
  </w:style>
  <w:style w:type="character" w:customStyle="1" w:styleId="Balk7Char">
    <w:name w:val="Başlık 7 Char"/>
    <w:basedOn w:val="VarsaylanParagrafYazTipi"/>
    <w:link w:val="Balk7"/>
    <w:uiPriority w:val="9"/>
    <w:semiHidden/>
    <w:rsid w:val="00740F33"/>
    <w:rPr>
      <w:rFonts w:asciiTheme="minorHAnsi" w:eastAsiaTheme="minorEastAsia" w:hAnsiTheme="minorHAnsi" w:cstheme="minorBidi"/>
      <w:kern w:val="0"/>
      <w:lang w:val="en-US" w:eastAsia="en-US" w:bidi="ar-SA"/>
    </w:rPr>
  </w:style>
  <w:style w:type="character" w:customStyle="1" w:styleId="Balk8Char">
    <w:name w:val="Başlık 8 Char"/>
    <w:basedOn w:val="VarsaylanParagrafYazTipi"/>
    <w:link w:val="Balk8"/>
    <w:uiPriority w:val="9"/>
    <w:semiHidden/>
    <w:rsid w:val="00740F33"/>
    <w:rPr>
      <w:rFonts w:asciiTheme="minorHAnsi" w:eastAsiaTheme="minorEastAsia" w:hAnsiTheme="minorHAnsi" w:cstheme="minorBidi"/>
      <w:i/>
      <w:iCs/>
      <w:kern w:val="0"/>
      <w:lang w:val="en-US" w:eastAsia="en-US" w:bidi="ar-SA"/>
    </w:rPr>
  </w:style>
  <w:style w:type="character" w:customStyle="1" w:styleId="Balk9Char">
    <w:name w:val="Başlık 9 Char"/>
    <w:basedOn w:val="VarsaylanParagrafYazTipi"/>
    <w:link w:val="Balk9"/>
    <w:uiPriority w:val="9"/>
    <w:semiHidden/>
    <w:rsid w:val="00740F33"/>
    <w:rPr>
      <w:rFonts w:asciiTheme="majorHAnsi" w:eastAsiaTheme="majorEastAsia" w:hAnsiTheme="majorHAnsi" w:cstheme="majorBidi"/>
      <w:kern w:val="0"/>
      <w:sz w:val="22"/>
      <w:szCs w:val="22"/>
      <w:lang w:val="en-US" w:eastAsia="en-US" w:bidi="ar-SA"/>
    </w:rPr>
  </w:style>
  <w:style w:type="character" w:styleId="zlenenKpr">
    <w:name w:val="FollowedHyperlink"/>
    <w:basedOn w:val="VarsaylanParagrafYazTipi"/>
    <w:uiPriority w:val="99"/>
    <w:semiHidden/>
    <w:unhideWhenUsed/>
    <w:rsid w:val="009D5A08"/>
    <w:rPr>
      <w:color w:val="954F72" w:themeColor="followedHyperlink"/>
      <w:u w:val="single"/>
    </w:rPr>
  </w:style>
  <w:style w:type="numbering" w:customStyle="1" w:styleId="Outline">
    <w:name w:val="Outline"/>
    <w:basedOn w:val="ListeYok"/>
    <w:rsid w:val="00E6766A"/>
    <w:pPr>
      <w:numPr>
        <w:numId w:val="89"/>
      </w:numPr>
    </w:pPr>
  </w:style>
  <w:style w:type="paragraph" w:styleId="Dzeltme">
    <w:name w:val="Revision"/>
    <w:hidden/>
    <w:uiPriority w:val="99"/>
    <w:semiHidden/>
    <w:rsid w:val="009A0390"/>
    <w:pPr>
      <w:widowControl/>
      <w:suppressAutoHyphens w:val="0"/>
      <w:autoSpaceDN/>
      <w:textAlignment w:val="auto"/>
    </w:pPr>
  </w:style>
  <w:style w:type="paragraph" w:styleId="T1">
    <w:name w:val="toc 1"/>
    <w:basedOn w:val="Normal"/>
    <w:next w:val="Normal"/>
    <w:autoRedefine/>
    <w:uiPriority w:val="39"/>
    <w:semiHidden/>
    <w:unhideWhenUsed/>
    <w:rsid w:val="008263DB"/>
    <w:pPr>
      <w:spacing w:after="100"/>
    </w:pPr>
    <w:rPr>
      <w:rFonts w:ascii="Arial" w:hAnsi="Arial"/>
      <w:szCs w:val="21"/>
    </w:rPr>
  </w:style>
  <w:style w:type="paragraph" w:styleId="T4">
    <w:name w:val="toc 4"/>
    <w:basedOn w:val="Normal"/>
    <w:next w:val="Normal"/>
    <w:autoRedefine/>
    <w:uiPriority w:val="39"/>
    <w:semiHidden/>
    <w:unhideWhenUsed/>
    <w:rsid w:val="008263DB"/>
    <w:pPr>
      <w:spacing w:after="100"/>
      <w:ind w:left="720"/>
    </w:pPr>
    <w:rPr>
      <w:rFonts w:ascii="Arial" w:hAnsi="Arial"/>
      <w:szCs w:val="21"/>
    </w:rPr>
  </w:style>
  <w:style w:type="paragraph" w:styleId="NormalWeb">
    <w:name w:val="Normal (Web)"/>
    <w:basedOn w:val="Normal"/>
    <w:uiPriority w:val="99"/>
    <w:unhideWhenUsed/>
    <w:rsid w:val="009314D5"/>
    <w:pPr>
      <w:widowControl/>
      <w:suppressAutoHyphens w:val="0"/>
      <w:autoSpaceDN/>
      <w:spacing w:before="100" w:beforeAutospacing="1" w:after="100" w:afterAutospacing="1"/>
      <w:textAlignment w:val="auto"/>
    </w:pPr>
    <w:rPr>
      <w:rFonts w:ascii="Times" w:eastAsiaTheme="minorEastAsia" w:hAnsi="Times" w:cs="Times New Roman"/>
      <w:kern w:val="0"/>
      <w:sz w:val="20"/>
      <w:szCs w:val="20"/>
      <w:lang w:val="en-US" w:eastAsia="en-US" w:bidi="ar-SA"/>
    </w:rPr>
  </w:style>
  <w:style w:type="character" w:styleId="Gl">
    <w:name w:val="Strong"/>
    <w:basedOn w:val="VarsaylanParagrafYazTipi"/>
    <w:uiPriority w:val="22"/>
    <w:qFormat/>
    <w:rsid w:val="009314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891935">
      <w:bodyDiv w:val="1"/>
      <w:marLeft w:val="0"/>
      <w:marRight w:val="0"/>
      <w:marTop w:val="0"/>
      <w:marBottom w:val="0"/>
      <w:divBdr>
        <w:top w:val="none" w:sz="0" w:space="0" w:color="auto"/>
        <w:left w:val="none" w:sz="0" w:space="0" w:color="auto"/>
        <w:bottom w:val="none" w:sz="0" w:space="0" w:color="auto"/>
        <w:right w:val="none" w:sz="0" w:space="0" w:color="auto"/>
      </w:divBdr>
    </w:div>
    <w:div w:id="494340764">
      <w:bodyDiv w:val="1"/>
      <w:marLeft w:val="0"/>
      <w:marRight w:val="0"/>
      <w:marTop w:val="0"/>
      <w:marBottom w:val="0"/>
      <w:divBdr>
        <w:top w:val="none" w:sz="0" w:space="0" w:color="auto"/>
        <w:left w:val="none" w:sz="0" w:space="0" w:color="auto"/>
        <w:bottom w:val="none" w:sz="0" w:space="0" w:color="auto"/>
        <w:right w:val="none" w:sz="0" w:space="0" w:color="auto"/>
      </w:divBdr>
    </w:div>
    <w:div w:id="797141010">
      <w:bodyDiv w:val="1"/>
      <w:marLeft w:val="0"/>
      <w:marRight w:val="0"/>
      <w:marTop w:val="0"/>
      <w:marBottom w:val="0"/>
      <w:divBdr>
        <w:top w:val="none" w:sz="0" w:space="0" w:color="auto"/>
        <w:left w:val="none" w:sz="0" w:space="0" w:color="auto"/>
        <w:bottom w:val="none" w:sz="0" w:space="0" w:color="auto"/>
        <w:right w:val="none" w:sz="0" w:space="0" w:color="auto"/>
      </w:divBdr>
      <w:divsChild>
        <w:div w:id="2034189361">
          <w:marLeft w:val="0"/>
          <w:marRight w:val="0"/>
          <w:marTop w:val="0"/>
          <w:marBottom w:val="0"/>
          <w:divBdr>
            <w:top w:val="none" w:sz="0" w:space="0" w:color="auto"/>
            <w:left w:val="none" w:sz="0" w:space="0" w:color="auto"/>
            <w:bottom w:val="none" w:sz="0" w:space="0" w:color="auto"/>
            <w:right w:val="none" w:sz="0" w:space="0" w:color="auto"/>
          </w:divBdr>
        </w:div>
      </w:divsChild>
    </w:div>
    <w:div w:id="844520746">
      <w:bodyDiv w:val="1"/>
      <w:marLeft w:val="0"/>
      <w:marRight w:val="0"/>
      <w:marTop w:val="0"/>
      <w:marBottom w:val="0"/>
      <w:divBdr>
        <w:top w:val="none" w:sz="0" w:space="0" w:color="auto"/>
        <w:left w:val="none" w:sz="0" w:space="0" w:color="auto"/>
        <w:bottom w:val="none" w:sz="0" w:space="0" w:color="auto"/>
        <w:right w:val="none" w:sz="0" w:space="0" w:color="auto"/>
      </w:divBdr>
    </w:div>
    <w:div w:id="991757627">
      <w:bodyDiv w:val="1"/>
      <w:marLeft w:val="0"/>
      <w:marRight w:val="0"/>
      <w:marTop w:val="0"/>
      <w:marBottom w:val="0"/>
      <w:divBdr>
        <w:top w:val="none" w:sz="0" w:space="0" w:color="auto"/>
        <w:left w:val="none" w:sz="0" w:space="0" w:color="auto"/>
        <w:bottom w:val="none" w:sz="0" w:space="0" w:color="auto"/>
        <w:right w:val="none" w:sz="0" w:space="0" w:color="auto"/>
      </w:divBdr>
    </w:div>
    <w:div w:id="1028261290">
      <w:bodyDiv w:val="1"/>
      <w:marLeft w:val="0"/>
      <w:marRight w:val="0"/>
      <w:marTop w:val="0"/>
      <w:marBottom w:val="0"/>
      <w:divBdr>
        <w:top w:val="none" w:sz="0" w:space="0" w:color="auto"/>
        <w:left w:val="none" w:sz="0" w:space="0" w:color="auto"/>
        <w:bottom w:val="none" w:sz="0" w:space="0" w:color="auto"/>
        <w:right w:val="none" w:sz="0" w:space="0" w:color="auto"/>
      </w:divBdr>
      <w:divsChild>
        <w:div w:id="1700935165">
          <w:marLeft w:val="0"/>
          <w:marRight w:val="0"/>
          <w:marTop w:val="0"/>
          <w:marBottom w:val="0"/>
          <w:divBdr>
            <w:top w:val="none" w:sz="0" w:space="0" w:color="auto"/>
            <w:left w:val="none" w:sz="0" w:space="0" w:color="auto"/>
            <w:bottom w:val="none" w:sz="0" w:space="0" w:color="auto"/>
            <w:right w:val="none" w:sz="0" w:space="0" w:color="auto"/>
          </w:divBdr>
        </w:div>
      </w:divsChild>
    </w:div>
    <w:div w:id="1243416957">
      <w:bodyDiv w:val="1"/>
      <w:marLeft w:val="0"/>
      <w:marRight w:val="0"/>
      <w:marTop w:val="0"/>
      <w:marBottom w:val="0"/>
      <w:divBdr>
        <w:top w:val="none" w:sz="0" w:space="0" w:color="auto"/>
        <w:left w:val="none" w:sz="0" w:space="0" w:color="auto"/>
        <w:bottom w:val="none" w:sz="0" w:space="0" w:color="auto"/>
        <w:right w:val="none" w:sz="0" w:space="0" w:color="auto"/>
      </w:divBdr>
    </w:div>
    <w:div w:id="1505514380">
      <w:bodyDiv w:val="1"/>
      <w:marLeft w:val="0"/>
      <w:marRight w:val="0"/>
      <w:marTop w:val="0"/>
      <w:marBottom w:val="0"/>
      <w:divBdr>
        <w:top w:val="none" w:sz="0" w:space="0" w:color="auto"/>
        <w:left w:val="none" w:sz="0" w:space="0" w:color="auto"/>
        <w:bottom w:val="none" w:sz="0" w:space="0" w:color="auto"/>
        <w:right w:val="none" w:sz="0" w:space="0" w:color="auto"/>
      </w:divBdr>
    </w:div>
    <w:div w:id="1685478704">
      <w:bodyDiv w:val="1"/>
      <w:marLeft w:val="0"/>
      <w:marRight w:val="0"/>
      <w:marTop w:val="0"/>
      <w:marBottom w:val="0"/>
      <w:divBdr>
        <w:top w:val="none" w:sz="0" w:space="0" w:color="auto"/>
        <w:left w:val="none" w:sz="0" w:space="0" w:color="auto"/>
        <w:bottom w:val="none" w:sz="0" w:space="0" w:color="auto"/>
        <w:right w:val="none" w:sz="0" w:space="0" w:color="auto"/>
      </w:divBdr>
    </w:div>
    <w:div w:id="1794444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smigazete.gov.tr/eskiler/2010/05/20100525-12.htm" TargetMode="External"/><Relationship Id="rId18" Type="http://schemas.openxmlformats.org/officeDocument/2006/relationships/chart" Target="charts/chart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footnotes" Target="footnotes.xml"/><Relationship Id="rId12" Type="http://schemas.openxmlformats.org/officeDocument/2006/relationships/hyperlink" Target="http://www.resmigazete.gov.tr/eskiler/2010/05/20100525-12.htm" TargetMode="External"/><Relationship Id="rId17" Type="http://schemas.openxmlformats.org/officeDocument/2006/relationships/chart" Target="charts/chart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6.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chart" Target="charts/chart10.xm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chart" Target="charts/chart9.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 Id="rId22" Type="http://schemas.openxmlformats.org/officeDocument/2006/relationships/chart" Target="charts/chart8.xml"/><Relationship Id="rId27" Type="http://schemas.openxmlformats.org/officeDocument/2006/relationships/fontTable" Target="fontTable.xml"/><Relationship Id="rId30"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www.tr.undp.org/content/turkey/tr/home/library/human_development/hdr2013/" TargetMode="External"/><Relationship Id="rId13" Type="http://schemas.openxmlformats.org/officeDocument/2006/relationships/hyperlink" Target="http://tuikapp.tuik.gov.tr/adnksdagitapp/adnks.zul?kod=2" TargetMode="External"/><Relationship Id="rId18" Type="http://schemas.openxmlformats.org/officeDocument/2006/relationships/hyperlink" Target="http://tuikapp.tuik.gov.tr/isgucuapp/isgucu.zul" TargetMode="External"/><Relationship Id="rId3" Type="http://schemas.openxmlformats.org/officeDocument/2006/relationships/hyperlink" Target="http://www.resmigazete.gov.tr/eskiler/2006/07/20060704-12.htm" TargetMode="External"/><Relationship Id="rId21" Type="http://schemas.openxmlformats.org/officeDocument/2006/relationships/hyperlink" Target="http://www.migm.gov.tr/Dokumanlar/BELED%C4%B0YE_ADNKS_2012_GUNCEL.xlsx" TargetMode="External"/><Relationship Id="rId7" Type="http://schemas.openxmlformats.org/officeDocument/2006/relationships/hyperlink" Target="http://www.kalkinma.gov.tr/Pages/content.aspx?List=904e77ea-ee8e-4414-9f76-88aa7a7e855f&amp;ID=73&amp;Web=10d22ce1-4526-47c8-a4bc-47bc44ed4c8c" TargetMode="External"/><Relationship Id="rId12" Type="http://schemas.openxmlformats.org/officeDocument/2006/relationships/hyperlink" Target="http://www.tepav.org.tr/upload/files/1367244923-1.Samsun_da_Kadinin_Durumu.pdf" TargetMode="External"/><Relationship Id="rId17" Type="http://schemas.openxmlformats.org/officeDocument/2006/relationships/hyperlink" Target="http://www.tuik.gov.tr/PreIstatistikTablo.do?istab_id=606" TargetMode="External"/><Relationship Id="rId2" Type="http://schemas.openxmlformats.org/officeDocument/2006/relationships/hyperlink" Target="http://www.resmigazete.gov.tr/eskiler/2012/03/20120308M1-1.htm" TargetMode="External"/><Relationship Id="rId16" Type="http://schemas.openxmlformats.org/officeDocument/2006/relationships/hyperlink" Target="http://tuikapp.tuik.gov.tr/isgucuapp/isgucu.zul" TargetMode="External"/><Relationship Id="rId20" Type="http://schemas.openxmlformats.org/officeDocument/2006/relationships/hyperlink" Target="http://www.tuik.gov.tr/PreTablo.do?alt_id=1061" TargetMode="External"/><Relationship Id="rId1" Type="http://schemas.openxmlformats.org/officeDocument/2006/relationships/hyperlink" Target="http://www.kadindostukentler.org" TargetMode="External"/><Relationship Id="rId6" Type="http://schemas.openxmlformats.org/officeDocument/2006/relationships/hyperlink" Target="http://www.kadininstatusu.gov.tr/tr/19226/Ulusal-Eylem-Planlari" TargetMode="External"/><Relationship Id="rId11" Type="http://schemas.openxmlformats.org/officeDocument/2006/relationships/hyperlink" Target="http://tuikapp.tuik.gov.tr/adnksdagitapp/adnks.zul?kod=2" TargetMode="External"/><Relationship Id="rId5" Type="http://schemas.openxmlformats.org/officeDocument/2006/relationships/hyperlink" Target="http://www.resmigazete.gov.tr/eskiler/2010/05/20100525-12.htm" TargetMode="External"/><Relationship Id="rId15" Type="http://schemas.openxmlformats.org/officeDocument/2006/relationships/hyperlink" Target="http://www.tuik.gov.tr/PreIstatistikTablo.do?istab_id=603" TargetMode="External"/><Relationship Id="rId10" Type="http://schemas.openxmlformats.org/officeDocument/2006/relationships/hyperlink" Target="http://www.tepav.org.tr/tr/haberler/s/3616" TargetMode="External"/><Relationship Id="rId19" Type="http://schemas.openxmlformats.org/officeDocument/2006/relationships/hyperlink" Target="http://www.iskur.gov.tr/KurumsalBilgi/istatistikler.aspx" TargetMode="External"/><Relationship Id="rId4" Type="http://schemas.openxmlformats.org/officeDocument/2006/relationships/hyperlink" Target="http://www.resmigazete.gov.tr/eskiler/2010/05/20100525-12.htm" TargetMode="External"/><Relationship Id="rId9" Type="http://schemas.openxmlformats.org/officeDocument/2006/relationships/hyperlink" Target="http://www.weforum.org/reports/global-gender-gap-report-2013" TargetMode="External"/><Relationship Id="rId14" Type="http://schemas.openxmlformats.org/officeDocument/2006/relationships/hyperlink" Target="http://tuikapp.tuik.gov.tr/demografiapp/evlenme.zul" TargetMode="External"/><Relationship Id="rId22" Type="http://schemas.openxmlformats.org/officeDocument/2006/relationships/hyperlink" Target="http://www.tuik.gov.tr/VeriBilgi.do?alt_id=109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anismanlik\unfpa\WFC-II\strateji\belgeler\veriler\0.nufus\N1.%20TUIK-IlYasGrubuNufu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anismanlik\unfpa\WFC-II\strateji\belgeler\veriler\3.istihdam\I2.%20IBBS-2%2015%20yas%20ustu%20egitime%20gore%20istihdam%20oran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anismanlik\unfpa\WFC-II\strateji\belgeler\veriler\1.egitim\E3.%20Bitirilen%20egitim%20duzeyi%20-%206%20yas%20ustu-%20201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Kitap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anismanlik\unfpa\WFC-II\strateji\belgeler\veriler\1.egitim\E5.%20Yas%20Gruguna%20Gore%20Evlenm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anismanlik\unfpa\WFC-II\strateji\belgeler\veriler\1.egitim\E5.%20Yas%20Gruguna%20Gore%20Evlenme.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anismanlik\unfpa\WFC-II\strateji\belgeler\veriler\2.saglik\S2.%20IBBS%20Bebek%20&#214;l&#252;m%20H&#305;z&#305;%20.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danismanlik\unfpa\WFC-II\strateji\belgeler\veriler\2.saglik\S4.%20IBBS%20Annenin%20Ya&#351;%20Grubuna%20G&#246;re%20Do&#287;umlar%20.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anismanlik\unfpa\WFC-II\strateji\belgeler\veriler\3.istihdam\I2.%20IBBS-2%2015%20yas%20ustu%20egitime%20gore%20istihdam%20oran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Samsun!$L$1</c:f>
              <c:strCache>
                <c:ptCount val="1"/>
                <c:pt idx="0">
                  <c:v>Erkek</c:v>
                </c:pt>
              </c:strCache>
            </c:strRef>
          </c:tx>
          <c:spPr>
            <a:solidFill>
              <a:schemeClr val="accent1"/>
            </a:solidFill>
            <a:ln>
              <a:noFill/>
            </a:ln>
            <a:effectLst/>
          </c:spPr>
          <c:invertIfNegative val="0"/>
          <c:cat>
            <c:strRef>
              <c:f>Samsun!$K$2:$K$20</c:f>
              <c:strCache>
                <c:ptCount val="19"/>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c:v>
                </c:pt>
              </c:strCache>
            </c:strRef>
          </c:cat>
          <c:val>
            <c:numRef>
              <c:f>Samsun!$L$2:$L$20</c:f>
              <c:numCache>
                <c:formatCode>General</c:formatCode>
                <c:ptCount val="19"/>
                <c:pt idx="0">
                  <c:v>43632</c:v>
                </c:pt>
                <c:pt idx="1">
                  <c:v>46435</c:v>
                </c:pt>
                <c:pt idx="2">
                  <c:v>52433</c:v>
                </c:pt>
                <c:pt idx="3">
                  <c:v>55319</c:v>
                </c:pt>
                <c:pt idx="4">
                  <c:v>47485</c:v>
                </c:pt>
                <c:pt idx="5">
                  <c:v>45950</c:v>
                </c:pt>
                <c:pt idx="6">
                  <c:v>47336</c:v>
                </c:pt>
                <c:pt idx="7">
                  <c:v>45223</c:v>
                </c:pt>
                <c:pt idx="8">
                  <c:v>42809</c:v>
                </c:pt>
                <c:pt idx="9">
                  <c:v>42109</c:v>
                </c:pt>
                <c:pt idx="10">
                  <c:v>39829</c:v>
                </c:pt>
                <c:pt idx="11">
                  <c:v>34241</c:v>
                </c:pt>
                <c:pt idx="12">
                  <c:v>27394</c:v>
                </c:pt>
                <c:pt idx="13">
                  <c:v>19743</c:v>
                </c:pt>
                <c:pt idx="14">
                  <c:v>14631</c:v>
                </c:pt>
                <c:pt idx="15">
                  <c:v>9519</c:v>
                </c:pt>
                <c:pt idx="16">
                  <c:v>7255</c:v>
                </c:pt>
                <c:pt idx="17">
                  <c:v>1756</c:v>
                </c:pt>
                <c:pt idx="18">
                  <c:v>336</c:v>
                </c:pt>
              </c:numCache>
            </c:numRef>
          </c:val>
        </c:ser>
        <c:ser>
          <c:idx val="1"/>
          <c:order val="1"/>
          <c:tx>
            <c:strRef>
              <c:f>Samsun!$M$1</c:f>
              <c:strCache>
                <c:ptCount val="1"/>
                <c:pt idx="0">
                  <c:v>Kadın</c:v>
                </c:pt>
              </c:strCache>
            </c:strRef>
          </c:tx>
          <c:spPr>
            <a:solidFill>
              <a:schemeClr val="accent2"/>
            </a:solidFill>
            <a:ln>
              <a:noFill/>
            </a:ln>
            <a:effectLst/>
          </c:spPr>
          <c:invertIfNegative val="0"/>
          <c:cat>
            <c:strRef>
              <c:f>Samsun!$K$2:$K$20</c:f>
              <c:strCache>
                <c:ptCount val="19"/>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c:v>
                </c:pt>
              </c:strCache>
            </c:strRef>
          </c:cat>
          <c:val>
            <c:numRef>
              <c:f>Samsun!$M$2:$M$20</c:f>
              <c:numCache>
                <c:formatCode>General</c:formatCode>
                <c:ptCount val="19"/>
                <c:pt idx="0">
                  <c:v>41437</c:v>
                </c:pt>
                <c:pt idx="1">
                  <c:v>44002</c:v>
                </c:pt>
                <c:pt idx="2">
                  <c:v>50212</c:v>
                </c:pt>
                <c:pt idx="3">
                  <c:v>54455</c:v>
                </c:pt>
                <c:pt idx="4">
                  <c:v>48689</c:v>
                </c:pt>
                <c:pt idx="5">
                  <c:v>45256</c:v>
                </c:pt>
                <c:pt idx="6">
                  <c:v>49140</c:v>
                </c:pt>
                <c:pt idx="7">
                  <c:v>45834</c:v>
                </c:pt>
                <c:pt idx="8">
                  <c:v>44323</c:v>
                </c:pt>
                <c:pt idx="9">
                  <c:v>43002</c:v>
                </c:pt>
                <c:pt idx="10">
                  <c:v>40143</c:v>
                </c:pt>
                <c:pt idx="11">
                  <c:v>34470</c:v>
                </c:pt>
                <c:pt idx="12">
                  <c:v>28165</c:v>
                </c:pt>
                <c:pt idx="13">
                  <c:v>22326</c:v>
                </c:pt>
                <c:pt idx="14">
                  <c:v>17823</c:v>
                </c:pt>
                <c:pt idx="15">
                  <c:v>12344</c:v>
                </c:pt>
                <c:pt idx="16">
                  <c:v>10844</c:v>
                </c:pt>
                <c:pt idx="17">
                  <c:v>4587</c:v>
                </c:pt>
                <c:pt idx="18">
                  <c:v>1323</c:v>
                </c:pt>
              </c:numCache>
            </c:numRef>
          </c:val>
        </c:ser>
        <c:ser>
          <c:idx val="2"/>
          <c:order val="2"/>
          <c:tx>
            <c:strRef>
              <c:f>Samsun!$N$1</c:f>
              <c:strCache>
                <c:ptCount val="1"/>
                <c:pt idx="0">
                  <c:v>Toplam</c:v>
                </c:pt>
              </c:strCache>
            </c:strRef>
          </c:tx>
          <c:spPr>
            <a:solidFill>
              <a:schemeClr val="accent3"/>
            </a:solidFill>
            <a:ln>
              <a:noFill/>
            </a:ln>
            <a:effectLst/>
          </c:spPr>
          <c:invertIfNegative val="0"/>
          <c:cat>
            <c:strRef>
              <c:f>Samsun!$K$2:$K$20</c:f>
              <c:strCache>
                <c:ptCount val="19"/>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c:v>
                </c:pt>
              </c:strCache>
            </c:strRef>
          </c:cat>
          <c:val>
            <c:numRef>
              <c:f>Samsun!$N$2:$N$20</c:f>
              <c:numCache>
                <c:formatCode>General</c:formatCode>
                <c:ptCount val="19"/>
                <c:pt idx="0">
                  <c:v>85069</c:v>
                </c:pt>
                <c:pt idx="1">
                  <c:v>90437</c:v>
                </c:pt>
                <c:pt idx="2">
                  <c:v>102645</c:v>
                </c:pt>
                <c:pt idx="3">
                  <c:v>109774</c:v>
                </c:pt>
                <c:pt idx="4">
                  <c:v>96174</c:v>
                </c:pt>
                <c:pt idx="5">
                  <c:v>91206</c:v>
                </c:pt>
                <c:pt idx="6">
                  <c:v>96476</c:v>
                </c:pt>
                <c:pt idx="7">
                  <c:v>91057</c:v>
                </c:pt>
                <c:pt idx="8">
                  <c:v>87132</c:v>
                </c:pt>
                <c:pt idx="9">
                  <c:v>85111</c:v>
                </c:pt>
                <c:pt idx="10">
                  <c:v>79972</c:v>
                </c:pt>
                <c:pt idx="11">
                  <c:v>68711</c:v>
                </c:pt>
                <c:pt idx="12">
                  <c:v>55559</c:v>
                </c:pt>
                <c:pt idx="13">
                  <c:v>42069</c:v>
                </c:pt>
                <c:pt idx="14">
                  <c:v>32454</c:v>
                </c:pt>
                <c:pt idx="15">
                  <c:v>21863</c:v>
                </c:pt>
                <c:pt idx="16">
                  <c:v>18099</c:v>
                </c:pt>
                <c:pt idx="17">
                  <c:v>6343</c:v>
                </c:pt>
                <c:pt idx="18">
                  <c:v>1659</c:v>
                </c:pt>
              </c:numCache>
            </c:numRef>
          </c:val>
        </c:ser>
        <c:dLbls>
          <c:showLegendKey val="0"/>
          <c:showVal val="0"/>
          <c:showCatName val="0"/>
          <c:showSerName val="0"/>
          <c:showPercent val="0"/>
          <c:showBubbleSize val="0"/>
        </c:dLbls>
        <c:gapWidth val="219"/>
        <c:overlap val="-27"/>
        <c:axId val="114356224"/>
        <c:axId val="114358144"/>
      </c:barChart>
      <c:catAx>
        <c:axId val="11435622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tr-TR"/>
                  <a:t>Yaş Grubu</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3600000" spcFirstLastPara="1" vertOverflow="ellipsis" wrap="square" anchor="ctr" anchorCtr="1"/>
          <a:lstStyle/>
          <a:p>
            <a:pPr>
              <a:defRPr sz="900" b="0" i="0" u="none" strike="noStrike" kern="1200" baseline="0">
                <a:solidFill>
                  <a:schemeClr val="tx1"/>
                </a:solidFill>
                <a:latin typeface="+mn-lt"/>
                <a:ea typeface="+mn-ea"/>
                <a:cs typeface="+mn-cs"/>
              </a:defRPr>
            </a:pPr>
            <a:endParaRPr lang="tr-TR"/>
          </a:p>
        </c:txPr>
        <c:crossAx val="114358144"/>
        <c:crosses val="autoZero"/>
        <c:auto val="1"/>
        <c:lblAlgn val="ctr"/>
        <c:lblOffset val="100"/>
        <c:noMultiLvlLbl val="0"/>
      </c:catAx>
      <c:valAx>
        <c:axId val="1143581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tr-TR"/>
                  <a:t>Nüfus</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143562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tr-TR"/>
              <a:t>Erkek</a:t>
            </a:r>
            <a:endParaRPr lang="en-US"/>
          </a:p>
        </c:rich>
      </c:tx>
      <c:overlay val="0"/>
      <c:spPr>
        <a:noFill/>
        <a:ln>
          <a:noFill/>
        </a:ln>
        <a:effectLst/>
      </c:spPr>
    </c:title>
    <c:autoTitleDeleted val="0"/>
    <c:plotArea>
      <c:layout/>
      <c:lineChart>
        <c:grouping val="standard"/>
        <c:varyColors val="0"/>
        <c:ser>
          <c:idx val="0"/>
          <c:order val="0"/>
          <c:tx>
            <c:strRef>
              <c:f>Samsun!$I$2</c:f>
              <c:strCache>
                <c:ptCount val="1"/>
                <c:pt idx="0">
                  <c:v>Okuma yazma bilmeyen</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Samsun!$H$3:$H$7</c:f>
              <c:numCache>
                <c:formatCode>General</c:formatCode>
                <c:ptCount val="5"/>
                <c:pt idx="0">
                  <c:v>2009</c:v>
                </c:pt>
                <c:pt idx="1">
                  <c:v>2010</c:v>
                </c:pt>
                <c:pt idx="2">
                  <c:v>2011</c:v>
                </c:pt>
                <c:pt idx="3">
                  <c:v>2012</c:v>
                </c:pt>
                <c:pt idx="4">
                  <c:v>2013</c:v>
                </c:pt>
              </c:numCache>
            </c:numRef>
          </c:cat>
          <c:val>
            <c:numRef>
              <c:f>Samsun!$I$3:$I$7</c:f>
              <c:numCache>
                <c:formatCode>General</c:formatCode>
                <c:ptCount val="5"/>
                <c:pt idx="0">
                  <c:v>30.8</c:v>
                </c:pt>
                <c:pt idx="1">
                  <c:v>27.5</c:v>
                </c:pt>
                <c:pt idx="2">
                  <c:v>39.700000000000003</c:v>
                </c:pt>
                <c:pt idx="3">
                  <c:v>39</c:v>
                </c:pt>
                <c:pt idx="4">
                  <c:v>44.8</c:v>
                </c:pt>
              </c:numCache>
            </c:numRef>
          </c:val>
          <c:smooth val="0"/>
        </c:ser>
        <c:ser>
          <c:idx val="1"/>
          <c:order val="1"/>
          <c:tx>
            <c:strRef>
              <c:f>Samsun!$J$2</c:f>
              <c:strCache>
                <c:ptCount val="1"/>
                <c:pt idx="0">
                  <c:v>Lise altı</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Samsun!$H$3:$H$7</c:f>
              <c:numCache>
                <c:formatCode>General</c:formatCode>
                <c:ptCount val="5"/>
                <c:pt idx="0">
                  <c:v>2009</c:v>
                </c:pt>
                <c:pt idx="1">
                  <c:v>2010</c:v>
                </c:pt>
                <c:pt idx="2">
                  <c:v>2011</c:v>
                </c:pt>
                <c:pt idx="3">
                  <c:v>2012</c:v>
                </c:pt>
                <c:pt idx="4">
                  <c:v>2013</c:v>
                </c:pt>
              </c:numCache>
            </c:numRef>
          </c:cat>
          <c:val>
            <c:numRef>
              <c:f>Samsun!$J$3:$J$7</c:f>
              <c:numCache>
                <c:formatCode>General</c:formatCode>
                <c:ptCount val="5"/>
                <c:pt idx="0">
                  <c:v>63.7</c:v>
                </c:pt>
                <c:pt idx="1">
                  <c:v>63.1</c:v>
                </c:pt>
                <c:pt idx="2">
                  <c:v>66.2</c:v>
                </c:pt>
                <c:pt idx="3">
                  <c:v>63.4</c:v>
                </c:pt>
                <c:pt idx="4">
                  <c:v>66.7</c:v>
                </c:pt>
              </c:numCache>
            </c:numRef>
          </c:val>
          <c:smooth val="0"/>
        </c:ser>
        <c:ser>
          <c:idx val="2"/>
          <c:order val="2"/>
          <c:tx>
            <c:strRef>
              <c:f>Samsun!$K$2</c:f>
              <c:strCache>
                <c:ptCount val="1"/>
                <c:pt idx="0">
                  <c:v>Lise ve dengi meslek okulu</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Samsun!$H$3:$H$7</c:f>
              <c:numCache>
                <c:formatCode>General</c:formatCode>
                <c:ptCount val="5"/>
                <c:pt idx="0">
                  <c:v>2009</c:v>
                </c:pt>
                <c:pt idx="1">
                  <c:v>2010</c:v>
                </c:pt>
                <c:pt idx="2">
                  <c:v>2011</c:v>
                </c:pt>
                <c:pt idx="3">
                  <c:v>2012</c:v>
                </c:pt>
                <c:pt idx="4">
                  <c:v>2013</c:v>
                </c:pt>
              </c:numCache>
            </c:numRef>
          </c:cat>
          <c:val>
            <c:numRef>
              <c:f>Samsun!$K$3:$K$7</c:f>
              <c:numCache>
                <c:formatCode>General</c:formatCode>
                <c:ptCount val="5"/>
                <c:pt idx="0">
                  <c:v>70.2</c:v>
                </c:pt>
                <c:pt idx="1">
                  <c:v>67.2</c:v>
                </c:pt>
                <c:pt idx="2">
                  <c:v>68.7</c:v>
                </c:pt>
                <c:pt idx="3">
                  <c:v>66.599999999999994</c:v>
                </c:pt>
                <c:pt idx="4">
                  <c:v>67.8</c:v>
                </c:pt>
              </c:numCache>
            </c:numRef>
          </c:val>
          <c:smooth val="0"/>
        </c:ser>
        <c:ser>
          <c:idx val="3"/>
          <c:order val="3"/>
          <c:tx>
            <c:strRef>
              <c:f>Samsun!$L$2</c:f>
              <c:strCache>
                <c:ptCount val="1"/>
                <c:pt idx="0">
                  <c:v>Yükseköğretim</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Samsun!$H$3:$H$7</c:f>
              <c:numCache>
                <c:formatCode>General</c:formatCode>
                <c:ptCount val="5"/>
                <c:pt idx="0">
                  <c:v>2009</c:v>
                </c:pt>
                <c:pt idx="1">
                  <c:v>2010</c:v>
                </c:pt>
                <c:pt idx="2">
                  <c:v>2011</c:v>
                </c:pt>
                <c:pt idx="3">
                  <c:v>2012</c:v>
                </c:pt>
                <c:pt idx="4">
                  <c:v>2013</c:v>
                </c:pt>
              </c:numCache>
            </c:numRef>
          </c:cat>
          <c:val>
            <c:numRef>
              <c:f>Samsun!$L$3:$L$7</c:f>
              <c:numCache>
                <c:formatCode>General</c:formatCode>
                <c:ptCount val="5"/>
                <c:pt idx="0">
                  <c:v>81.599999999999994</c:v>
                </c:pt>
                <c:pt idx="1">
                  <c:v>76.400000000000006</c:v>
                </c:pt>
                <c:pt idx="2">
                  <c:v>79.3</c:v>
                </c:pt>
                <c:pt idx="3">
                  <c:v>82.2</c:v>
                </c:pt>
                <c:pt idx="4">
                  <c:v>81</c:v>
                </c:pt>
              </c:numCache>
            </c:numRef>
          </c:val>
          <c:smooth val="0"/>
        </c:ser>
        <c:dLbls>
          <c:showLegendKey val="0"/>
          <c:showVal val="0"/>
          <c:showCatName val="0"/>
          <c:showSerName val="0"/>
          <c:showPercent val="0"/>
          <c:showBubbleSize val="0"/>
        </c:dLbls>
        <c:marker val="1"/>
        <c:smooth val="0"/>
        <c:axId val="110811008"/>
        <c:axId val="110812544"/>
      </c:lineChart>
      <c:catAx>
        <c:axId val="110811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10812544"/>
        <c:crosses val="autoZero"/>
        <c:auto val="1"/>
        <c:lblAlgn val="ctr"/>
        <c:lblOffset val="100"/>
        <c:noMultiLvlLbl val="0"/>
      </c:catAx>
      <c:valAx>
        <c:axId val="1108125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Oran (%)</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108110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'IBBS 3'!$C$611</c:f>
              <c:strCache>
                <c:ptCount val="1"/>
                <c:pt idx="0">
                  <c:v>Erkek</c:v>
                </c:pt>
              </c:strCache>
            </c:strRef>
          </c:tx>
          <c:spPr>
            <a:solidFill>
              <a:schemeClr val="accent1"/>
            </a:solidFill>
            <a:ln>
              <a:noFill/>
            </a:ln>
            <a:effectLst/>
          </c:spPr>
          <c:invertIfNegative val="0"/>
          <c:cat>
            <c:strRef>
              <c:f>'IBBS 3'!$B$612:$B$621</c:f>
              <c:strCache>
                <c:ptCount val="10"/>
                <c:pt idx="0">
                  <c:v>Okuma yazma bilmeyen</c:v>
                </c:pt>
                <c:pt idx="1">
                  <c:v>Okuma yazma bilen fakat bir okul bitirmeyen</c:v>
                </c:pt>
                <c:pt idx="2">
                  <c:v>İlkokul mezunu</c:v>
                </c:pt>
                <c:pt idx="3">
                  <c:v>İlköğretim mezunu</c:v>
                </c:pt>
                <c:pt idx="4">
                  <c:v>Ortaokul veya dengi okul mezunu</c:v>
                </c:pt>
                <c:pt idx="5">
                  <c:v>Lise veya dengi okul mezunu</c:v>
                </c:pt>
                <c:pt idx="6">
                  <c:v>Yüksekokul veya fakülte mezunu</c:v>
                </c:pt>
                <c:pt idx="7">
                  <c:v>Yüksek lisans mezunu</c:v>
                </c:pt>
                <c:pt idx="8">
                  <c:v>Doktora mezunu</c:v>
                </c:pt>
                <c:pt idx="9">
                  <c:v>Bilinmeyen</c:v>
                </c:pt>
              </c:strCache>
            </c:strRef>
          </c:cat>
          <c:val>
            <c:numRef>
              <c:f>'IBBS 3'!$C$612:$C$621</c:f>
              <c:numCache>
                <c:formatCode>#,##0</c:formatCode>
                <c:ptCount val="10"/>
                <c:pt idx="0">
                  <c:v>6668</c:v>
                </c:pt>
                <c:pt idx="1">
                  <c:v>107951</c:v>
                </c:pt>
                <c:pt idx="2">
                  <c:v>133952</c:v>
                </c:pt>
                <c:pt idx="3">
                  <c:v>121077</c:v>
                </c:pt>
                <c:pt idx="4">
                  <c:v>25965</c:v>
                </c:pt>
                <c:pt idx="5">
                  <c:v>101457</c:v>
                </c:pt>
                <c:pt idx="6">
                  <c:v>56774</c:v>
                </c:pt>
                <c:pt idx="7">
                  <c:v>3575</c:v>
                </c:pt>
                <c:pt idx="8">
                  <c:v>1403</c:v>
                </c:pt>
                <c:pt idx="9">
                  <c:v>9145</c:v>
                </c:pt>
              </c:numCache>
            </c:numRef>
          </c:val>
        </c:ser>
        <c:ser>
          <c:idx val="1"/>
          <c:order val="1"/>
          <c:tx>
            <c:strRef>
              <c:f>'IBBS 3'!$F$611</c:f>
              <c:strCache>
                <c:ptCount val="1"/>
                <c:pt idx="0">
                  <c:v>Kadın</c:v>
                </c:pt>
              </c:strCache>
            </c:strRef>
          </c:tx>
          <c:spPr>
            <a:solidFill>
              <a:schemeClr val="accent2"/>
            </a:solidFill>
            <a:ln>
              <a:noFill/>
            </a:ln>
            <a:effectLst/>
          </c:spPr>
          <c:invertIfNegative val="0"/>
          <c:cat>
            <c:strRef>
              <c:f>'IBBS 3'!$B$612:$B$621</c:f>
              <c:strCache>
                <c:ptCount val="10"/>
                <c:pt idx="0">
                  <c:v>Okuma yazma bilmeyen</c:v>
                </c:pt>
                <c:pt idx="1">
                  <c:v>Okuma yazma bilen fakat bir okul bitirmeyen</c:v>
                </c:pt>
                <c:pt idx="2">
                  <c:v>İlkokul mezunu</c:v>
                </c:pt>
                <c:pt idx="3">
                  <c:v>İlköğretim mezunu</c:v>
                </c:pt>
                <c:pt idx="4">
                  <c:v>Ortaokul veya dengi okul mezunu</c:v>
                </c:pt>
                <c:pt idx="5">
                  <c:v>Lise veya dengi okul mezunu</c:v>
                </c:pt>
                <c:pt idx="6">
                  <c:v>Yüksekokul veya fakülte mezunu</c:v>
                </c:pt>
                <c:pt idx="7">
                  <c:v>Yüksek lisans mezunu</c:v>
                </c:pt>
                <c:pt idx="8">
                  <c:v>Doktora mezunu</c:v>
                </c:pt>
                <c:pt idx="9">
                  <c:v>Bilinmeyen</c:v>
                </c:pt>
              </c:strCache>
            </c:strRef>
          </c:cat>
          <c:val>
            <c:numRef>
              <c:f>'IBBS 3'!$F$612:$F$621</c:f>
              <c:numCache>
                <c:formatCode>#,##0</c:formatCode>
                <c:ptCount val="10"/>
                <c:pt idx="0">
                  <c:v>29014</c:v>
                </c:pt>
                <c:pt idx="1">
                  <c:v>140634</c:v>
                </c:pt>
                <c:pt idx="2">
                  <c:v>160343</c:v>
                </c:pt>
                <c:pt idx="3">
                  <c:v>102336</c:v>
                </c:pt>
                <c:pt idx="4">
                  <c:v>16245</c:v>
                </c:pt>
                <c:pt idx="5">
                  <c:v>78819</c:v>
                </c:pt>
                <c:pt idx="6">
                  <c:v>46043</c:v>
                </c:pt>
                <c:pt idx="7">
                  <c:v>2548</c:v>
                </c:pt>
                <c:pt idx="8" formatCode="General">
                  <c:v>844</c:v>
                </c:pt>
                <c:pt idx="9">
                  <c:v>9011</c:v>
                </c:pt>
              </c:numCache>
            </c:numRef>
          </c:val>
        </c:ser>
        <c:dLbls>
          <c:showLegendKey val="0"/>
          <c:showVal val="0"/>
          <c:showCatName val="0"/>
          <c:showSerName val="0"/>
          <c:showPercent val="0"/>
          <c:showBubbleSize val="0"/>
        </c:dLbls>
        <c:gapWidth val="182"/>
        <c:axId val="131340928"/>
        <c:axId val="131555712"/>
      </c:barChart>
      <c:catAx>
        <c:axId val="1313409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1555712"/>
        <c:crosses val="autoZero"/>
        <c:auto val="1"/>
        <c:lblAlgn val="ctr"/>
        <c:lblOffset val="100"/>
        <c:noMultiLvlLbl val="0"/>
      </c:catAx>
      <c:valAx>
        <c:axId val="13155571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1340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3"/>
    </mc:Choice>
    <mc:Fallback>
      <c:style val="23"/>
    </mc:Fallback>
  </mc:AlternateContent>
  <c:chart>
    <c:autoTitleDeleted val="1"/>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Sayfa1!$E$5:$E$9</c:f>
              <c:strCache>
                <c:ptCount val="5"/>
                <c:pt idx="0">
                  <c:v>Okur-Yazar değil</c:v>
                </c:pt>
                <c:pt idx="1">
                  <c:v>İlkokul</c:v>
                </c:pt>
                <c:pt idx="2">
                  <c:v>Ortaokul/İlköğretim</c:v>
                </c:pt>
                <c:pt idx="3">
                  <c:v>Lise/Meslek Lisesi</c:v>
                </c:pt>
                <c:pt idx="4">
                  <c:v>Üniversite/Yüksek Lisans</c:v>
                </c:pt>
              </c:strCache>
            </c:strRef>
          </c:cat>
          <c:val>
            <c:numRef>
              <c:f>Sayfa1!$F$5:$F$9</c:f>
              <c:numCache>
                <c:formatCode>General</c:formatCode>
                <c:ptCount val="5"/>
                <c:pt idx="0">
                  <c:v>8.9</c:v>
                </c:pt>
                <c:pt idx="1">
                  <c:v>39.200000000000003</c:v>
                </c:pt>
                <c:pt idx="2">
                  <c:v>14</c:v>
                </c:pt>
                <c:pt idx="3">
                  <c:v>17.3</c:v>
                </c:pt>
                <c:pt idx="4">
                  <c:v>11</c:v>
                </c:pt>
              </c:numCache>
            </c:numRef>
          </c:val>
        </c:ser>
        <c:dLbls>
          <c:showLegendKey val="0"/>
          <c:showVal val="1"/>
          <c:showCatName val="0"/>
          <c:showSerName val="0"/>
          <c:showPercent val="0"/>
          <c:showBubbleSize val="0"/>
        </c:dLbls>
        <c:gapWidth val="150"/>
        <c:overlap val="-25"/>
        <c:axId val="131566592"/>
        <c:axId val="131577728"/>
      </c:barChart>
      <c:catAx>
        <c:axId val="131566592"/>
        <c:scaling>
          <c:orientation val="minMax"/>
        </c:scaling>
        <c:delete val="0"/>
        <c:axPos val="l"/>
        <c:numFmt formatCode="General" sourceLinked="0"/>
        <c:majorTickMark val="none"/>
        <c:minorTickMark val="none"/>
        <c:tickLblPos val="nextTo"/>
        <c:crossAx val="131577728"/>
        <c:crosses val="autoZero"/>
        <c:auto val="1"/>
        <c:lblAlgn val="ctr"/>
        <c:lblOffset val="100"/>
        <c:noMultiLvlLbl val="0"/>
      </c:catAx>
      <c:valAx>
        <c:axId val="131577728"/>
        <c:scaling>
          <c:orientation val="minMax"/>
        </c:scaling>
        <c:delete val="1"/>
        <c:axPos val="b"/>
        <c:numFmt formatCode="General" sourceLinked="1"/>
        <c:majorTickMark val="out"/>
        <c:minorTickMark val="none"/>
        <c:tickLblPos val="nextTo"/>
        <c:crossAx val="131566592"/>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a:t>Kadın</a:t>
            </a:r>
          </a:p>
        </c:rich>
      </c:tx>
      <c:overlay val="0"/>
      <c:spPr>
        <a:noFill/>
        <a:ln>
          <a:noFill/>
        </a:ln>
        <a:effectLst/>
      </c:spPr>
    </c:title>
    <c:autoTitleDeleted val="0"/>
    <c:plotArea>
      <c:layout/>
      <c:barChart>
        <c:barDir val="col"/>
        <c:grouping val="clustered"/>
        <c:varyColors val="0"/>
        <c:ser>
          <c:idx val="0"/>
          <c:order val="0"/>
          <c:tx>
            <c:strRef>
              <c:f>Samsun!$C$15</c:f>
              <c:strCache>
                <c:ptCount val="1"/>
                <c:pt idx="0">
                  <c:v>Türkiye</c:v>
                </c:pt>
              </c:strCache>
            </c:strRef>
          </c:tx>
          <c:spPr>
            <a:solidFill>
              <a:schemeClr val="accent1"/>
            </a:solidFill>
            <a:ln>
              <a:noFill/>
            </a:ln>
            <a:effectLst/>
          </c:spPr>
          <c:invertIfNegative val="0"/>
          <c:cat>
            <c:strRef>
              <c:f>Samsun!$D$14:$N$14</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Samsun!$D$15:$N$15</c:f>
              <c:numCache>
                <c:formatCode>0.0</c:formatCode>
                <c:ptCount val="11"/>
                <c:pt idx="0">
                  <c:v>20.515281485258399</c:v>
                </c:pt>
                <c:pt idx="1">
                  <c:v>35.495002816018982</c:v>
                </c:pt>
                <c:pt idx="2">
                  <c:v>24.167274860115501</c:v>
                </c:pt>
                <c:pt idx="3">
                  <c:v>8.9084510562570607</c:v>
                </c:pt>
                <c:pt idx="4">
                  <c:v>3.830618957639742</c:v>
                </c:pt>
                <c:pt idx="5">
                  <c:v>1.938220875865218</c:v>
                </c:pt>
                <c:pt idx="6">
                  <c:v>1.1337392399748061</c:v>
                </c:pt>
                <c:pt idx="7">
                  <c:v>0.66018149159026795</c:v>
                </c:pt>
                <c:pt idx="8">
                  <c:v>0.39507579923284297</c:v>
                </c:pt>
                <c:pt idx="9">
                  <c:v>0.39607556928573101</c:v>
                </c:pt>
                <c:pt idx="10">
                  <c:v>2.5600778487614551</c:v>
                </c:pt>
              </c:numCache>
            </c:numRef>
          </c:val>
        </c:ser>
        <c:ser>
          <c:idx val="1"/>
          <c:order val="1"/>
          <c:tx>
            <c:strRef>
              <c:f>Samsun!$C$16</c:f>
              <c:strCache>
                <c:ptCount val="1"/>
                <c:pt idx="0">
                  <c:v>TR83</c:v>
                </c:pt>
              </c:strCache>
            </c:strRef>
          </c:tx>
          <c:spPr>
            <a:solidFill>
              <a:schemeClr val="accent2"/>
            </a:solidFill>
            <a:ln>
              <a:noFill/>
            </a:ln>
            <a:effectLst/>
          </c:spPr>
          <c:invertIfNegative val="0"/>
          <c:cat>
            <c:strRef>
              <c:f>Samsun!$D$14:$N$14</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Samsun!$D$16:$N$16</c:f>
              <c:numCache>
                <c:formatCode>0.0</c:formatCode>
                <c:ptCount val="11"/>
                <c:pt idx="0">
                  <c:v>24.35445726145085</c:v>
                </c:pt>
                <c:pt idx="1">
                  <c:v>36.951590327718428</c:v>
                </c:pt>
                <c:pt idx="2">
                  <c:v>22.303199961388099</c:v>
                </c:pt>
                <c:pt idx="3">
                  <c:v>7.1576813552777647</c:v>
                </c:pt>
                <c:pt idx="4">
                  <c:v>2.9731164631497662</c:v>
                </c:pt>
                <c:pt idx="5">
                  <c:v>1.6554853033447561</c:v>
                </c:pt>
                <c:pt idx="6">
                  <c:v>1.0907862348568951</c:v>
                </c:pt>
                <c:pt idx="7">
                  <c:v>0.60813745837154298</c:v>
                </c:pt>
                <c:pt idx="8">
                  <c:v>0.42473092330710899</c:v>
                </c:pt>
                <c:pt idx="9">
                  <c:v>0.64674936049037102</c:v>
                </c:pt>
                <c:pt idx="10">
                  <c:v>1.8340653506443361</c:v>
                </c:pt>
              </c:numCache>
            </c:numRef>
          </c:val>
        </c:ser>
        <c:ser>
          <c:idx val="2"/>
          <c:order val="2"/>
          <c:tx>
            <c:strRef>
              <c:f>Samsun!$C$17</c:f>
              <c:strCache>
                <c:ptCount val="1"/>
                <c:pt idx="0">
                  <c:v>Samsun</c:v>
                </c:pt>
              </c:strCache>
            </c:strRef>
          </c:tx>
          <c:spPr>
            <a:solidFill>
              <a:schemeClr val="accent3"/>
            </a:solidFill>
            <a:ln>
              <a:noFill/>
            </a:ln>
            <a:effectLst/>
          </c:spPr>
          <c:invertIfNegative val="0"/>
          <c:cat>
            <c:strRef>
              <c:f>Samsun!$D$14:$N$14</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Samsun!$D$17:$N$17</c:f>
              <c:numCache>
                <c:formatCode>0.0</c:formatCode>
                <c:ptCount val="11"/>
                <c:pt idx="0">
                  <c:v>21.537987046365789</c:v>
                </c:pt>
                <c:pt idx="1">
                  <c:v>36.763647578904077</c:v>
                </c:pt>
                <c:pt idx="2">
                  <c:v>24.12871388917446</c:v>
                </c:pt>
                <c:pt idx="3">
                  <c:v>7.8338645008738563</c:v>
                </c:pt>
                <c:pt idx="4">
                  <c:v>3.2281278914362082</c:v>
                </c:pt>
                <c:pt idx="5">
                  <c:v>1.8093965251362201</c:v>
                </c:pt>
                <c:pt idx="6">
                  <c:v>1.264521435180425</c:v>
                </c:pt>
                <c:pt idx="7">
                  <c:v>0.59627840032898105</c:v>
                </c:pt>
                <c:pt idx="8">
                  <c:v>0.442068469209417</c:v>
                </c:pt>
                <c:pt idx="9">
                  <c:v>0.55515575203043099</c:v>
                </c:pt>
                <c:pt idx="10">
                  <c:v>1.8402385113601321</c:v>
                </c:pt>
              </c:numCache>
            </c:numRef>
          </c:val>
        </c:ser>
        <c:dLbls>
          <c:showLegendKey val="0"/>
          <c:showVal val="0"/>
          <c:showCatName val="0"/>
          <c:showSerName val="0"/>
          <c:showPercent val="0"/>
          <c:showBubbleSize val="0"/>
        </c:dLbls>
        <c:gapWidth val="219"/>
        <c:overlap val="-27"/>
        <c:axId val="134744704"/>
        <c:axId val="136467200"/>
      </c:barChart>
      <c:catAx>
        <c:axId val="13474470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Yaş Grubu</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6467200"/>
        <c:crosses val="autoZero"/>
        <c:auto val="1"/>
        <c:lblAlgn val="ctr"/>
        <c:lblOffset val="100"/>
        <c:noMultiLvlLbl val="0"/>
      </c:catAx>
      <c:valAx>
        <c:axId val="136467200"/>
        <c:scaling>
          <c:orientation val="minMax"/>
          <c:max val="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Oran (%)</a:t>
                </a:r>
              </a:p>
            </c:rich>
          </c:tx>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4744704"/>
        <c:crosses val="autoZero"/>
        <c:crossBetween val="between"/>
      </c:valAx>
      <c:spPr>
        <a:noFill/>
        <a:ln>
          <a:noFill/>
        </a:ln>
        <a:effectLst/>
      </c:spPr>
    </c:plotArea>
    <c:legend>
      <c:legendPos val="r"/>
      <c:layout>
        <c:manualLayout>
          <c:xMode val="edge"/>
          <c:yMode val="edge"/>
          <c:x val="0.86249562554680703"/>
          <c:y val="0.32283464566929099"/>
          <c:w val="0.123615485564304"/>
          <c:h val="0.234376640419947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a:t>Erkek</a:t>
            </a:r>
          </a:p>
        </c:rich>
      </c:tx>
      <c:overlay val="0"/>
      <c:spPr>
        <a:noFill/>
        <a:ln>
          <a:noFill/>
        </a:ln>
        <a:effectLst/>
      </c:spPr>
    </c:title>
    <c:autoTitleDeleted val="0"/>
    <c:plotArea>
      <c:layout/>
      <c:barChart>
        <c:barDir val="col"/>
        <c:grouping val="clustered"/>
        <c:varyColors val="0"/>
        <c:ser>
          <c:idx val="0"/>
          <c:order val="0"/>
          <c:tx>
            <c:strRef>
              <c:f>Samsun!$C$19</c:f>
              <c:strCache>
                <c:ptCount val="1"/>
                <c:pt idx="0">
                  <c:v>Türkiye</c:v>
                </c:pt>
              </c:strCache>
            </c:strRef>
          </c:tx>
          <c:spPr>
            <a:solidFill>
              <a:schemeClr val="accent1"/>
            </a:solidFill>
            <a:ln>
              <a:noFill/>
            </a:ln>
            <a:effectLst/>
          </c:spPr>
          <c:invertIfNegative val="0"/>
          <c:cat>
            <c:strRef>
              <c:f>Samsun!$D$18:$N$18</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Samsun!$D$19:$N$19</c:f>
              <c:numCache>
                <c:formatCode>0.0</c:formatCode>
                <c:ptCount val="11"/>
                <c:pt idx="0">
                  <c:v>2.2571475227364379</c:v>
                </c:pt>
                <c:pt idx="1">
                  <c:v>25.919871762827899</c:v>
                </c:pt>
                <c:pt idx="2">
                  <c:v>40.234412751733757</c:v>
                </c:pt>
                <c:pt idx="3">
                  <c:v>17.173383455138651</c:v>
                </c:pt>
                <c:pt idx="4">
                  <c:v>5.995621007168352</c:v>
                </c:pt>
                <c:pt idx="5">
                  <c:v>2.7555328941010231</c:v>
                </c:pt>
                <c:pt idx="6">
                  <c:v>1.714772269044786</c:v>
                </c:pt>
                <c:pt idx="7">
                  <c:v>1.152234985953231</c:v>
                </c:pt>
                <c:pt idx="8">
                  <c:v>0.83397485245060299</c:v>
                </c:pt>
                <c:pt idx="9">
                  <c:v>1.4031772692280771</c:v>
                </c:pt>
                <c:pt idx="10">
                  <c:v>0.55987122961718805</c:v>
                </c:pt>
              </c:numCache>
            </c:numRef>
          </c:val>
        </c:ser>
        <c:ser>
          <c:idx val="1"/>
          <c:order val="1"/>
          <c:tx>
            <c:strRef>
              <c:f>Samsun!$C$20</c:f>
              <c:strCache>
                <c:ptCount val="1"/>
                <c:pt idx="0">
                  <c:v>TR83</c:v>
                </c:pt>
              </c:strCache>
            </c:strRef>
          </c:tx>
          <c:spPr>
            <a:solidFill>
              <a:schemeClr val="accent2"/>
            </a:solidFill>
            <a:ln>
              <a:noFill/>
            </a:ln>
            <a:effectLst/>
          </c:spPr>
          <c:invertIfNegative val="0"/>
          <c:cat>
            <c:strRef>
              <c:f>Samsun!$D$18:$N$18</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Samsun!$D$20:$N$20</c:f>
              <c:numCache>
                <c:formatCode>0.0</c:formatCode>
                <c:ptCount val="11"/>
                <c:pt idx="0">
                  <c:v>3.2047878758627348</c:v>
                </c:pt>
                <c:pt idx="1">
                  <c:v>30.92813359718124</c:v>
                </c:pt>
                <c:pt idx="2">
                  <c:v>40.001930595105939</c:v>
                </c:pt>
                <c:pt idx="3">
                  <c:v>14.00164100584005</c:v>
                </c:pt>
                <c:pt idx="4">
                  <c:v>4.194217867657688</c:v>
                </c:pt>
                <c:pt idx="5">
                  <c:v>2.1236546165355472</c:v>
                </c:pt>
                <c:pt idx="6">
                  <c:v>1.5058641826342971</c:v>
                </c:pt>
                <c:pt idx="7">
                  <c:v>0.93151213861672899</c:v>
                </c:pt>
                <c:pt idx="8">
                  <c:v>0.83980887108451197</c:v>
                </c:pt>
                <c:pt idx="9">
                  <c:v>1.9064626671171381</c:v>
                </c:pt>
                <c:pt idx="10">
                  <c:v>0.36198658236401399</c:v>
                </c:pt>
              </c:numCache>
            </c:numRef>
          </c:val>
        </c:ser>
        <c:ser>
          <c:idx val="2"/>
          <c:order val="2"/>
          <c:tx>
            <c:strRef>
              <c:f>Samsun!$C$21</c:f>
              <c:strCache>
                <c:ptCount val="1"/>
                <c:pt idx="0">
                  <c:v>Samsun</c:v>
                </c:pt>
              </c:strCache>
            </c:strRef>
          </c:tx>
          <c:spPr>
            <a:solidFill>
              <a:schemeClr val="accent3"/>
            </a:solidFill>
            <a:ln>
              <a:noFill/>
            </a:ln>
            <a:effectLst/>
          </c:spPr>
          <c:invertIfNegative val="0"/>
          <c:cat>
            <c:strRef>
              <c:f>Samsun!$D$18:$N$18</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Samsun!$D$21:$N$21</c:f>
              <c:numCache>
                <c:formatCode>0.0</c:formatCode>
                <c:ptCount val="11"/>
                <c:pt idx="0">
                  <c:v>4.1739488023028679</c:v>
                </c:pt>
                <c:pt idx="1">
                  <c:v>29.443816181762099</c:v>
                </c:pt>
                <c:pt idx="2">
                  <c:v>38.552482779891022</c:v>
                </c:pt>
                <c:pt idx="3">
                  <c:v>15.00976662897091</c:v>
                </c:pt>
                <c:pt idx="4">
                  <c:v>4.5954559473630008</c:v>
                </c:pt>
                <c:pt idx="5">
                  <c:v>2.5393235324354899</c:v>
                </c:pt>
                <c:pt idx="6">
                  <c:v>1.76827387683767</c:v>
                </c:pt>
                <c:pt idx="7">
                  <c:v>1.0280662074637601</c:v>
                </c:pt>
                <c:pt idx="8">
                  <c:v>0.86357561426955898</c:v>
                </c:pt>
                <c:pt idx="9">
                  <c:v>1.655186594016655</c:v>
                </c:pt>
                <c:pt idx="10">
                  <c:v>0.37010383468695401</c:v>
                </c:pt>
              </c:numCache>
            </c:numRef>
          </c:val>
        </c:ser>
        <c:dLbls>
          <c:showLegendKey val="0"/>
          <c:showVal val="0"/>
          <c:showCatName val="0"/>
          <c:showSerName val="0"/>
          <c:showPercent val="0"/>
          <c:showBubbleSize val="0"/>
        </c:dLbls>
        <c:gapWidth val="219"/>
        <c:overlap val="-27"/>
        <c:axId val="136477312"/>
        <c:axId val="136499968"/>
      </c:barChart>
      <c:catAx>
        <c:axId val="13647731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Yaş Grubu</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6499968"/>
        <c:crosses val="autoZero"/>
        <c:auto val="1"/>
        <c:lblAlgn val="ctr"/>
        <c:lblOffset val="100"/>
        <c:noMultiLvlLbl val="0"/>
      </c:catAx>
      <c:valAx>
        <c:axId val="1364999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Oran (%)</a:t>
                </a:r>
              </a:p>
            </c:rich>
          </c:tx>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6477312"/>
        <c:crosses val="autoZero"/>
        <c:crossBetween val="between"/>
      </c:valAx>
      <c:spPr>
        <a:noFill/>
        <a:ln>
          <a:noFill/>
        </a:ln>
        <a:effectLst/>
      </c:spPr>
    </c:plotArea>
    <c:legend>
      <c:legendPos val="r"/>
      <c:layout>
        <c:manualLayout>
          <c:xMode val="edge"/>
          <c:yMode val="edge"/>
          <c:x val="0.85971784776902904"/>
          <c:y val="0.29042723826188399"/>
          <c:w val="0.123615485564304"/>
          <c:h val="0.234376640419947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bar"/>
        <c:grouping val="clustered"/>
        <c:varyColors val="0"/>
        <c:ser>
          <c:idx val="0"/>
          <c:order val="0"/>
          <c:tx>
            <c:strRef>
              <c:f>Sheet1!$D$25</c:f>
              <c:strCache>
                <c:ptCount val="1"/>
                <c:pt idx="0">
                  <c:v>Yok</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Sheet1!$C$26:$C$31</c:f>
              <c:strCache>
                <c:ptCount val="6"/>
                <c:pt idx="0">
                  <c:v>Okur-yazar değil</c:v>
                </c:pt>
                <c:pt idx="1">
                  <c:v>Diplomasız Okur-Yazar</c:v>
                </c:pt>
                <c:pt idx="2">
                  <c:v>İlkokul mezunu</c:v>
                </c:pt>
                <c:pt idx="3">
                  <c:v>Ortaokul/İlköğretim Mezunu</c:v>
                </c:pt>
                <c:pt idx="4">
                  <c:v>Lise/ Önlisans Mezunu</c:v>
                </c:pt>
                <c:pt idx="5">
                  <c:v>Üniversite/ Yüksek Lisans/ Doktora Mezunu</c:v>
                </c:pt>
              </c:strCache>
            </c:strRef>
          </c:cat>
          <c:val>
            <c:numRef>
              <c:f>Sheet1!$D$26:$D$31</c:f>
              <c:numCache>
                <c:formatCode>General</c:formatCode>
                <c:ptCount val="6"/>
                <c:pt idx="0">
                  <c:v>0</c:v>
                </c:pt>
                <c:pt idx="1">
                  <c:v>4.17</c:v>
                </c:pt>
                <c:pt idx="2">
                  <c:v>3.04</c:v>
                </c:pt>
                <c:pt idx="3">
                  <c:v>3.19</c:v>
                </c:pt>
                <c:pt idx="4">
                  <c:v>10.46</c:v>
                </c:pt>
                <c:pt idx="5">
                  <c:v>16.440000000000001</c:v>
                </c:pt>
              </c:numCache>
            </c:numRef>
          </c:val>
        </c:ser>
        <c:ser>
          <c:idx val="1"/>
          <c:order val="1"/>
          <c:tx>
            <c:strRef>
              <c:f>Sheet1!$E$25</c:f>
              <c:strCache>
                <c:ptCount val="1"/>
                <c:pt idx="0">
                  <c:v>1-2</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Sheet1!$C$26:$C$31</c:f>
              <c:strCache>
                <c:ptCount val="6"/>
                <c:pt idx="0">
                  <c:v>Okur-yazar değil</c:v>
                </c:pt>
                <c:pt idx="1">
                  <c:v>Diplomasız Okur-Yazar</c:v>
                </c:pt>
                <c:pt idx="2">
                  <c:v>İlkokul mezunu</c:v>
                </c:pt>
                <c:pt idx="3">
                  <c:v>Ortaokul/İlköğretim Mezunu</c:v>
                </c:pt>
                <c:pt idx="4">
                  <c:v>Lise/ Önlisans Mezunu</c:v>
                </c:pt>
                <c:pt idx="5">
                  <c:v>Üniversite/ Yüksek Lisans/ Doktora Mezunu</c:v>
                </c:pt>
              </c:strCache>
            </c:strRef>
          </c:cat>
          <c:val>
            <c:numRef>
              <c:f>Sheet1!$E$26:$E$31</c:f>
              <c:numCache>
                <c:formatCode>General</c:formatCode>
                <c:ptCount val="6"/>
                <c:pt idx="0">
                  <c:v>1.64</c:v>
                </c:pt>
                <c:pt idx="1">
                  <c:v>16.670000000000009</c:v>
                </c:pt>
                <c:pt idx="2">
                  <c:v>44.49</c:v>
                </c:pt>
                <c:pt idx="3">
                  <c:v>44.68</c:v>
                </c:pt>
                <c:pt idx="4">
                  <c:v>52.29</c:v>
                </c:pt>
                <c:pt idx="5">
                  <c:v>52.05</c:v>
                </c:pt>
              </c:numCache>
            </c:numRef>
          </c:val>
        </c:ser>
        <c:ser>
          <c:idx val="2"/>
          <c:order val="2"/>
          <c:tx>
            <c:strRef>
              <c:f>Sheet1!$F$25</c:f>
              <c:strCache>
                <c:ptCount val="1"/>
                <c:pt idx="0">
                  <c:v>3-4</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Sheet1!$C$26:$C$31</c:f>
              <c:strCache>
                <c:ptCount val="6"/>
                <c:pt idx="0">
                  <c:v>Okur-yazar değil</c:v>
                </c:pt>
                <c:pt idx="1">
                  <c:v>Diplomasız Okur-Yazar</c:v>
                </c:pt>
                <c:pt idx="2">
                  <c:v>İlkokul mezunu</c:v>
                </c:pt>
                <c:pt idx="3">
                  <c:v>Ortaokul/İlköğretim Mezunu</c:v>
                </c:pt>
                <c:pt idx="4">
                  <c:v>Lise/ Önlisans Mezunu</c:v>
                </c:pt>
                <c:pt idx="5">
                  <c:v>Üniversite/ Yüksek Lisans/ Doktora Mezunu</c:v>
                </c:pt>
              </c:strCache>
            </c:strRef>
          </c:cat>
          <c:val>
            <c:numRef>
              <c:f>Sheet1!$F$26:$F$31</c:f>
              <c:numCache>
                <c:formatCode>General</c:formatCode>
                <c:ptCount val="6"/>
                <c:pt idx="0">
                  <c:v>59.02</c:v>
                </c:pt>
                <c:pt idx="1">
                  <c:v>45.83</c:v>
                </c:pt>
                <c:pt idx="2">
                  <c:v>45.25</c:v>
                </c:pt>
                <c:pt idx="3">
                  <c:v>38.299999999999997</c:v>
                </c:pt>
                <c:pt idx="4">
                  <c:v>18.95</c:v>
                </c:pt>
                <c:pt idx="5">
                  <c:v>5.48</c:v>
                </c:pt>
              </c:numCache>
            </c:numRef>
          </c:val>
        </c:ser>
        <c:ser>
          <c:idx val="3"/>
          <c:order val="3"/>
          <c:tx>
            <c:strRef>
              <c:f>Sheet1!$G$25</c:f>
              <c:strCache>
                <c:ptCount val="1"/>
                <c:pt idx="0">
                  <c:v>5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Sheet1!$C$26:$C$31</c:f>
              <c:strCache>
                <c:ptCount val="6"/>
                <c:pt idx="0">
                  <c:v>Okur-yazar değil</c:v>
                </c:pt>
                <c:pt idx="1">
                  <c:v>Diplomasız Okur-Yazar</c:v>
                </c:pt>
                <c:pt idx="2">
                  <c:v>İlkokul mezunu</c:v>
                </c:pt>
                <c:pt idx="3">
                  <c:v>Ortaokul/İlköğretim Mezunu</c:v>
                </c:pt>
                <c:pt idx="4">
                  <c:v>Lise/ Önlisans Mezunu</c:v>
                </c:pt>
                <c:pt idx="5">
                  <c:v>Üniversite/ Yüksek Lisans/ Doktora Mezunu</c:v>
                </c:pt>
              </c:strCache>
            </c:strRef>
          </c:cat>
          <c:val>
            <c:numRef>
              <c:f>Sheet1!$G$26:$G$31</c:f>
              <c:numCache>
                <c:formatCode>General</c:formatCode>
                <c:ptCount val="6"/>
                <c:pt idx="0">
                  <c:v>39.340000000000003</c:v>
                </c:pt>
                <c:pt idx="1">
                  <c:v>29.17</c:v>
                </c:pt>
                <c:pt idx="2">
                  <c:v>4.18</c:v>
                </c:pt>
                <c:pt idx="3">
                  <c:v>5.3199999999999976</c:v>
                </c:pt>
                <c:pt idx="4">
                  <c:v>0.65</c:v>
                </c:pt>
                <c:pt idx="5">
                  <c:v>0</c:v>
                </c:pt>
              </c:numCache>
            </c:numRef>
          </c:val>
        </c:ser>
        <c:ser>
          <c:idx val="4"/>
          <c:order val="4"/>
          <c:tx>
            <c:strRef>
              <c:f>Sheet1!$H$25</c:f>
              <c:strCache>
                <c:ptCount val="1"/>
                <c:pt idx="0">
                  <c:v>Bilinmeyen</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Sheet1!$C$26:$C$31</c:f>
              <c:strCache>
                <c:ptCount val="6"/>
                <c:pt idx="0">
                  <c:v>Okur-yazar değil</c:v>
                </c:pt>
                <c:pt idx="1">
                  <c:v>Diplomasız Okur-Yazar</c:v>
                </c:pt>
                <c:pt idx="2">
                  <c:v>İlkokul mezunu</c:v>
                </c:pt>
                <c:pt idx="3">
                  <c:v>Ortaokul/İlköğretim Mezunu</c:v>
                </c:pt>
                <c:pt idx="4">
                  <c:v>Lise/ Önlisans Mezunu</c:v>
                </c:pt>
                <c:pt idx="5">
                  <c:v>Üniversite/ Yüksek Lisans/ Doktora Mezunu</c:v>
                </c:pt>
              </c:strCache>
            </c:strRef>
          </c:cat>
          <c:val>
            <c:numRef>
              <c:f>Sheet1!$H$26:$H$31</c:f>
              <c:numCache>
                <c:formatCode>General</c:formatCode>
                <c:ptCount val="6"/>
                <c:pt idx="0">
                  <c:v>0</c:v>
                </c:pt>
                <c:pt idx="1">
                  <c:v>4.17</c:v>
                </c:pt>
                <c:pt idx="2">
                  <c:v>3.04</c:v>
                </c:pt>
                <c:pt idx="3">
                  <c:v>8.51</c:v>
                </c:pt>
                <c:pt idx="4">
                  <c:v>17.649999999999999</c:v>
                </c:pt>
                <c:pt idx="5">
                  <c:v>26.03</c:v>
                </c:pt>
              </c:numCache>
            </c:numRef>
          </c:val>
        </c:ser>
        <c:dLbls>
          <c:showLegendKey val="0"/>
          <c:showVal val="1"/>
          <c:showCatName val="0"/>
          <c:showSerName val="0"/>
          <c:showPercent val="0"/>
          <c:showBubbleSize val="0"/>
        </c:dLbls>
        <c:gapWidth val="150"/>
        <c:axId val="141834496"/>
        <c:axId val="96866304"/>
      </c:barChart>
      <c:catAx>
        <c:axId val="141834496"/>
        <c:scaling>
          <c:orientation val="minMax"/>
        </c:scaling>
        <c:delete val="0"/>
        <c:axPos val="l"/>
        <c:numFmt formatCode="General" sourceLinked="0"/>
        <c:majorTickMark val="out"/>
        <c:minorTickMark val="none"/>
        <c:tickLblPos val="nextTo"/>
        <c:crossAx val="96866304"/>
        <c:crosses val="autoZero"/>
        <c:auto val="1"/>
        <c:lblAlgn val="ctr"/>
        <c:lblOffset val="100"/>
        <c:noMultiLvlLbl val="0"/>
      </c:catAx>
      <c:valAx>
        <c:axId val="96866304"/>
        <c:scaling>
          <c:orientation val="minMax"/>
        </c:scaling>
        <c:delete val="0"/>
        <c:axPos val="b"/>
        <c:majorGridlines/>
        <c:numFmt formatCode="General" sourceLinked="1"/>
        <c:majorTickMark val="out"/>
        <c:minorTickMark val="none"/>
        <c:tickLblPos val="nextTo"/>
        <c:crossAx val="141834496"/>
        <c:crosses val="autoZero"/>
        <c:crossBetween val="between"/>
      </c:valAx>
    </c:plotArea>
    <c:legend>
      <c:legendPos val="r"/>
      <c:overlay val="0"/>
    </c:legend>
    <c:plotVisOnly val="1"/>
    <c:dispBlanksAs val="gap"/>
    <c:showDLblsOverMax val="0"/>
  </c:chart>
  <c:txPr>
    <a:bodyPr/>
    <a:lstStyle/>
    <a:p>
      <a:pPr>
        <a:defRPr sz="900">
          <a:latin typeface="Arial" panose="020B0604020202020204" pitchFamily="34" charset="0"/>
          <a:cs typeface="Arial" panose="020B0604020202020204" pitchFamily="34" charset="0"/>
        </a:defRPr>
      </a:pPr>
      <a:endParaRPr lang="tr-T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Samsun!$A$3</c:f>
              <c:strCache>
                <c:ptCount val="1"/>
                <c:pt idx="0">
                  <c:v>Türkiye</c:v>
                </c:pt>
              </c:strCache>
            </c:strRef>
          </c:tx>
          <c:spPr>
            <a:ln w="28575" cap="rnd">
              <a:solidFill>
                <a:schemeClr val="accent1"/>
              </a:solidFill>
              <a:round/>
            </a:ln>
            <a:effectLst/>
          </c:spPr>
          <c:marker>
            <c:symbol val="none"/>
          </c:marker>
          <c:dLbls>
            <c:dLbl>
              <c:idx val="0"/>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Samsun!$B$2:$F$2</c:f>
              <c:numCache>
                <c:formatCode>0</c:formatCode>
                <c:ptCount val="5"/>
                <c:pt idx="0">
                  <c:v>2009</c:v>
                </c:pt>
                <c:pt idx="1">
                  <c:v>2010</c:v>
                </c:pt>
                <c:pt idx="2">
                  <c:v>2011</c:v>
                </c:pt>
                <c:pt idx="3">
                  <c:v>2012</c:v>
                </c:pt>
                <c:pt idx="4">
                  <c:v>2013</c:v>
                </c:pt>
              </c:numCache>
            </c:numRef>
          </c:cat>
          <c:val>
            <c:numRef>
              <c:f>Samsun!$B$3:$F$3</c:f>
              <c:numCache>
                <c:formatCode>0.0</c:formatCode>
                <c:ptCount val="5"/>
                <c:pt idx="0">
                  <c:v>13.9</c:v>
                </c:pt>
                <c:pt idx="1">
                  <c:v>12</c:v>
                </c:pt>
                <c:pt idx="2">
                  <c:v>11.7</c:v>
                </c:pt>
                <c:pt idx="3">
                  <c:v>11.6</c:v>
                </c:pt>
                <c:pt idx="4">
                  <c:v>10.8</c:v>
                </c:pt>
              </c:numCache>
            </c:numRef>
          </c:val>
          <c:smooth val="0"/>
        </c:ser>
        <c:ser>
          <c:idx val="1"/>
          <c:order val="1"/>
          <c:tx>
            <c:strRef>
              <c:f>Samsun!$A$4</c:f>
              <c:strCache>
                <c:ptCount val="1"/>
                <c:pt idx="0">
                  <c:v>TR83</c:v>
                </c:pt>
              </c:strCache>
            </c:strRef>
          </c:tx>
          <c:spPr>
            <a:ln w="28575" cap="rnd">
              <a:solidFill>
                <a:schemeClr val="accent2"/>
              </a:solidFill>
              <a:round/>
            </a:ln>
            <a:effectLst/>
          </c:spPr>
          <c:marker>
            <c:symbol val="none"/>
          </c:marker>
          <c:dLbls>
            <c:dLbl>
              <c:idx val="0"/>
              <c:dLblPos val="t"/>
              <c:showLegendKey val="0"/>
              <c:showVal val="1"/>
              <c:showCatName val="0"/>
              <c:showSerName val="0"/>
              <c:showPercent val="0"/>
              <c:showBubbleSize val="0"/>
              <c:extLst>
                <c:ext xmlns:c15="http://schemas.microsoft.com/office/drawing/2012/chart" uri="{CE6537A1-D6FC-4f65-9D91-7224C49458BB}"/>
              </c:extLst>
            </c:dLbl>
            <c:dLbl>
              <c:idx val="3"/>
              <c:layout>
                <c:manualLayout>
                  <c:x val="-4.0380844413227798E-2"/>
                  <c:y val="4.166666666666660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0918060125113601E-2"/>
                  <c:y val="2.314814814814819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Samsun!$B$2:$F$2</c:f>
              <c:numCache>
                <c:formatCode>0</c:formatCode>
                <c:ptCount val="5"/>
                <c:pt idx="0">
                  <c:v>2009</c:v>
                </c:pt>
                <c:pt idx="1">
                  <c:v>2010</c:v>
                </c:pt>
                <c:pt idx="2">
                  <c:v>2011</c:v>
                </c:pt>
                <c:pt idx="3">
                  <c:v>2012</c:v>
                </c:pt>
                <c:pt idx="4">
                  <c:v>2013</c:v>
                </c:pt>
              </c:numCache>
            </c:numRef>
          </c:cat>
          <c:val>
            <c:numRef>
              <c:f>Samsun!$B$4:$F$4</c:f>
              <c:numCache>
                <c:formatCode>0.0</c:formatCode>
                <c:ptCount val="5"/>
                <c:pt idx="0">
                  <c:v>14.3</c:v>
                </c:pt>
                <c:pt idx="1">
                  <c:v>12</c:v>
                </c:pt>
                <c:pt idx="2">
                  <c:v>11.2</c:v>
                </c:pt>
                <c:pt idx="3">
                  <c:v>11</c:v>
                </c:pt>
                <c:pt idx="4">
                  <c:v>8.7000000000000011</c:v>
                </c:pt>
              </c:numCache>
            </c:numRef>
          </c:val>
          <c:smooth val="0"/>
        </c:ser>
        <c:ser>
          <c:idx val="2"/>
          <c:order val="2"/>
          <c:tx>
            <c:strRef>
              <c:f>Samsun!$A$5</c:f>
              <c:strCache>
                <c:ptCount val="1"/>
                <c:pt idx="0">
                  <c:v>Samsun</c:v>
                </c:pt>
              </c:strCache>
            </c:strRef>
          </c:tx>
          <c:spPr>
            <a:ln w="28575" cap="rnd">
              <a:solidFill>
                <a:schemeClr val="accent3"/>
              </a:solidFill>
              <a:round/>
            </a:ln>
            <a:effectLst/>
          </c:spPr>
          <c:marker>
            <c:symbol val="none"/>
          </c:marker>
          <c:dLbls>
            <c:dLbl>
              <c:idx val="3"/>
              <c:layout>
                <c:manualLayout>
                  <c:x val="-6.7506561679790106E-2"/>
                  <c:y val="-8.78463108778069E-3"/>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0918060125113601E-2"/>
                  <c:y val="-3.288203557888599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b"/>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Samsun!$B$2:$F$2</c:f>
              <c:numCache>
                <c:formatCode>0</c:formatCode>
                <c:ptCount val="5"/>
                <c:pt idx="0">
                  <c:v>2009</c:v>
                </c:pt>
                <c:pt idx="1">
                  <c:v>2010</c:v>
                </c:pt>
                <c:pt idx="2">
                  <c:v>2011</c:v>
                </c:pt>
                <c:pt idx="3">
                  <c:v>2012</c:v>
                </c:pt>
                <c:pt idx="4">
                  <c:v>2013</c:v>
                </c:pt>
              </c:numCache>
            </c:numRef>
          </c:cat>
          <c:val>
            <c:numRef>
              <c:f>Samsun!$B$5:$F$5</c:f>
              <c:numCache>
                <c:formatCode>0.0</c:formatCode>
                <c:ptCount val="5"/>
                <c:pt idx="0">
                  <c:v>12.5</c:v>
                </c:pt>
                <c:pt idx="1">
                  <c:v>11.4</c:v>
                </c:pt>
                <c:pt idx="2">
                  <c:v>8.8000000000000007</c:v>
                </c:pt>
                <c:pt idx="3">
                  <c:v>11.2</c:v>
                </c:pt>
                <c:pt idx="4">
                  <c:v>9</c:v>
                </c:pt>
              </c:numCache>
            </c:numRef>
          </c:val>
          <c:smooth val="0"/>
        </c:ser>
        <c:dLbls>
          <c:showLegendKey val="0"/>
          <c:showVal val="0"/>
          <c:showCatName val="0"/>
          <c:showSerName val="0"/>
          <c:showPercent val="0"/>
          <c:showBubbleSize val="0"/>
        </c:dLbls>
        <c:marker val="1"/>
        <c:smooth val="0"/>
        <c:axId val="96925952"/>
        <c:axId val="114327936"/>
      </c:lineChart>
      <c:catAx>
        <c:axId val="96925952"/>
        <c:scaling>
          <c:orientation val="minMax"/>
        </c:scaling>
        <c:delete val="0"/>
        <c:axPos val="b"/>
        <c:title>
          <c:tx>
            <c:rich>
              <a:bodyPr/>
              <a:lstStyle/>
              <a:p>
                <a:pPr>
                  <a:defRPr/>
                </a:pPr>
                <a:r>
                  <a:rPr lang="tr-TR"/>
                  <a:t>Yıl</a:t>
                </a:r>
              </a:p>
            </c:rich>
          </c:tx>
          <c:overlay val="0"/>
          <c:spPr>
            <a:noFill/>
            <a:ln w="25400">
              <a:noFill/>
            </a:ln>
          </c:spPr>
        </c:title>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a:pPr>
            <a:endParaRPr lang="tr-TR"/>
          </a:p>
        </c:txPr>
        <c:crossAx val="114327936"/>
        <c:crosses val="autoZero"/>
        <c:auto val="1"/>
        <c:lblAlgn val="ctr"/>
        <c:lblOffset val="100"/>
        <c:noMultiLvlLbl val="0"/>
      </c:catAx>
      <c:valAx>
        <c:axId val="114327936"/>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a:lstStyle/>
              <a:p>
                <a:pPr>
                  <a:defRPr/>
                </a:pPr>
                <a:r>
                  <a:rPr lang="tr-TR"/>
                  <a:t>Hız (‰)</a:t>
                </a:r>
              </a:p>
            </c:rich>
          </c:tx>
          <c:overlay val="0"/>
          <c:spPr>
            <a:noFill/>
            <a:ln w="25400">
              <a:noFill/>
            </a:ln>
          </c:spPr>
        </c:title>
        <c:numFmt formatCode="0.0" sourceLinked="1"/>
        <c:majorTickMark val="none"/>
        <c:minorTickMark val="none"/>
        <c:tickLblPos val="nextTo"/>
        <c:spPr>
          <a:ln w="9525">
            <a:noFill/>
          </a:ln>
        </c:spPr>
        <c:txPr>
          <a:bodyPr rot="0" vert="horz"/>
          <a:lstStyle/>
          <a:p>
            <a:pPr>
              <a:defRPr/>
            </a:pPr>
            <a:endParaRPr lang="tr-TR"/>
          </a:p>
        </c:txPr>
        <c:crossAx val="96925952"/>
        <c:crosses val="autoZero"/>
        <c:crossBetween val="between"/>
      </c:valAx>
      <c:spPr>
        <a:noFill/>
        <a:ln w="25400">
          <a:noFill/>
        </a:ln>
      </c:spPr>
    </c:plotArea>
    <c:legend>
      <c:legendPos val="r"/>
      <c:overlay val="0"/>
      <c:spPr>
        <a:noFill/>
        <a:ln w="25400">
          <a:noFill/>
        </a:ln>
      </c:sp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chemeClr val="tx1"/>
          </a:solidFill>
          <a:latin typeface="Calibri"/>
          <a:ea typeface="Calibri"/>
          <a:cs typeface="Calibri"/>
        </a:defRPr>
      </a:pPr>
      <a:endParaRPr lang="tr-T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Samsun!$O$4</c:f>
              <c:strCache>
                <c:ptCount val="1"/>
                <c:pt idx="0">
                  <c:v>Türkiye </c:v>
                </c:pt>
              </c:strCache>
            </c:strRef>
          </c:tx>
          <c:spPr>
            <a:solidFill>
              <a:schemeClr val="accent1"/>
            </a:solidFill>
            <a:ln>
              <a:noFill/>
            </a:ln>
            <a:effectLst/>
          </c:spPr>
          <c:invertIfNegative val="0"/>
          <c:cat>
            <c:strRef>
              <c:f>Samsun!$P$3:$Z$3</c:f>
              <c:strCache>
                <c:ptCount val="11"/>
                <c:pt idx="0">
                  <c:v>&lt;15</c:v>
                </c:pt>
                <c:pt idx="1">
                  <c:v>15-17</c:v>
                </c:pt>
                <c:pt idx="2">
                  <c:v>18-19</c:v>
                </c:pt>
                <c:pt idx="3">
                  <c:v>20-24</c:v>
                </c:pt>
                <c:pt idx="4">
                  <c:v>25-29</c:v>
                </c:pt>
                <c:pt idx="5">
                  <c:v>30-34</c:v>
                </c:pt>
                <c:pt idx="6">
                  <c:v>35-39</c:v>
                </c:pt>
                <c:pt idx="7">
                  <c:v>40-44</c:v>
                </c:pt>
                <c:pt idx="8">
                  <c:v>45-49</c:v>
                </c:pt>
                <c:pt idx="9">
                  <c:v>50+</c:v>
                </c:pt>
                <c:pt idx="10">
                  <c:v>Bilinmeyen</c:v>
                </c:pt>
              </c:strCache>
            </c:strRef>
          </c:cat>
          <c:val>
            <c:numRef>
              <c:f>Samsun!$P$4:$Z$4</c:f>
              <c:numCache>
                <c:formatCode>0.0</c:formatCode>
                <c:ptCount val="11"/>
                <c:pt idx="0">
                  <c:v>2.5407969373264901E-2</c:v>
                </c:pt>
                <c:pt idx="1">
                  <c:v>1.587920147272696</c:v>
                </c:pt>
                <c:pt idx="2">
                  <c:v>5.2103483697592168</c:v>
                </c:pt>
                <c:pt idx="3">
                  <c:v>24.902693712384899</c:v>
                </c:pt>
                <c:pt idx="4">
                  <c:v>30.875904671792949</c:v>
                </c:pt>
                <c:pt idx="5">
                  <c:v>23.89003804960322</c:v>
                </c:pt>
                <c:pt idx="6">
                  <c:v>10.282044047754511</c:v>
                </c:pt>
                <c:pt idx="7">
                  <c:v>2.2284971419931381</c:v>
                </c:pt>
                <c:pt idx="8">
                  <c:v>0.22228076273788799</c:v>
                </c:pt>
                <c:pt idx="9">
                  <c:v>2.9382835747610001E-2</c:v>
                </c:pt>
                <c:pt idx="10">
                  <c:v>0.74548229158060897</c:v>
                </c:pt>
              </c:numCache>
            </c:numRef>
          </c:val>
        </c:ser>
        <c:ser>
          <c:idx val="1"/>
          <c:order val="1"/>
          <c:tx>
            <c:strRef>
              <c:f>Samsun!$O$5</c:f>
              <c:strCache>
                <c:ptCount val="1"/>
                <c:pt idx="0">
                  <c:v>TR83</c:v>
                </c:pt>
              </c:strCache>
            </c:strRef>
          </c:tx>
          <c:spPr>
            <a:solidFill>
              <a:schemeClr val="accent2"/>
            </a:solidFill>
            <a:ln>
              <a:noFill/>
            </a:ln>
            <a:effectLst/>
          </c:spPr>
          <c:invertIfNegative val="0"/>
          <c:cat>
            <c:strRef>
              <c:f>Samsun!$P$3:$Z$3</c:f>
              <c:strCache>
                <c:ptCount val="11"/>
                <c:pt idx="0">
                  <c:v>&lt;15</c:v>
                </c:pt>
                <c:pt idx="1">
                  <c:v>15-17</c:v>
                </c:pt>
                <c:pt idx="2">
                  <c:v>18-19</c:v>
                </c:pt>
                <c:pt idx="3">
                  <c:v>20-24</c:v>
                </c:pt>
                <c:pt idx="4">
                  <c:v>25-29</c:v>
                </c:pt>
                <c:pt idx="5">
                  <c:v>30-34</c:v>
                </c:pt>
                <c:pt idx="6">
                  <c:v>35-39</c:v>
                </c:pt>
                <c:pt idx="7">
                  <c:v>40-44</c:v>
                </c:pt>
                <c:pt idx="8">
                  <c:v>45-49</c:v>
                </c:pt>
                <c:pt idx="9">
                  <c:v>50+</c:v>
                </c:pt>
                <c:pt idx="10">
                  <c:v>Bilinmeyen</c:v>
                </c:pt>
              </c:strCache>
            </c:strRef>
          </c:cat>
          <c:val>
            <c:numRef>
              <c:f>Samsun!$P$5:$Z$5</c:f>
              <c:numCache>
                <c:formatCode>0.0</c:formatCode>
                <c:ptCount val="11"/>
                <c:pt idx="0">
                  <c:v>1.3778659611992899E-2</c:v>
                </c:pt>
                <c:pt idx="1">
                  <c:v>1.523919753086419</c:v>
                </c:pt>
                <c:pt idx="2">
                  <c:v>5.8090828924162254</c:v>
                </c:pt>
                <c:pt idx="3">
                  <c:v>27.48291446208113</c:v>
                </c:pt>
                <c:pt idx="4">
                  <c:v>31.137014991181651</c:v>
                </c:pt>
                <c:pt idx="5">
                  <c:v>22.712742504409078</c:v>
                </c:pt>
                <c:pt idx="6">
                  <c:v>9.2317019400352525</c:v>
                </c:pt>
                <c:pt idx="7">
                  <c:v>1.64241622574956</c:v>
                </c:pt>
                <c:pt idx="8">
                  <c:v>0.110229276895944</c:v>
                </c:pt>
                <c:pt idx="9">
                  <c:v>2.7557319223985902E-3</c:v>
                </c:pt>
                <c:pt idx="10">
                  <c:v>0.33344356261022901</c:v>
                </c:pt>
              </c:numCache>
            </c:numRef>
          </c:val>
        </c:ser>
        <c:ser>
          <c:idx val="2"/>
          <c:order val="2"/>
          <c:tx>
            <c:strRef>
              <c:f>Samsun!$O$6</c:f>
              <c:strCache>
                <c:ptCount val="1"/>
                <c:pt idx="0">
                  <c:v>Samsun</c:v>
                </c:pt>
              </c:strCache>
            </c:strRef>
          </c:tx>
          <c:spPr>
            <a:solidFill>
              <a:schemeClr val="accent3"/>
            </a:solidFill>
            <a:ln>
              <a:noFill/>
            </a:ln>
            <a:effectLst/>
          </c:spPr>
          <c:invertIfNegative val="0"/>
          <c:cat>
            <c:strRef>
              <c:f>Samsun!$P$3:$Z$3</c:f>
              <c:strCache>
                <c:ptCount val="11"/>
                <c:pt idx="0">
                  <c:v>&lt;15</c:v>
                </c:pt>
                <c:pt idx="1">
                  <c:v>15-17</c:v>
                </c:pt>
                <c:pt idx="2">
                  <c:v>18-19</c:v>
                </c:pt>
                <c:pt idx="3">
                  <c:v>20-24</c:v>
                </c:pt>
                <c:pt idx="4">
                  <c:v>25-29</c:v>
                </c:pt>
                <c:pt idx="5">
                  <c:v>30-34</c:v>
                </c:pt>
                <c:pt idx="6">
                  <c:v>35-39</c:v>
                </c:pt>
                <c:pt idx="7">
                  <c:v>40-44</c:v>
                </c:pt>
                <c:pt idx="8">
                  <c:v>45-49</c:v>
                </c:pt>
                <c:pt idx="9">
                  <c:v>50+</c:v>
                </c:pt>
                <c:pt idx="10">
                  <c:v>Bilinmeyen</c:v>
                </c:pt>
              </c:strCache>
            </c:strRef>
          </c:cat>
          <c:val>
            <c:numRef>
              <c:f>Samsun!$P$6:$Z$6</c:f>
              <c:numCache>
                <c:formatCode>0.0</c:formatCode>
                <c:ptCount val="11"/>
                <c:pt idx="0">
                  <c:v>0</c:v>
                </c:pt>
                <c:pt idx="1">
                  <c:v>1.358931359509628</c:v>
                </c:pt>
                <c:pt idx="2">
                  <c:v>5.4588561845833601</c:v>
                </c:pt>
                <c:pt idx="3">
                  <c:v>26.259180015034989</c:v>
                </c:pt>
                <c:pt idx="4">
                  <c:v>31.087723356271319</c:v>
                </c:pt>
                <c:pt idx="5">
                  <c:v>23.610709535650251</c:v>
                </c:pt>
                <c:pt idx="6">
                  <c:v>9.9693517608280811</c:v>
                </c:pt>
                <c:pt idx="7">
                  <c:v>1.7810674839530449</c:v>
                </c:pt>
                <c:pt idx="8">
                  <c:v>0.12143641936043501</c:v>
                </c:pt>
                <c:pt idx="9">
                  <c:v>5.7826866362111796E-3</c:v>
                </c:pt>
                <c:pt idx="10">
                  <c:v>0.34696119817267101</c:v>
                </c:pt>
              </c:numCache>
            </c:numRef>
          </c:val>
        </c:ser>
        <c:dLbls>
          <c:showLegendKey val="0"/>
          <c:showVal val="0"/>
          <c:showCatName val="0"/>
          <c:showSerName val="0"/>
          <c:showPercent val="0"/>
          <c:showBubbleSize val="0"/>
        </c:dLbls>
        <c:gapWidth val="219"/>
        <c:overlap val="-27"/>
        <c:axId val="110696320"/>
        <c:axId val="110698496"/>
      </c:barChart>
      <c:catAx>
        <c:axId val="1106963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Annenin Yaş Grubu</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10698496"/>
        <c:crosses val="autoZero"/>
        <c:auto val="1"/>
        <c:lblAlgn val="ctr"/>
        <c:lblOffset val="100"/>
        <c:noMultiLvlLbl val="0"/>
      </c:catAx>
      <c:valAx>
        <c:axId val="1106984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tr-TR"/>
                  <a:t>Doğum Oranı (%)</a:t>
                </a:r>
              </a:p>
            </c:rich>
          </c:tx>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10696320"/>
        <c:crosses val="autoZero"/>
        <c:crossBetween val="between"/>
      </c:valAx>
      <c:spPr>
        <a:noFill/>
        <a:ln>
          <a:noFill/>
        </a:ln>
        <a:effectLst/>
      </c:spPr>
    </c:plotArea>
    <c:legend>
      <c:legendPos val="r"/>
      <c:layout>
        <c:manualLayout>
          <c:xMode val="edge"/>
          <c:yMode val="edge"/>
          <c:x val="0.88288448121200003"/>
          <c:y val="0.20967872380061001"/>
          <c:w val="0.103306542953707"/>
          <c:h val="0.2921255298944530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a:t>Kadın</a:t>
            </a:r>
          </a:p>
        </c:rich>
      </c:tx>
      <c:overlay val="0"/>
      <c:spPr>
        <a:noFill/>
        <a:ln>
          <a:noFill/>
        </a:ln>
        <a:effectLst/>
      </c:spPr>
    </c:title>
    <c:autoTitleDeleted val="0"/>
    <c:plotArea>
      <c:layout/>
      <c:lineChart>
        <c:grouping val="standard"/>
        <c:varyColors val="0"/>
        <c:ser>
          <c:idx val="0"/>
          <c:order val="0"/>
          <c:tx>
            <c:strRef>
              <c:f>Samsun!$B$2</c:f>
              <c:strCache>
                <c:ptCount val="1"/>
                <c:pt idx="0">
                  <c:v>Okuma yazma bilmeyen</c:v>
                </c:pt>
              </c:strCache>
            </c:strRef>
          </c:tx>
          <c:spPr>
            <a:ln w="28575" cap="rnd">
              <a:solidFill>
                <a:schemeClr val="accent1"/>
              </a:solidFill>
              <a:round/>
            </a:ln>
            <a:effectLst/>
          </c:spPr>
          <c:marker>
            <c:symbol val="none"/>
          </c:marker>
          <c:dLbls>
            <c:dLbl>
              <c:idx val="0"/>
              <c:layout>
                <c:manualLayout>
                  <c:x val="-3.9012191621847603E-2"/>
                  <c:y val="-1.85185185185186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97094558901215E-2"/>
                  <c:y val="-1.8518518518518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4786095478160403E-2"/>
                  <c:y val="3.703703703703709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4786095478160299E-2"/>
                  <c:y val="-2.314814814814809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Samsun!$A$3:$A$7</c:f>
              <c:numCache>
                <c:formatCode>General</c:formatCode>
                <c:ptCount val="5"/>
                <c:pt idx="0">
                  <c:v>2009</c:v>
                </c:pt>
                <c:pt idx="1">
                  <c:v>2010</c:v>
                </c:pt>
                <c:pt idx="2">
                  <c:v>2011</c:v>
                </c:pt>
                <c:pt idx="3">
                  <c:v>2012</c:v>
                </c:pt>
                <c:pt idx="4">
                  <c:v>2013</c:v>
                </c:pt>
              </c:numCache>
            </c:numRef>
          </c:cat>
          <c:val>
            <c:numRef>
              <c:f>Samsun!$B$3:$B$7</c:f>
              <c:numCache>
                <c:formatCode>General</c:formatCode>
                <c:ptCount val="5"/>
                <c:pt idx="0">
                  <c:v>25.7</c:v>
                </c:pt>
                <c:pt idx="1">
                  <c:v>25</c:v>
                </c:pt>
                <c:pt idx="2">
                  <c:v>28.3</c:v>
                </c:pt>
                <c:pt idx="3">
                  <c:v>27.3</c:v>
                </c:pt>
                <c:pt idx="4">
                  <c:v>39.200000000000003</c:v>
                </c:pt>
              </c:numCache>
            </c:numRef>
          </c:val>
          <c:smooth val="0"/>
        </c:ser>
        <c:ser>
          <c:idx val="1"/>
          <c:order val="1"/>
          <c:tx>
            <c:strRef>
              <c:f>Samsun!$C$2</c:f>
              <c:strCache>
                <c:ptCount val="1"/>
                <c:pt idx="0">
                  <c:v>Lise altı</c:v>
                </c:pt>
              </c:strCache>
            </c:strRef>
          </c:tx>
          <c:spPr>
            <a:ln w="28575" cap="rnd">
              <a:solidFill>
                <a:schemeClr val="accent2"/>
              </a:solidFill>
              <a:round/>
            </a:ln>
            <a:effectLst/>
          </c:spPr>
          <c:marker>
            <c:symbol val="none"/>
          </c:marker>
          <c:dLbls>
            <c:dLbl>
              <c:idx val="3"/>
              <c:layout>
                <c:manualLayout>
                  <c:x val="-3.4786095478160299E-2"/>
                  <c:y val="-3.468759113444150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1257263602746899E-2"/>
                  <c:y val="2.086796442111400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Samsun!$A$3:$A$7</c:f>
              <c:numCache>
                <c:formatCode>General</c:formatCode>
                <c:ptCount val="5"/>
                <c:pt idx="0">
                  <c:v>2009</c:v>
                </c:pt>
                <c:pt idx="1">
                  <c:v>2010</c:v>
                </c:pt>
                <c:pt idx="2">
                  <c:v>2011</c:v>
                </c:pt>
                <c:pt idx="3">
                  <c:v>2012</c:v>
                </c:pt>
                <c:pt idx="4">
                  <c:v>2013</c:v>
                </c:pt>
              </c:numCache>
            </c:numRef>
          </c:cat>
          <c:val>
            <c:numRef>
              <c:f>Samsun!$C$3:$C$7</c:f>
              <c:numCache>
                <c:formatCode>General</c:formatCode>
                <c:ptCount val="5"/>
                <c:pt idx="0">
                  <c:v>32</c:v>
                </c:pt>
                <c:pt idx="1">
                  <c:v>30.4</c:v>
                </c:pt>
                <c:pt idx="2">
                  <c:v>33.799999999999997</c:v>
                </c:pt>
                <c:pt idx="3">
                  <c:v>30.3</c:v>
                </c:pt>
                <c:pt idx="4">
                  <c:v>36</c:v>
                </c:pt>
              </c:numCache>
            </c:numRef>
          </c:val>
          <c:smooth val="0"/>
        </c:ser>
        <c:ser>
          <c:idx val="2"/>
          <c:order val="2"/>
          <c:tx>
            <c:strRef>
              <c:f>Samsun!$D$2</c:f>
              <c:strCache>
                <c:ptCount val="1"/>
                <c:pt idx="0">
                  <c:v>Lise ve dengi meslek okulu</c:v>
                </c:pt>
              </c:strCache>
            </c:strRef>
          </c:tx>
          <c:spPr>
            <a:ln w="28575" cap="rnd">
              <a:solidFill>
                <a:schemeClr val="accent3"/>
              </a:solidFill>
              <a:round/>
            </a:ln>
            <a:effectLst/>
          </c:spPr>
          <c:marker>
            <c:symbol val="none"/>
          </c:marker>
          <c:dLbls>
            <c:dLbl>
              <c:idx val="0"/>
              <c:layout>
                <c:manualLayout>
                  <c:x val="-3.4786095478160299E-2"/>
                  <c:y val="4.3946850393700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6899143550004003E-2"/>
                  <c:y val="4.394685039370079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75964078182779E-2"/>
                  <c:y val="-6.97907553222522E-3"/>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4786095478160299E-2"/>
                  <c:y val="3.468759113444139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Samsun!$A$3:$A$7</c:f>
              <c:numCache>
                <c:formatCode>General</c:formatCode>
                <c:ptCount val="5"/>
                <c:pt idx="0">
                  <c:v>2009</c:v>
                </c:pt>
                <c:pt idx="1">
                  <c:v>2010</c:v>
                </c:pt>
                <c:pt idx="2">
                  <c:v>2011</c:v>
                </c:pt>
                <c:pt idx="3">
                  <c:v>2012</c:v>
                </c:pt>
                <c:pt idx="4">
                  <c:v>2013</c:v>
                </c:pt>
              </c:numCache>
            </c:numRef>
          </c:cat>
          <c:val>
            <c:numRef>
              <c:f>Samsun!$D$3:$D$7</c:f>
              <c:numCache>
                <c:formatCode>General</c:formatCode>
                <c:ptCount val="5"/>
                <c:pt idx="0">
                  <c:v>23.6</c:v>
                </c:pt>
                <c:pt idx="1">
                  <c:v>24.3</c:v>
                </c:pt>
                <c:pt idx="2">
                  <c:v>30</c:v>
                </c:pt>
                <c:pt idx="3">
                  <c:v>27.1</c:v>
                </c:pt>
                <c:pt idx="4">
                  <c:v>26.7</c:v>
                </c:pt>
              </c:numCache>
            </c:numRef>
          </c:val>
          <c:smooth val="0"/>
        </c:ser>
        <c:ser>
          <c:idx val="3"/>
          <c:order val="3"/>
          <c:tx>
            <c:strRef>
              <c:f>Samsun!$E$2</c:f>
              <c:strCache>
                <c:ptCount val="1"/>
                <c:pt idx="0">
                  <c:v>Yükseköğretim</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Samsun!$A$3:$A$7</c:f>
              <c:numCache>
                <c:formatCode>General</c:formatCode>
                <c:ptCount val="5"/>
                <c:pt idx="0">
                  <c:v>2009</c:v>
                </c:pt>
                <c:pt idx="1">
                  <c:v>2010</c:v>
                </c:pt>
                <c:pt idx="2">
                  <c:v>2011</c:v>
                </c:pt>
                <c:pt idx="3">
                  <c:v>2012</c:v>
                </c:pt>
                <c:pt idx="4">
                  <c:v>2013</c:v>
                </c:pt>
              </c:numCache>
            </c:numRef>
          </c:cat>
          <c:val>
            <c:numRef>
              <c:f>Samsun!$E$3:$E$7</c:f>
              <c:numCache>
                <c:formatCode>General</c:formatCode>
                <c:ptCount val="5"/>
                <c:pt idx="0">
                  <c:v>52.5</c:v>
                </c:pt>
                <c:pt idx="1">
                  <c:v>51.2</c:v>
                </c:pt>
                <c:pt idx="2">
                  <c:v>59.5</c:v>
                </c:pt>
                <c:pt idx="3">
                  <c:v>59.7</c:v>
                </c:pt>
                <c:pt idx="4">
                  <c:v>66.400000000000006</c:v>
                </c:pt>
              </c:numCache>
            </c:numRef>
          </c:val>
          <c:smooth val="0"/>
        </c:ser>
        <c:dLbls>
          <c:showLegendKey val="0"/>
          <c:showVal val="0"/>
          <c:showCatName val="0"/>
          <c:showSerName val="0"/>
          <c:showPercent val="0"/>
          <c:showBubbleSize val="0"/>
        </c:dLbls>
        <c:marker val="1"/>
        <c:smooth val="0"/>
        <c:axId val="110776320"/>
        <c:axId val="110777856"/>
      </c:lineChart>
      <c:catAx>
        <c:axId val="110776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10777856"/>
        <c:crosses val="autoZero"/>
        <c:auto val="1"/>
        <c:lblAlgn val="ctr"/>
        <c:lblOffset val="100"/>
        <c:noMultiLvlLbl val="0"/>
      </c:catAx>
      <c:valAx>
        <c:axId val="110777856"/>
        <c:scaling>
          <c:orientation val="minMax"/>
          <c:max val="9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Oran (%)</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1077632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autoUpdate val="0"/>
  </c:externalData>
</c:chartSpace>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3B36F-9AB9-4E91-ABF1-8D67E12FE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28337</Words>
  <Characters>161521</Characters>
  <Application>Microsoft Office Word</Application>
  <DocSecurity>0</DocSecurity>
  <Lines>1346</Lines>
  <Paragraphs>378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189480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mahalli10</dc:creator>
  <cp:lastModifiedBy>mahalli10</cp:lastModifiedBy>
  <cp:revision>2</cp:revision>
  <dcterms:created xsi:type="dcterms:W3CDTF">2014-08-15T14:06:00Z</dcterms:created>
  <dcterms:modified xsi:type="dcterms:W3CDTF">2014-08-15T14:06:00Z</dcterms:modified>
</cp:coreProperties>
</file>